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F17A57">
      <w:pPr>
        <w:tabs>
          <w:tab w:val="left" w:pos="5954"/>
        </w:tabs>
        <w:spacing w:after="0" w:line="360" w:lineRule="auto"/>
        <w:ind w:left="5954"/>
        <w:rPr>
          <w:rFonts w:ascii="Times New Roman" w:hAnsi="Times New Roman"/>
          <w:b/>
          <w:bCs/>
        </w:rPr>
      </w:pPr>
      <w:r w:rsidRPr="00EB582A">
        <w:rPr>
          <w:rFonts w:ascii="Times New Roman" w:hAnsi="Times New Roman"/>
          <w:b/>
          <w:bCs/>
        </w:rPr>
        <w:t>УТВЕРЖДАЮ:</w:t>
      </w:r>
    </w:p>
    <w:p w:rsidR="00F17A57" w:rsidRPr="00F17A57" w:rsidRDefault="00F17A57" w:rsidP="00F17A57">
      <w:pPr>
        <w:tabs>
          <w:tab w:val="left" w:pos="5954"/>
        </w:tabs>
        <w:spacing w:after="0" w:line="240" w:lineRule="auto"/>
        <w:ind w:left="5954"/>
        <w:rPr>
          <w:rFonts w:ascii="Times New Roman" w:hAnsi="Times New Roman"/>
        </w:rPr>
      </w:pPr>
      <w:r w:rsidRPr="00F17A57">
        <w:rPr>
          <w:rFonts w:ascii="Times New Roman" w:hAnsi="Times New Roman"/>
        </w:rPr>
        <w:t>Начальник отдела</w:t>
      </w:r>
    </w:p>
    <w:p w:rsidR="00F17A57" w:rsidRPr="00F17A57" w:rsidRDefault="00F17A57" w:rsidP="00F17A57">
      <w:pPr>
        <w:tabs>
          <w:tab w:val="left" w:pos="5954"/>
        </w:tabs>
        <w:spacing w:after="0" w:line="240" w:lineRule="auto"/>
        <w:ind w:left="5954"/>
        <w:rPr>
          <w:rFonts w:ascii="Times New Roman" w:hAnsi="Times New Roman"/>
        </w:rPr>
      </w:pPr>
      <w:r w:rsidRPr="00F17A57">
        <w:rPr>
          <w:rFonts w:ascii="Times New Roman" w:hAnsi="Times New Roman"/>
        </w:rPr>
        <w:t>материально-технического снабжения</w:t>
      </w:r>
    </w:p>
    <w:p w:rsidR="00F17A57" w:rsidRPr="00F17A57" w:rsidRDefault="00F17A57" w:rsidP="00F17A57">
      <w:pPr>
        <w:tabs>
          <w:tab w:val="left" w:pos="5954"/>
        </w:tabs>
        <w:spacing w:after="0" w:line="240" w:lineRule="auto"/>
        <w:ind w:left="5954"/>
        <w:rPr>
          <w:rFonts w:ascii="Times New Roman" w:hAnsi="Times New Roman"/>
        </w:rPr>
      </w:pPr>
      <w:r w:rsidRPr="00F17A57">
        <w:rPr>
          <w:rFonts w:ascii="Times New Roman" w:hAnsi="Times New Roman"/>
        </w:rPr>
        <w:t>и торгов МУП «Водоканал»</w:t>
      </w:r>
    </w:p>
    <w:p w:rsidR="00F17A57" w:rsidRPr="00F17A57" w:rsidRDefault="00F17A57" w:rsidP="00F17A57">
      <w:pPr>
        <w:tabs>
          <w:tab w:val="left" w:pos="5954"/>
        </w:tabs>
        <w:spacing w:after="0"/>
        <w:ind w:left="5954"/>
        <w:rPr>
          <w:rFonts w:ascii="Times New Roman" w:hAnsi="Times New Roman"/>
        </w:rPr>
      </w:pPr>
    </w:p>
    <w:p w:rsidR="00F17A57" w:rsidRPr="00F17A57" w:rsidRDefault="00F17A57" w:rsidP="00F17A57">
      <w:pPr>
        <w:tabs>
          <w:tab w:val="left" w:pos="5954"/>
        </w:tabs>
        <w:spacing w:after="0"/>
        <w:ind w:left="5954"/>
        <w:rPr>
          <w:rFonts w:ascii="Times New Roman" w:hAnsi="Times New Roman"/>
        </w:rPr>
      </w:pPr>
      <w:r w:rsidRPr="00F17A57">
        <w:rPr>
          <w:rFonts w:ascii="Times New Roman" w:hAnsi="Times New Roman"/>
        </w:rPr>
        <w:t>_____________ И.А. Криваксина</w:t>
      </w:r>
    </w:p>
    <w:p w:rsidR="0013314E" w:rsidRPr="00EB582A" w:rsidRDefault="00F17A57" w:rsidP="00F17A57">
      <w:pPr>
        <w:spacing w:after="0"/>
        <w:ind w:left="4248" w:firstLine="708"/>
        <w:jc w:val="center"/>
        <w:rPr>
          <w:rFonts w:ascii="Times New Roman" w:hAnsi="Times New Roman"/>
        </w:rPr>
      </w:pPr>
      <w:r>
        <w:rPr>
          <w:rFonts w:ascii="Times New Roman" w:hAnsi="Times New Roman"/>
        </w:rPr>
        <w:t xml:space="preserve">        </w:t>
      </w:r>
      <w:r w:rsidRPr="00F17A57">
        <w:rPr>
          <w:rFonts w:ascii="Times New Roman" w:hAnsi="Times New Roman"/>
        </w:rPr>
        <w:t>«      »  _____________  2021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w:t>
      </w:r>
      <w:r w:rsidR="00F17A57">
        <w:rPr>
          <w:rFonts w:ascii="Times New Roman" w:hAnsi="Times New Roman"/>
        </w:rPr>
        <w:t>1</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5B29B1"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w:t>
      </w:r>
      <w:r w:rsidR="00603056" w:rsidRPr="00603056">
        <w:rPr>
          <w:rFonts w:ascii="Times New Roman" w:hAnsi="Times New Roman"/>
        </w:rPr>
        <w:lastRenderedPageBreak/>
        <w:t>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1D1435">
        <w:rPr>
          <w:rFonts w:ascii="Times New Roman" w:hAnsi="Times New Roman"/>
        </w:rPr>
        <w:t>площадке России</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lastRenderedPageBreak/>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lastRenderedPageBreak/>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76400C" w:rsidRDefault="00057E76"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w:t>
      </w:r>
      <w:r w:rsidR="00D84433" w:rsidRPr="00805CEB">
        <w:rPr>
          <w:rFonts w:ascii="Times New Roman" w:eastAsia="Times New Roman" w:hAnsi="Times New Roman"/>
          <w:color w:val="000000"/>
          <w:lang w:eastAsia="ru-RU"/>
        </w:rPr>
        <w:lastRenderedPageBreak/>
        <w:t xml:space="preserve">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9E173A"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9E173A">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lastRenderedPageBreak/>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3C37A2"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3F195F">
        <w:rPr>
          <w:rFonts w:ascii="Times New Roman" w:hAnsi="Times New Roman"/>
        </w:rPr>
        <w:t>3.1.</w:t>
      </w:r>
      <w:r w:rsidRPr="003F195F">
        <w:rPr>
          <w:rFonts w:ascii="Times New Roman" w:hAnsi="Times New Roman"/>
        </w:rPr>
        <w:t>10</w:t>
      </w:r>
      <w:r w:rsidR="004E575B" w:rsidRPr="003F195F">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rsidR="00FA668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FA6685" w:rsidRPr="00FA6685">
        <w:rPr>
          <w:rFonts w:ascii="Times New Roman" w:hAnsi="Times New Roman"/>
        </w:rPr>
        <w:t xml:space="preserve">Первая часть заявки на участие в запросе предложений в электронной форме должна содержать описание </w:t>
      </w:r>
      <w:r w:rsidR="0001635A">
        <w:rPr>
          <w:rFonts w:ascii="Times New Roman" w:hAnsi="Times New Roman"/>
        </w:rPr>
        <w:t xml:space="preserve">поставляемого товара, </w:t>
      </w:r>
      <w:r w:rsidR="00FA6685" w:rsidRPr="00FA6685">
        <w:rPr>
          <w:rFonts w:ascii="Times New Roman" w:hAnsi="Times New Roman"/>
        </w:rPr>
        <w:t xml:space="preserve">выполняемой работы, оказываемой услуги, которые являются предметом закупки в соответствии с требованиями документации о закупке. </w:t>
      </w:r>
      <w:r w:rsidR="00FA6685" w:rsidRPr="00030809">
        <w:rPr>
          <w:rFonts w:ascii="Times New Roman" w:hAnsi="Times New Roman"/>
          <w:u w:val="single"/>
        </w:rPr>
        <w:t xml:space="preserve">При этом не допускается указание в первой части заявки на участие в конкурентной закупке сведений об участнике запроса предложений и о его соответствии единым квалификационным требованиям, </w:t>
      </w:r>
      <w:r w:rsidR="00AC0934" w:rsidRPr="00030809">
        <w:rPr>
          <w:rFonts w:ascii="Times New Roman" w:hAnsi="Times New Roman"/>
          <w:u w:val="single"/>
        </w:rPr>
        <w:t xml:space="preserve">если такие требования </w:t>
      </w:r>
      <w:r w:rsidR="00FA6685" w:rsidRPr="00030809">
        <w:rPr>
          <w:rFonts w:ascii="Times New Roman" w:hAnsi="Times New Roman"/>
          <w:u w:val="single"/>
        </w:rPr>
        <w:t>установлен</w:t>
      </w:r>
      <w:r w:rsidR="00AC0934" w:rsidRPr="00030809">
        <w:rPr>
          <w:rFonts w:ascii="Times New Roman" w:hAnsi="Times New Roman"/>
          <w:u w:val="single"/>
        </w:rPr>
        <w:t>ы</w:t>
      </w:r>
      <w:r w:rsidR="00FA6685" w:rsidRPr="00030809">
        <w:rPr>
          <w:rFonts w:ascii="Times New Roman" w:hAnsi="Times New Roman"/>
          <w:u w:val="single"/>
        </w:rPr>
        <w:t xml:space="preserve"> в документации о конкурентной закупке</w:t>
      </w:r>
      <w:r w:rsidR="00AC0934" w:rsidRPr="00030809">
        <w:rPr>
          <w:rFonts w:ascii="Times New Roman" w:hAnsi="Times New Roman"/>
          <w:u w:val="single"/>
        </w:rPr>
        <w:t>, а так же о ценовом предложении</w:t>
      </w:r>
      <w:r w:rsidR="00FA6685" w:rsidRPr="00030809">
        <w:rPr>
          <w:rFonts w:ascii="Times New Roman" w:hAnsi="Times New Roman"/>
          <w:u w:val="single"/>
        </w:rPr>
        <w:t>.</w:t>
      </w:r>
    </w:p>
    <w:p w:rsidR="00AC0934" w:rsidRDefault="00AC0934" w:rsidP="003C37A2">
      <w:pPr>
        <w:tabs>
          <w:tab w:val="left" w:pos="0"/>
        </w:tabs>
        <w:spacing w:after="0" w:line="240" w:lineRule="auto"/>
        <w:ind w:firstLine="709"/>
        <w:jc w:val="both"/>
        <w:rPr>
          <w:rFonts w:ascii="Times New Roman" w:hAnsi="Times New Roman"/>
        </w:rPr>
      </w:pPr>
      <w:r w:rsidRPr="00AC0934">
        <w:rPr>
          <w:rFonts w:ascii="Times New Roman" w:hAnsi="Times New Roman"/>
        </w:rPr>
        <w:t>Вторая часть заявки на участие в запросе предложений в электронной форме должна содержать сведения о данном участнике запроса предложений, информацию о его соответствии единым квалификационным требованиям (если они установлены в документации о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r>
        <w:rPr>
          <w:rFonts w:ascii="Times New Roman" w:hAnsi="Times New Roman"/>
        </w:rPr>
        <w:t xml:space="preserve"> </w:t>
      </w:r>
      <w:r w:rsidRPr="003C37A2">
        <w:rPr>
          <w:rFonts w:ascii="Times New Roman" w:hAnsi="Times New Roman"/>
        </w:rPr>
        <w:t xml:space="preserve">(без указания сведений о ценовом предложении </w:t>
      </w:r>
      <w:r>
        <w:rPr>
          <w:rFonts w:ascii="Times New Roman" w:hAnsi="Times New Roman"/>
        </w:rPr>
        <w:t>у</w:t>
      </w:r>
      <w:r w:rsidRPr="003C37A2">
        <w:rPr>
          <w:rFonts w:ascii="Times New Roman" w:hAnsi="Times New Roman"/>
        </w:rPr>
        <w:t>частника)</w:t>
      </w:r>
      <w:r w:rsidRPr="00AC0934">
        <w:rPr>
          <w:rFonts w:ascii="Times New Roman" w:hAnsi="Times New Roman"/>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10</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13314E" w:rsidRPr="004E575B">
        <w:rPr>
          <w:rFonts w:ascii="Times New Roman" w:hAnsi="Times New Roman"/>
        </w:rPr>
        <w:t>, включающ</w:t>
      </w:r>
      <w:r w:rsidR="008350ED" w:rsidRPr="004E575B">
        <w:rPr>
          <w:rFonts w:ascii="Times New Roman" w:hAnsi="Times New Roman"/>
        </w:rPr>
        <w:t>ую</w:t>
      </w:r>
      <w:r w:rsidR="0013314E" w:rsidRPr="004E575B">
        <w:rPr>
          <w:rFonts w:ascii="Times New Roman" w:hAnsi="Times New Roman"/>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u w:val="single"/>
        </w:rPr>
        <w:t>Первая часть:</w:t>
      </w:r>
    </w:p>
    <w:p w:rsidR="00821880" w:rsidRDefault="00980363" w:rsidP="00A3534D">
      <w:pPr>
        <w:spacing w:after="0" w:line="240" w:lineRule="auto"/>
        <w:ind w:firstLine="709"/>
        <w:jc w:val="both"/>
        <w:rPr>
          <w:rFonts w:ascii="Times New Roman" w:hAnsi="Times New Roman"/>
          <w:iCs/>
        </w:rPr>
      </w:pPr>
      <w:r>
        <w:rPr>
          <w:rFonts w:ascii="Times New Roman" w:hAnsi="Times New Roman"/>
        </w:rPr>
        <w:t>1</w:t>
      </w:r>
      <w:r w:rsidR="00821880" w:rsidRPr="00821880">
        <w:rPr>
          <w:rFonts w:ascii="Times New Roman" w:hAnsi="Times New Roman"/>
        </w:rPr>
        <w:t xml:space="preserve">) </w:t>
      </w:r>
      <w:r w:rsidR="00821880" w:rsidRPr="00057E76">
        <w:rPr>
          <w:rFonts w:ascii="Times New Roman" w:hAnsi="Times New Roman"/>
          <w:u w:val="single"/>
        </w:rPr>
        <w:t>Техническое предложение</w:t>
      </w:r>
      <w:r w:rsidR="0001635A">
        <w:rPr>
          <w:rFonts w:ascii="Times New Roman" w:hAnsi="Times New Roman"/>
        </w:rPr>
        <w:t xml:space="preserve"> </w:t>
      </w:r>
      <w:r w:rsidR="0001635A" w:rsidRPr="00057E76">
        <w:rPr>
          <w:rFonts w:ascii="Times New Roman" w:hAnsi="Times New Roman"/>
          <w:iCs/>
        </w:rPr>
        <w:t xml:space="preserve">(Форма </w:t>
      </w:r>
      <w:r w:rsidR="00057E76" w:rsidRPr="00057E76">
        <w:rPr>
          <w:rFonts w:ascii="Times New Roman" w:hAnsi="Times New Roman"/>
          <w:iCs/>
        </w:rPr>
        <w:t>1</w:t>
      </w:r>
      <w:r w:rsidR="0001635A" w:rsidRPr="00057E76">
        <w:rPr>
          <w:rFonts w:ascii="Times New Roman" w:hAnsi="Times New Roman"/>
          <w:iCs/>
        </w:rPr>
        <w:t xml:space="preserve"> Часть </w:t>
      </w:r>
      <w:r w:rsidR="0001635A" w:rsidRPr="00057E76">
        <w:rPr>
          <w:rFonts w:ascii="Times New Roman" w:hAnsi="Times New Roman"/>
          <w:iCs/>
          <w:lang w:val="en-US"/>
        </w:rPr>
        <w:t>V</w:t>
      </w:r>
      <w:r w:rsidR="0001635A" w:rsidRPr="00057E76">
        <w:rPr>
          <w:rFonts w:ascii="Times New Roman" w:hAnsi="Times New Roman"/>
          <w:iCs/>
        </w:rPr>
        <w:t xml:space="preserve"> «</w:t>
      </w:r>
      <w:r w:rsidR="0001635A" w:rsidRPr="00057E76">
        <w:rPr>
          <w:rFonts w:ascii="Times New Roman" w:hAnsi="Times New Roman"/>
          <w:bCs/>
          <w:iCs/>
        </w:rPr>
        <w:t>Образцы форм и документов для заполнения участниками закупки»</w:t>
      </w:r>
      <w:r w:rsidR="0001635A" w:rsidRPr="00057E76">
        <w:rPr>
          <w:rFonts w:ascii="Times New Roman" w:hAnsi="Times New Roman"/>
          <w:iCs/>
        </w:rPr>
        <w:t>)</w:t>
      </w:r>
      <w:r w:rsidR="0001635A" w:rsidRPr="00057E76">
        <w:rPr>
          <w:rFonts w:ascii="Times New Roman" w:hAnsi="Times New Roman"/>
          <w:b/>
        </w:rPr>
        <w:t xml:space="preserve">, </w:t>
      </w:r>
      <w:r w:rsidR="0001635A" w:rsidRPr="00057E76">
        <w:rPr>
          <w:rFonts w:ascii="Times New Roman" w:hAnsi="Times New Roman"/>
        </w:rPr>
        <w:t>содержащее конкретные показатели товара, соответствующие значениям, установленным в Части</w:t>
      </w:r>
      <w:r w:rsidR="00057E76" w:rsidRPr="00057E76">
        <w:rPr>
          <w:rFonts w:ascii="Times New Roman" w:hAnsi="Times New Roman"/>
        </w:rPr>
        <w:t xml:space="preserve"> </w:t>
      </w:r>
      <w:r w:rsidR="00057E76" w:rsidRPr="00057E76">
        <w:rPr>
          <w:rFonts w:ascii="Times New Roman" w:hAnsi="Times New Roman"/>
          <w:lang w:val="en-US"/>
        </w:rPr>
        <w:t>III</w:t>
      </w:r>
      <w:r w:rsidR="0001635A" w:rsidRPr="00057E76">
        <w:rPr>
          <w:rFonts w:ascii="Times New Roman" w:hAnsi="Times New Roman"/>
        </w:rPr>
        <w:t xml:space="preserve"> (Техническое задание)</w:t>
      </w:r>
      <w:r w:rsidR="0001635A">
        <w:rPr>
          <w:rFonts w:ascii="Times New Roman" w:hAnsi="Times New Roman"/>
        </w:rPr>
        <w:t xml:space="preserve"> документации о закупке </w:t>
      </w:r>
      <w:r w:rsidR="005A68DB" w:rsidRPr="007B0FD9">
        <w:rPr>
          <w:rFonts w:ascii="Times New Roman" w:hAnsi="Times New Roman"/>
        </w:rPr>
        <w:t xml:space="preserve">в соответствии с инструкциями, приведенными в настоящей Документации о </w:t>
      </w:r>
      <w:r w:rsidR="005A68DB" w:rsidRPr="00A74393">
        <w:rPr>
          <w:rFonts w:ascii="Times New Roman" w:hAnsi="Times New Roman"/>
        </w:rPr>
        <w:t>закупке</w:t>
      </w:r>
      <w:r w:rsidR="00821880" w:rsidRPr="00A74393">
        <w:rPr>
          <w:rFonts w:ascii="Times New Roman" w:hAnsi="Times New Roman"/>
          <w:iCs/>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iCs/>
          <w:u w:val="single"/>
        </w:rPr>
        <w:t>Вторая часть:</w:t>
      </w:r>
    </w:p>
    <w:p w:rsidR="0013314E" w:rsidRPr="007B0FD9" w:rsidRDefault="00C82EAF" w:rsidP="00A3534D">
      <w:pPr>
        <w:spacing w:after="0" w:line="240" w:lineRule="auto"/>
        <w:ind w:firstLine="709"/>
        <w:jc w:val="both"/>
        <w:rPr>
          <w:rFonts w:ascii="Times New Roman" w:hAnsi="Times New Roman"/>
        </w:rPr>
      </w:pPr>
      <w:r>
        <w:rPr>
          <w:rFonts w:ascii="Times New Roman" w:hAnsi="Times New Roman"/>
        </w:rPr>
        <w:lastRenderedPageBreak/>
        <w:t>1</w:t>
      </w:r>
      <w:r w:rsidR="004A269A" w:rsidRPr="007B0FD9">
        <w:rPr>
          <w:rFonts w:ascii="Times New Roman" w:hAnsi="Times New Roman"/>
        </w:rPr>
        <w:t xml:space="preserve">) </w:t>
      </w:r>
      <w:r w:rsidRPr="00057E76">
        <w:rPr>
          <w:rFonts w:ascii="Times New Roman" w:hAnsi="Times New Roman"/>
          <w:u w:val="single"/>
        </w:rPr>
        <w:t>Коммерческое предложение</w:t>
      </w:r>
      <w:r w:rsidR="0013314E" w:rsidRPr="007B0FD9">
        <w:rPr>
          <w:rFonts w:ascii="Times New Roman" w:hAnsi="Times New Roman"/>
        </w:rPr>
        <w:t xml:space="preserve"> по форме и в соответствии с инструкциями, приведенными в настоящей Документации </w:t>
      </w:r>
      <w:r w:rsidR="008350ED" w:rsidRPr="007B0FD9">
        <w:rPr>
          <w:rFonts w:ascii="Times New Roman" w:hAnsi="Times New Roman"/>
        </w:rPr>
        <w:t>о закупке</w:t>
      </w:r>
      <w:r w:rsidR="0013314E" w:rsidRPr="007B0FD9">
        <w:rPr>
          <w:rFonts w:ascii="Times New Roman" w:hAnsi="Times New Roman"/>
        </w:rPr>
        <w:t xml:space="preserve"> (</w:t>
      </w:r>
      <w:r w:rsidR="00666039" w:rsidRPr="00057E76">
        <w:rPr>
          <w:rFonts w:ascii="Times New Roman" w:hAnsi="Times New Roman"/>
          <w:iCs/>
        </w:rPr>
        <w:t>Форма 2</w:t>
      </w:r>
      <w:r w:rsidR="007E7954" w:rsidRPr="00057E76">
        <w:rPr>
          <w:rFonts w:ascii="Times New Roman" w:hAnsi="Times New Roman"/>
          <w:iCs/>
        </w:rPr>
        <w:t xml:space="preserve"> </w:t>
      </w:r>
      <w:r w:rsidR="001A0C13" w:rsidRPr="00057E76">
        <w:rPr>
          <w:rFonts w:ascii="Times New Roman" w:hAnsi="Times New Roman"/>
          <w:iCs/>
        </w:rPr>
        <w:t xml:space="preserve">Часть </w:t>
      </w:r>
      <w:r w:rsidR="007E7954" w:rsidRPr="00057E76">
        <w:rPr>
          <w:rFonts w:ascii="Times New Roman" w:hAnsi="Times New Roman"/>
          <w:iCs/>
          <w:lang w:val="en-US"/>
        </w:rPr>
        <w:t>V</w:t>
      </w:r>
      <w:r w:rsidR="007E7954" w:rsidRPr="00057E76">
        <w:rPr>
          <w:rFonts w:ascii="Times New Roman" w:hAnsi="Times New Roman"/>
          <w:iCs/>
        </w:rPr>
        <w:t xml:space="preserve"> «</w:t>
      </w:r>
      <w:r w:rsidR="007E7954" w:rsidRPr="00057E76">
        <w:rPr>
          <w:rFonts w:ascii="Times New Roman" w:hAnsi="Times New Roman"/>
          <w:bCs/>
          <w:iCs/>
        </w:rPr>
        <w:t>Образцы форм</w:t>
      </w:r>
      <w:r w:rsidR="007E7954" w:rsidRPr="007B0FD9">
        <w:rPr>
          <w:rFonts w:ascii="Times New Roman" w:hAnsi="Times New Roman"/>
          <w:bCs/>
          <w:iCs/>
        </w:rPr>
        <w:t xml:space="preserve"> и документов для заполнения</w:t>
      </w:r>
      <w:r w:rsidR="001A0C13" w:rsidRPr="007B0FD9">
        <w:rPr>
          <w:rFonts w:ascii="Times New Roman" w:hAnsi="Times New Roman"/>
          <w:bCs/>
          <w:iCs/>
        </w:rPr>
        <w:t xml:space="preserve"> участниками закупки</w:t>
      </w:r>
      <w:r w:rsidR="007E7954" w:rsidRPr="007B0FD9">
        <w:rPr>
          <w:rFonts w:ascii="Times New Roman" w:hAnsi="Times New Roman"/>
          <w:bCs/>
          <w:iCs/>
        </w:rPr>
        <w:t>»</w:t>
      </w:r>
      <w:r w:rsidR="0013314E" w:rsidRPr="007B0FD9">
        <w:rPr>
          <w:rFonts w:ascii="Times New Roman" w:hAnsi="Times New Roman"/>
        </w:rPr>
        <w:t>);</w:t>
      </w:r>
    </w:p>
    <w:p w:rsidR="007A1244" w:rsidRPr="007B0FD9"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2</w:t>
      </w:r>
      <w:r w:rsidR="001A0C13" w:rsidRPr="007B0FD9">
        <w:rPr>
          <w:rFonts w:ascii="Times New Roman" w:hAnsi="Times New Roman"/>
        </w:rPr>
        <w:t>)</w:t>
      </w:r>
      <w:r w:rsidR="007B0FD9">
        <w:rPr>
          <w:rFonts w:ascii="Times New Roman" w:hAnsi="Times New Roman"/>
        </w:rPr>
        <w:t xml:space="preserve"> </w:t>
      </w:r>
      <w:r w:rsidR="007A1244" w:rsidRPr="00E44334">
        <w:rPr>
          <w:rFonts w:ascii="Times New Roman" w:hAnsi="Times New Roman"/>
          <w:u w:val="single"/>
        </w:rPr>
        <w:t>Анкета участника</w:t>
      </w:r>
      <w:r w:rsidR="007E7954" w:rsidRPr="00057E76">
        <w:rPr>
          <w:rFonts w:ascii="Times New Roman" w:hAnsi="Times New Roman"/>
        </w:rPr>
        <w:t xml:space="preserve"> (</w:t>
      </w:r>
      <w:r w:rsidR="00666039" w:rsidRPr="00057E76">
        <w:rPr>
          <w:rFonts w:ascii="Times New Roman" w:hAnsi="Times New Roman"/>
          <w:iCs/>
        </w:rPr>
        <w:t xml:space="preserve">Форма </w:t>
      </w:r>
      <w:r w:rsidR="00057E76" w:rsidRPr="00057E76">
        <w:rPr>
          <w:rFonts w:ascii="Times New Roman" w:hAnsi="Times New Roman"/>
          <w:iCs/>
        </w:rPr>
        <w:t>4</w:t>
      </w:r>
      <w:r w:rsidR="007E7954" w:rsidRPr="00057E76">
        <w:rPr>
          <w:rFonts w:ascii="Times New Roman" w:hAnsi="Times New Roman"/>
          <w:iCs/>
        </w:rPr>
        <w:t xml:space="preserve"> </w:t>
      </w:r>
      <w:r w:rsidR="001A0C13" w:rsidRPr="00057E76">
        <w:rPr>
          <w:rFonts w:ascii="Times New Roman" w:hAnsi="Times New Roman"/>
          <w:iCs/>
        </w:rPr>
        <w:t>Часть</w:t>
      </w:r>
      <w:r w:rsidR="001A0C13" w:rsidRPr="007B0FD9">
        <w:rPr>
          <w:rFonts w:ascii="Times New Roman" w:hAnsi="Times New Roman"/>
          <w:iCs/>
        </w:rPr>
        <w:t xml:space="preserve"> </w:t>
      </w:r>
      <w:r w:rsidR="001A0C13" w:rsidRPr="007B0FD9">
        <w:rPr>
          <w:rFonts w:ascii="Times New Roman" w:hAnsi="Times New Roman"/>
          <w:iCs/>
          <w:lang w:val="en-US"/>
        </w:rPr>
        <w:t>V</w:t>
      </w:r>
      <w:r w:rsidR="001A0C13" w:rsidRPr="007B0FD9">
        <w:rPr>
          <w:rFonts w:ascii="Times New Roman" w:hAnsi="Times New Roman"/>
          <w:iCs/>
        </w:rPr>
        <w:t xml:space="preserve"> «</w:t>
      </w:r>
      <w:r w:rsidR="001A0C13" w:rsidRPr="007B0FD9">
        <w:rPr>
          <w:rFonts w:ascii="Times New Roman" w:hAnsi="Times New Roman"/>
          <w:bCs/>
          <w:iCs/>
        </w:rPr>
        <w:t>Образцы форм и документов для заполнения участниками закупки»</w:t>
      </w:r>
      <w:r w:rsidR="007E7954" w:rsidRPr="007B0FD9">
        <w:rPr>
          <w:rFonts w:ascii="Times New Roman" w:hAnsi="Times New Roman"/>
        </w:rPr>
        <w:t>)</w:t>
      </w:r>
    </w:p>
    <w:p w:rsidR="007D6D21" w:rsidRPr="00F3704B" w:rsidRDefault="00C82EAF" w:rsidP="007D6D21">
      <w:pPr>
        <w:tabs>
          <w:tab w:val="left" w:pos="1134"/>
        </w:tabs>
        <w:spacing w:after="0" w:line="240" w:lineRule="auto"/>
        <w:ind w:firstLine="709"/>
        <w:jc w:val="both"/>
        <w:rPr>
          <w:rFonts w:ascii="Times New Roman" w:hAnsi="Times New Roman"/>
        </w:rPr>
      </w:pPr>
      <w:r>
        <w:rPr>
          <w:rFonts w:ascii="Times New Roman" w:hAnsi="Times New Roman"/>
        </w:rPr>
        <w:t>3</w:t>
      </w:r>
      <w:r w:rsidR="007A1244" w:rsidRPr="007B0FD9">
        <w:rPr>
          <w:rFonts w:ascii="Times New Roman" w:hAnsi="Times New Roman"/>
        </w:rPr>
        <w:t xml:space="preserve">) </w:t>
      </w:r>
      <w:r w:rsidR="0013314E" w:rsidRPr="00E44334">
        <w:rPr>
          <w:rFonts w:ascii="Times New Roman" w:hAnsi="Times New Roman"/>
          <w:u w:val="single"/>
        </w:rPr>
        <w:t xml:space="preserve">Документы, </w:t>
      </w:r>
      <w:r w:rsidR="00633BA7" w:rsidRPr="00E44334">
        <w:rPr>
          <w:rFonts w:ascii="Times New Roman" w:hAnsi="Times New Roman"/>
          <w:u w:val="single"/>
        </w:rPr>
        <w:t>требуемые к заявке на участие в закупке</w:t>
      </w:r>
      <w:r w:rsidR="0013314E" w:rsidRPr="007B0FD9">
        <w:rPr>
          <w:rFonts w:ascii="Times New Roman" w:hAnsi="Times New Roman"/>
        </w:rPr>
        <w:t xml:space="preserve"> </w:t>
      </w:r>
      <w:r w:rsidR="0013314E" w:rsidRPr="00E44334">
        <w:rPr>
          <w:rFonts w:ascii="Times New Roman" w:hAnsi="Times New Roman"/>
        </w:rPr>
        <w:t>(</w:t>
      </w:r>
      <w:r w:rsidR="001A0C13" w:rsidRPr="00E44334">
        <w:rPr>
          <w:rFonts w:ascii="Times New Roman" w:hAnsi="Times New Roman"/>
        </w:rPr>
        <w:t>пп.</w:t>
      </w:r>
      <w:r w:rsidR="007B0FD9" w:rsidRPr="00E44334">
        <w:rPr>
          <w:rFonts w:ascii="Times New Roman" w:hAnsi="Times New Roman"/>
        </w:rPr>
        <w:t xml:space="preserve"> </w:t>
      </w:r>
      <w:r w:rsidR="00057E76" w:rsidRPr="00E44334">
        <w:rPr>
          <w:rFonts w:ascii="Times New Roman" w:hAnsi="Times New Roman"/>
        </w:rPr>
        <w:t>3</w:t>
      </w:r>
      <w:r w:rsidR="001A0C13" w:rsidRPr="00E44334">
        <w:rPr>
          <w:rFonts w:ascii="Times New Roman" w:hAnsi="Times New Roman"/>
        </w:rPr>
        <w:t xml:space="preserve">) </w:t>
      </w:r>
      <w:r w:rsidR="005B6A78" w:rsidRPr="00E44334">
        <w:rPr>
          <w:rFonts w:ascii="Times New Roman" w:hAnsi="Times New Roman"/>
        </w:rPr>
        <w:t xml:space="preserve">п. </w:t>
      </w:r>
      <w:r w:rsidR="00124FCC" w:rsidRPr="00E44334">
        <w:rPr>
          <w:rFonts w:ascii="Times New Roman" w:hAnsi="Times New Roman"/>
        </w:rPr>
        <w:t>2</w:t>
      </w:r>
      <w:r w:rsidR="001963D8" w:rsidRPr="00E44334">
        <w:rPr>
          <w:rFonts w:ascii="Times New Roman" w:hAnsi="Times New Roman"/>
        </w:rPr>
        <w:t>4</w:t>
      </w:r>
      <w:r w:rsidR="005B6A78" w:rsidRPr="00E44334">
        <w:rPr>
          <w:rFonts w:ascii="Times New Roman" w:hAnsi="Times New Roman"/>
        </w:rPr>
        <w:t xml:space="preserve"> </w:t>
      </w:r>
      <w:r w:rsidR="007B0FD9" w:rsidRPr="00E44334">
        <w:rPr>
          <w:rFonts w:ascii="Times New Roman" w:hAnsi="Times New Roman"/>
          <w:iCs/>
        </w:rPr>
        <w:t xml:space="preserve">Части </w:t>
      </w:r>
      <w:r w:rsidR="00DD7FBD" w:rsidRPr="00E44334">
        <w:rPr>
          <w:rFonts w:ascii="Times New Roman" w:hAnsi="Times New Roman"/>
          <w:iCs/>
          <w:lang w:val="en-US"/>
        </w:rPr>
        <w:t>II</w:t>
      </w:r>
      <w:r w:rsidR="007B0FD9" w:rsidRPr="00E44334">
        <w:rPr>
          <w:rFonts w:ascii="Times New Roman" w:hAnsi="Times New Roman"/>
          <w:iCs/>
        </w:rPr>
        <w:t xml:space="preserve"> «</w:t>
      </w:r>
      <w:r w:rsidR="00DD7FBD" w:rsidRPr="00E44334">
        <w:rPr>
          <w:rFonts w:ascii="Times New Roman" w:hAnsi="Times New Roman"/>
          <w:bCs/>
          <w:iCs/>
        </w:rPr>
        <w:t>Информационная карта</w:t>
      </w:r>
      <w:r w:rsidR="007B0FD9" w:rsidRPr="00E44334">
        <w:rPr>
          <w:rFonts w:ascii="Times New Roman" w:hAnsi="Times New Roman"/>
          <w:bCs/>
          <w:iCs/>
        </w:rPr>
        <w:t>»</w:t>
      </w:r>
      <w:r w:rsidR="0013314E" w:rsidRPr="00E44334">
        <w:rPr>
          <w:rFonts w:ascii="Times New Roman" w:hAnsi="Times New Roman"/>
        </w:rPr>
        <w:t>).</w:t>
      </w:r>
    </w:p>
    <w:p w:rsidR="007D6D21" w:rsidRDefault="00C82EAF" w:rsidP="00A3534D">
      <w:pPr>
        <w:tabs>
          <w:tab w:val="left" w:pos="1134"/>
        </w:tabs>
        <w:spacing w:after="0" w:line="240" w:lineRule="auto"/>
        <w:ind w:firstLine="709"/>
        <w:jc w:val="both"/>
        <w:rPr>
          <w:rFonts w:ascii="Times New Roman" w:hAnsi="Times New Roman"/>
        </w:rPr>
      </w:pPr>
      <w:r>
        <w:rPr>
          <w:rFonts w:ascii="Times New Roman" w:hAnsi="Times New Roman"/>
        </w:rPr>
        <w:t>4</w:t>
      </w:r>
      <w:r w:rsidR="007D6D21">
        <w:rPr>
          <w:rFonts w:ascii="Times New Roman" w:hAnsi="Times New Roman"/>
        </w:rPr>
        <w:t xml:space="preserve">) </w:t>
      </w:r>
      <w:r w:rsidR="007D6D21" w:rsidRPr="00E44334">
        <w:rPr>
          <w:rFonts w:ascii="Times New Roman" w:hAnsi="Times New Roman"/>
          <w:u w:val="single"/>
        </w:rPr>
        <w:t>Документы, подтверждающие квалификацию участника закупки</w:t>
      </w:r>
      <w:r w:rsidR="007D6D21">
        <w:rPr>
          <w:rFonts w:ascii="Times New Roman" w:hAnsi="Times New Roman"/>
        </w:rPr>
        <w:t xml:space="preserve"> </w:t>
      </w:r>
      <w:r w:rsidR="007D6D21" w:rsidRPr="00E44334">
        <w:rPr>
          <w:rFonts w:ascii="Times New Roman" w:hAnsi="Times New Roman"/>
        </w:rPr>
        <w:t xml:space="preserve">(пп. </w:t>
      </w:r>
      <w:r w:rsidR="00E44334" w:rsidRPr="00E44334">
        <w:rPr>
          <w:rFonts w:ascii="Times New Roman" w:hAnsi="Times New Roman"/>
        </w:rPr>
        <w:t>4</w:t>
      </w:r>
      <w:r w:rsidR="00B621CA" w:rsidRPr="00E44334">
        <w:rPr>
          <w:rFonts w:ascii="Times New Roman" w:hAnsi="Times New Roman"/>
        </w:rPr>
        <w:t>),</w:t>
      </w:r>
      <w:r w:rsidR="007D6D21" w:rsidRPr="00E44334">
        <w:rPr>
          <w:rFonts w:ascii="Times New Roman" w:hAnsi="Times New Roman"/>
        </w:rPr>
        <w:t xml:space="preserve">  п. 2</w:t>
      </w:r>
      <w:r w:rsidR="001963D8" w:rsidRPr="00E44334">
        <w:rPr>
          <w:rFonts w:ascii="Times New Roman" w:hAnsi="Times New Roman"/>
        </w:rPr>
        <w:t>4</w:t>
      </w:r>
      <w:r w:rsidR="007D6D21" w:rsidRPr="00E44334">
        <w:rPr>
          <w:rFonts w:ascii="Times New Roman" w:hAnsi="Times New Roman"/>
        </w:rPr>
        <w:t xml:space="preserve"> </w:t>
      </w:r>
      <w:r w:rsidR="007D6D21" w:rsidRPr="00E44334">
        <w:rPr>
          <w:rFonts w:ascii="Times New Roman" w:hAnsi="Times New Roman"/>
          <w:iCs/>
        </w:rPr>
        <w:t xml:space="preserve">Части </w:t>
      </w:r>
      <w:r w:rsidR="007D6D21" w:rsidRPr="00E44334">
        <w:rPr>
          <w:rFonts w:ascii="Times New Roman" w:hAnsi="Times New Roman"/>
          <w:iCs/>
          <w:lang w:val="en-US"/>
        </w:rPr>
        <w:t>II</w:t>
      </w:r>
      <w:r w:rsidR="007D6D21" w:rsidRPr="00E44334">
        <w:rPr>
          <w:rFonts w:ascii="Times New Roman" w:hAnsi="Times New Roman"/>
          <w:iCs/>
        </w:rPr>
        <w:t xml:space="preserve"> «</w:t>
      </w:r>
      <w:r w:rsidR="007D6D21" w:rsidRPr="00E44334">
        <w:rPr>
          <w:rFonts w:ascii="Times New Roman" w:hAnsi="Times New Roman"/>
          <w:bCs/>
          <w:iCs/>
        </w:rPr>
        <w:t>Информационная карта»</w:t>
      </w:r>
      <w:r w:rsidR="007D6D21" w:rsidRPr="00E44334">
        <w:rPr>
          <w:rFonts w:ascii="Times New Roman" w:hAnsi="Times New Roman"/>
        </w:rPr>
        <w:t>)</w:t>
      </w:r>
      <w:r w:rsidR="004E575B" w:rsidRPr="00E44334">
        <w:rPr>
          <w:rStyle w:val="aff6"/>
          <w:rFonts w:ascii="Times New Roman" w:hAnsi="Times New Roman"/>
        </w:rPr>
        <w:footnoteReference w:id="2"/>
      </w:r>
      <w:r w:rsidR="007D6D21" w:rsidRPr="00E44334">
        <w:rPr>
          <w:rFonts w:ascii="Times New Roman" w:hAnsi="Times New Roman"/>
        </w:rPr>
        <w:t>.</w:t>
      </w:r>
    </w:p>
    <w:p w:rsidR="00821880" w:rsidRPr="009C10C2" w:rsidRDefault="00821880" w:rsidP="00A3534D">
      <w:pPr>
        <w:tabs>
          <w:tab w:val="left" w:pos="1134"/>
        </w:tabs>
        <w:spacing w:after="0" w:line="240" w:lineRule="auto"/>
        <w:ind w:firstLine="709"/>
        <w:jc w:val="both"/>
        <w:rPr>
          <w:rFonts w:ascii="Times New Roman" w:hAnsi="Times New Roman"/>
          <w:b/>
          <w:u w:val="single"/>
        </w:rPr>
      </w:pPr>
      <w:r w:rsidRPr="009C10C2">
        <w:rPr>
          <w:rFonts w:ascii="Times New Roman" w:hAnsi="Times New Roman"/>
          <w:b/>
          <w:u w:val="single"/>
        </w:rPr>
        <w:t>Ценовое предложение:</w:t>
      </w:r>
    </w:p>
    <w:p w:rsidR="00821880" w:rsidRPr="007D6D21" w:rsidRDefault="00C82EAF"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xml:space="preserve">) </w:t>
      </w:r>
      <w:r w:rsidR="00156B92" w:rsidRPr="00E44334">
        <w:rPr>
          <w:rFonts w:ascii="Times New Roman" w:hAnsi="Times New Roman"/>
          <w:bCs/>
          <w:u w:val="single"/>
        </w:rPr>
        <w:t>Ценовое предложение</w:t>
      </w:r>
      <w:r w:rsidR="00821880" w:rsidRPr="00821880">
        <w:rPr>
          <w:rFonts w:ascii="Times New Roman" w:hAnsi="Times New Roman"/>
          <w:bCs/>
        </w:rPr>
        <w:t xml:space="preserve"> </w:t>
      </w:r>
      <w:r w:rsidR="00821880" w:rsidRPr="00E44334">
        <w:rPr>
          <w:rFonts w:ascii="Times New Roman" w:hAnsi="Times New Roman"/>
        </w:rPr>
        <w:t>(</w:t>
      </w:r>
      <w:r w:rsidR="00821880" w:rsidRPr="00E44334">
        <w:rPr>
          <w:rFonts w:ascii="Times New Roman" w:hAnsi="Times New Roman"/>
          <w:iCs/>
        </w:rPr>
        <w:t xml:space="preserve">Форма </w:t>
      </w:r>
      <w:r w:rsidR="00E44334" w:rsidRPr="00E44334">
        <w:rPr>
          <w:rFonts w:ascii="Times New Roman" w:hAnsi="Times New Roman"/>
          <w:iCs/>
        </w:rPr>
        <w:t>3</w:t>
      </w:r>
      <w:r w:rsidR="00821880" w:rsidRPr="00E44334">
        <w:rPr>
          <w:rFonts w:ascii="Times New Roman" w:hAnsi="Times New Roman"/>
          <w:iCs/>
        </w:rPr>
        <w:t xml:space="preserve"> Часть </w:t>
      </w:r>
      <w:r w:rsidR="00821880" w:rsidRPr="00E44334">
        <w:rPr>
          <w:rFonts w:ascii="Times New Roman" w:hAnsi="Times New Roman"/>
          <w:iCs/>
          <w:lang w:val="en-US"/>
        </w:rPr>
        <w:t>V</w:t>
      </w:r>
      <w:r w:rsidR="00821880" w:rsidRPr="00E44334">
        <w:rPr>
          <w:rFonts w:ascii="Times New Roman" w:hAnsi="Times New Roman"/>
          <w:iCs/>
        </w:rPr>
        <w:t xml:space="preserve"> «</w:t>
      </w:r>
      <w:r w:rsidR="00821880" w:rsidRPr="00821880">
        <w:rPr>
          <w:rFonts w:ascii="Times New Roman" w:hAnsi="Times New Roman"/>
          <w:bCs/>
          <w:iCs/>
        </w:rPr>
        <w:t>Образцы форм и документов для заполнения участниками закупки»</w:t>
      </w:r>
      <w:r w:rsidR="00821880" w:rsidRPr="00821880">
        <w:rPr>
          <w:rFonts w:ascii="Times New Roman" w:hAnsi="Times New Roman"/>
        </w:rPr>
        <w:t>);</w:t>
      </w:r>
    </w:p>
    <w:p w:rsidR="00093BE7" w:rsidRDefault="00093BE7" w:rsidP="00A3534D">
      <w:pPr>
        <w:spacing w:after="0"/>
        <w:ind w:firstLine="709"/>
        <w:jc w:val="both"/>
        <w:rPr>
          <w:rFonts w:ascii="Times New Roman" w:hAnsi="Times New Roman"/>
          <w:b/>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5"/>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6"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124FCC" w:rsidRPr="00E44334">
        <w:rPr>
          <w:rFonts w:ascii="Times New Roman" w:eastAsia="Times New Roman" w:hAnsi="Times New Roman"/>
          <w:bCs/>
          <w:lang w:eastAsia="ru-RU"/>
        </w:rPr>
        <w:t>2</w:t>
      </w:r>
      <w:r w:rsidR="001963D8" w:rsidRPr="00E44334">
        <w:rPr>
          <w:rFonts w:ascii="Times New Roman" w:eastAsia="Times New Roman" w:hAnsi="Times New Roman"/>
          <w:bCs/>
          <w:lang w:eastAsia="ru-RU"/>
        </w:rPr>
        <w:t>4</w:t>
      </w:r>
      <w:r w:rsidR="00FD1E4B" w:rsidRPr="00E44334">
        <w:rPr>
          <w:rFonts w:ascii="Times New Roman" w:eastAsia="Times New Roman" w:hAnsi="Times New Roman"/>
          <w:bCs/>
          <w:lang w:eastAsia="ru-RU"/>
        </w:rPr>
        <w:t xml:space="preserve"> </w:t>
      </w:r>
      <w:r w:rsidR="001B7DA4" w:rsidRPr="00E44334">
        <w:rPr>
          <w:rFonts w:ascii="Times New Roman" w:eastAsia="Times New Roman" w:hAnsi="Times New Roman"/>
          <w:bCs/>
          <w:lang w:eastAsia="ru-RU"/>
        </w:rPr>
        <w:t>Ч</w:t>
      </w:r>
      <w:r w:rsidR="00FD1E4B" w:rsidRPr="00E44334">
        <w:rPr>
          <w:rFonts w:ascii="Times New Roman" w:eastAsia="Times New Roman" w:hAnsi="Times New Roman"/>
          <w:bCs/>
          <w:lang w:eastAsia="ru-RU"/>
        </w:rPr>
        <w:t>асти II «</w:t>
      </w:r>
      <w:r w:rsidR="001B7DA4" w:rsidRPr="00E44334">
        <w:rPr>
          <w:rFonts w:ascii="Times New Roman" w:eastAsia="Times New Roman" w:hAnsi="Times New Roman"/>
          <w:bCs/>
          <w:lang w:eastAsia="ru-RU"/>
        </w:rPr>
        <w:t>Информационная карта</w:t>
      </w:r>
      <w:r w:rsidR="00FD1E4B" w:rsidRPr="001B7DA4">
        <w:rPr>
          <w:rFonts w:ascii="Times New Roman" w:eastAsia="Times New Roman" w:hAnsi="Times New Roman"/>
          <w:bCs/>
          <w:lang w:eastAsia="ru-RU"/>
        </w:rPr>
        <w:t>»</w:t>
      </w:r>
      <w:bookmarkEnd w:id="6"/>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4E575B">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E44334">
        <w:rPr>
          <w:rFonts w:ascii="Times New Roman" w:eastAsia="Times New Roman" w:hAnsi="Times New Roman"/>
          <w:lang w:eastAsia="ru-RU"/>
        </w:rPr>
        <w:t>2</w:t>
      </w:r>
      <w:r w:rsidR="001963D8"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196F07" w:rsidP="00D44036">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rsidR="00196F07" w:rsidRDefault="00196F07" w:rsidP="00196F07">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документации о закупке, </w:t>
      </w:r>
      <w:r w:rsidRPr="00C5701A">
        <w:rPr>
          <w:rFonts w:ascii="Times New Roman" w:eastAsia="Times New Roman" w:hAnsi="Times New Roman"/>
          <w:lang w:eastAsia="ru-RU"/>
        </w:rPr>
        <w:t>а банковская гарантия предъявляется банку-гаранту для выплаты суммы обеспечения исполнения обязательств в</w:t>
      </w:r>
      <w:r w:rsidRPr="005C1F85">
        <w:rPr>
          <w:rFonts w:ascii="Times New Roman" w:eastAsia="Times New Roman" w:hAnsi="Times New Roman"/>
          <w:lang w:eastAsia="ru-RU"/>
        </w:rPr>
        <w:t xml:space="preserve">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7</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w:t>
      </w:r>
      <w:r w:rsidR="00E44334">
        <w:rPr>
          <w:rFonts w:ascii="Times New Roman" w:eastAsia="Times New Roman" w:hAnsi="Times New Roman"/>
          <w:lang w:eastAsia="ru-RU"/>
        </w:rPr>
        <w:t>(в случае установления требования в настоящей документации)</w:t>
      </w:r>
      <w:r w:rsidR="001B7DA4" w:rsidRPr="001B7DA4">
        <w:rPr>
          <w:rFonts w:ascii="Times New Roman" w:eastAsia="Times New Roman" w:hAnsi="Times New Roman"/>
          <w:lang w:eastAsia="ru-RU"/>
        </w:rPr>
        <w:t xml:space="preserve"> </w:t>
      </w:r>
      <w:r w:rsidR="005E4F08" w:rsidRPr="001B7DA4">
        <w:rPr>
          <w:rFonts w:ascii="Times New Roman" w:eastAsia="Times New Roman" w:hAnsi="Times New Roman"/>
          <w:lang w:eastAsia="ru-RU"/>
        </w:rPr>
        <w:lastRenderedPageBreak/>
        <w:t xml:space="preserve">перечисляются на счет Заказчика по реквизитам, указанным в пункте </w:t>
      </w:r>
      <w:r w:rsidR="001B7DA4" w:rsidRPr="00E44334">
        <w:rPr>
          <w:rFonts w:ascii="Times New Roman" w:eastAsia="Times New Roman" w:hAnsi="Times New Roman"/>
          <w:lang w:eastAsia="ru-RU"/>
        </w:rPr>
        <w:t>3</w:t>
      </w:r>
      <w:r w:rsidR="00E44334" w:rsidRPr="00E44334">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 II «Информационная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5C1F85">
        <w:rPr>
          <w:rFonts w:ascii="Times New Roman" w:eastAsia="Times New Roman" w:hAnsi="Times New Roman"/>
          <w:lang w:eastAsia="ru-RU"/>
        </w:rPr>
        <w:t>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val="sah-RU" w:eastAsia="ru-RU"/>
        </w:rPr>
        <w:t xml:space="preserve">3.5.9. </w:t>
      </w:r>
      <w:r w:rsidRPr="005C1F85">
        <w:rPr>
          <w:rFonts w:ascii="Times New Roman" w:eastAsia="Times New Roman" w:hAnsi="Times New Roman"/>
          <w:lang w:eastAsia="ru-RU"/>
        </w:rPr>
        <w:t>Срок действия банковской гарантии должен превышать срок действия Договора не менее чем на один месяц.</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D036B0" w:rsidRPr="00635628" w:rsidRDefault="00B31B21" w:rsidP="00635628">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w:t>
      </w:r>
      <w:r w:rsidRPr="00B31B21">
        <w:rPr>
          <w:rFonts w:ascii="Times New Roman" w:hAnsi="Times New Roman"/>
        </w:rPr>
        <w:lastRenderedPageBreak/>
        <w:t>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0"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10"/>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635628">
        <w:rPr>
          <w:rFonts w:ascii="Times New Roman" w:hAnsi="Times New Roman"/>
        </w:rPr>
        <w:t xml:space="preserve">установлен </w:t>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635628" w:rsidRPr="00635628" w:rsidRDefault="00635628" w:rsidP="00635628">
      <w:pPr>
        <w:pStyle w:val="ab"/>
        <w:numPr>
          <w:ilvl w:val="0"/>
          <w:numId w:val="31"/>
        </w:numPr>
        <w:spacing w:after="0" w:line="240" w:lineRule="auto"/>
        <w:ind w:left="0" w:firstLine="709"/>
        <w:jc w:val="both"/>
        <w:rPr>
          <w:rFonts w:ascii="Times New Roman" w:hAnsi="Times New Roman"/>
        </w:rPr>
      </w:pPr>
      <w:r>
        <w:rPr>
          <w:rFonts w:ascii="Times New Roman" w:hAnsi="Times New Roman"/>
        </w:rPr>
        <w:t>у</w:t>
      </w:r>
      <w:r w:rsidRPr="00635628">
        <w:rPr>
          <w:rFonts w:ascii="Times New Roman" w:hAnsi="Times New Roman"/>
        </w:rPr>
        <w:t xml:space="preserve">становлено ограничение участия в </w:t>
      </w:r>
      <w:r>
        <w:rPr>
          <w:rFonts w:ascii="Times New Roman" w:hAnsi="Times New Roman"/>
        </w:rPr>
        <w:t>запросе предложений</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p>
    <w:p w:rsidR="00124FCC" w:rsidRDefault="00124FCC" w:rsidP="00724AC6">
      <w:pPr>
        <w:spacing w:after="0" w:line="240" w:lineRule="auto"/>
        <w:ind w:firstLine="709"/>
        <w:jc w:val="both"/>
        <w:rPr>
          <w:rFonts w:ascii="Times New Roman" w:hAnsi="Times New Roman"/>
          <w:b/>
        </w:rPr>
      </w:pP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 xml:space="preserve">4.4.2.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lastRenderedPageBreak/>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России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 xml:space="preserve">5.1.5.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Default="001C2776" w:rsidP="00473FDE">
      <w:pPr>
        <w:pStyle w:val="3"/>
        <w:keepNext w:val="0"/>
        <w:spacing w:before="0" w:after="0"/>
        <w:ind w:left="0" w:firstLine="709"/>
        <w:jc w:val="both"/>
        <w:rPr>
          <w:sz w:val="22"/>
          <w:szCs w:val="22"/>
        </w:rPr>
      </w:pPr>
      <w:r w:rsidRPr="001C2776">
        <w:rPr>
          <w:b w:val="0"/>
          <w:sz w:val="22"/>
          <w:szCs w:val="22"/>
        </w:rPr>
        <w:t>5.1.</w:t>
      </w:r>
      <w:r w:rsidR="00093BE7">
        <w:rPr>
          <w:b w:val="0"/>
          <w:sz w:val="22"/>
          <w:szCs w:val="22"/>
        </w:rPr>
        <w:t>6</w:t>
      </w:r>
      <w:r w:rsidRPr="001C2776">
        <w:rPr>
          <w:b w:val="0"/>
          <w:sz w:val="22"/>
          <w:szCs w:val="22"/>
        </w:rPr>
        <w:t>.</w:t>
      </w:r>
      <w:r>
        <w:rPr>
          <w:sz w:val="22"/>
          <w:szCs w:val="22"/>
        </w:rPr>
        <w:t xml:space="preserve"> </w:t>
      </w:r>
      <w:r w:rsidR="00D93360" w:rsidRPr="00124FCC">
        <w:rPr>
          <w:b w:val="0"/>
          <w:sz w:val="22"/>
          <w:szCs w:val="22"/>
        </w:rPr>
        <w:t xml:space="preserve">При этом участник должен принять во внимание, что заявка на участие в закупке включает в себя </w:t>
      </w:r>
      <w:r w:rsidR="00635628" w:rsidRPr="00124FCC">
        <w:rPr>
          <w:b w:val="0"/>
          <w:sz w:val="22"/>
          <w:szCs w:val="22"/>
        </w:rPr>
        <w:t xml:space="preserve">первую часть, вторую часть и ценовое предложение с </w:t>
      </w:r>
      <w:r w:rsidR="00E34367" w:rsidRPr="00124FCC">
        <w:rPr>
          <w:b w:val="0"/>
          <w:sz w:val="22"/>
          <w:szCs w:val="22"/>
        </w:rPr>
        <w:t xml:space="preserve">соответствующим </w:t>
      </w:r>
      <w:r w:rsidR="00635628" w:rsidRPr="00124FCC">
        <w:rPr>
          <w:b w:val="0"/>
          <w:sz w:val="22"/>
          <w:szCs w:val="22"/>
        </w:rPr>
        <w:t>перечнем документов, входящих в каждую из частей</w:t>
      </w:r>
      <w:r w:rsidR="004E575B" w:rsidRPr="00124FCC">
        <w:rPr>
          <w:b w:val="0"/>
          <w:sz w:val="22"/>
          <w:szCs w:val="22"/>
        </w:rPr>
        <w:t xml:space="preserve"> (п.3.1.</w:t>
      </w:r>
      <w:r w:rsidR="00093BE7" w:rsidRPr="00124FCC">
        <w:rPr>
          <w:b w:val="0"/>
          <w:sz w:val="22"/>
          <w:szCs w:val="22"/>
        </w:rPr>
        <w:t>10</w:t>
      </w:r>
      <w:r w:rsidR="004E575B" w:rsidRPr="00124FCC">
        <w:rPr>
          <w:b w:val="0"/>
          <w:sz w:val="22"/>
          <w:szCs w:val="22"/>
        </w:rPr>
        <w:t>. Раздела 3 настоящей документации)</w:t>
      </w:r>
      <w:r w:rsidR="00635628" w:rsidRPr="00124FCC">
        <w:rPr>
          <w:b w:val="0"/>
          <w:sz w:val="22"/>
          <w:szCs w:val="22"/>
        </w:rPr>
        <w:t>.</w:t>
      </w:r>
    </w:p>
    <w:p w:rsidR="00D93360" w:rsidRDefault="001C2776" w:rsidP="001C2776">
      <w:pPr>
        <w:spacing w:after="0" w:line="240" w:lineRule="auto"/>
        <w:ind w:firstLine="709"/>
        <w:jc w:val="both"/>
        <w:rPr>
          <w:rFonts w:ascii="Times New Roman" w:hAnsi="Times New Roman"/>
        </w:rPr>
      </w:pPr>
      <w:r w:rsidRPr="001C2776">
        <w:rPr>
          <w:rFonts w:ascii="Times New Roman" w:hAnsi="Times New Roman"/>
        </w:rPr>
        <w:t>5.1.</w:t>
      </w:r>
      <w:r w:rsidR="00093BE7">
        <w:rPr>
          <w:rFonts w:ascii="Times New Roman" w:hAnsi="Times New Roman"/>
        </w:rPr>
        <w:t>7</w:t>
      </w:r>
      <w:r w:rsidRPr="001C2776">
        <w:rPr>
          <w:rFonts w:ascii="Times New Roman" w:hAnsi="Times New Roman"/>
        </w:rPr>
        <w:t xml:space="preserve">. </w:t>
      </w:r>
      <w:r w:rsidR="00E34367" w:rsidRPr="00E34367">
        <w:rPr>
          <w:rFonts w:ascii="Times New Roman" w:hAnsi="Times New Roman"/>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9C10C2" w:rsidRPr="009C10C2" w:rsidRDefault="009C10C2" w:rsidP="009C10C2">
      <w:pPr>
        <w:spacing w:after="0" w:line="240" w:lineRule="auto"/>
        <w:ind w:firstLine="709"/>
        <w:jc w:val="both"/>
        <w:rPr>
          <w:rFonts w:ascii="Times New Roman" w:hAnsi="Times New Roman"/>
        </w:rPr>
      </w:pPr>
      <w:r>
        <w:rPr>
          <w:rFonts w:ascii="Times New Roman" w:hAnsi="Times New Roman"/>
        </w:rPr>
        <w:t xml:space="preserve">5.1.8. </w:t>
      </w:r>
      <w:r w:rsidRPr="00124FCC">
        <w:rPr>
          <w:rFonts w:ascii="Times New Roman" w:hAnsi="Times New Roman"/>
          <w:b/>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w:t>
      </w:r>
      <w:r w:rsidRPr="00124FCC">
        <w:rPr>
          <w:rFonts w:ascii="Times New Roman" w:hAnsi="Times New Roman"/>
          <w:b/>
          <w:u w:val="single"/>
        </w:rPr>
        <w:t>подлежит отклонению</w:t>
      </w:r>
      <w:r w:rsidRPr="00124FCC">
        <w:rPr>
          <w:rFonts w:ascii="Times New Roman" w:hAnsi="Times New Roman"/>
          <w:b/>
        </w:rPr>
        <w:t>.</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9</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9C10C2">
        <w:rPr>
          <w:rFonts w:ascii="Times New Roman" w:hAnsi="Times New Roman"/>
        </w:rPr>
        <w:t>10</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93BE7">
        <w:rPr>
          <w:rFonts w:ascii="Times New Roman" w:hAnsi="Times New Roman"/>
        </w:rPr>
        <w:t>1</w:t>
      </w:r>
      <w:r w:rsidR="009C10C2">
        <w:rPr>
          <w:rFonts w:ascii="Times New Roman" w:hAnsi="Times New Roman"/>
        </w:rPr>
        <w:t>1</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1"/>
      <w:bookmarkEnd w:id="12"/>
      <w:bookmarkEnd w:id="13"/>
      <w:r w:rsidR="00D93360" w:rsidRPr="00D93360">
        <w:rPr>
          <w:rFonts w:ascii="Times New Roman" w:hAnsi="Times New Roman"/>
          <w:b/>
        </w:rPr>
        <w:t>закупке</w:t>
      </w:r>
      <w:bookmarkEnd w:id="14"/>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России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36545C" w:rsidRDefault="00473FDE" w:rsidP="001C2776">
      <w:pPr>
        <w:spacing w:after="0"/>
        <w:ind w:firstLine="709"/>
        <w:jc w:val="both"/>
        <w:rPr>
          <w:rFonts w:ascii="Times New Roman" w:hAnsi="Times New Roman"/>
          <w:b/>
          <w:bCs/>
        </w:rPr>
      </w:pPr>
      <w:r>
        <w:rPr>
          <w:rFonts w:ascii="Times New Roman" w:hAnsi="Times New Roman"/>
          <w:b/>
        </w:rPr>
        <w:t>6.1</w:t>
      </w:r>
      <w:r w:rsidR="00D414D5" w:rsidRPr="0036545C">
        <w:rPr>
          <w:rFonts w:ascii="Times New Roman" w:hAnsi="Times New Roman"/>
          <w:b/>
        </w:rPr>
        <w:t xml:space="preserve">. </w:t>
      </w:r>
      <w:r w:rsidR="0036545C" w:rsidRPr="0036545C">
        <w:rPr>
          <w:rFonts w:ascii="Times New Roman" w:hAnsi="Times New Roman"/>
          <w:b/>
          <w:bCs/>
        </w:rPr>
        <w:t>Открытие доступа к заявкам на участие в запросе предложений в электронной форме</w:t>
      </w:r>
      <w:r w:rsidR="001C2776">
        <w:rPr>
          <w:rFonts w:ascii="Times New Roman" w:hAnsi="Times New Roman"/>
          <w:b/>
          <w:bCs/>
        </w:rPr>
        <w:t>.</w:t>
      </w:r>
    </w:p>
    <w:p w:rsidR="00623F50" w:rsidRPr="00623F50" w:rsidRDefault="00473FDE" w:rsidP="00623F50">
      <w:pPr>
        <w:pStyle w:val="afff8"/>
        <w:spacing w:before="0" w:after="0"/>
        <w:ind w:firstLine="708"/>
        <w:jc w:val="both"/>
        <w:rPr>
          <w:bCs/>
          <w:sz w:val="22"/>
          <w:szCs w:val="22"/>
        </w:rPr>
      </w:pPr>
      <w:r>
        <w:t>6.1</w:t>
      </w:r>
      <w:r w:rsidR="0036545C" w:rsidRPr="0036545C">
        <w:t>.1</w:t>
      </w:r>
      <w:r w:rsidR="0036545C" w:rsidRPr="00623F50">
        <w:rPr>
          <w:sz w:val="22"/>
          <w:szCs w:val="22"/>
        </w:rPr>
        <w:t>.</w:t>
      </w:r>
      <w:r w:rsidR="0036545C" w:rsidRPr="00623F50">
        <w:rPr>
          <w:bCs/>
          <w:sz w:val="22"/>
          <w:szCs w:val="22"/>
        </w:rPr>
        <w:t xml:space="preserve"> </w:t>
      </w:r>
      <w:r w:rsidR="00623F50" w:rsidRPr="00623F50">
        <w:rPr>
          <w:sz w:val="22"/>
          <w:szCs w:val="22"/>
          <w:lang w:eastAsia="ru-RU"/>
        </w:rPr>
        <w:t>Оператор электронной площадки направляет Заказчику</w:t>
      </w:r>
      <w:r w:rsidR="00623F50" w:rsidRPr="00623F50">
        <w:rPr>
          <w:rFonts w:eastAsia="Times New Roman"/>
          <w:sz w:val="22"/>
          <w:szCs w:val="22"/>
          <w:lang w:eastAsia="ru-RU"/>
        </w:rPr>
        <w:t xml:space="preserve"> первые части заявок на участие в запросе предложений в электронной форме — не позднее дня, следующего за днём окончания срока подачи заявок на участие в закупке с участием только субъектов малого и среднего предпринимательства, установленного в извещении об осуществлении закупки, документации о закупке;</w:t>
      </w:r>
    </w:p>
    <w:p w:rsidR="0036545C" w:rsidRPr="0036545C" w:rsidRDefault="00BA75B8" w:rsidP="0036545C">
      <w:pPr>
        <w:spacing w:after="0" w:line="240" w:lineRule="auto"/>
        <w:ind w:firstLine="709"/>
        <w:jc w:val="both"/>
        <w:rPr>
          <w:rFonts w:ascii="Times New Roman" w:hAnsi="Times New Roman"/>
        </w:rPr>
      </w:pPr>
      <w:r>
        <w:rPr>
          <w:rFonts w:ascii="Times New Roman" w:hAnsi="Times New Roman"/>
          <w:bCs/>
        </w:rPr>
        <w:lastRenderedPageBreak/>
        <w:t xml:space="preserve">6.1.2. </w:t>
      </w:r>
      <w:r w:rsidR="0036545C" w:rsidRPr="0036545C">
        <w:rPr>
          <w:rFonts w:ascii="Times New Roman" w:hAnsi="Times New Roman"/>
          <w:bCs/>
        </w:rPr>
        <w:t xml:space="preserve">Комиссия по осуществлению закупок </w:t>
      </w:r>
      <w:r w:rsidR="0036545C" w:rsidRPr="0036545C">
        <w:rPr>
          <w:rFonts w:ascii="Times New Roman" w:hAnsi="Times New Roman"/>
        </w:rPr>
        <w:t>открывает доступ к заявкам на участие в запросе предложений в электронной форме на электронной площадке после наступления срока, указанного в извещении и документации о закупке.</w:t>
      </w:r>
    </w:p>
    <w:p w:rsidR="0036545C" w:rsidRPr="0036545C" w:rsidRDefault="00473FDE" w:rsidP="0036545C">
      <w:pPr>
        <w:spacing w:after="0" w:line="240" w:lineRule="auto"/>
        <w:ind w:firstLine="709"/>
        <w:jc w:val="both"/>
        <w:rPr>
          <w:rFonts w:ascii="Times New Roman" w:hAnsi="Times New Roman"/>
        </w:rPr>
      </w:pPr>
      <w:r>
        <w:rPr>
          <w:rFonts w:ascii="Times New Roman" w:hAnsi="Times New Roman"/>
        </w:rPr>
        <w:t>6.1</w:t>
      </w:r>
      <w:r w:rsidR="0036545C" w:rsidRPr="0036545C">
        <w:rPr>
          <w:rFonts w:ascii="Times New Roman" w:hAnsi="Times New Roman"/>
        </w:rPr>
        <w:t>.</w:t>
      </w:r>
      <w:r w:rsidR="00BA75B8">
        <w:rPr>
          <w:rFonts w:ascii="Times New Roman" w:hAnsi="Times New Roman"/>
        </w:rPr>
        <w:t>3</w:t>
      </w:r>
      <w:r w:rsidR="0036545C" w:rsidRPr="0036545C">
        <w:rPr>
          <w:rFonts w:ascii="Times New Roman" w:hAnsi="Times New Roman"/>
        </w:rPr>
        <w:t>. Открытие доступа к поданным заявкам на участие в запросе предложений в электронной форме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запросе предложений в электронной форме осуществляется в один день.</w:t>
      </w:r>
    </w:p>
    <w:p w:rsidR="00473FDE" w:rsidRPr="001C2776" w:rsidRDefault="00473FDE" w:rsidP="00473FDE">
      <w:pPr>
        <w:keepNext/>
        <w:keepLines/>
        <w:spacing w:after="0" w:line="240" w:lineRule="auto"/>
        <w:ind w:firstLine="709"/>
        <w:jc w:val="both"/>
        <w:outlineLvl w:val="1"/>
        <w:rPr>
          <w:rFonts w:ascii="Times New Roman" w:eastAsia="Times New Roman" w:hAnsi="Times New Roman"/>
          <w:b/>
          <w:bCs/>
          <w:sz w:val="12"/>
          <w:szCs w:val="12"/>
        </w:rPr>
      </w:pPr>
      <w:bookmarkStart w:id="15" w:name="_Toc514237792"/>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36545C" w:rsidRPr="00473FDE">
        <w:rPr>
          <w:rFonts w:ascii="Times New Roman" w:eastAsia="Times New Roman" w:hAnsi="Times New Roman"/>
          <w:b/>
          <w:bCs/>
        </w:rPr>
        <w:t xml:space="preserve">2.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5"/>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6.2.4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6.2.6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 xml:space="preserve">пункте </w:t>
      </w:r>
      <w:r w:rsidR="001C2776" w:rsidRPr="00E44334">
        <w:rPr>
          <w:rFonts w:ascii="Times New Roman" w:eastAsia="Times New Roman" w:hAnsi="Times New Roman"/>
          <w:bCs/>
          <w:shd w:val="clear" w:color="auto" w:fill="FFFFFF"/>
          <w:lang w:eastAsia="ru-RU"/>
        </w:rPr>
        <w:t>6.</w:t>
      </w:r>
      <w:r w:rsidR="009C10C2" w:rsidRPr="00E44334">
        <w:rPr>
          <w:rFonts w:ascii="Times New Roman" w:eastAsia="Times New Roman" w:hAnsi="Times New Roman"/>
          <w:bCs/>
          <w:shd w:val="clear" w:color="auto" w:fill="FFFFFF"/>
          <w:lang w:eastAsia="ru-RU"/>
        </w:rPr>
        <w:t>7</w:t>
      </w:r>
      <w:r w:rsidR="001C2776" w:rsidRPr="00E44334">
        <w:rPr>
          <w:rFonts w:ascii="Times New Roman" w:eastAsia="Times New Roman" w:hAnsi="Times New Roman"/>
          <w:bCs/>
          <w:shd w:val="clear" w:color="auto" w:fill="FFFFFF"/>
          <w:lang w:eastAsia="ru-RU"/>
        </w:rPr>
        <w:t xml:space="preserve"> Части </w:t>
      </w:r>
      <w:r w:rsidR="001C2776" w:rsidRPr="00E44334">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6.2.</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6.2.1</w:t>
      </w:r>
      <w:r w:rsidR="00A308B5">
        <w:rPr>
          <w:rFonts w:ascii="Times New Roman" w:eastAsia="Times New Roman" w:hAnsi="Times New Roman"/>
          <w:lang w:eastAsia="ru-RU"/>
        </w:rPr>
        <w:t>0</w:t>
      </w:r>
      <w:r w:rsidR="0036545C" w:rsidRPr="00473FDE">
        <w:rPr>
          <w:rFonts w:ascii="Times New Roman" w:eastAsia="Times New Roman" w:hAnsi="Times New Roman"/>
          <w:lang w:eastAsia="ru-RU"/>
        </w:rPr>
        <w:t xml:space="preserve">. </w:t>
      </w:r>
      <w:r w:rsidR="00BA75B8" w:rsidRPr="00BA75B8">
        <w:rPr>
          <w:rFonts w:ascii="Times New Roman" w:hAnsi="Times New Roman"/>
        </w:rPr>
        <w:t>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w:t>
      </w:r>
      <w:r w:rsidR="00BA75B8" w:rsidRPr="00BA75B8">
        <w:rPr>
          <w:rFonts w:ascii="Times New Roman" w:eastAsia="Times New Roman" w:hAnsi="Times New Roman"/>
          <w:lang w:eastAsia="ru-RU"/>
        </w:rPr>
        <w:t xml:space="preserve"> </w:t>
      </w:r>
      <w:r w:rsidR="00BA75B8" w:rsidRPr="00473FDE">
        <w:rPr>
          <w:rFonts w:ascii="Times New Roman" w:eastAsia="Times New Roman" w:hAnsi="Times New Roman"/>
          <w:lang w:eastAsia="ru-RU"/>
        </w:rPr>
        <w:t xml:space="preserve">не </w:t>
      </w:r>
      <w:r w:rsidR="00BA75B8" w:rsidRPr="00473FDE">
        <w:rPr>
          <w:rFonts w:ascii="Times New Roman" w:eastAsia="Times New Roman" w:hAnsi="Times New Roman"/>
          <w:iCs/>
          <w:lang w:eastAsia="ru-RU"/>
        </w:rPr>
        <w:t>позднее чем через 3 (три) дня со</w:t>
      </w:r>
      <w:r w:rsidR="00BA75B8" w:rsidRPr="00473FDE">
        <w:rPr>
          <w:rFonts w:ascii="Times New Roman" w:eastAsia="Times New Roman" w:hAnsi="Times New Roman"/>
          <w:lang w:eastAsia="ru-RU"/>
        </w:rPr>
        <w:t xml:space="preserve"> дня подписания такого протокола</w:t>
      </w:r>
      <w:r w:rsidR="00BA75B8" w:rsidRPr="00BA75B8">
        <w:rPr>
          <w:rFonts w:ascii="Times New Roman" w:hAnsi="Times New Roman"/>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Pr>
          <w:rFonts w:ascii="Times New Roman" w:eastAsia="Times New Roman" w:hAnsi="Times New Roman"/>
          <w:b/>
          <w:bCs/>
        </w:rPr>
        <w:t>3</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p>
    <w:p w:rsidR="00BA75B8" w:rsidRPr="00BA75B8" w:rsidRDefault="00BA75B8"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6.3.1. </w:t>
      </w:r>
      <w:r w:rsidRPr="00BA75B8">
        <w:rPr>
          <w:rFonts w:ascii="Times New Roman" w:eastAsia="Times New Roman" w:hAnsi="Times New Roman"/>
          <w:lang w:eastAsia="ru-RU"/>
        </w:rPr>
        <w:t>Оператор электронной площадки направляет Заказчику</w:t>
      </w:r>
      <w:r>
        <w:rPr>
          <w:rFonts w:ascii="Times New Roman" w:eastAsia="Times New Roman" w:hAnsi="Times New Roman"/>
          <w:lang w:eastAsia="ru-RU"/>
        </w:rPr>
        <w:t xml:space="preserve"> </w:t>
      </w:r>
      <w:r w:rsidRPr="00BA75B8">
        <w:rPr>
          <w:rFonts w:ascii="Times New Roman" w:eastAsia="Times New Roman" w:hAnsi="Times New Roman"/>
          <w:lang w:eastAsia="ru-RU"/>
        </w:rPr>
        <w:t>вторые части заявок на участие в запросе предложений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r>
        <w:rPr>
          <w:rFonts w:ascii="Times New Roman" w:eastAsia="Times New Roman" w:hAnsi="Times New Roman"/>
          <w:lang w:eastAsia="ru-RU"/>
        </w:rPr>
        <w:t>.</w:t>
      </w:r>
    </w:p>
    <w:p w:rsidR="00A308B5" w:rsidRPr="00473FDE"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6.3.</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 xml:space="preserve">на предмет соответствия всем требованиям, изложенным в </w:t>
      </w:r>
      <w:r w:rsidRPr="00473FDE">
        <w:rPr>
          <w:rFonts w:ascii="Times New Roman" w:eastAsia="Times New Roman" w:hAnsi="Times New Roman"/>
          <w:lang w:eastAsia="ru-RU"/>
        </w:rPr>
        <w:lastRenderedPageBreak/>
        <w:t xml:space="preserve">документации о закупке, и признаётся соответствующей или не соответствующей указанным требованиям. </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3</w:t>
      </w:r>
      <w:r w:rsidR="00753942">
        <w:rPr>
          <w:rFonts w:ascii="Times New Roman" w:eastAsia="Times New Roman" w:hAnsi="Times New Roman"/>
          <w:lang w:eastAsia="ru-RU"/>
        </w:rPr>
        <w:t>.</w:t>
      </w:r>
      <w:r>
        <w:rPr>
          <w:rFonts w:ascii="Times New Roman" w:eastAsia="Times New Roman" w:hAnsi="Times New Roman"/>
          <w:lang w:eastAsia="ru-RU"/>
        </w:rPr>
        <w:t xml:space="preserve"> </w:t>
      </w:r>
      <w:r w:rsidRPr="00473FDE">
        <w:rPr>
          <w:rFonts w:ascii="Times New Roman" w:eastAsia="Times New Roman" w:hAnsi="Times New Roman"/>
          <w:lang w:eastAsia="ru-RU"/>
        </w:rPr>
        <w:t>На данном этапе не рассматривается соответствие заявок участников требованиям к ценовому предложению (в том числе требованиям по не</w:t>
      </w:r>
      <w:r>
        <w:rPr>
          <w:rFonts w:ascii="Times New Roman" w:eastAsia="Times New Roman" w:hAnsi="Times New Roman"/>
          <w:lang w:eastAsia="ru-RU"/>
        </w:rPr>
        <w:t xml:space="preserve"> </w:t>
      </w:r>
      <w:r w:rsidRPr="00473FDE">
        <w:rPr>
          <w:rFonts w:ascii="Times New Roman" w:eastAsia="Times New Roman" w:hAnsi="Times New Roman"/>
          <w:lang w:eastAsia="ru-RU"/>
        </w:rPr>
        <w:t>превышению начальной (максимальной) цены договора, требованиям к форме предоставления ценовых предложений и т.п.).</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6.3.</w:t>
      </w:r>
      <w:r w:rsidR="00BA75B8">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6</w:t>
      </w:r>
      <w:r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Pr="0036545C">
        <w:rPr>
          <w:rFonts w:ascii="Times New Roman" w:eastAsia="Times New Roman" w:hAnsi="Times New Roman"/>
          <w:sz w:val="24"/>
          <w:szCs w:val="24"/>
          <w:lang w:eastAsia="ru-RU"/>
        </w:rPr>
        <w:t xml:space="preserve"> </w:t>
      </w:r>
      <w:r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A308B5" w:rsidRPr="00473FDE" w:rsidRDefault="00A308B5" w:rsidP="00A308B5">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7</w:t>
      </w:r>
      <w:r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Pr="00473FDE">
        <w:rPr>
          <w:rFonts w:ascii="Times New Roman" w:eastAsia="Times New Roman" w:hAnsi="Times New Roman"/>
          <w:i/>
          <w:lang w:eastAsia="ru-RU"/>
        </w:rPr>
        <w:t xml:space="preserve"> </w:t>
      </w:r>
      <w:r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8</w:t>
      </w:r>
      <w:r w:rsidRPr="00473FDE">
        <w:rPr>
          <w:rFonts w:ascii="Times New Roman" w:eastAsia="Times New Roman" w:hAnsi="Times New Roman"/>
          <w:lang w:eastAsia="ru-RU"/>
        </w:rPr>
        <w:t xml:space="preserve"> Порядок отстранения и </w:t>
      </w:r>
      <w:r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Pr="00E44334">
        <w:rPr>
          <w:rFonts w:ascii="Times New Roman" w:eastAsia="Times New Roman" w:hAnsi="Times New Roman"/>
          <w:bCs/>
          <w:shd w:val="clear" w:color="auto" w:fill="FFFFFF"/>
          <w:lang w:eastAsia="ru-RU"/>
        </w:rPr>
        <w:t>пункте 6.</w:t>
      </w:r>
      <w:r w:rsidR="009C10C2" w:rsidRPr="00E44334">
        <w:rPr>
          <w:rFonts w:ascii="Times New Roman" w:eastAsia="Times New Roman" w:hAnsi="Times New Roman"/>
          <w:bCs/>
          <w:shd w:val="clear" w:color="auto" w:fill="FFFFFF"/>
          <w:lang w:eastAsia="ru-RU"/>
        </w:rPr>
        <w:t>7</w:t>
      </w:r>
      <w:r w:rsidRPr="00E44334">
        <w:rPr>
          <w:rFonts w:ascii="Times New Roman" w:eastAsia="Times New Roman" w:hAnsi="Times New Roman"/>
          <w:bCs/>
          <w:shd w:val="clear" w:color="auto" w:fill="FFFFFF"/>
          <w:lang w:eastAsia="ru-RU"/>
        </w:rPr>
        <w:t xml:space="preserve"> Части</w:t>
      </w:r>
      <w:r w:rsidRPr="003635E3">
        <w:rPr>
          <w:rFonts w:ascii="Times New Roman" w:eastAsia="Times New Roman" w:hAnsi="Times New Roman"/>
          <w:bCs/>
          <w:shd w:val="clear" w:color="auto" w:fill="FFFFFF"/>
          <w:lang w:eastAsia="ru-RU"/>
        </w:rPr>
        <w:t xml:space="preserve"> </w:t>
      </w:r>
      <w:r w:rsidRPr="003635E3">
        <w:rPr>
          <w:rFonts w:ascii="Times New Roman" w:eastAsia="Times New Roman" w:hAnsi="Times New Roman"/>
          <w:bCs/>
          <w:shd w:val="clear" w:color="auto" w:fill="FFFFFF"/>
          <w:lang w:val="en-US" w:eastAsia="ru-RU"/>
        </w:rPr>
        <w:t>I</w:t>
      </w:r>
      <w:r w:rsidRPr="003635E3">
        <w:rPr>
          <w:rFonts w:ascii="Times New Roman" w:eastAsia="Times New Roman" w:hAnsi="Times New Roman"/>
          <w:bCs/>
          <w:shd w:val="clear" w:color="auto" w:fill="FFFFFF"/>
          <w:lang w:eastAsia="ru-RU"/>
        </w:rPr>
        <w:t xml:space="preserve"> «</w:t>
      </w:r>
      <w:r w:rsidRPr="003635E3">
        <w:rPr>
          <w:rFonts w:ascii="Times New Roman" w:hAnsi="Times New Roman"/>
          <w:sz w:val="24"/>
          <w:szCs w:val="24"/>
        </w:rPr>
        <w:t>Порядок проведения запроса предложений в электронной форме</w:t>
      </w:r>
      <w:r w:rsidRPr="003635E3">
        <w:rPr>
          <w:rFonts w:ascii="Times New Roman" w:eastAsia="Times New Roman" w:hAnsi="Times New Roman"/>
          <w:bCs/>
          <w:shd w:val="clear" w:color="auto" w:fill="FFFFFF"/>
          <w:lang w:eastAsia="ru-RU"/>
        </w:rPr>
        <w:t>» настоящей документации.</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9</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6.3.</w:t>
      </w:r>
      <w:r w:rsidR="00BA75B8">
        <w:rPr>
          <w:rFonts w:ascii="Times New Roman" w:eastAsia="Times New Roman" w:hAnsi="Times New Roman"/>
          <w:lang w:eastAsia="ru-RU"/>
        </w:rPr>
        <w:t>10</w:t>
      </w:r>
      <w:r w:rsidRPr="00473FDE">
        <w:rPr>
          <w:rFonts w:ascii="Times New Roman" w:eastAsia="Times New Roman" w:hAnsi="Times New Roman"/>
          <w:lang w:eastAsia="ru-RU"/>
        </w:rPr>
        <w:t xml:space="preserve">. Участники, заявки которых не были отклонены </w:t>
      </w:r>
      <w:r w:rsidRPr="00473FDE">
        <w:rPr>
          <w:rFonts w:ascii="Times New Roman" w:eastAsia="Times New Roman" w:hAnsi="Times New Roman"/>
          <w:bCs/>
          <w:lang w:eastAsia="ru-RU"/>
        </w:rPr>
        <w:t xml:space="preserve">Комиссией по осуществлению закупок </w:t>
      </w:r>
      <w:r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6.3.1</w:t>
      </w:r>
      <w:r w:rsidR="00BA75B8">
        <w:rPr>
          <w:rFonts w:ascii="Times New Roman" w:eastAsia="Times New Roman" w:hAnsi="Times New Roman"/>
          <w:lang w:eastAsia="ru-RU"/>
        </w:rPr>
        <w:t>1</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протоколе рассмотрения заявок на участие в запросе предложений в электронной форме</w:t>
      </w:r>
      <w:r w:rsidRPr="00473FDE">
        <w:rPr>
          <w:rFonts w:ascii="Times New Roman" w:eastAsia="Times New Roman" w:hAnsi="Times New Roman"/>
          <w:i/>
          <w:iCs/>
          <w:lang w:eastAsia="ru-RU"/>
        </w:rPr>
        <w:t>.</w:t>
      </w:r>
    </w:p>
    <w:p w:rsidR="00A308B5" w:rsidRDefault="00A308B5" w:rsidP="00A308B5">
      <w:pPr>
        <w:keepNext/>
        <w:keepLines/>
        <w:spacing w:after="0" w:line="240" w:lineRule="auto"/>
        <w:ind w:firstLine="709"/>
        <w:jc w:val="both"/>
        <w:outlineLvl w:val="1"/>
        <w:rPr>
          <w:rFonts w:ascii="Times New Roman" w:hAnsi="Times New Roman"/>
          <w:b/>
        </w:rPr>
      </w:pPr>
      <w:r>
        <w:rPr>
          <w:rFonts w:ascii="Times New Roman" w:eastAsia="Times New Roman" w:hAnsi="Times New Roman"/>
          <w:lang w:eastAsia="ru-RU"/>
        </w:rPr>
        <w:t>6.3.1</w:t>
      </w:r>
      <w:r w:rsidR="00BA75B8">
        <w:rPr>
          <w:rFonts w:ascii="Times New Roman" w:eastAsia="Times New Roman" w:hAnsi="Times New Roman"/>
          <w:lang w:eastAsia="ru-RU"/>
        </w:rPr>
        <w:t>2</w:t>
      </w:r>
      <w:r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Pr="00473FDE">
        <w:rPr>
          <w:rFonts w:ascii="Times New Roman" w:eastAsia="Times New Roman" w:hAnsi="Times New Roman"/>
          <w:iCs/>
          <w:lang w:eastAsia="ru-RU"/>
        </w:rPr>
        <w:t>позднее чем через 3 (три) дня со</w:t>
      </w:r>
      <w:r w:rsidRPr="00473FDE">
        <w:rPr>
          <w:rFonts w:ascii="Times New Roman" w:eastAsia="Times New Roman" w:hAnsi="Times New Roman"/>
          <w:lang w:eastAsia="ru-RU"/>
        </w:rPr>
        <w:t xml:space="preserve"> дня подписания такого протокола.</w:t>
      </w:r>
    </w:p>
    <w:p w:rsidR="00124FCC" w:rsidRDefault="00124FCC"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A308B5">
        <w:rPr>
          <w:rFonts w:ascii="Times New Roman" w:hAnsi="Times New Roman"/>
          <w:b/>
        </w:rPr>
        <w:t>4</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927DF9" w:rsidRPr="00B621CA">
        <w:rPr>
          <w:rFonts w:ascii="Times New Roman" w:eastAsia="Times New Roman" w:hAnsi="Times New Roman"/>
          <w:lang w:eastAsia="ru-RU"/>
        </w:rPr>
        <w:t>сниженной на 15%, при этом договор заключается по цене договора, предложенной участником закупки в заявке на участие</w:t>
      </w:r>
      <w:r w:rsidR="00927DF9" w:rsidRPr="00023525">
        <w:rPr>
          <w:rFonts w:ascii="Times New Roman" w:eastAsia="Times New Roman" w:hAnsi="Times New Roman"/>
          <w:lang w:eastAsia="ru-RU"/>
        </w:rPr>
        <w:t xml:space="preserve"> в электронном запросе предложений. </w:t>
      </w:r>
    </w:p>
    <w:p w:rsidR="009E173A" w:rsidRPr="00023525" w:rsidRDefault="009E173A" w:rsidP="00927DF9">
      <w:pPr>
        <w:autoSpaceDE w:val="0"/>
        <w:autoSpaceDN w:val="0"/>
        <w:adjustRightInd w:val="0"/>
        <w:spacing w:after="0" w:line="240" w:lineRule="auto"/>
        <w:ind w:firstLine="709"/>
        <w:jc w:val="both"/>
        <w:rPr>
          <w:rFonts w:ascii="Times New Roman" w:eastAsia="Times New Roman" w:hAnsi="Times New Roman"/>
          <w:lang w:eastAsia="ru-RU"/>
        </w:rPr>
      </w:pPr>
      <w:r w:rsidRPr="009E173A">
        <w:rPr>
          <w:rFonts w:ascii="Times New Roman" w:eastAsia="Times New Roman" w:hAnsi="Times New Roman"/>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запросе предложений 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A308B5">
        <w:rPr>
          <w:rFonts w:ascii="Times New Roman" w:eastAsia="Times New Roman" w:hAnsi="Times New Roman"/>
          <w:lang w:eastAsia="ru-RU"/>
        </w:rPr>
        <w:t>4</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A308B5">
        <w:rPr>
          <w:rFonts w:ascii="Times New Roman" w:eastAsia="Times New Roman" w:hAnsi="Times New Roman"/>
          <w:lang w:eastAsia="ru-RU"/>
        </w:rPr>
        <w:t>4</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A308B5">
        <w:rPr>
          <w:rFonts w:ascii="Times New Roman" w:eastAsia="Times New Roman" w:hAnsi="Times New Roman"/>
          <w:color w:val="000000"/>
          <w:lang w:eastAsia="ru-RU"/>
        </w:rPr>
        <w:t>4</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E44334">
        <w:rPr>
          <w:rFonts w:ascii="Times New Roman" w:eastAsia="Times New Roman" w:hAnsi="Times New Roman"/>
          <w:color w:val="000000"/>
          <w:lang w:eastAsia="ru-RU"/>
        </w:rPr>
        <w:t xml:space="preserve">пункт </w:t>
      </w:r>
      <w:r w:rsidR="001963D8" w:rsidRPr="00E44334">
        <w:rPr>
          <w:rFonts w:ascii="Times New Roman" w:eastAsia="Times New Roman" w:hAnsi="Times New Roman"/>
          <w:color w:val="000000"/>
          <w:lang w:eastAsia="ru-RU"/>
        </w:rPr>
        <w:t>2</w:t>
      </w:r>
      <w:r w:rsidR="00E44334" w:rsidRPr="00E44334">
        <w:rPr>
          <w:rFonts w:ascii="Times New Roman" w:eastAsia="Times New Roman" w:hAnsi="Times New Roman"/>
          <w:color w:val="000000"/>
          <w:lang w:eastAsia="ru-RU"/>
        </w:rPr>
        <w:t>8</w:t>
      </w:r>
      <w:r w:rsidR="003635E3" w:rsidRPr="00E44334">
        <w:rPr>
          <w:rFonts w:ascii="Times New Roman" w:eastAsia="Times New Roman" w:hAnsi="Times New Roman"/>
          <w:color w:val="000000"/>
          <w:lang w:eastAsia="ru-RU"/>
        </w:rPr>
        <w:t xml:space="preserve"> Части </w:t>
      </w:r>
      <w:r w:rsidR="003635E3" w:rsidRPr="00E44334">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4</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A308B5" w:rsidRPr="00B00258">
        <w:rPr>
          <w:rFonts w:ascii="Times New Roman" w:eastAsia="Times New Roman" w:hAnsi="Times New Roman"/>
          <w:b/>
          <w:lang w:eastAsia="ru-RU"/>
        </w:rPr>
        <w:t>5</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7</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3</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7</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3</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A308B5">
        <w:rPr>
          <w:rFonts w:ascii="Times New Roman" w:hAnsi="Times New Roman"/>
          <w:b/>
          <w:bCs/>
          <w:i/>
          <w:u w:val="single"/>
          <w:lang w:eastAsia="ru-RU"/>
        </w:rPr>
        <w:t>5</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231B33" w:rsidRDefault="007F1C0B" w:rsidP="004E114F">
      <w:pPr>
        <w:autoSpaceDE w:val="0"/>
        <w:autoSpaceDN w:val="0"/>
        <w:adjustRightInd w:val="0"/>
        <w:spacing w:after="0" w:line="240" w:lineRule="auto"/>
        <w:ind w:firstLine="567"/>
        <w:jc w:val="both"/>
        <w:rPr>
          <w:rFonts w:ascii="Times New Roman" w:eastAsia="Times New Roman" w:hAnsi="Times New Roman"/>
          <w:u w:val="single"/>
          <w:lang w:eastAsia="ru-RU"/>
        </w:rPr>
      </w:pPr>
      <w:r w:rsidRPr="00231B33">
        <w:rPr>
          <w:rFonts w:ascii="Times New Roman" w:eastAsia="Times New Roman" w:hAnsi="Times New Roman"/>
          <w:u w:val="single"/>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освобождается от исполнения обязанности налогоплательщика НДС, либо участник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573BD0">
        <w:rPr>
          <w:rFonts w:ascii="Times New Roman" w:eastAsia="Times New Roman" w:hAnsi="Times New Roman"/>
          <w:lang w:eastAsia="ru-RU"/>
        </w:rPr>
        <w:t>7</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lastRenderedPageBreak/>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573BD0">
        <w:rPr>
          <w:rFonts w:ascii="Times New Roman" w:eastAsia="Times New Roman" w:hAnsi="Times New Roman"/>
          <w:lang w:eastAsia="ru-RU"/>
        </w:rPr>
        <w:t>7</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A308B5">
        <w:rPr>
          <w:rFonts w:ascii="Times New Roman" w:hAnsi="Times New Roman"/>
          <w:b/>
          <w:i/>
          <w:u w:val="single"/>
        </w:rPr>
        <w:t>5</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916" w:type="dxa"/>
        <w:tblInd w:w="-176" w:type="dxa"/>
        <w:tblLook w:val="04A0"/>
      </w:tblPr>
      <w:tblGrid>
        <w:gridCol w:w="4112"/>
        <w:gridCol w:w="3931"/>
        <w:gridCol w:w="2873"/>
      </w:tblGrid>
      <w:tr w:rsidR="00573BD0" w:rsidRPr="004E114F" w:rsidTr="00573BD0">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931"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rsidTr="00573BD0">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931"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rsidTr="00573BD0">
        <w:tc>
          <w:tcPr>
            <w:tcW w:w="4112" w:type="dxa"/>
          </w:tcPr>
          <w:p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931" w:type="dxa"/>
          </w:tcPr>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-Наличие </w:t>
            </w:r>
            <w:r>
              <w:rPr>
                <w:lang w:eastAsia="ru-RU"/>
              </w:rPr>
              <w:t>положительного заключения</w:t>
            </w:r>
            <w:r w:rsidRPr="004E114F">
              <w:rPr>
                <w:lang w:eastAsia="ru-RU"/>
              </w:rPr>
              <w:t>– 100 баллов;</w:t>
            </w:r>
          </w:p>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rsidR="00573BD0" w:rsidRPr="004E114F" w:rsidRDefault="00573BD0" w:rsidP="0087657A">
            <w:pPr>
              <w:tabs>
                <w:tab w:val="left" w:pos="0"/>
              </w:tabs>
              <w:autoSpaceDE w:val="0"/>
              <w:autoSpaceDN w:val="0"/>
              <w:adjustRightInd w:val="0"/>
              <w:spacing w:after="0" w:line="240" w:lineRule="auto"/>
              <w:outlineLvl w:val="2"/>
              <w:rPr>
                <w:lang w:eastAsia="ru-RU"/>
              </w:rPr>
            </w:pPr>
            <w:r w:rsidRPr="00523C0C">
              <w:rPr>
                <w:rFonts w:cs="Tahoma"/>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573BD0">
        <w:rPr>
          <w:rFonts w:ascii="Times New Roman" w:hAnsi="Times New Roman"/>
          <w:lang w:eastAsia="ru-RU"/>
        </w:rPr>
        <w:t>3</w:t>
      </w:r>
      <w:r w:rsidRPr="009C14BF">
        <w:rPr>
          <w:rFonts w:ascii="Times New Roman" w:hAnsi="Times New Roman"/>
          <w:lang w:eastAsia="ru-RU"/>
        </w:rPr>
        <w:t>;</w:t>
      </w:r>
    </w:p>
    <w:p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r w:rsidR="00573BD0" w:rsidRPr="004E114F">
        <w:rPr>
          <w:rFonts w:ascii="Times New Roman" w:eastAsia="Times New Roman" w:hAnsi="Times New Roman"/>
          <w:lang w:val="en-US" w:eastAsia="ru-RU"/>
        </w:rPr>
        <w:t>i</w:t>
      </w:r>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5</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lastRenderedPageBreak/>
        <w:t>6.</w:t>
      </w:r>
      <w:r w:rsidR="00A308B5">
        <w:rPr>
          <w:rFonts w:ascii="Times New Roman" w:hAnsi="Times New Roman"/>
        </w:rPr>
        <w:t>5</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A308B5">
        <w:rPr>
          <w:rFonts w:ascii="Times New Roman" w:hAnsi="Times New Roman"/>
          <w:b/>
          <w:bCs/>
        </w:rPr>
        <w:t>6</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A308B5">
        <w:rPr>
          <w:rFonts w:ascii="Times New Roman" w:hAnsi="Times New Roman"/>
        </w:rPr>
        <w:t>6</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A308B5">
        <w:rPr>
          <w:rFonts w:ascii="Times New Roman" w:hAnsi="Times New Roman"/>
          <w:bCs/>
          <w:iCs/>
        </w:rPr>
        <w:t>6</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9C10C2">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E44334">
        <w:rPr>
          <w:rFonts w:ascii="Times New Roman" w:hAnsi="Times New Roman"/>
        </w:rPr>
        <w:t>п.</w:t>
      </w:r>
      <w:r w:rsidR="003635E3" w:rsidRPr="00E44334">
        <w:rPr>
          <w:rFonts w:ascii="Times New Roman" w:hAnsi="Times New Roman"/>
        </w:rPr>
        <w:t xml:space="preserve">4.4 Части </w:t>
      </w:r>
      <w:r w:rsidR="003635E3" w:rsidRPr="00E44334">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9C10C2">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lastRenderedPageBreak/>
        <w:t xml:space="preserve">6.7.4. </w:t>
      </w:r>
      <w:r w:rsidRPr="009C10C2">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rPr>
        <w:t>ого</w:t>
      </w:r>
      <w:r w:rsidRPr="009C10C2">
        <w:rPr>
          <w:rFonts w:ascii="Times New Roman" w:hAnsi="Times New Roman"/>
        </w:rPr>
        <w:t xml:space="preserve"> запроса предложений и (или) о ценовом предложении либо содержания во второй части данной заявки сведений о ценовом предложении данная заявка </w:t>
      </w:r>
      <w:r w:rsidRPr="009C10C2">
        <w:rPr>
          <w:rFonts w:ascii="Times New Roman" w:hAnsi="Times New Roman"/>
          <w:u w:val="single"/>
        </w:rPr>
        <w:t>подлежит отклонению</w:t>
      </w:r>
      <w:r w:rsidRPr="009C10C2">
        <w:rPr>
          <w:rFonts w:ascii="Times New Roman" w:hAnsi="Times New Roman"/>
        </w:rPr>
        <w:t>.</w:t>
      </w:r>
    </w:p>
    <w:p w:rsidR="009C10C2" w:rsidRDefault="009C10C2"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6" w:name="_Toc123405485"/>
      <w:bookmarkStart w:id="17" w:name="_Toc166101211"/>
      <w:bookmarkStart w:id="18" w:name="_Toc5779001"/>
      <w:r w:rsidRPr="007768A3">
        <w:rPr>
          <w:rFonts w:ascii="Times New Roman" w:hAnsi="Times New Roman"/>
          <w:b/>
        </w:rPr>
        <w:t>ЗАКЛЮЧЕНИЕ, ИЗМЕНЕНИЕ И РАСТОРЖЕНИЕ ДОГОВОРА</w:t>
      </w:r>
      <w:bookmarkEnd w:id="16"/>
      <w:bookmarkEnd w:id="17"/>
      <w:bookmarkEnd w:id="18"/>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E44334" w:rsidRPr="00E44334">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656F2B" w:rsidRDefault="00656F2B" w:rsidP="00D21856">
      <w:pPr>
        <w:spacing w:after="0" w:line="240" w:lineRule="auto"/>
        <w:ind w:firstLine="709"/>
        <w:jc w:val="both"/>
        <w:rPr>
          <w:rFonts w:ascii="Times New Roman" w:hAnsi="Times New Roman"/>
        </w:rPr>
      </w:pPr>
      <w:r>
        <w:rPr>
          <w:rFonts w:ascii="Times New Roman" w:hAnsi="Times New Roman"/>
          <w:lang w:val="sah-RU"/>
        </w:rPr>
        <w:t xml:space="preserve">Обеспечение исполнения договора </w:t>
      </w:r>
      <w:r w:rsidRPr="00656F2B">
        <w:rPr>
          <w:rFonts w:ascii="Times New Roman" w:hAnsi="Times New Roman"/>
          <w:bCs/>
        </w:rPr>
        <w:t>может предоставляться участником закупки по его выбору путём внесения денежных средств на счёт</w:t>
      </w:r>
      <w:r>
        <w:rPr>
          <w:rFonts w:ascii="Times New Roman" w:hAnsi="Times New Roman"/>
          <w:bCs/>
        </w:rPr>
        <w:t xml:space="preserve"> Заказчика или </w:t>
      </w:r>
      <w:r w:rsidRPr="00656F2B">
        <w:rPr>
          <w:rFonts w:ascii="Times New Roman" w:hAnsi="Times New Roman"/>
          <w:bCs/>
        </w:rPr>
        <w:t>путём предоставления банковской гарантии</w:t>
      </w:r>
      <w:r>
        <w:rPr>
          <w:rFonts w:ascii="Times New Roman" w:hAnsi="Times New Roman"/>
          <w:bCs/>
        </w:rPr>
        <w:t>.</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291AA2" w:rsidRPr="00291AA2">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9" w:name="Par1"/>
      <w:bookmarkEnd w:id="19"/>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w:t>
      </w:r>
      <w:r w:rsidR="00D21856" w:rsidRPr="00656F2B">
        <w:rPr>
          <w:rFonts w:ascii="Times New Roman" w:hAnsi="Times New Roman"/>
          <w:u w:val="single"/>
        </w:rPr>
        <w:t>безотзывной</w:t>
      </w:r>
      <w:r w:rsidR="00D21856" w:rsidRPr="00D21856">
        <w:rPr>
          <w:rFonts w:ascii="Times New Roman" w:hAnsi="Times New Roman"/>
        </w:rPr>
        <w:t xml:space="preserve">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0" w:name="Par11"/>
      <w:bookmarkEnd w:id="20"/>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E67A8E" w:rsidRPr="00E67A8E">
        <w:rPr>
          <w:rFonts w:ascii="Times New Roman" w:eastAsia="Times New Roman" w:hAnsi="Times New Roman"/>
          <w:lang w:eastAsia="ru-RU"/>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E67A8E" w:rsidRPr="00E67A8E">
        <w:rPr>
          <w:rFonts w:ascii="Times New Roman" w:eastAsia="Times New Roman" w:hAnsi="Times New Roman"/>
          <w:lang w:eastAsia="ru-RU"/>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w:t>
      </w:r>
      <w:r w:rsidR="002D4507" w:rsidRPr="00D64111">
        <w:rPr>
          <w:rFonts w:ascii="Times New Roman" w:eastAsia="Times New Roman" w:hAnsi="Times New Roman"/>
          <w:lang w:eastAsia="ru-RU"/>
        </w:rPr>
        <w:t xml:space="preserve"> </w:t>
      </w:r>
      <w:r w:rsidRPr="00311676">
        <w:rPr>
          <w:rFonts w:ascii="Times New Roman" w:eastAsia="Times New Roman" w:hAnsi="Times New Roman"/>
          <w:lang w:eastAsia="ru-RU"/>
        </w:rPr>
        <w:t>Договор составляется путём включения в проект договора, прилагаемый к документации о закупке, предложений участника об исполнении договора, указанных в его заявке.</w:t>
      </w:r>
      <w:r>
        <w:rPr>
          <w:rFonts w:ascii="Times New Roman" w:eastAsia="Times New Roman" w:hAnsi="Times New Roman"/>
          <w:lang w:eastAsia="ru-RU"/>
        </w:rPr>
        <w:t xml:space="preserve"> </w:t>
      </w:r>
      <w:r w:rsidRPr="00D64111">
        <w:rPr>
          <w:rFonts w:ascii="Times New Roman" w:eastAsia="Times New Roman" w:hAnsi="Times New Roman"/>
          <w:lang w:eastAsia="ru-RU"/>
        </w:rPr>
        <w:t>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4</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5</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7.2.</w:t>
      </w:r>
      <w:r w:rsidR="00311676">
        <w:rPr>
          <w:rFonts w:ascii="Times New Roman" w:eastAsia="Times New Roman" w:hAnsi="Times New Roman"/>
          <w:lang w:eastAsia="ru-RU"/>
        </w:rPr>
        <w:t>6</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7</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311676" w:rsidRPr="00D64111">
        <w:rPr>
          <w:rFonts w:ascii="Times New Roman" w:eastAsia="Times New Roman" w:hAnsi="Times New Roman"/>
          <w:shd w:val="clear" w:color="auto" w:fill="FFFFFF"/>
          <w:lang w:eastAsia="ru-RU"/>
        </w:rPr>
        <w:t>протокола оценки и подведения итогов заявок</w:t>
      </w:r>
      <w:r w:rsidR="00311676" w:rsidRPr="00311676">
        <w:rPr>
          <w:rFonts w:ascii="Times New Roman" w:eastAsia="Times New Roman" w:hAnsi="Times New Roman"/>
          <w:lang w:eastAsia="ru-RU"/>
        </w:rPr>
        <w:t xml:space="preserve"> 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8</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9</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311676">
        <w:rPr>
          <w:rFonts w:ascii="Times New Roman" w:eastAsia="Times New Roman" w:hAnsi="Times New Roman"/>
          <w:lang w:eastAsia="ru-RU"/>
        </w:rPr>
        <w:t>10</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w:t>
      </w:r>
      <w:r w:rsidR="00311676">
        <w:rPr>
          <w:rFonts w:ascii="Times New Roman" w:eastAsia="Times New Roman" w:hAnsi="Times New Roman"/>
          <w:lang w:eastAsia="ru-RU"/>
        </w:rPr>
        <w:t>1</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9F66F9">
      <w:pPr>
        <w:pStyle w:val="ab"/>
        <w:numPr>
          <w:ilvl w:val="0"/>
          <w:numId w:val="31"/>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w:t>
      </w:r>
      <w:r w:rsidRPr="009F66F9">
        <w:rPr>
          <w:rFonts w:ascii="Times New Roman" w:hAnsi="Times New Roman"/>
        </w:rPr>
        <w:lastRenderedPageBreak/>
        <w:t>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9F66F9">
      <w:pPr>
        <w:pStyle w:val="ab"/>
        <w:numPr>
          <w:ilvl w:val="0"/>
          <w:numId w:val="31"/>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w:t>
      </w:r>
      <w:r w:rsidR="00491677">
        <w:rPr>
          <w:rFonts w:ascii="Times New Roman" w:hAnsi="Times New Roman"/>
        </w:rPr>
        <w:t>5</w:t>
      </w:r>
      <w:r w:rsidRPr="009F66F9">
        <w:rPr>
          <w:rFonts w:ascii="Times New Roman" w:hAnsi="Times New Roman"/>
        </w:rPr>
        <w:t>.</w:t>
      </w:r>
      <w:r w:rsidR="00491677">
        <w:rPr>
          <w:rFonts w:ascii="Times New Roman" w:hAnsi="Times New Roman"/>
        </w:rPr>
        <w:t>7</w:t>
      </w:r>
      <w:r w:rsidRPr="009F66F9">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009F66F9" w:rsidRPr="009F66F9">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Pr>
          <w:rFonts w:ascii="Times New Roman" w:hAnsi="Times New Roman"/>
        </w:rPr>
        <w:t>,</w:t>
      </w:r>
      <w:r w:rsidR="009F66F9" w:rsidRPr="009F66F9">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w:t>
      </w:r>
      <w:r>
        <w:rPr>
          <w:rFonts w:ascii="Times New Roman" w:hAnsi="Times New Roman"/>
        </w:rPr>
        <w:t>е</w:t>
      </w:r>
      <w:r w:rsidR="009F66F9" w:rsidRPr="009F66F9">
        <w:rPr>
          <w:rFonts w:ascii="Times New Roman" w:hAnsi="Times New Roman"/>
        </w:rPr>
        <w:t>.</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491677">
        <w:rPr>
          <w:rFonts w:ascii="Times New Roman" w:hAnsi="Times New Roman"/>
        </w:rPr>
        <w:t>9.</w:t>
      </w:r>
      <w:r w:rsidRPr="009F66F9">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009F66F9" w:rsidRPr="009F66F9">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009F66F9" w:rsidRPr="009F66F9">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Pr>
          <w:rFonts w:ascii="Times New Roman" w:hAnsi="Times New Roman"/>
        </w:rPr>
        <w:t>е</w:t>
      </w:r>
      <w:r w:rsidR="009F66F9" w:rsidRPr="009F66F9">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7.5.12.</w:t>
      </w:r>
      <w:r w:rsidR="009F66F9" w:rsidRPr="009F66F9">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7.5.13.</w:t>
      </w:r>
      <w:r w:rsidR="009F66F9" w:rsidRPr="009F66F9">
        <w:rPr>
          <w:rFonts w:ascii="Times New Roman" w:hAnsi="Times New Roman"/>
        </w:rPr>
        <w:t xml:space="preserve">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w:t>
      </w:r>
      <w:r w:rsidR="009F66F9" w:rsidRPr="009F66F9">
        <w:rPr>
          <w:rFonts w:ascii="Times New Roman" w:hAnsi="Times New Roman"/>
        </w:rPr>
        <w:lastRenderedPageBreak/>
        <w:t>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780522" w:rsidRDefault="00780522"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2"/>
            <w:r w:rsidRPr="00990BA3">
              <w:rPr>
                <w:rFonts w:ascii="Times New Roman" w:eastAsia="Times New Roman" w:hAnsi="Times New Roman"/>
                <w:b/>
                <w:bCs/>
                <w:sz w:val="21"/>
                <w:szCs w:val="21"/>
                <w:lang w:eastAsia="ru-RU"/>
              </w:rPr>
              <w:t>1</w:t>
            </w:r>
            <w:bookmarkEnd w:id="21"/>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3"/>
            <w:r w:rsidRPr="00990BA3">
              <w:rPr>
                <w:rFonts w:ascii="Times New Roman" w:eastAsia="Times New Roman" w:hAnsi="Times New Roman"/>
                <w:b/>
                <w:bCs/>
                <w:sz w:val="21"/>
                <w:szCs w:val="21"/>
                <w:lang w:eastAsia="ru-RU"/>
              </w:rPr>
              <w:t>2</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4"/>
            <w:r w:rsidRPr="00990BA3">
              <w:rPr>
                <w:rFonts w:ascii="Times New Roman" w:eastAsia="Times New Roman" w:hAnsi="Times New Roman"/>
                <w:b/>
                <w:bCs/>
                <w:sz w:val="21"/>
                <w:szCs w:val="21"/>
                <w:lang w:eastAsia="ru-RU"/>
              </w:rPr>
              <w:t>3</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5"/>
            <w:r w:rsidRPr="00990BA3">
              <w:rPr>
                <w:rFonts w:ascii="Times New Roman" w:eastAsia="Times New Roman" w:hAnsi="Times New Roman"/>
                <w:b/>
                <w:bCs/>
                <w:sz w:val="21"/>
                <w:szCs w:val="21"/>
                <w:lang w:eastAsia="ru-RU"/>
              </w:rPr>
              <w:t>4</w:t>
            </w:r>
            <w:bookmarkEnd w:id="2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6"/>
            <w:r>
              <w:rPr>
                <w:rFonts w:ascii="Times New Roman" w:eastAsia="Times New Roman" w:hAnsi="Times New Roman"/>
                <w:b/>
                <w:bCs/>
                <w:sz w:val="21"/>
                <w:szCs w:val="21"/>
                <w:lang w:eastAsia="ru-RU"/>
              </w:rPr>
              <w:t>5</w:t>
            </w:r>
            <w:bookmarkEnd w:id="25"/>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7"/>
            <w:r>
              <w:rPr>
                <w:rFonts w:ascii="Times New Roman" w:eastAsia="Times New Roman" w:hAnsi="Times New Roman"/>
                <w:b/>
                <w:bCs/>
                <w:sz w:val="21"/>
                <w:szCs w:val="21"/>
                <w:lang w:eastAsia="ru-RU"/>
              </w:rPr>
              <w:t>6</w:t>
            </w:r>
            <w:bookmarkEnd w:id="26"/>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8"/>
            <w:r>
              <w:rPr>
                <w:rFonts w:ascii="Times New Roman" w:eastAsia="Times New Roman" w:hAnsi="Times New Roman"/>
                <w:b/>
                <w:bCs/>
                <w:sz w:val="21"/>
                <w:szCs w:val="21"/>
                <w:lang w:eastAsia="ru-RU"/>
              </w:rPr>
              <w:t>7</w:t>
            </w:r>
            <w:bookmarkEnd w:id="27"/>
          </w:p>
        </w:tc>
        <w:tc>
          <w:tcPr>
            <w:tcW w:w="1215"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 </w:t>
            </w:r>
          </w:p>
        </w:tc>
        <w:tc>
          <w:tcPr>
            <w:tcW w:w="3499" w:type="pct"/>
            <w:vAlign w:val="center"/>
          </w:tcPr>
          <w:p w:rsidR="00BD3FAE" w:rsidRPr="00BD3FAE" w:rsidRDefault="00300524"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18</w:t>
            </w:r>
            <w:r w:rsidR="00C01809" w:rsidRPr="00C01809">
              <w:rPr>
                <w:rFonts w:ascii="Times New Roman" w:eastAsia="Times New Roman" w:hAnsi="Times New Roman"/>
                <w:sz w:val="21"/>
                <w:szCs w:val="21"/>
                <w:lang w:eastAsia="ru-RU"/>
              </w:rPr>
              <w:t> 000 кг</w:t>
            </w:r>
            <w:r w:rsidR="00BD3FAE" w:rsidRPr="00BD3FAE">
              <w:rPr>
                <w:rFonts w:ascii="Times New Roman" w:eastAsia="Times New Roman" w:hAnsi="Times New Roman"/>
                <w:sz w:val="21"/>
                <w:szCs w:val="21"/>
                <w:lang w:eastAsia="ru-RU"/>
              </w:rPr>
              <w:t>;</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9"/>
            <w:r>
              <w:rPr>
                <w:rFonts w:ascii="Times New Roman" w:eastAsia="Times New Roman" w:hAnsi="Times New Roman"/>
                <w:b/>
                <w:bCs/>
                <w:sz w:val="21"/>
                <w:szCs w:val="21"/>
                <w:lang w:eastAsia="ru-RU"/>
              </w:rPr>
              <w:t>8</w:t>
            </w:r>
            <w:bookmarkEnd w:id="28"/>
          </w:p>
        </w:tc>
        <w:tc>
          <w:tcPr>
            <w:tcW w:w="1215"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9"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2240E">
        <w:tc>
          <w:tcPr>
            <w:tcW w:w="286"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5"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9"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300524" w:rsidRPr="00300524">
              <w:rPr>
                <w:rFonts w:ascii="Times New Roman" w:hAnsi="Times New Roman"/>
                <w:bCs/>
                <w:sz w:val="21"/>
                <w:szCs w:val="21"/>
              </w:rPr>
              <w:t>Поставка Товара осуществляется отдельными партиями по 2 000 кг</w:t>
            </w:r>
            <w:r w:rsidR="00300524">
              <w:rPr>
                <w:rFonts w:ascii="Times New Roman" w:hAnsi="Times New Roman"/>
                <w:bCs/>
                <w:sz w:val="21"/>
                <w:szCs w:val="21"/>
              </w:rPr>
              <w:t xml:space="preserve"> </w:t>
            </w:r>
            <w:r w:rsidR="00300524" w:rsidRPr="00300524">
              <w:rPr>
                <w:rFonts w:ascii="Times New Roman" w:hAnsi="Times New Roman"/>
                <w:bCs/>
                <w:sz w:val="21"/>
                <w:szCs w:val="21"/>
              </w:rPr>
              <w:t>в течение 3 (трех) рабочих дней с момента подачи заявки Заказчиком. Заявки подаются с момента заключения Договора до 31.12.2021 года</w:t>
            </w:r>
            <w:r w:rsidRPr="00491677">
              <w:rPr>
                <w:rFonts w:ascii="Times New Roman" w:hAnsi="Times New Roman"/>
                <w:sz w:val="21"/>
                <w:szCs w:val="21"/>
              </w:rPr>
              <w:t>;</w:t>
            </w:r>
          </w:p>
          <w:p w:rsidR="00990BA3" w:rsidRPr="00990BA3" w:rsidRDefault="00BD3FAE" w:rsidP="00BD3FAE">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317CB3" w:rsidRPr="00317CB3">
              <w:rPr>
                <w:rFonts w:ascii="Times New Roman" w:hAnsi="Times New Roman"/>
                <w:sz w:val="21"/>
                <w:szCs w:val="21"/>
              </w:rPr>
              <w:t>Погрузка и доставка товара осуществляется силами и средствами Поставщика.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5"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9" w:type="pct"/>
            <w:vAlign w:val="center"/>
          </w:tcPr>
          <w:p w:rsidR="00990BA3" w:rsidRPr="00990BA3" w:rsidRDefault="00300524" w:rsidP="00300524">
            <w:pPr>
              <w:spacing w:after="0" w:line="240" w:lineRule="auto"/>
              <w:ind w:firstLine="218"/>
              <w:jc w:val="both"/>
              <w:rPr>
                <w:rFonts w:ascii="Times New Roman" w:eastAsia="Times New Roman" w:hAnsi="Times New Roman"/>
                <w:sz w:val="21"/>
                <w:szCs w:val="21"/>
                <w:lang w:eastAsia="ru-RU"/>
              </w:rPr>
            </w:pPr>
            <w:r w:rsidRPr="00300524">
              <w:rPr>
                <w:rFonts w:ascii="Times New Roman" w:eastAsia="Times New Roman" w:hAnsi="Times New Roman"/>
                <w:sz w:val="21"/>
                <w:szCs w:val="21"/>
                <w:lang w:eastAsia="ru-RU"/>
              </w:rPr>
              <w:t>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sz w:val="21"/>
                <w:szCs w:val="21"/>
                <w:lang w:eastAsia="ru-RU"/>
              </w:rPr>
              <w:t xml:space="preserve"> </w:t>
            </w:r>
            <w:r w:rsidRPr="00300524">
              <w:rPr>
                <w:rFonts w:ascii="Times New Roman" w:eastAsia="Times New Roman" w:hAnsi="Times New Roman"/>
                <w:sz w:val="21"/>
                <w:szCs w:val="21"/>
                <w:lang w:eastAsia="ru-RU"/>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9530C6">
        <w:tc>
          <w:tcPr>
            <w:tcW w:w="286"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830B41">
              <w:rPr>
                <w:rFonts w:ascii="Times New Roman" w:eastAsia="Times New Roman" w:hAnsi="Times New Roman"/>
                <w:b/>
                <w:sz w:val="21"/>
                <w:szCs w:val="21"/>
                <w:highlight w:val="yellow"/>
                <w:lang w:eastAsia="ru-RU"/>
              </w:rPr>
              <w:t>29</w:t>
            </w:r>
            <w:r w:rsidRPr="00990BA3">
              <w:rPr>
                <w:rFonts w:ascii="Times New Roman" w:eastAsia="Times New Roman" w:hAnsi="Times New Roman"/>
                <w:b/>
                <w:sz w:val="21"/>
                <w:szCs w:val="21"/>
                <w:highlight w:val="yellow"/>
                <w:lang w:eastAsia="ru-RU"/>
              </w:rPr>
              <w:t xml:space="preserve">» </w:t>
            </w:r>
            <w:r w:rsidR="00830B41">
              <w:rPr>
                <w:rFonts w:ascii="Times New Roman" w:eastAsia="Times New Roman" w:hAnsi="Times New Roman"/>
                <w:b/>
                <w:sz w:val="21"/>
                <w:szCs w:val="21"/>
                <w:highlight w:val="yellow"/>
                <w:lang w:eastAsia="ru-RU"/>
              </w:rPr>
              <w:t>января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p>
          <w:p w:rsidR="00990BA3" w:rsidRPr="00990BA3" w:rsidRDefault="00990BA3" w:rsidP="00830B41">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830B41">
              <w:rPr>
                <w:rFonts w:ascii="Times New Roman" w:eastAsia="Times New Roman" w:hAnsi="Times New Roman"/>
                <w:b/>
                <w:sz w:val="21"/>
                <w:szCs w:val="21"/>
                <w:highlight w:val="yellow"/>
                <w:lang w:eastAsia="ru-RU"/>
              </w:rPr>
              <w:t>08</w:t>
            </w:r>
            <w:r w:rsidRPr="00990BA3">
              <w:rPr>
                <w:rFonts w:ascii="Times New Roman" w:eastAsia="Times New Roman" w:hAnsi="Times New Roman"/>
                <w:b/>
                <w:sz w:val="21"/>
                <w:szCs w:val="21"/>
                <w:highlight w:val="yellow"/>
                <w:lang w:eastAsia="ru-RU"/>
              </w:rPr>
              <w:t xml:space="preserve">» </w:t>
            </w:r>
            <w:r w:rsidR="00830B41">
              <w:rPr>
                <w:rFonts w:ascii="Times New Roman" w:eastAsia="Times New Roman" w:hAnsi="Times New Roman"/>
                <w:b/>
                <w:sz w:val="21"/>
                <w:szCs w:val="21"/>
                <w:highlight w:val="yellow"/>
                <w:lang w:eastAsia="ru-RU"/>
              </w:rPr>
              <w:t>февраля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Сведения о валюте, </w:t>
            </w:r>
            <w:r w:rsidRPr="00990BA3">
              <w:rPr>
                <w:rFonts w:ascii="Times New Roman" w:eastAsia="Times New Roman" w:hAnsi="Times New Roman"/>
                <w:b/>
                <w:sz w:val="21"/>
                <w:szCs w:val="21"/>
                <w:lang w:eastAsia="ru-RU"/>
              </w:rPr>
              <w:lastRenderedPageBreak/>
              <w:t>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 xml:space="preserve">Рубли РФ. </w:t>
            </w:r>
          </w:p>
        </w:tc>
      </w:tr>
      <w:tr w:rsidR="00A71DAE" w:rsidRPr="00990BA3" w:rsidTr="00D348AC">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300524" w:rsidP="00300524">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8 028 000</w:t>
            </w:r>
            <w:r w:rsidR="00C01809" w:rsidRPr="00C01809">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Восемь миллионов двадцать восемь тысяч</w:t>
            </w:r>
            <w:r w:rsidR="00C01809" w:rsidRPr="00C01809">
              <w:rPr>
                <w:rFonts w:ascii="Times New Roman" w:eastAsia="Times New Roman" w:hAnsi="Times New Roman"/>
                <w:b/>
                <w:sz w:val="21"/>
                <w:szCs w:val="21"/>
                <w:lang w:eastAsia="ru-RU"/>
              </w:rPr>
              <w:t>) руб. 00 коп. с учетом НДС</w:t>
            </w:r>
          </w:p>
        </w:tc>
      </w:tr>
      <w:tr w:rsidR="00A71DAE" w:rsidRPr="00990BA3" w:rsidTr="009530C6">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710DFE" w:rsidRPr="00915F64" w:rsidRDefault="00317CB3" w:rsidP="00915F64">
            <w:pPr>
              <w:spacing w:after="0" w:line="240" w:lineRule="auto"/>
              <w:ind w:firstLine="286"/>
              <w:jc w:val="both"/>
              <w:rPr>
                <w:rFonts w:ascii="Times New Roman" w:eastAsia="Times New Roman" w:hAnsi="Times New Roman"/>
                <w:sz w:val="21"/>
                <w:szCs w:val="21"/>
                <w:lang w:eastAsia="ru-RU"/>
              </w:rPr>
            </w:pPr>
            <w:r w:rsidRPr="00317CB3">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546002" w:rsidRPr="00990BA3" w:rsidTr="009530C6">
        <w:tc>
          <w:tcPr>
            <w:tcW w:w="286" w:type="pct"/>
            <w:vAlign w:val="center"/>
          </w:tcPr>
          <w:p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710DFE" w:rsidRPr="001B7B78" w:rsidRDefault="00155A40" w:rsidP="001B7B78">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 xml:space="preserve">6) участник закупки — юридическое лицо, которое в течение двух лет до </w:t>
            </w:r>
            <w:r w:rsidRPr="00155A40">
              <w:rPr>
                <w:rFonts w:ascii="Times New Roman" w:eastAsia="Times New Roman" w:hAnsi="Times New Roman"/>
                <w:sz w:val="20"/>
                <w:szCs w:val="20"/>
                <w:lang w:eastAsia="ru-RU"/>
              </w:rPr>
              <w:lastRenderedPageBreak/>
              <w:t>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195F">
              <w:rPr>
                <w:rFonts w:ascii="Times New Roman" w:eastAsia="Times New Roman" w:hAnsi="Times New Roman"/>
                <w:b/>
                <w:sz w:val="21"/>
                <w:szCs w:val="21"/>
                <w:lang w:eastAsia="ru-RU"/>
              </w:rPr>
              <w:t>0</w:t>
            </w:r>
          </w:p>
        </w:tc>
        <w:tc>
          <w:tcPr>
            <w:tcW w:w="1215" w:type="pct"/>
            <w:vAlign w:val="center"/>
          </w:tcPr>
          <w:p w:rsidR="00225175" w:rsidRPr="003241F9" w:rsidRDefault="00225175" w:rsidP="00317CB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w:t>
            </w:r>
            <w:r w:rsidR="00317CB3">
              <w:rPr>
                <w:rFonts w:ascii="Times New Roman" w:eastAsia="Times New Roman" w:hAnsi="Times New Roman"/>
                <w:b/>
                <w:sz w:val="20"/>
                <w:szCs w:val="20"/>
                <w:lang w:eastAsia="ru-RU"/>
              </w:rPr>
              <w:t>а</w:t>
            </w:r>
            <w:r w:rsidRPr="003241F9">
              <w:rPr>
                <w:rFonts w:ascii="Times New Roman" w:eastAsia="Times New Roman" w:hAnsi="Times New Roman"/>
                <w:b/>
                <w:sz w:val="20"/>
                <w:szCs w:val="20"/>
                <w:lang w:eastAsia="ru-RU"/>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1B7B78" w:rsidP="00225175">
            <w:pPr>
              <w:spacing w:after="0" w:line="240" w:lineRule="auto"/>
              <w:jc w:val="both"/>
              <w:rPr>
                <w:rFonts w:ascii="Times New Roman" w:eastAsia="Times New Roman" w:hAnsi="Times New Roman"/>
                <w:sz w:val="21"/>
                <w:szCs w:val="21"/>
                <w:lang w:eastAsia="ru-RU"/>
              </w:rPr>
            </w:pPr>
            <w:r w:rsidRPr="001B7B78">
              <w:rPr>
                <w:rFonts w:ascii="Times New Roman" w:eastAsia="Times New Roman" w:hAnsi="Times New Roman"/>
                <w:bCs/>
                <w:sz w:val="20"/>
                <w:szCs w:val="20"/>
                <w:lang w:eastAsia="ru-RU"/>
              </w:rPr>
              <w:t>Установлен</w:t>
            </w:r>
          </w:p>
        </w:tc>
      </w:tr>
      <w:tr w:rsidR="001B7B78" w:rsidRPr="00990BA3" w:rsidTr="009530C6">
        <w:tc>
          <w:tcPr>
            <w:tcW w:w="286" w:type="pct"/>
            <w:vAlign w:val="center"/>
          </w:tcPr>
          <w:p w:rsidR="001B7B78" w:rsidRDefault="001963D8"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5"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9" w:type="pct"/>
            <w:vAlign w:val="center"/>
          </w:tcPr>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Cs/>
                <w:sz w:val="20"/>
                <w:szCs w:val="20"/>
                <w:lang w:eastAsia="ru-RU"/>
              </w:rPr>
              <w:t>Установлено.</w:t>
            </w:r>
          </w:p>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B7B78">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tc>
      </w:tr>
      <w:tr w:rsidR="005A1EAC" w:rsidRPr="00990BA3" w:rsidTr="009530C6">
        <w:tc>
          <w:tcPr>
            <w:tcW w:w="286" w:type="pct"/>
            <w:vAlign w:val="center"/>
          </w:tcPr>
          <w:p w:rsidR="005A1EAC"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9530C6">
        <w:tc>
          <w:tcPr>
            <w:tcW w:w="286" w:type="pct"/>
          </w:tcPr>
          <w:p w:rsidR="00990BA3" w:rsidRPr="00990BA3" w:rsidRDefault="00893A4A" w:rsidP="001963D8">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sz w:val="20"/>
                <w:szCs w:val="20"/>
                <w:u w:val="single"/>
                <w:lang w:eastAsia="ru-RU"/>
              </w:rPr>
              <w:t>Первая часть:</w:t>
            </w:r>
          </w:p>
          <w:p w:rsidR="001B7B78" w:rsidRPr="001B7B78" w:rsidRDefault="00980363" w:rsidP="001B7B78">
            <w:pPr>
              <w:spacing w:after="0" w:line="240" w:lineRule="auto"/>
              <w:ind w:firstLine="386"/>
              <w:jc w:val="both"/>
              <w:rPr>
                <w:rFonts w:ascii="Times New Roman" w:eastAsia="Times New Roman" w:hAnsi="Times New Roman"/>
                <w:iCs/>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w:t>
            </w:r>
            <w:r w:rsidR="00D1383A" w:rsidRPr="00291AA2">
              <w:rPr>
                <w:rFonts w:ascii="Times New Roman" w:eastAsia="Times New Roman" w:hAnsi="Times New Roman"/>
                <w:sz w:val="20"/>
                <w:szCs w:val="20"/>
                <w:u w:val="single"/>
                <w:lang w:eastAsia="ru-RU"/>
              </w:rPr>
              <w:t>Техническое предложение</w:t>
            </w:r>
            <w:r w:rsidR="00D1383A" w:rsidRPr="00D1383A">
              <w:rPr>
                <w:rFonts w:ascii="Times New Roman" w:eastAsia="Times New Roman" w:hAnsi="Times New Roman"/>
                <w:sz w:val="20"/>
                <w:szCs w:val="20"/>
                <w:lang w:eastAsia="ru-RU"/>
              </w:rPr>
              <w:t xml:space="preserve"> </w:t>
            </w:r>
            <w:r w:rsidR="00D1383A"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1</w:t>
            </w:r>
            <w:r w:rsidR="00D1383A" w:rsidRPr="00291AA2">
              <w:rPr>
                <w:rFonts w:ascii="Times New Roman" w:eastAsia="Times New Roman" w:hAnsi="Times New Roman"/>
                <w:iCs/>
                <w:sz w:val="20"/>
                <w:szCs w:val="20"/>
                <w:lang w:eastAsia="ru-RU"/>
              </w:rPr>
              <w:t xml:space="preserve"> Часть</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iCs/>
                <w:sz w:val="20"/>
                <w:szCs w:val="20"/>
                <w:lang w:val="en-US" w:eastAsia="ru-RU"/>
              </w:rPr>
              <w:t>V</w:t>
            </w:r>
            <w:r w:rsidR="00D1383A" w:rsidRPr="00D1383A">
              <w:rPr>
                <w:rFonts w:ascii="Times New Roman" w:eastAsia="Times New Roman" w:hAnsi="Times New Roman"/>
                <w:iCs/>
                <w:sz w:val="20"/>
                <w:szCs w:val="20"/>
                <w:lang w:eastAsia="ru-RU"/>
              </w:rPr>
              <w:t xml:space="preserve"> «</w:t>
            </w:r>
            <w:r w:rsidR="00D1383A"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00D1383A" w:rsidRPr="00D1383A">
              <w:rPr>
                <w:rFonts w:ascii="Times New Roman" w:eastAsia="Times New Roman" w:hAnsi="Times New Roman"/>
                <w:iCs/>
                <w:sz w:val="20"/>
                <w:szCs w:val="20"/>
                <w:lang w:eastAsia="ru-RU"/>
              </w:rPr>
              <w:t>)</w:t>
            </w:r>
            <w:r w:rsidR="00D1383A" w:rsidRPr="00D1383A">
              <w:rPr>
                <w:rFonts w:ascii="Times New Roman" w:eastAsia="Times New Roman" w:hAnsi="Times New Roman"/>
                <w:b/>
                <w:sz w:val="20"/>
                <w:szCs w:val="20"/>
                <w:lang w:eastAsia="ru-RU"/>
              </w:rPr>
              <w:t xml:space="preserve">, </w:t>
            </w:r>
            <w:r w:rsidR="00D1383A" w:rsidRPr="00D1383A">
              <w:rPr>
                <w:rFonts w:ascii="Times New Roman" w:eastAsia="Times New Roman" w:hAnsi="Times New Roman"/>
                <w:sz w:val="20"/>
                <w:szCs w:val="20"/>
                <w:lang w:eastAsia="ru-RU"/>
              </w:rPr>
              <w:t xml:space="preserve">содержащее конкретные показатели товара, соответствующие значениям, установленным в </w:t>
            </w:r>
            <w:r w:rsidR="00D1383A" w:rsidRPr="00291AA2">
              <w:rPr>
                <w:rFonts w:ascii="Times New Roman" w:eastAsia="Times New Roman" w:hAnsi="Times New Roman"/>
                <w:sz w:val="20"/>
                <w:szCs w:val="20"/>
                <w:lang w:eastAsia="ru-RU"/>
              </w:rPr>
              <w:t>Части</w:t>
            </w:r>
            <w:r w:rsidR="00291AA2">
              <w:rPr>
                <w:rFonts w:ascii="Times New Roman" w:eastAsia="Times New Roman" w:hAnsi="Times New Roman"/>
                <w:sz w:val="20"/>
                <w:szCs w:val="20"/>
                <w:lang w:eastAsia="ru-RU"/>
              </w:rPr>
              <w:t xml:space="preserve"> </w:t>
            </w:r>
            <w:r w:rsidR="00291AA2">
              <w:rPr>
                <w:rFonts w:ascii="Times New Roman" w:eastAsia="Times New Roman" w:hAnsi="Times New Roman"/>
                <w:sz w:val="20"/>
                <w:szCs w:val="20"/>
                <w:lang w:val="en-US" w:eastAsia="ru-RU"/>
              </w:rPr>
              <w:t>III</w:t>
            </w:r>
            <w:r w:rsidR="00D1383A" w:rsidRPr="00D1383A">
              <w:rPr>
                <w:rFonts w:ascii="Times New Roman" w:eastAsia="Times New Roman" w:hAnsi="Times New Roman"/>
                <w:sz w:val="20"/>
                <w:szCs w:val="20"/>
                <w:lang w:eastAsia="ru-RU"/>
              </w:rPr>
              <w:t xml:space="preserve"> (Техническое задание) документации о закупке в соответствии с инструкциями, приведенными в настоящей Документации о закупке</w:t>
            </w:r>
            <w:r w:rsidR="00D1383A" w:rsidRPr="00D1383A">
              <w:rPr>
                <w:rFonts w:ascii="Times New Roman" w:eastAsia="Times New Roman" w:hAnsi="Times New Roman"/>
                <w:iCs/>
                <w:sz w:val="20"/>
                <w:szCs w:val="20"/>
                <w:lang w:eastAsia="ru-RU"/>
              </w:rPr>
              <w:t>.</w:t>
            </w:r>
          </w:p>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iCs/>
                <w:sz w:val="20"/>
                <w:szCs w:val="20"/>
                <w:u w:val="single"/>
                <w:lang w:eastAsia="ru-RU"/>
              </w:rPr>
              <w:t>Вторая часть:</w:t>
            </w:r>
          </w:p>
          <w:p w:rsidR="00D1383A" w:rsidRPr="00D1383A"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1) </w:t>
            </w:r>
            <w:r w:rsidRPr="00291AA2">
              <w:rPr>
                <w:rFonts w:ascii="Times New Roman" w:eastAsia="Times New Roman" w:hAnsi="Times New Roman"/>
                <w:sz w:val="20"/>
                <w:szCs w:val="20"/>
                <w:u w:val="single"/>
                <w:lang w:eastAsia="ru-RU"/>
              </w:rPr>
              <w:t>Коммерческое предложение</w:t>
            </w:r>
            <w:r w:rsidRPr="00D1383A">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Pr="00291AA2">
              <w:rPr>
                <w:rFonts w:ascii="Times New Roman" w:eastAsia="Times New Roman" w:hAnsi="Times New Roman"/>
                <w:iCs/>
                <w:sz w:val="20"/>
                <w:szCs w:val="20"/>
                <w:lang w:eastAsia="ru-RU"/>
              </w:rPr>
              <w:t>Форма 2</w:t>
            </w:r>
            <w:r w:rsidRPr="00D1383A">
              <w:rPr>
                <w:rFonts w:ascii="Times New Roman" w:eastAsia="Times New Roman" w:hAnsi="Times New Roman"/>
                <w:iCs/>
                <w:sz w:val="20"/>
                <w:szCs w:val="20"/>
                <w:lang w:eastAsia="ru-RU"/>
              </w:rPr>
              <w:t xml:space="preserve"> Часть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7A1244" w:rsidRDefault="00D1383A" w:rsidP="00D1383A">
            <w:pPr>
              <w:spacing w:after="0" w:line="240" w:lineRule="auto"/>
              <w:ind w:firstLine="386"/>
              <w:jc w:val="both"/>
              <w:rPr>
                <w:rFonts w:ascii="Times New Roman" w:eastAsia="Times New Roman" w:hAnsi="Times New Roman"/>
                <w:sz w:val="20"/>
                <w:szCs w:val="20"/>
                <w:lang w:eastAsia="ru-RU"/>
              </w:rPr>
            </w:pPr>
            <w:r w:rsidRPr="00D1383A">
              <w:rPr>
                <w:rFonts w:ascii="Times New Roman" w:eastAsia="Times New Roman" w:hAnsi="Times New Roman"/>
                <w:sz w:val="20"/>
                <w:szCs w:val="20"/>
                <w:lang w:eastAsia="ru-RU"/>
              </w:rPr>
              <w:t xml:space="preserve">2) </w:t>
            </w:r>
            <w:r w:rsidRPr="00291AA2">
              <w:rPr>
                <w:rFonts w:ascii="Times New Roman" w:eastAsia="Times New Roman" w:hAnsi="Times New Roman"/>
                <w:sz w:val="20"/>
                <w:szCs w:val="20"/>
                <w:u w:val="single"/>
                <w:lang w:eastAsia="ru-RU"/>
              </w:rPr>
              <w:t>Анкета участника</w:t>
            </w:r>
            <w:r w:rsidRPr="00291AA2">
              <w:rPr>
                <w:rFonts w:ascii="Times New Roman" w:eastAsia="Times New Roman" w:hAnsi="Times New Roman"/>
                <w:sz w:val="20"/>
                <w:szCs w:val="20"/>
                <w:lang w:eastAsia="ru-RU"/>
              </w:rPr>
              <w:t xml:space="preserve"> (</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4</w:t>
            </w:r>
            <w:r w:rsidRPr="00291AA2">
              <w:rPr>
                <w:rFonts w:ascii="Times New Roman" w:eastAsia="Times New Roman" w:hAnsi="Times New Roman"/>
                <w:iCs/>
                <w:sz w:val="20"/>
                <w:szCs w:val="20"/>
                <w:lang w:eastAsia="ru-RU"/>
              </w:rPr>
              <w:t xml:space="preserve"> Часть</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iCs/>
                <w:sz w:val="20"/>
                <w:szCs w:val="20"/>
                <w:lang w:val="en-US" w:eastAsia="ru-RU"/>
              </w:rPr>
              <w:t>V</w:t>
            </w:r>
            <w:r w:rsidRPr="00D1383A">
              <w:rPr>
                <w:rFonts w:ascii="Times New Roman" w:eastAsia="Times New Roman" w:hAnsi="Times New Roman"/>
                <w:iCs/>
                <w:sz w:val="20"/>
                <w:szCs w:val="20"/>
                <w:lang w:eastAsia="ru-RU"/>
              </w:rPr>
              <w:t xml:space="preserve"> «</w:t>
            </w:r>
            <w:r w:rsidRPr="00D1383A">
              <w:rPr>
                <w:rFonts w:ascii="Times New Roman" w:eastAsia="Times New Roman" w:hAnsi="Times New Roman"/>
                <w:bCs/>
                <w:iCs/>
                <w:sz w:val="20"/>
                <w:szCs w:val="20"/>
                <w:lang w:eastAsia="ru-RU"/>
              </w:rPr>
              <w:t>Образцы форм и документов для заполнения участниками закупки»</w:t>
            </w:r>
            <w:r w:rsidRPr="00D1383A">
              <w:rPr>
                <w:rFonts w:ascii="Times New Roman" w:eastAsia="Times New Roman" w:hAnsi="Times New Roman"/>
                <w:sz w:val="20"/>
                <w:szCs w:val="20"/>
                <w:lang w:eastAsia="ru-RU"/>
              </w:rPr>
              <w:t>)</w:t>
            </w:r>
          </w:p>
          <w:p w:rsidR="00633BA7" w:rsidRDefault="00291AA2"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Pr>
                <w:rFonts w:ascii="Times New Roman" w:eastAsia="Times New Roman" w:hAnsi="Times New Roman"/>
                <w:sz w:val="20"/>
                <w:szCs w:val="20"/>
                <w:lang w:eastAsia="ru-RU"/>
              </w:rPr>
              <w:t xml:space="preserve">) </w:t>
            </w:r>
            <w:r w:rsidR="00633BA7" w:rsidRPr="00291AA2">
              <w:rPr>
                <w:rFonts w:ascii="Times New Roman" w:eastAsia="Times New Roman" w:hAnsi="Times New Roman"/>
                <w:sz w:val="20"/>
                <w:szCs w:val="20"/>
                <w:u w:val="single"/>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б) решение об одобрении или о совершении крупной сделки либо копия такого решения в случае, если требование о необходимости наличия такого </w:t>
            </w:r>
            <w:r w:rsidRPr="00980363">
              <w:rPr>
                <w:rFonts w:ascii="Times New Roman" w:hAnsi="Times New Roman"/>
                <w:sz w:val="20"/>
                <w:szCs w:val="20"/>
              </w:rPr>
              <w:lastRenderedPageBreak/>
              <w:t>решения для совершения крупной сделки установлено законодательством РФ и (или) учредительными документами юридического лица;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в) декларация о соответствии участника закупки требованиям, установленным в соответствии </w:t>
            </w:r>
            <w:r w:rsidRPr="00291AA2">
              <w:rPr>
                <w:rFonts w:ascii="Times New Roman" w:hAnsi="Times New Roman"/>
                <w:sz w:val="20"/>
                <w:szCs w:val="20"/>
              </w:rPr>
              <w:t>с п.</w:t>
            </w:r>
            <w:r w:rsidR="00150282" w:rsidRPr="00291AA2">
              <w:rPr>
                <w:rFonts w:ascii="Times New Roman" w:hAnsi="Times New Roman"/>
                <w:sz w:val="20"/>
                <w:szCs w:val="20"/>
              </w:rPr>
              <w:t>19</w:t>
            </w:r>
            <w:r w:rsidRPr="00291AA2">
              <w:rPr>
                <w:rFonts w:ascii="Times New Roman" w:hAnsi="Times New Roman"/>
                <w:sz w:val="20"/>
                <w:szCs w:val="20"/>
              </w:rPr>
              <w:t xml:space="preserve"> настоящей</w:t>
            </w:r>
            <w:r>
              <w:rPr>
                <w:rFonts w:ascii="Times New Roman" w:hAnsi="Times New Roman"/>
                <w:sz w:val="20"/>
                <w:szCs w:val="20"/>
              </w:rPr>
              <w:t xml:space="preserve"> Информационной карты</w:t>
            </w:r>
            <w:r w:rsidRPr="00980363">
              <w:rPr>
                <w:rFonts w:ascii="Times New Roman" w:hAnsi="Times New Roman"/>
                <w:sz w:val="20"/>
                <w:szCs w:val="20"/>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 xml:space="preserve">г) участник закупки должен включить в состав заявки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Форма декларации установлена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д)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е)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80363">
              <w:rPr>
                <w:rFonts w:ascii="Times New Roman" w:hAnsi="Times New Roman"/>
                <w:i/>
                <w:sz w:val="20"/>
                <w:szCs w:val="20"/>
              </w:rPr>
              <w:t xml:space="preserve">оформленная в свободной форме) </w:t>
            </w:r>
            <w:r w:rsidRPr="00980363">
              <w:rPr>
                <w:rFonts w:ascii="Times New Roman" w:hAnsi="Times New Roman"/>
                <w:sz w:val="20"/>
                <w:szCs w:val="2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Default="00980363" w:rsidP="00980363">
            <w:pPr>
              <w:spacing w:after="0" w:line="240" w:lineRule="auto"/>
              <w:ind w:firstLine="386"/>
              <w:jc w:val="both"/>
              <w:rPr>
                <w:rFonts w:ascii="Times New Roman" w:hAnsi="Times New Roman"/>
                <w:sz w:val="20"/>
                <w:szCs w:val="20"/>
              </w:rPr>
            </w:pPr>
            <w:r w:rsidRPr="00980363">
              <w:rPr>
                <w:rFonts w:ascii="Times New Roman" w:hAnsi="Times New Roman"/>
                <w:sz w:val="20"/>
                <w:szCs w:val="20"/>
              </w:rPr>
              <w:t xml:space="preserve">ж)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980363">
              <w:rPr>
                <w:rFonts w:ascii="Times New Roman" w:hAnsi="Times New Roman"/>
                <w:i/>
                <w:sz w:val="20"/>
                <w:szCs w:val="20"/>
              </w:rPr>
              <w:t>(для юридического лица)</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Pr="00980363">
              <w:rPr>
                <w:rFonts w:ascii="Times New Roman" w:hAnsi="Times New Roman"/>
                <w:i/>
                <w:sz w:val="20"/>
                <w:szCs w:val="20"/>
              </w:rPr>
              <w:t>(для физических лиц),</w:t>
            </w:r>
            <w:r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Pr="00980363">
              <w:rPr>
                <w:rFonts w:ascii="Times New Roman" w:hAnsi="Times New Roman"/>
                <w:i/>
                <w:sz w:val="20"/>
                <w:szCs w:val="20"/>
              </w:rPr>
              <w:t>(для индивидуального предпринимателя)</w:t>
            </w:r>
            <w:r w:rsidRPr="00980363">
              <w:rPr>
                <w:rFonts w:ascii="Times New Roman" w:hAnsi="Times New Roman"/>
                <w:sz w:val="20"/>
                <w:szCs w:val="20"/>
              </w:rPr>
              <w:t>;</w:t>
            </w:r>
          </w:p>
          <w:p w:rsidR="00015872" w:rsidRPr="00523C0C" w:rsidRDefault="00291AA2" w:rsidP="00015872">
            <w:pPr>
              <w:spacing w:after="0" w:line="240" w:lineRule="auto"/>
              <w:ind w:firstLine="386"/>
              <w:jc w:val="both"/>
              <w:rPr>
                <w:rFonts w:ascii="Times New Roman" w:eastAsia="Times New Roman" w:hAnsi="Times New Roman"/>
                <w:sz w:val="20"/>
                <w:szCs w:val="20"/>
                <w:lang w:eastAsia="ru-RU"/>
              </w:rPr>
            </w:pPr>
            <w:r w:rsidRPr="003F0C07">
              <w:rPr>
                <w:rFonts w:ascii="Times New Roman" w:hAnsi="Times New Roman"/>
                <w:sz w:val="20"/>
                <w:szCs w:val="20"/>
              </w:rPr>
              <w:t>4</w:t>
            </w:r>
            <w:r w:rsidR="00015872" w:rsidRPr="003F0C07">
              <w:rPr>
                <w:rFonts w:ascii="Times New Roman" w:hAnsi="Times New Roman"/>
                <w:sz w:val="20"/>
                <w:szCs w:val="20"/>
              </w:rPr>
              <w:t xml:space="preserve">) </w:t>
            </w:r>
            <w:r w:rsidR="00D1383A" w:rsidRPr="003F0C07">
              <w:rPr>
                <w:rFonts w:ascii="Times New Roman" w:eastAsia="Times New Roman" w:hAnsi="Times New Roman"/>
                <w:sz w:val="20"/>
                <w:szCs w:val="20"/>
                <w:u w:val="single"/>
                <w:lang w:eastAsia="ru-RU"/>
              </w:rPr>
              <w:t>Д</w:t>
            </w:r>
            <w:r w:rsidR="00015872" w:rsidRPr="003F0C07">
              <w:rPr>
                <w:rFonts w:ascii="Times New Roman" w:eastAsia="Times New Roman" w:hAnsi="Times New Roman"/>
                <w:sz w:val="20"/>
                <w:szCs w:val="20"/>
                <w:u w:val="single"/>
                <w:lang w:eastAsia="ru-RU"/>
              </w:rPr>
              <w:t>окументы, подтверждающие квалификацию участника закупки</w:t>
            </w:r>
            <w:r w:rsidR="00015872" w:rsidRPr="003F0C07">
              <w:rPr>
                <w:rFonts w:ascii="Times New Roman" w:eastAsia="Times New Roman" w:hAnsi="Times New Roman"/>
                <w:sz w:val="20"/>
                <w:szCs w:val="20"/>
                <w:lang w:eastAsia="ru-RU"/>
              </w:rPr>
              <w:t>:</w:t>
            </w:r>
          </w:p>
          <w:p w:rsidR="00015872" w:rsidRPr="00523C0C" w:rsidRDefault="00015872" w:rsidP="00015872">
            <w:pPr>
              <w:spacing w:after="0" w:line="240" w:lineRule="auto"/>
              <w:ind w:firstLine="386"/>
              <w:jc w:val="both"/>
              <w:rPr>
                <w:rFonts w:ascii="Times New Roman" w:eastAsia="Times New Roman" w:hAnsi="Times New Roman"/>
                <w:sz w:val="20"/>
                <w:szCs w:val="20"/>
                <w:lang w:eastAsia="ru-RU"/>
              </w:rPr>
            </w:pPr>
            <w:r w:rsidRPr="00523C0C">
              <w:rPr>
                <w:rFonts w:ascii="Times New Roman" w:eastAsia="Times New Roman" w:hAnsi="Times New Roman"/>
                <w:sz w:val="20"/>
                <w:szCs w:val="20"/>
                <w:lang w:eastAsia="ru-RU"/>
              </w:rPr>
              <w:lastRenderedPageBreak/>
              <w:t xml:space="preserve">- </w:t>
            </w:r>
            <w:r w:rsidR="00BE3165" w:rsidRPr="00523C0C">
              <w:rPr>
                <w:rFonts w:ascii="Times New Roman" w:eastAsia="Times New Roman" w:hAnsi="Times New Roman"/>
                <w:sz w:val="20"/>
                <w:szCs w:val="20"/>
                <w:lang w:eastAsia="ru-RU"/>
              </w:rPr>
              <w:t>справка, либо декларация в свободной форме</w:t>
            </w:r>
            <w:r w:rsidR="001C364F" w:rsidRPr="00523C0C">
              <w:rPr>
                <w:rFonts w:ascii="Times New Roman" w:eastAsia="Times New Roman" w:hAnsi="Times New Roman"/>
                <w:bCs/>
                <w:sz w:val="20"/>
                <w:szCs w:val="20"/>
                <w:lang w:eastAsia="ru-RU"/>
              </w:rPr>
              <w:t>,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r w:rsidRPr="00523C0C">
              <w:rPr>
                <w:rFonts w:ascii="Times New Roman" w:eastAsia="Times New Roman" w:hAnsi="Times New Roman"/>
                <w:sz w:val="20"/>
                <w:szCs w:val="20"/>
                <w:lang w:eastAsia="ru-RU"/>
              </w:rPr>
              <w:t>;</w:t>
            </w:r>
          </w:p>
          <w:p w:rsidR="00015872" w:rsidRDefault="00015872" w:rsidP="00015872">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Отсутствие указанных документов не является основанием для признания заявки не соответствующей требованиям </w:t>
            </w:r>
            <w:r>
              <w:rPr>
                <w:rFonts w:ascii="Times New Roman" w:eastAsia="Times New Roman" w:hAnsi="Times New Roman"/>
                <w:sz w:val="20"/>
                <w:szCs w:val="20"/>
                <w:lang w:eastAsia="ru-RU"/>
              </w:rPr>
              <w:t>документации.</w:t>
            </w:r>
          </w:p>
          <w:p w:rsidR="00980363" w:rsidRPr="00980363" w:rsidRDefault="00546002" w:rsidP="00980363">
            <w:pPr>
              <w:spacing w:after="0" w:line="240" w:lineRule="auto"/>
              <w:ind w:firstLine="386"/>
              <w:jc w:val="both"/>
              <w:rPr>
                <w:rFonts w:ascii="Times New Roman" w:eastAsia="Times New Roman" w:hAnsi="Times New Roman"/>
                <w:b/>
                <w:sz w:val="20"/>
                <w:szCs w:val="20"/>
                <w:u w:val="single"/>
                <w:lang w:eastAsia="ru-RU"/>
              </w:rPr>
            </w:pPr>
            <w:r w:rsidRPr="00546002">
              <w:rPr>
                <w:rFonts w:ascii="Times New Roman" w:eastAsia="Times New Roman" w:hAnsi="Times New Roman"/>
                <w:sz w:val="20"/>
                <w:szCs w:val="20"/>
                <w:lang w:eastAsia="ru-RU"/>
              </w:rPr>
              <w:t xml:space="preserve"> </w:t>
            </w:r>
            <w:r w:rsidR="00980363" w:rsidRPr="00980363">
              <w:rPr>
                <w:rFonts w:ascii="Times New Roman" w:eastAsia="Times New Roman" w:hAnsi="Times New Roman"/>
                <w:b/>
                <w:sz w:val="20"/>
                <w:szCs w:val="20"/>
                <w:u w:val="single"/>
                <w:lang w:eastAsia="ru-RU"/>
              </w:rPr>
              <w:t>Ценовое предложение:</w:t>
            </w:r>
          </w:p>
          <w:p w:rsidR="00DD7FBD" w:rsidRPr="00015872" w:rsidRDefault="00D1383A" w:rsidP="00291AA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bCs/>
                <w:sz w:val="20"/>
                <w:szCs w:val="20"/>
                <w:lang w:eastAsia="ru-RU"/>
              </w:rPr>
              <w:t xml:space="preserve">1) </w:t>
            </w:r>
            <w:r w:rsidRPr="00291AA2">
              <w:rPr>
                <w:rFonts w:ascii="Times New Roman" w:eastAsia="Times New Roman" w:hAnsi="Times New Roman"/>
                <w:bCs/>
                <w:sz w:val="20"/>
                <w:szCs w:val="20"/>
                <w:u w:val="single"/>
                <w:lang w:eastAsia="ru-RU"/>
              </w:rPr>
              <w:t>Ценовое предложение</w:t>
            </w:r>
            <w:r w:rsidRPr="00D1383A">
              <w:rPr>
                <w:rFonts w:ascii="Times New Roman" w:eastAsia="Times New Roman" w:hAnsi="Times New Roman"/>
                <w:bCs/>
                <w:sz w:val="20"/>
                <w:szCs w:val="20"/>
                <w:lang w:eastAsia="ru-RU"/>
              </w:rPr>
              <w:t xml:space="preserve"> </w:t>
            </w:r>
            <w:r w:rsidRPr="00291AA2">
              <w:rPr>
                <w:rFonts w:ascii="Times New Roman" w:eastAsia="Times New Roman" w:hAnsi="Times New Roman"/>
                <w:sz w:val="20"/>
                <w:szCs w:val="20"/>
                <w:lang w:eastAsia="ru-RU"/>
              </w:rPr>
              <w:t>(</w:t>
            </w:r>
            <w:r w:rsidRPr="00291AA2">
              <w:rPr>
                <w:rFonts w:ascii="Times New Roman" w:eastAsia="Times New Roman" w:hAnsi="Times New Roman"/>
                <w:iCs/>
                <w:sz w:val="20"/>
                <w:szCs w:val="20"/>
                <w:lang w:eastAsia="ru-RU"/>
              </w:rPr>
              <w:t xml:space="preserve">Форма </w:t>
            </w:r>
            <w:r w:rsidR="00291AA2" w:rsidRPr="00291AA2">
              <w:rPr>
                <w:rFonts w:ascii="Times New Roman" w:eastAsia="Times New Roman" w:hAnsi="Times New Roman"/>
                <w:iCs/>
                <w:sz w:val="20"/>
                <w:szCs w:val="20"/>
                <w:lang w:eastAsia="ru-RU"/>
              </w:rPr>
              <w:t>3</w:t>
            </w:r>
            <w:r w:rsidRPr="00291AA2">
              <w:rPr>
                <w:rFonts w:ascii="Times New Roman" w:eastAsia="Times New Roman" w:hAnsi="Times New Roman"/>
                <w:iCs/>
                <w:sz w:val="20"/>
                <w:szCs w:val="20"/>
                <w:lang w:eastAsia="ru-RU"/>
              </w:rPr>
              <w:t xml:space="preserve"> Часть </w:t>
            </w:r>
            <w:r w:rsidRPr="00291AA2">
              <w:rPr>
                <w:rFonts w:ascii="Times New Roman" w:eastAsia="Times New Roman" w:hAnsi="Times New Roman"/>
                <w:iCs/>
                <w:sz w:val="20"/>
                <w:szCs w:val="20"/>
                <w:lang w:val="en-US" w:eastAsia="ru-RU"/>
              </w:rPr>
              <w:t>V</w:t>
            </w:r>
            <w:r w:rsidRPr="00291AA2">
              <w:rPr>
                <w:rFonts w:ascii="Times New Roman" w:eastAsia="Times New Roman" w:hAnsi="Times New Roman"/>
                <w:iCs/>
                <w:sz w:val="20"/>
                <w:szCs w:val="20"/>
                <w:lang w:eastAsia="ru-RU"/>
              </w:rPr>
              <w:t xml:space="preserve"> «</w:t>
            </w:r>
            <w:r w:rsidRPr="00291AA2">
              <w:rPr>
                <w:rFonts w:ascii="Times New Roman" w:eastAsia="Times New Roman" w:hAnsi="Times New Roman"/>
                <w:bCs/>
                <w:iCs/>
                <w:sz w:val="20"/>
                <w:szCs w:val="20"/>
                <w:lang w:eastAsia="ru-RU"/>
              </w:rPr>
              <w:t>Образцы форм</w:t>
            </w:r>
            <w:r w:rsidRPr="00D1383A">
              <w:rPr>
                <w:rFonts w:ascii="Times New Roman" w:eastAsia="Times New Roman" w:hAnsi="Times New Roman"/>
                <w:bCs/>
                <w:iCs/>
                <w:sz w:val="20"/>
                <w:szCs w:val="20"/>
                <w:lang w:eastAsia="ru-RU"/>
              </w:rPr>
              <w:t xml:space="preserve"> и документов для заполнения участниками закупки»</w:t>
            </w:r>
            <w:r w:rsidRPr="00D1383A">
              <w:rPr>
                <w:rFonts w:ascii="Times New Roman" w:eastAsia="Times New Roman" w:hAnsi="Times New Roman"/>
                <w:sz w:val="20"/>
                <w:szCs w:val="20"/>
                <w:lang w:eastAsia="ru-RU"/>
              </w:rPr>
              <w:t>);</w:t>
            </w:r>
          </w:p>
        </w:tc>
      </w:tr>
      <w:tr w:rsidR="00990BA3" w:rsidRPr="00990BA3" w:rsidTr="009530C6">
        <w:tc>
          <w:tcPr>
            <w:tcW w:w="286" w:type="pct"/>
            <w:vAlign w:val="center"/>
          </w:tcPr>
          <w:p w:rsidR="00990BA3" w:rsidRPr="00990BA3" w:rsidRDefault="00893A4A"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963D8">
              <w:rPr>
                <w:rFonts w:ascii="Times New Roman" w:eastAsia="Times New Roman" w:hAnsi="Times New Roman"/>
                <w:b/>
                <w:sz w:val="21"/>
                <w:szCs w:val="21"/>
                <w:lang w:eastAsia="ru-RU"/>
              </w:rPr>
              <w:t>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830B41">
              <w:rPr>
                <w:rFonts w:ascii="Times New Roman" w:eastAsia="Times New Roman" w:hAnsi="Times New Roman"/>
                <w:sz w:val="21"/>
                <w:szCs w:val="21"/>
                <w:highlight w:val="yellow"/>
                <w:lang w:eastAsia="ru-RU"/>
              </w:rPr>
              <w:t>29</w:t>
            </w:r>
            <w:r w:rsidRPr="001008D2">
              <w:rPr>
                <w:rFonts w:ascii="Times New Roman" w:eastAsia="Times New Roman" w:hAnsi="Times New Roman"/>
                <w:sz w:val="21"/>
                <w:szCs w:val="21"/>
                <w:highlight w:val="yellow"/>
                <w:lang w:eastAsia="ru-RU"/>
              </w:rPr>
              <w:t xml:space="preserve">» </w:t>
            </w:r>
            <w:r w:rsidR="00830B41">
              <w:rPr>
                <w:rFonts w:ascii="Times New Roman" w:eastAsia="Times New Roman" w:hAnsi="Times New Roman"/>
                <w:sz w:val="21"/>
                <w:szCs w:val="21"/>
                <w:highlight w:val="yellow"/>
                <w:lang w:eastAsia="ru-RU"/>
              </w:rPr>
              <w:t>января</w:t>
            </w:r>
            <w:r w:rsidR="00523C0C">
              <w:rPr>
                <w:rFonts w:ascii="Times New Roman" w:eastAsia="Times New Roman" w:hAnsi="Times New Roman"/>
                <w:sz w:val="21"/>
                <w:szCs w:val="21"/>
                <w:highlight w:val="yellow"/>
                <w:lang w:eastAsia="ru-RU"/>
              </w:rPr>
              <w:t xml:space="preserve"> </w:t>
            </w:r>
            <w:r w:rsidRPr="001008D2">
              <w:rPr>
                <w:rFonts w:ascii="Times New Roman" w:eastAsia="Times New Roman" w:hAnsi="Times New Roman"/>
                <w:sz w:val="21"/>
                <w:szCs w:val="21"/>
                <w:highlight w:val="yellow"/>
                <w:lang w:eastAsia="ru-RU"/>
              </w:rPr>
              <w:t>20</w:t>
            </w:r>
            <w:r w:rsidR="00D326C7">
              <w:rPr>
                <w:rFonts w:ascii="Times New Roman" w:eastAsia="Times New Roman" w:hAnsi="Times New Roman"/>
                <w:sz w:val="21"/>
                <w:szCs w:val="21"/>
                <w:highlight w:val="yellow"/>
                <w:lang w:eastAsia="ru-RU"/>
              </w:rPr>
              <w:t>2</w:t>
            </w:r>
            <w:r w:rsidR="00300524">
              <w:rPr>
                <w:rFonts w:ascii="Times New Roman" w:eastAsia="Times New Roman" w:hAnsi="Times New Roman"/>
                <w:sz w:val="21"/>
                <w:szCs w:val="21"/>
                <w:highlight w:val="yellow"/>
                <w:lang w:eastAsia="ru-RU"/>
              </w:rPr>
              <w:t>1</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830B41">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830B41">
              <w:rPr>
                <w:rFonts w:ascii="Times New Roman" w:eastAsia="Times New Roman" w:hAnsi="Times New Roman"/>
                <w:sz w:val="21"/>
                <w:szCs w:val="21"/>
                <w:highlight w:val="yellow"/>
                <w:lang w:eastAsia="ru-RU"/>
              </w:rPr>
              <w:t>05</w:t>
            </w:r>
            <w:r w:rsidRPr="001008D2">
              <w:rPr>
                <w:rFonts w:ascii="Times New Roman" w:eastAsia="Times New Roman" w:hAnsi="Times New Roman"/>
                <w:sz w:val="21"/>
                <w:szCs w:val="21"/>
                <w:highlight w:val="yellow"/>
                <w:lang w:eastAsia="ru-RU"/>
              </w:rPr>
              <w:t xml:space="preserve">» </w:t>
            </w:r>
            <w:r w:rsidR="00830B41">
              <w:rPr>
                <w:rFonts w:ascii="Times New Roman" w:eastAsia="Times New Roman" w:hAnsi="Times New Roman"/>
                <w:sz w:val="21"/>
                <w:szCs w:val="21"/>
                <w:highlight w:val="yellow"/>
                <w:lang w:eastAsia="ru-RU"/>
              </w:rPr>
              <w:t>февраля</w:t>
            </w:r>
            <w:r w:rsidR="00300524">
              <w:rPr>
                <w:rFonts w:ascii="Times New Roman" w:eastAsia="Times New Roman" w:hAnsi="Times New Roman"/>
                <w:sz w:val="21"/>
                <w:szCs w:val="21"/>
                <w:highlight w:val="yellow"/>
                <w:lang w:eastAsia="ru-RU"/>
              </w:rPr>
              <w:t xml:space="preserve"> 2021</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1963D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963D8">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9530C6">
        <w:trPr>
          <w:trHeight w:val="654"/>
        </w:trPr>
        <w:tc>
          <w:tcPr>
            <w:tcW w:w="286" w:type="pct"/>
            <w:vAlign w:val="center"/>
          </w:tcPr>
          <w:p w:rsidR="00990BA3" w:rsidRPr="00990BA3" w:rsidRDefault="00990BA3" w:rsidP="00EE0F8B">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p>
        </w:tc>
        <w:tc>
          <w:tcPr>
            <w:tcW w:w="3499"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830B41">
              <w:rPr>
                <w:rFonts w:ascii="Times New Roman" w:eastAsia="Times New Roman" w:hAnsi="Times New Roman"/>
                <w:b/>
                <w:sz w:val="21"/>
                <w:szCs w:val="21"/>
                <w:highlight w:val="yellow"/>
                <w:lang w:eastAsia="ru-RU"/>
              </w:rPr>
              <w:t>12</w:t>
            </w:r>
            <w:r w:rsidRPr="00990BA3">
              <w:rPr>
                <w:rFonts w:ascii="Times New Roman" w:eastAsia="Times New Roman" w:hAnsi="Times New Roman"/>
                <w:b/>
                <w:sz w:val="21"/>
                <w:szCs w:val="21"/>
                <w:highlight w:val="yellow"/>
                <w:lang w:eastAsia="ru-RU"/>
              </w:rPr>
              <w:t xml:space="preserve">» </w:t>
            </w:r>
            <w:r w:rsidR="00830B41">
              <w:rPr>
                <w:rFonts w:ascii="Times New Roman" w:eastAsia="Times New Roman" w:hAnsi="Times New Roman"/>
                <w:b/>
                <w:sz w:val="21"/>
                <w:szCs w:val="21"/>
                <w:highlight w:val="yellow"/>
                <w:lang w:eastAsia="ru-RU"/>
              </w:rPr>
              <w:t>февраля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830B41">
              <w:rPr>
                <w:rFonts w:ascii="Times New Roman" w:eastAsia="Times New Roman" w:hAnsi="Times New Roman"/>
                <w:b/>
                <w:sz w:val="21"/>
                <w:szCs w:val="21"/>
                <w:highlight w:val="yellow"/>
                <w:lang w:eastAsia="ru-RU"/>
              </w:rPr>
              <w:t>15</w:t>
            </w:r>
            <w:r w:rsidRPr="00990BA3">
              <w:rPr>
                <w:rFonts w:ascii="Times New Roman" w:eastAsia="Times New Roman" w:hAnsi="Times New Roman"/>
                <w:b/>
                <w:sz w:val="21"/>
                <w:szCs w:val="21"/>
                <w:highlight w:val="yellow"/>
                <w:lang w:eastAsia="ru-RU"/>
              </w:rPr>
              <w:t xml:space="preserve">» </w:t>
            </w:r>
            <w:r w:rsidR="00830B41">
              <w:rPr>
                <w:rFonts w:ascii="Times New Roman" w:eastAsia="Times New Roman" w:hAnsi="Times New Roman"/>
                <w:b/>
                <w:sz w:val="21"/>
                <w:szCs w:val="21"/>
                <w:highlight w:val="yellow"/>
                <w:lang w:eastAsia="ru-RU"/>
              </w:rPr>
              <w:t>февраля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B029BB" w:rsidP="00EE0F8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E0F8B">
              <w:rPr>
                <w:rFonts w:ascii="Times New Roman" w:eastAsia="Times New Roman" w:hAnsi="Times New Roman"/>
                <w:b/>
                <w:sz w:val="21"/>
                <w:szCs w:val="21"/>
                <w:lang w:eastAsia="ru-RU"/>
              </w:rPr>
              <w:t>8</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EE0F8B"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5A1EAC" w:rsidRPr="00990BA3" w:rsidRDefault="005A1EAC" w:rsidP="00EE0F8B">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оценки, подведени</w:t>
            </w:r>
            <w:r w:rsidR="00EE0F8B">
              <w:rPr>
                <w:rFonts w:ascii="Times New Roman" w:eastAsia="Times New Roman" w:hAnsi="Times New Roman"/>
                <w:b/>
                <w:bCs/>
                <w:sz w:val="21"/>
                <w:szCs w:val="21"/>
                <w:lang w:eastAsia="ru-RU"/>
              </w:rPr>
              <w:t>я</w:t>
            </w:r>
            <w:r w:rsidR="00F44926" w:rsidRPr="00F44926">
              <w:rPr>
                <w:rFonts w:ascii="Times New Roman" w:eastAsia="Times New Roman" w:hAnsi="Times New Roman"/>
                <w:b/>
                <w:bCs/>
                <w:sz w:val="21"/>
                <w:szCs w:val="21"/>
                <w:lang w:eastAsia="ru-RU"/>
              </w:rPr>
              <w:t xml:space="preserve"> итогов </w:t>
            </w:r>
            <w:r w:rsidRPr="005A1EAC">
              <w:rPr>
                <w:rFonts w:ascii="Times New Roman" w:eastAsia="Times New Roman" w:hAnsi="Times New Roman"/>
                <w:b/>
                <w:bCs/>
                <w:sz w:val="21"/>
                <w:szCs w:val="21"/>
                <w:lang w:eastAsia="ru-RU"/>
              </w:rPr>
              <w:t>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830B41">
              <w:rPr>
                <w:rFonts w:ascii="Times New Roman" w:eastAsia="Times New Roman" w:hAnsi="Times New Roman"/>
                <w:b/>
                <w:sz w:val="21"/>
                <w:szCs w:val="21"/>
                <w:highlight w:val="yellow"/>
                <w:lang w:eastAsia="ru-RU"/>
              </w:rPr>
              <w:t>17</w:t>
            </w:r>
            <w:r w:rsidRPr="00990BA3">
              <w:rPr>
                <w:rFonts w:ascii="Times New Roman" w:eastAsia="Times New Roman" w:hAnsi="Times New Roman"/>
                <w:b/>
                <w:sz w:val="21"/>
                <w:szCs w:val="21"/>
                <w:highlight w:val="yellow"/>
                <w:lang w:eastAsia="ru-RU"/>
              </w:rPr>
              <w:t xml:space="preserve">» </w:t>
            </w:r>
            <w:r w:rsidR="00830B41">
              <w:rPr>
                <w:rFonts w:ascii="Times New Roman" w:eastAsia="Times New Roman" w:hAnsi="Times New Roman"/>
                <w:b/>
                <w:sz w:val="21"/>
                <w:szCs w:val="21"/>
                <w:highlight w:val="yellow"/>
                <w:lang w:eastAsia="ru-RU"/>
              </w:rPr>
              <w:t>февраля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EE0F8B">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EE0F8B"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990BA3">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3F195F"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1</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CB7DAF" w:rsidRDefault="00B33E76" w:rsidP="006F7F58">
            <w:pPr>
              <w:spacing w:after="0" w:line="240" w:lineRule="auto"/>
              <w:jc w:val="both"/>
              <w:rPr>
                <w:rFonts w:ascii="Times New Roman" w:eastAsia="Times New Roman" w:hAnsi="Times New Roman"/>
                <w:sz w:val="21"/>
                <w:szCs w:val="21"/>
                <w:lang w:eastAsia="ru-RU"/>
              </w:rPr>
            </w:pPr>
            <w:r w:rsidRPr="00B33E76">
              <w:rPr>
                <w:rFonts w:ascii="Times New Roman" w:eastAsia="Times New Roman" w:hAnsi="Times New Roman"/>
                <w:bCs/>
                <w:sz w:val="21"/>
                <w:szCs w:val="21"/>
                <w:lang w:eastAsia="ru-RU"/>
              </w:rPr>
              <w:t>401 400 (четыреста одна тысяча</w:t>
            </w:r>
            <w:r>
              <w:rPr>
                <w:rFonts w:ascii="Times New Roman" w:eastAsia="Times New Roman" w:hAnsi="Times New Roman"/>
                <w:bCs/>
                <w:sz w:val="21"/>
                <w:szCs w:val="21"/>
                <w:lang w:eastAsia="ru-RU"/>
              </w:rPr>
              <w:t xml:space="preserve"> </w:t>
            </w:r>
            <w:r w:rsidRPr="00B33E76">
              <w:rPr>
                <w:rFonts w:ascii="Times New Roman" w:eastAsia="Times New Roman" w:hAnsi="Times New Roman"/>
                <w:bCs/>
                <w:sz w:val="21"/>
                <w:szCs w:val="21"/>
                <w:lang w:eastAsia="ru-RU"/>
              </w:rPr>
              <w:t>четыреста) рублей</w:t>
            </w:r>
            <w:r>
              <w:rPr>
                <w:rFonts w:ascii="Times New Roman" w:eastAsia="Times New Roman" w:hAnsi="Times New Roman"/>
                <w:bCs/>
                <w:sz w:val="21"/>
                <w:szCs w:val="21"/>
                <w:lang w:eastAsia="ru-RU"/>
              </w:rPr>
              <w:t xml:space="preserve"> </w:t>
            </w:r>
            <w:r w:rsidRPr="00B33E76">
              <w:rPr>
                <w:rFonts w:ascii="Times New Roman" w:eastAsia="Times New Roman" w:hAnsi="Times New Roman"/>
                <w:bCs/>
                <w:sz w:val="21"/>
                <w:szCs w:val="21"/>
                <w:lang w:eastAsia="ru-RU"/>
              </w:rPr>
              <w:t>00 копеек</w:t>
            </w:r>
            <w:r w:rsidR="00C746D3" w:rsidRPr="00CB7DAF">
              <w:rPr>
                <w:rFonts w:ascii="Times New Roman" w:eastAsia="Times New Roman" w:hAnsi="Times New Roman"/>
                <w:sz w:val="21"/>
                <w:szCs w:val="21"/>
                <w:lang w:eastAsia="ru-RU"/>
              </w:rPr>
              <w:t>, 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B33E76" w:rsidRPr="00B33E76">
              <w:rPr>
                <w:rFonts w:ascii="Times New Roman" w:eastAsia="Times New Roman" w:hAnsi="Times New Roman"/>
                <w:bCs/>
                <w:sz w:val="21"/>
                <w:szCs w:val="21"/>
                <w:lang w:eastAsia="ru-RU"/>
              </w:rPr>
              <w:t>602</w:t>
            </w:r>
            <w:r w:rsidR="00B33E76">
              <w:rPr>
                <w:rFonts w:ascii="Times New Roman" w:eastAsia="Times New Roman" w:hAnsi="Times New Roman"/>
                <w:bCs/>
                <w:sz w:val="21"/>
                <w:szCs w:val="21"/>
                <w:lang w:eastAsia="ru-RU"/>
              </w:rPr>
              <w:t> </w:t>
            </w:r>
            <w:r w:rsidR="00B33E76" w:rsidRPr="00B33E76">
              <w:rPr>
                <w:rFonts w:ascii="Times New Roman" w:eastAsia="Times New Roman" w:hAnsi="Times New Roman"/>
                <w:bCs/>
                <w:sz w:val="21"/>
                <w:szCs w:val="21"/>
                <w:lang w:eastAsia="ru-RU"/>
              </w:rPr>
              <w:t>250</w:t>
            </w:r>
            <w:r w:rsidR="00B33E76">
              <w:rPr>
                <w:rFonts w:ascii="Times New Roman" w:eastAsia="Times New Roman" w:hAnsi="Times New Roman"/>
                <w:bCs/>
                <w:sz w:val="21"/>
                <w:szCs w:val="21"/>
                <w:lang w:eastAsia="ru-RU"/>
              </w:rPr>
              <w:t xml:space="preserve"> </w:t>
            </w:r>
            <w:r w:rsidR="00B33E76" w:rsidRPr="00B33E76">
              <w:rPr>
                <w:rFonts w:ascii="Times New Roman" w:eastAsia="Times New Roman" w:hAnsi="Times New Roman"/>
                <w:bCs/>
                <w:sz w:val="21"/>
                <w:szCs w:val="21"/>
                <w:lang w:eastAsia="ru-RU"/>
              </w:rPr>
              <w:t>(шестьсот две тысячи</w:t>
            </w:r>
            <w:r w:rsidR="00B33E76">
              <w:rPr>
                <w:rFonts w:ascii="Times New Roman" w:eastAsia="Times New Roman" w:hAnsi="Times New Roman"/>
                <w:bCs/>
                <w:sz w:val="21"/>
                <w:szCs w:val="21"/>
                <w:lang w:eastAsia="ru-RU"/>
              </w:rPr>
              <w:t xml:space="preserve"> </w:t>
            </w:r>
            <w:r w:rsidR="00B33E76" w:rsidRPr="00B33E76">
              <w:rPr>
                <w:rFonts w:ascii="Times New Roman" w:eastAsia="Times New Roman" w:hAnsi="Times New Roman"/>
                <w:bCs/>
                <w:sz w:val="21"/>
                <w:szCs w:val="21"/>
                <w:lang w:eastAsia="ru-RU"/>
              </w:rPr>
              <w:t>двести пятьдесят) рублей</w:t>
            </w:r>
            <w:r w:rsidR="00B33E76">
              <w:rPr>
                <w:rFonts w:ascii="Times New Roman" w:eastAsia="Times New Roman" w:hAnsi="Times New Roman"/>
                <w:bCs/>
                <w:sz w:val="21"/>
                <w:szCs w:val="21"/>
                <w:lang w:eastAsia="ru-RU"/>
              </w:rPr>
              <w:t xml:space="preserve"> </w:t>
            </w:r>
            <w:r w:rsidR="00B33E76" w:rsidRPr="00B33E76">
              <w:rPr>
                <w:rFonts w:ascii="Times New Roman" w:eastAsia="Times New Roman" w:hAnsi="Times New Roman"/>
                <w:bCs/>
                <w:sz w:val="21"/>
                <w:szCs w:val="21"/>
                <w:lang w:eastAsia="ru-RU"/>
              </w:rPr>
              <w:t>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CB7DAF">
        <w:tblPrEx>
          <w:tblLook w:val="04A0"/>
        </w:tblPrEx>
        <w:trPr>
          <w:trHeight w:val="1752"/>
        </w:trPr>
        <w:tc>
          <w:tcPr>
            <w:tcW w:w="286" w:type="pct"/>
            <w:vAlign w:val="center"/>
          </w:tcPr>
          <w:p w:rsidR="001015C5" w:rsidRPr="00990BA3" w:rsidRDefault="00893A4A" w:rsidP="00EE0F8B">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53"/>
            <w:r>
              <w:rPr>
                <w:rFonts w:ascii="Times New Roman" w:eastAsia="Times New Roman" w:hAnsi="Times New Roman"/>
                <w:b/>
                <w:bCs/>
                <w:sz w:val="21"/>
                <w:szCs w:val="21"/>
                <w:lang w:eastAsia="ru-RU"/>
              </w:rPr>
              <w:t>3</w:t>
            </w:r>
            <w:bookmarkEnd w:id="29"/>
            <w:r w:rsidR="00EE0F8B">
              <w:rPr>
                <w:rFonts w:ascii="Times New Roman" w:eastAsia="Times New Roman" w:hAnsi="Times New Roman"/>
                <w:b/>
                <w:bCs/>
                <w:sz w:val="21"/>
                <w:szCs w:val="21"/>
                <w:lang w:eastAsia="ru-RU"/>
              </w:rPr>
              <w:t>2</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B7DAF" w:rsidRPr="00CB7DAF">
              <w:rPr>
                <w:rFonts w:ascii="Times New Roman" w:eastAsia="Times New Roman" w:hAnsi="Times New Roman"/>
                <w:bCs/>
                <w:sz w:val="21"/>
                <w:szCs w:val="21"/>
                <w:u w:val="single"/>
              </w:rPr>
              <w:t>«Средства для обеспечения исполнения Договора на поставку флокулянта».</w:t>
            </w:r>
          </w:p>
        </w:tc>
      </w:tr>
      <w:tr w:rsidR="0042240E" w:rsidRPr="00990BA3" w:rsidTr="0042240E">
        <w:tblPrEx>
          <w:tblLook w:val="04A0"/>
        </w:tblPrEx>
        <w:trPr>
          <w:trHeight w:val="782"/>
        </w:trPr>
        <w:tc>
          <w:tcPr>
            <w:tcW w:w="286" w:type="pct"/>
            <w:vAlign w:val="center"/>
          </w:tcPr>
          <w:p w:rsidR="0042240E" w:rsidRDefault="0042240E"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EE0F8B">
              <w:rPr>
                <w:rFonts w:ascii="Times New Roman" w:eastAsia="Times New Roman" w:hAnsi="Times New Roman"/>
                <w:b/>
                <w:bCs/>
                <w:sz w:val="21"/>
                <w:szCs w:val="21"/>
                <w:lang w:eastAsia="ru-RU"/>
              </w:rPr>
              <w:t>3</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4</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EE0F8B">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EE0F8B">
              <w:rPr>
                <w:rFonts w:ascii="Times New Roman" w:eastAsia="Times New Roman" w:hAnsi="Times New Roman"/>
                <w:b/>
                <w:bCs/>
                <w:sz w:val="21"/>
                <w:szCs w:val="21"/>
                <w:lang w:eastAsia="ru-RU"/>
              </w:rPr>
              <w:t>5</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0"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0"/>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textAlignment w:val="baseline"/>
        <w:rPr>
          <w:rFonts w:ascii="Times New Roman" w:eastAsia="Times New Roman" w:hAnsi="Times New Roman"/>
          <w:b/>
          <w:u w:val="single"/>
          <w:lang w:eastAsia="ru-RU"/>
        </w:rPr>
      </w:pPr>
      <w:r w:rsidRPr="00645AF4">
        <w:rPr>
          <w:rFonts w:ascii="Times New Roman" w:eastAsia="Times New Roman" w:hAnsi="Times New Roman"/>
          <w:b/>
          <w:u w:val="single"/>
          <w:lang w:eastAsia="ru-RU"/>
        </w:rPr>
        <w:t>Технические характеристики продукции</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674"/>
        <w:gridCol w:w="3352"/>
        <w:gridCol w:w="1325"/>
        <w:gridCol w:w="4449"/>
      </w:tblGrid>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Наименование показателя</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Ед. изм.</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b/>
                <w:lang w:eastAsia="ru-RU"/>
              </w:rPr>
            </w:pPr>
            <w:r w:rsidRPr="00645AF4">
              <w:rPr>
                <w:rFonts w:ascii="Times New Roman" w:eastAsia="Times New Roman" w:hAnsi="Times New Roman"/>
                <w:b/>
                <w:lang w:eastAsia="ru-RU"/>
              </w:rPr>
              <w:t>Норма</w:t>
            </w:r>
          </w:p>
        </w:tc>
      </w:tr>
      <w:tr w:rsidR="00645AF4" w:rsidRPr="00645AF4" w:rsidTr="00645AF4">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645AF4">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lang w:val="en-US"/>
              </w:rPr>
              <w:t>ZETAG</w:t>
            </w:r>
            <w:r w:rsidRPr="00645AF4">
              <w:rPr>
                <w:rFonts w:ascii="Times New Roman" w:hAnsi="Times New Roman"/>
              </w:rPr>
              <w:t>® 7557 или эквивалент</w:t>
            </w:r>
          </w:p>
        </w:tc>
      </w:tr>
      <w:tr w:rsidR="00645AF4" w:rsidRPr="00645AF4" w:rsidTr="00645AF4">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Сополимер акриламида катионного типа</w:t>
            </w:r>
          </w:p>
        </w:tc>
      </w:tr>
      <w:tr w:rsidR="00645AF4" w:rsidRPr="00645AF4" w:rsidTr="00645AF4">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кг</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B33E76"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Pr>
                <w:rFonts w:ascii="Times New Roman" w:hAnsi="Times New Roman"/>
              </w:rPr>
              <w:t>18</w:t>
            </w:r>
            <w:r w:rsidR="00645AF4" w:rsidRPr="00645AF4">
              <w:rPr>
                <w:rFonts w:ascii="Times New Roman" w:hAnsi="Times New Roman"/>
              </w:rPr>
              <w:t xml:space="preserve"> 000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645AF4">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r w:rsidRPr="00645AF4">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катионный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очень высокая</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белый порошок мелкобисерный</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Гранулометрический состав:</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&gt; 10 mesh (2мм)</w:t>
            </w:r>
            <w:r w:rsidRPr="00645AF4">
              <w:rPr>
                <w:rFonts w:ascii="Times New Roman" w:hAnsi="Times New Roman"/>
              </w:rPr>
              <w:tab/>
            </w:r>
            <w:r w:rsidRPr="00645AF4">
              <w:rPr>
                <w:rFonts w:ascii="Times New Roman" w:hAnsi="Times New Roman"/>
              </w:rPr>
              <w:tab/>
            </w:r>
            <w:r w:rsidRPr="00645AF4">
              <w:rPr>
                <w:rFonts w:ascii="Times New Roman" w:hAnsi="Times New Roman"/>
              </w:rPr>
              <w:tab/>
            </w:r>
            <w:r w:rsidRPr="00645AF4">
              <w:rPr>
                <w:rFonts w:ascii="Times New Roman" w:hAnsi="Times New Roman"/>
              </w:rPr>
              <w:tab/>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частиц размером &lt; 100 mesh (0,15мм)</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менее 1,0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0,75-0,80</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Примерная вязкость по БРУКФИЛДУ, Спз</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5,0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 при концентрации 2,5 г/л</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1100 - 1120</w:t>
            </w:r>
          </w:p>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 xml:space="preserve">  450 -   500</w:t>
            </w:r>
          </w:p>
          <w:p w:rsidR="00645AF4" w:rsidRPr="00645AF4" w:rsidRDefault="00645AF4" w:rsidP="00645AF4">
            <w:pPr>
              <w:keepNext/>
              <w:widowControl w:val="0"/>
              <w:pBdr>
                <w:top w:val="nil"/>
                <w:left w:val="nil"/>
                <w:bottom w:val="nil"/>
                <w:right w:val="nil"/>
              </w:pBdr>
              <w:suppressAutoHyphens/>
              <w:spacing w:after="0" w:line="240" w:lineRule="auto"/>
              <w:textAlignment w:val="baseline"/>
              <w:rPr>
                <w:rFonts w:ascii="Times New Roman" w:hAnsi="Times New Roman"/>
              </w:rPr>
            </w:pP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ВРЕМЯ РАСТВОРЕНИЯ В ДИСТИЛИРОВАННОЙ ВОДЕ</w:t>
            </w:r>
          </w:p>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Мин.</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Не более 60</w:t>
            </w:r>
          </w:p>
        </w:tc>
      </w:tr>
      <w:tr w:rsidR="00645AF4" w:rsidRPr="00645AF4" w:rsidTr="00645AF4">
        <w:trPr>
          <w:cantSplit/>
          <w:trHeight w:val="1631"/>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645AF4">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645AF4">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645AF4" w:rsidRPr="00645AF4" w:rsidTr="00645AF4">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645AF4">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AF4" w:rsidRPr="00645AF4" w:rsidRDefault="00645AF4" w:rsidP="00645AF4">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645AF4">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645AF4" w:rsidRPr="00645AF4" w:rsidRDefault="00645AF4" w:rsidP="00645AF4">
      <w:pPr>
        <w:keepNext/>
        <w:widowControl w:val="0"/>
        <w:pBdr>
          <w:top w:val="nil"/>
          <w:left w:val="nil"/>
          <w:bottom w:val="nil"/>
          <w:right w:val="nil"/>
        </w:pBdr>
        <w:suppressAutoHyphens/>
        <w:ind w:left="-709" w:hanging="142"/>
        <w:textAlignment w:val="baseline"/>
        <w:rPr>
          <w:rFonts w:ascii="Times New Roman" w:hAnsi="Times New Roman"/>
        </w:rPr>
      </w:pPr>
    </w:p>
    <w:p w:rsidR="00645AF4" w:rsidRPr="00645AF4" w:rsidRDefault="00645AF4" w:rsidP="00645AF4">
      <w:pPr>
        <w:keepNext/>
        <w:widowControl w:val="0"/>
        <w:numPr>
          <w:ilvl w:val="0"/>
          <w:numId w:val="43"/>
        </w:numPr>
        <w:pBdr>
          <w:top w:val="nil"/>
          <w:left w:val="nil"/>
          <w:bottom w:val="nil"/>
          <w:right w:val="nil"/>
        </w:pBdr>
        <w:suppressAutoHyphens/>
        <w:spacing w:after="0" w:line="240" w:lineRule="auto"/>
        <w:ind w:left="0" w:firstLine="567"/>
        <w:textAlignment w:val="baseline"/>
        <w:rPr>
          <w:rFonts w:ascii="Times New Roman" w:hAnsi="Times New Roman"/>
          <w:b/>
          <w:u w:val="single"/>
        </w:rPr>
      </w:pPr>
      <w:r w:rsidRPr="00645AF4">
        <w:rPr>
          <w:rFonts w:ascii="Times New Roman" w:hAnsi="Times New Roman"/>
          <w:b/>
          <w:u w:val="single"/>
        </w:rPr>
        <w:lastRenderedPageBreak/>
        <w:t>Требования к поставляемому Товару:</w:t>
      </w:r>
    </w:p>
    <w:p w:rsidR="00645AF4" w:rsidRPr="00645AF4" w:rsidRDefault="00645AF4" w:rsidP="00645AF4">
      <w:pPr>
        <w:keepNext/>
        <w:widowControl w:val="0"/>
        <w:numPr>
          <w:ilvl w:val="1"/>
          <w:numId w:val="43"/>
        </w:numPr>
        <w:pBdr>
          <w:top w:val="nil"/>
          <w:left w:val="nil"/>
          <w:bottom w:val="nil"/>
          <w:right w:val="nil"/>
        </w:pBdr>
        <w:suppressAutoHyphens/>
        <w:spacing w:after="0" w:line="240" w:lineRule="auto"/>
        <w:ind w:left="0" w:right="-1" w:firstLine="851"/>
        <w:jc w:val="both"/>
        <w:textAlignment w:val="baseline"/>
        <w:rPr>
          <w:rFonts w:ascii="Times New Roman" w:hAnsi="Times New Roman"/>
        </w:rPr>
      </w:pPr>
      <w:r w:rsidRPr="00645AF4">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645AF4" w:rsidRPr="00645AF4" w:rsidRDefault="00645AF4" w:rsidP="00645AF4">
      <w:pPr>
        <w:keepNext/>
        <w:widowControl w:val="0"/>
        <w:numPr>
          <w:ilvl w:val="1"/>
          <w:numId w:val="44"/>
        </w:numPr>
        <w:pBdr>
          <w:top w:val="nil"/>
          <w:left w:val="nil"/>
          <w:bottom w:val="nil"/>
          <w:right w:val="nil"/>
        </w:pBdr>
        <w:suppressAutoHyphens/>
        <w:spacing w:after="0" w:line="240" w:lineRule="auto"/>
        <w:ind w:left="0" w:firstLine="851"/>
        <w:textAlignment w:val="baseline"/>
        <w:rPr>
          <w:rFonts w:ascii="Times New Roman" w:hAnsi="Times New Roman"/>
        </w:rPr>
      </w:pPr>
      <w:r w:rsidRPr="00645AF4">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rPr>
      </w:pPr>
      <w:r w:rsidRPr="00645AF4">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color w:val="0070C0"/>
        </w:rPr>
      </w:pPr>
      <w:r w:rsidRPr="00645AF4">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645AF4" w:rsidRPr="00645AF4" w:rsidRDefault="00645AF4" w:rsidP="00645AF4">
      <w:pPr>
        <w:keepNext/>
        <w:widowControl w:val="0"/>
        <w:numPr>
          <w:ilvl w:val="1"/>
          <w:numId w:val="45"/>
        </w:numPr>
        <w:pBdr>
          <w:top w:val="nil"/>
          <w:left w:val="nil"/>
          <w:bottom w:val="nil"/>
          <w:right w:val="nil"/>
        </w:pBdr>
        <w:shd w:val="clear" w:color="auto" w:fill="FFFFFF"/>
        <w:suppressAutoHyphens/>
        <w:spacing w:after="0" w:line="240" w:lineRule="auto"/>
        <w:ind w:left="0" w:firstLine="851"/>
        <w:jc w:val="both"/>
        <w:textAlignment w:val="baseline"/>
        <w:rPr>
          <w:rFonts w:ascii="Times New Roman" w:hAnsi="Times New Roman"/>
          <w:bCs/>
        </w:rPr>
      </w:pPr>
      <w:r w:rsidRPr="00645AF4">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3.           </w:t>
      </w:r>
      <w:r w:rsidRPr="00645AF4">
        <w:rPr>
          <w:rFonts w:ascii="Times New Roman" w:hAnsi="Times New Roman"/>
          <w:b/>
          <w:u w:val="single"/>
        </w:rPr>
        <w:t>Место поставки</w:t>
      </w:r>
      <w:r w:rsidRPr="00645AF4">
        <w:rPr>
          <w:rFonts w:ascii="Times New Roman" w:hAnsi="Times New Roman"/>
          <w:b/>
        </w:rPr>
        <w:t>:</w:t>
      </w:r>
      <w:r w:rsidRPr="00645AF4">
        <w:rPr>
          <w:rFonts w:ascii="Times New Roman" w:hAnsi="Times New Roman"/>
          <w:color w:val="000000"/>
        </w:rPr>
        <w:t xml:space="preserve"> г. Йошкар-Ола, ул. Луначарского, д. 41 (Очистные сооружения канализации МУП «Водоканал»).</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color w:val="000000"/>
        </w:rPr>
      </w:pPr>
      <w:r w:rsidRPr="00645AF4">
        <w:rPr>
          <w:rFonts w:ascii="Times New Roman" w:hAnsi="Times New Roman"/>
          <w:b/>
        </w:rPr>
        <w:t xml:space="preserve">4.          </w:t>
      </w:r>
      <w:r w:rsidRPr="00645AF4">
        <w:rPr>
          <w:rFonts w:ascii="Times New Roman" w:hAnsi="Times New Roman"/>
          <w:b/>
          <w:u w:val="single"/>
        </w:rPr>
        <w:t>Срок поставки товара</w:t>
      </w:r>
      <w:r w:rsidRPr="00645AF4">
        <w:rPr>
          <w:rFonts w:ascii="Times New Roman" w:hAnsi="Times New Roman"/>
          <w:b/>
        </w:rPr>
        <w:t xml:space="preserve">: </w:t>
      </w:r>
      <w:r w:rsidRPr="00645AF4">
        <w:rPr>
          <w:rFonts w:ascii="Times New Roman" w:hAnsi="Times New Roman"/>
        </w:rPr>
        <w:t xml:space="preserve">отдельными партиями по 2 000 кг </w:t>
      </w:r>
      <w:r w:rsidR="00C01809">
        <w:rPr>
          <w:rFonts w:ascii="Times New Roman" w:hAnsi="Times New Roman"/>
        </w:rPr>
        <w:t>до 31.</w:t>
      </w:r>
      <w:r w:rsidR="0011709C">
        <w:rPr>
          <w:rFonts w:ascii="Times New Roman" w:hAnsi="Times New Roman"/>
        </w:rPr>
        <w:t>12</w:t>
      </w:r>
      <w:r w:rsidR="00C01809">
        <w:rPr>
          <w:rFonts w:ascii="Times New Roman" w:hAnsi="Times New Roman"/>
        </w:rPr>
        <w:t>.2021г</w:t>
      </w:r>
      <w:r w:rsidRPr="00645AF4">
        <w:rPr>
          <w:rFonts w:ascii="Times New Roman" w:hAnsi="Times New Roman"/>
          <w:color w:val="000000"/>
        </w:rPr>
        <w:t>.  Товар поставляется в течение 3-х рабочих   дней с момента поступления письменной заявки от Заказчика.</w:t>
      </w:r>
    </w:p>
    <w:p w:rsidR="00645AF4" w:rsidRPr="00645AF4" w:rsidRDefault="00645AF4" w:rsidP="00645AF4">
      <w:pPr>
        <w:keepNext/>
        <w:widowControl w:val="0"/>
        <w:pBdr>
          <w:top w:val="nil"/>
          <w:left w:val="nil"/>
          <w:bottom w:val="nil"/>
          <w:right w:val="nil"/>
        </w:pBdr>
        <w:shd w:val="clear" w:color="auto" w:fill="FFFFFF"/>
        <w:suppressAutoHyphens/>
        <w:spacing w:after="0"/>
        <w:ind w:firstLine="567"/>
        <w:jc w:val="both"/>
        <w:textAlignment w:val="baseline"/>
        <w:rPr>
          <w:rFonts w:ascii="Times New Roman" w:hAnsi="Times New Roman"/>
          <w:b/>
        </w:rPr>
      </w:pPr>
      <w:r w:rsidRPr="00645AF4">
        <w:rPr>
          <w:rFonts w:ascii="Times New Roman" w:hAnsi="Times New Roman"/>
          <w:b/>
        </w:rPr>
        <w:t xml:space="preserve">5.         </w:t>
      </w:r>
      <w:r w:rsidRPr="00645AF4">
        <w:rPr>
          <w:rFonts w:ascii="Times New Roman" w:hAnsi="Times New Roman"/>
          <w:b/>
          <w:u w:val="single"/>
        </w:rPr>
        <w:t>При поставке Товара должны быть предоставлены следующие документы</w:t>
      </w:r>
      <w:r w:rsidRPr="00645AF4">
        <w:rPr>
          <w:rFonts w:ascii="Times New Roman" w:hAnsi="Times New Roman"/>
          <w:b/>
        </w:rPr>
        <w:t>:</w:t>
      </w:r>
    </w:p>
    <w:p w:rsidR="00645AF4" w:rsidRPr="00645AF4" w:rsidRDefault="00645AF4" w:rsidP="00645AF4">
      <w:pPr>
        <w:keepNext/>
        <w:widowControl w:val="0"/>
        <w:pBdr>
          <w:top w:val="nil"/>
          <w:left w:val="nil"/>
          <w:bottom w:val="nil"/>
          <w:right w:val="nil"/>
        </w:pBdr>
        <w:suppressAutoHyphens/>
        <w:spacing w:after="0" w:line="240" w:lineRule="auto"/>
        <w:ind w:right="-1" w:firstLine="567"/>
        <w:jc w:val="both"/>
        <w:textAlignment w:val="baseline"/>
        <w:rPr>
          <w:rFonts w:ascii="Times New Roman" w:hAnsi="Times New Roman"/>
          <w:bCs/>
        </w:rPr>
      </w:pPr>
      <w:r w:rsidRPr="00645AF4">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645AF4">
        <w:rPr>
          <w:rFonts w:ascii="Times New Roman" w:hAnsi="Times New Roman"/>
          <w:bCs/>
        </w:rPr>
        <w:t>Наличие взвешенных веществ в фугате не более 1300 мг/л.</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паспорта безопасности химической продукции;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645AF4" w:rsidRPr="00645AF4" w:rsidRDefault="00645AF4" w:rsidP="00645AF4">
      <w:pPr>
        <w:keepNext/>
        <w:widowControl w:val="0"/>
        <w:pBdr>
          <w:top w:val="nil"/>
          <w:left w:val="nil"/>
          <w:bottom w:val="nil"/>
          <w:right w:val="nil"/>
        </w:pBdr>
        <w:suppressAutoHyphens/>
        <w:spacing w:after="0" w:line="240" w:lineRule="auto"/>
        <w:ind w:firstLine="567"/>
        <w:jc w:val="both"/>
        <w:textAlignment w:val="baseline"/>
        <w:rPr>
          <w:rFonts w:ascii="Times New Roman" w:hAnsi="Times New Roman"/>
        </w:rPr>
      </w:pPr>
      <w:r w:rsidRPr="00645AF4">
        <w:rPr>
          <w:rFonts w:ascii="Times New Roman" w:hAnsi="Times New Roman"/>
        </w:rPr>
        <w:t>-  Свидетельство о государственной регистрации на флокулянт (при наличии).</w:t>
      </w:r>
    </w:p>
    <w:p w:rsidR="00645AF4" w:rsidRDefault="00645AF4" w:rsidP="00645AF4">
      <w:pPr>
        <w:keepNext/>
        <w:keepLines/>
        <w:spacing w:after="0" w:line="240" w:lineRule="auto"/>
        <w:ind w:firstLine="567"/>
        <w:rPr>
          <w:rFonts w:ascii="Times New Roman" w:eastAsia="Times New Roman" w:hAnsi="Times New Roman"/>
          <w:b/>
          <w:sz w:val="24"/>
          <w:szCs w:val="24"/>
        </w:rPr>
      </w:pPr>
      <w:r w:rsidRPr="00645AF4">
        <w:rPr>
          <w:rFonts w:ascii="Times New Roman" w:hAnsi="Times New Roman"/>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BC419B" w:rsidRDefault="00BC419B" w:rsidP="003E19FF">
      <w:pPr>
        <w:spacing w:after="0" w:line="240" w:lineRule="auto"/>
        <w:ind w:firstLine="567"/>
        <w:jc w:val="center"/>
        <w:rPr>
          <w:rFonts w:ascii="Times New Roman" w:hAnsi="Times New Roman"/>
          <w:b/>
        </w:rPr>
        <w:sectPr w:rsidR="00BC419B" w:rsidSect="001A0C13">
          <w:footerReference w:type="even" r:id="rId16"/>
          <w:footerReference w:type="default" r:id="rId17"/>
          <w:type w:val="continuous"/>
          <w:pgSz w:w="12240" w:h="15840" w:code="1"/>
          <w:pgMar w:top="851" w:right="851" w:bottom="851" w:left="1797"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A56512" w:rsidRDefault="00A56512" w:rsidP="00BC419B">
      <w:pPr>
        <w:spacing w:after="0" w:line="240" w:lineRule="auto"/>
        <w:jc w:val="center"/>
        <w:rPr>
          <w:rFonts w:ascii="Times New Roman" w:hAnsi="Times New Roman"/>
          <w:b/>
          <w:sz w:val="24"/>
          <w:szCs w:val="24"/>
        </w:rPr>
      </w:pP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tblPr>
      <w:tblGrid>
        <w:gridCol w:w="535"/>
        <w:gridCol w:w="1308"/>
        <w:gridCol w:w="567"/>
        <w:gridCol w:w="708"/>
        <w:gridCol w:w="1134"/>
        <w:gridCol w:w="1134"/>
        <w:gridCol w:w="1134"/>
        <w:gridCol w:w="1705"/>
        <w:gridCol w:w="2407"/>
      </w:tblGrid>
      <w:tr w:rsidR="003E19FF" w:rsidRPr="003E19FF" w:rsidTr="003F0C07">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3F0C07">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645AF4">
              <w:rPr>
                <w:rFonts w:ascii="Times New Roman" w:hAnsi="Times New Roman"/>
                <w:sz w:val="18"/>
                <w:szCs w:val="18"/>
              </w:rPr>
              <w:t>19.10.2020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645AF4">
              <w:rPr>
                <w:rFonts w:ascii="Times New Roman" w:hAnsi="Times New Roman"/>
                <w:sz w:val="18"/>
                <w:szCs w:val="18"/>
              </w:rPr>
              <w:t>21.10.2020</w:t>
            </w:r>
            <w:r w:rsidRPr="003E19FF">
              <w:rPr>
                <w:rFonts w:ascii="Times New Roman" w:hAnsi="Times New Roman"/>
                <w:sz w:val="18"/>
                <w:szCs w:val="18"/>
              </w:rPr>
              <w:t>г</w:t>
            </w:r>
          </w:p>
        </w:tc>
        <w:tc>
          <w:tcPr>
            <w:tcW w:w="1134" w:type="dxa"/>
            <w:vAlign w:val="center"/>
          </w:tcPr>
          <w:p w:rsidR="003E19FF" w:rsidRPr="003E19FF" w:rsidRDefault="003E19FF" w:rsidP="00645AF4">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645AF4">
              <w:rPr>
                <w:rFonts w:ascii="Times New Roman" w:hAnsi="Times New Roman"/>
                <w:sz w:val="18"/>
                <w:szCs w:val="18"/>
              </w:rPr>
              <w:t>22.10.2020</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3F0C07">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B33E76" w:rsidP="003E19FF">
            <w:pPr>
              <w:spacing w:after="0" w:line="240" w:lineRule="auto"/>
              <w:jc w:val="center"/>
              <w:rPr>
                <w:rFonts w:ascii="Times New Roman" w:hAnsi="Times New Roman"/>
                <w:sz w:val="16"/>
                <w:szCs w:val="16"/>
              </w:rPr>
            </w:pPr>
            <w:r>
              <w:rPr>
                <w:rFonts w:ascii="Times New Roman" w:hAnsi="Times New Roman"/>
                <w:sz w:val="16"/>
                <w:szCs w:val="16"/>
              </w:rPr>
              <w:t>18</w:t>
            </w:r>
            <w:r w:rsidR="00C01809">
              <w:rPr>
                <w:rFonts w:ascii="Times New Roman" w:hAnsi="Times New Roman"/>
                <w:sz w:val="16"/>
                <w:szCs w:val="16"/>
              </w:rPr>
              <w:t>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440,40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450,00</w:t>
            </w:r>
          </w:p>
        </w:tc>
        <w:tc>
          <w:tcPr>
            <w:tcW w:w="1134"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447,60</w:t>
            </w:r>
          </w:p>
        </w:tc>
        <w:tc>
          <w:tcPr>
            <w:tcW w:w="1705" w:type="dxa"/>
          </w:tcPr>
          <w:p w:rsidR="003E19FF" w:rsidRPr="003E19FF" w:rsidRDefault="00645AF4" w:rsidP="003E19FF">
            <w:pPr>
              <w:spacing w:after="0" w:line="240" w:lineRule="auto"/>
              <w:jc w:val="center"/>
              <w:rPr>
                <w:rFonts w:ascii="Times New Roman" w:hAnsi="Times New Roman"/>
                <w:sz w:val="18"/>
                <w:szCs w:val="18"/>
              </w:rPr>
            </w:pPr>
            <w:r>
              <w:rPr>
                <w:rFonts w:ascii="Times New Roman" w:hAnsi="Times New Roman"/>
                <w:sz w:val="18"/>
                <w:szCs w:val="18"/>
              </w:rPr>
              <w:t>446,00</w:t>
            </w:r>
          </w:p>
        </w:tc>
        <w:tc>
          <w:tcPr>
            <w:tcW w:w="2407" w:type="dxa"/>
          </w:tcPr>
          <w:p w:rsidR="003E19FF" w:rsidRPr="003E19FF" w:rsidRDefault="00B33E76" w:rsidP="003E19FF">
            <w:pPr>
              <w:spacing w:after="0" w:line="240" w:lineRule="auto"/>
              <w:jc w:val="center"/>
              <w:rPr>
                <w:rFonts w:ascii="Times New Roman" w:hAnsi="Times New Roman"/>
                <w:sz w:val="18"/>
                <w:szCs w:val="18"/>
              </w:rPr>
            </w:pPr>
            <w:r>
              <w:rPr>
                <w:rFonts w:ascii="Times New Roman" w:hAnsi="Times New Roman"/>
                <w:sz w:val="18"/>
                <w:szCs w:val="18"/>
              </w:rPr>
              <w:t>8 028 000,00</w:t>
            </w:r>
          </w:p>
        </w:tc>
      </w:tr>
      <w:tr w:rsidR="003E19FF" w:rsidRPr="003E19FF" w:rsidTr="003F0C07">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B33E76" w:rsidP="003E19FF">
            <w:pPr>
              <w:spacing w:after="0" w:line="240" w:lineRule="auto"/>
              <w:jc w:val="center"/>
              <w:rPr>
                <w:rFonts w:ascii="Times New Roman" w:hAnsi="Times New Roman"/>
                <w:sz w:val="18"/>
                <w:szCs w:val="18"/>
              </w:rPr>
            </w:pPr>
            <w:r>
              <w:rPr>
                <w:rFonts w:ascii="Times New Roman" w:hAnsi="Times New Roman"/>
                <w:sz w:val="18"/>
                <w:szCs w:val="18"/>
              </w:rPr>
              <w:t>8 028 000,00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B33E76">
        <w:rPr>
          <w:rFonts w:ascii="Times New Roman" w:eastAsia="Times New Roman" w:hAnsi="Times New Roman"/>
        </w:rPr>
        <w:t>8 028 000</w:t>
      </w:r>
      <w:r w:rsidRPr="003E19FF">
        <w:rPr>
          <w:rFonts w:ascii="Times New Roman" w:eastAsia="Times New Roman" w:hAnsi="Times New Roman"/>
        </w:rPr>
        <w:t>(</w:t>
      </w:r>
      <w:r w:rsidR="00B33E76">
        <w:rPr>
          <w:rFonts w:ascii="Times New Roman" w:eastAsia="Times New Roman" w:hAnsi="Times New Roman"/>
        </w:rPr>
        <w:t>Восемь миллионов двадцать восемь тысяч</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645AF4"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4839E3">
        <w:rPr>
          <w:rFonts w:ascii="Times New Roman" w:eastAsia="Times New Roman" w:hAnsi="Times New Roman"/>
          <w:b/>
          <w:caps/>
          <w:snapToGrid w:val="0"/>
          <w:spacing w:val="20"/>
          <w:sz w:val="28"/>
          <w:szCs w:val="26"/>
          <w:lang w:eastAsia="ru-RU"/>
        </w:rPr>
        <w:t xml:space="preserve">Техническое предложение </w:t>
      </w:r>
    </w:p>
    <w:p w:rsidR="00645AF4" w:rsidRDefault="00645AF4" w:rsidP="00645AF4">
      <w:pPr>
        <w:spacing w:before="120" w:after="120" w:line="240" w:lineRule="auto"/>
        <w:jc w:val="center"/>
        <w:rPr>
          <w:rFonts w:ascii="Times New Roman" w:eastAsia="Times New Roman" w:hAnsi="Times New Roman"/>
          <w:b/>
          <w:snapToGrid w:val="0"/>
          <w:sz w:val="24"/>
          <w:szCs w:val="24"/>
          <w:lang w:eastAsia="ru-RU"/>
        </w:rPr>
      </w:pPr>
      <w:r w:rsidRPr="004839E3">
        <w:rPr>
          <w:rFonts w:ascii="Times New Roman" w:eastAsia="Times New Roman" w:hAnsi="Times New Roman"/>
          <w:b/>
          <w:snapToGrid w:val="0"/>
          <w:sz w:val="24"/>
          <w:szCs w:val="24"/>
          <w:lang w:eastAsia="ru-RU"/>
        </w:rPr>
        <w:t>Функциональные характеристики (потребительские свойства),</w:t>
      </w:r>
      <w:r>
        <w:rPr>
          <w:rFonts w:ascii="Times New Roman" w:eastAsia="Times New Roman" w:hAnsi="Times New Roman"/>
          <w:b/>
          <w:snapToGrid w:val="0"/>
          <w:sz w:val="24"/>
          <w:szCs w:val="24"/>
          <w:lang w:eastAsia="ru-RU"/>
        </w:rPr>
        <w:t xml:space="preserve"> </w:t>
      </w:r>
      <w:r w:rsidRPr="004839E3">
        <w:rPr>
          <w:rFonts w:ascii="Times New Roman" w:eastAsia="Times New Roman" w:hAnsi="Times New Roman"/>
          <w:b/>
          <w:snapToGrid w:val="0"/>
          <w:sz w:val="24"/>
          <w:szCs w:val="24"/>
          <w:lang w:eastAsia="ru-RU"/>
        </w:rPr>
        <w:t>количественные и качественные характеристики продукции</w:t>
      </w:r>
    </w:p>
    <w:p w:rsidR="00645AF4" w:rsidRPr="00AC551F" w:rsidRDefault="00645AF4" w:rsidP="00645AF4">
      <w:pPr>
        <w:numPr>
          <w:ilvl w:val="0"/>
          <w:numId w:val="36"/>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108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287"/>
        <w:gridCol w:w="1984"/>
        <w:gridCol w:w="2127"/>
        <w:gridCol w:w="1777"/>
      </w:tblGrid>
      <w:tr w:rsidR="00645AF4" w:rsidRPr="004839E3" w:rsidTr="00830B41">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28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1984"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Требование Заказчика</w:t>
            </w:r>
          </w:p>
        </w:tc>
        <w:tc>
          <w:tcPr>
            <w:tcW w:w="2127" w:type="dxa"/>
            <w:tcBorders>
              <w:top w:val="single" w:sz="4" w:space="0" w:color="auto"/>
              <w:left w:val="single" w:sz="4" w:space="0" w:color="auto"/>
              <w:bottom w:val="single" w:sz="4" w:space="0" w:color="auto"/>
              <w:right w:val="single" w:sz="4" w:space="0" w:color="auto"/>
            </w:tcBorders>
            <w:vAlign w:val="center"/>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Примечания, обоснование</w:t>
            </w:r>
          </w:p>
        </w:tc>
      </w:tr>
      <w:tr w:rsidR="00645AF4" w:rsidRPr="004839E3" w:rsidTr="00830B41">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numPr>
                <w:ilvl w:val="0"/>
                <w:numId w:val="35"/>
              </w:numPr>
              <w:spacing w:before="40" w:after="40" w:line="240" w:lineRule="auto"/>
              <w:ind w:left="0" w:firstLine="0"/>
              <w:jc w:val="both"/>
              <w:rPr>
                <w:rFonts w:ascii="Times New Roman" w:eastAsia="Times New Roman" w:hAnsi="Times New Roman"/>
                <w:snapToGrid w:val="0"/>
                <w:lang w:eastAsia="ru-RU"/>
              </w:rPr>
            </w:pP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4839E3" w:rsidTr="00830B41">
        <w:tc>
          <w:tcPr>
            <w:tcW w:w="675"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28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1984"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4839E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Количество</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ч</w:t>
            </w:r>
            <w:r w:rsidR="003F0C07">
              <w:rPr>
                <w:rFonts w:ascii="Times New Roman" w:hAnsi="Times New Roman"/>
              </w:rPr>
              <w:t>астиц размером &gt; 10 mesh (2мм)</w:t>
            </w:r>
            <w:r w:rsidR="003F0C07">
              <w:rPr>
                <w:rFonts w:ascii="Times New Roman" w:hAnsi="Times New Roman"/>
              </w:rPr>
              <w:tab/>
            </w:r>
          </w:p>
          <w:p w:rsidR="00645AF4" w:rsidRPr="00A74393" w:rsidRDefault="00645AF4"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28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1984"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645AF4" w:rsidRPr="00A74393" w:rsidTr="00830B41">
        <w:tc>
          <w:tcPr>
            <w:tcW w:w="675"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6271" w:type="dxa"/>
            <w:gridSpan w:val="2"/>
            <w:tcBorders>
              <w:top w:val="single" w:sz="4" w:space="0" w:color="auto"/>
              <w:left w:val="single" w:sz="4" w:space="0" w:color="auto"/>
              <w:bottom w:val="single" w:sz="4" w:space="0" w:color="auto"/>
              <w:right w:val="single" w:sz="4" w:space="0" w:color="auto"/>
            </w:tcBorders>
          </w:tcPr>
          <w:p w:rsidR="00645AF4" w:rsidRPr="00A74393" w:rsidRDefault="00C86653" w:rsidP="00C8665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Pr>
                <w:rFonts w:ascii="Times New Roman" w:eastAsia="Times New Roman" w:hAnsi="Times New Roman"/>
                <w:b/>
                <w:bCs/>
                <w:i/>
                <w:iCs/>
                <w:snapToGrid w:val="0"/>
                <w:vertAlign w:val="superscript"/>
                <w:lang w:eastAsia="ru-RU"/>
              </w:rPr>
              <w:t>12</w:t>
            </w:r>
          </w:p>
        </w:tc>
        <w:tc>
          <w:tcPr>
            <w:tcW w:w="212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c>
          <w:tcPr>
            <w:tcW w:w="1777" w:type="dxa"/>
            <w:tcBorders>
              <w:top w:val="single" w:sz="4" w:space="0" w:color="auto"/>
              <w:left w:val="single" w:sz="4" w:space="0" w:color="auto"/>
              <w:bottom w:val="single" w:sz="4" w:space="0" w:color="auto"/>
              <w:right w:val="single" w:sz="4" w:space="0" w:color="auto"/>
            </w:tcBorders>
          </w:tcPr>
          <w:p w:rsidR="00645AF4" w:rsidRPr="00A74393" w:rsidRDefault="00645AF4"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AC551F" w:rsidRDefault="00645AF4" w:rsidP="00645AF4">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ТЕХНИЧЕСКОГО ПРЕДЛОЖЕНИЯ</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 xml:space="preserve">Заявка на участие в закупке направляется участником закупки оператору электронной площадки в форме электронных документов, содержащих сведения, предусмотренные Разделом 3 Части </w:t>
      </w:r>
      <w:r w:rsidR="00645AF4" w:rsidRPr="00A74393">
        <w:rPr>
          <w:rFonts w:ascii="Times New Roman" w:eastAsia="Times New Roman" w:hAnsi="Times New Roman"/>
          <w:color w:val="7F7F7F" w:themeColor="text1" w:themeTint="80"/>
          <w:lang w:val="en-US" w:eastAsia="ru-RU"/>
        </w:rPr>
        <w:t>I</w:t>
      </w:r>
      <w:r w:rsidR="00645AF4" w:rsidRPr="00A74393">
        <w:rPr>
          <w:rFonts w:ascii="Times New Roman" w:eastAsia="Times New Roman" w:hAnsi="Times New Roman"/>
          <w:color w:val="7F7F7F" w:themeColor="text1" w:themeTint="80"/>
          <w:lang w:eastAsia="ru-RU"/>
        </w:rPr>
        <w:t xml:space="preserve"> настоящей документации и указанные в </w:t>
      </w:r>
      <w:r w:rsidR="00645AF4" w:rsidRPr="00A74393">
        <w:rPr>
          <w:rFonts w:ascii="Times New Roman" w:eastAsia="Times New Roman" w:hAnsi="Times New Roman"/>
          <w:bCs/>
          <w:color w:val="7F7F7F" w:themeColor="text1" w:themeTint="80"/>
          <w:lang w:eastAsia="ru-RU"/>
        </w:rPr>
        <w:t>пункте 24 Части II «Информационная карта» настоящей документации</w:t>
      </w:r>
      <w:r w:rsidR="00645AF4" w:rsidRPr="00A74393">
        <w:rPr>
          <w:rFonts w:ascii="Times New Roman" w:eastAsia="Times New Roman" w:hAnsi="Times New Roman"/>
          <w:color w:val="7F7F7F" w:themeColor="text1" w:themeTint="80"/>
          <w:lang w:eastAsia="ru-RU"/>
        </w:rPr>
        <w:t>. Указанные электронные документы подаются одновременно.</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Pr="00A74393"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lastRenderedPageBreak/>
        <w:t>4</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r w:rsidR="00A06521">
        <w:rPr>
          <w:rFonts w:ascii="Times New Roman" w:eastAsia="Times New Roman" w:hAnsi="Times New Roman"/>
          <w:sz w:val="24"/>
          <w:szCs w:val="24"/>
          <w:lang w:eastAsia="ru-RU"/>
        </w:rPr>
        <w:t xml:space="preserve">, </w:t>
      </w:r>
      <w:r w:rsidR="00A06521" w:rsidRPr="00A06521">
        <w:rPr>
          <w:rFonts w:ascii="Times New Roman" w:eastAsia="Times New Roman" w:hAnsi="Times New Roman"/>
          <w:color w:val="7F7F7F" w:themeColor="text1" w:themeTint="80"/>
          <w:lang w:eastAsia="ru-RU"/>
        </w:rPr>
        <w:t>в отсутствии слов «эквивалент», «аналог»</w:t>
      </w:r>
      <w:r w:rsidR="00645AF4" w:rsidRPr="00A74393">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В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p>
    <w:p w:rsidR="00645AF4" w:rsidRPr="00F41CFF" w:rsidRDefault="00C8665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6</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п.1 Ф</w:t>
      </w:r>
      <w:r w:rsidR="00645AF4" w:rsidRPr="00F41CFF">
        <w:rPr>
          <w:rFonts w:ascii="Times New Roman" w:eastAsia="Times New Roman" w:hAnsi="Times New Roman"/>
          <w:bCs/>
          <w:color w:val="7F7F7F" w:themeColor="text1" w:themeTint="80"/>
          <w:lang w:eastAsia="ru-RU"/>
        </w:rPr>
        <w:t xml:space="preserve">ормы </w:t>
      </w:r>
      <w:r>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8</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Пункт 2 Формы </w:t>
      </w:r>
      <w:r>
        <w:rPr>
          <w:rFonts w:ascii="Times New Roman" w:eastAsia="Times New Roman" w:hAnsi="Times New Roman"/>
          <w:bCs/>
          <w:color w:val="7F7F7F" w:themeColor="text1" w:themeTint="80"/>
          <w:lang w:eastAsia="ru-RU"/>
        </w:rPr>
        <w:t>1</w:t>
      </w:r>
      <w:r w:rsidR="00645AF4">
        <w:rPr>
          <w:rFonts w:ascii="Times New Roman" w:eastAsia="Times New Roman" w:hAnsi="Times New Roman"/>
          <w:bCs/>
          <w:color w:val="7F7F7F" w:themeColor="text1" w:themeTint="80"/>
          <w:lang w:eastAsia="ru-RU"/>
        </w:rPr>
        <w:t xml:space="preserve"> должен быть заполнен Участником закупки в соответствии с пунктом 2 Части </w:t>
      </w:r>
      <w:r w:rsidR="00645AF4">
        <w:rPr>
          <w:rFonts w:ascii="Times New Roman" w:eastAsia="Times New Roman" w:hAnsi="Times New Roman"/>
          <w:bCs/>
          <w:color w:val="7F7F7F" w:themeColor="text1" w:themeTint="80"/>
          <w:lang w:val="en-US" w:eastAsia="ru-RU"/>
        </w:rPr>
        <w:t>III</w:t>
      </w:r>
      <w:r w:rsidR="00645AF4">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13.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14.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CE6F00" w:rsidP="00552365">
      <w:pPr>
        <w:spacing w:after="0" w:line="240" w:lineRule="auto"/>
        <w:ind w:firstLine="567"/>
        <w:jc w:val="center"/>
        <w:rPr>
          <w:rFonts w:ascii="Times New Roman" w:eastAsia="Times New Roman" w:hAnsi="Times New Roman"/>
          <w:b/>
          <w:sz w:val="28"/>
          <w:szCs w:val="28"/>
          <w:lang w:eastAsia="ru-RU"/>
        </w:rPr>
      </w:pPr>
      <w:r w:rsidRPr="00CE6F00">
        <w:rPr>
          <w:rFonts w:ascii="Times New Roman" w:eastAsia="Times New Roman" w:hAnsi="Times New Roman"/>
          <w:b/>
          <w:sz w:val="28"/>
          <w:szCs w:val="28"/>
          <w:lang w:eastAsia="ru-RU"/>
        </w:rPr>
        <w:t>КОММЕРЧЕСКОЕ ПРЕДЛОЖЕНИЕ</w:t>
      </w:r>
    </w:p>
    <w:p w:rsidR="00552365" w:rsidRPr="007A1244" w:rsidRDefault="00552365" w:rsidP="007A1244">
      <w:pPr>
        <w:spacing w:after="0" w:line="240" w:lineRule="auto"/>
        <w:ind w:firstLine="567"/>
        <w:rPr>
          <w:rFonts w:ascii="Times New Roman" w:eastAsia="Times New Roman" w:hAnsi="Times New Roman"/>
          <w:lang w:eastAsia="ru-RU"/>
        </w:rPr>
      </w:pPr>
    </w:p>
    <w:p w:rsidR="007A1244" w:rsidRPr="00552365" w:rsidRDefault="007A1244" w:rsidP="007A1244">
      <w:pPr>
        <w:spacing w:after="0" w:line="240" w:lineRule="auto"/>
        <w:ind w:firstLine="567"/>
        <w:jc w:val="center"/>
        <w:rPr>
          <w:rFonts w:ascii="Times New Roman" w:eastAsia="Times New Roman" w:hAnsi="Times New Roman"/>
          <w:b/>
          <w:sz w:val="24"/>
          <w:szCs w:val="24"/>
          <w:lang w:eastAsia="ru-RU"/>
        </w:rPr>
      </w:pPr>
      <w:r w:rsidRPr="00552365">
        <w:rPr>
          <w:rFonts w:ascii="Times New Roman" w:eastAsia="Times New Roman" w:hAnsi="Times New Roman"/>
          <w:b/>
          <w:sz w:val="24"/>
          <w:szCs w:val="24"/>
          <w:lang w:eastAsia="ru-RU"/>
        </w:rPr>
        <w:t>Уважаемые господа!</w:t>
      </w:r>
    </w:p>
    <w:p w:rsidR="007A1244" w:rsidRPr="00DB06FC" w:rsidRDefault="007A1244" w:rsidP="007A1244">
      <w:pPr>
        <w:spacing w:after="0" w:line="240" w:lineRule="auto"/>
        <w:ind w:firstLine="567"/>
        <w:jc w:val="both"/>
        <w:rPr>
          <w:rFonts w:ascii="Times New Roman" w:eastAsia="Times New Roman" w:hAnsi="Times New Roman"/>
          <w:sz w:val="12"/>
          <w:szCs w:val="12"/>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sidR="00CE6F00">
        <w:rPr>
          <w:rFonts w:ascii="Times New Roman" w:eastAsia="Times New Roman" w:hAnsi="Times New Roman"/>
          <w:bCs/>
          <w:lang w:eastAsia="ar-SA"/>
        </w:rPr>
        <w:t>и Документацию з</w:t>
      </w:r>
      <w:r w:rsidR="00CE6F00" w:rsidRPr="00CE6F00">
        <w:rPr>
          <w:rFonts w:ascii="Times New Roman" w:eastAsia="Times New Roman" w:hAnsi="Times New Roman"/>
          <w:bCs/>
          <w:lang w:eastAsia="ar-SA"/>
        </w:rPr>
        <w:t>апрос</w:t>
      </w:r>
      <w:r w:rsidR="00CE6F00">
        <w:rPr>
          <w:rFonts w:ascii="Times New Roman" w:eastAsia="Times New Roman" w:hAnsi="Times New Roman"/>
          <w:bCs/>
          <w:lang w:eastAsia="ar-SA"/>
        </w:rPr>
        <w:t>а</w:t>
      </w:r>
      <w:r w:rsidR="00CE6F00" w:rsidRPr="00CE6F00">
        <w:rPr>
          <w:rFonts w:ascii="Times New Roman" w:eastAsia="Times New Roman" w:hAnsi="Times New Roman"/>
          <w:bCs/>
          <w:lang w:eastAsia="ar-SA"/>
        </w:rPr>
        <w:t xml:space="preserve"> предложений в электронной форме, участниками которого могут быть только субъекты малого и среднего предпринимательства</w:t>
      </w:r>
      <w:r w:rsidRPr="00C45104">
        <w:rPr>
          <w:rFonts w:ascii="Times New Roman" w:eastAsia="Times New Roman" w:hAnsi="Times New Roman"/>
          <w:bCs/>
          <w:lang w:eastAsia="ar-SA"/>
        </w:rPr>
        <w:t xml:space="preserve"> на право заключения Договора </w:t>
      </w:r>
      <w:r w:rsidR="00CE6F00">
        <w:rPr>
          <w:rFonts w:ascii="Times New Roman" w:eastAsia="Times New Roman" w:hAnsi="Times New Roman"/>
          <w:bCs/>
          <w:lang w:eastAsia="ar-SA"/>
        </w:rPr>
        <w:t>на поставку флокулянта</w:t>
      </w:r>
      <w:r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C45104" w:rsidP="00C45104">
      <w:pPr>
        <w:spacing w:after="0" w:line="240" w:lineRule="auto"/>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на условиях и в соответствии с </w:t>
      </w:r>
      <w:r w:rsidR="00CB7DAF">
        <w:rPr>
          <w:rFonts w:ascii="Times New Roman" w:eastAsia="Times New Roman" w:hAnsi="Times New Roman"/>
          <w:bCs/>
          <w:lang w:eastAsia="ar-SA"/>
        </w:rPr>
        <w:t xml:space="preserve">техническим и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w:t>
      </w:r>
      <w:r w:rsidR="00CB7DAF">
        <w:rPr>
          <w:rFonts w:ascii="Times New Roman" w:eastAsia="Times New Roman" w:hAnsi="Times New Roman"/>
          <w:bCs/>
          <w:lang w:eastAsia="ar-SA"/>
        </w:rPr>
        <w:t>ями</w:t>
      </w:r>
      <w:r w:rsidRPr="00C45104">
        <w:rPr>
          <w:rFonts w:ascii="Times New Roman" w:eastAsia="Times New Roman" w:hAnsi="Times New Roman"/>
          <w:bCs/>
          <w:lang w:eastAsia="ar-SA"/>
        </w:rPr>
        <w:t xml:space="preserve"> и другими документами, являющимися неотъемлемыми приложениями к настоящему </w:t>
      </w:r>
      <w:r w:rsidR="00CE6F00">
        <w:rPr>
          <w:rFonts w:ascii="Times New Roman" w:eastAsia="Times New Roman" w:hAnsi="Times New Roman"/>
          <w:bCs/>
          <w:lang w:eastAsia="ar-SA"/>
        </w:rPr>
        <w:t>предложению</w:t>
      </w:r>
      <w:r w:rsidRPr="00C45104">
        <w:rPr>
          <w:rFonts w:ascii="Times New Roman" w:eastAsia="Times New Roman" w:hAnsi="Times New Roman"/>
          <w:bCs/>
          <w:lang w:eastAsia="ar-SA"/>
        </w:rPr>
        <w:t xml:space="preserve"> и составляющими вместе с настоящим </w:t>
      </w:r>
      <w:r w:rsidR="00CE6F00">
        <w:rPr>
          <w:rFonts w:ascii="Times New Roman" w:eastAsia="Times New Roman" w:hAnsi="Times New Roman"/>
          <w:bCs/>
          <w:lang w:eastAsia="ar-SA"/>
        </w:rPr>
        <w:t>предложением</w:t>
      </w:r>
      <w:r w:rsidRPr="00C45104">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rsidR="00DB06FC" w:rsidRPr="00DB06FC" w:rsidRDefault="00DB06FC" w:rsidP="00C45104">
      <w:pPr>
        <w:spacing w:after="0" w:line="240" w:lineRule="auto"/>
        <w:jc w:val="both"/>
        <w:rPr>
          <w:rFonts w:ascii="Times New Roman" w:eastAsia="Times New Roman" w:hAnsi="Times New Roman"/>
          <w:sz w:val="12"/>
          <w:szCs w:val="12"/>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C294A">
      <w:pPr>
        <w:shd w:val="clear" w:color="auto" w:fill="FFFFFF"/>
        <w:spacing w:before="5" w:after="0" w:line="240" w:lineRule="auto"/>
        <w:ind w:firstLine="567"/>
        <w:jc w:val="both"/>
        <w:rPr>
          <w:rFonts w:ascii="Times New Roman" w:eastAsia="Times New Roman" w:hAnsi="Times New Roman"/>
          <w:sz w:val="12"/>
          <w:szCs w:val="12"/>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7A1244">
      <w:pPr>
        <w:spacing w:after="0" w:line="240" w:lineRule="auto"/>
        <w:ind w:firstLine="567"/>
        <w:jc w:val="both"/>
        <w:rPr>
          <w:rFonts w:ascii="Times New Roman" w:eastAsia="Times New Roman" w:hAnsi="Times New Roman"/>
          <w:sz w:val="12"/>
          <w:szCs w:val="12"/>
          <w:lang w:eastAsia="ru-RU"/>
        </w:rPr>
      </w:pPr>
    </w:p>
    <w:p w:rsidR="007A1244"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 xml:space="preserve">подписать договор на </w:t>
      </w:r>
      <w:r w:rsidR="00CB7DAF">
        <w:rPr>
          <w:rFonts w:ascii="Times New Roman" w:eastAsia="Times New Roman" w:hAnsi="Times New Roman"/>
          <w:lang w:eastAsia="ru-RU"/>
        </w:rPr>
        <w:t>поставку товара</w:t>
      </w:r>
      <w:r w:rsidRPr="0052218F">
        <w:rPr>
          <w:rFonts w:ascii="Times New Roman" w:eastAsia="Times New Roman" w:hAnsi="Times New Roman"/>
          <w:lang w:eastAsia="ru-RU"/>
        </w:rPr>
        <w:t xml:space="preserve"> в соответствии с требованиями извещения о проведении запроса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документации по запросу предложений</w:t>
      </w:r>
      <w:r w:rsidR="004758E6">
        <w:rPr>
          <w:rFonts w:ascii="Times New Roman" w:eastAsia="Times New Roman" w:hAnsi="Times New Roman"/>
          <w:lang w:eastAsia="ru-RU"/>
        </w:rPr>
        <w:t xml:space="preserve"> в электронной форме</w:t>
      </w:r>
      <w:r w:rsidRPr="0052218F">
        <w:rPr>
          <w:rFonts w:ascii="Times New Roman" w:eastAsia="Times New Roman" w:hAnsi="Times New Roman"/>
          <w:lang w:eastAsia="ru-RU"/>
        </w:rPr>
        <w:t xml:space="preserve"> и условиями нашего предложения.</w:t>
      </w:r>
    </w:p>
    <w:p w:rsidR="00CE6F00" w:rsidRDefault="00CE6F00" w:rsidP="00CE6F00">
      <w:pPr>
        <w:suppressAutoHyphens/>
        <w:spacing w:after="0" w:line="240" w:lineRule="auto"/>
        <w:ind w:firstLine="709"/>
        <w:jc w:val="both"/>
        <w:rPr>
          <w:rFonts w:ascii="Times New Roman" w:hAnsi="Times New Roman"/>
          <w:lang w:eastAsia="zh-CN"/>
        </w:rPr>
      </w:pPr>
    </w:p>
    <w:p w:rsidR="00CE6F00" w:rsidRDefault="00CE6F00" w:rsidP="00CE6F00">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 xml:space="preserve">Мы согласны </w:t>
      </w:r>
      <w:r>
        <w:rPr>
          <w:rFonts w:ascii="Times New Roman" w:hAnsi="Times New Roman"/>
          <w:lang w:eastAsia="zh-CN"/>
        </w:rPr>
        <w:t>поставить товар</w:t>
      </w:r>
      <w:r w:rsidRPr="00C6751A">
        <w:rPr>
          <w:rFonts w:ascii="Times New Roman" w:hAnsi="Times New Roman"/>
          <w:lang w:eastAsia="zh-CN"/>
        </w:rPr>
        <w:t xml:space="preserve">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CE6F00" w:rsidRPr="00F83819" w:rsidRDefault="00CE6F00" w:rsidP="00CE6F00">
      <w:pPr>
        <w:spacing w:after="0" w:line="240" w:lineRule="auto"/>
        <w:ind w:firstLine="540"/>
        <w:jc w:val="both"/>
        <w:rPr>
          <w:rFonts w:ascii="Times New Roman" w:eastAsia="Times New Roman" w:hAnsi="Times New Roman"/>
          <w:sz w:val="20"/>
          <w:szCs w:val="20"/>
          <w:lang w:eastAsia="ru-RU"/>
        </w:rPr>
      </w:pPr>
    </w:p>
    <w:tbl>
      <w:tblPr>
        <w:tblW w:w="10114"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221"/>
        <w:gridCol w:w="576"/>
        <w:gridCol w:w="3553"/>
      </w:tblGrid>
      <w:tr w:rsidR="00CE6F00" w:rsidRPr="00F83819" w:rsidTr="00030809">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221"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CE6F00" w:rsidRPr="00F83819" w:rsidRDefault="00CE6F00"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lang w:eastAsia="ru-RU"/>
              </w:rPr>
            </w:pP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CE6F00" w:rsidP="00030809">
            <w:pPr>
              <w:spacing w:after="0" w:line="240" w:lineRule="auto"/>
              <w:jc w:val="center"/>
              <w:rPr>
                <w:rFonts w:ascii="Times New Roman" w:eastAsia="Times New Roman" w:hAnsi="Times New Roman"/>
                <w:sz w:val="20"/>
                <w:szCs w:val="20"/>
                <w:lang w:eastAsia="ru-RU"/>
              </w:rPr>
            </w:pPr>
          </w:p>
        </w:tc>
      </w:tr>
      <w:tr w:rsidR="00CE6F00" w:rsidRPr="00F83819" w:rsidTr="00030809">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CE6F00" w:rsidRPr="00F83819" w:rsidRDefault="00492EA6"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CE6F00" w:rsidRPr="00F83819">
              <w:rPr>
                <w:rFonts w:ascii="Times New Roman" w:eastAsia="Times New Roman" w:hAnsi="Times New Roman"/>
                <w:lang w:eastAsia="ru-RU"/>
              </w:rPr>
              <w:t>.1.</w:t>
            </w:r>
          </w:p>
        </w:tc>
        <w:tc>
          <w:tcPr>
            <w:tcW w:w="5221" w:type="dxa"/>
            <w:tcBorders>
              <w:top w:val="single" w:sz="12" w:space="0" w:color="auto"/>
              <w:left w:val="single" w:sz="4" w:space="0" w:color="auto"/>
              <w:bottom w:val="single" w:sz="12" w:space="0" w:color="auto"/>
              <w:right w:val="single" w:sz="4" w:space="0" w:color="auto"/>
            </w:tcBorders>
            <w:shd w:val="clear" w:color="000000" w:fill="auto"/>
          </w:tcPr>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p w:rsidR="00CE6F00" w:rsidRDefault="00CE6F00" w:rsidP="00030809">
            <w:pPr>
              <w:widowControl w:val="0"/>
              <w:suppressAutoHyphens/>
              <w:spacing w:after="0" w:line="240" w:lineRule="auto"/>
              <w:rPr>
                <w:rFonts w:ascii="Times New Roman" w:eastAsia="SimSun" w:hAnsi="Times New Roman" w:cs="Mangal"/>
                <w:bCs/>
                <w:kern w:val="1"/>
                <w:lang w:eastAsia="hi-IN" w:bidi="hi-IN"/>
              </w:rPr>
            </w:pPr>
          </w:p>
          <w:p w:rsidR="00CE6F00" w:rsidRPr="00523C0C" w:rsidRDefault="00CE6F00" w:rsidP="00030809">
            <w:pPr>
              <w:widowControl w:val="0"/>
              <w:suppressAutoHyphens/>
              <w:spacing w:after="0" w:line="240" w:lineRule="auto"/>
              <w:rPr>
                <w:rFonts w:ascii="Times New Roman" w:eastAsia="SimSun" w:hAnsi="Times New Roman" w:cs="Mangal"/>
                <w:bCs/>
                <w:i/>
                <w:kern w:val="1"/>
                <w:sz w:val="20"/>
                <w:szCs w:val="20"/>
                <w:lang w:eastAsia="hi-IN" w:bidi="hi-IN"/>
              </w:rPr>
            </w:pPr>
            <w:r w:rsidRPr="00523C0C">
              <w:rPr>
                <w:rFonts w:ascii="Times New Roman" w:eastAsia="SimSun" w:hAnsi="Times New Roman" w:cs="Mangal"/>
                <w:bCs/>
                <w:i/>
                <w:kern w:val="1"/>
                <w:sz w:val="20"/>
                <w:szCs w:val="20"/>
                <w:lang w:eastAsia="hi-IN" w:bidi="hi-IN"/>
              </w:rPr>
              <w:t xml:space="preserve">(Участник предоставляет справку, либо декларацию в </w:t>
            </w:r>
            <w:r w:rsidRPr="00523C0C">
              <w:rPr>
                <w:rFonts w:ascii="Times New Roman" w:eastAsia="SimSun" w:hAnsi="Times New Roman" w:cs="Mangal"/>
                <w:bCs/>
                <w:i/>
                <w:kern w:val="1"/>
                <w:sz w:val="20"/>
                <w:szCs w:val="20"/>
                <w:lang w:eastAsia="hi-IN" w:bidi="hi-IN"/>
              </w:rPr>
              <w:lastRenderedPageBreak/>
              <w:t>свободной форме, в которой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 либо отсутствие.</w:t>
            </w:r>
          </w:p>
          <w:p w:rsidR="00CE6F00" w:rsidRPr="00AE51A0" w:rsidRDefault="00CE6F00" w:rsidP="00030809">
            <w:pPr>
              <w:widowControl w:val="0"/>
              <w:suppressAutoHyphens/>
              <w:spacing w:after="0" w:line="240" w:lineRule="auto"/>
              <w:rPr>
                <w:rFonts w:ascii="Times New Roman" w:eastAsia="SimSun" w:hAnsi="Times New Roman" w:cs="Mangal"/>
                <w:kern w:val="1"/>
                <w:lang w:eastAsia="hi-IN" w:bidi="hi-IN"/>
              </w:rPr>
            </w:pPr>
            <w:r w:rsidRPr="00523C0C">
              <w:rPr>
                <w:rFonts w:ascii="Times New Roman" w:eastAsia="SimSun" w:hAnsi="Times New Roman" w:cs="Mangal"/>
                <w:bCs/>
                <w:i/>
                <w:kern w:val="1"/>
                <w:sz w:val="20"/>
                <w:szCs w:val="20"/>
                <w:lang w:eastAsia="hi-IN" w:bidi="hi-IN"/>
              </w:rPr>
              <w:t>Подтверждается наличием у Заказчика сведений о таком положительном заключении)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widowControl w:val="0"/>
              <w:suppressAutoHyphens/>
              <w:spacing w:after="0" w:line="240" w:lineRule="auto"/>
              <w:jc w:val="center"/>
              <w:rPr>
                <w:rFonts w:ascii="Times New Roman" w:eastAsia="SimSun" w:hAnsi="Times New Roman" w:cs="Mangal"/>
                <w:kern w:val="1"/>
                <w:lang w:eastAsia="hi-IN" w:bidi="hi-IN"/>
              </w:rPr>
            </w:pP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p>
          <w:p w:rsidR="00CE6F00" w:rsidRPr="00F83819" w:rsidRDefault="00CE6F00" w:rsidP="0003080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CE6F00" w:rsidRPr="00640119" w:rsidRDefault="00CE6F00"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1" w:name="_Toc98254011"/>
    </w:p>
    <w:p w:rsidR="00820475" w:rsidRPr="007A1244" w:rsidRDefault="00820475" w:rsidP="0082047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820475" w:rsidRPr="007A1244" w:rsidRDefault="00820475" w:rsidP="00820475">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820475" w:rsidRPr="007A1244" w:rsidRDefault="00820475" w:rsidP="00820475">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ПИСЬМА О ПОДАЧЕ ОФЕРТЫ</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3E731B" w:rsidRPr="003E731B" w:rsidRDefault="00820475"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3. Коммерческое предложение должно быть скреплено печатью (при наличии) и подписано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4. </w:t>
      </w:r>
      <w:r w:rsidRPr="003E731B">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2" w:name="_Ref55335821"/>
      <w:bookmarkStart w:id="33" w:name="_Ref55336345"/>
      <w:bookmarkStart w:id="34" w:name="_Toc57314674"/>
      <w:bookmarkStart w:id="35" w:name="_Toc69728988"/>
      <w:bookmarkStart w:id="36" w:name="_Toc98251754"/>
      <w:bookmarkEnd w:id="31"/>
      <w:bookmarkEnd w:id="32"/>
      <w:bookmarkEnd w:id="33"/>
      <w:bookmarkEnd w:id="34"/>
      <w:bookmarkEnd w:id="35"/>
      <w:bookmarkEnd w:id="36"/>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8"/>
          <w:footerReference w:type="default" r:id="rId19"/>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rsidR="00DB06FC" w:rsidRPr="00A37A0B" w:rsidRDefault="00DB06FC" w:rsidP="00DB06FC">
      <w:pPr>
        <w:spacing w:after="0" w:line="240" w:lineRule="auto"/>
        <w:rPr>
          <w:rFonts w:ascii="Times New Roman" w:eastAsia="Times New Roman" w:hAnsi="Times New Roman"/>
          <w:bCs/>
          <w:i/>
          <w:iCs/>
        </w:rPr>
      </w:pPr>
      <w:r w:rsidRPr="00A37A0B">
        <w:rPr>
          <w:rFonts w:ascii="Times New Roman" w:eastAsia="Times New Roman" w:hAnsi="Times New Roman"/>
          <w:lang w:eastAsia="ru-RU"/>
        </w:rPr>
        <w:t xml:space="preserve">Приложение </w:t>
      </w:r>
      <w:r w:rsidR="00820475">
        <w:rPr>
          <w:rFonts w:ascii="Times New Roman" w:eastAsia="Times New Roman" w:hAnsi="Times New Roman"/>
          <w:lang w:eastAsia="ru-RU"/>
        </w:rPr>
        <w:t>1</w:t>
      </w:r>
      <w:r w:rsidRPr="00A37A0B">
        <w:rPr>
          <w:rFonts w:ascii="Times New Roman" w:eastAsia="Times New Roman" w:hAnsi="Times New Roman"/>
          <w:lang w:eastAsia="ru-RU"/>
        </w:rPr>
        <w:t xml:space="preserve"> к </w:t>
      </w:r>
      <w:r w:rsidR="00820475">
        <w:rPr>
          <w:rFonts w:ascii="Times New Roman" w:eastAsia="Times New Roman" w:hAnsi="Times New Roman"/>
          <w:lang w:eastAsia="ru-RU"/>
        </w:rPr>
        <w:t>коммерческому предложению</w:t>
      </w:r>
      <w:r w:rsidRPr="00A37A0B">
        <w:rPr>
          <w:rFonts w:ascii="Times New Roman" w:eastAsia="Times New Roman" w:hAnsi="Times New Roman"/>
          <w:lang w:eastAsia="ru-RU"/>
        </w:rPr>
        <w:br/>
        <w:t>от «____»_____________ г. №__________</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156B92"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ЦЕНОВОЕ ПРЕДЛОЖЕНИЕ</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029" w:type="dxa"/>
        <w:jc w:val="center"/>
        <w:tblInd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6907"/>
      </w:tblGrid>
      <w:tr w:rsidR="00737799" w:rsidRPr="00737799" w:rsidTr="00737799">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6907"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231B33">
        <w:trPr>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6907" w:type="dxa"/>
            <w:tcBorders>
              <w:top w:val="single" w:sz="12" w:space="0" w:color="auto"/>
              <w:left w:val="single" w:sz="4" w:space="0" w:color="auto"/>
              <w:bottom w:val="single" w:sz="12" w:space="0" w:color="auto"/>
              <w:right w:val="single" w:sz="4" w:space="0" w:color="auto"/>
            </w:tcBorders>
            <w:shd w:val="clear" w:color="000000" w:fill="auto"/>
          </w:tcPr>
          <w:p w:rsidR="00231B33" w:rsidRDefault="00231B33" w:rsidP="00231B33">
            <w:pPr>
              <w:spacing w:after="0" w:line="240" w:lineRule="auto"/>
              <w:rPr>
                <w:rFonts w:ascii="Times New Roman" w:eastAsia="Times New Roman" w:hAnsi="Times New Roman"/>
                <w:b/>
                <w:sz w:val="24"/>
                <w:szCs w:val="24"/>
                <w:lang w:eastAsia="ru-RU"/>
              </w:rPr>
            </w:pP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без НДС</w:t>
            </w:r>
            <w:r w:rsidRPr="00820475">
              <w:rPr>
                <w:rFonts w:ascii="Times New Roman" w:eastAsia="Times New Roman" w:hAnsi="Times New Roman"/>
                <w:i/>
                <w:sz w:val="24"/>
                <w:szCs w:val="24"/>
                <w:lang w:eastAsia="ru-RU"/>
              </w:rPr>
              <w:t>___________</w:t>
            </w:r>
            <w:r>
              <w:rPr>
                <w:rFonts w:ascii="Times New Roman" w:eastAsia="Times New Roman" w:hAnsi="Times New Roman"/>
                <w:i/>
                <w:sz w:val="24"/>
                <w:szCs w:val="24"/>
                <w:lang w:eastAsia="ru-RU"/>
              </w:rPr>
              <w:t>_______________</w:t>
            </w:r>
            <w:r w:rsidRPr="00820475">
              <w:rPr>
                <w:rFonts w:ascii="Times New Roman" w:eastAsia="Times New Roman" w:hAnsi="Times New Roman"/>
                <w:i/>
                <w:sz w:val="24"/>
                <w:szCs w:val="24"/>
                <w:lang w:eastAsia="ru-RU"/>
              </w:rPr>
              <w:t>________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Сумма НДС</w:t>
            </w:r>
            <w:r w:rsidRPr="00820475">
              <w:rPr>
                <w:rFonts w:ascii="Times New Roman" w:eastAsia="Times New Roman" w:hAnsi="Times New Roman"/>
                <w:i/>
                <w:sz w:val="24"/>
                <w:szCs w:val="24"/>
                <w:lang w:eastAsia="ru-RU"/>
              </w:rPr>
              <w:t xml:space="preserve"> __________</w:t>
            </w:r>
            <w:r>
              <w:rPr>
                <w:rFonts w:ascii="Times New Roman" w:eastAsia="Times New Roman" w:hAnsi="Times New Roman"/>
                <w:i/>
                <w:sz w:val="24"/>
                <w:szCs w:val="24"/>
                <w:lang w:eastAsia="ru-RU"/>
              </w:rPr>
              <w:t>_______________________________</w:t>
            </w:r>
            <w:r w:rsidRPr="00820475">
              <w:rPr>
                <w:rFonts w:ascii="Times New Roman" w:eastAsia="Times New Roman" w:hAnsi="Times New Roman"/>
                <w:i/>
                <w:sz w:val="24"/>
                <w:szCs w:val="24"/>
                <w:lang w:eastAsia="ru-RU"/>
              </w:rPr>
              <w:t>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Pr="00820475"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с НДС</w:t>
            </w:r>
            <w:r w:rsidRPr="00820475">
              <w:rPr>
                <w:rFonts w:ascii="Times New Roman" w:eastAsia="Times New Roman" w:hAnsi="Times New Roman"/>
                <w:i/>
                <w:sz w:val="24"/>
                <w:szCs w:val="24"/>
                <w:lang w:eastAsia="ru-RU"/>
              </w:rPr>
              <w:t xml:space="preserve"> 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rsidR="00231B33" w:rsidRDefault="00231B33" w:rsidP="00231B33">
            <w:pPr>
              <w:spacing w:after="0" w:line="240" w:lineRule="auto"/>
              <w:ind w:left="2832"/>
              <w:rPr>
                <w:rFonts w:ascii="Times New Roman" w:eastAsia="Times New Roman" w:hAnsi="Times New Roman"/>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737799" w:rsidRPr="00737799" w:rsidRDefault="00737799" w:rsidP="00737799">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Pr="007A1244" w:rsidRDefault="00231B33" w:rsidP="00231B3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231B33" w:rsidRPr="007A1244" w:rsidRDefault="00231B33" w:rsidP="00231B33">
      <w:pPr>
        <w:spacing w:after="0" w:line="240" w:lineRule="auto"/>
        <w:ind w:right="3684"/>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231B33" w:rsidRPr="007A1244" w:rsidRDefault="00231B33" w:rsidP="00231B33">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231B33" w:rsidRDefault="00231B33" w:rsidP="00231B33">
      <w:pPr>
        <w:spacing w:after="0" w:line="240" w:lineRule="auto"/>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Default="00231B33" w:rsidP="00156B92">
      <w:pPr>
        <w:spacing w:after="0" w:line="240" w:lineRule="auto"/>
        <w:rPr>
          <w:rFonts w:ascii="Times New Roman" w:eastAsia="Times New Roman" w:hAnsi="Times New Roman"/>
          <w:color w:val="7F7F7F" w:themeColor="text1" w:themeTint="80"/>
          <w:lang w:eastAsia="ru-RU"/>
        </w:r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B33E76" w:rsidRPr="007A1244" w:rsidRDefault="00B33E76" w:rsidP="00156B92">
      <w:pPr>
        <w:spacing w:after="0" w:line="240" w:lineRule="auto"/>
        <w:rPr>
          <w:rFonts w:ascii="Times New Roman" w:eastAsia="Times New Roman" w:hAnsi="Times New Roman"/>
          <w:sz w:val="24"/>
          <w:szCs w:val="24"/>
          <w:lang w:eastAsia="ru-RU"/>
        </w:rPr>
        <w:sectPr w:rsidR="00B33E76" w:rsidRPr="007A1244" w:rsidSect="00A37A0B">
          <w:type w:val="continuous"/>
          <w:pgSz w:w="16838" w:h="11906" w:orient="landscape"/>
          <w:pgMar w:top="567" w:right="850" w:bottom="1134" w:left="1701" w:header="113" w:footer="57" w:gutter="0"/>
          <w:cols w:space="720"/>
          <w:docGrid w:linePitch="299"/>
        </w:sect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231B33">
        <w:rPr>
          <w:rFonts w:ascii="Times New Roman" w:eastAsia="Times New Roman" w:hAnsi="Times New Roman"/>
          <w:b/>
          <w:bCs/>
          <w:i/>
          <w:iCs/>
          <w:sz w:val="24"/>
          <w:szCs w:val="24"/>
          <w:lang w:eastAsia="ru-RU"/>
        </w:rPr>
        <w:t>4</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231B33" w:rsidP="007A1244">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Наименование и адрес участника  запроса предложений</w:t>
      </w:r>
      <w:r>
        <w:rPr>
          <w:rFonts w:ascii="Times New Roman" w:hAnsi="Times New Roman"/>
          <w:color w:val="000000"/>
        </w:rPr>
        <w:t xml:space="preserve"> в электронной форме</w:t>
      </w:r>
      <w:r w:rsidRPr="00A37A0B">
        <w:rPr>
          <w:rFonts w:ascii="Times New Roman" w:hAnsi="Times New Roman"/>
          <w:color w:val="000000"/>
        </w:rPr>
        <w:t>:</w:t>
      </w:r>
      <w:r w:rsidR="007A1244"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007A1244" w:rsidRPr="007A1244">
        <w:rPr>
          <w:rFonts w:ascii="Times New Roman" w:eastAsia="Times New Roman" w:hAnsi="Times New Roman"/>
          <w:color w:val="000000"/>
          <w:sz w:val="24"/>
          <w:szCs w:val="24"/>
          <w:lang w:eastAsia="ru-RU"/>
        </w:rPr>
        <w:t>________</w:t>
      </w:r>
    </w:p>
    <w:p w:rsidR="007A1244" w:rsidRDefault="007A1244" w:rsidP="007A1244">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624F5F" w:rsidRPr="00624F5F" w:rsidTr="003F0C07">
        <w:trPr>
          <w:cantSplit/>
          <w:trHeight w:val="240"/>
          <w:tblHeader/>
        </w:trPr>
        <w:tc>
          <w:tcPr>
            <w:tcW w:w="274"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9" w:type="pct"/>
            <w:vAlign w:val="center"/>
          </w:tcPr>
          <w:p w:rsidR="00624F5F" w:rsidRPr="00624F5F" w:rsidRDefault="00624F5F" w:rsidP="00624F5F">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624F5F" w:rsidRPr="00624F5F" w:rsidTr="003F0C07">
        <w:trPr>
          <w:cantSplit/>
          <w:trHeight w:val="471"/>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Height w:val="284"/>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r w:rsidR="00624F5F" w:rsidRPr="00624F5F" w:rsidTr="003F0C07">
        <w:trPr>
          <w:cantSplit/>
        </w:trPr>
        <w:tc>
          <w:tcPr>
            <w:tcW w:w="274" w:type="pct"/>
            <w:vAlign w:val="center"/>
          </w:tcPr>
          <w:p w:rsidR="00624F5F" w:rsidRPr="00624F5F" w:rsidRDefault="002035FA" w:rsidP="00624F5F">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618"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9" w:type="pct"/>
            <w:vAlign w:val="center"/>
          </w:tcPr>
          <w:p w:rsidR="00624F5F" w:rsidRPr="00624F5F" w:rsidRDefault="00624F5F" w:rsidP="00624F5F">
            <w:pPr>
              <w:widowControl w:val="0"/>
              <w:spacing w:after="0" w:line="240" w:lineRule="auto"/>
              <w:ind w:right="33"/>
              <w:jc w:val="both"/>
              <w:rPr>
                <w:rFonts w:ascii="Times New Roman" w:eastAsia="Times New Roman" w:hAnsi="Times New Roman"/>
                <w:snapToGrid w:val="0"/>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29122C" w:rsidRDefault="0029122C" w:rsidP="0029122C">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АНКЕТЫ УЧАСТНИКА</w:t>
      </w:r>
    </w:p>
    <w:p w:rsidR="0029122C" w:rsidRDefault="0029122C" w:rsidP="0029122C">
      <w:pPr>
        <w:spacing w:after="0" w:line="240" w:lineRule="auto"/>
        <w:jc w:val="both"/>
        <w:rPr>
          <w:rFonts w:ascii="Times New Roman" w:hAnsi="Times New Roman"/>
          <w:b/>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29122C">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29122C">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530C6" w:rsidRDefault="0029122C" w:rsidP="0029122C">
      <w:pPr>
        <w:spacing w:after="160" w:line="259" w:lineRule="auto"/>
        <w:rPr>
          <w:rFonts w:ascii="Times New Roman" w:hAnsi="Times New Roman"/>
          <w:b/>
          <w:sz w:val="24"/>
          <w:szCs w:val="24"/>
        </w:rPr>
      </w:pPr>
      <w:r>
        <w:rPr>
          <w:rFonts w:ascii="Times New Roman" w:hAnsi="Times New Roman"/>
          <w:color w:val="7F7F7F" w:themeColor="text1" w:themeTint="80"/>
        </w:rPr>
        <w:t xml:space="preserve">4. </w:t>
      </w:r>
      <w:r w:rsidRPr="0029122C">
        <w:rPr>
          <w:rFonts w:ascii="Times New Roman" w:hAnsi="Times New Roman"/>
          <w:color w:val="7F7F7F" w:themeColor="text1" w:themeTint="80"/>
        </w:rPr>
        <w:t xml:space="preserve">В графе </w:t>
      </w:r>
      <w:r w:rsidR="002035FA">
        <w:rPr>
          <w:rFonts w:ascii="Times New Roman" w:hAnsi="Times New Roman"/>
          <w:color w:val="7F7F7F" w:themeColor="text1" w:themeTint="80"/>
        </w:rPr>
        <w:t>13</w:t>
      </w:r>
      <w:r w:rsidRPr="0029122C">
        <w:rPr>
          <w:rFonts w:ascii="Times New Roman" w:hAnsi="Times New Roman"/>
          <w:color w:val="7F7F7F" w:themeColor="text1" w:themeTint="80"/>
        </w:rPr>
        <w:t xml:space="preserve"> «Банковские реквизиты…» указываются реквизиты, которые будут использованы при заключении Договора.</w:t>
      </w:r>
    </w:p>
    <w:p w:rsidR="007E7954" w:rsidRDefault="00C84496" w:rsidP="00D2420B">
      <w:pPr>
        <w:spacing w:after="0" w:line="240" w:lineRule="auto"/>
        <w:jc w:val="center"/>
        <w:rPr>
          <w:rFonts w:ascii="Times New Roman" w:hAnsi="Times New Roman"/>
          <w:b/>
          <w:bCs/>
          <w:sz w:val="24"/>
          <w:szCs w:val="24"/>
        </w:rPr>
      </w:pPr>
      <w:r w:rsidRPr="0011709C">
        <w:rPr>
          <w:rFonts w:ascii="Times New Roman" w:hAnsi="Times New Roman"/>
          <w:b/>
          <w:sz w:val="24"/>
          <w:szCs w:val="24"/>
        </w:rPr>
        <w:lastRenderedPageBreak/>
        <w:t>ЧАСТЬ</w:t>
      </w:r>
      <w:r w:rsidR="007E7954" w:rsidRPr="0011709C">
        <w:rPr>
          <w:rFonts w:ascii="Times New Roman" w:hAnsi="Times New Roman"/>
          <w:b/>
          <w:sz w:val="24"/>
          <w:szCs w:val="24"/>
        </w:rPr>
        <w:t xml:space="preserve"> </w:t>
      </w:r>
      <w:r w:rsidR="007E7954" w:rsidRPr="0011709C">
        <w:rPr>
          <w:rFonts w:ascii="Times New Roman" w:hAnsi="Times New Roman"/>
          <w:b/>
          <w:sz w:val="24"/>
          <w:szCs w:val="24"/>
          <w:lang w:val="en-US"/>
        </w:rPr>
        <w:t>VI</w:t>
      </w:r>
      <w:r w:rsidR="007E7954" w:rsidRPr="0011709C">
        <w:rPr>
          <w:rFonts w:ascii="Times New Roman" w:hAnsi="Times New Roman"/>
          <w:b/>
          <w:sz w:val="24"/>
          <w:szCs w:val="24"/>
        </w:rPr>
        <w:t xml:space="preserve">. </w:t>
      </w:r>
      <w:r w:rsidR="007E7954" w:rsidRPr="0011709C">
        <w:rPr>
          <w:rFonts w:ascii="Times New Roman" w:hAnsi="Times New Roman"/>
          <w:b/>
          <w:bCs/>
          <w:sz w:val="24"/>
          <w:szCs w:val="24"/>
        </w:rPr>
        <w:t>ПРОЕКТ ДОГОВОРА</w:t>
      </w:r>
    </w:p>
    <w:p w:rsidR="0011709C" w:rsidRPr="0011709C" w:rsidRDefault="0011709C" w:rsidP="0011709C">
      <w:pPr>
        <w:keepNext/>
        <w:keepLines/>
        <w:shd w:val="clear" w:color="auto" w:fill="FFFFFF"/>
        <w:suppressAutoHyphens/>
        <w:spacing w:after="0" w:line="216" w:lineRule="auto"/>
        <w:ind w:firstLine="851"/>
        <w:jc w:val="center"/>
        <w:rPr>
          <w:rFonts w:ascii="Times New Roman" w:hAnsi="Times New Roman"/>
          <w:b/>
          <w:lang w:eastAsia="zh-CN"/>
        </w:rPr>
      </w:pPr>
      <w:r w:rsidRPr="0011709C">
        <w:rPr>
          <w:rFonts w:ascii="Times New Roman" w:hAnsi="Times New Roman"/>
          <w:b/>
          <w:bCs/>
          <w:color w:val="000000"/>
          <w:spacing w:val="3"/>
          <w:lang w:eastAsia="zh-CN"/>
        </w:rPr>
        <w:t>Договор № _______</w:t>
      </w:r>
      <w:r w:rsidRPr="0011709C">
        <w:rPr>
          <w:rFonts w:ascii="Times New Roman" w:hAnsi="Times New Roman"/>
          <w:b/>
          <w:bCs/>
          <w:color w:val="000000"/>
          <w:spacing w:val="3"/>
          <w:lang w:eastAsia="zh-CN"/>
        </w:rPr>
        <w:br/>
      </w:r>
      <w:r w:rsidRPr="0011709C">
        <w:rPr>
          <w:rFonts w:ascii="Times New Roman" w:hAnsi="Times New Roman"/>
          <w:b/>
          <w:lang w:eastAsia="zh-CN"/>
        </w:rPr>
        <w:t>на поставку флокулянта</w:t>
      </w:r>
    </w:p>
    <w:p w:rsidR="0011709C" w:rsidRPr="0011709C" w:rsidRDefault="0011709C" w:rsidP="0011709C">
      <w:pPr>
        <w:keepNext/>
        <w:keepLines/>
        <w:shd w:val="clear" w:color="auto" w:fill="FFFFFF"/>
        <w:tabs>
          <w:tab w:val="left" w:pos="6804"/>
        </w:tabs>
        <w:suppressAutoHyphens/>
        <w:spacing w:after="0" w:line="216" w:lineRule="auto"/>
        <w:rPr>
          <w:rFonts w:ascii="Times New Roman" w:hAnsi="Times New Roman"/>
          <w:color w:val="000000"/>
          <w:spacing w:val="-1"/>
          <w:lang w:eastAsia="zh-CN"/>
        </w:rPr>
      </w:pPr>
      <w:r w:rsidRPr="0011709C">
        <w:rPr>
          <w:rFonts w:ascii="Times New Roman" w:hAnsi="Times New Roman"/>
          <w:color w:val="000000"/>
          <w:spacing w:val="-4"/>
          <w:lang w:eastAsia="zh-CN"/>
        </w:rPr>
        <w:t>г. Йошкар-Ола</w:t>
      </w:r>
      <w:r w:rsidRPr="0011709C">
        <w:rPr>
          <w:rFonts w:ascii="Times New Roman" w:hAnsi="Times New Roman"/>
          <w:color w:val="000000"/>
          <w:spacing w:val="-4"/>
          <w:lang w:eastAsia="zh-CN"/>
        </w:rPr>
        <w:tab/>
        <w:t> </w:t>
      </w:r>
      <w:r w:rsidRPr="0011709C">
        <w:rPr>
          <w:rFonts w:ascii="Times New Roman" w:hAnsi="Times New Roman"/>
          <w:color w:val="000000"/>
          <w:lang w:eastAsia="zh-CN"/>
        </w:rPr>
        <w:t>«___»</w:t>
      </w:r>
      <w:r w:rsidRPr="0011709C">
        <w:rPr>
          <w:rFonts w:ascii="Times New Roman" w:hAnsi="Times New Roman"/>
          <w:color w:val="000000"/>
          <w:spacing w:val="-1"/>
          <w:lang w:eastAsia="zh-CN"/>
        </w:rPr>
        <w:t xml:space="preserve"> _________ 2021 г.</w:t>
      </w:r>
    </w:p>
    <w:p w:rsidR="0011709C" w:rsidRPr="0011709C" w:rsidRDefault="0011709C" w:rsidP="0011709C">
      <w:pPr>
        <w:keepNext/>
        <w:keepLines/>
        <w:suppressAutoHyphens/>
        <w:spacing w:after="0" w:line="216" w:lineRule="auto"/>
        <w:ind w:left="851" w:firstLine="425"/>
        <w:jc w:val="both"/>
        <w:rPr>
          <w:rFonts w:ascii="Times New Roman" w:hAnsi="Times New Roman"/>
          <w:color w:val="000000"/>
          <w:lang w:eastAsia="zh-CN"/>
        </w:rPr>
      </w:pPr>
    </w:p>
    <w:p w:rsidR="0011709C" w:rsidRPr="0011709C" w:rsidRDefault="0011709C" w:rsidP="0011709C">
      <w:pPr>
        <w:spacing w:after="0" w:line="240" w:lineRule="auto"/>
        <w:ind w:firstLine="567"/>
        <w:jc w:val="both"/>
        <w:rPr>
          <w:rFonts w:ascii="Times New Roman" w:hAnsi="Times New Roman"/>
          <w:lang w:eastAsia="zh-CN"/>
        </w:rPr>
      </w:pPr>
      <w:r w:rsidRPr="0011709C">
        <w:rPr>
          <w:rFonts w:ascii="Times New Roman" w:hAnsi="Times New Roman"/>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запроса предложений</w:t>
      </w:r>
      <w:bookmarkStart w:id="37" w:name="_GoBack"/>
      <w:bookmarkEnd w:id="37"/>
      <w:r w:rsidRPr="0011709C">
        <w:rPr>
          <w:rFonts w:ascii="Times New Roman" w:hAnsi="Times New Roman"/>
          <w:color w:val="000000"/>
          <w:lang w:eastAsia="zh-CN"/>
        </w:rPr>
        <w:t xml:space="preserve"> (протокол № ______от _____), </w:t>
      </w:r>
      <w:r w:rsidRPr="0011709C">
        <w:rPr>
          <w:rFonts w:ascii="Times New Roman" w:hAnsi="Times New Roman"/>
          <w:lang w:eastAsia="zh-CN"/>
        </w:rPr>
        <w:t>заключили настоящий Договор на поставку флокулянта (далее - Договор) о нижеследующем</w:t>
      </w:r>
      <w:r w:rsidRPr="0011709C">
        <w:rPr>
          <w:rFonts w:ascii="Times New Roman" w:hAnsi="Times New Roman"/>
          <w:color w:val="000000"/>
          <w:lang w:eastAsia="zh-CN"/>
        </w:rPr>
        <w:t>:</w:t>
      </w:r>
    </w:p>
    <w:p w:rsidR="0011709C" w:rsidRPr="0011709C" w:rsidRDefault="0011709C" w:rsidP="0011709C">
      <w:pPr>
        <w:keepNext/>
        <w:keepLines/>
        <w:shd w:val="clear" w:color="auto" w:fill="FFFFFF"/>
        <w:suppressAutoHyphens/>
        <w:spacing w:after="0" w:line="216" w:lineRule="auto"/>
        <w:ind w:firstLine="851"/>
        <w:jc w:val="center"/>
        <w:rPr>
          <w:rFonts w:ascii="Times New Roman" w:hAnsi="Times New Roman"/>
          <w:b/>
          <w:bCs/>
          <w:color w:val="000000"/>
          <w:sz w:val="12"/>
          <w:szCs w:val="12"/>
          <w:lang w:eastAsia="zh-CN"/>
        </w:rPr>
      </w:pPr>
    </w:p>
    <w:p w:rsidR="0011709C" w:rsidRPr="0011709C" w:rsidRDefault="0011709C" w:rsidP="0011709C">
      <w:pPr>
        <w:keepNext/>
        <w:keepLines/>
        <w:shd w:val="clear" w:color="auto" w:fill="FFFFFF"/>
        <w:suppressAutoHyphens/>
        <w:spacing w:after="0" w:line="216" w:lineRule="auto"/>
        <w:ind w:firstLine="851"/>
        <w:jc w:val="center"/>
        <w:rPr>
          <w:rFonts w:ascii="Times New Roman" w:hAnsi="Times New Roman"/>
          <w:lang w:eastAsia="zh-CN"/>
        </w:rPr>
      </w:pPr>
      <w:r w:rsidRPr="0011709C">
        <w:rPr>
          <w:rFonts w:ascii="Times New Roman" w:hAnsi="Times New Roman"/>
          <w:b/>
          <w:bCs/>
          <w:color w:val="000000"/>
          <w:lang w:eastAsia="zh-CN"/>
        </w:rPr>
        <w:t>1. ПРЕДМЕТ ДОГОВОРА</w:t>
      </w:r>
    </w:p>
    <w:p w:rsidR="0011709C" w:rsidRPr="0011709C" w:rsidRDefault="0011709C" w:rsidP="0011709C">
      <w:pPr>
        <w:suppressAutoHyphens/>
        <w:spacing w:after="0" w:line="216" w:lineRule="auto"/>
        <w:ind w:firstLine="567"/>
        <w:jc w:val="both"/>
        <w:rPr>
          <w:rFonts w:ascii="Times New Roman" w:eastAsia="Arial Unicode MS" w:hAnsi="Times New Roman"/>
          <w:lang w:eastAsia="ru-RU"/>
        </w:rPr>
      </w:pPr>
      <w:r w:rsidRPr="0011709C">
        <w:rPr>
          <w:rFonts w:ascii="Times New Roman" w:hAnsi="Times New Roman"/>
          <w:lang w:eastAsia="zh-CN"/>
        </w:rPr>
        <w:t>1.1. </w:t>
      </w:r>
      <w:r w:rsidRPr="0011709C">
        <w:rPr>
          <w:rFonts w:ascii="Times New Roman" w:hAnsi="Times New Roman"/>
          <w:lang w:eastAsia="ar-SA"/>
        </w:rPr>
        <w:t xml:space="preserve">Поставщик обязуется осуществить поставку флокулянта (далее по тексту - товар) </w:t>
      </w:r>
      <w:r w:rsidRPr="0011709C">
        <w:rPr>
          <w:rFonts w:ascii="Times New Roman" w:eastAsia="Arial Unicode MS" w:hAnsi="Times New Roman"/>
          <w:lang w:eastAsia="ru-RU"/>
        </w:rPr>
        <w:t xml:space="preserve">в количестве и по цене, указанными в </w:t>
      </w:r>
      <w:r w:rsidRPr="0011709C">
        <w:rPr>
          <w:rFonts w:ascii="Times New Roman" w:hAnsi="Times New Roman"/>
          <w:lang w:eastAsia="ar-SA"/>
        </w:rPr>
        <w:t>Спецификации (Приложение № 1 к настоящему Договору),</w:t>
      </w:r>
      <w:r w:rsidRPr="0011709C">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11709C" w:rsidRPr="0011709C" w:rsidRDefault="0011709C" w:rsidP="0011709C">
      <w:pPr>
        <w:spacing w:after="0" w:line="240" w:lineRule="auto"/>
        <w:ind w:firstLine="567"/>
        <w:jc w:val="both"/>
        <w:rPr>
          <w:rFonts w:ascii="Times New Roman" w:eastAsia="Arial Unicode MS" w:hAnsi="Times New Roman"/>
          <w:lang w:eastAsia="ru-RU"/>
        </w:rPr>
      </w:pPr>
      <w:r w:rsidRPr="0011709C">
        <w:rPr>
          <w:rFonts w:ascii="Times New Roman" w:hAnsi="Times New Roman"/>
          <w:lang w:eastAsia="ar-SA"/>
        </w:rPr>
        <w:t xml:space="preserve">1.2. </w:t>
      </w:r>
      <w:r w:rsidRPr="0011709C">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11709C" w:rsidRPr="0011709C" w:rsidRDefault="0011709C" w:rsidP="0011709C">
      <w:pPr>
        <w:tabs>
          <w:tab w:val="left" w:pos="7088"/>
        </w:tabs>
        <w:autoSpaceDN w:val="0"/>
        <w:spacing w:after="0" w:line="240" w:lineRule="auto"/>
        <w:ind w:firstLine="567"/>
        <w:contextualSpacing/>
        <w:jc w:val="both"/>
        <w:rPr>
          <w:rFonts w:ascii="Times New Roman" w:eastAsia="Times New Roman" w:hAnsi="Times New Roman"/>
          <w:position w:val="-1"/>
          <w:lang w:eastAsia="ru-RU"/>
        </w:rPr>
      </w:pPr>
      <w:r w:rsidRPr="0011709C">
        <w:rPr>
          <w:rFonts w:ascii="Times New Roman" w:hAnsi="Times New Roman"/>
          <w:lang w:eastAsia="zh-CN"/>
        </w:rPr>
        <w:t xml:space="preserve">1.3. </w:t>
      </w:r>
      <w:r w:rsidRPr="0011709C">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11709C" w:rsidRPr="0011709C" w:rsidRDefault="0011709C" w:rsidP="0011709C">
      <w:pPr>
        <w:tabs>
          <w:tab w:val="left" w:pos="7088"/>
        </w:tabs>
        <w:autoSpaceDN w:val="0"/>
        <w:spacing w:after="0" w:line="240" w:lineRule="auto"/>
        <w:ind w:firstLine="567"/>
        <w:contextualSpacing/>
        <w:jc w:val="both"/>
        <w:rPr>
          <w:rFonts w:ascii="Times New Roman" w:hAnsi="Times New Roman"/>
          <w:position w:val="-1"/>
          <w:lang w:eastAsia="ar-SA"/>
        </w:rPr>
      </w:pPr>
      <w:r w:rsidRPr="0011709C">
        <w:rPr>
          <w:rFonts w:ascii="Times New Roman" w:eastAsia="Times New Roman" w:hAnsi="Times New Roman"/>
          <w:position w:val="-1"/>
          <w:lang w:eastAsia="ru-RU"/>
        </w:rPr>
        <w:t>1.4. Поставляемый Товар должен быть новым, без дефектов, не поврежденным.</w:t>
      </w:r>
    </w:p>
    <w:p w:rsidR="0011709C" w:rsidRPr="0011709C" w:rsidRDefault="0011709C" w:rsidP="0011709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lang w:eastAsia="zh-CN"/>
        </w:rPr>
      </w:pPr>
      <w:r w:rsidRPr="0011709C">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11709C" w:rsidRPr="0011709C" w:rsidRDefault="0011709C" w:rsidP="0011709C">
      <w:pPr>
        <w:suppressAutoHyphens/>
        <w:spacing w:after="0" w:line="216" w:lineRule="auto"/>
        <w:ind w:firstLine="851"/>
        <w:jc w:val="center"/>
        <w:rPr>
          <w:rFonts w:ascii="Times New Roman" w:eastAsia="Times New Roman" w:hAnsi="Times New Roman"/>
          <w:b/>
          <w:sz w:val="12"/>
          <w:szCs w:val="12"/>
          <w:lang w:eastAsia="zh-CN"/>
        </w:rPr>
      </w:pPr>
    </w:p>
    <w:p w:rsidR="0011709C" w:rsidRPr="0011709C" w:rsidRDefault="0011709C" w:rsidP="0011709C">
      <w:pPr>
        <w:suppressAutoHyphens/>
        <w:spacing w:after="0" w:line="216" w:lineRule="auto"/>
        <w:ind w:firstLine="851"/>
        <w:jc w:val="center"/>
        <w:rPr>
          <w:rFonts w:ascii="Times New Roman" w:eastAsia="Times New Roman" w:hAnsi="Times New Roman"/>
          <w:b/>
          <w:lang w:eastAsia="zh-CN"/>
        </w:rPr>
      </w:pPr>
      <w:r w:rsidRPr="0011709C">
        <w:rPr>
          <w:rFonts w:ascii="Times New Roman" w:eastAsia="Times New Roman" w:hAnsi="Times New Roman"/>
          <w:b/>
          <w:lang w:eastAsia="zh-CN"/>
        </w:rPr>
        <w:t>2.</w:t>
      </w:r>
      <w:r w:rsidRPr="0011709C">
        <w:rPr>
          <w:rFonts w:ascii="Times New Roman" w:eastAsia="Times New Roman" w:hAnsi="Times New Roman"/>
          <w:b/>
          <w:lang w:eastAsia="zh-CN"/>
        </w:rPr>
        <w:tab/>
        <w:t>ЦЕНА ДОГОВОРА</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2.1. Цена Договора составляет _____ (________________) рублей (</w:t>
      </w:r>
      <w:r w:rsidRPr="0011709C">
        <w:rPr>
          <w:rFonts w:ascii="Times New Roman" w:eastAsia="Times New Roman" w:hAnsi="Times New Roman"/>
          <w:i/>
          <w:lang w:eastAsia="zh-CN"/>
        </w:rPr>
        <w:t>в зависимости от способа налогообложения П</w:t>
      </w:r>
      <w:r>
        <w:rPr>
          <w:rFonts w:ascii="Times New Roman" w:eastAsia="Times New Roman" w:hAnsi="Times New Roman"/>
          <w:i/>
          <w:lang w:eastAsia="zh-CN"/>
        </w:rPr>
        <w:t>ост</w:t>
      </w:r>
      <w:r w:rsidRPr="0011709C">
        <w:rPr>
          <w:rFonts w:ascii="Times New Roman" w:eastAsia="Times New Roman" w:hAnsi="Times New Roman"/>
          <w:i/>
          <w:lang w:eastAsia="zh-CN"/>
        </w:rPr>
        <w:t>авщика в соответствии с действующим законодательством указывается «в т.ч. НДС с расшифровкой» или «без НДС»</w:t>
      </w:r>
      <w:r w:rsidRPr="0011709C">
        <w:rPr>
          <w:rFonts w:ascii="Times New Roman" w:eastAsia="Times New Roman" w:hAnsi="Times New Roman"/>
          <w:lang w:eastAsia="zh-CN"/>
        </w:rPr>
        <w:t>).</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2.3. Источник финансирования Договора – собственные средства МУП «Водоканал».</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w:t>
      </w:r>
      <w:r w:rsidRPr="0011709C">
        <w:rPr>
          <w:rFonts w:ascii="Times New Roman" w:eastAsia="Times New Roman" w:hAnsi="Times New Roman"/>
          <w:lang w:eastAsia="zh-CN"/>
        </w:rPr>
        <w:lastRenderedPageBreak/>
        <w:t xml:space="preserve">связи с сокращением потребности в поставке такого Товара Заказчик обязан изменить цену Договора указанным образом. </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11709C" w:rsidRPr="0011709C" w:rsidRDefault="0011709C" w:rsidP="0011709C">
      <w:pPr>
        <w:suppressAutoHyphens/>
        <w:spacing w:after="0" w:line="216" w:lineRule="auto"/>
        <w:ind w:firstLine="851"/>
        <w:jc w:val="center"/>
        <w:rPr>
          <w:rFonts w:ascii="Times New Roman" w:eastAsia="Times New Roman" w:hAnsi="Times New Roman"/>
          <w:b/>
          <w:sz w:val="12"/>
          <w:szCs w:val="12"/>
          <w:lang w:eastAsia="zh-CN"/>
        </w:rPr>
      </w:pPr>
    </w:p>
    <w:p w:rsidR="0011709C" w:rsidRPr="0011709C" w:rsidRDefault="0011709C" w:rsidP="0011709C">
      <w:pPr>
        <w:suppressAutoHyphens/>
        <w:spacing w:after="0" w:line="216" w:lineRule="auto"/>
        <w:ind w:firstLine="851"/>
        <w:jc w:val="center"/>
        <w:rPr>
          <w:rFonts w:ascii="Times New Roman" w:eastAsia="Times New Roman" w:hAnsi="Times New Roman"/>
          <w:b/>
          <w:lang w:eastAsia="zh-CN"/>
        </w:rPr>
      </w:pPr>
      <w:r w:rsidRPr="0011709C">
        <w:rPr>
          <w:rFonts w:ascii="Times New Roman" w:eastAsia="Times New Roman" w:hAnsi="Times New Roman"/>
          <w:b/>
          <w:lang w:eastAsia="zh-CN"/>
        </w:rPr>
        <w:t>3.ПОРЯДОК РАСЧЕТОВ</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3.1. 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lang w:eastAsia="zh-CN"/>
        </w:rPr>
        <w:t xml:space="preserve"> </w:t>
      </w:r>
      <w:r w:rsidRPr="0011709C">
        <w:rPr>
          <w:rFonts w:ascii="Times New Roman" w:hAnsi="Times New Roman"/>
          <w:lang w:eastAsia="zh-CN"/>
        </w:rPr>
        <w:t>либо универсальный передаточный документ, счет</w:t>
      </w:r>
      <w:r w:rsidRPr="0011709C">
        <w:rPr>
          <w:rFonts w:ascii="Times New Roman" w:eastAsia="Times New Roman" w:hAnsi="Times New Roman"/>
          <w:lang w:eastAsia="zh-CN"/>
        </w:rPr>
        <w:t xml:space="preserve"> на оплату за поставленный товар выставляется Поставщиком Заказчику в день поставки Товара.</w:t>
      </w:r>
    </w:p>
    <w:p w:rsidR="0011709C" w:rsidRPr="0011709C" w:rsidRDefault="0011709C" w:rsidP="0011709C">
      <w:pPr>
        <w:suppressAutoHyphens/>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11709C" w:rsidRPr="0011709C" w:rsidRDefault="0011709C" w:rsidP="0011709C">
      <w:pPr>
        <w:tabs>
          <w:tab w:val="left" w:pos="0"/>
        </w:tabs>
        <w:suppressAutoHyphens/>
        <w:autoSpaceDE w:val="0"/>
        <w:spacing w:after="0" w:line="216" w:lineRule="auto"/>
        <w:ind w:firstLine="851"/>
        <w:jc w:val="center"/>
        <w:rPr>
          <w:rFonts w:ascii="Times New Roman" w:eastAsia="Times New Roman" w:hAnsi="Times New Roman"/>
          <w:b/>
          <w:sz w:val="12"/>
          <w:szCs w:val="12"/>
          <w:lang w:eastAsia="zh-CN"/>
        </w:rPr>
      </w:pPr>
    </w:p>
    <w:p w:rsidR="0011709C" w:rsidRPr="0011709C" w:rsidRDefault="0011709C" w:rsidP="0011709C">
      <w:pPr>
        <w:tabs>
          <w:tab w:val="left" w:pos="0"/>
        </w:tabs>
        <w:suppressAutoHyphens/>
        <w:autoSpaceDE w:val="0"/>
        <w:spacing w:after="0" w:line="216" w:lineRule="auto"/>
        <w:ind w:firstLine="851"/>
        <w:jc w:val="center"/>
        <w:rPr>
          <w:rFonts w:ascii="Times New Roman" w:eastAsia="Times New Roman" w:hAnsi="Times New Roman"/>
          <w:b/>
          <w:lang w:eastAsia="zh-CN"/>
        </w:rPr>
      </w:pPr>
      <w:r w:rsidRPr="0011709C">
        <w:rPr>
          <w:rFonts w:ascii="Times New Roman" w:eastAsia="Times New Roman" w:hAnsi="Times New Roman"/>
          <w:b/>
          <w:lang w:eastAsia="zh-CN"/>
        </w:rPr>
        <w:t>4. ПРАВА И ОБЯЗАННОСТИ СТОРОН</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4.1. Заказчик вправе:</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4.1.1. Требовать от Поставщика надлежащего исполнения обязательств в соответствии с условиями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4.1.3. Запрашивать у Поставщика информацию о ходе и состоянии исполнения обязательств Поставщика по настоящему Договору.</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4.2. Заказчик обязан:</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4.3. Поставщик вправе:</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4.4. Поставщик обязан:</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lastRenderedPageBreak/>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11709C" w:rsidRPr="0011709C" w:rsidRDefault="0011709C" w:rsidP="0011709C">
      <w:pPr>
        <w:tabs>
          <w:tab w:val="left" w:pos="0"/>
        </w:tabs>
        <w:suppressAutoHyphens/>
        <w:autoSpaceDE w:val="0"/>
        <w:spacing w:after="0" w:line="216" w:lineRule="auto"/>
        <w:ind w:firstLine="851"/>
        <w:jc w:val="both"/>
        <w:rPr>
          <w:rFonts w:ascii="Times New Roman" w:eastAsia="Times New Roman" w:hAnsi="Times New Roman"/>
          <w:lang w:eastAsia="zh-CN"/>
        </w:rPr>
      </w:pPr>
      <w:r w:rsidRPr="0011709C">
        <w:rPr>
          <w:rFonts w:ascii="Times New Roman" w:eastAsia="Times New Roman" w:hAnsi="Times New Roman"/>
          <w:lang w:eastAsia="zh-CN"/>
        </w:rPr>
        <w:t>4.4.4. Гарантировать качество Товара.</w:t>
      </w:r>
    </w:p>
    <w:p w:rsidR="0011709C" w:rsidRPr="0011709C" w:rsidRDefault="0011709C" w:rsidP="0011709C">
      <w:pPr>
        <w:shd w:val="clear" w:color="auto" w:fill="FFFFFF"/>
        <w:tabs>
          <w:tab w:val="left" w:pos="709"/>
        </w:tabs>
        <w:spacing w:after="0" w:line="240" w:lineRule="auto"/>
        <w:ind w:firstLine="709"/>
        <w:jc w:val="center"/>
        <w:rPr>
          <w:rFonts w:ascii="Times New Roman" w:eastAsia="Times New Roman" w:hAnsi="Times New Roman"/>
          <w:b/>
          <w:position w:val="-1"/>
          <w:sz w:val="12"/>
          <w:szCs w:val="12"/>
          <w:lang w:eastAsia="ru-RU"/>
        </w:rPr>
      </w:pPr>
    </w:p>
    <w:p w:rsidR="0011709C" w:rsidRPr="0011709C" w:rsidRDefault="0011709C" w:rsidP="0011709C">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r w:rsidRPr="0011709C">
        <w:rPr>
          <w:rFonts w:ascii="Times New Roman" w:eastAsia="Times New Roman" w:hAnsi="Times New Roman"/>
          <w:b/>
          <w:position w:val="-1"/>
          <w:lang w:eastAsia="ru-RU"/>
        </w:rPr>
        <w:t>5. СРОК, МЕСТО И УСЛОВИЯ ПОСТАВКИ</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5.1. Срок поставки Товара: Поставка Товара осуществляется </w:t>
      </w:r>
      <w:r w:rsidRPr="0011709C">
        <w:rPr>
          <w:rFonts w:ascii="Times New Roman" w:hAnsi="Times New Roman"/>
          <w:bCs/>
          <w:lang w:eastAsia="zh-CN"/>
        </w:rPr>
        <w:t>отдельными партиями по 2 000 кг</w:t>
      </w:r>
      <w:r>
        <w:rPr>
          <w:rFonts w:ascii="Times New Roman" w:hAnsi="Times New Roman"/>
          <w:bCs/>
          <w:lang w:eastAsia="zh-CN"/>
        </w:rPr>
        <w:t xml:space="preserve"> </w:t>
      </w:r>
      <w:r w:rsidRPr="0011709C">
        <w:rPr>
          <w:rFonts w:ascii="Times New Roman" w:eastAsia="Times New Roman" w:hAnsi="Times New Roman"/>
          <w:position w:val="-1"/>
          <w:lang w:eastAsia="ru-RU"/>
        </w:rPr>
        <w:t xml:space="preserve">в течение 3 (трех) рабочих дней с момента подачи заявки Заказчиком. Заявки подаются с момента заключения Договора до 31.12.2021 года. </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5.2. Погрузка и доставка товара осуществляется силами и средствами Поставщика.</w:t>
      </w:r>
      <w:r w:rsidRPr="0011709C">
        <w:rPr>
          <w:rFonts w:ascii="Times New Roman" w:hAnsi="Times New Roman"/>
          <w:lang w:eastAsia="ar-SA"/>
        </w:rPr>
        <w:t xml:space="preserve"> Место доставки товара - по месту нахождения Заказчика -</w:t>
      </w:r>
      <w:r w:rsidRPr="0011709C">
        <w:rPr>
          <w:rFonts w:ascii="Times New Roman" w:hAnsi="Times New Roman"/>
          <w:lang w:eastAsia="zh-CN"/>
        </w:rPr>
        <w:t xml:space="preserve"> Республика Марий Эл, </w:t>
      </w:r>
      <w:r w:rsidRPr="0011709C">
        <w:rPr>
          <w:rFonts w:ascii="Times New Roman" w:hAnsi="Times New Roman"/>
          <w:lang w:eastAsia="zh-CN"/>
        </w:rPr>
        <w:br/>
        <w:t>г.Йошкар-Ола, ул. Луначарского, д. 41 (Очистные сооружения канализации МУП «Водоканал»).</w:t>
      </w:r>
      <w:r w:rsidRPr="0011709C">
        <w:rPr>
          <w:rFonts w:ascii="Times New Roman" w:eastAsia="Times New Roman" w:hAnsi="Times New Roman"/>
          <w:position w:val="-1"/>
          <w:lang w:eastAsia="ru-RU"/>
        </w:rPr>
        <w:t xml:space="preserve"> до склада Заказчика и входит в стоимость товара. </w:t>
      </w:r>
    </w:p>
    <w:p w:rsidR="0011709C" w:rsidRPr="0011709C" w:rsidRDefault="0011709C" w:rsidP="0011709C">
      <w:pPr>
        <w:suppressAutoHyphens/>
        <w:spacing w:after="60" w:line="240" w:lineRule="auto"/>
        <w:ind w:firstLine="708"/>
        <w:jc w:val="both"/>
        <w:rPr>
          <w:rFonts w:ascii="Times New Roman" w:eastAsia="Times New Roman" w:hAnsi="Times New Roman"/>
          <w:color w:val="000000"/>
          <w:lang w:eastAsia="ar-SA"/>
        </w:rPr>
      </w:pPr>
      <w:r w:rsidRPr="0011709C">
        <w:rPr>
          <w:rFonts w:ascii="Times New Roman" w:eastAsia="Times New Roman" w:hAnsi="Times New Roman"/>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11709C">
        <w:rPr>
          <w:rFonts w:ascii="Times New Roman" w:eastAsia="Times New Roman" w:hAnsi="Times New Roman"/>
          <w:color w:val="000000"/>
          <w:lang w:eastAsia="ar-SA"/>
        </w:rPr>
        <w:t xml:space="preserve">(с 8.00 до 16.00 часов по московскому времени, кроме выходных и нерабочих праздничных дней). </w:t>
      </w:r>
    </w:p>
    <w:p w:rsidR="0011709C" w:rsidRPr="0011709C" w:rsidRDefault="0011709C" w:rsidP="0011709C">
      <w:pPr>
        <w:tabs>
          <w:tab w:val="left" w:pos="709"/>
        </w:tabs>
        <w:spacing w:after="0" w:line="240" w:lineRule="auto"/>
        <w:ind w:firstLine="709"/>
        <w:jc w:val="center"/>
        <w:rPr>
          <w:rFonts w:ascii="Times New Roman" w:eastAsia="Times New Roman" w:hAnsi="Times New Roman"/>
          <w:b/>
          <w:position w:val="-1"/>
          <w:sz w:val="12"/>
          <w:szCs w:val="12"/>
          <w:lang w:eastAsia="ru-RU"/>
        </w:rPr>
      </w:pPr>
    </w:p>
    <w:p w:rsidR="0011709C" w:rsidRPr="0011709C" w:rsidRDefault="0011709C" w:rsidP="0011709C">
      <w:pPr>
        <w:tabs>
          <w:tab w:val="left" w:pos="709"/>
        </w:tabs>
        <w:spacing w:after="0" w:line="240" w:lineRule="auto"/>
        <w:ind w:firstLine="709"/>
        <w:jc w:val="center"/>
        <w:rPr>
          <w:rFonts w:ascii="Times New Roman" w:eastAsia="Times New Roman" w:hAnsi="Times New Roman"/>
          <w:position w:val="-1"/>
          <w:lang w:eastAsia="ru-RU"/>
        </w:rPr>
      </w:pPr>
      <w:r w:rsidRPr="0011709C">
        <w:rPr>
          <w:rFonts w:ascii="Times New Roman" w:eastAsia="Times New Roman" w:hAnsi="Times New Roman"/>
          <w:b/>
          <w:position w:val="-1"/>
          <w:lang w:eastAsia="ru-RU"/>
        </w:rPr>
        <w:t xml:space="preserve">6. ПОРЯДОК СДАЧИ-ПРИЕМКИ ТОВАРА </w:t>
      </w:r>
      <w:r w:rsidRPr="0011709C">
        <w:rPr>
          <w:rFonts w:ascii="Times New Roman" w:eastAsia="Times New Roman" w:hAnsi="Times New Roman"/>
          <w:b/>
          <w:position w:val="-1"/>
          <w:lang w:eastAsia="ru-RU"/>
        </w:rPr>
        <w:tab/>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11709C" w:rsidRPr="0011709C" w:rsidRDefault="0011709C" w:rsidP="0011709C">
      <w:pPr>
        <w:suppressAutoHyphens/>
        <w:spacing w:after="0" w:line="216" w:lineRule="auto"/>
        <w:ind w:firstLine="709"/>
        <w:jc w:val="both"/>
        <w:rPr>
          <w:rFonts w:ascii="Times New Roman" w:hAnsi="Times New Roman"/>
          <w:lang w:eastAsia="ar-SA"/>
        </w:rPr>
      </w:pPr>
      <w:r w:rsidRPr="0011709C">
        <w:rPr>
          <w:rFonts w:ascii="Times New Roman" w:hAnsi="Times New Roman"/>
          <w:lang w:eastAsia="ar-SA"/>
        </w:rPr>
        <w:t xml:space="preserve">6.2. Переход права собственности на товар происходит в момент приемки товара </w:t>
      </w:r>
      <w:r w:rsidRPr="0011709C">
        <w:rPr>
          <w:rFonts w:ascii="Times New Roman" w:hAnsi="Times New Roman"/>
          <w:lang w:eastAsia="ar-SA"/>
        </w:rPr>
        <w:br/>
        <w:t>на склад Заказчика.</w:t>
      </w:r>
    </w:p>
    <w:p w:rsidR="0011709C" w:rsidRPr="0011709C" w:rsidRDefault="0011709C" w:rsidP="0011709C">
      <w:pPr>
        <w:suppressAutoHyphens/>
        <w:spacing w:after="0" w:line="216" w:lineRule="auto"/>
        <w:ind w:firstLine="709"/>
        <w:jc w:val="both"/>
        <w:rPr>
          <w:rFonts w:ascii="Times New Roman" w:eastAsia="Times New Roman" w:hAnsi="Times New Roman"/>
          <w:position w:val="-1"/>
          <w:lang w:eastAsia="ru-RU"/>
        </w:rPr>
      </w:pPr>
      <w:r w:rsidRPr="0011709C">
        <w:rPr>
          <w:rFonts w:ascii="Times New Roman" w:hAnsi="Times New Roman"/>
          <w:lang w:eastAsia="ar-SA"/>
        </w:rPr>
        <w:t xml:space="preserve">6.3. </w:t>
      </w:r>
      <w:r w:rsidRPr="0011709C">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6.4.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6.5.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6.6. Маркировка упаковки должна строго соответствовать маркировке товара.</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6.7. Упаковка должна обеспечивать сохранность товара при транспортировке и погрузоразгрузочных работах к конечному месту эксплуатации.</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6.8. Уборка и вывоз упаковки производится силами и за счет Поставщика (при необходимости).</w:t>
      </w:r>
    </w:p>
    <w:p w:rsidR="0011709C" w:rsidRPr="0011709C" w:rsidRDefault="0011709C" w:rsidP="0011709C">
      <w:pPr>
        <w:suppressAutoHyphens/>
        <w:spacing w:after="0" w:line="216" w:lineRule="auto"/>
        <w:ind w:firstLine="709"/>
        <w:jc w:val="both"/>
        <w:rPr>
          <w:rFonts w:ascii="Times New Roman" w:hAnsi="Times New Roman"/>
          <w:bCs/>
          <w:lang w:eastAsia="zh-CN"/>
        </w:rPr>
      </w:pPr>
      <w:r w:rsidRPr="0011709C">
        <w:rPr>
          <w:rFonts w:ascii="Times New Roman" w:eastAsia="Times New Roman" w:hAnsi="Times New Roman"/>
          <w:position w:val="-1"/>
          <w:lang w:eastAsia="ru-RU"/>
        </w:rPr>
        <w:t xml:space="preserve">6.9. </w:t>
      </w:r>
      <w:r w:rsidRPr="0011709C">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6.10.После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6.11.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11709C" w:rsidRPr="0011709C" w:rsidRDefault="0011709C" w:rsidP="0011709C">
      <w:pPr>
        <w:tabs>
          <w:tab w:val="left" w:pos="567"/>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В случае устранения Поставщиком выявленных несоответствий Заказчик оформляет акт об их устранении.</w:t>
      </w:r>
    </w:p>
    <w:p w:rsidR="0011709C" w:rsidRPr="0011709C" w:rsidRDefault="0011709C" w:rsidP="0011709C">
      <w:pPr>
        <w:suppressAutoHyphens/>
        <w:spacing w:after="0" w:line="216" w:lineRule="auto"/>
        <w:ind w:firstLine="709"/>
        <w:jc w:val="both"/>
        <w:rPr>
          <w:rFonts w:ascii="Times New Roman" w:hAnsi="Times New Roman"/>
          <w:lang w:eastAsia="ar-SA"/>
        </w:rPr>
      </w:pPr>
      <w:r w:rsidRPr="0011709C">
        <w:rPr>
          <w:rFonts w:ascii="Times New Roman" w:hAnsi="Times New Roman"/>
          <w:lang w:eastAsia="ar-SA"/>
        </w:rPr>
        <w:lastRenderedPageBreak/>
        <w:t>6.12. При поставке Поставщиком товара должны быть предоставлены следующие документы:</w:t>
      </w:r>
    </w:p>
    <w:p w:rsidR="0011709C" w:rsidRPr="0011709C" w:rsidRDefault="0011709C" w:rsidP="0011709C">
      <w:pPr>
        <w:suppressAutoHyphens/>
        <w:spacing w:after="0" w:line="216" w:lineRule="auto"/>
        <w:ind w:firstLine="709"/>
        <w:jc w:val="both"/>
        <w:rPr>
          <w:rFonts w:ascii="Times New Roman" w:eastAsia="Times New Roman" w:hAnsi="Times New Roman"/>
          <w:position w:val="-1"/>
          <w:lang w:eastAsia="ru-RU"/>
        </w:rPr>
      </w:pPr>
      <w:r w:rsidRPr="0011709C">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11709C">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11709C" w:rsidRPr="0011709C" w:rsidRDefault="0011709C" w:rsidP="0011709C">
      <w:pPr>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11709C" w:rsidRPr="0011709C" w:rsidRDefault="0011709C" w:rsidP="0011709C">
      <w:pPr>
        <w:spacing w:after="0" w:line="240" w:lineRule="auto"/>
        <w:ind w:firstLine="567"/>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11709C" w:rsidRPr="0011709C" w:rsidRDefault="0011709C" w:rsidP="0011709C">
      <w:pPr>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11709C" w:rsidRPr="0011709C" w:rsidRDefault="0011709C" w:rsidP="0011709C">
      <w:pPr>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11709C" w:rsidRPr="0011709C" w:rsidRDefault="0011709C" w:rsidP="0011709C">
      <w:pPr>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Свидетельство о государственной регистрации на флокулянт (при наличии).</w:t>
      </w:r>
    </w:p>
    <w:p w:rsidR="0011709C" w:rsidRPr="0011709C" w:rsidRDefault="0011709C" w:rsidP="0011709C">
      <w:pPr>
        <w:spacing w:after="0" w:line="240" w:lineRule="auto"/>
        <w:ind w:firstLine="567"/>
        <w:jc w:val="both"/>
        <w:rPr>
          <w:rFonts w:ascii="Times New Roman" w:hAnsi="Times New Roman"/>
        </w:rPr>
      </w:pPr>
      <w:r w:rsidRPr="0011709C">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11709C">
        <w:rPr>
          <w:rFonts w:ascii="Times New Roman" w:hAnsi="Times New Roman"/>
        </w:rPr>
        <w:t>(при наличии)</w:t>
      </w:r>
      <w:r w:rsidRPr="0011709C">
        <w:rPr>
          <w:rFonts w:ascii="Times New Roman" w:eastAsia="Times New Roman" w:hAnsi="Times New Roman"/>
          <w:position w:val="-1"/>
          <w:lang w:eastAsia="ru-RU"/>
        </w:rPr>
        <w:t>.</w:t>
      </w:r>
    </w:p>
    <w:p w:rsidR="0011709C" w:rsidRPr="0011709C" w:rsidRDefault="0011709C" w:rsidP="0011709C">
      <w:pPr>
        <w:spacing w:after="0" w:line="240" w:lineRule="auto"/>
        <w:ind w:firstLine="567"/>
        <w:jc w:val="both"/>
        <w:rPr>
          <w:rFonts w:ascii="Times New Roman" w:hAnsi="Times New Roman"/>
        </w:rPr>
      </w:pPr>
      <w:r w:rsidRPr="0011709C">
        <w:rPr>
          <w:rFonts w:ascii="Times New Roman" w:hAnsi="Times New Roman"/>
        </w:rPr>
        <w:t xml:space="preserve">6.13.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11709C" w:rsidRPr="0011709C" w:rsidRDefault="0011709C" w:rsidP="0011709C">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11709C">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11709C" w:rsidRPr="0011709C" w:rsidRDefault="0011709C" w:rsidP="0011709C">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11709C">
        <w:rPr>
          <w:rFonts w:ascii="Times New Roman" w:hAnsi="Times New Roman"/>
        </w:rPr>
        <w:t>6.14.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11709C" w:rsidRPr="0011709C" w:rsidRDefault="0011709C" w:rsidP="0011709C">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hAnsi="Times New Roman"/>
        </w:rPr>
      </w:pPr>
      <w:r w:rsidRPr="0011709C">
        <w:rPr>
          <w:rFonts w:ascii="Times New Roman" w:hAnsi="Times New Roman"/>
        </w:rPr>
        <w:t xml:space="preserve">6.15.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11709C" w:rsidRPr="0011709C" w:rsidRDefault="0011709C" w:rsidP="0011709C">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567"/>
        <w:jc w:val="both"/>
        <w:rPr>
          <w:rFonts w:ascii="Times New Roman" w:eastAsia="Times New Roman" w:hAnsi="Times New Roman"/>
          <w:lang w:eastAsia="ru-RU"/>
        </w:rPr>
      </w:pPr>
      <w:r w:rsidRPr="0011709C">
        <w:rPr>
          <w:rFonts w:ascii="Times New Roman" w:eastAsia="Times New Roman" w:hAnsi="Times New Roman"/>
          <w:lang w:eastAsia="ru-RU"/>
        </w:rPr>
        <w:t xml:space="preserve">6.16.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11709C">
        <w:rPr>
          <w:rFonts w:ascii="Times New Roman" w:hAnsi="Times New Roman"/>
        </w:rPr>
        <w:t xml:space="preserve">(телефонограмма, факс, электронная почта) </w:t>
      </w:r>
      <w:r w:rsidRPr="0011709C">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11709C" w:rsidRPr="0011709C" w:rsidRDefault="0011709C" w:rsidP="0011709C">
      <w:pPr>
        <w:spacing w:after="0" w:line="240" w:lineRule="auto"/>
        <w:ind w:firstLine="567"/>
        <w:jc w:val="both"/>
        <w:rPr>
          <w:rFonts w:ascii="Times New Roman" w:hAnsi="Times New Roman"/>
        </w:rPr>
      </w:pPr>
      <w:r w:rsidRPr="0011709C">
        <w:rPr>
          <w:rFonts w:ascii="Times New Roman" w:hAnsi="Times New Roman"/>
        </w:rPr>
        <w:t>6.17. До устранения таких нарушений обязанности Поставщика считаются неисполненными.</w:t>
      </w:r>
    </w:p>
    <w:p w:rsidR="0011709C" w:rsidRPr="0011709C" w:rsidRDefault="0011709C" w:rsidP="0011709C">
      <w:pPr>
        <w:spacing w:after="0" w:line="240" w:lineRule="auto"/>
        <w:ind w:firstLine="567"/>
        <w:jc w:val="both"/>
        <w:rPr>
          <w:rFonts w:ascii="Times New Roman" w:hAnsi="Times New Roman"/>
        </w:rPr>
      </w:pPr>
      <w:r w:rsidRPr="0011709C">
        <w:rPr>
          <w:rFonts w:ascii="Times New Roman" w:hAnsi="Times New Roman"/>
        </w:rPr>
        <w:t xml:space="preserve">6.18.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11709C" w:rsidRPr="0011709C" w:rsidRDefault="0011709C" w:rsidP="0011709C">
      <w:pPr>
        <w:spacing w:after="0" w:line="240" w:lineRule="auto"/>
        <w:ind w:firstLine="567"/>
        <w:jc w:val="both"/>
        <w:rPr>
          <w:rFonts w:ascii="Times New Roman" w:hAnsi="Times New Roman"/>
        </w:rPr>
      </w:pPr>
      <w:r w:rsidRPr="0011709C">
        <w:rPr>
          <w:rFonts w:ascii="Times New Roman" w:hAnsi="Times New Roman"/>
        </w:rPr>
        <w:t>6.19.</w:t>
      </w:r>
      <w:r w:rsidRPr="0011709C">
        <w:rPr>
          <w:rFonts w:ascii="Times New Roman" w:eastAsia="Times New Roman" w:hAnsi="Times New Roman"/>
          <w:lang w:eastAsia="ru-RU"/>
        </w:rPr>
        <w:t>Поставщик обязан передать Заказчику вместе с товаром все необходимые документы</w:t>
      </w:r>
      <w:r w:rsidRPr="0011709C">
        <w:rPr>
          <w:rFonts w:ascii="Times New Roman" w:hAnsi="Times New Roman"/>
        </w:rPr>
        <w:t>, непосредственно связанные с поставкой товара.</w:t>
      </w:r>
    </w:p>
    <w:p w:rsidR="0011709C" w:rsidRPr="0011709C" w:rsidRDefault="0011709C" w:rsidP="0011709C">
      <w:pPr>
        <w:spacing w:after="0" w:line="240" w:lineRule="auto"/>
        <w:ind w:firstLine="567"/>
        <w:jc w:val="both"/>
        <w:rPr>
          <w:rFonts w:ascii="Times New Roman" w:eastAsia="Times New Roman" w:hAnsi="Times New Roman"/>
          <w:lang w:eastAsia="ru-RU"/>
        </w:rPr>
      </w:pPr>
      <w:r w:rsidRPr="0011709C">
        <w:rPr>
          <w:rFonts w:ascii="Times New Roman" w:eastAsia="Times New Roman" w:hAnsi="Times New Roman"/>
          <w:lang w:eastAsia="ru-RU"/>
        </w:rPr>
        <w:t>6.20. Право собственности на товар переходит от Поставщика к Заказчику после полной поставки товара и подписания сторонами товарной накладной.</w:t>
      </w:r>
    </w:p>
    <w:p w:rsidR="0011709C" w:rsidRPr="0011709C" w:rsidRDefault="0011709C" w:rsidP="0011709C">
      <w:pPr>
        <w:suppressAutoHyphens/>
        <w:spacing w:after="0" w:line="216" w:lineRule="auto"/>
        <w:ind w:firstLine="567"/>
        <w:rPr>
          <w:rFonts w:ascii="Times New Roman" w:hAnsi="Times New Roman"/>
          <w:lang w:eastAsia="ar-SA"/>
        </w:rPr>
      </w:pPr>
      <w:r w:rsidRPr="0011709C">
        <w:rPr>
          <w:rFonts w:ascii="Times New Roman" w:eastAsia="Times New Roman" w:hAnsi="Times New Roman"/>
          <w:lang w:eastAsia="ru-RU"/>
        </w:rPr>
        <w:t>6.21. Риск случайной порчи или гибели товара до момента передачи товара Заказчику возлагается на Поставщика.</w:t>
      </w:r>
    </w:p>
    <w:p w:rsidR="0011709C" w:rsidRPr="0011709C" w:rsidRDefault="0011709C" w:rsidP="0011709C">
      <w:pPr>
        <w:suppressAutoHyphens/>
        <w:spacing w:after="0" w:line="216" w:lineRule="auto"/>
        <w:ind w:firstLine="567"/>
        <w:jc w:val="both"/>
        <w:rPr>
          <w:rFonts w:ascii="Times New Roman" w:hAnsi="Times New Roman"/>
          <w:highlight w:val="yellow"/>
          <w:lang w:eastAsia="ar-SA"/>
        </w:rPr>
      </w:pPr>
      <w:r w:rsidRPr="0011709C">
        <w:rPr>
          <w:rFonts w:ascii="Times New Roman" w:hAnsi="Times New Roman"/>
          <w:lang w:eastAsia="ar-SA"/>
        </w:rPr>
        <w:t>6.22.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11709C" w:rsidRPr="0011709C" w:rsidRDefault="0011709C" w:rsidP="0011709C">
      <w:pPr>
        <w:tabs>
          <w:tab w:val="left" w:pos="993"/>
        </w:tabs>
        <w:suppressAutoHyphens/>
        <w:spacing w:after="0" w:line="216" w:lineRule="auto"/>
        <w:ind w:firstLine="567"/>
        <w:jc w:val="both"/>
        <w:rPr>
          <w:rFonts w:ascii="Times New Roman" w:hAnsi="Times New Roman"/>
          <w:highlight w:val="yellow"/>
          <w:lang w:eastAsia="ar-SA"/>
        </w:rPr>
      </w:pPr>
      <w:r w:rsidRPr="0011709C">
        <w:rPr>
          <w:rFonts w:ascii="Times New Roman" w:hAnsi="Times New Roman"/>
          <w:lang w:eastAsia="ar-SA"/>
        </w:rPr>
        <w:t>6.23.</w:t>
      </w:r>
      <w:r w:rsidRPr="0011709C">
        <w:rPr>
          <w:rFonts w:ascii="Times New Roman" w:hAnsi="Times New Roman"/>
          <w:lang w:eastAsia="ar-SA"/>
        </w:rPr>
        <w:tab/>
      </w:r>
      <w:r w:rsidRPr="0011709C">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11709C" w:rsidRPr="0011709C" w:rsidRDefault="0011709C" w:rsidP="0011709C">
      <w:pPr>
        <w:suppressAutoHyphens/>
        <w:spacing w:after="0" w:line="216" w:lineRule="auto"/>
        <w:ind w:firstLine="567"/>
        <w:jc w:val="both"/>
        <w:rPr>
          <w:rFonts w:ascii="Times New Roman" w:hAnsi="Times New Roman"/>
          <w:highlight w:val="yellow"/>
          <w:lang w:eastAsia="ar-SA"/>
        </w:rPr>
      </w:pPr>
      <w:r w:rsidRPr="0011709C">
        <w:rPr>
          <w:rFonts w:ascii="Times New Roman" w:hAnsi="Times New Roman"/>
          <w:lang w:eastAsia="ar-SA"/>
        </w:rPr>
        <w:t xml:space="preserve">6.24. В случае обнаружения расхождений в количестве товара с поданной заявкой </w:t>
      </w:r>
      <w:r w:rsidRPr="0011709C">
        <w:rPr>
          <w:rFonts w:ascii="Times New Roman" w:hAnsi="Times New Roman"/>
          <w:lang w:eastAsia="ar-SA"/>
        </w:rPr>
        <w:br/>
        <w:t xml:space="preserve">и товарной накладной, стороны составляют акт. Поставщик по согласованию с Заказчиком обязан </w:t>
      </w:r>
      <w:r w:rsidRPr="0011709C">
        <w:rPr>
          <w:rFonts w:ascii="Times New Roman" w:hAnsi="Times New Roman"/>
          <w:lang w:eastAsia="ar-SA"/>
        </w:rPr>
        <w:lastRenderedPageBreak/>
        <w:t>произвести замену на товар соответствующий заявке, либо поставить недостающее количество товара.</w:t>
      </w:r>
    </w:p>
    <w:p w:rsidR="0011709C" w:rsidRPr="0011709C" w:rsidRDefault="0011709C" w:rsidP="0011709C">
      <w:pPr>
        <w:spacing w:after="0" w:line="240" w:lineRule="auto"/>
        <w:ind w:firstLine="567"/>
        <w:jc w:val="both"/>
        <w:rPr>
          <w:rFonts w:ascii="Times New Roman" w:hAnsi="Times New Roman"/>
          <w:b/>
          <w:lang w:eastAsia="ar-SA"/>
        </w:rPr>
      </w:pPr>
      <w:r w:rsidRPr="0011709C">
        <w:rPr>
          <w:rFonts w:ascii="Times New Roman" w:hAnsi="Times New Roman"/>
          <w:lang w:eastAsia="ar-SA"/>
        </w:rPr>
        <w:t xml:space="preserve">6.25. При обнаружении некачественного товара со скрытым дефектом, </w:t>
      </w:r>
      <w:r w:rsidRPr="0011709C">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11709C" w:rsidRPr="0011709C" w:rsidRDefault="0011709C" w:rsidP="0011709C">
      <w:pPr>
        <w:tabs>
          <w:tab w:val="left" w:pos="709"/>
        </w:tabs>
        <w:autoSpaceDE w:val="0"/>
        <w:autoSpaceDN w:val="0"/>
        <w:adjustRightInd w:val="0"/>
        <w:spacing w:after="0" w:line="240" w:lineRule="auto"/>
        <w:ind w:firstLine="709"/>
        <w:jc w:val="center"/>
        <w:rPr>
          <w:rFonts w:ascii="Times New Roman" w:eastAsia="Times New Roman" w:hAnsi="Times New Roman"/>
          <w:b/>
          <w:position w:val="-1"/>
          <w:lang w:eastAsia="ru-RU"/>
        </w:rPr>
      </w:pPr>
      <w:r w:rsidRPr="0011709C">
        <w:rPr>
          <w:rFonts w:ascii="Times New Roman" w:eastAsia="Times New Roman" w:hAnsi="Times New Roman"/>
          <w:b/>
          <w:position w:val="-1"/>
          <w:lang w:eastAsia="ru-RU"/>
        </w:rPr>
        <w:t>7. ГАРАНТИЙНЫЕ ОБЯЗАТЕЛЬСТВА</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i/>
          <w:iCs/>
          <w:position w:val="-1"/>
          <w:shd w:val="clear" w:color="auto" w:fill="FFFFFF"/>
          <w:lang w:eastAsia="ru-RU"/>
        </w:rPr>
        <w:t xml:space="preserve">7.1. </w:t>
      </w:r>
      <w:r w:rsidRPr="0011709C">
        <w:rPr>
          <w:rFonts w:ascii="Times New Roman" w:eastAsia="Times New Roman" w:hAnsi="Times New Roman"/>
          <w:position w:val="-1"/>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11709C" w:rsidRPr="0011709C" w:rsidRDefault="0011709C" w:rsidP="0011709C">
      <w:pPr>
        <w:keepLines/>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7.2. Поставщик гарантирует, что поставляемые Товары являются новыми, нигде ранее не использованными, не восстановленными, маркированными. Срок годности – не менее 12 месяцев с даты поставки.</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 возмещении стоимости некачественного Товара; </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 замене некачественного товара на аналогичный качественный; </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вывозе некачественного товара силами и за счет Поставщика.</w:t>
      </w:r>
    </w:p>
    <w:p w:rsidR="0011709C" w:rsidRPr="0011709C" w:rsidRDefault="0011709C" w:rsidP="0011709C">
      <w:pPr>
        <w:tabs>
          <w:tab w:val="left" w:pos="1431"/>
        </w:tabs>
        <w:spacing w:after="0" w:line="240" w:lineRule="auto"/>
        <w:ind w:firstLine="708"/>
        <w:jc w:val="both"/>
        <w:rPr>
          <w:rFonts w:ascii="Times New Roman" w:eastAsia="Times New Roman" w:hAnsi="Times New Roman"/>
          <w:position w:val="-1"/>
        </w:rPr>
      </w:pPr>
      <w:r w:rsidRPr="0011709C">
        <w:rPr>
          <w:rFonts w:ascii="Times New Roman" w:eastAsia="Times New Roman" w:hAnsi="Times New Roman"/>
          <w:position w:val="-1"/>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7.5.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11709C" w:rsidRPr="0011709C" w:rsidRDefault="0011709C" w:rsidP="0011709C">
      <w:pPr>
        <w:spacing w:after="0" w:line="240" w:lineRule="auto"/>
        <w:ind w:firstLine="708"/>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11709C" w:rsidRPr="0011709C" w:rsidRDefault="0011709C" w:rsidP="0011709C">
      <w:pPr>
        <w:tabs>
          <w:tab w:val="left" w:pos="709"/>
        </w:tabs>
        <w:autoSpaceDE w:val="0"/>
        <w:autoSpaceDN w:val="0"/>
        <w:adjustRightInd w:val="0"/>
        <w:spacing w:after="0" w:line="240" w:lineRule="auto"/>
        <w:ind w:firstLine="709"/>
        <w:jc w:val="center"/>
        <w:outlineLvl w:val="1"/>
        <w:rPr>
          <w:rFonts w:ascii="Times New Roman" w:eastAsia="Times New Roman" w:hAnsi="Times New Roman"/>
          <w:b/>
          <w:position w:val="-1"/>
          <w:lang w:eastAsia="ru-RU"/>
        </w:rPr>
      </w:pPr>
      <w:r w:rsidRPr="0011709C">
        <w:rPr>
          <w:rFonts w:ascii="Times New Roman" w:eastAsia="Times New Roman" w:hAnsi="Times New Roman"/>
          <w:b/>
          <w:position w:val="-1"/>
          <w:lang w:eastAsia="ru-RU"/>
        </w:rPr>
        <w:t xml:space="preserve">8. ОБЕСПЕЧЕНИЕ ИСПОЛНЕНИЯ ДОГОВОРА </w:t>
      </w:r>
    </w:p>
    <w:p w:rsidR="0011709C" w:rsidRPr="0011709C" w:rsidRDefault="0011709C" w:rsidP="0011709C">
      <w:pPr>
        <w:tabs>
          <w:tab w:val="left" w:pos="426"/>
        </w:tabs>
        <w:spacing w:after="0" w:line="240" w:lineRule="auto"/>
        <w:ind w:firstLine="567"/>
        <w:jc w:val="both"/>
        <w:rPr>
          <w:rFonts w:ascii="Times New Roman" w:eastAsia="Times New Roman" w:hAnsi="Times New Roman"/>
          <w:lang w:eastAsia="zh-CN"/>
        </w:rPr>
      </w:pPr>
      <w:r w:rsidRPr="0011709C">
        <w:rPr>
          <w:rFonts w:ascii="Times New Roman" w:eastAsia="Times New Roman" w:hAnsi="Times New Roman"/>
          <w:lang w:eastAsia="zh-CN"/>
        </w:rPr>
        <w:t xml:space="preserve">8.1. </w:t>
      </w:r>
      <w:r w:rsidRPr="0011709C">
        <w:rPr>
          <w:rFonts w:ascii="Times New Roman" w:eastAsia="Times New Roman" w:hAnsi="Times New Roman"/>
          <w:lang w:eastAsia="ru-RU"/>
        </w:rPr>
        <w:t>Обеспечение исполнения настоящего Договора предоставляется Исполнителем на сумму: 401 400 (четыреста одна тысяча</w:t>
      </w:r>
      <w:r>
        <w:rPr>
          <w:rFonts w:ascii="Times New Roman" w:eastAsia="Times New Roman" w:hAnsi="Times New Roman"/>
          <w:lang w:eastAsia="ru-RU"/>
        </w:rPr>
        <w:t xml:space="preserve"> </w:t>
      </w:r>
      <w:r w:rsidRPr="0011709C">
        <w:rPr>
          <w:rFonts w:ascii="Times New Roman" w:eastAsia="Times New Roman" w:hAnsi="Times New Roman"/>
          <w:lang w:eastAsia="ru-RU"/>
        </w:rPr>
        <w:t>четыреста) рублей</w:t>
      </w:r>
      <w:r>
        <w:rPr>
          <w:rFonts w:ascii="Times New Roman" w:eastAsia="Times New Roman" w:hAnsi="Times New Roman"/>
          <w:lang w:eastAsia="ru-RU"/>
        </w:rPr>
        <w:t xml:space="preserve"> </w:t>
      </w:r>
      <w:r w:rsidRPr="0011709C">
        <w:rPr>
          <w:rFonts w:ascii="Times New Roman" w:eastAsia="Times New Roman" w:hAnsi="Times New Roman"/>
          <w:lang w:eastAsia="ru-RU"/>
        </w:rPr>
        <w:t xml:space="preserve">00 копеек, что составляет 5% от начальной (максимальной) цены </w:t>
      </w:r>
      <w:r w:rsidRPr="0011709C">
        <w:rPr>
          <w:rFonts w:ascii="Times New Roman" w:eastAsia="Times New Roman" w:hAnsi="Times New Roman"/>
          <w:lang w:eastAsia="zh-CN"/>
        </w:rPr>
        <w:t>Договор</w:t>
      </w:r>
      <w:r w:rsidRPr="0011709C">
        <w:rPr>
          <w:rFonts w:ascii="Times New Roman" w:eastAsia="Times New Roman" w:hAnsi="Times New Roman"/>
          <w:lang w:eastAsia="ru-RU"/>
        </w:rPr>
        <w:t>а, указанной в извещении об осуществлении закупки.</w:t>
      </w:r>
      <w:r w:rsidRPr="0011709C">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w:t>
      </w:r>
      <w:r w:rsidRPr="0011709C">
        <w:rPr>
          <w:rFonts w:ascii="Times New Roman" w:eastAsia="Times New Roman" w:hAnsi="Times New Roman"/>
          <w:lang w:eastAsia="ru-RU"/>
        </w:rPr>
        <w:t>Договор</w:t>
      </w:r>
      <w:r w:rsidRPr="0011709C">
        <w:rPr>
          <w:rFonts w:ascii="Times New Roman" w:eastAsia="Times New Roman" w:hAnsi="Times New Roman"/>
          <w:color w:val="000000"/>
          <w:kern w:val="16"/>
          <w:lang w:eastAsia="ru-RU"/>
        </w:rPr>
        <w:t>а.</w:t>
      </w:r>
    </w:p>
    <w:p w:rsidR="0011709C" w:rsidRPr="0011709C" w:rsidRDefault="0011709C" w:rsidP="0011709C">
      <w:pPr>
        <w:spacing w:after="0" w:line="240" w:lineRule="auto"/>
        <w:ind w:firstLine="567"/>
        <w:jc w:val="both"/>
        <w:rPr>
          <w:rFonts w:ascii="Times New Roman" w:eastAsia="Times New Roman" w:hAnsi="Times New Roman"/>
          <w:lang w:eastAsia="ru-RU"/>
        </w:rPr>
      </w:pPr>
      <w:r w:rsidRPr="0011709C">
        <w:rPr>
          <w:rFonts w:ascii="Times New Roman" w:eastAsia="Times New Roman" w:hAnsi="Times New Roman"/>
          <w:lang w:eastAsia="zh-CN"/>
        </w:rPr>
        <w:t xml:space="preserve">8.2. </w:t>
      </w:r>
      <w:r w:rsidRPr="0011709C">
        <w:rPr>
          <w:rFonts w:ascii="Times New Roman" w:eastAsia="Times New Roman" w:hAnsi="Times New Roman"/>
          <w:iCs/>
          <w:lang w:eastAsia="ru-RU"/>
        </w:rPr>
        <w:t xml:space="preserve">В </w:t>
      </w:r>
      <w:r w:rsidRPr="0011709C">
        <w:rPr>
          <w:rFonts w:ascii="Times New Roman" w:eastAsia="Times New Roman" w:hAnsi="Times New Roman"/>
          <w:lang w:eastAsia="zh-CN"/>
        </w:rPr>
        <w:t>случае</w:t>
      </w:r>
      <w:r w:rsidRPr="0011709C">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11709C">
        <w:rPr>
          <w:rFonts w:ascii="Times New Roman" w:eastAsia="Times New Roman" w:hAnsi="Times New Roman"/>
          <w:lang w:eastAsia="ru-RU"/>
        </w:rPr>
        <w:t>Договор</w:t>
      </w:r>
      <w:r w:rsidRPr="0011709C">
        <w:rPr>
          <w:rFonts w:ascii="Times New Roman" w:eastAsia="Times New Roman" w:hAnsi="Times New Roman"/>
          <w:iCs/>
          <w:lang w:eastAsia="ru-RU"/>
        </w:rPr>
        <w:t xml:space="preserve">, </w:t>
      </w:r>
      <w:r w:rsidRPr="0011709C">
        <w:rPr>
          <w:rFonts w:ascii="Times New Roman" w:eastAsia="Times New Roman" w:hAnsi="Times New Roman"/>
          <w:lang w:eastAsia="ru-RU"/>
        </w:rPr>
        <w:t xml:space="preserve">предоставляет обеспечение исполнения Договора в размере, превышающем в полтора раза размер обеспечения исполнения </w:t>
      </w:r>
      <w:r w:rsidRPr="0011709C">
        <w:rPr>
          <w:rFonts w:ascii="Times New Roman" w:eastAsia="Times New Roman" w:hAnsi="Times New Roman"/>
          <w:lang w:eastAsia="zh-CN"/>
        </w:rPr>
        <w:t>Договор</w:t>
      </w:r>
      <w:r w:rsidRPr="0011709C">
        <w:rPr>
          <w:rFonts w:ascii="Times New Roman" w:eastAsia="Times New Roman" w:hAnsi="Times New Roman"/>
          <w:lang w:eastAsia="ru-RU"/>
        </w:rPr>
        <w:t>а, что составляет</w:t>
      </w:r>
      <w:r>
        <w:rPr>
          <w:rFonts w:ascii="Times New Roman" w:eastAsia="Times New Roman" w:hAnsi="Times New Roman"/>
          <w:lang w:eastAsia="ru-RU"/>
        </w:rPr>
        <w:t xml:space="preserve"> </w:t>
      </w:r>
      <w:r w:rsidRPr="0011709C">
        <w:rPr>
          <w:rFonts w:ascii="Times New Roman" w:eastAsia="Times New Roman" w:hAnsi="Times New Roman"/>
          <w:lang w:eastAsia="ru-RU"/>
        </w:rPr>
        <w:t>602 250(шестьсот две тысячи</w:t>
      </w:r>
      <w:r>
        <w:rPr>
          <w:rFonts w:ascii="Times New Roman" w:eastAsia="Times New Roman" w:hAnsi="Times New Roman"/>
          <w:lang w:eastAsia="ru-RU"/>
        </w:rPr>
        <w:t xml:space="preserve"> </w:t>
      </w:r>
      <w:r w:rsidRPr="0011709C">
        <w:rPr>
          <w:rFonts w:ascii="Times New Roman" w:eastAsia="Times New Roman" w:hAnsi="Times New Roman"/>
          <w:lang w:eastAsia="ru-RU"/>
        </w:rPr>
        <w:t>двести пятьдесят) рублей</w:t>
      </w:r>
      <w:r>
        <w:rPr>
          <w:rFonts w:ascii="Times New Roman" w:eastAsia="Times New Roman" w:hAnsi="Times New Roman"/>
          <w:lang w:eastAsia="ru-RU"/>
        </w:rPr>
        <w:t xml:space="preserve"> </w:t>
      </w:r>
      <w:r w:rsidRPr="0011709C">
        <w:rPr>
          <w:rFonts w:ascii="Times New Roman" w:eastAsia="Times New Roman" w:hAnsi="Times New Roman"/>
          <w:lang w:eastAsia="ru-RU"/>
        </w:rPr>
        <w:t>00 копеек, или предоставляет информацию, подтверждающую добросовестность Поставщика.</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 xml:space="preserve">МУП «Водоканал» </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 xml:space="preserve">ИНН 1215020390 </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КПП 121501001</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lastRenderedPageBreak/>
        <w:t>Расчетный счет 40702810100010070316</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Банк получателя: Ф-л ГПБ (АО) «Приволжский»</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Корреспондентский счет 30101810700000000764</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БИК 042202764</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11709C" w:rsidRPr="0011709C" w:rsidRDefault="0011709C" w:rsidP="0011709C">
      <w:pPr>
        <w:widowControl w:val="0"/>
        <w:spacing w:after="0" w:line="240" w:lineRule="auto"/>
        <w:ind w:firstLine="709"/>
        <w:jc w:val="both"/>
        <w:rPr>
          <w:rFonts w:ascii="Times New Roman" w:eastAsia="Times New Roman" w:hAnsi="Times New Roman"/>
          <w:lang w:eastAsia="zh-CN"/>
        </w:rPr>
      </w:pPr>
      <w:r w:rsidRPr="0011709C">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11709C" w:rsidRPr="0011709C" w:rsidRDefault="0011709C" w:rsidP="0011709C">
      <w:pPr>
        <w:widowControl w:val="0"/>
        <w:spacing w:after="0" w:line="240" w:lineRule="auto"/>
        <w:ind w:firstLine="709"/>
        <w:jc w:val="both"/>
        <w:rPr>
          <w:rFonts w:ascii="Times New Roman" w:eastAsia="Times New Roman" w:hAnsi="Times New Roman"/>
          <w:lang w:eastAsia="ru-RU"/>
        </w:rPr>
      </w:pPr>
      <w:r w:rsidRPr="0011709C">
        <w:rPr>
          <w:rFonts w:ascii="Times New Roman" w:eastAsia="Times New Roman" w:hAnsi="Times New Roman"/>
          <w:lang w:eastAsia="zh-CN"/>
        </w:rPr>
        <w:t xml:space="preserve">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11709C" w:rsidRPr="0011709C" w:rsidRDefault="0011709C" w:rsidP="0011709C">
      <w:pPr>
        <w:tabs>
          <w:tab w:val="left" w:pos="709"/>
        </w:tabs>
        <w:spacing w:after="0" w:line="240" w:lineRule="auto"/>
        <w:ind w:firstLine="709"/>
        <w:jc w:val="center"/>
        <w:outlineLvl w:val="0"/>
        <w:rPr>
          <w:rFonts w:ascii="Times New Roman" w:eastAsia="Times New Roman" w:hAnsi="Times New Roman"/>
          <w:b/>
          <w:bCs/>
          <w:position w:val="-1"/>
          <w:sz w:val="12"/>
          <w:szCs w:val="12"/>
          <w:lang w:eastAsia="ru-RU"/>
        </w:rPr>
      </w:pPr>
    </w:p>
    <w:p w:rsidR="0011709C" w:rsidRPr="0011709C" w:rsidRDefault="0011709C" w:rsidP="0011709C">
      <w:pPr>
        <w:tabs>
          <w:tab w:val="left" w:pos="709"/>
        </w:tabs>
        <w:spacing w:after="0" w:line="240" w:lineRule="auto"/>
        <w:ind w:firstLine="709"/>
        <w:jc w:val="center"/>
        <w:outlineLvl w:val="0"/>
        <w:rPr>
          <w:rFonts w:ascii="Times New Roman" w:eastAsia="Times New Roman" w:hAnsi="Times New Roman"/>
          <w:b/>
          <w:position w:val="-1"/>
          <w:lang w:eastAsia="ru-RU"/>
        </w:rPr>
      </w:pPr>
      <w:r w:rsidRPr="0011709C">
        <w:rPr>
          <w:rFonts w:ascii="Times New Roman" w:eastAsia="Times New Roman" w:hAnsi="Times New Roman"/>
          <w:b/>
          <w:bCs/>
          <w:position w:val="-1"/>
          <w:lang w:eastAsia="ru-RU"/>
        </w:rPr>
        <w:t xml:space="preserve">9. </w:t>
      </w:r>
      <w:r w:rsidRPr="0011709C">
        <w:rPr>
          <w:rFonts w:ascii="Times New Roman" w:eastAsia="Times New Roman" w:hAnsi="Times New Roman"/>
          <w:b/>
          <w:position w:val="-1"/>
          <w:lang w:eastAsia="ru-RU"/>
        </w:rPr>
        <w:t>ОТВЕТСТВЕННОСТЬ СТОРОН</w:t>
      </w:r>
    </w:p>
    <w:p w:rsidR="0011709C" w:rsidRPr="0011709C" w:rsidRDefault="0011709C" w:rsidP="0011709C">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11709C">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и настоящим Договором. </w:t>
      </w:r>
    </w:p>
    <w:p w:rsidR="0011709C" w:rsidRPr="0011709C" w:rsidRDefault="0011709C" w:rsidP="0011709C">
      <w:pPr>
        <w:spacing w:after="0" w:line="240" w:lineRule="auto"/>
        <w:ind w:firstLine="708"/>
        <w:jc w:val="both"/>
        <w:rPr>
          <w:rFonts w:ascii="Times New Roman" w:eastAsia="Times New Roman" w:hAnsi="Times New Roman"/>
          <w:lang w:eastAsia="ru-RU"/>
        </w:rPr>
      </w:pPr>
      <w:r w:rsidRPr="0011709C">
        <w:rPr>
          <w:rFonts w:ascii="Times New Roman" w:eastAsia="Times New Roman" w:hAnsi="Times New Roman"/>
          <w:lang w:eastAsia="ru-RU"/>
        </w:rPr>
        <w:lastRenderedPageBreak/>
        <w:t>9.5.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11709C" w:rsidRPr="0011709C" w:rsidRDefault="0011709C" w:rsidP="0011709C">
      <w:pPr>
        <w:spacing w:after="0" w:line="240" w:lineRule="auto"/>
        <w:ind w:firstLine="708"/>
        <w:jc w:val="both"/>
        <w:rPr>
          <w:rFonts w:ascii="Times New Roman" w:eastAsia="Times New Roman" w:hAnsi="Times New Roman"/>
          <w:lang w:eastAsia="ru-RU"/>
        </w:rPr>
      </w:pPr>
      <w:r w:rsidRPr="0011709C">
        <w:rPr>
          <w:rFonts w:ascii="Times New Roman" w:eastAsia="Times New Roman" w:hAnsi="Times New Roman"/>
          <w:lang w:eastAsia="ru-RU"/>
        </w:rPr>
        <w:t>9.6.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11709C" w:rsidRPr="0011709C" w:rsidRDefault="0011709C" w:rsidP="0011709C">
      <w:pPr>
        <w:spacing w:after="0" w:line="240" w:lineRule="auto"/>
        <w:ind w:firstLine="708"/>
        <w:jc w:val="both"/>
        <w:rPr>
          <w:rFonts w:ascii="Times New Roman" w:eastAsia="Times New Roman" w:hAnsi="Times New Roman"/>
          <w:lang w:eastAsia="ru-RU"/>
        </w:rPr>
      </w:pPr>
      <w:r w:rsidRPr="0011709C">
        <w:rPr>
          <w:rFonts w:ascii="Times New Roman" w:eastAsia="Times New Roman" w:hAnsi="Times New Roman"/>
          <w:lang w:eastAsia="ru-RU"/>
        </w:rPr>
        <w:t>9.7.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11709C" w:rsidRPr="0011709C" w:rsidRDefault="0011709C" w:rsidP="0011709C">
      <w:pPr>
        <w:tabs>
          <w:tab w:val="left" w:pos="709"/>
        </w:tabs>
        <w:spacing w:after="0" w:line="240" w:lineRule="auto"/>
        <w:ind w:firstLine="709"/>
        <w:jc w:val="center"/>
        <w:rPr>
          <w:rFonts w:ascii="Times New Roman" w:eastAsia="Times New Roman" w:hAnsi="Times New Roman"/>
          <w:b/>
          <w:position w:val="-1"/>
          <w:lang w:eastAsia="ru-RU"/>
        </w:rPr>
      </w:pPr>
      <w:r w:rsidRPr="0011709C">
        <w:rPr>
          <w:rFonts w:ascii="Times New Roman" w:eastAsia="Times New Roman" w:hAnsi="Times New Roman"/>
          <w:b/>
          <w:position w:val="-1"/>
          <w:lang w:eastAsia="ru-RU"/>
        </w:rPr>
        <w:t>10. ОБСТОЯТЕЛЬСТВА НЕПРЕОДОЛИМОЙ СИЛЫ</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10.4. Если обстоятельства, указанные в </w:t>
      </w:r>
      <w:hyperlink r:id="rId20" w:history="1">
        <w:r w:rsidRPr="0011709C">
          <w:rPr>
            <w:rFonts w:ascii="Times New Roman" w:eastAsia="Times New Roman" w:hAnsi="Times New Roman"/>
            <w:position w:val="-1"/>
            <w:lang w:eastAsia="ru-RU"/>
          </w:rPr>
          <w:t>п. 10.1</w:t>
        </w:r>
      </w:hyperlink>
      <w:r w:rsidRPr="0011709C">
        <w:rPr>
          <w:rFonts w:ascii="Times New Roman" w:eastAsia="Times New Roman" w:hAnsi="Times New Roman"/>
          <w:position w:val="-1"/>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11709C" w:rsidRPr="0011709C" w:rsidRDefault="0011709C" w:rsidP="0011709C">
      <w:pPr>
        <w:widowControl w:val="0"/>
        <w:tabs>
          <w:tab w:val="left" w:pos="709"/>
        </w:tabs>
        <w:suppressAutoHyphens/>
        <w:spacing w:after="0" w:line="240" w:lineRule="auto"/>
        <w:ind w:firstLine="709"/>
        <w:jc w:val="center"/>
        <w:rPr>
          <w:rFonts w:ascii="Times New Roman" w:eastAsia="Arial" w:hAnsi="Times New Roman"/>
          <w:b/>
          <w:lang w:eastAsia="ar-SA"/>
        </w:rPr>
      </w:pPr>
      <w:r w:rsidRPr="0011709C">
        <w:rPr>
          <w:rFonts w:ascii="Times New Roman" w:eastAsia="Arial" w:hAnsi="Times New Roman"/>
          <w:b/>
          <w:lang w:eastAsia="ar-SA"/>
        </w:rPr>
        <w:t xml:space="preserve">11. СРОК ДЕЙСТВИЯ И ПОРЯДОК ИЗМЕНЕНИЯ ДОГОВОРА </w:t>
      </w:r>
    </w:p>
    <w:p w:rsidR="0011709C" w:rsidRPr="0011709C" w:rsidRDefault="0011709C" w:rsidP="0011709C">
      <w:pPr>
        <w:widowControl w:val="0"/>
        <w:tabs>
          <w:tab w:val="left" w:pos="709"/>
        </w:tabs>
        <w:suppressAutoHyphens/>
        <w:spacing w:after="0" w:line="240" w:lineRule="auto"/>
        <w:ind w:firstLine="709"/>
        <w:jc w:val="both"/>
        <w:rPr>
          <w:rFonts w:ascii="Times New Roman" w:eastAsia="Arial" w:hAnsi="Times New Roman"/>
          <w:lang w:eastAsia="ar-SA"/>
        </w:rPr>
      </w:pPr>
      <w:r w:rsidRPr="0011709C">
        <w:rPr>
          <w:rFonts w:ascii="Times New Roman" w:eastAsia="Arial" w:hAnsi="Times New Roman"/>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rsidR="0011709C" w:rsidRPr="0011709C" w:rsidRDefault="0011709C" w:rsidP="0011709C">
      <w:pPr>
        <w:widowControl w:val="0"/>
        <w:tabs>
          <w:tab w:val="left" w:pos="709"/>
        </w:tabs>
        <w:suppressAutoHyphens/>
        <w:spacing w:after="0" w:line="240" w:lineRule="auto"/>
        <w:ind w:firstLine="709"/>
        <w:jc w:val="both"/>
        <w:rPr>
          <w:rFonts w:ascii="Times New Roman" w:eastAsia="Arial" w:hAnsi="Times New Roman"/>
          <w:lang w:eastAsia="ar-SA"/>
        </w:rPr>
      </w:pPr>
      <w:r w:rsidRPr="0011709C">
        <w:rPr>
          <w:rFonts w:ascii="Times New Roman" w:eastAsia="Arial" w:hAnsi="Times New Roman"/>
          <w:lang w:eastAsia="ar-SA"/>
        </w:rPr>
        <w:t>11.2. По соглашению сторон Договор может быть продлен.</w:t>
      </w:r>
    </w:p>
    <w:p w:rsidR="0011709C" w:rsidRPr="0011709C" w:rsidRDefault="0011709C" w:rsidP="0011709C">
      <w:pPr>
        <w:numPr>
          <w:ilvl w:val="1"/>
          <w:numId w:val="46"/>
        </w:numPr>
        <w:autoSpaceDE w:val="0"/>
        <w:autoSpaceDN w:val="0"/>
        <w:adjustRightInd w:val="0"/>
        <w:spacing w:after="0" w:line="240" w:lineRule="auto"/>
        <w:ind w:left="0" w:firstLine="709"/>
        <w:jc w:val="both"/>
        <w:outlineLvl w:val="0"/>
        <w:rPr>
          <w:rFonts w:ascii="Times New Roman" w:eastAsia="Times New Roman" w:hAnsi="Times New Roman"/>
          <w:lang w:eastAsia="ru-RU"/>
        </w:rPr>
      </w:pPr>
      <w:r w:rsidRPr="0011709C">
        <w:rPr>
          <w:rFonts w:ascii="Times New Roman" w:eastAsia="Times New Roman" w:hAnsi="Times New Roman"/>
          <w:lang w:eastAsia="ru-RU"/>
        </w:rPr>
        <w:t>Окончание срока действия Договора или его расторжение не освобождает стороны от ответственности за его нарушение.</w:t>
      </w:r>
    </w:p>
    <w:p w:rsidR="0011709C" w:rsidRPr="0011709C" w:rsidRDefault="0011709C" w:rsidP="0011709C">
      <w:pPr>
        <w:widowControl w:val="0"/>
        <w:tabs>
          <w:tab w:val="left" w:pos="709"/>
        </w:tabs>
        <w:suppressAutoHyphens/>
        <w:spacing w:after="0" w:line="240" w:lineRule="auto"/>
        <w:ind w:firstLine="709"/>
        <w:jc w:val="center"/>
        <w:rPr>
          <w:rFonts w:ascii="Times New Roman" w:eastAsia="Arial" w:hAnsi="Times New Roman"/>
          <w:b/>
          <w:sz w:val="12"/>
          <w:szCs w:val="12"/>
          <w:lang w:eastAsia="ar-SA"/>
        </w:rPr>
      </w:pPr>
    </w:p>
    <w:p w:rsidR="0011709C" w:rsidRPr="0011709C" w:rsidRDefault="0011709C" w:rsidP="0011709C">
      <w:pPr>
        <w:widowControl w:val="0"/>
        <w:tabs>
          <w:tab w:val="left" w:pos="709"/>
        </w:tabs>
        <w:suppressAutoHyphens/>
        <w:spacing w:after="0" w:line="240" w:lineRule="auto"/>
        <w:ind w:firstLine="709"/>
        <w:jc w:val="center"/>
        <w:rPr>
          <w:rFonts w:ascii="Times New Roman" w:eastAsia="Arial" w:hAnsi="Times New Roman"/>
          <w:b/>
          <w:lang w:eastAsia="ar-SA"/>
        </w:rPr>
      </w:pPr>
      <w:r w:rsidRPr="0011709C">
        <w:rPr>
          <w:rFonts w:ascii="Times New Roman" w:eastAsia="Arial" w:hAnsi="Times New Roman"/>
          <w:b/>
          <w:lang w:eastAsia="ar-SA"/>
        </w:rPr>
        <w:t>12. ПОРЯДОК УРЕГУЛИРОВАНИЯ СПОРОВ</w:t>
      </w:r>
    </w:p>
    <w:p w:rsidR="0011709C" w:rsidRPr="0011709C" w:rsidRDefault="0011709C" w:rsidP="0011709C">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11709C">
        <w:rPr>
          <w:rFonts w:ascii="Times New Roman" w:eastAsia="Times New Roman" w:hAnsi="Times New Roman"/>
          <w:position w:val="-1"/>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11709C" w:rsidRPr="0011709C" w:rsidRDefault="0011709C" w:rsidP="0011709C">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11709C">
        <w:rPr>
          <w:rFonts w:ascii="Times New Roman" w:eastAsia="Times New Roman" w:hAnsi="Times New Roman"/>
          <w:position w:val="-1"/>
          <w:lang w:eastAsia="ru-RU"/>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11709C" w:rsidRPr="0011709C" w:rsidRDefault="0011709C" w:rsidP="0011709C">
      <w:pPr>
        <w:tabs>
          <w:tab w:val="left" w:pos="709"/>
        </w:tabs>
        <w:spacing w:after="0" w:line="240" w:lineRule="auto"/>
        <w:ind w:firstLine="709"/>
        <w:jc w:val="center"/>
        <w:rPr>
          <w:rFonts w:ascii="Times New Roman" w:eastAsia="Times New Roman" w:hAnsi="Times New Roman"/>
          <w:b/>
          <w:position w:val="-1"/>
          <w:sz w:val="12"/>
          <w:szCs w:val="12"/>
          <w:lang w:eastAsia="ru-RU"/>
        </w:rPr>
      </w:pPr>
    </w:p>
    <w:p w:rsidR="0011709C" w:rsidRPr="0011709C" w:rsidRDefault="0011709C" w:rsidP="0011709C">
      <w:pPr>
        <w:tabs>
          <w:tab w:val="left" w:pos="709"/>
        </w:tabs>
        <w:spacing w:after="0" w:line="240" w:lineRule="auto"/>
        <w:ind w:firstLine="709"/>
        <w:jc w:val="center"/>
        <w:rPr>
          <w:rFonts w:ascii="Times New Roman" w:eastAsia="Times New Roman" w:hAnsi="Times New Roman"/>
          <w:b/>
          <w:position w:val="-1"/>
          <w:lang w:eastAsia="ru-RU"/>
        </w:rPr>
      </w:pPr>
      <w:r w:rsidRPr="0011709C">
        <w:rPr>
          <w:rFonts w:ascii="Times New Roman" w:eastAsia="Times New Roman" w:hAnsi="Times New Roman"/>
          <w:b/>
          <w:position w:val="-1"/>
          <w:lang w:eastAsia="ru-RU"/>
        </w:rPr>
        <w:t>13. ПОРЯДОК РАСТОРЖЕНИЯ ДОГОВОРА</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13.1. Настоящий Договор может быть расторгнут:</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по соглашению Сторон;</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в судебном порядке;</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 Заказчик вправе принять решение об одностороннем отказе от исполнения Договора в следующих случаях:</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13.2.1. При существенном нарушении условий Договора Поставщиком:</w:t>
      </w:r>
    </w:p>
    <w:p w:rsidR="0011709C" w:rsidRPr="0011709C" w:rsidRDefault="0011709C" w:rsidP="0011709C">
      <w:pPr>
        <w:tabs>
          <w:tab w:val="left" w:pos="709"/>
        </w:tabs>
        <w:spacing w:after="0" w:line="240" w:lineRule="auto"/>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ab/>
        <w:t>13.2.1.1. В случае просрочки поставки Товара более чем на 10 дней.</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13.2.2. В иных случаях, предусмотренных действующим законодательством РФ.</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11709C" w:rsidRPr="0011709C" w:rsidRDefault="0011709C" w:rsidP="0011709C">
      <w:pPr>
        <w:tabs>
          <w:tab w:val="left" w:pos="709"/>
        </w:tabs>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w:t>
      </w:r>
      <w:r w:rsidRPr="0011709C">
        <w:rPr>
          <w:rFonts w:ascii="Times New Roman" w:eastAsia="Times New Roman" w:hAnsi="Times New Roman"/>
          <w:position w:val="-1"/>
          <w:lang w:eastAsia="ru-RU"/>
        </w:rPr>
        <w:lastRenderedPageBreak/>
        <w:t>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11709C" w:rsidRPr="0011709C" w:rsidRDefault="0011709C" w:rsidP="0011709C">
      <w:pPr>
        <w:keepNext/>
        <w:keepLines/>
        <w:autoSpaceDE w:val="0"/>
        <w:spacing w:after="0" w:line="216"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11709C" w:rsidRPr="0011709C" w:rsidRDefault="0011709C" w:rsidP="0011709C">
      <w:pPr>
        <w:keepNext/>
        <w:keepLines/>
        <w:autoSpaceDE w:val="0"/>
        <w:spacing w:after="0" w:line="216"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11709C" w:rsidRPr="0011709C" w:rsidRDefault="0011709C" w:rsidP="0011709C">
      <w:pPr>
        <w:keepNext/>
        <w:keepLines/>
        <w:autoSpaceDE w:val="0"/>
        <w:spacing w:after="0" w:line="216"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11709C" w:rsidRPr="0011709C" w:rsidRDefault="0011709C" w:rsidP="0011709C">
      <w:pPr>
        <w:keepNext/>
        <w:keepLines/>
        <w:autoSpaceDE w:val="0"/>
        <w:spacing w:after="0" w:line="216"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1709C" w:rsidRPr="0011709C" w:rsidRDefault="0011709C" w:rsidP="0011709C">
      <w:pPr>
        <w:keepNext/>
        <w:keepLines/>
        <w:autoSpaceDE w:val="0"/>
        <w:spacing w:after="0" w:line="216"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11709C" w:rsidRPr="0011709C" w:rsidRDefault="0011709C" w:rsidP="0011709C">
      <w:pPr>
        <w:keepNext/>
        <w:keepLines/>
        <w:autoSpaceDE w:val="0"/>
        <w:spacing w:after="0" w:line="216" w:lineRule="auto"/>
        <w:ind w:firstLine="709"/>
        <w:jc w:val="both"/>
        <w:rPr>
          <w:rFonts w:ascii="Times New Roman" w:eastAsia="Times New Roman" w:hAnsi="Times New Roman"/>
          <w:color w:val="00B050"/>
          <w:position w:val="-1"/>
          <w:lang w:eastAsia="ru-RU"/>
        </w:rPr>
      </w:pPr>
      <w:r w:rsidRPr="0011709C">
        <w:rPr>
          <w:rFonts w:ascii="Times New Roman" w:eastAsia="Times New Roman" w:hAnsi="Times New Roman"/>
          <w:position w:val="-1"/>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11709C" w:rsidRPr="0011709C" w:rsidRDefault="0011709C" w:rsidP="0011709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r w:rsidRPr="0011709C">
        <w:rPr>
          <w:rFonts w:ascii="Times New Roman" w:eastAsia="Times New Roman" w:hAnsi="Times New Roman"/>
          <w:b/>
          <w:position w:val="-1"/>
          <w:lang w:eastAsia="ru-RU"/>
        </w:rPr>
        <w:t>14. ПРОЧИЕ УСЛОВИЯ</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14.1. </w:t>
      </w:r>
      <w:r w:rsidRPr="0011709C">
        <w:rPr>
          <w:rFonts w:ascii="Times New Roman" w:eastAsia="Times New Roman" w:hAnsi="Times New Roman"/>
          <w:color w:val="000000"/>
          <w:position w:val="-1"/>
          <w:lang w:eastAsia="ru-RU"/>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11709C">
        <w:rPr>
          <w:rFonts w:ascii="Times New Roman" w:eastAsia="Times New Roman" w:hAnsi="Times New Roman"/>
          <w:position w:val="-1"/>
          <w:lang w:eastAsia="ru-RU"/>
        </w:rPr>
        <w:t>.</w:t>
      </w:r>
    </w:p>
    <w:p w:rsidR="0011709C" w:rsidRPr="0011709C" w:rsidRDefault="0011709C" w:rsidP="0011709C">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11709C" w:rsidRPr="0011709C" w:rsidRDefault="0011709C" w:rsidP="0011709C">
      <w:pPr>
        <w:suppressAutoHyphens/>
        <w:spacing w:after="0" w:line="216" w:lineRule="auto"/>
        <w:ind w:firstLine="709"/>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11709C" w:rsidRPr="0011709C" w:rsidRDefault="0011709C" w:rsidP="0011709C">
      <w:pPr>
        <w:autoSpaceDE w:val="0"/>
        <w:autoSpaceDN w:val="0"/>
        <w:adjustRightInd w:val="0"/>
        <w:spacing w:after="0" w:line="240" w:lineRule="auto"/>
        <w:ind w:firstLine="700"/>
        <w:jc w:val="both"/>
        <w:rPr>
          <w:rFonts w:ascii="Times New Roman" w:eastAsia="Times New Roman" w:hAnsi="Times New Roman"/>
          <w:position w:val="-1"/>
          <w:lang w:eastAsia="ru-RU"/>
        </w:rPr>
      </w:pPr>
      <w:r w:rsidRPr="0011709C">
        <w:rPr>
          <w:rFonts w:ascii="Times New Roman" w:eastAsia="Times New Roman" w:hAnsi="Times New Roman"/>
          <w:position w:val="-1"/>
          <w:lang w:eastAsia="ru-RU"/>
        </w:rPr>
        <w:t xml:space="preserve">14.4. Неотъемлемой частью настоящего Договора является следующее приложение: </w:t>
      </w:r>
    </w:p>
    <w:p w:rsidR="0011709C" w:rsidRPr="0011709C" w:rsidRDefault="0011709C" w:rsidP="0011709C">
      <w:pPr>
        <w:suppressAutoHyphens/>
        <w:spacing w:after="0" w:line="240" w:lineRule="auto"/>
        <w:ind w:firstLine="720"/>
        <w:jc w:val="both"/>
        <w:outlineLvl w:val="1"/>
        <w:rPr>
          <w:rFonts w:ascii="Times New Roman" w:eastAsia="Times New Roman" w:hAnsi="Times New Roman"/>
          <w:lang w:eastAsia="ru-RU"/>
        </w:rPr>
      </w:pPr>
      <w:r w:rsidRPr="0011709C">
        <w:rPr>
          <w:rFonts w:ascii="Times New Roman" w:eastAsia="Times New Roman" w:hAnsi="Times New Roman"/>
          <w:lang w:eastAsia="ru-RU"/>
        </w:rPr>
        <w:t>14.4.1. Приложение № 1. Спецификация на поставку товара.</w:t>
      </w:r>
    </w:p>
    <w:p w:rsidR="0011709C" w:rsidRPr="0011709C" w:rsidRDefault="0011709C" w:rsidP="0011709C">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r w:rsidRPr="0011709C">
        <w:rPr>
          <w:rFonts w:ascii="Times New Roman" w:hAnsi="Times New Roman"/>
          <w:b/>
          <w:bCs/>
          <w:sz w:val="24"/>
          <w:szCs w:val="24"/>
          <w:lang w:eastAsia="zh-CN"/>
        </w:rPr>
        <w:lastRenderedPageBreak/>
        <w:t>1</w:t>
      </w:r>
      <w:r>
        <w:rPr>
          <w:rFonts w:ascii="Times New Roman" w:hAnsi="Times New Roman"/>
          <w:b/>
          <w:bCs/>
          <w:sz w:val="24"/>
          <w:szCs w:val="24"/>
          <w:lang w:eastAsia="zh-CN"/>
        </w:rPr>
        <w:t>5</w:t>
      </w:r>
      <w:r w:rsidRPr="0011709C">
        <w:rPr>
          <w:rFonts w:ascii="Times New Roman" w:hAnsi="Times New Roman"/>
          <w:b/>
          <w:bCs/>
          <w:sz w:val="24"/>
          <w:szCs w:val="24"/>
          <w:lang w:eastAsia="zh-CN"/>
        </w:rPr>
        <w:t>. ЮРИДИЧЕСКИЕ АДРЕСА, БАНКОВСКИЕ РЕКВИЗИТЫ И ПОДПИСИ СТОРОН:</w:t>
      </w:r>
    </w:p>
    <w:p w:rsidR="0011709C" w:rsidRPr="0011709C" w:rsidRDefault="0011709C" w:rsidP="0011709C">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tbl>
      <w:tblPr>
        <w:tblW w:w="9985" w:type="dxa"/>
        <w:tblInd w:w="-34" w:type="dxa"/>
        <w:tblLayout w:type="fixed"/>
        <w:tblLook w:val="0000"/>
      </w:tblPr>
      <w:tblGrid>
        <w:gridCol w:w="5221"/>
        <w:gridCol w:w="4764"/>
      </w:tblGrid>
      <w:tr w:rsidR="0011709C" w:rsidRPr="0011709C" w:rsidTr="0011709C">
        <w:trPr>
          <w:trHeight w:val="4945"/>
        </w:trPr>
        <w:tc>
          <w:tcPr>
            <w:tcW w:w="5221" w:type="dxa"/>
            <w:shd w:val="clear" w:color="auto" w:fill="auto"/>
          </w:tcPr>
          <w:p w:rsidR="0011709C" w:rsidRPr="0011709C" w:rsidRDefault="0011709C" w:rsidP="0011709C">
            <w:pPr>
              <w:suppressAutoHyphens/>
              <w:spacing w:after="0" w:line="216" w:lineRule="auto"/>
              <w:ind w:left="459"/>
              <w:rPr>
                <w:rFonts w:ascii="Times New Roman" w:hAnsi="Times New Roman"/>
                <w:b/>
                <w:bCs/>
                <w:sz w:val="24"/>
                <w:szCs w:val="24"/>
                <w:lang w:eastAsia="zh-CN"/>
              </w:rPr>
            </w:pPr>
            <w:r w:rsidRPr="0011709C">
              <w:rPr>
                <w:rFonts w:ascii="Times New Roman" w:hAnsi="Times New Roman"/>
                <w:b/>
                <w:bCs/>
                <w:sz w:val="24"/>
                <w:szCs w:val="24"/>
                <w:lang w:eastAsia="zh-CN"/>
              </w:rPr>
              <w:t>Заказчик:</w:t>
            </w:r>
          </w:p>
          <w:p w:rsidR="0011709C" w:rsidRPr="0011709C" w:rsidRDefault="0011709C" w:rsidP="0011709C">
            <w:pPr>
              <w:suppressAutoHyphens/>
              <w:spacing w:after="0" w:line="216" w:lineRule="auto"/>
              <w:ind w:left="459"/>
              <w:rPr>
                <w:rFonts w:ascii="Times New Roman" w:hAnsi="Times New Roman"/>
                <w:b/>
                <w:bCs/>
                <w:sz w:val="24"/>
                <w:szCs w:val="24"/>
                <w:lang w:eastAsia="zh-CN"/>
              </w:rPr>
            </w:pP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 xml:space="preserve">МУП «Водоканал» </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 xml:space="preserve">ИНН/КПП:1215020390/121501001 </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Адрес:424039, Республика Марий Эл,</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 xml:space="preserve">г. Йошкар-Ола, ул. Дружбы, д.2 </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р/с 40702810100010070316</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Филиал «Газпромбанк» (АО)</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«Приволжский»</w:t>
            </w:r>
          </w:p>
          <w:p w:rsidR="0011709C" w:rsidRPr="0011709C" w:rsidRDefault="0011709C" w:rsidP="0011709C">
            <w:pPr>
              <w:suppressAutoHyphens/>
              <w:spacing w:after="0" w:line="216" w:lineRule="auto"/>
              <w:ind w:firstLine="425"/>
              <w:rPr>
                <w:rFonts w:ascii="Times New Roman" w:hAnsi="Times New Roman"/>
                <w:spacing w:val="-3"/>
                <w:sz w:val="24"/>
                <w:szCs w:val="24"/>
                <w:lang w:eastAsia="zh-CN"/>
              </w:rPr>
            </w:pPr>
            <w:r w:rsidRPr="0011709C">
              <w:rPr>
                <w:rFonts w:ascii="Times New Roman" w:hAnsi="Times New Roman"/>
                <w:spacing w:val="-3"/>
                <w:sz w:val="24"/>
                <w:szCs w:val="24"/>
                <w:lang w:eastAsia="zh-CN"/>
              </w:rPr>
              <w:t>БИК 042202764</w:t>
            </w:r>
          </w:p>
          <w:p w:rsidR="0011709C" w:rsidRPr="0011709C" w:rsidRDefault="0011709C" w:rsidP="0011709C">
            <w:pPr>
              <w:suppressAutoHyphens/>
              <w:spacing w:after="0" w:line="216" w:lineRule="auto"/>
              <w:ind w:firstLine="425"/>
              <w:rPr>
                <w:rFonts w:ascii="Times New Roman" w:hAnsi="Times New Roman"/>
                <w:color w:val="000000"/>
                <w:sz w:val="24"/>
                <w:szCs w:val="24"/>
                <w:lang w:eastAsia="zh-CN"/>
              </w:rPr>
            </w:pPr>
            <w:r w:rsidRPr="0011709C">
              <w:rPr>
                <w:rFonts w:ascii="Times New Roman" w:hAnsi="Times New Roman"/>
                <w:spacing w:val="-3"/>
                <w:sz w:val="24"/>
                <w:szCs w:val="24"/>
                <w:lang w:eastAsia="zh-CN"/>
              </w:rPr>
              <w:t>к/с 30101810700000000764</w:t>
            </w:r>
          </w:p>
          <w:p w:rsidR="0011709C" w:rsidRPr="0011709C" w:rsidRDefault="0011709C" w:rsidP="0011709C">
            <w:pPr>
              <w:suppressAutoHyphens/>
              <w:spacing w:after="0" w:line="216" w:lineRule="auto"/>
              <w:ind w:firstLine="425"/>
              <w:rPr>
                <w:rFonts w:ascii="Times New Roman" w:hAnsi="Times New Roman"/>
                <w:color w:val="000000"/>
                <w:sz w:val="24"/>
                <w:szCs w:val="24"/>
                <w:lang w:eastAsia="zh-CN"/>
              </w:rPr>
            </w:pPr>
            <w:r w:rsidRPr="0011709C">
              <w:rPr>
                <w:rFonts w:ascii="Times New Roman" w:hAnsi="Times New Roman"/>
                <w:color w:val="000000"/>
                <w:sz w:val="24"/>
                <w:szCs w:val="24"/>
                <w:lang w:eastAsia="zh-CN"/>
              </w:rPr>
              <w:t>ОКПО 03220481</w:t>
            </w:r>
          </w:p>
          <w:p w:rsidR="0011709C" w:rsidRPr="0011709C" w:rsidRDefault="0011709C" w:rsidP="0011709C">
            <w:pPr>
              <w:suppressAutoHyphens/>
              <w:spacing w:after="0" w:line="216" w:lineRule="auto"/>
              <w:ind w:firstLine="425"/>
              <w:rPr>
                <w:rFonts w:ascii="Times New Roman" w:hAnsi="Times New Roman"/>
                <w:color w:val="000000"/>
                <w:sz w:val="24"/>
                <w:szCs w:val="24"/>
                <w:lang w:val="en-US" w:eastAsia="zh-CN"/>
              </w:rPr>
            </w:pPr>
            <w:r w:rsidRPr="0011709C">
              <w:rPr>
                <w:rFonts w:ascii="Times New Roman" w:hAnsi="Times New Roman"/>
                <w:color w:val="000000"/>
                <w:sz w:val="24"/>
                <w:szCs w:val="24"/>
                <w:lang w:eastAsia="zh-CN"/>
              </w:rPr>
              <w:t>Тел</w:t>
            </w:r>
            <w:r w:rsidRPr="0011709C">
              <w:rPr>
                <w:rFonts w:ascii="Times New Roman" w:hAnsi="Times New Roman"/>
                <w:color w:val="000000"/>
                <w:sz w:val="24"/>
                <w:szCs w:val="24"/>
                <w:lang w:val="en-US" w:eastAsia="zh-CN"/>
              </w:rPr>
              <w:t>. (8362) 42-77-04</w:t>
            </w:r>
          </w:p>
          <w:p w:rsidR="0011709C" w:rsidRPr="0011709C" w:rsidRDefault="0011709C" w:rsidP="0011709C">
            <w:pPr>
              <w:suppressAutoHyphens/>
              <w:spacing w:after="0" w:line="216" w:lineRule="auto"/>
              <w:ind w:firstLine="425"/>
              <w:rPr>
                <w:rFonts w:ascii="Times New Roman" w:hAnsi="Times New Roman"/>
                <w:color w:val="000000"/>
                <w:sz w:val="24"/>
                <w:szCs w:val="24"/>
                <w:lang w:val="en-US" w:eastAsia="zh-CN"/>
              </w:rPr>
            </w:pPr>
            <w:r w:rsidRPr="0011709C">
              <w:rPr>
                <w:rFonts w:ascii="Times New Roman" w:hAnsi="Times New Roman"/>
                <w:color w:val="000000"/>
                <w:sz w:val="24"/>
                <w:szCs w:val="24"/>
                <w:lang w:val="en-US" w:eastAsia="zh-CN"/>
              </w:rPr>
              <w:t>E-mail: snab424039@yandex.ru</w:t>
            </w:r>
          </w:p>
          <w:p w:rsidR="0011709C" w:rsidRPr="0011709C" w:rsidRDefault="0011709C" w:rsidP="0011709C">
            <w:pPr>
              <w:suppressAutoHyphens/>
              <w:spacing w:after="0" w:line="216" w:lineRule="auto"/>
              <w:ind w:firstLine="425"/>
              <w:rPr>
                <w:rFonts w:ascii="Times New Roman" w:hAnsi="Times New Roman"/>
                <w:color w:val="000000"/>
                <w:sz w:val="24"/>
                <w:szCs w:val="24"/>
                <w:lang w:val="en-US" w:eastAsia="zh-CN"/>
              </w:rPr>
            </w:pPr>
          </w:p>
          <w:p w:rsidR="0011709C" w:rsidRPr="0011709C" w:rsidRDefault="0011709C" w:rsidP="0011709C">
            <w:pPr>
              <w:suppressAutoHyphens/>
              <w:spacing w:after="0" w:line="216" w:lineRule="auto"/>
              <w:ind w:firstLine="425"/>
              <w:rPr>
                <w:rFonts w:ascii="Times New Roman" w:hAnsi="Times New Roman"/>
                <w:color w:val="000000"/>
                <w:sz w:val="24"/>
                <w:szCs w:val="24"/>
                <w:lang w:val="en-US" w:eastAsia="zh-CN"/>
              </w:rPr>
            </w:pPr>
          </w:p>
          <w:p w:rsidR="0011709C" w:rsidRPr="0011709C" w:rsidRDefault="0011709C" w:rsidP="0011709C">
            <w:pPr>
              <w:suppressAutoHyphens/>
              <w:spacing w:after="0" w:line="216" w:lineRule="auto"/>
              <w:ind w:left="459"/>
              <w:rPr>
                <w:rFonts w:ascii="Times New Roman" w:eastAsia="Times New Roman" w:hAnsi="Times New Roman"/>
                <w:b/>
                <w:bCs/>
                <w:sz w:val="24"/>
                <w:szCs w:val="24"/>
                <w:lang w:eastAsia="zh-CN"/>
              </w:rPr>
            </w:pPr>
            <w:r w:rsidRPr="0011709C">
              <w:rPr>
                <w:rFonts w:ascii="Times New Roman" w:hAnsi="Times New Roman"/>
                <w:color w:val="000000"/>
                <w:sz w:val="24"/>
                <w:szCs w:val="24"/>
                <w:lang w:eastAsia="zh-CN"/>
              </w:rPr>
              <w:t>____________________ / _____________</w:t>
            </w: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0"/>
                <w:szCs w:val="20"/>
                <w:lang w:eastAsia="zh-CN"/>
              </w:rPr>
            </w:pPr>
            <w:r w:rsidRPr="0011709C">
              <w:rPr>
                <w:rFonts w:ascii="Times New Roman" w:eastAsia="Arial" w:hAnsi="Times New Roman"/>
                <w:bCs/>
                <w:sz w:val="24"/>
                <w:szCs w:val="24"/>
                <w:lang w:eastAsia="zh-CN"/>
              </w:rPr>
              <w:t>М.П.</w:t>
            </w:r>
          </w:p>
          <w:p w:rsidR="0011709C" w:rsidRPr="0011709C" w:rsidRDefault="0011709C" w:rsidP="0011709C">
            <w:pPr>
              <w:suppressAutoHyphens/>
              <w:spacing w:after="0" w:line="216" w:lineRule="auto"/>
              <w:ind w:firstLine="425"/>
              <w:rPr>
                <w:rFonts w:ascii="Times New Roman" w:hAnsi="Times New Roman"/>
                <w:b/>
                <w:bCs/>
                <w:sz w:val="24"/>
                <w:szCs w:val="24"/>
                <w:lang w:eastAsia="zh-CN"/>
              </w:rPr>
            </w:pPr>
          </w:p>
        </w:tc>
        <w:tc>
          <w:tcPr>
            <w:tcW w:w="4764" w:type="dxa"/>
            <w:shd w:val="clear" w:color="auto" w:fill="auto"/>
          </w:tcPr>
          <w:p w:rsidR="0011709C" w:rsidRPr="0011709C" w:rsidRDefault="0011709C" w:rsidP="0011709C">
            <w:pPr>
              <w:keepNext/>
              <w:keepLines/>
              <w:shd w:val="clear" w:color="auto" w:fill="FFFFFF"/>
              <w:suppressAutoHyphens/>
              <w:snapToGrid w:val="0"/>
              <w:spacing w:after="0" w:line="216" w:lineRule="auto"/>
              <w:ind w:firstLine="425"/>
              <w:rPr>
                <w:rFonts w:ascii="Times New Roman" w:eastAsia="Arial" w:hAnsi="Times New Roman"/>
                <w:bCs/>
                <w:sz w:val="24"/>
                <w:szCs w:val="24"/>
                <w:lang w:eastAsia="zh-CN"/>
              </w:rPr>
            </w:pPr>
            <w:r w:rsidRPr="0011709C">
              <w:rPr>
                <w:rFonts w:ascii="Times New Roman" w:eastAsia="Arial" w:hAnsi="Times New Roman"/>
                <w:b/>
                <w:bCs/>
                <w:sz w:val="24"/>
                <w:szCs w:val="24"/>
                <w:lang w:eastAsia="zh-CN"/>
              </w:rPr>
              <w:t>Поставщик:</w:t>
            </w:r>
          </w:p>
          <w:p w:rsidR="0011709C" w:rsidRPr="0011709C" w:rsidRDefault="0011709C" w:rsidP="0011709C">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11709C" w:rsidRPr="0011709C" w:rsidRDefault="0011709C" w:rsidP="0011709C">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11709C">
              <w:rPr>
                <w:rFonts w:ascii="Times New Roman" w:eastAsia="Arial" w:hAnsi="Times New Roman"/>
                <w:bCs/>
                <w:sz w:val="24"/>
                <w:szCs w:val="24"/>
                <w:lang w:eastAsia="zh-CN"/>
              </w:rPr>
              <w:t xml:space="preserve">_________________ </w:t>
            </w:r>
            <w:r w:rsidRPr="0011709C">
              <w:rPr>
                <w:rFonts w:ascii="Times New Roman" w:eastAsia="Arial" w:hAnsi="Times New Roman"/>
                <w:b/>
                <w:bCs/>
                <w:sz w:val="24"/>
                <w:szCs w:val="24"/>
                <w:lang w:eastAsia="zh-CN"/>
              </w:rPr>
              <w:t>/</w:t>
            </w:r>
            <w:r w:rsidRPr="0011709C">
              <w:rPr>
                <w:rFonts w:ascii="Times New Roman" w:eastAsia="Arial" w:hAnsi="Times New Roman"/>
                <w:bCs/>
                <w:sz w:val="24"/>
                <w:szCs w:val="24"/>
                <w:lang w:eastAsia="zh-CN"/>
              </w:rPr>
              <w:t>________________</w:t>
            </w: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11709C">
              <w:rPr>
                <w:rFonts w:ascii="Times New Roman" w:eastAsia="Arial" w:hAnsi="Times New Roman"/>
                <w:bCs/>
                <w:sz w:val="24"/>
                <w:szCs w:val="24"/>
                <w:lang w:eastAsia="zh-CN"/>
              </w:rPr>
              <w:t>М.П.</w:t>
            </w:r>
          </w:p>
          <w:p w:rsidR="0011709C" w:rsidRPr="0011709C" w:rsidRDefault="0011709C" w:rsidP="0011709C">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tc>
      </w:tr>
    </w:tbl>
    <w:p w:rsidR="0011709C" w:rsidRPr="0011709C" w:rsidRDefault="0011709C" w:rsidP="0011709C">
      <w:pPr>
        <w:suppressAutoHyphens/>
        <w:spacing w:after="0" w:line="216" w:lineRule="auto"/>
        <w:ind w:left="851" w:firstLine="425"/>
        <w:jc w:val="right"/>
        <w:rPr>
          <w:rFonts w:ascii="Times New Roman" w:hAnsi="Times New Roman"/>
          <w:sz w:val="24"/>
          <w:szCs w:val="24"/>
          <w:lang w:eastAsia="zh-CN"/>
        </w:rPr>
      </w:pPr>
      <w:r w:rsidRPr="0011709C">
        <w:rPr>
          <w:rFonts w:ascii="Times New Roman" w:hAnsi="Times New Roman"/>
          <w:sz w:val="24"/>
          <w:szCs w:val="24"/>
          <w:lang w:eastAsia="zh-CN"/>
        </w:rPr>
        <w:t>Приложение № 1</w:t>
      </w:r>
    </w:p>
    <w:p w:rsidR="0011709C" w:rsidRPr="0011709C" w:rsidRDefault="0011709C" w:rsidP="0011709C">
      <w:pPr>
        <w:suppressAutoHyphens/>
        <w:spacing w:after="0" w:line="216" w:lineRule="auto"/>
        <w:ind w:left="851" w:firstLine="425"/>
        <w:jc w:val="right"/>
        <w:rPr>
          <w:rFonts w:ascii="Times New Roman" w:eastAsia="Times New Roman" w:hAnsi="Times New Roman"/>
          <w:sz w:val="24"/>
          <w:szCs w:val="24"/>
          <w:lang w:eastAsia="zh-CN"/>
        </w:rPr>
      </w:pPr>
      <w:r w:rsidRPr="0011709C">
        <w:rPr>
          <w:rFonts w:ascii="Times New Roman" w:hAnsi="Times New Roman"/>
          <w:sz w:val="24"/>
          <w:szCs w:val="24"/>
          <w:lang w:eastAsia="zh-CN"/>
        </w:rPr>
        <w:t>к муниципальному Договору</w:t>
      </w:r>
    </w:p>
    <w:p w:rsidR="0011709C" w:rsidRPr="0011709C" w:rsidRDefault="0011709C" w:rsidP="0011709C">
      <w:pPr>
        <w:suppressAutoHyphens/>
        <w:spacing w:after="0" w:line="216" w:lineRule="auto"/>
        <w:ind w:left="851" w:firstLine="425"/>
        <w:jc w:val="right"/>
        <w:rPr>
          <w:rFonts w:ascii="Times New Roman" w:eastAsia="Times New Roman" w:hAnsi="Times New Roman"/>
          <w:sz w:val="24"/>
          <w:szCs w:val="24"/>
          <w:lang w:eastAsia="zh-CN"/>
        </w:rPr>
      </w:pPr>
      <w:r w:rsidRPr="0011709C">
        <w:rPr>
          <w:rFonts w:ascii="Times New Roman" w:eastAsia="Times New Roman" w:hAnsi="Times New Roman"/>
          <w:sz w:val="24"/>
          <w:szCs w:val="24"/>
          <w:lang w:eastAsia="zh-CN"/>
        </w:rPr>
        <w:t>на поставку флокулянта</w:t>
      </w:r>
    </w:p>
    <w:p w:rsidR="0011709C" w:rsidRPr="0011709C" w:rsidRDefault="0011709C" w:rsidP="0011709C">
      <w:pPr>
        <w:suppressAutoHyphens/>
        <w:spacing w:after="0" w:line="216" w:lineRule="auto"/>
        <w:ind w:left="851" w:firstLine="425"/>
        <w:jc w:val="right"/>
        <w:rPr>
          <w:rFonts w:ascii="Times New Roman" w:hAnsi="Times New Roman"/>
          <w:sz w:val="24"/>
          <w:szCs w:val="24"/>
          <w:lang w:eastAsia="zh-CN"/>
        </w:rPr>
      </w:pPr>
      <w:r w:rsidRPr="0011709C">
        <w:rPr>
          <w:rFonts w:ascii="Times New Roman" w:eastAsia="Times New Roman" w:hAnsi="Times New Roman"/>
          <w:sz w:val="24"/>
          <w:szCs w:val="24"/>
          <w:lang w:eastAsia="zh-CN"/>
        </w:rPr>
        <w:t>№</w:t>
      </w:r>
      <w:r w:rsidRPr="0011709C">
        <w:rPr>
          <w:rFonts w:ascii="Times New Roman" w:hAnsi="Times New Roman"/>
          <w:sz w:val="24"/>
          <w:szCs w:val="24"/>
          <w:lang w:eastAsia="zh-CN"/>
        </w:rPr>
        <w:t> ____ от « ___»_______2021г.</w:t>
      </w:r>
    </w:p>
    <w:p w:rsidR="0011709C" w:rsidRPr="0011709C" w:rsidRDefault="0011709C" w:rsidP="0011709C">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11709C" w:rsidRPr="0011709C" w:rsidRDefault="0011709C" w:rsidP="0011709C">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tbl>
      <w:tblPr>
        <w:tblW w:w="9639" w:type="dxa"/>
        <w:tblLook w:val="0000"/>
      </w:tblPr>
      <w:tblGrid>
        <w:gridCol w:w="5040"/>
        <w:gridCol w:w="4599"/>
      </w:tblGrid>
      <w:tr w:rsidR="0011709C" w:rsidRPr="0011709C" w:rsidTr="009D370A">
        <w:tc>
          <w:tcPr>
            <w:tcW w:w="5040" w:type="dxa"/>
            <w:shd w:val="clear" w:color="auto" w:fill="auto"/>
          </w:tcPr>
          <w:p w:rsidR="0011709C" w:rsidRPr="0011709C" w:rsidRDefault="0011709C" w:rsidP="0011709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c>
          <w:tcPr>
            <w:tcW w:w="4599" w:type="dxa"/>
            <w:shd w:val="clear" w:color="auto" w:fill="auto"/>
          </w:tcPr>
          <w:p w:rsidR="0011709C" w:rsidRPr="0011709C" w:rsidRDefault="0011709C" w:rsidP="0011709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r>
    </w:tbl>
    <w:p w:rsidR="0011709C" w:rsidRPr="0011709C" w:rsidRDefault="0011709C" w:rsidP="0011709C">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r w:rsidRPr="0011709C">
        <w:rPr>
          <w:rFonts w:ascii="Times New Roman" w:eastAsia="Times New Roman" w:hAnsi="Times New Roman"/>
          <w:bCs/>
          <w:sz w:val="24"/>
          <w:szCs w:val="24"/>
          <w:lang w:eastAsia="ru-RU"/>
        </w:rPr>
        <w:t>Спецификация поставляемого товара</w:t>
      </w:r>
    </w:p>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11709C" w:rsidRPr="0011709C" w:rsidTr="009D370A">
        <w:trPr>
          <w:trHeight w:val="844"/>
        </w:trPr>
        <w:tc>
          <w:tcPr>
            <w:tcW w:w="540" w:type="dxa"/>
            <w:vAlign w:val="center"/>
          </w:tcPr>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w:t>
            </w:r>
          </w:p>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п/п</w:t>
            </w:r>
          </w:p>
        </w:tc>
        <w:tc>
          <w:tcPr>
            <w:tcW w:w="2749" w:type="dxa"/>
            <w:vAlign w:val="center"/>
          </w:tcPr>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Наименование и характеристики товара.</w:t>
            </w:r>
          </w:p>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Страна происхождения</w:t>
            </w:r>
          </w:p>
        </w:tc>
        <w:tc>
          <w:tcPr>
            <w:tcW w:w="1417" w:type="dxa"/>
            <w:vAlign w:val="center"/>
          </w:tcPr>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Единица</w:t>
            </w:r>
          </w:p>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измерения</w:t>
            </w:r>
          </w:p>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товара</w:t>
            </w:r>
          </w:p>
        </w:tc>
        <w:tc>
          <w:tcPr>
            <w:tcW w:w="1276" w:type="dxa"/>
            <w:vAlign w:val="center"/>
          </w:tcPr>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Количество товара</w:t>
            </w:r>
          </w:p>
        </w:tc>
        <w:tc>
          <w:tcPr>
            <w:tcW w:w="1559" w:type="dxa"/>
            <w:vAlign w:val="center"/>
          </w:tcPr>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Цена за единицу измерения товара, руб.</w:t>
            </w:r>
          </w:p>
        </w:tc>
        <w:tc>
          <w:tcPr>
            <w:tcW w:w="1418" w:type="dxa"/>
            <w:vAlign w:val="center"/>
          </w:tcPr>
          <w:p w:rsidR="0011709C" w:rsidRPr="0011709C" w:rsidRDefault="0011709C" w:rsidP="0011709C">
            <w:pPr>
              <w:widowControl w:val="0"/>
              <w:spacing w:after="0" w:line="240" w:lineRule="auto"/>
              <w:jc w:val="center"/>
              <w:rPr>
                <w:rFonts w:ascii="Times New Roman" w:eastAsia="Times New Roman" w:hAnsi="Times New Roman"/>
                <w:sz w:val="24"/>
                <w:szCs w:val="24"/>
                <w:lang w:eastAsia="ru-RU"/>
              </w:rPr>
            </w:pPr>
            <w:r w:rsidRPr="0011709C">
              <w:rPr>
                <w:rFonts w:ascii="Times New Roman" w:eastAsia="Times New Roman" w:hAnsi="Times New Roman"/>
                <w:sz w:val="24"/>
                <w:szCs w:val="24"/>
                <w:lang w:eastAsia="ru-RU"/>
              </w:rPr>
              <w:t>Стоимость, руб.</w:t>
            </w:r>
          </w:p>
        </w:tc>
      </w:tr>
      <w:tr w:rsidR="0011709C" w:rsidRPr="0011709C" w:rsidTr="009D370A">
        <w:tc>
          <w:tcPr>
            <w:tcW w:w="540" w:type="dxa"/>
          </w:tcPr>
          <w:p w:rsidR="0011709C" w:rsidRPr="0011709C" w:rsidRDefault="0011709C" w:rsidP="0011709C">
            <w:pPr>
              <w:widowControl w:val="0"/>
              <w:spacing w:after="0" w:line="240" w:lineRule="auto"/>
              <w:rPr>
                <w:rFonts w:ascii="Times New Roman" w:eastAsia="Times New Roman" w:hAnsi="Times New Roman"/>
                <w:sz w:val="24"/>
                <w:szCs w:val="24"/>
                <w:lang w:eastAsia="ru-RU"/>
              </w:rPr>
            </w:pPr>
          </w:p>
        </w:tc>
        <w:tc>
          <w:tcPr>
            <w:tcW w:w="2749" w:type="dxa"/>
            <w:vAlign w:val="center"/>
          </w:tcPr>
          <w:p w:rsidR="0011709C" w:rsidRPr="0011709C" w:rsidRDefault="0011709C" w:rsidP="0011709C">
            <w:pPr>
              <w:widowControl w:val="0"/>
              <w:spacing w:after="0" w:line="240" w:lineRule="auto"/>
              <w:rPr>
                <w:rFonts w:ascii="Times New Roman" w:eastAsia="Times New Roman" w:hAnsi="Times New Roman"/>
                <w:sz w:val="24"/>
                <w:szCs w:val="24"/>
                <w:lang w:eastAsia="ru-RU"/>
              </w:rPr>
            </w:pPr>
          </w:p>
        </w:tc>
        <w:tc>
          <w:tcPr>
            <w:tcW w:w="1417"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276"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559"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418"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r>
      <w:tr w:rsidR="0011709C" w:rsidRPr="0011709C" w:rsidTr="009D370A">
        <w:tc>
          <w:tcPr>
            <w:tcW w:w="540" w:type="dxa"/>
          </w:tcPr>
          <w:p w:rsidR="0011709C" w:rsidRPr="0011709C" w:rsidRDefault="0011709C" w:rsidP="0011709C">
            <w:pPr>
              <w:widowControl w:val="0"/>
              <w:spacing w:after="0" w:line="240" w:lineRule="auto"/>
              <w:rPr>
                <w:rFonts w:ascii="Times New Roman" w:eastAsia="Times New Roman" w:hAnsi="Times New Roman"/>
                <w:sz w:val="24"/>
                <w:szCs w:val="24"/>
                <w:lang w:eastAsia="ru-RU"/>
              </w:rPr>
            </w:pPr>
          </w:p>
        </w:tc>
        <w:tc>
          <w:tcPr>
            <w:tcW w:w="2749" w:type="dxa"/>
            <w:vAlign w:val="center"/>
          </w:tcPr>
          <w:p w:rsidR="0011709C" w:rsidRPr="0011709C" w:rsidRDefault="0011709C" w:rsidP="0011709C">
            <w:pPr>
              <w:widowControl w:val="0"/>
              <w:spacing w:after="0" w:line="240" w:lineRule="auto"/>
              <w:rPr>
                <w:rFonts w:ascii="Times New Roman" w:eastAsia="Times New Roman" w:hAnsi="Times New Roman"/>
                <w:sz w:val="24"/>
                <w:szCs w:val="24"/>
                <w:lang w:eastAsia="ru-RU"/>
              </w:rPr>
            </w:pPr>
          </w:p>
        </w:tc>
        <w:tc>
          <w:tcPr>
            <w:tcW w:w="1417"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276"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559"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418"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r>
      <w:tr w:rsidR="0011709C" w:rsidRPr="0011709C" w:rsidTr="009D370A">
        <w:tc>
          <w:tcPr>
            <w:tcW w:w="540" w:type="dxa"/>
          </w:tcPr>
          <w:p w:rsidR="0011709C" w:rsidRPr="0011709C" w:rsidRDefault="0011709C" w:rsidP="0011709C">
            <w:pPr>
              <w:widowControl w:val="0"/>
              <w:spacing w:after="0" w:line="240" w:lineRule="auto"/>
              <w:rPr>
                <w:rFonts w:ascii="Times New Roman" w:eastAsia="Times New Roman" w:hAnsi="Times New Roman"/>
                <w:sz w:val="24"/>
                <w:szCs w:val="24"/>
                <w:lang w:eastAsia="ru-RU"/>
              </w:rPr>
            </w:pPr>
          </w:p>
        </w:tc>
        <w:tc>
          <w:tcPr>
            <w:tcW w:w="2749" w:type="dxa"/>
            <w:vAlign w:val="center"/>
          </w:tcPr>
          <w:p w:rsidR="0011709C" w:rsidRPr="0011709C" w:rsidRDefault="0011709C" w:rsidP="0011709C">
            <w:pPr>
              <w:widowControl w:val="0"/>
              <w:spacing w:after="0" w:line="240" w:lineRule="auto"/>
              <w:rPr>
                <w:rFonts w:ascii="Times New Roman" w:eastAsia="Times New Roman" w:hAnsi="Times New Roman"/>
                <w:sz w:val="24"/>
                <w:szCs w:val="24"/>
                <w:lang w:eastAsia="ru-RU"/>
              </w:rPr>
            </w:pPr>
          </w:p>
        </w:tc>
        <w:tc>
          <w:tcPr>
            <w:tcW w:w="1417"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276"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559"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c>
          <w:tcPr>
            <w:tcW w:w="1418" w:type="dxa"/>
          </w:tcPr>
          <w:p w:rsidR="0011709C" w:rsidRPr="0011709C" w:rsidRDefault="0011709C" w:rsidP="0011709C">
            <w:pPr>
              <w:widowControl w:val="0"/>
              <w:spacing w:after="0" w:line="240" w:lineRule="auto"/>
              <w:jc w:val="center"/>
              <w:rPr>
                <w:rFonts w:ascii="Times New Roman" w:eastAsia="Times New Roman" w:hAnsi="Times New Roman"/>
                <w:bCs/>
                <w:sz w:val="24"/>
                <w:szCs w:val="24"/>
                <w:lang w:eastAsia="ru-RU"/>
              </w:rPr>
            </w:pPr>
          </w:p>
        </w:tc>
      </w:tr>
    </w:tbl>
    <w:p w:rsidR="0011709C" w:rsidRPr="0011709C" w:rsidRDefault="0011709C" w:rsidP="0011709C">
      <w:pPr>
        <w:widowControl w:val="0"/>
        <w:spacing w:after="0" w:line="240" w:lineRule="auto"/>
        <w:ind w:firstLine="684"/>
        <w:jc w:val="both"/>
        <w:rPr>
          <w:rFonts w:ascii="Times New Roman" w:eastAsia="Times New Roman" w:hAnsi="Times New Roman"/>
          <w:sz w:val="24"/>
          <w:szCs w:val="24"/>
          <w:lang w:eastAsia="ru-RU"/>
        </w:rPr>
      </w:pPr>
    </w:p>
    <w:p w:rsidR="0011709C" w:rsidRPr="0011709C" w:rsidRDefault="0011709C" w:rsidP="0011709C">
      <w:pPr>
        <w:widowControl w:val="0"/>
        <w:spacing w:after="0" w:line="240" w:lineRule="auto"/>
        <w:ind w:firstLine="684"/>
        <w:jc w:val="both"/>
        <w:rPr>
          <w:rFonts w:ascii="Times New Roman" w:eastAsia="Times New Roman" w:hAnsi="Times New Roman"/>
          <w:sz w:val="24"/>
          <w:szCs w:val="24"/>
          <w:lang w:eastAsia="ru-RU"/>
        </w:rPr>
      </w:pPr>
    </w:p>
    <w:tbl>
      <w:tblPr>
        <w:tblW w:w="9898"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
        <w:gridCol w:w="4662"/>
        <w:gridCol w:w="288"/>
        <w:gridCol w:w="105"/>
        <w:gridCol w:w="4582"/>
        <w:gridCol w:w="80"/>
      </w:tblGrid>
      <w:tr w:rsidR="0011709C" w:rsidRPr="0011709C" w:rsidTr="0011709C">
        <w:trPr>
          <w:gridBefore w:val="1"/>
          <w:gridAfter w:val="1"/>
          <w:wBefore w:w="181" w:type="dxa"/>
          <w:wAfter w:w="80" w:type="dxa"/>
          <w:trHeight w:val="978"/>
          <w:jc w:val="center"/>
        </w:trPr>
        <w:tc>
          <w:tcPr>
            <w:tcW w:w="4662" w:type="dxa"/>
            <w:tcBorders>
              <w:top w:val="nil"/>
              <w:left w:val="nil"/>
              <w:bottom w:val="nil"/>
              <w:right w:val="nil"/>
            </w:tcBorders>
            <w:shd w:val="clear" w:color="auto" w:fill="auto"/>
          </w:tcPr>
          <w:p w:rsidR="0011709C" w:rsidRPr="0011709C" w:rsidRDefault="0011709C" w:rsidP="0011709C">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11709C">
              <w:rPr>
                <w:rFonts w:ascii="Times New Roman" w:eastAsia="Times New Roman" w:hAnsi="Times New Roman"/>
                <w:snapToGrid w:val="0"/>
                <w:sz w:val="24"/>
                <w:szCs w:val="24"/>
                <w:lang w:eastAsia="ru-RU"/>
              </w:rPr>
              <w:t>Заказчик:</w:t>
            </w:r>
          </w:p>
          <w:p w:rsidR="0011709C" w:rsidRPr="0011709C" w:rsidRDefault="0011709C" w:rsidP="0011709C">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c>
          <w:tcPr>
            <w:tcW w:w="393" w:type="dxa"/>
            <w:gridSpan w:val="2"/>
            <w:tcBorders>
              <w:top w:val="nil"/>
              <w:left w:val="nil"/>
              <w:bottom w:val="nil"/>
              <w:right w:val="nil"/>
            </w:tcBorders>
            <w:shd w:val="clear" w:color="auto" w:fill="auto"/>
          </w:tcPr>
          <w:p w:rsidR="0011709C" w:rsidRPr="0011709C" w:rsidRDefault="0011709C" w:rsidP="0011709C">
            <w:pPr>
              <w:widowControl w:val="0"/>
              <w:tabs>
                <w:tab w:val="left" w:pos="7579"/>
              </w:tabs>
              <w:spacing w:after="0" w:line="240" w:lineRule="auto"/>
              <w:ind w:firstLine="851"/>
              <w:jc w:val="center"/>
              <w:rPr>
                <w:rFonts w:ascii="Times New Roman" w:eastAsia="Times New Roman" w:hAnsi="Times New Roman"/>
                <w:bCs/>
                <w:spacing w:val="15"/>
                <w:sz w:val="24"/>
                <w:szCs w:val="24"/>
                <w:lang w:eastAsia="ru-RU"/>
              </w:rPr>
            </w:pPr>
          </w:p>
        </w:tc>
        <w:tc>
          <w:tcPr>
            <w:tcW w:w="4582" w:type="dxa"/>
            <w:tcBorders>
              <w:top w:val="nil"/>
              <w:left w:val="nil"/>
              <w:bottom w:val="nil"/>
              <w:right w:val="nil"/>
            </w:tcBorders>
            <w:shd w:val="clear" w:color="auto" w:fill="auto"/>
            <w:vAlign w:val="center"/>
          </w:tcPr>
          <w:p w:rsidR="0011709C" w:rsidRPr="0011709C" w:rsidRDefault="0011709C" w:rsidP="0011709C">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11709C">
              <w:rPr>
                <w:rFonts w:ascii="Times New Roman" w:eastAsia="Times New Roman" w:hAnsi="Times New Roman"/>
                <w:snapToGrid w:val="0"/>
                <w:sz w:val="24"/>
                <w:szCs w:val="24"/>
                <w:lang w:eastAsia="ru-RU"/>
              </w:rPr>
              <w:t>Поставщик:</w:t>
            </w:r>
          </w:p>
          <w:p w:rsidR="0011709C" w:rsidRPr="0011709C" w:rsidRDefault="0011709C" w:rsidP="0011709C">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11709C" w:rsidRPr="0011709C" w:rsidRDefault="0011709C" w:rsidP="0011709C">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11709C" w:rsidRPr="0011709C" w:rsidRDefault="0011709C" w:rsidP="0011709C">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r>
      <w:tr w:rsidR="0011709C" w:rsidRPr="0011709C" w:rsidTr="0011709C">
        <w:trPr>
          <w:gridBefore w:val="1"/>
          <w:gridAfter w:val="1"/>
          <w:wBefore w:w="181" w:type="dxa"/>
          <w:wAfter w:w="80" w:type="dxa"/>
          <w:trHeight w:val="219"/>
          <w:jc w:val="center"/>
        </w:trPr>
        <w:tc>
          <w:tcPr>
            <w:tcW w:w="4662" w:type="dxa"/>
            <w:tcBorders>
              <w:top w:val="nil"/>
              <w:left w:val="nil"/>
              <w:bottom w:val="nil"/>
              <w:right w:val="nil"/>
            </w:tcBorders>
            <w:shd w:val="clear" w:color="auto" w:fill="auto"/>
          </w:tcPr>
          <w:p w:rsidR="0011709C" w:rsidRPr="0011709C" w:rsidRDefault="0011709C" w:rsidP="0011709C">
            <w:pPr>
              <w:widowControl w:val="0"/>
              <w:tabs>
                <w:tab w:val="left" w:pos="7579"/>
              </w:tabs>
              <w:spacing w:after="0" w:line="240" w:lineRule="auto"/>
              <w:rPr>
                <w:rFonts w:ascii="Times New Roman" w:eastAsia="Times New Roman" w:hAnsi="Times New Roman"/>
                <w:bCs/>
                <w:sz w:val="24"/>
                <w:szCs w:val="24"/>
                <w:lang w:eastAsia="ru-RU"/>
              </w:rPr>
            </w:pPr>
            <w:r w:rsidRPr="0011709C">
              <w:rPr>
                <w:rFonts w:ascii="Times New Roman" w:eastAsia="Times New Roman" w:hAnsi="Times New Roman"/>
                <w:bCs/>
                <w:sz w:val="24"/>
                <w:szCs w:val="24"/>
                <w:lang w:eastAsia="ru-RU"/>
              </w:rPr>
              <w:t xml:space="preserve">___________________ /______________/ </w:t>
            </w:r>
          </w:p>
          <w:p w:rsidR="0011709C" w:rsidRPr="0011709C" w:rsidRDefault="0011709C" w:rsidP="0011709C">
            <w:pPr>
              <w:widowControl w:val="0"/>
              <w:tabs>
                <w:tab w:val="left" w:pos="7579"/>
              </w:tabs>
              <w:spacing w:after="0" w:line="240" w:lineRule="auto"/>
              <w:rPr>
                <w:rFonts w:ascii="Times New Roman" w:eastAsia="Times New Roman" w:hAnsi="Times New Roman"/>
                <w:bCs/>
                <w:sz w:val="24"/>
                <w:szCs w:val="24"/>
                <w:lang w:eastAsia="ru-RU"/>
              </w:rPr>
            </w:pPr>
            <w:r w:rsidRPr="0011709C">
              <w:rPr>
                <w:rFonts w:ascii="Times New Roman" w:eastAsia="Times New Roman" w:hAnsi="Times New Roman"/>
                <w:bCs/>
                <w:sz w:val="24"/>
                <w:szCs w:val="24"/>
                <w:lang w:eastAsia="ru-RU"/>
              </w:rPr>
              <w:t>М.П.</w:t>
            </w:r>
          </w:p>
        </w:tc>
        <w:tc>
          <w:tcPr>
            <w:tcW w:w="393" w:type="dxa"/>
            <w:gridSpan w:val="2"/>
            <w:tcBorders>
              <w:top w:val="nil"/>
              <w:left w:val="nil"/>
              <w:bottom w:val="nil"/>
              <w:right w:val="nil"/>
            </w:tcBorders>
            <w:shd w:val="clear" w:color="auto" w:fill="auto"/>
          </w:tcPr>
          <w:p w:rsidR="0011709C" w:rsidRPr="0011709C" w:rsidRDefault="0011709C" w:rsidP="0011709C">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582" w:type="dxa"/>
            <w:tcBorders>
              <w:top w:val="nil"/>
              <w:left w:val="nil"/>
              <w:bottom w:val="nil"/>
              <w:right w:val="nil"/>
            </w:tcBorders>
            <w:shd w:val="clear" w:color="auto" w:fill="auto"/>
          </w:tcPr>
          <w:p w:rsidR="0011709C" w:rsidRPr="0011709C" w:rsidRDefault="0011709C" w:rsidP="0011709C">
            <w:pPr>
              <w:widowControl w:val="0"/>
              <w:tabs>
                <w:tab w:val="left" w:pos="7579"/>
              </w:tabs>
              <w:spacing w:after="0" w:line="240" w:lineRule="auto"/>
              <w:rPr>
                <w:rFonts w:ascii="Times New Roman" w:eastAsia="Times New Roman" w:hAnsi="Times New Roman"/>
                <w:bCs/>
                <w:sz w:val="24"/>
                <w:szCs w:val="24"/>
                <w:lang w:eastAsia="ru-RU"/>
              </w:rPr>
            </w:pPr>
            <w:r w:rsidRPr="0011709C">
              <w:rPr>
                <w:rFonts w:ascii="Times New Roman" w:eastAsia="Times New Roman" w:hAnsi="Times New Roman"/>
                <w:bCs/>
                <w:sz w:val="24"/>
                <w:szCs w:val="24"/>
                <w:lang w:eastAsia="ru-RU"/>
              </w:rPr>
              <w:t>__________________ /______________/</w:t>
            </w:r>
          </w:p>
          <w:p w:rsidR="0011709C" w:rsidRPr="0011709C" w:rsidRDefault="0011709C" w:rsidP="0011709C">
            <w:pPr>
              <w:widowControl w:val="0"/>
              <w:tabs>
                <w:tab w:val="left" w:pos="7579"/>
              </w:tabs>
              <w:spacing w:after="0" w:line="240" w:lineRule="auto"/>
              <w:rPr>
                <w:rFonts w:ascii="Times New Roman" w:eastAsia="Times New Roman" w:hAnsi="Times New Roman"/>
                <w:bCs/>
                <w:sz w:val="24"/>
                <w:szCs w:val="24"/>
                <w:lang w:eastAsia="ru-RU"/>
              </w:rPr>
            </w:pPr>
            <w:r w:rsidRPr="0011709C">
              <w:rPr>
                <w:rFonts w:ascii="Times New Roman" w:eastAsia="Times New Roman" w:hAnsi="Times New Roman"/>
                <w:bCs/>
                <w:sz w:val="24"/>
                <w:szCs w:val="24"/>
                <w:lang w:eastAsia="ru-RU"/>
              </w:rPr>
              <w:t>М.П.</w:t>
            </w:r>
          </w:p>
        </w:tc>
      </w:tr>
      <w:tr w:rsidR="0011709C" w:rsidRPr="0011709C" w:rsidTr="0011709C">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7"/>
        </w:trPr>
        <w:tc>
          <w:tcPr>
            <w:tcW w:w="5131" w:type="dxa"/>
            <w:gridSpan w:val="3"/>
          </w:tcPr>
          <w:p w:rsidR="0011709C" w:rsidRPr="0011709C" w:rsidRDefault="0011709C" w:rsidP="0011709C">
            <w:pPr>
              <w:spacing w:after="0" w:line="240" w:lineRule="auto"/>
              <w:rPr>
                <w:rFonts w:ascii="Times New Roman" w:eastAsia="Times New Roman" w:hAnsi="Times New Roman"/>
                <w:sz w:val="20"/>
                <w:szCs w:val="20"/>
              </w:rPr>
            </w:pPr>
          </w:p>
        </w:tc>
        <w:tc>
          <w:tcPr>
            <w:tcW w:w="4767" w:type="dxa"/>
            <w:gridSpan w:val="3"/>
          </w:tcPr>
          <w:p w:rsidR="0011709C" w:rsidRPr="0011709C" w:rsidRDefault="0011709C" w:rsidP="0011709C">
            <w:pPr>
              <w:widowControl w:val="0"/>
              <w:autoSpaceDE w:val="0"/>
              <w:autoSpaceDN w:val="0"/>
              <w:adjustRightInd w:val="0"/>
              <w:spacing w:after="0" w:line="240" w:lineRule="auto"/>
              <w:ind w:firstLine="709"/>
              <w:rPr>
                <w:rFonts w:ascii="Times New Roman" w:eastAsia="Times New Roman" w:hAnsi="Times New Roman"/>
                <w:sz w:val="20"/>
                <w:szCs w:val="20"/>
              </w:rPr>
            </w:pPr>
          </w:p>
        </w:tc>
      </w:tr>
    </w:tbl>
    <w:p w:rsidR="00E77CA3" w:rsidRDefault="00E77CA3" w:rsidP="0011709C">
      <w:pPr>
        <w:keepNext/>
        <w:keepLines/>
        <w:shd w:val="clear" w:color="auto" w:fill="FFFFFF"/>
        <w:suppressAutoHyphens/>
        <w:spacing w:after="0" w:line="216" w:lineRule="auto"/>
        <w:rPr>
          <w:rFonts w:ascii="Times New Roman" w:hAnsi="Times New Roman"/>
          <w:b/>
          <w:bCs/>
          <w:sz w:val="24"/>
          <w:szCs w:val="24"/>
        </w:rPr>
      </w:pPr>
    </w:p>
    <w:sectPr w:rsidR="00E77CA3" w:rsidSect="00D2420B">
      <w:footerReference w:type="even" r:id="rId21"/>
      <w:footerReference w:type="default" r:id="rId22"/>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E5C" w:rsidRDefault="00856E5C">
      <w:pPr>
        <w:spacing w:after="0" w:line="240" w:lineRule="auto"/>
      </w:pPr>
      <w:r>
        <w:separator/>
      </w:r>
    </w:p>
  </w:endnote>
  <w:endnote w:type="continuationSeparator" w:id="1">
    <w:p w:rsidR="00856E5C" w:rsidRDefault="00856E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57" w:rsidRDefault="005B29B1">
    <w:pPr>
      <w:pStyle w:val="a6"/>
      <w:framePr w:wrap="around" w:vAnchor="text" w:hAnchor="margin" w:xAlign="right" w:y="1"/>
      <w:rPr>
        <w:rStyle w:val="af0"/>
      </w:rPr>
    </w:pPr>
    <w:r>
      <w:rPr>
        <w:rStyle w:val="af0"/>
      </w:rPr>
      <w:fldChar w:fldCharType="begin"/>
    </w:r>
    <w:r w:rsidR="00F17A57">
      <w:rPr>
        <w:rStyle w:val="af0"/>
      </w:rPr>
      <w:instrText xml:space="preserve">PAGE  </w:instrText>
    </w:r>
    <w:r>
      <w:rPr>
        <w:rStyle w:val="af0"/>
      </w:rPr>
      <w:fldChar w:fldCharType="end"/>
    </w:r>
  </w:p>
  <w:p w:rsidR="00F17A57" w:rsidRDefault="00F17A5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F17A57" w:rsidRDefault="005B29B1">
        <w:pPr>
          <w:pStyle w:val="a6"/>
          <w:jc w:val="center"/>
        </w:pPr>
        <w:fldSimple w:instr=" PAGE   \* MERGEFORMAT ">
          <w:r w:rsidR="008177D0">
            <w:rPr>
              <w:noProof/>
            </w:rPr>
            <w:t>33</w:t>
          </w:r>
        </w:fldSimple>
      </w:p>
    </w:sdtContent>
  </w:sdt>
  <w:p w:rsidR="00F17A57" w:rsidRDefault="00F17A57">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57" w:rsidRDefault="005B29B1" w:rsidP="007A1244">
    <w:pPr>
      <w:pStyle w:val="a6"/>
      <w:framePr w:wrap="around" w:vAnchor="text" w:hAnchor="margin" w:xAlign="right" w:y="1"/>
      <w:rPr>
        <w:rStyle w:val="af0"/>
      </w:rPr>
    </w:pPr>
    <w:r>
      <w:rPr>
        <w:rStyle w:val="af0"/>
      </w:rPr>
      <w:fldChar w:fldCharType="begin"/>
    </w:r>
    <w:r w:rsidR="00F17A57">
      <w:rPr>
        <w:rStyle w:val="af0"/>
      </w:rPr>
      <w:instrText xml:space="preserve">PAGE  </w:instrText>
    </w:r>
    <w:r>
      <w:rPr>
        <w:rStyle w:val="af0"/>
      </w:rPr>
      <w:fldChar w:fldCharType="end"/>
    </w:r>
  </w:p>
  <w:p w:rsidR="00F17A57" w:rsidRDefault="00F17A57"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F17A57" w:rsidRDefault="005B29B1">
        <w:pPr>
          <w:pStyle w:val="a6"/>
          <w:jc w:val="center"/>
        </w:pPr>
        <w:fldSimple w:instr=" PAGE   \* MERGEFORMAT ">
          <w:r w:rsidR="008177D0">
            <w:rPr>
              <w:noProof/>
            </w:rPr>
            <w:t>38</w:t>
          </w:r>
        </w:fldSimple>
      </w:p>
    </w:sdtContent>
  </w:sdt>
  <w:p w:rsidR="00F17A57" w:rsidRDefault="00F17A57">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57" w:rsidRDefault="005B29B1">
    <w:pPr>
      <w:pStyle w:val="a6"/>
      <w:framePr w:wrap="around" w:vAnchor="text" w:hAnchor="margin" w:xAlign="right" w:y="1"/>
      <w:rPr>
        <w:rStyle w:val="af0"/>
      </w:rPr>
    </w:pPr>
    <w:r>
      <w:rPr>
        <w:rStyle w:val="af0"/>
      </w:rPr>
      <w:fldChar w:fldCharType="begin"/>
    </w:r>
    <w:r w:rsidR="00F17A57">
      <w:rPr>
        <w:rStyle w:val="af0"/>
      </w:rPr>
      <w:instrText xml:space="preserve">PAGE  </w:instrText>
    </w:r>
    <w:r>
      <w:rPr>
        <w:rStyle w:val="af0"/>
      </w:rPr>
      <w:fldChar w:fldCharType="end"/>
    </w:r>
  </w:p>
  <w:p w:rsidR="00F17A57" w:rsidRDefault="00F17A57">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57" w:rsidRDefault="005B29B1">
    <w:pPr>
      <w:pStyle w:val="a6"/>
      <w:jc w:val="center"/>
    </w:pPr>
    <w:fldSimple w:instr=" PAGE   \* MERGEFORMAT ">
      <w:r w:rsidR="008177D0">
        <w:rPr>
          <w:noProof/>
        </w:rPr>
        <w:t>39</w:t>
      </w:r>
    </w:fldSimple>
  </w:p>
  <w:p w:rsidR="00F17A57" w:rsidRDefault="00F17A57">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E5C" w:rsidRDefault="00856E5C">
      <w:pPr>
        <w:spacing w:after="0" w:line="240" w:lineRule="auto"/>
      </w:pPr>
      <w:r>
        <w:separator/>
      </w:r>
    </w:p>
  </w:footnote>
  <w:footnote w:type="continuationSeparator" w:id="1">
    <w:p w:rsidR="00856E5C" w:rsidRDefault="00856E5C">
      <w:pPr>
        <w:spacing w:after="0" w:line="240" w:lineRule="auto"/>
      </w:pPr>
      <w:r>
        <w:continuationSeparator/>
      </w:r>
    </w:p>
  </w:footnote>
  <w:footnote w:id="2">
    <w:p w:rsidR="00F17A57" w:rsidRDefault="00F17A57">
      <w:pPr>
        <w:pStyle w:val="aff4"/>
      </w:pPr>
      <w:r>
        <w:rPr>
          <w:rStyle w:val="aff6"/>
        </w:rPr>
        <w:footnoteRef/>
      </w:r>
      <w:r>
        <w:t xml:space="preserve"> </w:t>
      </w:r>
      <w:r w:rsidRPr="003A1B83">
        <w:rPr>
          <w:lang w:eastAsia="ru-RU"/>
        </w:rPr>
        <w:t xml:space="preserve">Отсутствие указанных документов не является основанием для признания заявки не соответствующей требованиям </w:t>
      </w:r>
      <w:r>
        <w:rPr>
          <w:lang w:eastAsia="ru-RU"/>
        </w:rPr>
        <w:t>документации.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9">
    <w:nsid w:val="072724AE"/>
    <w:multiLevelType w:val="multilevel"/>
    <w:tmpl w:val="B080A8E2"/>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0E342333"/>
    <w:multiLevelType w:val="multilevel"/>
    <w:tmpl w:val="109ECB72"/>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4B218E"/>
    <w:multiLevelType w:val="multilevel"/>
    <w:tmpl w:val="D7BE192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9">
    <w:nsid w:val="319D1334"/>
    <w:multiLevelType w:val="multilevel"/>
    <w:tmpl w:val="BB54331E"/>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2">
    <w:nsid w:val="3D356A68"/>
    <w:multiLevelType w:val="multilevel"/>
    <w:tmpl w:val="A892531C"/>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23">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5">
    <w:nsid w:val="546F6F38"/>
    <w:multiLevelType w:val="multilevel"/>
    <w:tmpl w:val="F14465D4"/>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7">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E43911"/>
    <w:multiLevelType w:val="hybridMultilevel"/>
    <w:tmpl w:val="0E02C414"/>
    <w:lvl w:ilvl="0" w:tplc="C2BEA67E">
      <w:start w:val="1"/>
      <w:numFmt w:val="bullet"/>
      <w:lvlText w:val=""/>
      <w:lvlJc w:val="left"/>
      <w:pPr>
        <w:ind w:left="720" w:hanging="360"/>
      </w:pPr>
      <w:rPr>
        <w:rFonts w:ascii="Symbol" w:hAnsi="Symbol" w:hint="default"/>
      </w:rPr>
    </w:lvl>
    <w:lvl w:ilvl="1" w:tplc="DFAC488C" w:tentative="1">
      <w:start w:val="1"/>
      <w:numFmt w:val="bullet"/>
      <w:lvlText w:val="o"/>
      <w:lvlJc w:val="left"/>
      <w:pPr>
        <w:ind w:left="1440" w:hanging="360"/>
      </w:pPr>
      <w:rPr>
        <w:rFonts w:ascii="Courier New" w:hAnsi="Courier New" w:cs="Courier New" w:hint="default"/>
      </w:rPr>
    </w:lvl>
    <w:lvl w:ilvl="2" w:tplc="A2307CA2" w:tentative="1">
      <w:start w:val="1"/>
      <w:numFmt w:val="bullet"/>
      <w:lvlText w:val=""/>
      <w:lvlJc w:val="left"/>
      <w:pPr>
        <w:ind w:left="2160" w:hanging="360"/>
      </w:pPr>
      <w:rPr>
        <w:rFonts w:ascii="Wingdings" w:hAnsi="Wingdings" w:hint="default"/>
      </w:rPr>
    </w:lvl>
    <w:lvl w:ilvl="3" w:tplc="B1905C20" w:tentative="1">
      <w:start w:val="1"/>
      <w:numFmt w:val="bullet"/>
      <w:lvlText w:val=""/>
      <w:lvlJc w:val="left"/>
      <w:pPr>
        <w:ind w:left="2880" w:hanging="360"/>
      </w:pPr>
      <w:rPr>
        <w:rFonts w:ascii="Symbol" w:hAnsi="Symbol" w:hint="default"/>
      </w:rPr>
    </w:lvl>
    <w:lvl w:ilvl="4" w:tplc="C19CFE56" w:tentative="1">
      <w:start w:val="1"/>
      <w:numFmt w:val="bullet"/>
      <w:lvlText w:val="o"/>
      <w:lvlJc w:val="left"/>
      <w:pPr>
        <w:ind w:left="3600" w:hanging="360"/>
      </w:pPr>
      <w:rPr>
        <w:rFonts w:ascii="Courier New" w:hAnsi="Courier New" w:cs="Courier New" w:hint="default"/>
      </w:rPr>
    </w:lvl>
    <w:lvl w:ilvl="5" w:tplc="CC905066" w:tentative="1">
      <w:start w:val="1"/>
      <w:numFmt w:val="bullet"/>
      <w:lvlText w:val=""/>
      <w:lvlJc w:val="left"/>
      <w:pPr>
        <w:ind w:left="4320" w:hanging="360"/>
      </w:pPr>
      <w:rPr>
        <w:rFonts w:ascii="Wingdings" w:hAnsi="Wingdings" w:hint="default"/>
      </w:rPr>
    </w:lvl>
    <w:lvl w:ilvl="6" w:tplc="E0CEF552" w:tentative="1">
      <w:start w:val="1"/>
      <w:numFmt w:val="bullet"/>
      <w:lvlText w:val=""/>
      <w:lvlJc w:val="left"/>
      <w:pPr>
        <w:ind w:left="5040" w:hanging="360"/>
      </w:pPr>
      <w:rPr>
        <w:rFonts w:ascii="Symbol" w:hAnsi="Symbol" w:hint="default"/>
      </w:rPr>
    </w:lvl>
    <w:lvl w:ilvl="7" w:tplc="050C1560" w:tentative="1">
      <w:start w:val="1"/>
      <w:numFmt w:val="bullet"/>
      <w:lvlText w:val="o"/>
      <w:lvlJc w:val="left"/>
      <w:pPr>
        <w:ind w:left="5760" w:hanging="360"/>
      </w:pPr>
      <w:rPr>
        <w:rFonts w:ascii="Courier New" w:hAnsi="Courier New" w:cs="Courier New" w:hint="default"/>
      </w:rPr>
    </w:lvl>
    <w:lvl w:ilvl="8" w:tplc="48D44DCA" w:tentative="1">
      <w:start w:val="1"/>
      <w:numFmt w:val="bullet"/>
      <w:lvlText w:val=""/>
      <w:lvlJc w:val="left"/>
      <w:pPr>
        <w:ind w:left="6480" w:hanging="360"/>
      </w:pPr>
      <w:rPr>
        <w:rFonts w:ascii="Wingdings" w:hAnsi="Wingdings" w:hint="default"/>
      </w:rPr>
    </w:lvl>
  </w:abstractNum>
  <w:abstractNum w:abstractNumId="39">
    <w:nsid w:val="5E140123"/>
    <w:multiLevelType w:val="hybridMultilevel"/>
    <w:tmpl w:val="49DC0FE6"/>
    <w:lvl w:ilvl="0" w:tplc="DA64C1E0">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5F3E0E38"/>
    <w:multiLevelType w:val="hybridMultilevel"/>
    <w:tmpl w:val="5F16534E"/>
    <w:lvl w:ilvl="0" w:tplc="47A26316">
      <w:start w:val="1"/>
      <w:numFmt w:val="bullet"/>
      <w:lvlText w:val="-"/>
      <w:lvlJc w:val="left"/>
      <w:pPr>
        <w:tabs>
          <w:tab w:val="num" w:pos="453"/>
        </w:tabs>
        <w:ind w:left="453" w:hanging="453"/>
      </w:pPr>
      <w:rPr>
        <w:rFonts w:ascii="Times New Roman" w:hAnsi="Times New Roman" w:hint="default"/>
      </w:rPr>
    </w:lvl>
    <w:lvl w:ilvl="1" w:tplc="04190003">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41">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A836F26"/>
    <w:multiLevelType w:val="hybridMultilevel"/>
    <w:tmpl w:val="AAB424FA"/>
    <w:lvl w:ilvl="0" w:tplc="C28632A6">
      <w:start w:val="1"/>
      <w:numFmt w:val="russianLower"/>
      <w:lvlText w:val="%1)"/>
      <w:lvlJc w:val="left"/>
      <w:pPr>
        <w:ind w:left="720" w:hanging="360"/>
      </w:pPr>
      <w:rPr>
        <w:rFonts w:cs="Times New Roman" w:hint="default"/>
      </w:rPr>
    </w:lvl>
    <w:lvl w:ilvl="1" w:tplc="6B6EB556" w:tentative="1">
      <w:start w:val="1"/>
      <w:numFmt w:val="lowerLetter"/>
      <w:lvlText w:val="%2."/>
      <w:lvlJc w:val="left"/>
      <w:pPr>
        <w:ind w:left="1440" w:hanging="360"/>
      </w:pPr>
    </w:lvl>
    <w:lvl w:ilvl="2" w:tplc="1CC053CA" w:tentative="1">
      <w:start w:val="1"/>
      <w:numFmt w:val="lowerRoman"/>
      <w:lvlText w:val="%3."/>
      <w:lvlJc w:val="right"/>
      <w:pPr>
        <w:ind w:left="2160" w:hanging="180"/>
      </w:pPr>
    </w:lvl>
    <w:lvl w:ilvl="3" w:tplc="CBD8D4D0" w:tentative="1">
      <w:start w:val="1"/>
      <w:numFmt w:val="decimal"/>
      <w:lvlText w:val="%4."/>
      <w:lvlJc w:val="left"/>
      <w:pPr>
        <w:ind w:left="2880" w:hanging="360"/>
      </w:pPr>
    </w:lvl>
    <w:lvl w:ilvl="4" w:tplc="AB9067FC" w:tentative="1">
      <w:start w:val="1"/>
      <w:numFmt w:val="lowerLetter"/>
      <w:lvlText w:val="%5."/>
      <w:lvlJc w:val="left"/>
      <w:pPr>
        <w:ind w:left="3600" w:hanging="360"/>
      </w:pPr>
    </w:lvl>
    <w:lvl w:ilvl="5" w:tplc="97506450" w:tentative="1">
      <w:start w:val="1"/>
      <w:numFmt w:val="lowerRoman"/>
      <w:lvlText w:val="%6."/>
      <w:lvlJc w:val="right"/>
      <w:pPr>
        <w:ind w:left="4320" w:hanging="180"/>
      </w:pPr>
    </w:lvl>
    <w:lvl w:ilvl="6" w:tplc="BE6A70A8" w:tentative="1">
      <w:start w:val="1"/>
      <w:numFmt w:val="decimal"/>
      <w:lvlText w:val="%7."/>
      <w:lvlJc w:val="left"/>
      <w:pPr>
        <w:ind w:left="5040" w:hanging="360"/>
      </w:pPr>
    </w:lvl>
    <w:lvl w:ilvl="7" w:tplc="7EC8313E" w:tentative="1">
      <w:start w:val="1"/>
      <w:numFmt w:val="lowerLetter"/>
      <w:lvlText w:val="%8."/>
      <w:lvlJc w:val="left"/>
      <w:pPr>
        <w:ind w:left="5760" w:hanging="360"/>
      </w:pPr>
    </w:lvl>
    <w:lvl w:ilvl="8" w:tplc="6B5E7AE0" w:tentative="1">
      <w:start w:val="1"/>
      <w:numFmt w:val="lowerRoman"/>
      <w:lvlText w:val="%9."/>
      <w:lvlJc w:val="right"/>
      <w:pPr>
        <w:ind w:left="6480" w:hanging="180"/>
      </w:pPr>
    </w:lvl>
  </w:abstractNum>
  <w:abstractNum w:abstractNumId="43">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6DE659D1"/>
    <w:multiLevelType w:val="hybridMultilevel"/>
    <w:tmpl w:val="FE4C6C94"/>
    <w:lvl w:ilvl="0" w:tplc="27C65EB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2EC0EE6"/>
    <w:multiLevelType w:val="multilevel"/>
    <w:tmpl w:val="7CDA34BE"/>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nsid w:val="75AF019F"/>
    <w:multiLevelType w:val="hybridMultilevel"/>
    <w:tmpl w:val="E788CC30"/>
    <w:lvl w:ilvl="0" w:tplc="49D83F3E">
      <w:start w:val="1"/>
      <w:numFmt w:val="bullet"/>
      <w:lvlText w:val=""/>
      <w:lvlJc w:val="left"/>
      <w:pPr>
        <w:ind w:left="1429" w:hanging="360"/>
      </w:pPr>
      <w:rPr>
        <w:rFonts w:ascii="Symbol" w:hAnsi="Symbol" w:hint="default"/>
      </w:rPr>
    </w:lvl>
    <w:lvl w:ilvl="1" w:tplc="B9381766" w:tentative="1">
      <w:start w:val="1"/>
      <w:numFmt w:val="bullet"/>
      <w:lvlText w:val="o"/>
      <w:lvlJc w:val="left"/>
      <w:pPr>
        <w:ind w:left="2149" w:hanging="360"/>
      </w:pPr>
      <w:rPr>
        <w:rFonts w:ascii="Courier New" w:hAnsi="Courier New" w:cs="Courier New" w:hint="default"/>
      </w:rPr>
    </w:lvl>
    <w:lvl w:ilvl="2" w:tplc="094C22A4" w:tentative="1">
      <w:start w:val="1"/>
      <w:numFmt w:val="bullet"/>
      <w:lvlText w:val=""/>
      <w:lvlJc w:val="left"/>
      <w:pPr>
        <w:ind w:left="2869" w:hanging="360"/>
      </w:pPr>
      <w:rPr>
        <w:rFonts w:ascii="Wingdings" w:hAnsi="Wingdings" w:hint="default"/>
      </w:rPr>
    </w:lvl>
    <w:lvl w:ilvl="3" w:tplc="615A4B90" w:tentative="1">
      <w:start w:val="1"/>
      <w:numFmt w:val="bullet"/>
      <w:lvlText w:val=""/>
      <w:lvlJc w:val="left"/>
      <w:pPr>
        <w:ind w:left="3589" w:hanging="360"/>
      </w:pPr>
      <w:rPr>
        <w:rFonts w:ascii="Symbol" w:hAnsi="Symbol" w:hint="default"/>
      </w:rPr>
    </w:lvl>
    <w:lvl w:ilvl="4" w:tplc="3C8A0A20" w:tentative="1">
      <w:start w:val="1"/>
      <w:numFmt w:val="bullet"/>
      <w:lvlText w:val="o"/>
      <w:lvlJc w:val="left"/>
      <w:pPr>
        <w:ind w:left="4309" w:hanging="360"/>
      </w:pPr>
      <w:rPr>
        <w:rFonts w:ascii="Courier New" w:hAnsi="Courier New" w:cs="Courier New" w:hint="default"/>
      </w:rPr>
    </w:lvl>
    <w:lvl w:ilvl="5" w:tplc="CE180CF8" w:tentative="1">
      <w:start w:val="1"/>
      <w:numFmt w:val="bullet"/>
      <w:lvlText w:val=""/>
      <w:lvlJc w:val="left"/>
      <w:pPr>
        <w:ind w:left="5029" w:hanging="360"/>
      </w:pPr>
      <w:rPr>
        <w:rFonts w:ascii="Wingdings" w:hAnsi="Wingdings" w:hint="default"/>
      </w:rPr>
    </w:lvl>
    <w:lvl w:ilvl="6" w:tplc="FB4664F6" w:tentative="1">
      <w:start w:val="1"/>
      <w:numFmt w:val="bullet"/>
      <w:lvlText w:val=""/>
      <w:lvlJc w:val="left"/>
      <w:pPr>
        <w:ind w:left="5749" w:hanging="360"/>
      </w:pPr>
      <w:rPr>
        <w:rFonts w:ascii="Symbol" w:hAnsi="Symbol" w:hint="default"/>
      </w:rPr>
    </w:lvl>
    <w:lvl w:ilvl="7" w:tplc="D06089BE" w:tentative="1">
      <w:start w:val="1"/>
      <w:numFmt w:val="bullet"/>
      <w:lvlText w:val="o"/>
      <w:lvlJc w:val="left"/>
      <w:pPr>
        <w:ind w:left="6469" w:hanging="360"/>
      </w:pPr>
      <w:rPr>
        <w:rFonts w:ascii="Courier New" w:hAnsi="Courier New" w:cs="Courier New" w:hint="default"/>
      </w:rPr>
    </w:lvl>
    <w:lvl w:ilvl="8" w:tplc="AF4431C4" w:tentative="1">
      <w:start w:val="1"/>
      <w:numFmt w:val="bullet"/>
      <w:lvlText w:val=""/>
      <w:lvlJc w:val="left"/>
      <w:pPr>
        <w:ind w:left="7189" w:hanging="360"/>
      </w:pPr>
      <w:rPr>
        <w:rFonts w:ascii="Wingdings" w:hAnsi="Wingdings" w:hint="default"/>
      </w:rPr>
    </w:lvl>
  </w:abstractNum>
  <w:abstractNum w:abstractNumId="4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45"/>
  </w:num>
  <w:num w:numId="2">
    <w:abstractNumId w:val="25"/>
  </w:num>
  <w:num w:numId="3">
    <w:abstractNumId w:val="36"/>
  </w:num>
  <w:num w:numId="4">
    <w:abstractNumId w:val="37"/>
  </w:num>
  <w:num w:numId="5">
    <w:abstractNumId w:val="0"/>
  </w:num>
  <w:num w:numId="6">
    <w:abstractNumId w:val="39"/>
  </w:num>
  <w:num w:numId="7">
    <w:abstractNumId w:val="26"/>
  </w:num>
  <w:num w:numId="8">
    <w:abstractNumId w:val="17"/>
  </w:num>
  <w:num w:numId="9">
    <w:abstractNumId w:val="40"/>
  </w:num>
  <w:num w:numId="10">
    <w:abstractNumId w:val="49"/>
  </w:num>
  <w:num w:numId="11">
    <w:abstractNumId w:val="8"/>
  </w:num>
  <w:num w:numId="12">
    <w:abstractNumId w:val="16"/>
  </w:num>
  <w:num w:numId="13">
    <w:abstractNumId w:val="43"/>
  </w:num>
  <w:num w:numId="14">
    <w:abstractNumId w:val="10"/>
  </w:num>
  <w:num w:numId="15">
    <w:abstractNumId w:val="14"/>
  </w:num>
  <w:num w:numId="16">
    <w:abstractNumId w:val="4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4"/>
  </w:num>
  <w:num w:numId="20">
    <w:abstractNumId w:val="38"/>
  </w:num>
  <w:num w:numId="21">
    <w:abstractNumId w:val="31"/>
  </w:num>
  <w:num w:numId="22">
    <w:abstractNumId w:val="32"/>
  </w:num>
  <w:num w:numId="23">
    <w:abstractNumId w:val="41"/>
  </w:num>
  <w:num w:numId="24">
    <w:abstractNumId w:val="42"/>
  </w:num>
  <w:num w:numId="25">
    <w:abstractNumId w:val="12"/>
  </w:num>
  <w:num w:numId="26">
    <w:abstractNumId w:val="20"/>
  </w:num>
  <w:num w:numId="27">
    <w:abstractNumId w:val="4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5"/>
  </w:num>
  <w:num w:numId="31">
    <w:abstractNumId w:val="33"/>
  </w:num>
  <w:num w:numId="32">
    <w:abstractNumId w:val="35"/>
  </w:num>
  <w:num w:numId="33">
    <w:abstractNumId w:val="9"/>
  </w:num>
  <w:num w:numId="34">
    <w:abstractNumId w:val="18"/>
  </w:num>
  <w:num w:numId="35">
    <w:abstractNumId w:val="13"/>
  </w:num>
  <w:num w:numId="36">
    <w:abstractNumId w:val="34"/>
  </w:num>
  <w:num w:numId="37">
    <w:abstractNumId w:val="6"/>
  </w:num>
  <w:num w:numId="38">
    <w:abstractNumId w:val="47"/>
  </w:num>
  <w:num w:numId="39">
    <w:abstractNumId w:val="7"/>
  </w:num>
  <w:num w:numId="40">
    <w:abstractNumId w:val="46"/>
  </w:num>
  <w:num w:numId="41">
    <w:abstractNumId w:val="28"/>
  </w:num>
  <w:num w:numId="42">
    <w:abstractNumId w:val="30"/>
  </w:num>
  <w:num w:numId="43">
    <w:abstractNumId w:val="11"/>
  </w:num>
  <w:num w:numId="44">
    <w:abstractNumId w:val="19"/>
  </w:num>
  <w:num w:numId="45">
    <w:abstractNumId w:val="22"/>
  </w:num>
  <w:num w:numId="46">
    <w:abstractNumId w:val="2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5A3D"/>
    <w:rsid w:val="00030809"/>
    <w:rsid w:val="0003512F"/>
    <w:rsid w:val="00035C07"/>
    <w:rsid w:val="00037041"/>
    <w:rsid w:val="000373D5"/>
    <w:rsid w:val="00040A2F"/>
    <w:rsid w:val="00045737"/>
    <w:rsid w:val="00046139"/>
    <w:rsid w:val="000465DE"/>
    <w:rsid w:val="000467C4"/>
    <w:rsid w:val="00046FC4"/>
    <w:rsid w:val="00047975"/>
    <w:rsid w:val="00047B8E"/>
    <w:rsid w:val="00057E76"/>
    <w:rsid w:val="00062A7A"/>
    <w:rsid w:val="00063014"/>
    <w:rsid w:val="0006489E"/>
    <w:rsid w:val="00065443"/>
    <w:rsid w:val="00065E16"/>
    <w:rsid w:val="0006695A"/>
    <w:rsid w:val="00066DB4"/>
    <w:rsid w:val="00067DDB"/>
    <w:rsid w:val="000708EE"/>
    <w:rsid w:val="00070AF7"/>
    <w:rsid w:val="00070C54"/>
    <w:rsid w:val="0007213F"/>
    <w:rsid w:val="00073A49"/>
    <w:rsid w:val="0007747A"/>
    <w:rsid w:val="00080561"/>
    <w:rsid w:val="000822DE"/>
    <w:rsid w:val="00083A11"/>
    <w:rsid w:val="00084151"/>
    <w:rsid w:val="00086035"/>
    <w:rsid w:val="00090BD6"/>
    <w:rsid w:val="00091711"/>
    <w:rsid w:val="00091A5B"/>
    <w:rsid w:val="000923D7"/>
    <w:rsid w:val="00092609"/>
    <w:rsid w:val="00092E5A"/>
    <w:rsid w:val="00093BE7"/>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10121"/>
    <w:rsid w:val="00111600"/>
    <w:rsid w:val="001135DB"/>
    <w:rsid w:val="0011709C"/>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65D3"/>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2F6EEC"/>
    <w:rsid w:val="00300524"/>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096C"/>
    <w:rsid w:val="003F0C07"/>
    <w:rsid w:val="003F195F"/>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89E"/>
    <w:rsid w:val="00463E07"/>
    <w:rsid w:val="004643C2"/>
    <w:rsid w:val="004671ED"/>
    <w:rsid w:val="00467AE4"/>
    <w:rsid w:val="00473FDE"/>
    <w:rsid w:val="00474BB1"/>
    <w:rsid w:val="00475706"/>
    <w:rsid w:val="004758E6"/>
    <w:rsid w:val="00477DEC"/>
    <w:rsid w:val="00482448"/>
    <w:rsid w:val="004839E3"/>
    <w:rsid w:val="00484FA7"/>
    <w:rsid w:val="004851E7"/>
    <w:rsid w:val="004855DD"/>
    <w:rsid w:val="00486C24"/>
    <w:rsid w:val="0048719E"/>
    <w:rsid w:val="00487AAF"/>
    <w:rsid w:val="00491677"/>
    <w:rsid w:val="00491DF8"/>
    <w:rsid w:val="00491EF1"/>
    <w:rsid w:val="00492EA6"/>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29B1"/>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5839"/>
    <w:rsid w:val="00645AF4"/>
    <w:rsid w:val="0065101D"/>
    <w:rsid w:val="006513D5"/>
    <w:rsid w:val="00651B45"/>
    <w:rsid w:val="006527DF"/>
    <w:rsid w:val="00653D89"/>
    <w:rsid w:val="00656171"/>
    <w:rsid w:val="006568AB"/>
    <w:rsid w:val="00656F2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0BAE"/>
    <w:rsid w:val="00732814"/>
    <w:rsid w:val="00732DD9"/>
    <w:rsid w:val="00732F14"/>
    <w:rsid w:val="00733EAE"/>
    <w:rsid w:val="007370D9"/>
    <w:rsid w:val="00737799"/>
    <w:rsid w:val="0074133E"/>
    <w:rsid w:val="00741ADF"/>
    <w:rsid w:val="00742107"/>
    <w:rsid w:val="00742B15"/>
    <w:rsid w:val="00743A57"/>
    <w:rsid w:val="00745A40"/>
    <w:rsid w:val="00746C81"/>
    <w:rsid w:val="00747972"/>
    <w:rsid w:val="007503DD"/>
    <w:rsid w:val="007515E3"/>
    <w:rsid w:val="00752048"/>
    <w:rsid w:val="007524E1"/>
    <w:rsid w:val="00753942"/>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1BD2"/>
    <w:rsid w:val="007F1C0B"/>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7D0"/>
    <w:rsid w:val="00817D57"/>
    <w:rsid w:val="00820475"/>
    <w:rsid w:val="008214FA"/>
    <w:rsid w:val="0082161A"/>
    <w:rsid w:val="00821880"/>
    <w:rsid w:val="008236E6"/>
    <w:rsid w:val="0082512F"/>
    <w:rsid w:val="008257C7"/>
    <w:rsid w:val="00825908"/>
    <w:rsid w:val="00827716"/>
    <w:rsid w:val="00827A46"/>
    <w:rsid w:val="00830B41"/>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0557"/>
    <w:rsid w:val="008530A0"/>
    <w:rsid w:val="008543CA"/>
    <w:rsid w:val="00854968"/>
    <w:rsid w:val="00855818"/>
    <w:rsid w:val="0085620A"/>
    <w:rsid w:val="00856838"/>
    <w:rsid w:val="00856E5C"/>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762"/>
    <w:rsid w:val="00923908"/>
    <w:rsid w:val="009256D8"/>
    <w:rsid w:val="00926A30"/>
    <w:rsid w:val="00927DF9"/>
    <w:rsid w:val="00930338"/>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3F71"/>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1400"/>
    <w:rsid w:val="00A950C1"/>
    <w:rsid w:val="00A958D2"/>
    <w:rsid w:val="00A95E6B"/>
    <w:rsid w:val="00A96683"/>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0934"/>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258"/>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B21"/>
    <w:rsid w:val="00B3274D"/>
    <w:rsid w:val="00B3394E"/>
    <w:rsid w:val="00B33E76"/>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A75B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E6F00"/>
    <w:rsid w:val="00CF033D"/>
    <w:rsid w:val="00CF1541"/>
    <w:rsid w:val="00CF19AB"/>
    <w:rsid w:val="00CF2C84"/>
    <w:rsid w:val="00CF4AAC"/>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6CD7"/>
    <w:rsid w:val="00D26DDD"/>
    <w:rsid w:val="00D27C58"/>
    <w:rsid w:val="00D31187"/>
    <w:rsid w:val="00D326C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1D0"/>
    <w:rsid w:val="00E737E5"/>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17A57"/>
    <w:rsid w:val="00F20697"/>
    <w:rsid w:val="00F20C19"/>
    <w:rsid w:val="00F21FEC"/>
    <w:rsid w:val="00F22D3E"/>
    <w:rsid w:val="00F22F9C"/>
    <w:rsid w:val="00F26ACA"/>
    <w:rsid w:val="00F30185"/>
    <w:rsid w:val="00F306AE"/>
    <w:rsid w:val="00F33F24"/>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consultantplus://offline/main?base=MLAW;n=129338;fld=134;dst=1001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49</Pages>
  <Words>22551</Words>
  <Characters>128547</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150797</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3</cp:revision>
  <cp:lastPrinted>2020-11-23T11:15:00Z</cp:lastPrinted>
  <dcterms:created xsi:type="dcterms:W3CDTF">2021-01-27T11:34:00Z</dcterms:created>
  <dcterms:modified xsi:type="dcterms:W3CDTF">2021-01-29T11:41:00Z</dcterms:modified>
</cp:coreProperties>
</file>