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D4" w:rsidRPr="00F14FF8" w:rsidRDefault="005E07D4" w:rsidP="005E07D4">
      <w:pPr>
        <w:tabs>
          <w:tab w:val="left" w:pos="3261"/>
          <w:tab w:val="left" w:pos="5954"/>
        </w:tabs>
        <w:spacing w:line="360" w:lineRule="auto"/>
        <w:ind w:left="595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>обеспечению МУП «Водоканал»</w:t>
      </w:r>
    </w:p>
    <w:p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</w:p>
    <w:p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_____________ А.В. </w:t>
      </w:r>
      <w:proofErr w:type="spellStart"/>
      <w:r w:rsidRPr="00B82F22">
        <w:rPr>
          <w:rFonts w:eastAsia="Calibri"/>
          <w:sz w:val="22"/>
          <w:szCs w:val="22"/>
          <w:lang w:eastAsia="en-US"/>
        </w:rPr>
        <w:t>Синяев</w:t>
      </w:r>
      <w:proofErr w:type="spellEnd"/>
    </w:p>
    <w:p w:rsidR="00C15618" w:rsidRDefault="00B82F22" w:rsidP="00B82F22">
      <w:pPr>
        <w:ind w:left="5760"/>
      </w:pPr>
      <w:r w:rsidRPr="00B82F22">
        <w:rPr>
          <w:rFonts w:eastAsia="Calibri"/>
          <w:sz w:val="22"/>
          <w:szCs w:val="22"/>
          <w:lang w:eastAsia="en-US"/>
        </w:rPr>
        <w:t>«      »  _____________  202</w:t>
      </w:r>
      <w:r w:rsidR="00F44210">
        <w:rPr>
          <w:rFonts w:eastAsia="Calibri"/>
          <w:sz w:val="22"/>
          <w:szCs w:val="22"/>
          <w:lang w:eastAsia="en-US"/>
        </w:rPr>
        <w:t>3</w:t>
      </w:r>
      <w:r w:rsidRPr="00B82F22">
        <w:rPr>
          <w:rFonts w:eastAsia="Calibri"/>
          <w:sz w:val="22"/>
          <w:szCs w:val="22"/>
          <w:lang w:eastAsia="en-US"/>
        </w:rPr>
        <w:t xml:space="preserve"> г.</w:t>
      </w:r>
    </w:p>
    <w:p w:rsidR="005E07D4" w:rsidRDefault="005E07D4" w:rsidP="00802B49">
      <w:pPr>
        <w:jc w:val="center"/>
        <w:rPr>
          <w:b/>
        </w:rPr>
      </w:pPr>
    </w:p>
    <w:p w:rsidR="005E07D4" w:rsidRDefault="005E07D4" w:rsidP="00802B49">
      <w:pPr>
        <w:jc w:val="center"/>
        <w:rPr>
          <w:b/>
        </w:rPr>
      </w:pPr>
    </w:p>
    <w:p w:rsidR="00802B49" w:rsidRPr="00802B49" w:rsidRDefault="0042562B" w:rsidP="00802B49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>о проведен</w:t>
      </w:r>
      <w:proofErr w:type="gramStart"/>
      <w:r w:rsidR="00255562" w:rsidRPr="009F57FE">
        <w:rPr>
          <w:b/>
        </w:rPr>
        <w:t xml:space="preserve">ии </w:t>
      </w:r>
      <w:r w:rsidR="00802B49" w:rsidRPr="00802B49">
        <w:rPr>
          <w:b/>
        </w:rPr>
        <w:t>ау</w:t>
      </w:r>
      <w:proofErr w:type="gramEnd"/>
      <w:r w:rsidR="00802B49" w:rsidRPr="00802B49">
        <w:rPr>
          <w:b/>
        </w:rPr>
        <w:t>кцион</w:t>
      </w:r>
      <w:r w:rsidR="00802B49">
        <w:rPr>
          <w:b/>
        </w:rPr>
        <w:t>а</w:t>
      </w:r>
      <w:r w:rsidR="00802B49" w:rsidRPr="00802B49">
        <w:rPr>
          <w:b/>
        </w:rPr>
        <w:t xml:space="preserve"> в электронной форме</w:t>
      </w:r>
    </w:p>
    <w:p w:rsidR="00255562" w:rsidRDefault="00802B49" w:rsidP="006B398B">
      <w:pPr>
        <w:jc w:val="center"/>
        <w:rPr>
          <w:b/>
        </w:rPr>
      </w:pPr>
      <w:r w:rsidRPr="00802B49">
        <w:rPr>
          <w:b/>
        </w:rPr>
        <w:t xml:space="preserve">на </w:t>
      </w:r>
      <w:r w:rsidR="00771A16">
        <w:rPr>
          <w:b/>
        </w:rPr>
        <w:t>и</w:t>
      </w:r>
      <w:r w:rsidR="00771A16" w:rsidRPr="00771A16">
        <w:rPr>
          <w:b/>
        </w:rPr>
        <w:t>зготовление и поставк</w:t>
      </w:r>
      <w:r w:rsidR="00771A16">
        <w:rPr>
          <w:b/>
        </w:rPr>
        <w:t>у</w:t>
      </w:r>
      <w:r w:rsidR="00771A16" w:rsidRPr="00771A16">
        <w:rPr>
          <w:b/>
        </w:rPr>
        <w:t xml:space="preserve"> канализационной насосной станции</w:t>
      </w:r>
    </w:p>
    <w:p w:rsidR="008F27DE" w:rsidRPr="008F27DE" w:rsidRDefault="008F27DE" w:rsidP="006B398B">
      <w:pPr>
        <w:jc w:val="center"/>
        <w:rPr>
          <w:i/>
        </w:rPr>
      </w:pPr>
    </w:p>
    <w:p w:rsidR="00C15618" w:rsidRPr="009F57FE" w:rsidRDefault="00C15618" w:rsidP="00E52597">
      <w:pPr>
        <w:jc w:val="center"/>
        <w:rPr>
          <w:b/>
        </w:rPr>
      </w:pPr>
    </w:p>
    <w:p w:rsidR="00AF2AC4" w:rsidRPr="00BC0DE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>Заказчик</w:t>
      </w:r>
      <w:r w:rsidR="00453F7A" w:rsidRPr="00BC0DEF">
        <w:rPr>
          <w:sz w:val="22"/>
          <w:szCs w:val="22"/>
        </w:rPr>
        <w:t xml:space="preserve">: </w:t>
      </w:r>
      <w:r w:rsidR="00AF2AC4" w:rsidRPr="00BC0DEF">
        <w:rPr>
          <w:b w:val="0"/>
          <w:sz w:val="22"/>
          <w:szCs w:val="22"/>
        </w:rPr>
        <w:t>Муниципальное унита</w:t>
      </w:r>
      <w:r w:rsidR="006D7098" w:rsidRPr="00BC0DEF">
        <w:rPr>
          <w:b w:val="0"/>
          <w:sz w:val="22"/>
          <w:szCs w:val="22"/>
        </w:rPr>
        <w:t>рное предприятие «Водоканал» г</w:t>
      </w:r>
      <w:proofErr w:type="gramStart"/>
      <w:r w:rsidR="006D7098" w:rsidRPr="00BC0DEF">
        <w:rPr>
          <w:b w:val="0"/>
          <w:sz w:val="22"/>
          <w:szCs w:val="22"/>
        </w:rPr>
        <w:t>.</w:t>
      </w:r>
      <w:r w:rsidR="00AF2AC4" w:rsidRPr="00BC0DEF">
        <w:rPr>
          <w:b w:val="0"/>
          <w:sz w:val="22"/>
          <w:szCs w:val="22"/>
        </w:rPr>
        <w:t>Й</w:t>
      </w:r>
      <w:proofErr w:type="gramEnd"/>
      <w:r w:rsidR="00AF2AC4" w:rsidRPr="00BC0DEF">
        <w:rPr>
          <w:b w:val="0"/>
          <w:sz w:val="22"/>
          <w:szCs w:val="22"/>
        </w:rPr>
        <w:t xml:space="preserve">ошкар-Олы» муниципального образования «Город Йошкар-Ола» (сокращенное наименование – МУП «Водоканал») </w:t>
      </w:r>
    </w:p>
    <w:p w:rsidR="00AF2AC4" w:rsidRPr="00BC0DE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proofErr w:type="gramStart"/>
      <w:r w:rsidRPr="00BC0DE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BC0DEF">
        <w:rPr>
          <w:sz w:val="22"/>
          <w:szCs w:val="22"/>
        </w:rPr>
        <w:t>424039, Республика Марий Эл, г. Йошкар-Ола, ул. Дружбы, д. 2</w:t>
      </w:r>
      <w:r w:rsidR="00503EC9" w:rsidRPr="00BC0DEF">
        <w:rPr>
          <w:sz w:val="22"/>
          <w:szCs w:val="22"/>
        </w:rPr>
        <w:t>;</w:t>
      </w:r>
      <w:r w:rsidR="00AF2AC4" w:rsidRPr="00BC0DEF">
        <w:rPr>
          <w:sz w:val="22"/>
          <w:szCs w:val="22"/>
        </w:rPr>
        <w:t xml:space="preserve"> </w:t>
      </w:r>
      <w:proofErr w:type="gramEnd"/>
    </w:p>
    <w:p w:rsidR="00AF2AC4" w:rsidRPr="00BC0DE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Ответственное лицо за размещение закупки</w:t>
      </w:r>
      <w:r w:rsidR="00AF2AC4" w:rsidRPr="00BC0DEF">
        <w:rPr>
          <w:sz w:val="22"/>
          <w:szCs w:val="22"/>
        </w:rPr>
        <w:t>:</w:t>
      </w:r>
      <w:r w:rsidR="00503EC9" w:rsidRPr="00BC0DEF">
        <w:rPr>
          <w:sz w:val="22"/>
          <w:szCs w:val="22"/>
        </w:rPr>
        <w:t xml:space="preserve"> </w:t>
      </w:r>
      <w:proofErr w:type="spellStart"/>
      <w:r w:rsidR="006D7098" w:rsidRPr="00BC0DEF">
        <w:rPr>
          <w:sz w:val="22"/>
          <w:szCs w:val="22"/>
        </w:rPr>
        <w:t>Ерсулова</w:t>
      </w:r>
      <w:proofErr w:type="spellEnd"/>
      <w:r w:rsidR="006D7098" w:rsidRPr="00BC0DEF">
        <w:rPr>
          <w:sz w:val="22"/>
          <w:szCs w:val="22"/>
        </w:rPr>
        <w:t xml:space="preserve"> Анна Викторовна</w:t>
      </w:r>
      <w:r w:rsidR="00AF2AC4" w:rsidRPr="00BC0DEF">
        <w:rPr>
          <w:sz w:val="22"/>
          <w:szCs w:val="22"/>
        </w:rPr>
        <w:t>,</w:t>
      </w:r>
      <w:r w:rsidR="00802B49" w:rsidRPr="00BC0DEF">
        <w:rPr>
          <w:sz w:val="22"/>
          <w:szCs w:val="22"/>
        </w:rPr>
        <w:t xml:space="preserve"> </w:t>
      </w:r>
      <w:r w:rsidR="00AF2AC4" w:rsidRPr="00BC0DEF">
        <w:rPr>
          <w:sz w:val="22"/>
          <w:szCs w:val="22"/>
        </w:rPr>
        <w:t>тел. (8362) 64-57-62</w:t>
      </w:r>
      <w:r w:rsidR="00E61367" w:rsidRPr="00BC0DEF">
        <w:rPr>
          <w:sz w:val="22"/>
          <w:szCs w:val="22"/>
        </w:rPr>
        <w:t>;</w:t>
      </w:r>
    </w:p>
    <w:p w:rsidR="00AF2AC4" w:rsidRPr="00BC0DE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</w:rPr>
        <w:t xml:space="preserve">Адрес электронной почты </w:t>
      </w:r>
      <w:r w:rsidR="005965AC" w:rsidRPr="00BC0DEF">
        <w:rPr>
          <w:bCs/>
          <w:sz w:val="22"/>
          <w:szCs w:val="22"/>
        </w:rPr>
        <w:t>Заказчика</w:t>
      </w:r>
      <w:r w:rsidRPr="00BC0DEF">
        <w:rPr>
          <w:sz w:val="22"/>
          <w:szCs w:val="22"/>
        </w:rPr>
        <w:t>:</w:t>
      </w:r>
      <w:r w:rsidR="00AF2AC4" w:rsidRPr="00BC0DEF">
        <w:rPr>
          <w:sz w:val="22"/>
          <w:szCs w:val="22"/>
        </w:rPr>
        <w:t xml:space="preserve"> </w:t>
      </w:r>
      <w:r w:rsidRPr="00BC0DEF">
        <w:rPr>
          <w:b/>
          <w:sz w:val="22"/>
          <w:szCs w:val="22"/>
        </w:rPr>
        <w:t xml:space="preserve"> </w:t>
      </w:r>
      <w:hyperlink r:id="rId6" w:history="1">
        <w:r w:rsidR="00FC2A39" w:rsidRPr="00BC0DEF">
          <w:rPr>
            <w:rStyle w:val="a4"/>
            <w:sz w:val="22"/>
            <w:szCs w:val="22"/>
            <w:lang w:val="en-US"/>
          </w:rPr>
          <w:t>log</w:t>
        </w:r>
        <w:r w:rsidR="00FC2A39" w:rsidRPr="00BC0DEF">
          <w:rPr>
            <w:rStyle w:val="a4"/>
            <w:sz w:val="22"/>
            <w:szCs w:val="22"/>
          </w:rPr>
          <w:t>@</w:t>
        </w:r>
        <w:proofErr w:type="spellStart"/>
        <w:r w:rsidR="00FC2A39" w:rsidRPr="00BC0DE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BC0DEF">
          <w:rPr>
            <w:rStyle w:val="a4"/>
            <w:sz w:val="22"/>
            <w:szCs w:val="22"/>
          </w:rPr>
          <w:t>12.</w:t>
        </w:r>
        <w:proofErr w:type="spellStart"/>
        <w:r w:rsidR="00FC2A39" w:rsidRPr="00BC0DE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:rsidR="00E61367" w:rsidRPr="00BC0DEF" w:rsidRDefault="00E61367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Способ осуществления закупки: </w:t>
      </w:r>
      <w:r w:rsidR="00802B49" w:rsidRPr="00BC0DEF">
        <w:rPr>
          <w:sz w:val="22"/>
          <w:szCs w:val="22"/>
        </w:rPr>
        <w:t>аукцион в электронной форме</w:t>
      </w:r>
      <w:r w:rsidRPr="00BC0DEF">
        <w:rPr>
          <w:sz w:val="22"/>
          <w:szCs w:val="22"/>
        </w:rPr>
        <w:t>;</w:t>
      </w:r>
    </w:p>
    <w:p w:rsidR="00B01C0D" w:rsidRPr="00BC0DEF" w:rsidRDefault="00B01C0D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Адрес электронной площадки:</w:t>
      </w:r>
      <w:r w:rsidRPr="00BC0DEF">
        <w:rPr>
          <w:sz w:val="22"/>
          <w:szCs w:val="22"/>
        </w:rPr>
        <w:t xml:space="preserve"> </w:t>
      </w:r>
      <w:r w:rsidR="00CA097C" w:rsidRPr="00CA097C">
        <w:rPr>
          <w:sz w:val="22"/>
          <w:szCs w:val="22"/>
        </w:rPr>
        <w:t>http://www.rts-tender.ru (ООО "РТС-тендер")</w:t>
      </w:r>
    </w:p>
    <w:p w:rsidR="00B01C0D" w:rsidRPr="00BC0DEF" w:rsidRDefault="00B01C0D" w:rsidP="00B01C0D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 xml:space="preserve">Предмет договора: </w:t>
      </w:r>
      <w:r w:rsidR="00771A16" w:rsidRPr="00771A16">
        <w:rPr>
          <w:rFonts w:eastAsia="Calibri"/>
          <w:sz w:val="22"/>
          <w:szCs w:val="22"/>
          <w:lang w:eastAsia="en-US"/>
        </w:rPr>
        <w:t>Изготовление и поставка канализационной насосной станции</w:t>
      </w:r>
      <w:r w:rsidRPr="00BC0DEF">
        <w:rPr>
          <w:b w:val="0"/>
          <w:sz w:val="22"/>
          <w:szCs w:val="22"/>
          <w:lang w:val="ru-RU"/>
        </w:rPr>
        <w:t>;</w:t>
      </w:r>
    </w:p>
    <w:p w:rsidR="00BC0DEF" w:rsidRPr="00BC0DEF" w:rsidRDefault="00BC0DEF" w:rsidP="00BC0DEF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C0DEF">
        <w:rPr>
          <w:rFonts w:eastAsia="Calibri"/>
          <w:sz w:val="22"/>
          <w:szCs w:val="22"/>
          <w:lang w:eastAsia="en-US"/>
        </w:rPr>
        <w:t>ОКПД</w:t>
      </w:r>
      <w:proofErr w:type="gramStart"/>
      <w:r w:rsidRPr="00BC0DEF">
        <w:rPr>
          <w:rFonts w:eastAsia="Calibri"/>
          <w:sz w:val="22"/>
          <w:szCs w:val="22"/>
          <w:lang w:eastAsia="en-US"/>
        </w:rPr>
        <w:t>2</w:t>
      </w:r>
      <w:proofErr w:type="gramEnd"/>
      <w:r w:rsidRPr="00BC0DEF">
        <w:rPr>
          <w:rFonts w:eastAsia="Calibri"/>
          <w:sz w:val="22"/>
          <w:szCs w:val="22"/>
          <w:lang w:eastAsia="en-US"/>
        </w:rPr>
        <w:t xml:space="preserve">: </w:t>
      </w:r>
      <w:r w:rsidR="00771A16" w:rsidRPr="00771A16">
        <w:rPr>
          <w:rFonts w:eastAsia="Calibri"/>
          <w:sz w:val="22"/>
          <w:szCs w:val="22"/>
          <w:lang w:eastAsia="en-US"/>
        </w:rPr>
        <w:t>32.99.99.000 Услуги по производству прочих промышленных товаров отдельные, не включенных в другие группировки, выполняемые субподрядчиком;</w:t>
      </w:r>
    </w:p>
    <w:p w:rsidR="00B01C0D" w:rsidRPr="00BC0DEF" w:rsidRDefault="00BC0DEF" w:rsidP="00BC0DEF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rFonts w:eastAsia="Calibri"/>
          <w:b w:val="0"/>
          <w:bCs w:val="0"/>
          <w:sz w:val="22"/>
          <w:szCs w:val="22"/>
          <w:lang w:eastAsia="en-US"/>
        </w:rPr>
        <w:t>ОКВЭД</w:t>
      </w:r>
      <w:proofErr w:type="gramStart"/>
      <w:r w:rsidRPr="00BC0DEF">
        <w:rPr>
          <w:rFonts w:eastAsia="Calibri"/>
          <w:b w:val="0"/>
          <w:bCs w:val="0"/>
          <w:sz w:val="22"/>
          <w:szCs w:val="22"/>
          <w:lang w:eastAsia="en-US"/>
        </w:rPr>
        <w:t>2</w:t>
      </w:r>
      <w:proofErr w:type="gramEnd"/>
      <w:r w:rsidRPr="00BC0DEF">
        <w:rPr>
          <w:rFonts w:eastAsia="Calibri"/>
          <w:b w:val="0"/>
          <w:bCs w:val="0"/>
          <w:sz w:val="22"/>
          <w:szCs w:val="22"/>
          <w:lang w:eastAsia="en-US"/>
        </w:rPr>
        <w:t xml:space="preserve">: </w:t>
      </w:r>
      <w:r w:rsidR="00771A16" w:rsidRPr="00771A16">
        <w:rPr>
          <w:rFonts w:eastAsia="Calibri"/>
          <w:b w:val="0"/>
          <w:bCs w:val="0"/>
          <w:sz w:val="22"/>
          <w:szCs w:val="22"/>
          <w:lang w:eastAsia="en-US"/>
        </w:rPr>
        <w:t>32.99 Производство прочих готовых изделий, не включенных в другие группировки</w:t>
      </w:r>
      <w:r w:rsidR="00771A16">
        <w:rPr>
          <w:rFonts w:eastAsia="Calibri"/>
          <w:b w:val="0"/>
          <w:bCs w:val="0"/>
          <w:sz w:val="22"/>
          <w:szCs w:val="22"/>
          <w:lang w:eastAsia="en-US"/>
        </w:rPr>
        <w:t>.</w:t>
      </w:r>
    </w:p>
    <w:p w:rsidR="00B01C0D" w:rsidRPr="00BC0DEF" w:rsidRDefault="00B01C0D" w:rsidP="00B01C0D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Количество (объем) товара, работ, оказываемых услуг: </w:t>
      </w:r>
      <w:r w:rsidR="00771A16" w:rsidRPr="00771A16">
        <w:rPr>
          <w:rFonts w:eastAsia="Calibri"/>
          <w:sz w:val="22"/>
          <w:szCs w:val="22"/>
          <w:lang w:eastAsia="en-US"/>
        </w:rPr>
        <w:t>1 условная единица</w:t>
      </w:r>
      <w:r w:rsidR="00BC0DEF" w:rsidRPr="00BC0DEF">
        <w:rPr>
          <w:rFonts w:eastAsia="Calibri"/>
          <w:sz w:val="22"/>
          <w:szCs w:val="22"/>
          <w:lang w:eastAsia="en-US"/>
        </w:rPr>
        <w:t>;</w:t>
      </w:r>
    </w:p>
    <w:p w:rsidR="00E61367" w:rsidRPr="00BC0DEF" w:rsidRDefault="00050676" w:rsidP="005E07D4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Описание объекта закупки представлено в Разделе </w:t>
      </w:r>
      <w:r w:rsidRPr="00BC0DEF">
        <w:rPr>
          <w:sz w:val="22"/>
          <w:szCs w:val="22"/>
          <w:lang w:val="en-US"/>
        </w:rPr>
        <w:t>III</w:t>
      </w:r>
      <w:r w:rsidRPr="00BC0DEF">
        <w:rPr>
          <w:sz w:val="22"/>
          <w:szCs w:val="22"/>
        </w:rPr>
        <w:t xml:space="preserve"> «Техническое задание» документации</w:t>
      </w:r>
      <w:r w:rsidR="00B44BF1" w:rsidRPr="00BC0DEF">
        <w:rPr>
          <w:sz w:val="22"/>
          <w:szCs w:val="22"/>
        </w:rPr>
        <w:t xml:space="preserve"> о закупке</w:t>
      </w:r>
      <w:r w:rsidRPr="00BC0DEF">
        <w:rPr>
          <w:sz w:val="22"/>
          <w:szCs w:val="22"/>
        </w:rPr>
        <w:t xml:space="preserve">. </w:t>
      </w:r>
    </w:p>
    <w:p w:rsidR="00432BC6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Место поставки товара, выполнения работ, оказания услуг: </w:t>
      </w:r>
      <w:r w:rsidR="0056074B" w:rsidRPr="0056074B">
        <w:rPr>
          <w:iCs/>
          <w:sz w:val="22"/>
          <w:szCs w:val="22"/>
        </w:rPr>
        <w:t>РМЭ, г. Йошкар-Ола, ул. Дружбы, д. 2;</w:t>
      </w:r>
    </w:p>
    <w:p w:rsidR="00AF2AC4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BC0DEF">
        <w:rPr>
          <w:b/>
          <w:sz w:val="22"/>
          <w:szCs w:val="22"/>
        </w:rPr>
        <w:t xml:space="preserve">Срок поставки товара, завершения работ, оказания услуг: </w:t>
      </w:r>
      <w:r w:rsidR="00771A16" w:rsidRPr="00771A16">
        <w:rPr>
          <w:sz w:val="22"/>
          <w:szCs w:val="22"/>
        </w:rPr>
        <w:t>Поставка Товара осуществляется Поставщиком в течение 35 (тридцати пяти) рабочих дней с момента заключения Договора.</w:t>
      </w:r>
    </w:p>
    <w:p w:rsidR="00FC37F2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771A16" w:rsidRPr="00771A16">
        <w:rPr>
          <w:sz w:val="22"/>
          <w:szCs w:val="22"/>
        </w:rPr>
        <w:t>Поставка товара осуществляется силами и за счет Поставщика.</w:t>
      </w:r>
    </w:p>
    <w:p w:rsidR="006A026A" w:rsidRPr="00BC0DEF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Начальная (максимальная) цена</w:t>
      </w:r>
      <w:r w:rsidR="006D5A11" w:rsidRPr="00BC0DEF">
        <w:rPr>
          <w:sz w:val="22"/>
          <w:szCs w:val="22"/>
        </w:rPr>
        <w:t xml:space="preserve"> </w:t>
      </w:r>
      <w:r w:rsidR="0042562B" w:rsidRPr="00BC0DEF">
        <w:rPr>
          <w:sz w:val="22"/>
          <w:szCs w:val="22"/>
        </w:rPr>
        <w:t>договора</w:t>
      </w:r>
      <w:r w:rsidRPr="00BC0DEF">
        <w:rPr>
          <w:sz w:val="22"/>
          <w:szCs w:val="22"/>
        </w:rPr>
        <w:t>:</w:t>
      </w:r>
      <w:r w:rsidRPr="00BC0DEF">
        <w:rPr>
          <w:b w:val="0"/>
          <w:sz w:val="22"/>
          <w:szCs w:val="22"/>
        </w:rPr>
        <w:t xml:space="preserve"> </w:t>
      </w:r>
      <w:r w:rsidR="00771A16" w:rsidRPr="00771A16">
        <w:rPr>
          <w:sz w:val="22"/>
          <w:szCs w:val="22"/>
        </w:rPr>
        <w:t>1 589 800 (Один миллион пятьсот восемьдесят девять тысяч восемьсот) руб. 00 коп.</w:t>
      </w:r>
    </w:p>
    <w:p w:rsidR="00843480" w:rsidRPr="00BC0DE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BC0DEF">
        <w:rPr>
          <w:rFonts w:eastAsia="Calibri"/>
          <w:sz w:val="22"/>
          <w:szCs w:val="22"/>
          <w:lang w:eastAsia="en-US"/>
        </w:rPr>
        <w:t>Порядок формирования цены договора (цены лота)</w:t>
      </w:r>
      <w:r w:rsidRPr="00BC0DEF">
        <w:rPr>
          <w:rFonts w:eastAsia="Calibri"/>
          <w:sz w:val="22"/>
          <w:szCs w:val="22"/>
          <w:lang w:val="ru-RU" w:eastAsia="en-US"/>
        </w:rPr>
        <w:t xml:space="preserve">: </w:t>
      </w:r>
      <w:r w:rsidR="00771A16" w:rsidRPr="00771A16">
        <w:rPr>
          <w:rFonts w:eastAsia="Calibri"/>
          <w:b w:val="0"/>
          <w:sz w:val="22"/>
          <w:szCs w:val="22"/>
          <w:lang w:eastAsia="en-US"/>
        </w:rPr>
        <w:t>Цена товара включает в себя стоимость товара, доставку, страхование, уплату таможенных пошлин, налогов, сборов и других обязательных платежей, а также  расходы на упаковку, маркировку, сертификацию, транспортные расходы по доставке товара до места поставки.</w:t>
      </w:r>
    </w:p>
    <w:p w:rsidR="0060756F" w:rsidRPr="00BC0DEF" w:rsidRDefault="00843480" w:rsidP="0010463B">
      <w:pPr>
        <w:pStyle w:val="a5"/>
        <w:ind w:firstLine="567"/>
        <w:jc w:val="both"/>
        <w:rPr>
          <w:sz w:val="22"/>
          <w:szCs w:val="22"/>
        </w:rPr>
      </w:pPr>
      <w:r w:rsidRPr="00BC0DEF">
        <w:rPr>
          <w:rFonts w:eastAsia="Calibri"/>
          <w:sz w:val="22"/>
          <w:szCs w:val="22"/>
          <w:lang w:eastAsia="en-US"/>
        </w:rPr>
        <w:t>Форма, сроки и порядок оплаты поставляемого товара</w:t>
      </w:r>
      <w:r w:rsidRPr="00BC0DEF">
        <w:rPr>
          <w:rFonts w:eastAsia="Calibri"/>
          <w:sz w:val="22"/>
          <w:szCs w:val="22"/>
          <w:lang w:val="ru-RU" w:eastAsia="en-US"/>
        </w:rPr>
        <w:t xml:space="preserve">: </w:t>
      </w:r>
      <w:r w:rsidR="00771A16" w:rsidRPr="00771A16">
        <w:rPr>
          <w:rFonts w:eastAsia="Calibri"/>
          <w:b w:val="0"/>
          <w:sz w:val="22"/>
          <w:szCs w:val="22"/>
          <w:lang w:eastAsia="en-US"/>
        </w:rPr>
        <w:t>Оплата производится в течение 7 рабочих дней путем перечисления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Товара.</w:t>
      </w:r>
    </w:p>
    <w:p w:rsidR="0062017F" w:rsidRPr="00BC0DE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: </w:t>
      </w:r>
      <w:proofErr w:type="gramStart"/>
      <w:r w:rsidR="00BE1E15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 xml:space="preserve">окументация </w:t>
      </w:r>
      <w:r w:rsidR="006D7098" w:rsidRPr="00BC0DEF">
        <w:rPr>
          <w:sz w:val="22"/>
          <w:szCs w:val="22"/>
        </w:rPr>
        <w:t xml:space="preserve">предоставляется </w:t>
      </w:r>
      <w:r w:rsidR="006D7098" w:rsidRPr="00BC0DEF">
        <w:rPr>
          <w:bCs/>
          <w:sz w:val="22"/>
          <w:szCs w:val="22"/>
          <w:u w:val="single"/>
        </w:rPr>
        <w:t>бесплатно</w:t>
      </w:r>
      <w:r w:rsidR="006D7098" w:rsidRPr="00BC0DE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BC0DEF">
        <w:rPr>
          <w:bCs/>
          <w:sz w:val="22"/>
          <w:szCs w:val="22"/>
        </w:rPr>
        <w:t>электронного аукциона</w:t>
      </w:r>
      <w:r w:rsidR="006D7098" w:rsidRPr="00BC0DEF">
        <w:rPr>
          <w:bCs/>
          <w:sz w:val="22"/>
          <w:szCs w:val="22"/>
        </w:rPr>
        <w:t xml:space="preserve"> в Единой информационной системе, предназначенной для размещения информации о закупках отдельными видами юридических лиц</w:t>
      </w:r>
      <w:r w:rsidR="00CA097C">
        <w:rPr>
          <w:bCs/>
          <w:sz w:val="22"/>
          <w:szCs w:val="22"/>
        </w:rPr>
        <w:t>,</w:t>
      </w:r>
      <w:r w:rsidR="006D7098" w:rsidRPr="00BC0DEF">
        <w:rPr>
          <w:bCs/>
          <w:sz w:val="22"/>
          <w:szCs w:val="22"/>
        </w:rPr>
        <w:t xml:space="preserve"> по адресу: </w:t>
      </w:r>
      <w:r w:rsidR="006D7098" w:rsidRPr="00F13423">
        <w:rPr>
          <w:bCs/>
          <w:sz w:val="22"/>
          <w:szCs w:val="22"/>
          <w:lang w:val="en-US"/>
        </w:rPr>
        <w:t>http</w:t>
      </w:r>
      <w:r w:rsidR="006D7098" w:rsidRPr="00F13423">
        <w:rPr>
          <w:bCs/>
          <w:sz w:val="22"/>
          <w:szCs w:val="22"/>
        </w:rPr>
        <w:t>://</w:t>
      </w:r>
      <w:proofErr w:type="spellStart"/>
      <w:r w:rsidR="006D7098" w:rsidRPr="00F13423">
        <w:rPr>
          <w:bCs/>
          <w:sz w:val="22"/>
          <w:szCs w:val="22"/>
        </w:rPr>
        <w:t>zakupki.gov.ru</w:t>
      </w:r>
      <w:proofErr w:type="spellEnd"/>
      <w:r w:rsidR="006D7098" w:rsidRPr="00BC0DEF">
        <w:rPr>
          <w:sz w:val="22"/>
          <w:szCs w:val="22"/>
        </w:rPr>
        <w:t xml:space="preserve"> </w:t>
      </w:r>
      <w:r w:rsidR="006D7098" w:rsidRPr="00BC0DEF">
        <w:rPr>
          <w:bCs/>
          <w:sz w:val="22"/>
          <w:szCs w:val="22"/>
        </w:rPr>
        <w:t xml:space="preserve">(далее – ЕИС), </w:t>
      </w:r>
      <w:r w:rsidR="00CA097C" w:rsidRPr="00CA097C">
        <w:rPr>
          <w:bCs/>
          <w:sz w:val="22"/>
          <w:szCs w:val="22"/>
        </w:rPr>
        <w:t>на официальном сайте такой системы в информационно-телекоммуникационной сети "</w:t>
      </w:r>
      <w:r w:rsidR="00CA097C">
        <w:rPr>
          <w:bCs/>
          <w:sz w:val="22"/>
          <w:szCs w:val="22"/>
        </w:rPr>
        <w:t>И</w:t>
      </w:r>
      <w:r w:rsidR="00CA097C" w:rsidRPr="00CA097C">
        <w:rPr>
          <w:bCs/>
          <w:sz w:val="22"/>
          <w:szCs w:val="22"/>
        </w:rPr>
        <w:t>нтернет"</w:t>
      </w:r>
      <w:r w:rsidR="00CA097C">
        <w:rPr>
          <w:bCs/>
          <w:sz w:val="22"/>
          <w:szCs w:val="22"/>
        </w:rPr>
        <w:t xml:space="preserve">, </w:t>
      </w:r>
      <w:r w:rsidR="00802B49" w:rsidRPr="00BC0DEF">
        <w:rPr>
          <w:bCs/>
          <w:sz w:val="22"/>
          <w:szCs w:val="22"/>
        </w:rPr>
        <w:t xml:space="preserve">на </w:t>
      </w:r>
      <w:r w:rsidR="00CA097C" w:rsidRPr="00CA097C">
        <w:rPr>
          <w:bCs/>
          <w:sz w:val="22"/>
          <w:szCs w:val="22"/>
        </w:rPr>
        <w:t xml:space="preserve">сайте оператора электронной площадки ООО «РТС-тендер» по адресу в сети интернет </w:t>
      </w:r>
      <w:r w:rsidR="00CA097C" w:rsidRPr="00F13423">
        <w:rPr>
          <w:bCs/>
          <w:sz w:val="22"/>
          <w:szCs w:val="22"/>
        </w:rPr>
        <w:t>http://www.rts-tender.ru/</w:t>
      </w:r>
      <w:r w:rsidR="00802B49" w:rsidRPr="00BC0DEF">
        <w:rPr>
          <w:bCs/>
          <w:sz w:val="22"/>
          <w:szCs w:val="22"/>
        </w:rPr>
        <w:t xml:space="preserve"> и </w:t>
      </w:r>
      <w:r w:rsidR="005E07D4" w:rsidRPr="00BC0DEF">
        <w:rPr>
          <w:bCs/>
          <w:sz w:val="22"/>
          <w:szCs w:val="22"/>
        </w:rPr>
        <w:t>на</w:t>
      </w:r>
      <w:proofErr w:type="gramEnd"/>
      <w:r w:rsidR="005E07D4" w:rsidRPr="00BC0DEF">
        <w:rPr>
          <w:bCs/>
          <w:sz w:val="22"/>
          <w:szCs w:val="22"/>
        </w:rPr>
        <w:t xml:space="preserve"> </w:t>
      </w:r>
      <w:r w:rsidR="006D7098" w:rsidRPr="00BC0DEF">
        <w:rPr>
          <w:bCs/>
          <w:sz w:val="22"/>
          <w:szCs w:val="22"/>
        </w:rPr>
        <w:t xml:space="preserve">официальном    </w:t>
      </w:r>
      <w:proofErr w:type="gramStart"/>
      <w:r w:rsidR="006D7098" w:rsidRPr="00BC0DEF">
        <w:rPr>
          <w:bCs/>
          <w:sz w:val="22"/>
          <w:szCs w:val="22"/>
        </w:rPr>
        <w:t>сайте</w:t>
      </w:r>
      <w:proofErr w:type="gramEnd"/>
      <w:r w:rsidR="006D7098" w:rsidRPr="00BC0DEF">
        <w:rPr>
          <w:bCs/>
          <w:sz w:val="22"/>
          <w:szCs w:val="22"/>
        </w:rPr>
        <w:t xml:space="preserve">    МУП   «Водоканал»: </w:t>
      </w:r>
      <w:proofErr w:type="spellStart"/>
      <w:r w:rsidR="006D7098" w:rsidRPr="00F13423">
        <w:rPr>
          <w:bCs/>
          <w:sz w:val="22"/>
          <w:szCs w:val="22"/>
        </w:rPr>
        <w:t>www.vodokanal-yola.ru</w:t>
      </w:r>
      <w:proofErr w:type="spellEnd"/>
      <w:r w:rsidR="00802B49" w:rsidRPr="00BC0DEF">
        <w:rPr>
          <w:sz w:val="22"/>
          <w:szCs w:val="22"/>
        </w:rPr>
        <w:t>.</w:t>
      </w:r>
      <w:r w:rsidR="0062017F" w:rsidRPr="00BC0DEF">
        <w:rPr>
          <w:sz w:val="22"/>
          <w:szCs w:val="22"/>
        </w:rPr>
        <w:t xml:space="preserve"> </w:t>
      </w:r>
    </w:p>
    <w:p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Для участия в электронном аукционе участник закупки должен пройти аккредитацию </w:t>
      </w:r>
      <w:r w:rsidR="00CA097C" w:rsidRPr="00CA097C">
        <w:rPr>
          <w:sz w:val="22"/>
          <w:szCs w:val="22"/>
        </w:rPr>
        <w:t>на электронной торговой площадке по адресу: http://www.rts-tender.ru (ООО "РТС-тендер"</w:t>
      </w:r>
      <w:r w:rsidR="00B01C0D" w:rsidRPr="00BC0DEF">
        <w:rPr>
          <w:sz w:val="22"/>
          <w:szCs w:val="22"/>
        </w:rPr>
        <w:t>)</w:t>
      </w:r>
      <w:r w:rsidRPr="00BC0DEF">
        <w:rPr>
          <w:sz w:val="22"/>
          <w:szCs w:val="22"/>
        </w:rPr>
        <w:t>.</w:t>
      </w:r>
    </w:p>
    <w:p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:rsidR="00F0107D" w:rsidRPr="00BC0DE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lastRenderedPageBreak/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:rsidR="00132759" w:rsidRPr="00BC0DE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771A16" w:rsidRPr="00771A16">
        <w:rPr>
          <w:rFonts w:eastAsia="Calibri"/>
          <w:sz w:val="22"/>
          <w:szCs w:val="22"/>
          <w:lang w:eastAsia="en-US"/>
        </w:rPr>
        <w:t>79 490 (семьдесят девять тысяч четыреста девяносто) рублей 00 копеек</w:t>
      </w:r>
      <w:r w:rsidR="00BC0DEF" w:rsidRPr="00BC0DEF">
        <w:rPr>
          <w:rFonts w:eastAsia="Calibri"/>
          <w:sz w:val="22"/>
          <w:szCs w:val="22"/>
          <w:lang w:eastAsia="en-US"/>
        </w:rPr>
        <w:t>.</w:t>
      </w:r>
    </w:p>
    <w:p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Предоставляется до момента заключения договора. Исполнение договора может обеспечиваться </w:t>
      </w:r>
      <w:r w:rsidR="001A7380">
        <w:rPr>
          <w:bCs/>
          <w:sz w:val="22"/>
          <w:szCs w:val="22"/>
        </w:rPr>
        <w:t>банковской</w:t>
      </w:r>
      <w:r w:rsidRPr="00BC0DEF">
        <w:rPr>
          <w:bCs/>
          <w:sz w:val="22"/>
          <w:szCs w:val="22"/>
        </w:rPr>
        <w:t xml:space="preserve"> гарантией </w:t>
      </w:r>
      <w:r w:rsidR="00771A16" w:rsidRPr="00DC2C86">
        <w:rPr>
          <w:bCs/>
          <w:sz w:val="22"/>
          <w:szCs w:val="22"/>
        </w:rPr>
        <w:t xml:space="preserve">(требования к </w:t>
      </w:r>
      <w:r w:rsidR="00771A16">
        <w:rPr>
          <w:bCs/>
          <w:sz w:val="22"/>
          <w:szCs w:val="22"/>
        </w:rPr>
        <w:t>банковской</w:t>
      </w:r>
      <w:r w:rsidR="00771A16" w:rsidRPr="00DC2C86">
        <w:rPr>
          <w:bCs/>
          <w:sz w:val="22"/>
          <w:szCs w:val="22"/>
        </w:rPr>
        <w:t xml:space="preserve"> гарантии указаны в п.6.5.</w:t>
      </w:r>
      <w:r w:rsidR="00771A16">
        <w:rPr>
          <w:bCs/>
          <w:sz w:val="22"/>
          <w:szCs w:val="22"/>
        </w:rPr>
        <w:t>6</w:t>
      </w:r>
      <w:r w:rsidR="00771A16" w:rsidRPr="00DC2C86">
        <w:rPr>
          <w:bCs/>
          <w:sz w:val="22"/>
          <w:szCs w:val="22"/>
        </w:rPr>
        <w:t xml:space="preserve"> Раздела </w:t>
      </w:r>
      <w:r w:rsidR="00771A16" w:rsidRPr="00DC2C86">
        <w:rPr>
          <w:bCs/>
          <w:sz w:val="22"/>
          <w:szCs w:val="22"/>
          <w:lang w:val="en-US"/>
        </w:rPr>
        <w:t>I</w:t>
      </w:r>
      <w:r w:rsidR="00771A16" w:rsidRPr="00DC2C86">
        <w:rPr>
          <w:bCs/>
          <w:sz w:val="22"/>
          <w:szCs w:val="22"/>
        </w:rPr>
        <w:t xml:space="preserve"> Документации о закупке)</w:t>
      </w:r>
      <w:r w:rsidR="00771A16">
        <w:rPr>
          <w:bCs/>
          <w:sz w:val="22"/>
          <w:szCs w:val="22"/>
        </w:rPr>
        <w:t xml:space="preserve"> </w:t>
      </w:r>
      <w:r w:rsidRPr="00BC0DEF">
        <w:rPr>
          <w:bCs/>
          <w:sz w:val="22"/>
          <w:szCs w:val="22"/>
        </w:rPr>
        <w:t>или внесением денежных средств</w:t>
      </w:r>
      <w:r w:rsidR="001A7380">
        <w:rPr>
          <w:bCs/>
          <w:sz w:val="22"/>
          <w:szCs w:val="22"/>
        </w:rPr>
        <w:t xml:space="preserve"> на счет Заказчика, указанный в п.27 Раздела </w:t>
      </w:r>
      <w:r w:rsidR="001A7380">
        <w:rPr>
          <w:bCs/>
          <w:sz w:val="22"/>
          <w:szCs w:val="22"/>
          <w:lang w:val="en-US"/>
        </w:rPr>
        <w:t>II</w:t>
      </w:r>
      <w:r w:rsidR="001A7380">
        <w:rPr>
          <w:bCs/>
          <w:sz w:val="22"/>
          <w:szCs w:val="22"/>
        </w:rPr>
        <w:t xml:space="preserve"> Документации о закупке</w:t>
      </w:r>
      <w:r w:rsidRPr="00BC0DEF">
        <w:rPr>
          <w:bCs/>
          <w:sz w:val="22"/>
          <w:szCs w:val="22"/>
        </w:rPr>
        <w:t>.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proofErr w:type="gramStart"/>
      <w:r w:rsidRPr="00BC0DE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771A16" w:rsidRPr="00771A16">
        <w:rPr>
          <w:bCs/>
          <w:sz w:val="22"/>
          <w:szCs w:val="22"/>
        </w:rPr>
        <w:t>119 235(сто девятнадцать тысяч двести тридцать пять) рублей 00 копеек</w:t>
      </w:r>
      <w:r w:rsidRPr="00BC0DEF">
        <w:rPr>
          <w:bCs/>
          <w:sz w:val="22"/>
          <w:szCs w:val="22"/>
        </w:rPr>
        <w:t xml:space="preserve"> или предоставляет информацию, подтверждающую добросовестность Поставщика.</w:t>
      </w:r>
      <w:proofErr w:type="gramEnd"/>
    </w:p>
    <w:p w:rsidR="006739C4" w:rsidRPr="00BC0DE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:rsidR="00F0107D" w:rsidRPr="00BC0DEF" w:rsidRDefault="00F0107D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  <w:u w:val="single"/>
        </w:rPr>
        <w:t>Дата начала срока подачи заявок</w:t>
      </w:r>
      <w:r w:rsidRPr="00BC0DEF">
        <w:rPr>
          <w:sz w:val="22"/>
          <w:szCs w:val="22"/>
        </w:rPr>
        <w:t xml:space="preserve"> - </w:t>
      </w:r>
      <w:r w:rsidRPr="00BC0DEF">
        <w:rPr>
          <w:b/>
          <w:sz w:val="22"/>
          <w:szCs w:val="22"/>
        </w:rPr>
        <w:t>«</w:t>
      </w:r>
      <w:r w:rsidR="00581949">
        <w:rPr>
          <w:b/>
          <w:sz w:val="22"/>
          <w:szCs w:val="22"/>
        </w:rPr>
        <w:t>31</w:t>
      </w:r>
      <w:r w:rsidRPr="00BC0DEF">
        <w:rPr>
          <w:b/>
          <w:sz w:val="22"/>
          <w:szCs w:val="22"/>
        </w:rPr>
        <w:t xml:space="preserve">» </w:t>
      </w:r>
      <w:r w:rsidR="00581949">
        <w:rPr>
          <w:b/>
          <w:sz w:val="22"/>
          <w:szCs w:val="22"/>
        </w:rPr>
        <w:t>марта</w:t>
      </w:r>
      <w:r w:rsidR="00F44210">
        <w:rPr>
          <w:b/>
          <w:sz w:val="22"/>
          <w:szCs w:val="22"/>
        </w:rPr>
        <w:t xml:space="preserve"> 2023</w:t>
      </w:r>
      <w:r w:rsidRPr="00BC0DEF">
        <w:rPr>
          <w:b/>
          <w:sz w:val="22"/>
          <w:szCs w:val="22"/>
        </w:rPr>
        <w:t xml:space="preserve"> г.</w:t>
      </w:r>
    </w:p>
    <w:p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  <w:r w:rsidRPr="00BC0DEF">
        <w:rPr>
          <w:sz w:val="22"/>
          <w:szCs w:val="22"/>
          <w:u w:val="single"/>
        </w:rPr>
        <w:t>Дата и время окончания срока подачи заявок</w:t>
      </w:r>
      <w:r w:rsidRPr="00BC0DEF">
        <w:rPr>
          <w:b/>
          <w:sz w:val="22"/>
          <w:szCs w:val="22"/>
        </w:rPr>
        <w:t xml:space="preserve"> – </w:t>
      </w:r>
      <w:r w:rsidR="009E0540" w:rsidRPr="00BC0DEF">
        <w:rPr>
          <w:b/>
          <w:sz w:val="22"/>
          <w:szCs w:val="22"/>
        </w:rPr>
        <w:t>10</w:t>
      </w:r>
      <w:r w:rsidRPr="00BC0DEF">
        <w:rPr>
          <w:b/>
          <w:sz w:val="22"/>
          <w:szCs w:val="22"/>
        </w:rPr>
        <w:t xml:space="preserve"> часов 00 минут (время московское) «</w:t>
      </w:r>
      <w:r w:rsidR="00581949">
        <w:rPr>
          <w:b/>
          <w:sz w:val="22"/>
          <w:szCs w:val="22"/>
        </w:rPr>
        <w:t>17</w:t>
      </w:r>
      <w:r w:rsidRPr="00BC0DEF">
        <w:rPr>
          <w:b/>
          <w:sz w:val="22"/>
          <w:szCs w:val="22"/>
        </w:rPr>
        <w:t xml:space="preserve">» </w:t>
      </w:r>
      <w:r w:rsidR="00581949">
        <w:rPr>
          <w:b/>
          <w:sz w:val="22"/>
          <w:szCs w:val="22"/>
        </w:rPr>
        <w:t>апреля</w:t>
      </w:r>
      <w:r w:rsidR="00F44210">
        <w:rPr>
          <w:b/>
          <w:sz w:val="22"/>
          <w:szCs w:val="22"/>
        </w:rPr>
        <w:t xml:space="preserve"> 2023</w:t>
      </w:r>
      <w:r w:rsidRPr="00BC0DEF">
        <w:rPr>
          <w:b/>
          <w:sz w:val="22"/>
          <w:szCs w:val="22"/>
        </w:rPr>
        <w:t xml:space="preserve"> г.</w:t>
      </w:r>
    </w:p>
    <w:p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</w:p>
    <w:p w:rsidR="00DB2751" w:rsidRPr="00BC0DEF" w:rsidRDefault="00802B49" w:rsidP="00D86F23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  <w:u w:val="single"/>
        </w:rPr>
        <w:t xml:space="preserve">Дата </w:t>
      </w:r>
      <w:proofErr w:type="gramStart"/>
      <w:r w:rsidRPr="00BC0DEF">
        <w:rPr>
          <w:bCs/>
          <w:sz w:val="22"/>
          <w:szCs w:val="22"/>
          <w:u w:val="single"/>
        </w:rPr>
        <w:t>окончания срока рассмотрения первых частей заявок</w:t>
      </w:r>
      <w:proofErr w:type="gramEnd"/>
      <w:r w:rsidRPr="00BC0DEF">
        <w:rPr>
          <w:bCs/>
          <w:sz w:val="22"/>
          <w:szCs w:val="22"/>
          <w:u w:val="single"/>
        </w:rPr>
        <w:t xml:space="preserve"> на участие в электронном аукционе</w:t>
      </w:r>
      <w:r w:rsidR="00986613" w:rsidRPr="00BC0DEF">
        <w:rPr>
          <w:bCs/>
          <w:sz w:val="22"/>
          <w:szCs w:val="22"/>
          <w:u w:val="single"/>
        </w:rPr>
        <w:t xml:space="preserve"> - </w:t>
      </w:r>
      <w:r w:rsidR="0018446D" w:rsidRPr="00BC0DEF">
        <w:rPr>
          <w:b/>
          <w:bCs/>
          <w:sz w:val="22"/>
          <w:szCs w:val="22"/>
        </w:rPr>
        <w:t xml:space="preserve"> </w:t>
      </w:r>
      <w:r w:rsidR="00255562" w:rsidRPr="00BC0DEF">
        <w:rPr>
          <w:b/>
          <w:sz w:val="22"/>
          <w:szCs w:val="22"/>
        </w:rPr>
        <w:t xml:space="preserve"> </w:t>
      </w:r>
      <w:r w:rsidRPr="00BC0DEF">
        <w:rPr>
          <w:rFonts w:eastAsia="Calibri"/>
          <w:b/>
          <w:sz w:val="22"/>
          <w:szCs w:val="22"/>
          <w:lang w:eastAsia="en-US"/>
        </w:rPr>
        <w:t xml:space="preserve"> «</w:t>
      </w:r>
      <w:r w:rsidR="00581949">
        <w:rPr>
          <w:rFonts w:eastAsia="Calibri"/>
          <w:b/>
          <w:sz w:val="22"/>
          <w:szCs w:val="22"/>
          <w:lang w:eastAsia="en-US"/>
        </w:rPr>
        <w:t>18</w:t>
      </w:r>
      <w:r w:rsidRPr="00BC0DEF">
        <w:rPr>
          <w:rFonts w:eastAsia="Calibri"/>
          <w:b/>
          <w:sz w:val="22"/>
          <w:szCs w:val="22"/>
          <w:lang w:eastAsia="en-US"/>
        </w:rPr>
        <w:t xml:space="preserve">» </w:t>
      </w:r>
      <w:r w:rsidR="00581949">
        <w:rPr>
          <w:rFonts w:eastAsia="Calibri"/>
          <w:b/>
          <w:sz w:val="22"/>
          <w:szCs w:val="22"/>
          <w:lang w:eastAsia="en-US"/>
        </w:rPr>
        <w:t>апреля</w:t>
      </w:r>
      <w:r w:rsidR="00F44210">
        <w:rPr>
          <w:rFonts w:eastAsia="Calibri"/>
          <w:b/>
          <w:sz w:val="22"/>
          <w:szCs w:val="22"/>
          <w:lang w:eastAsia="en-US"/>
        </w:rPr>
        <w:t xml:space="preserve"> 2023</w:t>
      </w:r>
      <w:r w:rsidRPr="00BC0DEF">
        <w:rPr>
          <w:rFonts w:eastAsia="Calibri"/>
          <w:b/>
          <w:sz w:val="22"/>
          <w:szCs w:val="22"/>
          <w:lang w:eastAsia="en-US"/>
        </w:rPr>
        <w:t xml:space="preserve"> г.</w:t>
      </w:r>
      <w:r w:rsidR="00DB2751" w:rsidRPr="00BC0DEF">
        <w:rPr>
          <w:sz w:val="22"/>
          <w:szCs w:val="22"/>
        </w:rPr>
        <w:t xml:space="preserve"> </w:t>
      </w:r>
    </w:p>
    <w:tbl>
      <w:tblPr>
        <w:tblW w:w="10065" w:type="dxa"/>
        <w:tblInd w:w="108" w:type="dxa"/>
        <w:tblLayout w:type="fixed"/>
        <w:tblLook w:val="01E0"/>
      </w:tblPr>
      <w:tblGrid>
        <w:gridCol w:w="10065"/>
      </w:tblGrid>
      <w:tr w:rsidR="00CA1B0A" w:rsidRPr="00BC0DEF" w:rsidTr="005B7CFA">
        <w:tc>
          <w:tcPr>
            <w:tcW w:w="10065" w:type="dxa"/>
          </w:tcPr>
          <w:p w:rsidR="00CA1B0A" w:rsidRPr="00BC0DEF" w:rsidRDefault="00802B49" w:rsidP="00581949">
            <w:pPr>
              <w:ind w:firstLine="567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C0DEF">
              <w:rPr>
                <w:bCs/>
                <w:sz w:val="22"/>
                <w:szCs w:val="22"/>
                <w:u w:val="single"/>
              </w:rPr>
              <w:t>Дата проведения электронного аукциона</w:t>
            </w:r>
            <w:r w:rsidR="00986613" w:rsidRPr="00BC0DEF">
              <w:rPr>
                <w:bCs/>
                <w:sz w:val="22"/>
                <w:szCs w:val="22"/>
                <w:u w:val="single"/>
              </w:rPr>
              <w:t xml:space="preserve"> -</w:t>
            </w:r>
            <w:r w:rsidR="000866FC" w:rsidRPr="00BC0DEF">
              <w:rPr>
                <w:b/>
                <w:bCs/>
                <w:sz w:val="22"/>
                <w:szCs w:val="22"/>
              </w:rPr>
              <w:t xml:space="preserve"> </w:t>
            </w:r>
            <w:r w:rsidR="00CA1B0A" w:rsidRPr="00BC0DEF">
              <w:rPr>
                <w:b/>
                <w:bCs/>
                <w:sz w:val="22"/>
                <w:szCs w:val="22"/>
              </w:rPr>
              <w:t xml:space="preserve"> </w:t>
            </w:r>
            <w:r w:rsidR="00581949">
              <w:rPr>
                <w:rFonts w:eastAsia="Calibri"/>
                <w:b/>
                <w:sz w:val="22"/>
                <w:szCs w:val="22"/>
                <w:lang w:eastAsia="en-US"/>
              </w:rPr>
              <w:t>21.04</w:t>
            </w:r>
            <w:r w:rsidR="00F44210">
              <w:rPr>
                <w:rFonts w:eastAsia="Calibri"/>
                <w:b/>
                <w:sz w:val="22"/>
                <w:szCs w:val="22"/>
                <w:lang w:eastAsia="en-US"/>
              </w:rPr>
              <w:t>.2023</w:t>
            </w:r>
            <w:r w:rsidR="009E0540" w:rsidRPr="00BC0DEF">
              <w:rPr>
                <w:rFonts w:eastAsia="Calibri"/>
                <w:b/>
                <w:sz w:val="22"/>
                <w:szCs w:val="22"/>
                <w:lang w:eastAsia="en-US"/>
              </w:rPr>
              <w:t>г.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в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10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час.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00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мин. (время московское).</w:t>
            </w:r>
          </w:p>
        </w:tc>
      </w:tr>
      <w:tr w:rsidR="00CA1B0A" w:rsidRPr="00BC0DEF" w:rsidTr="005B7CFA">
        <w:tc>
          <w:tcPr>
            <w:tcW w:w="10065" w:type="dxa"/>
          </w:tcPr>
          <w:p w:rsidR="00CA1B0A" w:rsidRPr="00BC0DEF" w:rsidRDefault="00F14799" w:rsidP="00581949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firstLine="567"/>
              <w:jc w:val="both"/>
              <w:rPr>
                <w:sz w:val="22"/>
                <w:szCs w:val="22"/>
                <w:u w:val="single"/>
              </w:rPr>
            </w:pPr>
            <w:r w:rsidRPr="00BC0DEF">
              <w:rPr>
                <w:sz w:val="22"/>
                <w:szCs w:val="22"/>
                <w:u w:val="single"/>
              </w:rPr>
              <w:t xml:space="preserve">Дата </w:t>
            </w:r>
            <w:r w:rsidR="00136C69" w:rsidRPr="00BC0DEF">
              <w:rPr>
                <w:sz w:val="22"/>
                <w:szCs w:val="22"/>
                <w:u w:val="single"/>
              </w:rPr>
              <w:t>рассмотрения вторых частей заявок и подведения итогов электронного аукциона</w:t>
            </w:r>
            <w:r w:rsidRPr="00BC0DEF">
              <w:rPr>
                <w:sz w:val="22"/>
                <w:szCs w:val="22"/>
                <w:u w:val="single"/>
              </w:rPr>
              <w:t xml:space="preserve"> - 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>«</w:t>
            </w:r>
            <w:r w:rsidR="00581949">
              <w:rPr>
                <w:rFonts w:eastAsia="Calibri"/>
                <w:b/>
                <w:sz w:val="22"/>
                <w:szCs w:val="22"/>
                <w:lang w:eastAsia="en-US"/>
              </w:rPr>
              <w:t>24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» </w:t>
            </w:r>
            <w:r w:rsidR="00581949">
              <w:rPr>
                <w:rFonts w:eastAsia="Calibri"/>
                <w:b/>
                <w:sz w:val="22"/>
                <w:szCs w:val="22"/>
                <w:lang w:eastAsia="en-US"/>
              </w:rPr>
              <w:t>апреля</w:t>
            </w:r>
            <w:r w:rsidR="00F44210">
              <w:rPr>
                <w:rFonts w:eastAsia="Calibri"/>
                <w:b/>
                <w:sz w:val="22"/>
                <w:szCs w:val="22"/>
                <w:lang w:eastAsia="en-US"/>
              </w:rPr>
              <w:t xml:space="preserve"> 2023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г.</w:t>
            </w:r>
          </w:p>
        </w:tc>
      </w:tr>
    </w:tbl>
    <w:p w:rsidR="0070133F" w:rsidRPr="00BC0DE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Срок заключения договора</w:t>
      </w:r>
      <w:r w:rsidRPr="00BC0DEF">
        <w:rPr>
          <w:sz w:val="22"/>
          <w:szCs w:val="22"/>
        </w:rPr>
        <w:t xml:space="preserve">: </w:t>
      </w:r>
      <w:r w:rsidR="005B26EC" w:rsidRPr="00BC0DEF">
        <w:rPr>
          <w:bCs/>
          <w:sz w:val="22"/>
          <w:szCs w:val="22"/>
        </w:rPr>
        <w:t xml:space="preserve">Договор по результатам аукциона в электронной форме должен быть заключён не ранее чем через 10 (десять) дней и не позднее чем через 20 (двадцать) дней </w:t>
      </w:r>
      <w:proofErr w:type="gramStart"/>
      <w:r w:rsidR="005B26EC" w:rsidRPr="00BC0DEF">
        <w:rPr>
          <w:bCs/>
          <w:sz w:val="22"/>
          <w:szCs w:val="22"/>
        </w:rPr>
        <w:t>с даты размещения</w:t>
      </w:r>
      <w:proofErr w:type="gramEnd"/>
      <w:r w:rsidR="005B26EC" w:rsidRPr="00BC0DEF">
        <w:rPr>
          <w:bCs/>
          <w:sz w:val="22"/>
          <w:szCs w:val="22"/>
        </w:rPr>
        <w:t xml:space="preserve"> в единой информационной системе итогового протокола, составленного по результатам закупки.</w:t>
      </w: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Остальные и более подробные условия </w:t>
      </w:r>
      <w:r w:rsidR="007965B9" w:rsidRPr="00BC0DEF">
        <w:rPr>
          <w:sz w:val="22"/>
          <w:szCs w:val="22"/>
        </w:rPr>
        <w:t>электронного аукциона</w:t>
      </w:r>
      <w:r w:rsidRPr="00BC0DEF">
        <w:rPr>
          <w:sz w:val="22"/>
          <w:szCs w:val="22"/>
        </w:rPr>
        <w:t xml:space="preserve"> содержатся в </w:t>
      </w:r>
      <w:r w:rsidR="002A679E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>окументации</w:t>
      </w:r>
      <w:r w:rsidR="002A679E" w:rsidRPr="00BC0DEF">
        <w:rPr>
          <w:sz w:val="22"/>
          <w:szCs w:val="22"/>
        </w:rPr>
        <w:t xml:space="preserve"> </w:t>
      </w:r>
      <w:r w:rsidR="007965B9" w:rsidRPr="00BC0DEF">
        <w:rPr>
          <w:sz w:val="22"/>
          <w:szCs w:val="22"/>
        </w:rPr>
        <w:t>об аукционе в электронной форме</w:t>
      </w:r>
      <w:r w:rsidRPr="00BC0DEF">
        <w:rPr>
          <w:sz w:val="22"/>
          <w:szCs w:val="22"/>
        </w:rPr>
        <w:t>.</w:t>
      </w: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62"/>
    <w:rsid w:val="00000B45"/>
    <w:rsid w:val="0000383A"/>
    <w:rsid w:val="00010051"/>
    <w:rsid w:val="00015099"/>
    <w:rsid w:val="000250D9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4C21"/>
    <w:rsid w:val="000866FC"/>
    <w:rsid w:val="0009720B"/>
    <w:rsid w:val="000B5E04"/>
    <w:rsid w:val="000C63F0"/>
    <w:rsid w:val="0010463B"/>
    <w:rsid w:val="00110AE2"/>
    <w:rsid w:val="00124D51"/>
    <w:rsid w:val="00132759"/>
    <w:rsid w:val="0013687C"/>
    <w:rsid w:val="00136C69"/>
    <w:rsid w:val="001372F0"/>
    <w:rsid w:val="001449EC"/>
    <w:rsid w:val="00144A10"/>
    <w:rsid w:val="0016317A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58B4"/>
    <w:rsid w:val="001A7380"/>
    <w:rsid w:val="001B5133"/>
    <w:rsid w:val="001C01D6"/>
    <w:rsid w:val="001C1713"/>
    <w:rsid w:val="001C57B8"/>
    <w:rsid w:val="001D1290"/>
    <w:rsid w:val="001D1924"/>
    <w:rsid w:val="001D2859"/>
    <w:rsid w:val="001E62FA"/>
    <w:rsid w:val="0020477B"/>
    <w:rsid w:val="00211E93"/>
    <w:rsid w:val="0022110C"/>
    <w:rsid w:val="00225A8F"/>
    <w:rsid w:val="00233DD9"/>
    <w:rsid w:val="00245A21"/>
    <w:rsid w:val="0025167E"/>
    <w:rsid w:val="00255562"/>
    <w:rsid w:val="002611B4"/>
    <w:rsid w:val="0026244B"/>
    <w:rsid w:val="00263D73"/>
    <w:rsid w:val="00265BE4"/>
    <w:rsid w:val="00265C6D"/>
    <w:rsid w:val="0026768B"/>
    <w:rsid w:val="00271A8A"/>
    <w:rsid w:val="00276269"/>
    <w:rsid w:val="00282A3A"/>
    <w:rsid w:val="00295B1B"/>
    <w:rsid w:val="002965E7"/>
    <w:rsid w:val="002A679E"/>
    <w:rsid w:val="002B469B"/>
    <w:rsid w:val="002D1004"/>
    <w:rsid w:val="002D496B"/>
    <w:rsid w:val="002E0FB4"/>
    <w:rsid w:val="003037F6"/>
    <w:rsid w:val="00303928"/>
    <w:rsid w:val="00312E76"/>
    <w:rsid w:val="00315367"/>
    <w:rsid w:val="00325434"/>
    <w:rsid w:val="00331021"/>
    <w:rsid w:val="0034564B"/>
    <w:rsid w:val="00361E2C"/>
    <w:rsid w:val="0037376D"/>
    <w:rsid w:val="003809F4"/>
    <w:rsid w:val="003821F9"/>
    <w:rsid w:val="003A1E3D"/>
    <w:rsid w:val="003A4B7A"/>
    <w:rsid w:val="003B2EA5"/>
    <w:rsid w:val="003C4FA5"/>
    <w:rsid w:val="003E252D"/>
    <w:rsid w:val="003E4C9B"/>
    <w:rsid w:val="003F43AE"/>
    <w:rsid w:val="0040443F"/>
    <w:rsid w:val="004050D0"/>
    <w:rsid w:val="0042562B"/>
    <w:rsid w:val="00432BC6"/>
    <w:rsid w:val="00450348"/>
    <w:rsid w:val="00453F7A"/>
    <w:rsid w:val="00461313"/>
    <w:rsid w:val="00462860"/>
    <w:rsid w:val="00465BF6"/>
    <w:rsid w:val="00470CCE"/>
    <w:rsid w:val="00471A02"/>
    <w:rsid w:val="00471C07"/>
    <w:rsid w:val="00480051"/>
    <w:rsid w:val="00480DB5"/>
    <w:rsid w:val="00484B9E"/>
    <w:rsid w:val="004C2ACA"/>
    <w:rsid w:val="004E0B22"/>
    <w:rsid w:val="004F04F5"/>
    <w:rsid w:val="004F17AD"/>
    <w:rsid w:val="004F34D8"/>
    <w:rsid w:val="004F772F"/>
    <w:rsid w:val="00503EC9"/>
    <w:rsid w:val="005121FD"/>
    <w:rsid w:val="005172BE"/>
    <w:rsid w:val="005315DC"/>
    <w:rsid w:val="005326E4"/>
    <w:rsid w:val="00536B06"/>
    <w:rsid w:val="00541742"/>
    <w:rsid w:val="00542E83"/>
    <w:rsid w:val="00543239"/>
    <w:rsid w:val="00547634"/>
    <w:rsid w:val="005551BF"/>
    <w:rsid w:val="0056074B"/>
    <w:rsid w:val="005708B2"/>
    <w:rsid w:val="00581949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613B"/>
    <w:rsid w:val="005E07D4"/>
    <w:rsid w:val="005E58CA"/>
    <w:rsid w:val="006055F4"/>
    <w:rsid w:val="0060756F"/>
    <w:rsid w:val="00612668"/>
    <w:rsid w:val="0062017F"/>
    <w:rsid w:val="006235C9"/>
    <w:rsid w:val="006428CA"/>
    <w:rsid w:val="00651846"/>
    <w:rsid w:val="00653FAA"/>
    <w:rsid w:val="00655E07"/>
    <w:rsid w:val="006704D2"/>
    <w:rsid w:val="006739C4"/>
    <w:rsid w:val="00683D54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5A11"/>
    <w:rsid w:val="006D7098"/>
    <w:rsid w:val="006D7D4E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413FB"/>
    <w:rsid w:val="0074357F"/>
    <w:rsid w:val="0074442F"/>
    <w:rsid w:val="007560F2"/>
    <w:rsid w:val="007569F2"/>
    <w:rsid w:val="00771A16"/>
    <w:rsid w:val="0077462B"/>
    <w:rsid w:val="00775B9F"/>
    <w:rsid w:val="007833FF"/>
    <w:rsid w:val="007965B9"/>
    <w:rsid w:val="007B1E83"/>
    <w:rsid w:val="007B68CC"/>
    <w:rsid w:val="007C42FE"/>
    <w:rsid w:val="007D31EE"/>
    <w:rsid w:val="007F1FD2"/>
    <w:rsid w:val="00802B49"/>
    <w:rsid w:val="0080618B"/>
    <w:rsid w:val="008116B7"/>
    <w:rsid w:val="00812087"/>
    <w:rsid w:val="008207F0"/>
    <w:rsid w:val="00824C1A"/>
    <w:rsid w:val="008323FA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64C8"/>
    <w:rsid w:val="008B7190"/>
    <w:rsid w:val="008D6AC8"/>
    <w:rsid w:val="008E2890"/>
    <w:rsid w:val="008E33F1"/>
    <w:rsid w:val="008E7D91"/>
    <w:rsid w:val="008F27DE"/>
    <w:rsid w:val="0092160E"/>
    <w:rsid w:val="00942915"/>
    <w:rsid w:val="00961983"/>
    <w:rsid w:val="009653F6"/>
    <w:rsid w:val="00972A04"/>
    <w:rsid w:val="009827D8"/>
    <w:rsid w:val="00986613"/>
    <w:rsid w:val="00986E35"/>
    <w:rsid w:val="00992F81"/>
    <w:rsid w:val="00996D06"/>
    <w:rsid w:val="009A72F2"/>
    <w:rsid w:val="009C6AA7"/>
    <w:rsid w:val="009E0540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81315"/>
    <w:rsid w:val="00A92171"/>
    <w:rsid w:val="00A93E8D"/>
    <w:rsid w:val="00AA346E"/>
    <w:rsid w:val="00AA4F93"/>
    <w:rsid w:val="00AA662C"/>
    <w:rsid w:val="00AB694E"/>
    <w:rsid w:val="00AC041A"/>
    <w:rsid w:val="00AC06E8"/>
    <w:rsid w:val="00AC49B4"/>
    <w:rsid w:val="00AC65D1"/>
    <w:rsid w:val="00AD3A0F"/>
    <w:rsid w:val="00AE0AD9"/>
    <w:rsid w:val="00AE2956"/>
    <w:rsid w:val="00AE55E6"/>
    <w:rsid w:val="00AF2AC4"/>
    <w:rsid w:val="00AF3D35"/>
    <w:rsid w:val="00AF3FF3"/>
    <w:rsid w:val="00B016AC"/>
    <w:rsid w:val="00B01C0D"/>
    <w:rsid w:val="00B40629"/>
    <w:rsid w:val="00B40EB9"/>
    <w:rsid w:val="00B44BF1"/>
    <w:rsid w:val="00B523D6"/>
    <w:rsid w:val="00B6240E"/>
    <w:rsid w:val="00B75E40"/>
    <w:rsid w:val="00B80C73"/>
    <w:rsid w:val="00B82F22"/>
    <w:rsid w:val="00B83604"/>
    <w:rsid w:val="00B9012E"/>
    <w:rsid w:val="00B95915"/>
    <w:rsid w:val="00BA187C"/>
    <w:rsid w:val="00BB0FCE"/>
    <w:rsid w:val="00BB2408"/>
    <w:rsid w:val="00BB6337"/>
    <w:rsid w:val="00BC0DEF"/>
    <w:rsid w:val="00BC1F19"/>
    <w:rsid w:val="00BC298B"/>
    <w:rsid w:val="00BD41FF"/>
    <w:rsid w:val="00BD63A7"/>
    <w:rsid w:val="00BE1E15"/>
    <w:rsid w:val="00BF10FB"/>
    <w:rsid w:val="00BF5A24"/>
    <w:rsid w:val="00C01C81"/>
    <w:rsid w:val="00C13986"/>
    <w:rsid w:val="00C15618"/>
    <w:rsid w:val="00C20EA8"/>
    <w:rsid w:val="00C21253"/>
    <w:rsid w:val="00C26262"/>
    <w:rsid w:val="00C5335F"/>
    <w:rsid w:val="00C626DD"/>
    <w:rsid w:val="00C736EF"/>
    <w:rsid w:val="00C83D61"/>
    <w:rsid w:val="00C97FA9"/>
    <w:rsid w:val="00CA097C"/>
    <w:rsid w:val="00CA1B0A"/>
    <w:rsid w:val="00CA75E6"/>
    <w:rsid w:val="00CB5C98"/>
    <w:rsid w:val="00CB7084"/>
    <w:rsid w:val="00CB7369"/>
    <w:rsid w:val="00CC5155"/>
    <w:rsid w:val="00CD35E6"/>
    <w:rsid w:val="00CF75B4"/>
    <w:rsid w:val="00D023DB"/>
    <w:rsid w:val="00D06058"/>
    <w:rsid w:val="00D12A6E"/>
    <w:rsid w:val="00D40127"/>
    <w:rsid w:val="00D52339"/>
    <w:rsid w:val="00D52EEF"/>
    <w:rsid w:val="00D53A93"/>
    <w:rsid w:val="00D63382"/>
    <w:rsid w:val="00D63C50"/>
    <w:rsid w:val="00D7533F"/>
    <w:rsid w:val="00D82D81"/>
    <w:rsid w:val="00D832CF"/>
    <w:rsid w:val="00D83834"/>
    <w:rsid w:val="00D86F23"/>
    <w:rsid w:val="00D90DF8"/>
    <w:rsid w:val="00DB2751"/>
    <w:rsid w:val="00DC5704"/>
    <w:rsid w:val="00DC74B3"/>
    <w:rsid w:val="00E0077F"/>
    <w:rsid w:val="00E01CD7"/>
    <w:rsid w:val="00E05B3B"/>
    <w:rsid w:val="00E135B2"/>
    <w:rsid w:val="00E13F61"/>
    <w:rsid w:val="00E47678"/>
    <w:rsid w:val="00E514B0"/>
    <w:rsid w:val="00E52597"/>
    <w:rsid w:val="00E53F49"/>
    <w:rsid w:val="00E5572D"/>
    <w:rsid w:val="00E61367"/>
    <w:rsid w:val="00E62023"/>
    <w:rsid w:val="00EE2381"/>
    <w:rsid w:val="00EF1C1A"/>
    <w:rsid w:val="00EF353E"/>
    <w:rsid w:val="00F0107D"/>
    <w:rsid w:val="00F13423"/>
    <w:rsid w:val="00F14799"/>
    <w:rsid w:val="00F2049D"/>
    <w:rsid w:val="00F34925"/>
    <w:rsid w:val="00F35218"/>
    <w:rsid w:val="00F43E41"/>
    <w:rsid w:val="00F44210"/>
    <w:rsid w:val="00F6319D"/>
    <w:rsid w:val="00F7422D"/>
    <w:rsid w:val="00F75183"/>
    <w:rsid w:val="00F7604C"/>
    <w:rsid w:val="00F81A12"/>
    <w:rsid w:val="00F8220A"/>
    <w:rsid w:val="00F86AFB"/>
    <w:rsid w:val="00F9166E"/>
    <w:rsid w:val="00FA0A3A"/>
    <w:rsid w:val="00FC2A39"/>
    <w:rsid w:val="00FC37F2"/>
    <w:rsid w:val="00FC64C0"/>
    <w:rsid w:val="00FC6B57"/>
    <w:rsid w:val="00FE4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  <w:lang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894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5985</CharactersWithSpaces>
  <SharedDoc>false</SharedDoc>
  <HLinks>
    <vt:vector size="18" baseType="variant">
      <vt:variant>
        <vt:i4>1966081</vt:i4>
      </vt:variant>
      <vt:variant>
        <vt:i4>6</vt:i4>
      </vt:variant>
      <vt:variant>
        <vt:i4>0</vt:i4>
      </vt:variant>
      <vt:variant>
        <vt:i4>5</vt:i4>
      </vt:variant>
      <vt:variant>
        <vt:lpwstr>http://www.vodokanal-yola.ru/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user</cp:lastModifiedBy>
  <cp:revision>2</cp:revision>
  <cp:lastPrinted>2021-11-11T09:58:00Z</cp:lastPrinted>
  <dcterms:created xsi:type="dcterms:W3CDTF">2023-03-31T11:39:00Z</dcterms:created>
  <dcterms:modified xsi:type="dcterms:W3CDTF">2023-03-31T11:39:00Z</dcterms:modified>
</cp:coreProperties>
</file>