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869A8" w14:textId="7D6B34AD" w:rsidR="00C15618" w:rsidRPr="00AA5D89" w:rsidRDefault="004F17AD" w:rsidP="004F17AD">
      <w:pPr>
        <w:spacing w:line="360" w:lineRule="auto"/>
        <w:ind w:left="5760"/>
        <w:rPr>
          <w:b/>
        </w:rPr>
      </w:pPr>
      <w:bookmarkStart w:id="0" w:name="_GoBack"/>
      <w:bookmarkEnd w:id="0"/>
      <w:r>
        <w:rPr>
          <w:b/>
        </w:rPr>
        <w:t xml:space="preserve">        </w:t>
      </w:r>
      <w:r w:rsidR="00F679CB">
        <w:rPr>
          <w:b/>
        </w:rPr>
        <w:t xml:space="preserve">     </w:t>
      </w:r>
      <w:r w:rsidR="00C15618" w:rsidRPr="00AA5D89">
        <w:rPr>
          <w:b/>
        </w:rPr>
        <w:t>«УТВЕРЖДАЮ»</w:t>
      </w:r>
    </w:p>
    <w:p w14:paraId="4C9649C3" w14:textId="77777777" w:rsidR="00F679CB" w:rsidRPr="00F679CB" w:rsidRDefault="00F679CB" w:rsidP="00F679CB">
      <w:pPr>
        <w:spacing w:line="276" w:lineRule="auto"/>
        <w:ind w:left="5245"/>
        <w:jc w:val="center"/>
        <w:rPr>
          <w:sz w:val="22"/>
          <w:szCs w:val="22"/>
        </w:rPr>
      </w:pPr>
      <w:r w:rsidRPr="00F679CB">
        <w:rPr>
          <w:sz w:val="22"/>
          <w:szCs w:val="22"/>
        </w:rPr>
        <w:t xml:space="preserve">Заместитель директора </w:t>
      </w:r>
    </w:p>
    <w:p w14:paraId="3C9895E2" w14:textId="02B1E357" w:rsidR="00F679CB" w:rsidRPr="00F679CB" w:rsidRDefault="00F679CB" w:rsidP="00F679CB">
      <w:pPr>
        <w:spacing w:line="276" w:lineRule="auto"/>
        <w:ind w:left="524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F679CB">
        <w:rPr>
          <w:sz w:val="22"/>
          <w:szCs w:val="22"/>
        </w:rPr>
        <w:t xml:space="preserve">по материально-техническому </w:t>
      </w:r>
    </w:p>
    <w:p w14:paraId="44BAC2FD" w14:textId="14D0DA45" w:rsidR="00F679CB" w:rsidRPr="00F679CB" w:rsidRDefault="00F679CB" w:rsidP="00F679CB">
      <w:pPr>
        <w:spacing w:line="276" w:lineRule="auto"/>
        <w:ind w:left="524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</w:t>
      </w:r>
      <w:r w:rsidRPr="00F679CB">
        <w:rPr>
          <w:sz w:val="22"/>
          <w:szCs w:val="22"/>
        </w:rPr>
        <w:t>обеспечению МУП «Водоканал»</w:t>
      </w:r>
    </w:p>
    <w:p w14:paraId="18EA9D23" w14:textId="2B525891" w:rsidR="00F679CB" w:rsidRPr="00F679CB" w:rsidRDefault="00F679CB" w:rsidP="00F679CB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</w:t>
      </w:r>
      <w:r w:rsidRPr="00F679CB">
        <w:rPr>
          <w:sz w:val="22"/>
          <w:szCs w:val="22"/>
        </w:rPr>
        <w:t>__________________ А.В. Синяев</w:t>
      </w:r>
    </w:p>
    <w:p w14:paraId="4EEE8307" w14:textId="111C81CE" w:rsidR="00786818" w:rsidRDefault="00F679CB" w:rsidP="00F679CB">
      <w:pPr>
        <w:spacing w:line="276" w:lineRule="auto"/>
        <w:ind w:left="524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F679CB">
        <w:rPr>
          <w:sz w:val="22"/>
          <w:szCs w:val="22"/>
        </w:rPr>
        <w:t>«      »  _____________  2025г.</w:t>
      </w:r>
    </w:p>
    <w:p w14:paraId="082378D8" w14:textId="77777777" w:rsidR="00C15618" w:rsidRDefault="00C15618" w:rsidP="00C15618">
      <w:pPr>
        <w:ind w:left="5760"/>
        <w:jc w:val="right"/>
      </w:pPr>
    </w:p>
    <w:p w14:paraId="117F42E0" w14:textId="77777777" w:rsidR="00E76CCE" w:rsidRDefault="00E76CCE" w:rsidP="00C15618">
      <w:pPr>
        <w:ind w:left="5760"/>
        <w:jc w:val="right"/>
      </w:pPr>
    </w:p>
    <w:p w14:paraId="596FE721" w14:textId="0DAC681F" w:rsidR="00E76CCE" w:rsidRPr="009F57FE" w:rsidRDefault="0042562B" w:rsidP="00F679CB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556C84B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2D4ECD79" w14:textId="77777777" w:rsidR="00AF2AC4" w:rsidRPr="009A2E49" w:rsidRDefault="0025167E" w:rsidP="00DA354F">
      <w:pPr>
        <w:pStyle w:val="12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432D67D5" w14:textId="77777777"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3FF53E28" w14:textId="588D54B1" w:rsidR="00E61367" w:rsidRPr="009A2E49" w:rsidRDefault="00755D68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55D68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430855">
        <w:rPr>
          <w:sz w:val="22"/>
          <w:szCs w:val="22"/>
        </w:rPr>
        <w:t>Григорьева Екатерина Геннадьевна</w:t>
      </w:r>
      <w:r w:rsidR="00AF2AC4" w:rsidRPr="009A2E49">
        <w:rPr>
          <w:sz w:val="22"/>
          <w:szCs w:val="22"/>
        </w:rPr>
        <w:t>,</w:t>
      </w:r>
    </w:p>
    <w:p w14:paraId="3E5E4DF6" w14:textId="77777777"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42E1B082" w14:textId="40F6E976"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6"/>
            <w:sz w:val="22"/>
            <w:szCs w:val="22"/>
            <w:lang w:val="en-US"/>
          </w:rPr>
          <w:t>log</w:t>
        </w:r>
        <w:r w:rsidR="00FC2A39" w:rsidRPr="009A2E49">
          <w:rPr>
            <w:rStyle w:val="a6"/>
            <w:sz w:val="22"/>
            <w:szCs w:val="22"/>
          </w:rPr>
          <w:t>@</w:t>
        </w:r>
        <w:r w:rsidR="00FC2A39" w:rsidRPr="009A2E49">
          <w:rPr>
            <w:rStyle w:val="a6"/>
            <w:sz w:val="22"/>
            <w:szCs w:val="22"/>
            <w:lang w:val="en-US"/>
          </w:rPr>
          <w:t>vod</w:t>
        </w:r>
        <w:r w:rsidR="00FC2A39" w:rsidRPr="009A2E49">
          <w:rPr>
            <w:rStyle w:val="a6"/>
            <w:sz w:val="22"/>
            <w:szCs w:val="22"/>
          </w:rPr>
          <w:t>12.</w:t>
        </w:r>
        <w:r w:rsidR="00FC2A39" w:rsidRPr="009A2E49">
          <w:rPr>
            <w:rStyle w:val="a6"/>
            <w:sz w:val="22"/>
            <w:szCs w:val="22"/>
            <w:lang w:val="en-US"/>
          </w:rPr>
          <w:t>ru</w:t>
        </w:r>
      </w:hyperlink>
    </w:p>
    <w:p w14:paraId="673D3268" w14:textId="17E96D86" w:rsidR="00BE1E15" w:rsidRDefault="00972A04" w:rsidP="00616A5C">
      <w:pPr>
        <w:pStyle w:val="12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616A5C">
        <w:rPr>
          <w:sz w:val="22"/>
          <w:szCs w:val="22"/>
          <w:lang w:val="ru-RU"/>
        </w:rPr>
        <w:t xml:space="preserve"> </w:t>
      </w:r>
      <w:r w:rsidR="004A559B" w:rsidRPr="004A559B">
        <w:rPr>
          <w:sz w:val="22"/>
          <w:szCs w:val="22"/>
          <w:lang w:val="ru-RU"/>
        </w:rPr>
        <w:t>Изготовление и монтаж металлической емкости в цех КОО ОСК</w:t>
      </w:r>
      <w:r w:rsidR="00E61367" w:rsidRPr="00F679CB">
        <w:rPr>
          <w:sz w:val="22"/>
          <w:szCs w:val="22"/>
          <w:lang w:val="ru-RU"/>
        </w:rPr>
        <w:t>;</w:t>
      </w:r>
    </w:p>
    <w:p w14:paraId="13E7EBF9" w14:textId="66E4CC3F" w:rsidR="00F679CB" w:rsidRPr="00624EAB" w:rsidRDefault="00F679CB" w:rsidP="00F679CB">
      <w:pPr>
        <w:pStyle w:val="affffff3"/>
        <w:spacing w:line="276" w:lineRule="auto"/>
        <w:ind w:firstLine="426"/>
        <w:jc w:val="both"/>
        <w:rPr>
          <w:b w:val="0"/>
          <w:sz w:val="22"/>
          <w:szCs w:val="22"/>
        </w:rPr>
      </w:pPr>
      <w:r w:rsidRPr="00624EAB">
        <w:rPr>
          <w:b w:val="0"/>
          <w:sz w:val="22"/>
          <w:szCs w:val="22"/>
        </w:rPr>
        <w:t xml:space="preserve">ОКПД2: </w:t>
      </w:r>
      <w:r w:rsidR="004A559B">
        <w:rPr>
          <w:b w:val="0"/>
          <w:sz w:val="22"/>
          <w:szCs w:val="22"/>
        </w:rPr>
        <w:t>25.99.99.221 Услуги по изготовлению емкостей, тепловых шкафов, поддонов, труб и др. изделий из металла, в том числе по эскизам заказчика по индивидуальному заказу населения</w:t>
      </w:r>
      <w:r w:rsidRPr="00624EAB">
        <w:rPr>
          <w:b w:val="0"/>
          <w:sz w:val="22"/>
          <w:szCs w:val="22"/>
        </w:rPr>
        <w:t>;</w:t>
      </w:r>
    </w:p>
    <w:p w14:paraId="435463E8" w14:textId="51F5F388" w:rsidR="00F679CB" w:rsidRDefault="00F679CB" w:rsidP="00F679CB">
      <w:pPr>
        <w:pStyle w:val="affffff3"/>
        <w:spacing w:line="276" w:lineRule="auto"/>
        <w:ind w:firstLine="426"/>
        <w:jc w:val="both"/>
        <w:rPr>
          <w:b w:val="0"/>
          <w:sz w:val="22"/>
          <w:szCs w:val="22"/>
        </w:rPr>
      </w:pPr>
      <w:r w:rsidRPr="00624EAB">
        <w:rPr>
          <w:b w:val="0"/>
          <w:sz w:val="22"/>
          <w:szCs w:val="22"/>
        </w:rPr>
        <w:t xml:space="preserve">ОКВЭД2: </w:t>
      </w:r>
      <w:r w:rsidR="005A3041">
        <w:rPr>
          <w:b w:val="0"/>
          <w:sz w:val="22"/>
          <w:szCs w:val="22"/>
        </w:rPr>
        <w:t>25.29 Производство прочих металлических цистерн, резервуаров и емкостей</w:t>
      </w:r>
    </w:p>
    <w:p w14:paraId="17899AD1" w14:textId="5AF03CA9" w:rsidR="00F679CB" w:rsidRDefault="00F679CB" w:rsidP="00F679CB">
      <w:pPr>
        <w:pStyle w:val="affffff3"/>
        <w:spacing w:line="276" w:lineRule="auto"/>
        <w:ind w:firstLine="426"/>
        <w:jc w:val="both"/>
        <w:rPr>
          <w:b w:val="0"/>
          <w:sz w:val="22"/>
          <w:szCs w:val="22"/>
        </w:rPr>
      </w:pPr>
      <w:r w:rsidRPr="00C339FC">
        <w:rPr>
          <w:b w:val="0"/>
          <w:sz w:val="22"/>
          <w:szCs w:val="22"/>
        </w:rPr>
        <w:t>Описание предмета договора:</w:t>
      </w:r>
      <w:r>
        <w:rPr>
          <w:b w:val="0"/>
          <w:sz w:val="22"/>
          <w:szCs w:val="22"/>
        </w:rPr>
        <w:t xml:space="preserve"> </w:t>
      </w:r>
      <w:r w:rsidR="005A3041" w:rsidRPr="005A3041">
        <w:rPr>
          <w:b w:val="0"/>
          <w:sz w:val="22"/>
          <w:szCs w:val="22"/>
        </w:rPr>
        <w:t>Исполнитель обязуется качественно, в установленный настоящим Договором срок и в пределах установленной настоящим Договором цены оказать услуги по изготовлению и монтажу металлической емкости в цех КОО ОСК</w:t>
      </w:r>
      <w:r w:rsidRPr="00AD567F">
        <w:rPr>
          <w:b w:val="0"/>
          <w:sz w:val="22"/>
          <w:szCs w:val="22"/>
        </w:rPr>
        <w:t>.</w:t>
      </w:r>
    </w:p>
    <w:p w14:paraId="0B5F1B8E" w14:textId="4535D929" w:rsidR="00F679CB" w:rsidRDefault="00F679CB" w:rsidP="00F679CB">
      <w:pPr>
        <w:pStyle w:val="affffff3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Начальная (максимальная) цена договора:</w:t>
      </w:r>
      <w:r w:rsidRPr="009A2E49">
        <w:rPr>
          <w:b w:val="0"/>
          <w:sz w:val="22"/>
          <w:szCs w:val="22"/>
        </w:rPr>
        <w:t xml:space="preserve"> </w:t>
      </w:r>
      <w:r w:rsidR="005A3041">
        <w:rPr>
          <w:sz w:val="22"/>
          <w:szCs w:val="22"/>
        </w:rPr>
        <w:t>1 125 000 (Один миллион сто двадцать пять тысяч) руб. 00 коп.;</w:t>
      </w:r>
      <w:r w:rsidRPr="00616A5C">
        <w:rPr>
          <w:sz w:val="22"/>
          <w:szCs w:val="22"/>
        </w:rPr>
        <w:t xml:space="preserve"> </w:t>
      </w:r>
    </w:p>
    <w:p w14:paraId="5AB0D945" w14:textId="77777777" w:rsidR="00F679CB" w:rsidRDefault="00F679CB" w:rsidP="00F679CB">
      <w:pPr>
        <w:pStyle w:val="affffff3"/>
        <w:spacing w:line="276" w:lineRule="auto"/>
        <w:ind w:firstLine="426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 xml:space="preserve">Источник финансирования: </w:t>
      </w:r>
      <w:r w:rsidRPr="005271EF">
        <w:rPr>
          <w:b w:val="0"/>
          <w:sz w:val="22"/>
          <w:szCs w:val="22"/>
        </w:rPr>
        <w:t>собственные средства МУП «Водоканал»</w:t>
      </w:r>
      <w:r>
        <w:rPr>
          <w:b w:val="0"/>
          <w:sz w:val="22"/>
          <w:szCs w:val="22"/>
        </w:rPr>
        <w:t>.</w:t>
      </w:r>
    </w:p>
    <w:p w14:paraId="4D8C1F3B" w14:textId="77777777" w:rsidR="00F679CB" w:rsidRDefault="00F679CB" w:rsidP="00F679CB">
      <w:pPr>
        <w:pStyle w:val="affffff3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 xml:space="preserve">Объем </w:t>
      </w:r>
      <w:r w:rsidRPr="00F21269">
        <w:rPr>
          <w:sz w:val="22"/>
          <w:szCs w:val="22"/>
        </w:rPr>
        <w:t>поставки товара, выполнения работ, оказания услуг</w:t>
      </w:r>
      <w:r w:rsidRPr="009A2E49">
        <w:rPr>
          <w:sz w:val="22"/>
          <w:szCs w:val="22"/>
        </w:rPr>
        <w:t>:</w:t>
      </w:r>
      <w:r w:rsidRPr="009A2E49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1 условная единица</w:t>
      </w:r>
      <w:r w:rsidRPr="009A2E49">
        <w:rPr>
          <w:b w:val="0"/>
          <w:sz w:val="22"/>
          <w:szCs w:val="22"/>
        </w:rPr>
        <w:t>;</w:t>
      </w:r>
    </w:p>
    <w:p w14:paraId="1396FB3E" w14:textId="1C690B45" w:rsidR="00F679CB" w:rsidRDefault="00F679CB" w:rsidP="00F679CB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Место </w:t>
      </w:r>
      <w:r>
        <w:rPr>
          <w:b/>
          <w:sz w:val="22"/>
          <w:szCs w:val="22"/>
        </w:rPr>
        <w:t xml:space="preserve">поставки товара, выполнения работ, </w:t>
      </w:r>
      <w:r w:rsidRPr="009A2E49">
        <w:rPr>
          <w:b/>
          <w:sz w:val="22"/>
          <w:szCs w:val="22"/>
        </w:rPr>
        <w:t xml:space="preserve">оказания услуг: </w:t>
      </w:r>
      <w:r w:rsidRPr="00903C5A">
        <w:rPr>
          <w:sz w:val="22"/>
          <w:szCs w:val="22"/>
        </w:rPr>
        <w:t xml:space="preserve">Республика Марий Эл, г. Йошкар-Ола, </w:t>
      </w:r>
      <w:r w:rsidR="005A3041">
        <w:rPr>
          <w:sz w:val="22"/>
          <w:szCs w:val="22"/>
        </w:rPr>
        <w:t>ул.Луначарского,41</w:t>
      </w:r>
      <w:r>
        <w:rPr>
          <w:sz w:val="22"/>
          <w:szCs w:val="22"/>
        </w:rPr>
        <w:t>;</w:t>
      </w:r>
    </w:p>
    <w:p w14:paraId="22314714" w14:textId="5A26A7A9" w:rsidR="00F679CB" w:rsidRPr="00460088" w:rsidRDefault="00F679CB" w:rsidP="00F679CB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Срок </w:t>
      </w:r>
      <w:r>
        <w:rPr>
          <w:b/>
          <w:sz w:val="22"/>
          <w:szCs w:val="22"/>
        </w:rPr>
        <w:t xml:space="preserve">поставки товара, выполнения работ, </w:t>
      </w:r>
      <w:r w:rsidRPr="009A2E49">
        <w:rPr>
          <w:b/>
          <w:sz w:val="22"/>
          <w:szCs w:val="22"/>
        </w:rPr>
        <w:t>оказания услуг</w:t>
      </w:r>
      <w:r>
        <w:rPr>
          <w:b/>
          <w:sz w:val="22"/>
          <w:szCs w:val="22"/>
        </w:rPr>
        <w:t>:</w:t>
      </w:r>
      <w:r w:rsidRPr="00FA1FBA">
        <w:rPr>
          <w:sz w:val="22"/>
          <w:szCs w:val="22"/>
        </w:rPr>
        <w:t xml:space="preserve"> </w:t>
      </w:r>
      <w:r w:rsidR="005A3041">
        <w:rPr>
          <w:sz w:val="22"/>
          <w:szCs w:val="22"/>
        </w:rPr>
        <w:t>в течение 30 рабочих дней с момента заключения Договора</w:t>
      </w:r>
      <w:r w:rsidR="005A3041">
        <w:rPr>
          <w:sz w:val="22"/>
          <w:szCs w:val="22"/>
          <w:lang w:val="de-DE"/>
        </w:rPr>
        <w:t>;</w:t>
      </w:r>
      <w:r>
        <w:rPr>
          <w:sz w:val="22"/>
          <w:szCs w:val="22"/>
        </w:rPr>
        <w:t xml:space="preserve"> </w:t>
      </w:r>
    </w:p>
    <w:p w14:paraId="57807DAA" w14:textId="424EEAD3" w:rsidR="00F679CB" w:rsidRPr="005A3041" w:rsidRDefault="00F679CB" w:rsidP="00F679CB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b/>
          <w:sz w:val="22"/>
          <w:szCs w:val="22"/>
        </w:rPr>
      </w:pPr>
      <w:r w:rsidRPr="00264D9E">
        <w:rPr>
          <w:b/>
          <w:sz w:val="22"/>
          <w:szCs w:val="22"/>
        </w:rPr>
        <w:t>Условия</w:t>
      </w:r>
      <w:r>
        <w:rPr>
          <w:sz w:val="22"/>
          <w:szCs w:val="22"/>
        </w:rPr>
        <w:t xml:space="preserve"> </w:t>
      </w:r>
      <w:r w:rsidRPr="00264D9E">
        <w:rPr>
          <w:b/>
          <w:sz w:val="22"/>
          <w:szCs w:val="22"/>
        </w:rPr>
        <w:t>поставки товара, выполнения работ, оказания услуг:</w:t>
      </w:r>
      <w:r>
        <w:rPr>
          <w:b/>
          <w:sz w:val="22"/>
          <w:szCs w:val="22"/>
        </w:rPr>
        <w:t xml:space="preserve"> </w:t>
      </w:r>
      <w:r w:rsidR="005A3041">
        <w:rPr>
          <w:sz w:val="22"/>
          <w:szCs w:val="22"/>
        </w:rPr>
        <w:t xml:space="preserve">Услуги, являющиеся предметом закупки, оказываются в соответствии с Техническим заданием (Приложение № 2 настоящего Извещения) и Проектом договора </w:t>
      </w:r>
      <w:r w:rsidR="005A3041" w:rsidRPr="00CC28FA">
        <w:rPr>
          <w:sz w:val="22"/>
          <w:szCs w:val="22"/>
        </w:rPr>
        <w:t>(Приложение № 4 настоящего Извещения)</w:t>
      </w:r>
      <w:r w:rsidRPr="00CC28FA">
        <w:rPr>
          <w:sz w:val="22"/>
          <w:szCs w:val="22"/>
        </w:rPr>
        <w:t>.</w:t>
      </w:r>
    </w:p>
    <w:p w14:paraId="286882F2" w14:textId="74F11A35" w:rsidR="00F679CB" w:rsidRDefault="00F679CB" w:rsidP="006518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  <w:lang w:eastAsia="en-US"/>
        </w:rPr>
      </w:pPr>
      <w:r w:rsidRPr="009A2E49">
        <w:rPr>
          <w:b/>
          <w:sz w:val="22"/>
          <w:szCs w:val="22"/>
        </w:rPr>
        <w:t xml:space="preserve">Срок и условия оплаты </w:t>
      </w:r>
      <w:r>
        <w:rPr>
          <w:b/>
          <w:sz w:val="22"/>
          <w:szCs w:val="22"/>
        </w:rPr>
        <w:t>выполненных работ</w:t>
      </w:r>
      <w:r w:rsidRPr="009A2E49">
        <w:rPr>
          <w:b/>
          <w:sz w:val="22"/>
          <w:szCs w:val="22"/>
        </w:rPr>
        <w:t xml:space="preserve">: </w:t>
      </w:r>
      <w:r w:rsidR="005A3041">
        <w:rPr>
          <w:sz w:val="22"/>
          <w:szCs w:val="22"/>
          <w:lang w:bidi="en-US"/>
        </w:rPr>
        <w:t>Оплата за оказанные услуги производится Заказчиком путем перечисления денежных средств, на расчетный счет исполнителя в течение 7 рабочих дней на основании счета на оплату, монтажа расходной емкости, актов оказанных услуг, товарной накладной, подписанных уполномоченными представителями Исполнителя и Заказчика</w:t>
      </w:r>
      <w:r w:rsidR="006518D4">
        <w:rPr>
          <w:sz w:val="22"/>
          <w:szCs w:val="22"/>
          <w:lang w:bidi="en-US"/>
        </w:rPr>
        <w:t>.</w:t>
      </w:r>
    </w:p>
    <w:p w14:paraId="4C743968" w14:textId="77777777" w:rsidR="00F679CB" w:rsidRDefault="00F679CB" w:rsidP="00F679CB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1CB2D2A" w14:textId="77777777" w:rsidR="00F679CB" w:rsidRPr="00B20492" w:rsidRDefault="00F679CB" w:rsidP="00F679CB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0A906AB2" w14:textId="77777777" w:rsidR="00F679CB" w:rsidRDefault="00F679CB" w:rsidP="00F679CB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14:paraId="6159D83F" w14:textId="77777777" w:rsidR="00F679CB" w:rsidRDefault="00F679CB" w:rsidP="00F679CB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620185">
        <w:rPr>
          <w:sz w:val="22"/>
          <w:szCs w:val="22"/>
          <w:lang w:eastAsia="en-US"/>
        </w:rPr>
        <w:t>Техническое задание</w:t>
      </w:r>
      <w:r>
        <w:rPr>
          <w:sz w:val="22"/>
          <w:szCs w:val="22"/>
          <w:lang w:eastAsia="en-US"/>
        </w:rPr>
        <w:t>;</w:t>
      </w:r>
    </w:p>
    <w:p w14:paraId="4EC9E1D2" w14:textId="47470699" w:rsidR="00F679CB" w:rsidRPr="00B20492" w:rsidRDefault="00F679CB" w:rsidP="00F679CB">
      <w:pPr>
        <w:widowControl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4D072D">
        <w:rPr>
          <w:bCs/>
          <w:sz w:val="22"/>
          <w:szCs w:val="22"/>
          <w:lang w:eastAsia="en-US"/>
        </w:rPr>
        <w:t>Локальный ресурсный сметный расчет №1</w:t>
      </w:r>
      <w:r>
        <w:rPr>
          <w:bCs/>
          <w:sz w:val="22"/>
          <w:szCs w:val="22"/>
          <w:lang w:eastAsia="en-US"/>
        </w:rPr>
        <w:t>;</w:t>
      </w:r>
    </w:p>
    <w:p w14:paraId="31E91593" w14:textId="77777777" w:rsidR="00F679CB" w:rsidRDefault="00F679CB" w:rsidP="00F679CB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14:paraId="55ED6B89" w14:textId="77777777" w:rsidR="00F679CB" w:rsidRDefault="00F679CB" w:rsidP="00F679CB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2F8B059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27BA0413" w14:textId="5E0FA4BD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№1 </w:t>
      </w:r>
    </w:p>
    <w:p w14:paraId="263B2445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45EB3CF7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C8E97A9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355D169F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3348B75F" w14:textId="77777777" w:rsidR="006518D4" w:rsidRPr="00CB3ACA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567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lastRenderedPageBreak/>
        <w:t xml:space="preserve">1. Способ закупки. </w:t>
      </w:r>
    </w:p>
    <w:p w14:paraId="07AF82F8" w14:textId="735A1F99" w:rsidR="006518D4" w:rsidRDefault="006518D4" w:rsidP="006518D4">
      <w:pPr>
        <w:ind w:firstLine="567"/>
        <w:jc w:val="both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(в соответствии с </w:t>
      </w:r>
      <w:r>
        <w:rPr>
          <w:sz w:val="22"/>
          <w:szCs w:val="22"/>
        </w:rPr>
        <w:t xml:space="preserve">пп. </w:t>
      </w:r>
      <w:r w:rsidR="004D072D">
        <w:rPr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п. </w:t>
      </w:r>
      <w:r>
        <w:rPr>
          <w:sz w:val="22"/>
          <w:szCs w:val="22"/>
        </w:rPr>
        <w:t xml:space="preserve">2.1 </w:t>
      </w:r>
      <w:r w:rsidRPr="00CB3ACA">
        <w:rPr>
          <w:sz w:val="22"/>
          <w:szCs w:val="22"/>
        </w:rPr>
        <w:t xml:space="preserve">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>
        <w:rPr>
          <w:sz w:val="22"/>
          <w:szCs w:val="22"/>
        </w:rPr>
        <w:t>):</w:t>
      </w:r>
    </w:p>
    <w:p w14:paraId="73401432" w14:textId="7EFA909D" w:rsidR="006518D4" w:rsidRPr="00220A0C" w:rsidRDefault="006518D4" w:rsidP="006518D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</w:t>
      </w:r>
      <w:r w:rsidR="004D072D">
        <w:rPr>
          <w:sz w:val="22"/>
          <w:szCs w:val="22"/>
        </w:rPr>
        <w:t xml:space="preserve">7)  </w:t>
      </w:r>
      <w:r w:rsidR="004D072D" w:rsidRPr="004D072D">
        <w:rPr>
          <w:sz w:val="22"/>
          <w:szCs w:val="22"/>
        </w:rPr>
        <w:t>конкурентная процедура закупки признана не состоявшейся по причине того, что до окончания срока подачи заявок на участие в процедуре закупки не подано ни одной заявки на участие в процедуре закупки либо Комиссией принято решение об отказе в допуске к участию в процедуре закупки  всех участников процедуры закупки, подавших заявки на участие в данной процедуре закупки, а также в связи с признанием победителя процедуры закупки уклонившимся от заключения договора и/или уклонением второго участника процедуры закупки от заключения договора</w:t>
      </w:r>
      <w:r w:rsidRPr="00624EAB">
        <w:rPr>
          <w:sz w:val="22"/>
          <w:szCs w:val="22"/>
        </w:rPr>
        <w:t>.</w:t>
      </w:r>
      <w:r>
        <w:rPr>
          <w:sz w:val="22"/>
          <w:szCs w:val="22"/>
        </w:rPr>
        <w:t>»</w:t>
      </w:r>
      <w:r w:rsidRPr="00412744">
        <w:rPr>
          <w:sz w:val="22"/>
          <w:szCs w:val="22"/>
        </w:rPr>
        <w:t>;</w:t>
      </w:r>
      <w:r w:rsidRPr="00220A0C">
        <w:rPr>
          <w:sz w:val="22"/>
          <w:szCs w:val="22"/>
        </w:rPr>
        <w:t xml:space="preserve"> </w:t>
      </w:r>
    </w:p>
    <w:p w14:paraId="7C53B387" w14:textId="77777777" w:rsidR="006518D4" w:rsidRPr="00CB3ACA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>. 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321B3B81" w14:textId="0AD4F919" w:rsidR="006518D4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CB3ACA">
        <w:rPr>
          <w:sz w:val="22"/>
          <w:szCs w:val="22"/>
        </w:rPr>
        <w:t>Согласно проект</w:t>
      </w:r>
      <w:r>
        <w:rPr>
          <w:sz w:val="22"/>
          <w:szCs w:val="22"/>
        </w:rPr>
        <w:t>у</w:t>
      </w:r>
      <w:r w:rsidRPr="00CB3ACA">
        <w:rPr>
          <w:sz w:val="22"/>
          <w:szCs w:val="22"/>
        </w:rPr>
        <w:t xml:space="preserve"> договора</w:t>
      </w:r>
      <w:r>
        <w:rPr>
          <w:sz w:val="22"/>
          <w:szCs w:val="22"/>
        </w:rPr>
        <w:t>,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технического задания, локального</w:t>
      </w:r>
      <w:r w:rsidR="004D072D">
        <w:rPr>
          <w:sz w:val="22"/>
          <w:szCs w:val="22"/>
          <w:lang w:val="ru-RU"/>
        </w:rPr>
        <w:t xml:space="preserve"> ресурсного</w:t>
      </w:r>
      <w:r>
        <w:rPr>
          <w:sz w:val="22"/>
          <w:szCs w:val="22"/>
        </w:rPr>
        <w:t xml:space="preserve"> сметного расчета.</w:t>
      </w:r>
    </w:p>
    <w:p w14:paraId="59C68846" w14:textId="77777777" w:rsidR="006518D4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 xml:space="preserve">. </w:t>
      </w:r>
      <w:r w:rsidRPr="00C049C8">
        <w:rPr>
          <w:b/>
          <w:sz w:val="22"/>
          <w:szCs w:val="22"/>
        </w:rPr>
        <w:t>Обоснование и порядок формирования начальной максимальной цены договора</w:t>
      </w:r>
      <w:r>
        <w:rPr>
          <w:b/>
          <w:sz w:val="22"/>
          <w:szCs w:val="22"/>
        </w:rPr>
        <w:t>.</w:t>
      </w:r>
    </w:p>
    <w:p w14:paraId="3066B90D" w14:textId="77777777" w:rsidR="006518D4" w:rsidRPr="00C049C8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C049C8">
        <w:rPr>
          <w:sz w:val="22"/>
          <w:szCs w:val="22"/>
        </w:rPr>
        <w:t>Начальная (максимальная) цена договора рассчитывается проектно-сметным методом.</w:t>
      </w:r>
    </w:p>
    <w:p w14:paraId="6FD5F678" w14:textId="77777777" w:rsidR="006518D4" w:rsidRPr="00CB3ACA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4. </w:t>
      </w:r>
      <w:r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закупке.</w:t>
      </w:r>
    </w:p>
    <w:p w14:paraId="7E5D561F" w14:textId="77777777" w:rsidR="006518D4" w:rsidRPr="00CB3ACA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5DBDDF44" w14:textId="77777777" w:rsidR="006518D4" w:rsidRPr="00CB3ACA" w:rsidRDefault="006518D4" w:rsidP="006518D4">
      <w:pPr>
        <w:pStyle w:val="affffa"/>
        <w:spacing w:before="0" w:after="0"/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582B2538" w14:textId="6F3858F3" w:rsidR="006518D4" w:rsidRDefault="006518D4" w:rsidP="006518D4">
      <w:pPr>
        <w:pStyle w:val="affffa"/>
        <w:spacing w:before="0" w:after="0"/>
        <w:ind w:firstLine="567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>Согласно проект</w:t>
      </w:r>
      <w:r>
        <w:rPr>
          <w:color w:val="000000"/>
          <w:sz w:val="22"/>
          <w:szCs w:val="22"/>
        </w:rPr>
        <w:t>у</w:t>
      </w:r>
      <w:r w:rsidRPr="00CB3ACA">
        <w:rPr>
          <w:color w:val="000000"/>
          <w:sz w:val="22"/>
          <w:szCs w:val="22"/>
        </w:rPr>
        <w:t xml:space="preserve"> договора</w:t>
      </w:r>
      <w:r>
        <w:rPr>
          <w:sz w:val="22"/>
          <w:szCs w:val="22"/>
        </w:rPr>
        <w:t>, технического задания</w:t>
      </w:r>
      <w:r>
        <w:rPr>
          <w:color w:val="000000"/>
          <w:sz w:val="22"/>
          <w:szCs w:val="22"/>
        </w:rPr>
        <w:t xml:space="preserve">, локального </w:t>
      </w:r>
      <w:r w:rsidR="004D072D">
        <w:rPr>
          <w:color w:val="000000"/>
          <w:sz w:val="22"/>
          <w:szCs w:val="22"/>
        </w:rPr>
        <w:t xml:space="preserve">ресурсного </w:t>
      </w:r>
      <w:r>
        <w:rPr>
          <w:color w:val="000000"/>
          <w:sz w:val="22"/>
          <w:szCs w:val="22"/>
        </w:rPr>
        <w:t>сметного расчета.</w:t>
      </w:r>
    </w:p>
    <w:p w14:paraId="0A3FB64E" w14:textId="65B1C0A5" w:rsidR="006518D4" w:rsidRDefault="006518D4" w:rsidP="006518D4">
      <w:pPr>
        <w:pStyle w:val="affffa"/>
        <w:spacing w:before="0" w:after="0"/>
        <w:ind w:firstLine="567"/>
        <w:jc w:val="both"/>
        <w:rPr>
          <w:color w:val="000000"/>
          <w:sz w:val="22"/>
          <w:szCs w:val="22"/>
        </w:rPr>
      </w:pPr>
      <w:r w:rsidRPr="00387721">
        <w:rPr>
          <w:color w:val="000000"/>
          <w:sz w:val="22"/>
          <w:szCs w:val="22"/>
        </w:rPr>
        <w:t xml:space="preserve">Цена Договора </w:t>
      </w:r>
      <w:r>
        <w:rPr>
          <w:color w:val="000000"/>
          <w:sz w:val="22"/>
          <w:szCs w:val="22"/>
        </w:rPr>
        <w:t xml:space="preserve">включает </w:t>
      </w:r>
      <w:r w:rsidR="004D072D">
        <w:rPr>
          <w:color w:val="000000"/>
          <w:sz w:val="22"/>
          <w:szCs w:val="22"/>
        </w:rPr>
        <w:t>в себя все расходы связанные с оказанием услуг, стоимость всех необходимых материалов, услуги по изготовлению емкости, доставку, антикоррозийную обработку химстойким составом емкости и монтаж, налогов, сборов и других обязательных платежей, а также иные расходы, связанные с исполнением Исполнителя своих обязательств по Договору.</w:t>
      </w:r>
    </w:p>
    <w:p w14:paraId="49418376" w14:textId="77777777" w:rsidR="006518D4" w:rsidRPr="00A56E00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14:paraId="715D1763" w14:textId="77777777" w:rsidR="006518D4" w:rsidRPr="00A56E00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1B5722C9" w14:textId="77777777" w:rsidR="006518D4" w:rsidRPr="00CA6DD5" w:rsidRDefault="006518D4" w:rsidP="006518D4">
      <w:pPr>
        <w:pStyle w:val="affffff3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78DE2932" w14:textId="77777777" w:rsidR="006518D4" w:rsidRPr="00CA6DD5" w:rsidRDefault="006518D4" w:rsidP="006518D4">
      <w:pPr>
        <w:pStyle w:val="affffff3"/>
        <w:ind w:firstLine="567"/>
        <w:jc w:val="both"/>
        <w:rPr>
          <w:b w:val="0"/>
          <w:sz w:val="22"/>
          <w:szCs w:val="22"/>
        </w:rPr>
      </w:pPr>
      <w:r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7DDF5B7F" w14:textId="77777777" w:rsidR="006518D4" w:rsidRPr="00A56E00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14:paraId="7CC60C8C" w14:textId="77777777" w:rsidR="006518D4" w:rsidRPr="00A56E00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54DC48F9" w14:textId="77777777" w:rsidR="006518D4" w:rsidRPr="00A56E00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14:paraId="21E86AE0" w14:textId="77777777" w:rsidR="006518D4" w:rsidRPr="00A56E00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6C58D4DC" w14:textId="77777777" w:rsidR="006518D4" w:rsidRPr="00A56E00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14:paraId="26EAF2AF" w14:textId="77777777" w:rsidR="006518D4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2933B3D2" w14:textId="640F2ECE" w:rsidR="00152D3C" w:rsidRPr="00BF2D02" w:rsidRDefault="00152D3C" w:rsidP="00BF2D02">
      <w:pPr>
        <w:pStyle w:val="12"/>
        <w:ind w:firstLine="709"/>
        <w:jc w:val="both"/>
        <w:rPr>
          <w:sz w:val="22"/>
          <w:szCs w:val="22"/>
          <w:lang w:val="ru-RU"/>
        </w:rPr>
      </w:pPr>
      <w:r w:rsidRPr="00BF2D02">
        <w:rPr>
          <w:sz w:val="22"/>
          <w:szCs w:val="22"/>
          <w:lang w:val="ru-RU"/>
        </w:rPr>
        <w:t>1</w:t>
      </w:r>
      <w:r w:rsidR="00DF2D52">
        <w:rPr>
          <w:sz w:val="22"/>
          <w:szCs w:val="22"/>
          <w:lang w:val="ru-RU"/>
        </w:rPr>
        <w:t>1</w:t>
      </w:r>
      <w:r w:rsidRPr="00BF2D02">
        <w:rPr>
          <w:sz w:val="22"/>
          <w:szCs w:val="22"/>
          <w:lang w:val="ru-RU"/>
        </w:rPr>
        <w:t>. 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02F4D1A3" w14:textId="0EC620DD" w:rsidR="00E76CCE" w:rsidRDefault="00342211" w:rsidP="00152D3C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Не установлено</w:t>
      </w:r>
    </w:p>
    <w:p w14:paraId="07CF00DA" w14:textId="77777777" w:rsidR="00DF2D52" w:rsidRDefault="00DF2D52" w:rsidP="00DF2D52">
      <w:pPr>
        <w:suppressAutoHyphens/>
        <w:ind w:firstLine="567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2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</w:p>
    <w:p w14:paraId="2B60639E" w14:textId="77777777" w:rsidR="00DF2D52" w:rsidRDefault="00DF2D52" w:rsidP="00DF2D52">
      <w:pPr>
        <w:suppressAutoHyphens/>
        <w:ind w:firstLine="567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14:paraId="2BDA759F" w14:textId="77777777" w:rsidR="00DF2D52" w:rsidRDefault="00DF2D52" w:rsidP="00DF2D52">
      <w:pPr>
        <w:suppressAutoHyphens/>
        <w:ind w:firstLine="567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76DF2AB4" w14:textId="77777777" w:rsidR="00DF2D52" w:rsidRDefault="00DF2D52" w:rsidP="00DF2D52">
      <w:pPr>
        <w:suppressAutoHyphens/>
        <w:ind w:firstLine="567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6A762257" w14:textId="77777777" w:rsidR="00DF2D52" w:rsidRDefault="00DF2D52" w:rsidP="00DF2D52">
      <w:pPr>
        <w:suppressAutoHyphens/>
        <w:ind w:firstLine="567"/>
        <w:jc w:val="both"/>
        <w:rPr>
          <w:sz w:val="22"/>
          <w:szCs w:val="22"/>
        </w:rPr>
      </w:pPr>
      <w:r w:rsidRPr="000B0ACF">
        <w:rPr>
          <w:sz w:val="22"/>
          <w:szCs w:val="22"/>
        </w:rPr>
        <w:lastRenderedPageBreak/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5110539F" w14:textId="77777777" w:rsidR="00DF2D52" w:rsidRDefault="00DF2D52" w:rsidP="00DF2D52">
      <w:pPr>
        <w:suppressAutoHyphens/>
        <w:ind w:firstLine="567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7A64E9CD" w14:textId="77777777" w:rsidR="00DF2D52" w:rsidRDefault="00DF2D52" w:rsidP="00DF2D52">
      <w:pPr>
        <w:suppressAutoHyphens/>
        <w:ind w:firstLine="567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0C6A6505" w14:textId="77777777" w:rsidR="00DF2D52" w:rsidRDefault="00DF2D52" w:rsidP="00DF2D52">
      <w:pPr>
        <w:suppressAutoHyphens/>
        <w:ind w:firstLine="567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68B23AEB" w14:textId="77777777" w:rsidR="00DF2D52" w:rsidRDefault="00DF2D52" w:rsidP="00DF2D52">
      <w:pPr>
        <w:suppressAutoHyphens/>
        <w:ind w:firstLine="567"/>
        <w:jc w:val="both"/>
        <w:rPr>
          <w:sz w:val="22"/>
          <w:szCs w:val="22"/>
        </w:rPr>
      </w:pPr>
      <w:r w:rsidRPr="000B0ACF">
        <w:rPr>
          <w:sz w:val="22"/>
          <w:szCs w:val="22"/>
        </w:rPr>
        <w:t xml:space="preserve">8) </w:t>
      </w:r>
      <w:r>
        <w:rPr>
          <w:sz w:val="22"/>
          <w:szCs w:val="22"/>
        </w:rPr>
        <w:t>установлено</w:t>
      </w:r>
      <w:r w:rsidRPr="000B0ACF">
        <w:rPr>
          <w:sz w:val="22"/>
          <w:szCs w:val="22"/>
        </w:rPr>
        <w:t xml:space="preserve">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188B3BDD" w14:textId="77777777" w:rsidR="00DF2D52" w:rsidRDefault="00DF2D52" w:rsidP="00DF2D52">
      <w:pPr>
        <w:suppressAutoHyphens/>
        <w:ind w:firstLine="567"/>
        <w:jc w:val="both"/>
        <w:rPr>
          <w:sz w:val="22"/>
          <w:szCs w:val="22"/>
        </w:rPr>
      </w:pPr>
      <w:r w:rsidRPr="009169D0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влиянием",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влиянием".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(далее - заявка на участие в неконкурентной закупке).</w:t>
      </w:r>
    </w:p>
    <w:p w14:paraId="308455BE" w14:textId="77777777" w:rsidR="00DF2D52" w:rsidRDefault="00DF2D52" w:rsidP="00DF2D52">
      <w:pPr>
        <w:suppressAutoHyphens/>
        <w:ind w:firstLine="567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3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5FDA264C" w14:textId="77777777" w:rsidR="00DF2D52" w:rsidRDefault="00DF2D52" w:rsidP="00DF2D52">
      <w:pPr>
        <w:suppressAutoHyphens/>
        <w:ind w:firstLine="567"/>
        <w:jc w:val="both"/>
        <w:rPr>
          <w:bCs/>
          <w:sz w:val="22"/>
          <w:szCs w:val="22"/>
        </w:rPr>
      </w:pPr>
      <w:r w:rsidRPr="000B0ACF">
        <w:rPr>
          <w:bCs/>
          <w:sz w:val="22"/>
          <w:szCs w:val="22"/>
        </w:rPr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</w:t>
      </w:r>
      <w:r>
        <w:rPr>
          <w:bCs/>
          <w:sz w:val="22"/>
          <w:szCs w:val="22"/>
        </w:rPr>
        <w:t xml:space="preserve">в </w:t>
      </w:r>
      <w:r w:rsidRPr="000B0ACF">
        <w:rPr>
          <w:bCs/>
          <w:sz w:val="22"/>
          <w:szCs w:val="22"/>
        </w:rPr>
        <w:t>Единой информационной систем</w:t>
      </w:r>
      <w:r>
        <w:rPr>
          <w:bCs/>
          <w:sz w:val="22"/>
          <w:szCs w:val="22"/>
        </w:rPr>
        <w:t>е</w:t>
      </w:r>
      <w:r w:rsidRPr="000B0ACF">
        <w:rPr>
          <w:bCs/>
          <w:sz w:val="22"/>
          <w:szCs w:val="22"/>
        </w:rPr>
        <w:t xml:space="preserve"> (ЕИС)</w:t>
      </w:r>
      <w:r>
        <w:rPr>
          <w:bCs/>
          <w:sz w:val="22"/>
          <w:szCs w:val="22"/>
        </w:rPr>
        <w:t>,</w:t>
      </w:r>
      <w:r w:rsidRPr="004C24EF">
        <w:rPr>
          <w:rFonts w:ascii="Arial" w:eastAsia="Arial Unicode MS" w:hAnsi="Arial" w:cs="Arial"/>
          <w:color w:val="00000A"/>
        </w:rPr>
        <w:t xml:space="preserve"> </w:t>
      </w:r>
      <w:r w:rsidRPr="004C24EF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>
        <w:rPr>
          <w:bCs/>
          <w:sz w:val="22"/>
          <w:szCs w:val="22"/>
        </w:rPr>
        <w:t>И</w:t>
      </w:r>
      <w:r w:rsidRPr="004C24EF">
        <w:rPr>
          <w:bCs/>
          <w:sz w:val="22"/>
          <w:szCs w:val="22"/>
        </w:rPr>
        <w:t>нтернет"</w:t>
      </w:r>
      <w:r>
        <w:rPr>
          <w:bCs/>
          <w:sz w:val="22"/>
          <w:szCs w:val="22"/>
        </w:rPr>
        <w:t xml:space="preserve"> -</w:t>
      </w:r>
      <w:r w:rsidRPr="000B0ACF">
        <w:rPr>
          <w:bCs/>
          <w:sz w:val="22"/>
          <w:szCs w:val="22"/>
        </w:rPr>
        <w:t xml:space="preserve"> </w:t>
      </w:r>
      <w:r w:rsidRPr="00FB12EA">
        <w:rPr>
          <w:bCs/>
          <w:sz w:val="22"/>
          <w:szCs w:val="22"/>
        </w:rPr>
        <w:t>www.zakupki.gov.ru</w:t>
      </w:r>
      <w:r w:rsidRPr="000B0ACF">
        <w:rPr>
          <w:bCs/>
          <w:sz w:val="22"/>
          <w:szCs w:val="22"/>
        </w:rPr>
        <w:t xml:space="preserve">., на официальном сайте МУП </w:t>
      </w:r>
      <w:r w:rsidRPr="000B0ACF">
        <w:rPr>
          <w:bCs/>
          <w:sz w:val="22"/>
          <w:szCs w:val="22"/>
        </w:rPr>
        <w:lastRenderedPageBreak/>
        <w:t xml:space="preserve">«Водоканал»: </w:t>
      </w:r>
      <w:r w:rsidRPr="00FB12EA">
        <w:rPr>
          <w:bCs/>
          <w:sz w:val="22"/>
          <w:szCs w:val="22"/>
        </w:rPr>
        <w:t>www.vodokanal-yola.ru</w:t>
      </w:r>
      <w:r w:rsidRPr="000B0ACF">
        <w:rPr>
          <w:bCs/>
          <w:i/>
          <w:sz w:val="22"/>
          <w:szCs w:val="22"/>
        </w:rPr>
        <w:t xml:space="preserve">. </w:t>
      </w:r>
      <w:r w:rsidRPr="000B0ACF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B0ACF">
        <w:rPr>
          <w:bCs/>
          <w:sz w:val="22"/>
          <w:szCs w:val="22"/>
          <w:u w:val="single"/>
        </w:rPr>
        <w:t>бесплатно</w:t>
      </w:r>
      <w:r w:rsidRPr="000B0ACF">
        <w:rPr>
          <w:bCs/>
          <w:sz w:val="22"/>
          <w:szCs w:val="22"/>
        </w:rPr>
        <w:t xml:space="preserve"> со дня размещения такого извещения.</w:t>
      </w:r>
    </w:p>
    <w:p w14:paraId="4EFC2E5D" w14:textId="77777777" w:rsidR="00DF2D52" w:rsidRDefault="00DF2D52" w:rsidP="00DF2D52">
      <w:pPr>
        <w:suppressAutoHyphens/>
        <w:ind w:firstLine="567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3B8B902F" w14:textId="77777777" w:rsidR="00DF2D52" w:rsidRPr="000B07E2" w:rsidRDefault="00DF2D52" w:rsidP="00DF2D52">
      <w:pPr>
        <w:suppressAutoHyphens/>
        <w:ind w:firstLine="567"/>
        <w:jc w:val="both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74273237" w14:textId="77777777" w:rsidR="00DF2D52" w:rsidRDefault="00DF2D52" w:rsidP="00DF2D52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1EBE4B56" w14:textId="77777777" w:rsidR="00DF2D52" w:rsidRDefault="00DF2D52" w:rsidP="00DF2D52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055CF6B1" w14:textId="77777777" w:rsidR="00DF2D52" w:rsidRPr="00E10725" w:rsidRDefault="00DF2D52" w:rsidP="00DF2D52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14:paraId="3F864067" w14:textId="77777777" w:rsidR="00152D3C" w:rsidRPr="00152D3C" w:rsidRDefault="00152D3C" w:rsidP="00152D3C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193C2B79" w14:textId="1FFD8049" w:rsidR="00152D3C" w:rsidRPr="00A56E00" w:rsidRDefault="00152D3C" w:rsidP="00152D3C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71FAEF35" w14:textId="77777777" w:rsidR="00B20492" w:rsidRDefault="00B20492" w:rsidP="00B20492">
      <w:pPr>
        <w:pStyle w:val="24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  <w:lang w:val="ru-RU"/>
        </w:rPr>
      </w:pPr>
    </w:p>
    <w:p w14:paraId="42B7BCAA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C362F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1134" w:left="1134" w:header="720" w:footer="352" w:gutter="0"/>
          <w:cols w:space="720"/>
          <w:titlePg/>
          <w:docGrid w:linePitch="381"/>
        </w:sectPr>
      </w:pPr>
    </w:p>
    <w:p w14:paraId="1DCD9BB4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73DB08FA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5DA6C33B" w14:textId="77777777" w:rsidR="00400345" w:rsidRDefault="00400345" w:rsidP="00DF2D52">
      <w:pPr>
        <w:suppressAutoHyphens/>
        <w:rPr>
          <w:b/>
          <w:sz w:val="22"/>
          <w:szCs w:val="22"/>
        </w:rPr>
      </w:pPr>
    </w:p>
    <w:p w14:paraId="190B92E5" w14:textId="77777777" w:rsidR="00DF2D52" w:rsidRPr="00B47351" w:rsidRDefault="00DF2D52" w:rsidP="00DF2D52">
      <w:pPr>
        <w:jc w:val="center"/>
        <w:rPr>
          <w:b/>
          <w:sz w:val="22"/>
          <w:szCs w:val="22"/>
        </w:rPr>
      </w:pPr>
      <w:r w:rsidRPr="00B47351">
        <w:rPr>
          <w:b/>
          <w:sz w:val="22"/>
          <w:szCs w:val="22"/>
        </w:rPr>
        <w:t>ТЕХНИЧЕСКОЕ ЗАДАНИЕ</w:t>
      </w:r>
    </w:p>
    <w:tbl>
      <w:tblPr>
        <w:tblW w:w="8282" w:type="dxa"/>
        <w:tblInd w:w="-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5345"/>
        <w:gridCol w:w="567"/>
        <w:gridCol w:w="425"/>
        <w:gridCol w:w="27"/>
        <w:gridCol w:w="55"/>
        <w:gridCol w:w="20"/>
      </w:tblGrid>
      <w:tr w:rsidR="004D072D" w:rsidRPr="00801E6C" w14:paraId="15500523" w14:textId="77777777" w:rsidTr="00070B55">
        <w:trPr>
          <w:trHeight w:val="681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</w:tcBorders>
          </w:tcPr>
          <w:p w14:paraId="42C2E7F5" w14:textId="77777777" w:rsidR="004D072D" w:rsidRPr="00801E6C" w:rsidRDefault="004D072D" w:rsidP="004D072D">
            <w:pPr>
              <w:autoSpaceDE w:val="0"/>
              <w:snapToGrid w:val="0"/>
              <w:jc w:val="center"/>
              <w:rPr>
                <w:sz w:val="22"/>
              </w:rPr>
            </w:pPr>
            <w:r w:rsidRPr="00801E6C">
              <w:rPr>
                <w:color w:val="000000"/>
                <w:sz w:val="22"/>
              </w:rPr>
              <w:t>Наименование товара</w:t>
            </w:r>
          </w:p>
        </w:tc>
        <w:tc>
          <w:tcPr>
            <w:tcW w:w="5345" w:type="dxa"/>
            <w:tcBorders>
              <w:top w:val="single" w:sz="8" w:space="0" w:color="000000"/>
              <w:left w:val="single" w:sz="8" w:space="0" w:color="000000"/>
            </w:tcBorders>
          </w:tcPr>
          <w:p w14:paraId="4A497F24" w14:textId="77777777" w:rsidR="004D072D" w:rsidRPr="00801E6C" w:rsidRDefault="004D072D" w:rsidP="004D072D">
            <w:pPr>
              <w:autoSpaceDE w:val="0"/>
              <w:snapToGrid w:val="0"/>
              <w:jc w:val="center"/>
              <w:rPr>
                <w:sz w:val="22"/>
              </w:rPr>
            </w:pPr>
            <w:r w:rsidRPr="00801E6C">
              <w:rPr>
                <w:color w:val="000000"/>
                <w:sz w:val="22"/>
              </w:rPr>
              <w:t>Характеристика товара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</w:tcBorders>
          </w:tcPr>
          <w:p w14:paraId="009F5974" w14:textId="77777777" w:rsidR="004D072D" w:rsidRPr="00801E6C" w:rsidRDefault="004D072D" w:rsidP="004D072D">
            <w:pPr>
              <w:autoSpaceDE w:val="0"/>
              <w:snapToGrid w:val="0"/>
              <w:jc w:val="center"/>
              <w:rPr>
                <w:sz w:val="22"/>
              </w:rPr>
            </w:pPr>
            <w:r w:rsidRPr="00801E6C">
              <w:rPr>
                <w:color w:val="000000"/>
                <w:sz w:val="22"/>
              </w:rPr>
              <w:t xml:space="preserve"> Ед.</w:t>
            </w:r>
          </w:p>
          <w:p w14:paraId="7C3774A7" w14:textId="77777777" w:rsidR="004D072D" w:rsidRPr="00801E6C" w:rsidRDefault="004D072D" w:rsidP="004D072D">
            <w:pPr>
              <w:autoSpaceDE w:val="0"/>
              <w:jc w:val="center"/>
              <w:rPr>
                <w:sz w:val="22"/>
              </w:rPr>
            </w:pPr>
            <w:r w:rsidRPr="00801E6C">
              <w:rPr>
                <w:color w:val="000000"/>
                <w:sz w:val="22"/>
              </w:rPr>
              <w:t xml:space="preserve">изм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</w:tcBorders>
          </w:tcPr>
          <w:p w14:paraId="76832FBD" w14:textId="77777777" w:rsidR="004D072D" w:rsidRPr="00801E6C" w:rsidRDefault="004D072D" w:rsidP="004D072D">
            <w:pPr>
              <w:autoSpaceDE w:val="0"/>
              <w:snapToGrid w:val="0"/>
              <w:jc w:val="center"/>
              <w:rPr>
                <w:sz w:val="22"/>
              </w:rPr>
            </w:pPr>
            <w:r w:rsidRPr="00801E6C">
              <w:rPr>
                <w:color w:val="000000"/>
                <w:sz w:val="22"/>
              </w:rPr>
              <w:t xml:space="preserve"> Кол-во </w:t>
            </w:r>
          </w:p>
        </w:tc>
        <w:tc>
          <w:tcPr>
            <w:tcW w:w="27" w:type="dxa"/>
            <w:tcBorders>
              <w:left w:val="single" w:sz="1" w:space="0" w:color="000000"/>
            </w:tcBorders>
          </w:tcPr>
          <w:p w14:paraId="740F5FDB" w14:textId="77777777" w:rsidR="004D072D" w:rsidRPr="00801E6C" w:rsidRDefault="004D072D" w:rsidP="004D072D">
            <w:pPr>
              <w:snapToGrid w:val="0"/>
              <w:rPr>
                <w:color w:val="000000"/>
                <w:sz w:val="22"/>
                <w:shd w:val="clear" w:color="auto" w:fill="FFFFFF"/>
              </w:rPr>
            </w:pPr>
          </w:p>
        </w:tc>
        <w:tc>
          <w:tcPr>
            <w:tcW w:w="55" w:type="dxa"/>
          </w:tcPr>
          <w:p w14:paraId="0CDD4567" w14:textId="77777777" w:rsidR="004D072D" w:rsidRPr="00801E6C" w:rsidRDefault="004D072D" w:rsidP="004D072D">
            <w:pPr>
              <w:snapToGrid w:val="0"/>
              <w:rPr>
                <w:color w:val="000000"/>
                <w:sz w:val="20"/>
                <w:szCs w:val="22"/>
                <w:highlight w:val="yellow"/>
                <w:shd w:val="clear" w:color="auto" w:fill="FFFFFF"/>
              </w:rPr>
            </w:pPr>
          </w:p>
        </w:tc>
        <w:tc>
          <w:tcPr>
            <w:tcW w:w="20" w:type="dxa"/>
          </w:tcPr>
          <w:p w14:paraId="1FBC492D" w14:textId="77777777" w:rsidR="004D072D" w:rsidRPr="00801E6C" w:rsidRDefault="004D072D" w:rsidP="004D072D">
            <w:pPr>
              <w:snapToGrid w:val="0"/>
              <w:rPr>
                <w:color w:val="000000"/>
                <w:sz w:val="20"/>
                <w:szCs w:val="22"/>
                <w:highlight w:val="yellow"/>
                <w:shd w:val="clear" w:color="auto" w:fill="FFFFFF"/>
              </w:rPr>
            </w:pPr>
          </w:p>
        </w:tc>
      </w:tr>
      <w:tr w:rsidR="004D072D" w:rsidRPr="00801E6C" w14:paraId="1B740DE3" w14:textId="77777777" w:rsidTr="00070B55">
        <w:tblPrEx>
          <w:tblCellMar>
            <w:left w:w="30" w:type="dxa"/>
            <w:right w:w="30" w:type="dxa"/>
          </w:tblCellMar>
        </w:tblPrEx>
        <w:trPr>
          <w:gridAfter w:val="3"/>
          <w:wAfter w:w="102" w:type="dxa"/>
          <w:trHeight w:val="1124"/>
        </w:trPr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39E1D5A0" w14:textId="77777777" w:rsidR="004D072D" w:rsidRPr="00302715" w:rsidRDefault="004D072D" w:rsidP="004D072D">
            <w:pPr>
              <w:shd w:val="clear" w:color="auto" w:fill="FFFFFF"/>
              <w:spacing w:after="120" w:line="360" w:lineRule="atLeast"/>
              <w:outlineLvl w:val="2"/>
              <w:rPr>
                <w:sz w:val="22"/>
              </w:rPr>
            </w:pPr>
            <w:r>
              <w:rPr>
                <w:sz w:val="22"/>
              </w:rPr>
              <w:t xml:space="preserve">Емкость металлическая </w:t>
            </w:r>
            <w:r>
              <w:rPr>
                <w:sz w:val="22"/>
                <w:lang w:val="en-US"/>
              </w:rPr>
              <w:t>V</w:t>
            </w:r>
            <w:r>
              <w:rPr>
                <w:sz w:val="22"/>
              </w:rPr>
              <w:t>=25м</w:t>
            </w:r>
            <w:r>
              <w:rPr>
                <w:sz w:val="22"/>
                <w:vertAlign w:val="superscript"/>
              </w:rPr>
              <w:t>3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FC879B7" w14:textId="77777777" w:rsidR="00070B55" w:rsidRPr="00801E6C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Емкость – цилиндрическая, вертикальная.</w:t>
            </w:r>
          </w:p>
          <w:p w14:paraId="48F2662E" w14:textId="77777777" w:rsid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Объем - 25м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</w:rPr>
              <w:t>.</w:t>
            </w:r>
          </w:p>
          <w:p w14:paraId="1646C090" w14:textId="77777777" w:rsid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Материал – сталь.</w:t>
            </w:r>
          </w:p>
          <w:p w14:paraId="33562396" w14:textId="77777777" w:rsid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Толщина стенки – 8 мм.</w:t>
            </w:r>
          </w:p>
          <w:p w14:paraId="0AA01214" w14:textId="77777777" w:rsid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Габаритные размеры:</w:t>
            </w:r>
          </w:p>
          <w:p w14:paraId="39E241EA" w14:textId="77777777" w:rsid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высота - 4740 мм;</w:t>
            </w:r>
          </w:p>
          <w:p w14:paraId="38076DC6" w14:textId="77777777" w:rsid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диаметр – 2600 мм.</w:t>
            </w:r>
          </w:p>
          <w:p w14:paraId="100B0E83" w14:textId="77777777" w:rsid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Окраска с наружи и внутри – химически стойкой краской.</w:t>
            </w:r>
          </w:p>
          <w:p w14:paraId="1338794E" w14:textId="77777777" w:rsid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Ребра жесткости – да.</w:t>
            </w:r>
          </w:p>
          <w:p w14:paraId="78926446" w14:textId="77777777" w:rsid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Количество ребер – кратность каждый погонный метр.</w:t>
            </w:r>
          </w:p>
          <w:p w14:paraId="231DC173" w14:textId="77777777" w:rsidR="00070B55" w:rsidRDefault="00070B55" w:rsidP="00070B55">
            <w:pPr>
              <w:shd w:val="clear" w:color="auto" w:fill="FFFFFF"/>
              <w:spacing w:line="360" w:lineRule="auto"/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 xml:space="preserve">Конструктивное описание емкости: </w:t>
            </w:r>
          </w:p>
          <w:p w14:paraId="47932188" w14:textId="77777777" w:rsid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1. Наличие люка в верхней части емкости, для проведения ремонтных работ – да.</w:t>
            </w:r>
          </w:p>
          <w:p w14:paraId="727A468E" w14:textId="77777777" w:rsid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Люк – диаметр 700 мм.</w:t>
            </w:r>
          </w:p>
          <w:p w14:paraId="57F1A1DB" w14:textId="77777777" w:rsid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2. Подводящий коллектор – да.</w:t>
            </w:r>
          </w:p>
          <w:p w14:paraId="6BDB3A87" w14:textId="77777777" w:rsid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Расположение коллектора – сверху, смещенный относительно вертикальной оси емкости в право на 600 мм.</w:t>
            </w:r>
          </w:p>
          <w:p w14:paraId="5461436E" w14:textId="77777777" w:rsid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Диаметр подводящего коллектора (с фланцем Ду 150 мм) – 150 мм;</w:t>
            </w:r>
          </w:p>
          <w:p w14:paraId="3264AC80" w14:textId="77777777" w:rsid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Высота подводящего коллектора по центр.оси – 4565 мм.</w:t>
            </w:r>
          </w:p>
          <w:p w14:paraId="5B3A86A9" w14:textId="77777777" w:rsid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3. Отводящий коллектор – да.</w:t>
            </w:r>
          </w:p>
          <w:p w14:paraId="6F4CEB44" w14:textId="77777777" w:rsid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Диаметр отводящего коллектора (с фланцем Ду 250 мм) – 250 мм;</w:t>
            </w:r>
          </w:p>
          <w:p w14:paraId="74EA82CA" w14:textId="77777777" w:rsid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Высота отводящего коллектора относительно вертикальной оси емкости по центру – 3755 мм.</w:t>
            </w:r>
          </w:p>
          <w:p w14:paraId="63A87F95" w14:textId="77777777" w:rsid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4. Дренаж – да.</w:t>
            </w:r>
          </w:p>
          <w:p w14:paraId="52336F3D" w14:textId="77777777" w:rsid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Дренаж (с фланцем Ду 150 мм) – 150 мм.</w:t>
            </w:r>
          </w:p>
          <w:p w14:paraId="34A77EC1" w14:textId="1A3F5785" w:rsidR="004D072D" w:rsidRPr="00801E6C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Расположение дренажа – дно емкости, по центру.</w:t>
            </w:r>
            <w:r w:rsidR="004D072D">
              <w:rPr>
                <w:sz w:val="22"/>
              </w:rPr>
              <w:t>Расположение дренажа – дно емкости, по центру.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18B6704E" w14:textId="77777777" w:rsidR="004D072D" w:rsidRPr="00801E6C" w:rsidRDefault="004D072D" w:rsidP="004D072D">
            <w:pPr>
              <w:autoSpaceDE w:val="0"/>
              <w:snapToGrid w:val="0"/>
              <w:jc w:val="center"/>
              <w:rPr>
                <w:sz w:val="22"/>
              </w:rPr>
            </w:pPr>
          </w:p>
          <w:p w14:paraId="29FF3109" w14:textId="77777777" w:rsidR="004D072D" w:rsidRPr="00801E6C" w:rsidRDefault="004D072D" w:rsidP="004D072D">
            <w:pPr>
              <w:autoSpaceDE w:val="0"/>
              <w:snapToGrid w:val="0"/>
              <w:jc w:val="center"/>
              <w:rPr>
                <w:sz w:val="22"/>
              </w:rPr>
            </w:pPr>
            <w:r w:rsidRPr="00801E6C">
              <w:rPr>
                <w:sz w:val="22"/>
              </w:rPr>
              <w:t>шт.</w:t>
            </w:r>
          </w:p>
          <w:p w14:paraId="3E08F1CC" w14:textId="77777777" w:rsidR="004D072D" w:rsidRPr="00801E6C" w:rsidRDefault="004D072D" w:rsidP="004D072D">
            <w:pPr>
              <w:autoSpaceDE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830FC8B" w14:textId="77777777" w:rsidR="004D072D" w:rsidRPr="00801E6C" w:rsidRDefault="004D072D" w:rsidP="004D072D">
            <w:pPr>
              <w:autoSpaceDE w:val="0"/>
              <w:snapToGrid w:val="0"/>
              <w:jc w:val="center"/>
              <w:rPr>
                <w:sz w:val="22"/>
              </w:rPr>
            </w:pPr>
          </w:p>
          <w:p w14:paraId="0A554DBF" w14:textId="77777777" w:rsidR="004D072D" w:rsidRPr="00801E6C" w:rsidRDefault="004D072D" w:rsidP="004D072D">
            <w:pPr>
              <w:autoSpaceDE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14:paraId="05944593" w14:textId="77777777" w:rsidR="004D072D" w:rsidRPr="00801E6C" w:rsidRDefault="004D072D" w:rsidP="004D072D">
            <w:pPr>
              <w:autoSpaceDE w:val="0"/>
              <w:snapToGrid w:val="0"/>
              <w:jc w:val="center"/>
              <w:rPr>
                <w:sz w:val="22"/>
              </w:rPr>
            </w:pPr>
          </w:p>
        </w:tc>
      </w:tr>
    </w:tbl>
    <w:p w14:paraId="36A824CA" w14:textId="18C55CED" w:rsidR="00202FE3" w:rsidRPr="00202FE3" w:rsidRDefault="00202FE3" w:rsidP="00202FE3">
      <w:pPr>
        <w:jc w:val="both"/>
        <w:rPr>
          <w:sz w:val="22"/>
        </w:rPr>
      </w:pPr>
      <w:r w:rsidRPr="00202FE3">
        <w:rPr>
          <w:b/>
          <w:bCs/>
          <w:sz w:val="22"/>
          <w:szCs w:val="22"/>
        </w:rPr>
        <w:t>2. Установка фланцевых соединений и соединение подводящего, отводящего коллектора и дренажа с трубопроводами осуществляется после монтажа емкости, по месту.</w:t>
      </w:r>
    </w:p>
    <w:p w14:paraId="6B983C36" w14:textId="77777777" w:rsidR="00202FE3" w:rsidRPr="00202FE3" w:rsidRDefault="00202FE3" w:rsidP="00202FE3">
      <w:pPr>
        <w:rPr>
          <w:b/>
          <w:bCs/>
          <w:sz w:val="22"/>
          <w:szCs w:val="22"/>
          <w:u w:val="single"/>
        </w:rPr>
      </w:pPr>
      <w:r w:rsidRPr="00202FE3">
        <w:rPr>
          <w:b/>
          <w:bCs/>
          <w:sz w:val="22"/>
          <w:szCs w:val="22"/>
        </w:rPr>
        <w:t xml:space="preserve">3. </w:t>
      </w:r>
      <w:r w:rsidRPr="00202FE3">
        <w:rPr>
          <w:b/>
          <w:bCs/>
          <w:sz w:val="22"/>
          <w:szCs w:val="22"/>
          <w:u w:val="single"/>
        </w:rPr>
        <w:t>Монтаж.</w:t>
      </w:r>
    </w:p>
    <w:p w14:paraId="4A4AD3DC" w14:textId="77777777" w:rsidR="00202FE3" w:rsidRPr="00202FE3" w:rsidRDefault="00202FE3" w:rsidP="00202FE3">
      <w:pPr>
        <w:rPr>
          <w:sz w:val="22"/>
          <w:szCs w:val="22"/>
        </w:rPr>
      </w:pPr>
      <w:r w:rsidRPr="00202FE3">
        <w:rPr>
          <w:sz w:val="22"/>
          <w:szCs w:val="22"/>
        </w:rPr>
        <w:t>3.1 Монтаж осуществляется силами поставщика металлической емкости.</w:t>
      </w:r>
    </w:p>
    <w:p w14:paraId="33AE7CA9" w14:textId="77777777" w:rsidR="00202FE3" w:rsidRPr="00202FE3" w:rsidRDefault="00202FE3" w:rsidP="00202FE3">
      <w:pPr>
        <w:rPr>
          <w:sz w:val="22"/>
          <w:szCs w:val="22"/>
        </w:rPr>
      </w:pPr>
      <w:r w:rsidRPr="00202FE3">
        <w:rPr>
          <w:b/>
          <w:sz w:val="22"/>
          <w:szCs w:val="22"/>
        </w:rPr>
        <w:t>4. Требования к качеству поставки:</w:t>
      </w:r>
    </w:p>
    <w:p w14:paraId="47F11BC9" w14:textId="77777777" w:rsidR="00202FE3" w:rsidRPr="00202FE3" w:rsidRDefault="00202FE3" w:rsidP="00202FE3">
      <w:pPr>
        <w:rPr>
          <w:sz w:val="22"/>
          <w:szCs w:val="22"/>
        </w:rPr>
      </w:pPr>
      <w:r w:rsidRPr="00202FE3">
        <w:rPr>
          <w:bCs/>
          <w:sz w:val="22"/>
          <w:szCs w:val="22"/>
          <w:shd w:val="clear" w:color="auto" w:fill="FFFFFF"/>
        </w:rPr>
        <w:lastRenderedPageBreak/>
        <w:t>Ве</w:t>
      </w:r>
      <w:r w:rsidRPr="00202FE3">
        <w:rPr>
          <w:sz w:val="22"/>
          <w:szCs w:val="22"/>
          <w:shd w:val="clear" w:color="auto" w:fill="FFFFFF"/>
        </w:rPr>
        <w:t>сь товар должен быть новым, не бывшим в употреблении. Качество, характеристики, показатели, комплектность и потребительские свойства поставляемого товара должны соответствовать действующим государственным стандартам, обязательным требованиям технических регламентов, техническим условиям, требованиям ТР ТС и ГОСТ для поставляемого товара, иной нормативно-технической документации, требованиям других документов, регламентирующих вопросы оборота поставляемого товара.</w:t>
      </w:r>
    </w:p>
    <w:p w14:paraId="07C3D74C" w14:textId="77777777" w:rsidR="00202FE3" w:rsidRPr="00202FE3" w:rsidRDefault="00202FE3" w:rsidP="00202FE3">
      <w:pPr>
        <w:rPr>
          <w:sz w:val="22"/>
          <w:szCs w:val="22"/>
        </w:rPr>
      </w:pPr>
      <w:r w:rsidRPr="00202FE3">
        <w:rPr>
          <w:sz w:val="22"/>
          <w:szCs w:val="22"/>
        </w:rPr>
        <w:t>4.1. Товар поставляется в заводской упаковке. Упаковка товара должна обеспечить сохранность товара при его транспортировке и хранении.</w:t>
      </w:r>
    </w:p>
    <w:p w14:paraId="7F2739F3" w14:textId="77777777" w:rsidR="00202FE3" w:rsidRPr="00202FE3" w:rsidRDefault="00202FE3" w:rsidP="00202FE3">
      <w:pPr>
        <w:rPr>
          <w:sz w:val="22"/>
          <w:szCs w:val="22"/>
        </w:rPr>
      </w:pPr>
      <w:r w:rsidRPr="00202FE3">
        <w:rPr>
          <w:sz w:val="22"/>
          <w:szCs w:val="22"/>
        </w:rPr>
        <w:t>4.2. Качество товара при поставке должно подтверждаться необходимыми документами, удостоверяющими качество передаваемого товара, или их копии, заверенные надлежащим образом (сертификаты (декларации) соответствия, в случае если поставляемый товар подлежит обязательной сертификации (обязательному декларированию соответствия), и/или другие документы качества в соответствии с требованиями законодательства).</w:t>
      </w:r>
    </w:p>
    <w:p w14:paraId="1EE71A16" w14:textId="77777777" w:rsidR="00202FE3" w:rsidRPr="00202FE3" w:rsidRDefault="00202FE3" w:rsidP="00202FE3">
      <w:pPr>
        <w:rPr>
          <w:sz w:val="22"/>
          <w:szCs w:val="22"/>
        </w:rPr>
      </w:pPr>
      <w:r w:rsidRPr="00202FE3">
        <w:rPr>
          <w:sz w:val="22"/>
          <w:szCs w:val="22"/>
        </w:rPr>
        <w:t xml:space="preserve">4.3. </w:t>
      </w:r>
      <w:r w:rsidRPr="00202FE3">
        <w:rPr>
          <w:sz w:val="22"/>
          <w:szCs w:val="22"/>
          <w:lang w:eastAsia="en-US"/>
        </w:rPr>
        <w:t>Товар должен быть новым, не бывшим в употреблении, не восстановленным, не иметь дефектов.</w:t>
      </w:r>
    </w:p>
    <w:p w14:paraId="22E08CBE" w14:textId="77777777" w:rsidR="00202FE3" w:rsidRPr="00202FE3" w:rsidRDefault="00202FE3" w:rsidP="00202FE3">
      <w:pPr>
        <w:rPr>
          <w:sz w:val="22"/>
          <w:szCs w:val="22"/>
        </w:rPr>
      </w:pPr>
      <w:r w:rsidRPr="00202FE3">
        <w:rPr>
          <w:sz w:val="22"/>
          <w:szCs w:val="22"/>
        </w:rPr>
        <w:t>4.4. Срок, в течении которого поставщик принимает претензии на обнаруженные дефекты после подписания Заказчиком товарной накладной, должен быть не менее срока годности, установленного производителем данного товара.</w:t>
      </w:r>
    </w:p>
    <w:p w14:paraId="1B842B32" w14:textId="77777777" w:rsidR="00202FE3" w:rsidRPr="00202FE3" w:rsidRDefault="00202FE3" w:rsidP="00202FE3">
      <w:pPr>
        <w:rPr>
          <w:sz w:val="22"/>
          <w:szCs w:val="22"/>
        </w:rPr>
      </w:pPr>
      <w:r w:rsidRPr="00202FE3">
        <w:rPr>
          <w:sz w:val="22"/>
          <w:szCs w:val="22"/>
        </w:rPr>
        <w:t>4.5. При исполнении контракта по согласованию Заказчика с Поставщиком допускается поставка товара, качество, технические и функциональные характеристики (потребительские свойства) которого являются улучшенными по сравнению с таким качеством и такими характеристиками товара, указанными в контракте.</w:t>
      </w:r>
    </w:p>
    <w:p w14:paraId="3879CC4B" w14:textId="77777777" w:rsidR="00202FE3" w:rsidRPr="00202FE3" w:rsidRDefault="00202FE3" w:rsidP="00202FE3">
      <w:pPr>
        <w:rPr>
          <w:sz w:val="22"/>
          <w:szCs w:val="22"/>
        </w:rPr>
      </w:pPr>
      <w:r w:rsidRPr="00202FE3">
        <w:rPr>
          <w:b/>
          <w:sz w:val="22"/>
          <w:szCs w:val="22"/>
        </w:rPr>
        <w:t>5. Место доставки:</w:t>
      </w:r>
      <w:r w:rsidRPr="00202FE3">
        <w:rPr>
          <w:sz w:val="22"/>
          <w:szCs w:val="22"/>
        </w:rPr>
        <w:t xml:space="preserve"> 424039, Республика Марий Эл, г. Йошкар-Ола, ул. Луначарского 41.</w:t>
      </w:r>
    </w:p>
    <w:p w14:paraId="47F6F420" w14:textId="77777777" w:rsidR="00A83200" w:rsidRDefault="00A83200" w:rsidP="00DF2D52">
      <w:pPr>
        <w:suppressAutoHyphens/>
        <w:rPr>
          <w:bCs/>
          <w:sz w:val="22"/>
          <w:szCs w:val="22"/>
        </w:rPr>
      </w:pPr>
    </w:p>
    <w:p w14:paraId="1F19D906" w14:textId="285B0C63" w:rsidR="00400345" w:rsidRP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Приложение №</w:t>
      </w:r>
      <w:r>
        <w:rPr>
          <w:bCs/>
          <w:sz w:val="22"/>
          <w:szCs w:val="22"/>
        </w:rPr>
        <w:t>3</w:t>
      </w:r>
      <w:r w:rsidRPr="00400345">
        <w:rPr>
          <w:bCs/>
          <w:sz w:val="22"/>
          <w:szCs w:val="22"/>
        </w:rPr>
        <w:t xml:space="preserve"> </w:t>
      </w:r>
    </w:p>
    <w:p w14:paraId="38D83E12" w14:textId="3DA787C2" w:rsid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42C6922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47EBC7E" w14:textId="77777777" w:rsidR="00C362FE" w:rsidRDefault="00C362FE" w:rsidP="00DF2D52">
      <w:pPr>
        <w:suppressAutoHyphens/>
        <w:jc w:val="both"/>
        <w:rPr>
          <w:bCs/>
          <w:sz w:val="22"/>
          <w:szCs w:val="22"/>
        </w:rPr>
      </w:pPr>
    </w:p>
    <w:tbl>
      <w:tblPr>
        <w:tblW w:w="107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8"/>
        <w:gridCol w:w="2880"/>
        <w:gridCol w:w="4245"/>
      </w:tblGrid>
      <w:tr w:rsidR="004D072D" w:rsidRPr="00416D51" w14:paraId="4C1E8CB0" w14:textId="77777777" w:rsidTr="004D072D">
        <w:tc>
          <w:tcPr>
            <w:tcW w:w="3648" w:type="dxa"/>
          </w:tcPr>
          <w:p w14:paraId="17585FC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СОГЛАСОВАНО</w:t>
            </w:r>
          </w:p>
        </w:tc>
        <w:tc>
          <w:tcPr>
            <w:tcW w:w="2880" w:type="dxa"/>
          </w:tcPr>
          <w:p w14:paraId="345F215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45" w:type="dxa"/>
          </w:tcPr>
          <w:p w14:paraId="408F14D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УТВЕРЖДАЮ</w:t>
            </w:r>
          </w:p>
        </w:tc>
      </w:tr>
      <w:tr w:rsidR="004D072D" w:rsidRPr="00416D51" w14:paraId="3D2A2625" w14:textId="77777777" w:rsidTr="004D072D">
        <w:tc>
          <w:tcPr>
            <w:tcW w:w="3648" w:type="dxa"/>
          </w:tcPr>
          <w:p w14:paraId="4B0811F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880" w:type="dxa"/>
          </w:tcPr>
          <w:p w14:paraId="0FA5AB9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45" w:type="dxa"/>
          </w:tcPr>
          <w:p w14:paraId="61B378B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4EB2ECA7" w14:textId="77777777" w:rsidTr="004D072D">
        <w:tc>
          <w:tcPr>
            <w:tcW w:w="36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063F5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880" w:type="dxa"/>
          </w:tcPr>
          <w:p w14:paraId="2BB8EE0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8F90C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072D" w:rsidRPr="00416D51" w14:paraId="616DAB22" w14:textId="77777777" w:rsidTr="004D072D">
        <w:tc>
          <w:tcPr>
            <w:tcW w:w="3648" w:type="dxa"/>
            <w:tcBorders>
              <w:top w:val="single" w:sz="4" w:space="0" w:color="auto"/>
              <w:left w:val="nil"/>
              <w:right w:val="nil"/>
            </w:tcBorders>
          </w:tcPr>
          <w:p w14:paraId="412D96F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/                                                            </w:t>
            </w: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</w:p>
        </w:tc>
        <w:tc>
          <w:tcPr>
            <w:tcW w:w="2880" w:type="dxa"/>
          </w:tcPr>
          <w:p w14:paraId="0D05427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45" w:type="dxa"/>
            <w:tcBorders>
              <w:top w:val="single" w:sz="4" w:space="0" w:color="auto"/>
              <w:left w:val="nil"/>
              <w:right w:val="nil"/>
            </w:tcBorders>
          </w:tcPr>
          <w:p w14:paraId="1DD3CD0A" w14:textId="19AF934E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/</w:t>
            </w:r>
          </w:p>
        </w:tc>
      </w:tr>
      <w:tr w:rsidR="004D072D" w:rsidRPr="00416D51" w14:paraId="267225C3" w14:textId="77777777" w:rsidTr="004D072D">
        <w:tc>
          <w:tcPr>
            <w:tcW w:w="3648" w:type="dxa"/>
            <w:tcBorders>
              <w:left w:val="nil"/>
              <w:bottom w:val="nil"/>
              <w:right w:val="nil"/>
            </w:tcBorders>
          </w:tcPr>
          <w:p w14:paraId="474B218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2851FA4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45" w:type="dxa"/>
            <w:tcBorders>
              <w:left w:val="nil"/>
              <w:bottom w:val="nil"/>
              <w:right w:val="nil"/>
            </w:tcBorders>
          </w:tcPr>
          <w:p w14:paraId="6BFB658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072D" w:rsidRPr="00416D51" w14:paraId="40D89711" w14:textId="77777777" w:rsidTr="004D072D">
        <w:tc>
          <w:tcPr>
            <w:tcW w:w="3648" w:type="dxa"/>
          </w:tcPr>
          <w:p w14:paraId="041F754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«____»______________20</w:t>
            </w: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г.</w:t>
            </w:r>
          </w:p>
        </w:tc>
        <w:tc>
          <w:tcPr>
            <w:tcW w:w="2880" w:type="dxa"/>
          </w:tcPr>
          <w:p w14:paraId="45E394B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45" w:type="dxa"/>
          </w:tcPr>
          <w:p w14:paraId="46CCFB7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«____»______________20</w:t>
            </w: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г.</w:t>
            </w:r>
          </w:p>
        </w:tc>
      </w:tr>
    </w:tbl>
    <w:p w14:paraId="50284AE8" w14:textId="77777777" w:rsidR="004D072D" w:rsidRPr="00416D51" w:rsidRDefault="004D072D" w:rsidP="004D072D">
      <w:pPr>
        <w:tabs>
          <w:tab w:val="center" w:pos="4153"/>
          <w:tab w:val="right" w:pos="8306"/>
        </w:tabs>
        <w:jc w:val="right"/>
        <w:rPr>
          <w:rFonts w:ascii="Arial" w:hAnsi="Arial" w:cs="Arial"/>
          <w:i/>
          <w:iCs/>
          <w:sz w:val="16"/>
          <w:szCs w:val="16"/>
          <w:lang w:val="en-US"/>
        </w:rPr>
      </w:pPr>
    </w:p>
    <w:p w14:paraId="34CE770E" w14:textId="77777777" w:rsidR="004D072D" w:rsidRPr="00416D51" w:rsidRDefault="004D072D" w:rsidP="004D072D">
      <w:pPr>
        <w:rPr>
          <w:rFonts w:ascii="Arial" w:hAnsi="Arial" w:cs="Arial"/>
          <w:sz w:val="16"/>
          <w:szCs w:val="16"/>
        </w:rPr>
      </w:pPr>
    </w:p>
    <w:p w14:paraId="6FBA2694" w14:textId="77777777" w:rsidR="004D072D" w:rsidRPr="00416D51" w:rsidRDefault="004D072D" w:rsidP="004D072D">
      <w:pPr>
        <w:tabs>
          <w:tab w:val="center" w:pos="4153"/>
          <w:tab w:val="right" w:pos="8306"/>
        </w:tabs>
        <w:jc w:val="center"/>
        <w:rPr>
          <w:rFonts w:ascii="Arial" w:hAnsi="Arial" w:cs="Arial"/>
          <w:b/>
          <w:bCs/>
          <w:iCs/>
          <w:caps/>
        </w:rPr>
      </w:pPr>
      <w:r w:rsidRPr="00416D51">
        <w:rPr>
          <w:rFonts w:ascii="Arial" w:hAnsi="Arial" w:cs="Arial"/>
          <w:b/>
          <w:bCs/>
          <w:iCs/>
          <w:caps/>
        </w:rPr>
        <w:t>Локальный РЕСУРСНЫЙ СМЕТный расчет № 1</w:t>
      </w:r>
    </w:p>
    <w:p w14:paraId="5366FB71" w14:textId="77777777" w:rsidR="004D072D" w:rsidRPr="00416D51" w:rsidRDefault="004D072D" w:rsidP="004D072D">
      <w:pPr>
        <w:tabs>
          <w:tab w:val="center" w:pos="4153"/>
          <w:tab w:val="right" w:pos="8306"/>
        </w:tabs>
        <w:jc w:val="center"/>
        <w:rPr>
          <w:rFonts w:ascii="Arial" w:hAnsi="Arial" w:cs="Arial"/>
          <w:bCs/>
          <w:iCs/>
          <w:caps/>
          <w:sz w:val="16"/>
          <w:szCs w:val="16"/>
        </w:rPr>
      </w:pPr>
      <w:r w:rsidRPr="00416D51">
        <w:rPr>
          <w:rFonts w:ascii="Arial" w:hAnsi="Arial" w:cs="Arial"/>
          <w:bCs/>
          <w:iCs/>
          <w:caps/>
          <w:sz w:val="16"/>
          <w:szCs w:val="16"/>
        </w:rPr>
        <w:t>(ЛОКАЛЬНАЯ РЕСУРСНАЯ СМЕТА)</w:t>
      </w:r>
    </w:p>
    <w:p w14:paraId="30C90BAC" w14:textId="77777777" w:rsidR="004D072D" w:rsidRPr="00416D51" w:rsidRDefault="004D072D" w:rsidP="004D072D">
      <w:pPr>
        <w:tabs>
          <w:tab w:val="center" w:pos="4153"/>
          <w:tab w:val="right" w:pos="8306"/>
        </w:tabs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09.10</w:t>
      </w:r>
      <w:r w:rsidRPr="00416D51">
        <w:rPr>
          <w:rFonts w:ascii="Arial" w:hAnsi="Arial" w:cs="Arial"/>
          <w:sz w:val="16"/>
          <w:szCs w:val="16"/>
        </w:rPr>
        <w:t>.2025</w:t>
      </w:r>
    </w:p>
    <w:p w14:paraId="2BD1955C" w14:textId="77777777" w:rsidR="004D072D" w:rsidRPr="00416D51" w:rsidRDefault="004D072D" w:rsidP="004D072D">
      <w:pPr>
        <w:tabs>
          <w:tab w:val="center" w:pos="4153"/>
          <w:tab w:val="right" w:pos="8306"/>
        </w:tabs>
        <w:jc w:val="center"/>
        <w:rPr>
          <w:rFonts w:ascii="Arial" w:hAnsi="Arial" w:cs="Arial"/>
        </w:rPr>
      </w:pPr>
      <w:r w:rsidRPr="00416D51">
        <w:rPr>
          <w:rFonts w:ascii="Arial" w:hAnsi="Arial" w:cs="Arial"/>
          <w:i/>
          <w:iCs/>
        </w:rPr>
        <w:t>«Изг</w:t>
      </w:r>
      <w:r>
        <w:rPr>
          <w:rFonts w:ascii="Arial" w:hAnsi="Arial" w:cs="Arial"/>
          <w:i/>
          <w:iCs/>
        </w:rPr>
        <w:t>отовление и монтаж резервуара</w:t>
      </w:r>
      <w:r w:rsidRPr="00416D51">
        <w:rPr>
          <w:rFonts w:ascii="Arial" w:hAnsi="Arial" w:cs="Arial"/>
          <w:i/>
          <w:iCs/>
        </w:rPr>
        <w:t>»</w:t>
      </w:r>
    </w:p>
    <w:p w14:paraId="225BB607" w14:textId="77777777" w:rsidR="004D072D" w:rsidRPr="00416D51" w:rsidRDefault="004D072D" w:rsidP="004D072D">
      <w:pPr>
        <w:tabs>
          <w:tab w:val="center" w:pos="4153"/>
          <w:tab w:val="right" w:pos="8306"/>
        </w:tabs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10634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528"/>
        <w:gridCol w:w="1400"/>
        <w:gridCol w:w="537"/>
        <w:gridCol w:w="1945"/>
        <w:gridCol w:w="854"/>
        <w:gridCol w:w="397"/>
        <w:gridCol w:w="556"/>
        <w:gridCol w:w="970"/>
        <w:gridCol w:w="971"/>
        <w:gridCol w:w="1235"/>
        <w:gridCol w:w="1241"/>
      </w:tblGrid>
      <w:tr w:rsidR="004D072D" w:rsidRPr="00416D51" w14:paraId="1FB6A671" w14:textId="77777777" w:rsidTr="004D072D">
        <w:trPr>
          <w:gridAfter w:val="5"/>
          <w:wAfter w:w="4973" w:type="dxa"/>
          <w:trHeight w:val="240"/>
        </w:trPr>
        <w:tc>
          <w:tcPr>
            <w:tcW w:w="2465" w:type="dxa"/>
            <w:gridSpan w:val="3"/>
          </w:tcPr>
          <w:p w14:paraId="3362E896" w14:textId="77777777" w:rsidR="004D072D" w:rsidRPr="00416D51" w:rsidRDefault="004D072D" w:rsidP="004D072D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416D5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Сметная стоимость работ:</w:t>
            </w:r>
          </w:p>
        </w:tc>
        <w:tc>
          <w:tcPr>
            <w:tcW w:w="1945" w:type="dxa"/>
          </w:tcPr>
          <w:p w14:paraId="74818540" w14:textId="77777777" w:rsidR="004D072D" w:rsidRPr="00416D51" w:rsidRDefault="004D072D" w:rsidP="004D072D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jc w:val="right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 w:rsidRPr="00416D51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1</w:t>
            </w:r>
            <w:r w:rsidRPr="00416D51"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val="en-US"/>
              </w:rPr>
              <w:t> </w:t>
            </w:r>
            <w:r w:rsidRPr="00416D51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125</w:t>
            </w:r>
            <w:r w:rsidRPr="00416D51"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val="en-US"/>
              </w:rPr>
              <w:t> </w:t>
            </w:r>
            <w:r w:rsidRPr="00416D51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000</w:t>
            </w:r>
          </w:p>
        </w:tc>
        <w:tc>
          <w:tcPr>
            <w:tcW w:w="1251" w:type="dxa"/>
            <w:gridSpan w:val="2"/>
          </w:tcPr>
          <w:p w14:paraId="27E1E263" w14:textId="77777777" w:rsidR="004D072D" w:rsidRPr="00416D51" w:rsidRDefault="004D072D" w:rsidP="004D072D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b/>
                <w:bCs/>
                <w:iCs/>
                <w:snapToGrid w:val="0"/>
                <w:sz w:val="16"/>
                <w:szCs w:val="16"/>
              </w:rPr>
            </w:pPr>
            <w:r w:rsidRPr="00416D51">
              <w:rPr>
                <w:rFonts w:ascii="Arial" w:hAnsi="Arial" w:cs="Arial"/>
                <w:b/>
                <w:bCs/>
                <w:iCs/>
                <w:snapToGrid w:val="0"/>
                <w:sz w:val="16"/>
                <w:szCs w:val="16"/>
              </w:rPr>
              <w:t xml:space="preserve"> руб.</w:t>
            </w:r>
          </w:p>
        </w:tc>
      </w:tr>
      <w:tr w:rsidR="004D072D" w:rsidRPr="00416D51" w14:paraId="47F3DBB6" w14:textId="77777777" w:rsidTr="004D072D">
        <w:trPr>
          <w:gridAfter w:val="5"/>
          <w:wAfter w:w="4973" w:type="dxa"/>
          <w:trHeight w:val="240"/>
        </w:trPr>
        <w:tc>
          <w:tcPr>
            <w:tcW w:w="2465" w:type="dxa"/>
            <w:gridSpan w:val="3"/>
          </w:tcPr>
          <w:p w14:paraId="3D1BF28D" w14:textId="77777777" w:rsidR="004D072D" w:rsidRPr="00416D51" w:rsidRDefault="004D072D" w:rsidP="004D072D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416D5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    строительных работ</w:t>
            </w:r>
          </w:p>
        </w:tc>
        <w:tc>
          <w:tcPr>
            <w:tcW w:w="1945" w:type="dxa"/>
          </w:tcPr>
          <w:p w14:paraId="7434D938" w14:textId="77777777" w:rsidR="004D072D" w:rsidRPr="00416D51" w:rsidRDefault="004D072D" w:rsidP="004D072D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jc w:val="right"/>
              <w:rPr>
                <w:rFonts w:ascii="Arial" w:hAnsi="Arial" w:cs="Arial"/>
                <w:bCs/>
                <w:i/>
                <w:snapToGrid w:val="0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Cs/>
                <w:i/>
                <w:snapToGrid w:val="0"/>
                <w:sz w:val="16"/>
                <w:szCs w:val="16"/>
                <w:lang w:val="en-US"/>
              </w:rPr>
              <w:t>454 100</w:t>
            </w:r>
          </w:p>
        </w:tc>
        <w:tc>
          <w:tcPr>
            <w:tcW w:w="1251" w:type="dxa"/>
            <w:gridSpan w:val="2"/>
          </w:tcPr>
          <w:p w14:paraId="2A7E3CEB" w14:textId="77777777" w:rsidR="004D072D" w:rsidRPr="00416D51" w:rsidRDefault="004D072D" w:rsidP="004D072D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  <w:lang w:val="en-US"/>
              </w:rPr>
              <w:t xml:space="preserve"> </w:t>
            </w:r>
            <w:r w:rsidRPr="00416D51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</w:rPr>
              <w:t>руб.</w:t>
            </w:r>
          </w:p>
        </w:tc>
      </w:tr>
      <w:tr w:rsidR="004D072D" w:rsidRPr="00416D51" w14:paraId="499EAE46" w14:textId="77777777" w:rsidTr="004D072D">
        <w:trPr>
          <w:gridAfter w:val="5"/>
          <w:wAfter w:w="4973" w:type="dxa"/>
          <w:trHeight w:val="240"/>
        </w:trPr>
        <w:tc>
          <w:tcPr>
            <w:tcW w:w="2465" w:type="dxa"/>
            <w:gridSpan w:val="3"/>
          </w:tcPr>
          <w:p w14:paraId="7140B4DF" w14:textId="77777777" w:rsidR="004D072D" w:rsidRPr="00416D51" w:rsidRDefault="004D072D" w:rsidP="004D072D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416D5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    монтажных работ</w:t>
            </w:r>
          </w:p>
        </w:tc>
        <w:tc>
          <w:tcPr>
            <w:tcW w:w="1945" w:type="dxa"/>
          </w:tcPr>
          <w:p w14:paraId="5A67D475" w14:textId="77777777" w:rsidR="004D072D" w:rsidRPr="00416D51" w:rsidRDefault="004D072D" w:rsidP="004D072D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jc w:val="right"/>
              <w:rPr>
                <w:rFonts w:ascii="Arial" w:hAnsi="Arial" w:cs="Arial"/>
                <w:bCs/>
                <w:i/>
                <w:snapToGrid w:val="0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Cs/>
                <w:i/>
                <w:snapToGrid w:val="0"/>
                <w:sz w:val="16"/>
                <w:szCs w:val="16"/>
                <w:lang w:val="en-US"/>
              </w:rPr>
              <w:t>670 900</w:t>
            </w:r>
          </w:p>
        </w:tc>
        <w:tc>
          <w:tcPr>
            <w:tcW w:w="1251" w:type="dxa"/>
            <w:gridSpan w:val="2"/>
          </w:tcPr>
          <w:p w14:paraId="5C4E79AC" w14:textId="77777777" w:rsidR="004D072D" w:rsidRPr="00416D51" w:rsidRDefault="004D072D" w:rsidP="004D072D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  <w:lang w:val="en-US"/>
              </w:rPr>
              <w:t xml:space="preserve"> </w:t>
            </w:r>
            <w:r w:rsidRPr="00416D51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</w:rPr>
              <w:t>руб.</w:t>
            </w:r>
          </w:p>
        </w:tc>
      </w:tr>
      <w:tr w:rsidR="004D072D" w:rsidRPr="00416D51" w14:paraId="43F8C256" w14:textId="77777777" w:rsidTr="004D072D">
        <w:trPr>
          <w:gridAfter w:val="5"/>
          <w:wAfter w:w="4973" w:type="dxa"/>
          <w:trHeight w:val="240"/>
        </w:trPr>
        <w:tc>
          <w:tcPr>
            <w:tcW w:w="2465" w:type="dxa"/>
            <w:gridSpan w:val="3"/>
          </w:tcPr>
          <w:p w14:paraId="679097C2" w14:textId="77777777" w:rsidR="004D072D" w:rsidRPr="00416D51" w:rsidRDefault="004D072D" w:rsidP="004D072D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416D5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    оборудования</w:t>
            </w:r>
          </w:p>
        </w:tc>
        <w:tc>
          <w:tcPr>
            <w:tcW w:w="1945" w:type="dxa"/>
          </w:tcPr>
          <w:p w14:paraId="311ACFA2" w14:textId="77777777" w:rsidR="004D072D" w:rsidRPr="00416D51" w:rsidRDefault="004D072D" w:rsidP="004D072D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jc w:val="right"/>
              <w:rPr>
                <w:rFonts w:ascii="Arial" w:hAnsi="Arial" w:cs="Arial"/>
                <w:bCs/>
                <w:i/>
                <w:snapToGrid w:val="0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Cs/>
                <w:i/>
                <w:snapToGrid w:val="0"/>
                <w:sz w:val="16"/>
                <w:szCs w:val="16"/>
                <w:lang w:val="en-US"/>
              </w:rPr>
              <w:t>0</w:t>
            </w:r>
          </w:p>
        </w:tc>
        <w:tc>
          <w:tcPr>
            <w:tcW w:w="1251" w:type="dxa"/>
            <w:gridSpan w:val="2"/>
          </w:tcPr>
          <w:p w14:paraId="6C9C51BD" w14:textId="77777777" w:rsidR="004D072D" w:rsidRPr="00416D51" w:rsidRDefault="004D072D" w:rsidP="004D072D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  <w:lang w:val="en-US"/>
              </w:rPr>
              <w:t xml:space="preserve"> </w:t>
            </w:r>
            <w:r w:rsidRPr="00416D51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</w:rPr>
              <w:t>руб.</w:t>
            </w:r>
          </w:p>
        </w:tc>
      </w:tr>
      <w:tr w:rsidR="004D072D" w:rsidRPr="00416D51" w14:paraId="3076A04D" w14:textId="77777777" w:rsidTr="004D072D">
        <w:trPr>
          <w:gridAfter w:val="5"/>
          <w:wAfter w:w="4973" w:type="dxa"/>
          <w:trHeight w:val="240"/>
        </w:trPr>
        <w:tc>
          <w:tcPr>
            <w:tcW w:w="2465" w:type="dxa"/>
            <w:gridSpan w:val="3"/>
          </w:tcPr>
          <w:p w14:paraId="39442EB1" w14:textId="77777777" w:rsidR="004D072D" w:rsidRPr="00416D51" w:rsidRDefault="004D072D" w:rsidP="004D072D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416D5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    прочих затрат</w:t>
            </w:r>
          </w:p>
        </w:tc>
        <w:tc>
          <w:tcPr>
            <w:tcW w:w="1945" w:type="dxa"/>
          </w:tcPr>
          <w:p w14:paraId="07C000CA" w14:textId="77777777" w:rsidR="004D072D" w:rsidRPr="00416D51" w:rsidRDefault="004D072D" w:rsidP="004D072D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jc w:val="right"/>
              <w:rPr>
                <w:rFonts w:ascii="Arial" w:hAnsi="Arial" w:cs="Arial"/>
                <w:bCs/>
                <w:i/>
                <w:snapToGrid w:val="0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Cs/>
                <w:i/>
                <w:snapToGrid w:val="0"/>
                <w:sz w:val="16"/>
                <w:szCs w:val="16"/>
                <w:lang w:val="en-US"/>
              </w:rPr>
              <w:t>0</w:t>
            </w:r>
          </w:p>
        </w:tc>
        <w:tc>
          <w:tcPr>
            <w:tcW w:w="1251" w:type="dxa"/>
            <w:gridSpan w:val="2"/>
          </w:tcPr>
          <w:p w14:paraId="6BEAF99B" w14:textId="77777777" w:rsidR="004D072D" w:rsidRPr="00416D51" w:rsidRDefault="004D072D" w:rsidP="004D072D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  <w:lang w:val="en-US"/>
              </w:rPr>
              <w:t xml:space="preserve"> </w:t>
            </w:r>
            <w:r w:rsidRPr="00416D51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</w:rPr>
              <w:t>руб.</w:t>
            </w:r>
          </w:p>
        </w:tc>
      </w:tr>
      <w:tr w:rsidR="004D072D" w:rsidRPr="00416D51" w14:paraId="2A2C85BE" w14:textId="77777777" w:rsidTr="004D072D">
        <w:trPr>
          <w:gridAfter w:val="5"/>
          <w:wAfter w:w="4973" w:type="dxa"/>
          <w:trHeight w:val="240"/>
        </w:trPr>
        <w:tc>
          <w:tcPr>
            <w:tcW w:w="2465" w:type="dxa"/>
            <w:gridSpan w:val="3"/>
          </w:tcPr>
          <w:p w14:paraId="51F08084" w14:textId="77777777" w:rsidR="004D072D" w:rsidRPr="00416D51" w:rsidRDefault="004D072D" w:rsidP="004D072D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iCs/>
                <w:sz w:val="16"/>
                <w:szCs w:val="16"/>
              </w:rPr>
            </w:pPr>
            <w:r w:rsidRPr="00416D51">
              <w:rPr>
                <w:rFonts w:ascii="Arial" w:hAnsi="Arial" w:cs="Arial"/>
                <w:iCs/>
                <w:sz w:val="16"/>
                <w:szCs w:val="16"/>
              </w:rPr>
              <w:t>Средства на оплату труда</w:t>
            </w:r>
            <w:r w:rsidRPr="00416D51">
              <w:rPr>
                <w:rFonts w:ascii="Arial" w:hAnsi="Arial" w:cs="Arial"/>
                <w:iCs/>
                <w:sz w:val="16"/>
                <w:szCs w:val="16"/>
                <w:lang w:val="en-US"/>
              </w:rPr>
              <w:t>:</w:t>
            </w:r>
            <w:r w:rsidRPr="00416D51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945" w:type="dxa"/>
          </w:tcPr>
          <w:p w14:paraId="127F19EE" w14:textId="77777777" w:rsidR="004D072D" w:rsidRPr="00416D51" w:rsidRDefault="004D072D" w:rsidP="004D072D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jc w:val="right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230 573</w:t>
            </w:r>
          </w:p>
        </w:tc>
        <w:tc>
          <w:tcPr>
            <w:tcW w:w="1251" w:type="dxa"/>
            <w:gridSpan w:val="2"/>
          </w:tcPr>
          <w:p w14:paraId="31126800" w14:textId="77777777" w:rsidR="004D072D" w:rsidRPr="00416D51" w:rsidRDefault="004D072D" w:rsidP="004D072D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iCs/>
                <w:snapToGrid w:val="0"/>
                <w:sz w:val="16"/>
                <w:szCs w:val="16"/>
              </w:rPr>
            </w:pPr>
            <w:r w:rsidRPr="00416D51">
              <w:rPr>
                <w:rFonts w:ascii="Arial" w:hAnsi="Arial" w:cs="Arial"/>
                <w:iCs/>
                <w:snapToGrid w:val="0"/>
                <w:sz w:val="16"/>
                <w:szCs w:val="16"/>
                <w:lang w:val="en-US"/>
              </w:rPr>
              <w:t xml:space="preserve"> </w:t>
            </w:r>
            <w:r w:rsidRPr="00416D51">
              <w:rPr>
                <w:rFonts w:ascii="Arial" w:hAnsi="Arial" w:cs="Arial"/>
                <w:iCs/>
                <w:snapToGrid w:val="0"/>
                <w:sz w:val="16"/>
                <w:szCs w:val="16"/>
              </w:rPr>
              <w:t>руб.</w:t>
            </w:r>
          </w:p>
        </w:tc>
      </w:tr>
      <w:tr w:rsidR="004D072D" w:rsidRPr="00416D51" w14:paraId="1CA674DB" w14:textId="77777777" w:rsidTr="004D072D">
        <w:trPr>
          <w:gridAfter w:val="5"/>
          <w:wAfter w:w="4973" w:type="dxa"/>
          <w:trHeight w:val="240"/>
        </w:trPr>
        <w:tc>
          <w:tcPr>
            <w:tcW w:w="2465" w:type="dxa"/>
            <w:gridSpan w:val="3"/>
          </w:tcPr>
          <w:p w14:paraId="09139747" w14:textId="77777777" w:rsidR="004D072D" w:rsidRPr="00416D51" w:rsidRDefault="004D072D" w:rsidP="004D072D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iCs/>
                <w:sz w:val="16"/>
                <w:szCs w:val="16"/>
              </w:rPr>
            </w:pPr>
            <w:r w:rsidRPr="00416D51">
              <w:rPr>
                <w:rFonts w:ascii="Arial" w:hAnsi="Arial" w:cs="Arial"/>
                <w:iCs/>
                <w:snapToGrid w:val="0"/>
                <w:sz w:val="16"/>
                <w:szCs w:val="16"/>
              </w:rPr>
              <w:t>Трудоемкость работ</w:t>
            </w:r>
            <w:r w:rsidRPr="00416D51">
              <w:rPr>
                <w:rFonts w:ascii="Arial" w:hAnsi="Arial" w:cs="Arial"/>
                <w:iCs/>
                <w:snapToGrid w:val="0"/>
                <w:sz w:val="16"/>
                <w:szCs w:val="16"/>
                <w:lang w:val="en-US"/>
              </w:rPr>
              <w:t>:</w:t>
            </w:r>
            <w:r w:rsidRPr="00416D51">
              <w:rPr>
                <w:rFonts w:ascii="Arial" w:hAnsi="Arial" w:cs="Arial"/>
                <w:iCs/>
                <w:snapToGrid w:val="0"/>
                <w:sz w:val="16"/>
                <w:szCs w:val="16"/>
              </w:rPr>
              <w:t xml:space="preserve"> </w:t>
            </w:r>
          </w:p>
        </w:tc>
        <w:tc>
          <w:tcPr>
            <w:tcW w:w="1945" w:type="dxa"/>
          </w:tcPr>
          <w:p w14:paraId="4F9F3CAF" w14:textId="77777777" w:rsidR="004D072D" w:rsidRPr="00416D51" w:rsidRDefault="004D072D" w:rsidP="004D072D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787,99</w:t>
            </w:r>
          </w:p>
        </w:tc>
        <w:tc>
          <w:tcPr>
            <w:tcW w:w="1251" w:type="dxa"/>
            <w:gridSpan w:val="2"/>
          </w:tcPr>
          <w:p w14:paraId="2AE7E0C3" w14:textId="77777777" w:rsidR="004D072D" w:rsidRPr="00416D51" w:rsidRDefault="004D072D" w:rsidP="004D072D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iCs/>
                <w:sz w:val="16"/>
                <w:szCs w:val="16"/>
              </w:rPr>
            </w:pPr>
            <w:r w:rsidRPr="00416D51">
              <w:rPr>
                <w:rFonts w:ascii="Arial" w:hAnsi="Arial" w:cs="Arial"/>
                <w:iCs/>
                <w:sz w:val="16"/>
                <w:szCs w:val="16"/>
              </w:rPr>
              <w:t>чел.час.</w:t>
            </w:r>
          </w:p>
        </w:tc>
      </w:tr>
      <w:tr w:rsidR="004D072D" w:rsidRPr="00416D51" w14:paraId="0C7D33CA" w14:textId="77777777" w:rsidTr="004D0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9" w:type="dxa"/>
            <w:right w:w="29" w:type="dxa"/>
          </w:tblCellMar>
        </w:tblPrEx>
        <w:trPr>
          <w:cantSplit/>
          <w:trHeight w:val="144"/>
        </w:trPr>
        <w:tc>
          <w:tcPr>
            <w:tcW w:w="528" w:type="dxa"/>
            <w:vMerge w:val="restart"/>
            <w:vAlign w:val="center"/>
          </w:tcPr>
          <w:p w14:paraId="38DDAB2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1400" w:type="dxa"/>
            <w:vMerge w:val="restart"/>
            <w:vAlign w:val="center"/>
          </w:tcPr>
          <w:p w14:paraId="2AFB0C5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Шифр расценки и</w:t>
            </w:r>
          </w:p>
          <w:p w14:paraId="7C147EE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коды ресурсов</w:t>
            </w:r>
          </w:p>
        </w:tc>
        <w:tc>
          <w:tcPr>
            <w:tcW w:w="3336" w:type="dxa"/>
            <w:gridSpan w:val="3"/>
            <w:vMerge w:val="restart"/>
            <w:vAlign w:val="center"/>
          </w:tcPr>
          <w:p w14:paraId="3954567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Наименование работ</w:t>
            </w:r>
          </w:p>
          <w:p w14:paraId="73857C6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и затрат</w:t>
            </w:r>
          </w:p>
        </w:tc>
        <w:tc>
          <w:tcPr>
            <w:tcW w:w="953" w:type="dxa"/>
            <w:gridSpan w:val="2"/>
            <w:vMerge w:val="restart"/>
            <w:vAlign w:val="center"/>
          </w:tcPr>
          <w:p w14:paraId="63015FB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Единица</w:t>
            </w:r>
          </w:p>
          <w:p w14:paraId="46C1DE9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измерения</w:t>
            </w:r>
          </w:p>
        </w:tc>
        <w:tc>
          <w:tcPr>
            <w:tcW w:w="1941" w:type="dxa"/>
            <w:gridSpan w:val="2"/>
            <w:vAlign w:val="center"/>
          </w:tcPr>
          <w:p w14:paraId="16857BB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Количество</w:t>
            </w:r>
          </w:p>
        </w:tc>
        <w:tc>
          <w:tcPr>
            <w:tcW w:w="2476" w:type="dxa"/>
            <w:gridSpan w:val="2"/>
            <w:tcBorders>
              <w:bottom w:val="nil"/>
            </w:tcBorders>
            <w:vAlign w:val="center"/>
          </w:tcPr>
          <w:p w14:paraId="19E8A13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Сметная стоимость</w:t>
            </w: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416D51">
              <w:rPr>
                <w:rFonts w:ascii="Arial" w:hAnsi="Arial" w:cs="Arial"/>
                <w:sz w:val="16"/>
                <w:szCs w:val="16"/>
              </w:rPr>
              <w:t>руб.</w:t>
            </w:r>
          </w:p>
        </w:tc>
      </w:tr>
      <w:tr w:rsidR="004D072D" w:rsidRPr="00416D51" w14:paraId="5C51338D" w14:textId="77777777" w:rsidTr="004D0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9" w:type="dxa"/>
            <w:right w:w="29" w:type="dxa"/>
          </w:tblCellMar>
        </w:tblPrEx>
        <w:trPr>
          <w:cantSplit/>
          <w:trHeight w:val="195"/>
        </w:trPr>
        <w:tc>
          <w:tcPr>
            <w:tcW w:w="528" w:type="dxa"/>
            <w:vMerge/>
            <w:vAlign w:val="center"/>
          </w:tcPr>
          <w:p w14:paraId="3A38957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vMerge/>
            <w:vAlign w:val="center"/>
          </w:tcPr>
          <w:p w14:paraId="27C9C75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6" w:type="dxa"/>
            <w:gridSpan w:val="3"/>
            <w:vMerge/>
            <w:vAlign w:val="center"/>
          </w:tcPr>
          <w:p w14:paraId="02F17D2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3" w:type="dxa"/>
            <w:gridSpan w:val="2"/>
            <w:vMerge/>
            <w:vAlign w:val="center"/>
          </w:tcPr>
          <w:p w14:paraId="0559D54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0" w:type="dxa"/>
            <w:vMerge w:val="restart"/>
            <w:vAlign w:val="center"/>
          </w:tcPr>
          <w:p w14:paraId="62587F9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на единицу</w:t>
            </w:r>
          </w:p>
        </w:tc>
        <w:tc>
          <w:tcPr>
            <w:tcW w:w="970" w:type="dxa"/>
            <w:vMerge w:val="restart"/>
            <w:vAlign w:val="center"/>
          </w:tcPr>
          <w:p w14:paraId="78233FB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по проекту</w:t>
            </w:r>
          </w:p>
        </w:tc>
        <w:tc>
          <w:tcPr>
            <w:tcW w:w="2476" w:type="dxa"/>
            <w:gridSpan w:val="2"/>
            <w:tcBorders>
              <w:top w:val="nil"/>
            </w:tcBorders>
            <w:vAlign w:val="center"/>
          </w:tcPr>
          <w:p w14:paraId="7B508D7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в текущем уровне цен</w:t>
            </w:r>
          </w:p>
        </w:tc>
      </w:tr>
      <w:tr w:rsidR="004D072D" w:rsidRPr="00416D51" w14:paraId="38A27F47" w14:textId="77777777" w:rsidTr="004D0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9" w:type="dxa"/>
            <w:right w:w="29" w:type="dxa"/>
          </w:tblCellMar>
        </w:tblPrEx>
        <w:trPr>
          <w:cantSplit/>
          <w:trHeight w:val="180"/>
        </w:trPr>
        <w:tc>
          <w:tcPr>
            <w:tcW w:w="528" w:type="dxa"/>
            <w:vMerge/>
            <w:vAlign w:val="center"/>
          </w:tcPr>
          <w:p w14:paraId="3233902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vMerge/>
            <w:vAlign w:val="center"/>
          </w:tcPr>
          <w:p w14:paraId="7F2DD92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6" w:type="dxa"/>
            <w:gridSpan w:val="3"/>
            <w:vMerge/>
            <w:vAlign w:val="center"/>
          </w:tcPr>
          <w:p w14:paraId="1CF13EE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3" w:type="dxa"/>
            <w:gridSpan w:val="2"/>
            <w:vMerge/>
            <w:vAlign w:val="center"/>
          </w:tcPr>
          <w:p w14:paraId="6E062C1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0" w:type="dxa"/>
            <w:vMerge/>
            <w:vAlign w:val="center"/>
          </w:tcPr>
          <w:p w14:paraId="7DD6F70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0" w:type="dxa"/>
            <w:vMerge/>
            <w:vAlign w:val="center"/>
          </w:tcPr>
          <w:p w14:paraId="3ACEAA1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14:paraId="2561292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на единицу</w:t>
            </w:r>
          </w:p>
        </w:tc>
        <w:tc>
          <w:tcPr>
            <w:tcW w:w="1240" w:type="dxa"/>
            <w:vAlign w:val="center"/>
          </w:tcPr>
          <w:p w14:paraId="1B737D8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общая</w:t>
            </w:r>
          </w:p>
        </w:tc>
      </w:tr>
    </w:tbl>
    <w:p w14:paraId="4CF99039" w14:textId="77777777" w:rsidR="004D072D" w:rsidRPr="00416D51" w:rsidRDefault="004D072D" w:rsidP="004D072D">
      <w:pPr>
        <w:rPr>
          <w:sz w:val="4"/>
          <w:szCs w:val="4"/>
        </w:rPr>
      </w:pPr>
    </w:p>
    <w:tbl>
      <w:tblPr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9" w:type="dxa"/>
          <w:bottom w:w="28" w:type="dxa"/>
          <w:right w:w="29" w:type="dxa"/>
        </w:tblCellMar>
        <w:tblLook w:val="0000" w:firstRow="0" w:lastRow="0" w:firstColumn="0" w:lastColumn="0" w:noHBand="0" w:noVBand="0"/>
      </w:tblPr>
      <w:tblGrid>
        <w:gridCol w:w="528"/>
        <w:gridCol w:w="1400"/>
        <w:gridCol w:w="3339"/>
        <w:gridCol w:w="953"/>
        <w:gridCol w:w="971"/>
        <w:gridCol w:w="971"/>
        <w:gridCol w:w="1010"/>
        <w:gridCol w:w="1463"/>
      </w:tblGrid>
      <w:tr w:rsidR="004D072D" w:rsidRPr="00416D51" w14:paraId="40D007AA" w14:textId="77777777" w:rsidTr="00070B55">
        <w:trPr>
          <w:trHeight w:val="178"/>
          <w:tblHeader/>
        </w:trPr>
        <w:tc>
          <w:tcPr>
            <w:tcW w:w="528" w:type="dxa"/>
            <w:vAlign w:val="center"/>
          </w:tcPr>
          <w:p w14:paraId="1D1EB4D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00" w:type="dxa"/>
            <w:vAlign w:val="center"/>
          </w:tcPr>
          <w:p w14:paraId="3E0CB00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3337" w:type="dxa"/>
            <w:vAlign w:val="center"/>
          </w:tcPr>
          <w:p w14:paraId="07C9525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953" w:type="dxa"/>
            <w:vAlign w:val="center"/>
          </w:tcPr>
          <w:p w14:paraId="5169632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71" w:type="dxa"/>
            <w:vAlign w:val="center"/>
          </w:tcPr>
          <w:p w14:paraId="530D667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971" w:type="dxa"/>
            <w:vAlign w:val="center"/>
          </w:tcPr>
          <w:p w14:paraId="4420F63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10" w:type="dxa"/>
            <w:vAlign w:val="center"/>
          </w:tcPr>
          <w:p w14:paraId="3F936A8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61" w:type="dxa"/>
            <w:vAlign w:val="center"/>
          </w:tcPr>
          <w:p w14:paraId="156AE49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4D072D" w:rsidRPr="00416D51" w14:paraId="3009A8CB" w14:textId="77777777" w:rsidTr="00070B55">
        <w:trPr>
          <w:trHeight w:val="104"/>
        </w:trPr>
        <w:tc>
          <w:tcPr>
            <w:tcW w:w="528" w:type="dxa"/>
          </w:tcPr>
          <w:p w14:paraId="07C2CEF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16D51">
              <w:rPr>
                <w:rFonts w:ascii="Arial" w:hAnsi="Arial" w:cs="Arial"/>
                <w:sz w:val="10"/>
                <w:szCs w:val="10"/>
              </w:rPr>
              <w:t xml:space="preserve"> </w:t>
            </w:r>
          </w:p>
        </w:tc>
        <w:tc>
          <w:tcPr>
            <w:tcW w:w="1400" w:type="dxa"/>
          </w:tcPr>
          <w:p w14:paraId="5789A04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37" w:type="dxa"/>
          </w:tcPr>
          <w:p w14:paraId="55D6D4D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53" w:type="dxa"/>
          </w:tcPr>
          <w:p w14:paraId="2DB0A23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71" w:type="dxa"/>
          </w:tcPr>
          <w:p w14:paraId="6C4BC47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71" w:type="dxa"/>
          </w:tcPr>
          <w:p w14:paraId="31BDC53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10" w:type="dxa"/>
          </w:tcPr>
          <w:p w14:paraId="584334F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61" w:type="dxa"/>
          </w:tcPr>
          <w:p w14:paraId="255459E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D072D" w:rsidRPr="00416D51" w14:paraId="1B256A24" w14:textId="77777777" w:rsidTr="00070B55">
        <w:trPr>
          <w:trHeight w:val="357"/>
        </w:trPr>
        <w:tc>
          <w:tcPr>
            <w:tcW w:w="10635" w:type="dxa"/>
            <w:gridSpan w:val="8"/>
          </w:tcPr>
          <w:p w14:paraId="7D9D3E3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6"/>
                <w:szCs w:val="10"/>
              </w:rPr>
            </w:pPr>
            <w:r w:rsidRPr="00416D51">
              <w:rPr>
                <w:rFonts w:ascii="Arial" w:hAnsi="Arial" w:cs="Arial"/>
                <w:b/>
                <w:sz w:val="16"/>
                <w:szCs w:val="10"/>
              </w:rPr>
              <w:t>Раздел 1: Строительные работы</w:t>
            </w:r>
          </w:p>
          <w:p w14:paraId="1468FFA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0"/>
              </w:rPr>
            </w:pPr>
            <w:r w:rsidRPr="00416D51">
              <w:rPr>
                <w:rFonts w:ascii="Arial" w:hAnsi="Arial" w:cs="Arial"/>
                <w:i/>
                <w:sz w:val="16"/>
                <w:szCs w:val="10"/>
              </w:rPr>
              <w:t>(Строительные работы)</w:t>
            </w:r>
          </w:p>
        </w:tc>
      </w:tr>
      <w:tr w:rsidR="004D072D" w:rsidRPr="00416D51" w14:paraId="1CA8DAC5" w14:textId="77777777" w:rsidTr="00070B55">
        <w:trPr>
          <w:trHeight w:val="1147"/>
        </w:trPr>
        <w:tc>
          <w:tcPr>
            <w:tcW w:w="528" w:type="dxa"/>
            <w:tcBorders>
              <w:bottom w:val="nil"/>
            </w:tcBorders>
          </w:tcPr>
          <w:p w14:paraId="056595D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400" w:type="dxa"/>
          </w:tcPr>
          <w:p w14:paraId="2531F36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</w:rPr>
              <w:t>ГЭСНм38-01-006-02</w:t>
            </w:r>
          </w:p>
          <w:p w14:paraId="0853AD4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416D51">
              <w:rPr>
                <w:rFonts w:ascii="Arial" w:hAnsi="Arial" w:cs="Arial"/>
                <w:i/>
                <w:sz w:val="14"/>
                <w:szCs w:val="16"/>
              </w:rPr>
              <w:t>УТВ. ДОКУМЕНТ:</w:t>
            </w:r>
          </w:p>
          <w:p w14:paraId="0D2A739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i/>
                <w:sz w:val="14"/>
                <w:szCs w:val="16"/>
              </w:rPr>
              <w:t>Приказ Минстроя России от 13.05.2024г. №323/пр</w:t>
            </w:r>
          </w:p>
        </w:tc>
        <w:tc>
          <w:tcPr>
            <w:tcW w:w="3337" w:type="dxa"/>
          </w:tcPr>
          <w:p w14:paraId="30A19E6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</w:rPr>
              <w:t>Изготовление врезок в емкость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45DB5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416D51">
              <w:rPr>
                <w:rFonts w:ascii="Arial" w:hAnsi="Arial" w:cs="Arial"/>
                <w:i/>
                <w:sz w:val="14"/>
                <w:szCs w:val="16"/>
              </w:rPr>
              <w:t>НР и СП:</w:t>
            </w:r>
          </w:p>
          <w:p w14:paraId="69FD366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416D51">
              <w:rPr>
                <w:rFonts w:ascii="Arial" w:hAnsi="Arial" w:cs="Arial"/>
                <w:i/>
                <w:sz w:val="14"/>
                <w:szCs w:val="16"/>
              </w:rPr>
              <w:t>Накладные расходы в тц от ФОТ = 150% = 4 796,27 руб.</w:t>
            </w:r>
          </w:p>
          <w:p w14:paraId="321C1EE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i/>
                <w:sz w:val="14"/>
                <w:szCs w:val="16"/>
              </w:rPr>
              <w:t>Сметная прибыль в тц от ФОТ = 90% = 2 877,76 руб.</w:t>
            </w:r>
          </w:p>
        </w:tc>
        <w:tc>
          <w:tcPr>
            <w:tcW w:w="953" w:type="dxa"/>
          </w:tcPr>
          <w:p w14:paraId="7BDA3A7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т</w:t>
            </w:r>
          </w:p>
        </w:tc>
        <w:tc>
          <w:tcPr>
            <w:tcW w:w="971" w:type="dxa"/>
          </w:tcPr>
          <w:p w14:paraId="7E01CA0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25B191C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0,10051</w:t>
            </w:r>
          </w:p>
        </w:tc>
        <w:tc>
          <w:tcPr>
            <w:tcW w:w="1010" w:type="dxa"/>
          </w:tcPr>
          <w:p w14:paraId="2831F0D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288 215,91</w:t>
            </w:r>
          </w:p>
        </w:tc>
        <w:tc>
          <w:tcPr>
            <w:tcW w:w="1461" w:type="dxa"/>
          </w:tcPr>
          <w:p w14:paraId="1EF0F30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28 968,59</w:t>
            </w:r>
          </w:p>
        </w:tc>
      </w:tr>
      <w:tr w:rsidR="004D072D" w:rsidRPr="00416D51" w14:paraId="76AAF1B3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14DD6F0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0DF8AFD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187DA3B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ТРУДОВЫЕ РЕСУРСЫ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26FE859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0D56B63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5299FC3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786E348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36E1273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6365E2D2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1707561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0F7F7A9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1.1-3.8</w:t>
            </w:r>
          </w:p>
        </w:tc>
        <w:tc>
          <w:tcPr>
            <w:tcW w:w="3337" w:type="dxa"/>
          </w:tcPr>
          <w:p w14:paraId="288DD2F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Затраты труда рабочих (3,8 разр.)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63E2E96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1" w:type="dxa"/>
          </w:tcPr>
          <w:p w14:paraId="1320090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110</w:t>
            </w:r>
          </w:p>
        </w:tc>
        <w:tc>
          <w:tcPr>
            <w:tcW w:w="971" w:type="dxa"/>
          </w:tcPr>
          <w:p w14:paraId="4F08174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11,06</w:t>
            </w:r>
          </w:p>
        </w:tc>
        <w:tc>
          <w:tcPr>
            <w:tcW w:w="1010" w:type="dxa"/>
          </w:tcPr>
          <w:p w14:paraId="0471092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280,79</w:t>
            </w:r>
          </w:p>
        </w:tc>
        <w:tc>
          <w:tcPr>
            <w:tcW w:w="1461" w:type="dxa"/>
          </w:tcPr>
          <w:p w14:paraId="7F7916A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3 104,44</w:t>
            </w:r>
          </w:p>
        </w:tc>
      </w:tr>
      <w:tr w:rsidR="004D072D" w:rsidRPr="00416D51" w14:paraId="75F27C3A" w14:textId="77777777" w:rsidTr="00070B55">
        <w:trPr>
          <w:trHeight w:val="163"/>
        </w:trPr>
        <w:tc>
          <w:tcPr>
            <w:tcW w:w="528" w:type="dxa"/>
            <w:tcBorders>
              <w:top w:val="nil"/>
              <w:bottom w:val="nil"/>
            </w:tcBorders>
          </w:tcPr>
          <w:p w14:paraId="56BB854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72F5D43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2.1-6.0</w:t>
            </w:r>
          </w:p>
        </w:tc>
        <w:tc>
          <w:tcPr>
            <w:tcW w:w="3337" w:type="dxa"/>
          </w:tcPr>
          <w:p w14:paraId="5BDACB0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Затраты труда машинистов (6 разр.)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73AC647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1" w:type="dxa"/>
          </w:tcPr>
          <w:p w14:paraId="3796687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2,4</w:t>
            </w:r>
          </w:p>
        </w:tc>
        <w:tc>
          <w:tcPr>
            <w:tcW w:w="971" w:type="dxa"/>
          </w:tcPr>
          <w:p w14:paraId="2033860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0,24</w:t>
            </w:r>
          </w:p>
        </w:tc>
        <w:tc>
          <w:tcPr>
            <w:tcW w:w="1010" w:type="dxa"/>
          </w:tcPr>
          <w:p w14:paraId="73A8EB9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i/>
                <w:color w:val="808080"/>
                <w:sz w:val="16"/>
                <w:szCs w:val="16"/>
                <w:lang w:val="en-US"/>
              </w:rPr>
              <w:t>385,81</w:t>
            </w:r>
          </w:p>
        </w:tc>
        <w:tc>
          <w:tcPr>
            <w:tcW w:w="1461" w:type="dxa"/>
          </w:tcPr>
          <w:p w14:paraId="326208A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i/>
                <w:color w:val="808080"/>
                <w:sz w:val="16"/>
                <w:szCs w:val="16"/>
                <w:lang w:val="en-US"/>
              </w:rPr>
              <w:t>93,07</w:t>
            </w:r>
          </w:p>
        </w:tc>
      </w:tr>
      <w:tr w:rsidR="004D072D" w:rsidRPr="00416D51" w14:paraId="40D71057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7294B88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4E78E04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0E3FC7C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Итого трудовых ресурсов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3FE0C11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1" w:type="dxa"/>
          </w:tcPr>
          <w:p w14:paraId="2C5B687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49C46FE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11,06</w:t>
            </w:r>
          </w:p>
        </w:tc>
        <w:tc>
          <w:tcPr>
            <w:tcW w:w="1010" w:type="dxa"/>
          </w:tcPr>
          <w:p w14:paraId="1005F1B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4F1702E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3 104,44</w:t>
            </w:r>
          </w:p>
        </w:tc>
      </w:tr>
      <w:tr w:rsidR="004D072D" w:rsidRPr="00416D51" w14:paraId="4AA4945E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159AAAD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69985CF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153309F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МЕХАНИЗМЫ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6211C58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5ED2ED5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5CE7BF4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41A2DC9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1FF6659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5CADC9D0" w14:textId="77777777" w:rsidTr="00070B55">
        <w:trPr>
          <w:trHeight w:val="357"/>
        </w:trPr>
        <w:tc>
          <w:tcPr>
            <w:tcW w:w="528" w:type="dxa"/>
            <w:tcBorders>
              <w:top w:val="nil"/>
              <w:bottom w:val="nil"/>
            </w:tcBorders>
          </w:tcPr>
          <w:p w14:paraId="26DCC8A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7F0B1EE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91.17.04-011</w:t>
            </w:r>
          </w:p>
        </w:tc>
        <w:tc>
          <w:tcPr>
            <w:tcW w:w="3337" w:type="dxa"/>
          </w:tcPr>
          <w:p w14:paraId="68ACD15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Аппараты сварочные автоматические, сварочный ток до 1250 А </w:t>
            </w:r>
          </w:p>
        </w:tc>
        <w:tc>
          <w:tcPr>
            <w:tcW w:w="953" w:type="dxa"/>
          </w:tcPr>
          <w:p w14:paraId="48E7DF9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02791CF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43</w:t>
            </w:r>
          </w:p>
        </w:tc>
        <w:tc>
          <w:tcPr>
            <w:tcW w:w="971" w:type="dxa"/>
          </w:tcPr>
          <w:p w14:paraId="7B58EE4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4,32193</w:t>
            </w:r>
          </w:p>
        </w:tc>
        <w:tc>
          <w:tcPr>
            <w:tcW w:w="1010" w:type="dxa"/>
          </w:tcPr>
          <w:p w14:paraId="1DBAA6C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214,38</w:t>
            </w:r>
          </w:p>
        </w:tc>
        <w:tc>
          <w:tcPr>
            <w:tcW w:w="1461" w:type="dxa"/>
          </w:tcPr>
          <w:p w14:paraId="1C9D616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926,54</w:t>
            </w:r>
          </w:p>
        </w:tc>
      </w:tr>
      <w:tr w:rsidR="004D072D" w:rsidRPr="00416D51" w14:paraId="72559372" w14:textId="77777777" w:rsidTr="00070B55">
        <w:trPr>
          <w:trHeight w:val="163"/>
        </w:trPr>
        <w:tc>
          <w:tcPr>
            <w:tcW w:w="528" w:type="dxa"/>
            <w:tcBorders>
              <w:top w:val="nil"/>
              <w:bottom w:val="nil"/>
            </w:tcBorders>
          </w:tcPr>
          <w:p w14:paraId="122408E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0B7665A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91.17.04-042</w:t>
            </w:r>
          </w:p>
        </w:tc>
        <w:tc>
          <w:tcPr>
            <w:tcW w:w="3337" w:type="dxa"/>
          </w:tcPr>
          <w:p w14:paraId="58277CE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Аппараты для газовой сварки и резки </w:t>
            </w:r>
          </w:p>
        </w:tc>
        <w:tc>
          <w:tcPr>
            <w:tcW w:w="953" w:type="dxa"/>
          </w:tcPr>
          <w:p w14:paraId="7DF0A38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13BF6A6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0,9</w:t>
            </w:r>
          </w:p>
        </w:tc>
        <w:tc>
          <w:tcPr>
            <w:tcW w:w="971" w:type="dxa"/>
          </w:tcPr>
          <w:p w14:paraId="3162004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0,090459</w:t>
            </w:r>
          </w:p>
        </w:tc>
        <w:tc>
          <w:tcPr>
            <w:tcW w:w="1010" w:type="dxa"/>
          </w:tcPr>
          <w:p w14:paraId="17B2991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5,66</w:t>
            </w:r>
          </w:p>
        </w:tc>
        <w:tc>
          <w:tcPr>
            <w:tcW w:w="1461" w:type="dxa"/>
          </w:tcPr>
          <w:p w14:paraId="39A7B84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0,51</w:t>
            </w:r>
          </w:p>
        </w:tc>
      </w:tr>
      <w:tr w:rsidR="004D072D" w:rsidRPr="00416D51" w14:paraId="0082B5A9" w14:textId="77777777" w:rsidTr="00070B55">
        <w:trPr>
          <w:trHeight w:val="536"/>
        </w:trPr>
        <w:tc>
          <w:tcPr>
            <w:tcW w:w="528" w:type="dxa"/>
            <w:tcBorders>
              <w:top w:val="nil"/>
              <w:bottom w:val="nil"/>
            </w:tcBorders>
          </w:tcPr>
          <w:p w14:paraId="58066ED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09D6A2F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91.21.16-001</w:t>
            </w:r>
          </w:p>
        </w:tc>
        <w:tc>
          <w:tcPr>
            <w:tcW w:w="3337" w:type="dxa"/>
          </w:tcPr>
          <w:p w14:paraId="0A35CEE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Пресс-ножницы комбинированные электрические, номинальное усилие 630 кН, мощность 5 кВт </w:t>
            </w:r>
          </w:p>
        </w:tc>
        <w:tc>
          <w:tcPr>
            <w:tcW w:w="953" w:type="dxa"/>
          </w:tcPr>
          <w:p w14:paraId="4D4FDF4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0C35220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0,8</w:t>
            </w:r>
          </w:p>
        </w:tc>
        <w:tc>
          <w:tcPr>
            <w:tcW w:w="971" w:type="dxa"/>
          </w:tcPr>
          <w:p w14:paraId="6D661BD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0,080408</w:t>
            </w:r>
          </w:p>
        </w:tc>
        <w:tc>
          <w:tcPr>
            <w:tcW w:w="1010" w:type="dxa"/>
          </w:tcPr>
          <w:p w14:paraId="0147BA2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59,89</w:t>
            </w:r>
          </w:p>
        </w:tc>
        <w:tc>
          <w:tcPr>
            <w:tcW w:w="1461" w:type="dxa"/>
          </w:tcPr>
          <w:p w14:paraId="37BD9ED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4,82</w:t>
            </w:r>
          </w:p>
        </w:tc>
      </w:tr>
      <w:tr w:rsidR="004D072D" w:rsidRPr="00416D51" w14:paraId="26E27390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317FCB6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0EAAA19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91.21.19-031</w:t>
            </w:r>
          </w:p>
        </w:tc>
        <w:tc>
          <w:tcPr>
            <w:tcW w:w="3337" w:type="dxa"/>
          </w:tcPr>
          <w:p w14:paraId="43069A5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Станки сверлильные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6F5B50A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1D313D5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2,4</w:t>
            </w:r>
          </w:p>
        </w:tc>
        <w:tc>
          <w:tcPr>
            <w:tcW w:w="971" w:type="dxa"/>
          </w:tcPr>
          <w:p w14:paraId="050B921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0,241224</w:t>
            </w:r>
          </w:p>
        </w:tc>
        <w:tc>
          <w:tcPr>
            <w:tcW w:w="1010" w:type="dxa"/>
          </w:tcPr>
          <w:p w14:paraId="27F15C5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31,77</w:t>
            </w:r>
          </w:p>
        </w:tc>
        <w:tc>
          <w:tcPr>
            <w:tcW w:w="1461" w:type="dxa"/>
          </w:tcPr>
          <w:p w14:paraId="7171695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7,66</w:t>
            </w:r>
          </w:p>
        </w:tc>
      </w:tr>
      <w:tr w:rsidR="004D072D" w:rsidRPr="00416D51" w14:paraId="395F0FB3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5878300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15D873A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2BD8F2E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Итого механизмов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3CEC6F9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55812F7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5806087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7A7FDE8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1689A3D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939,53</w:t>
            </w:r>
          </w:p>
        </w:tc>
      </w:tr>
      <w:tr w:rsidR="004D072D" w:rsidRPr="00416D51" w14:paraId="7AE4679F" w14:textId="77777777" w:rsidTr="00070B55">
        <w:trPr>
          <w:trHeight w:val="163"/>
        </w:trPr>
        <w:tc>
          <w:tcPr>
            <w:tcW w:w="528" w:type="dxa"/>
            <w:tcBorders>
              <w:top w:val="nil"/>
              <w:bottom w:val="nil"/>
            </w:tcBorders>
          </w:tcPr>
          <w:p w14:paraId="0EEA206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46E9786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05BD5D6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ОСНОВНЫЕ МАТЕРИАЛЫ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4CB57C5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6970888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1D3251E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2E7BC60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5D68071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0FE67521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27684B6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6721860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37" w:type="dxa"/>
          </w:tcPr>
          <w:p w14:paraId="0C1EE18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Труба ф159х4,5мм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17BED9F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т</w:t>
            </w:r>
          </w:p>
        </w:tc>
        <w:tc>
          <w:tcPr>
            <w:tcW w:w="971" w:type="dxa"/>
          </w:tcPr>
          <w:p w14:paraId="0FBD0EC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0,085564</w:t>
            </w:r>
          </w:p>
        </w:tc>
        <w:tc>
          <w:tcPr>
            <w:tcW w:w="971" w:type="dxa"/>
          </w:tcPr>
          <w:p w14:paraId="62EDDD8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0,0086</w:t>
            </w:r>
          </w:p>
        </w:tc>
        <w:tc>
          <w:tcPr>
            <w:tcW w:w="1010" w:type="dxa"/>
          </w:tcPr>
          <w:p w14:paraId="5A57BAE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73 000,00</w:t>
            </w:r>
          </w:p>
        </w:tc>
        <w:tc>
          <w:tcPr>
            <w:tcW w:w="1461" w:type="dxa"/>
          </w:tcPr>
          <w:p w14:paraId="72AA720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627,80</w:t>
            </w:r>
          </w:p>
        </w:tc>
      </w:tr>
      <w:tr w:rsidR="004D072D" w:rsidRPr="00416D51" w14:paraId="536EE259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1728382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7CFED66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37" w:type="dxa"/>
          </w:tcPr>
          <w:p w14:paraId="5773398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Труба ф273х4,5мм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7A71E3D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т</w:t>
            </w:r>
          </w:p>
        </w:tc>
        <w:tc>
          <w:tcPr>
            <w:tcW w:w="971" w:type="dxa"/>
          </w:tcPr>
          <w:p w14:paraId="7E3F01C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0,074122</w:t>
            </w:r>
          </w:p>
        </w:tc>
        <w:tc>
          <w:tcPr>
            <w:tcW w:w="971" w:type="dxa"/>
          </w:tcPr>
          <w:p w14:paraId="52350CF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0,00745</w:t>
            </w:r>
          </w:p>
        </w:tc>
        <w:tc>
          <w:tcPr>
            <w:tcW w:w="1010" w:type="dxa"/>
          </w:tcPr>
          <w:p w14:paraId="583FEE9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83 000,00</w:t>
            </w:r>
          </w:p>
        </w:tc>
        <w:tc>
          <w:tcPr>
            <w:tcW w:w="1461" w:type="dxa"/>
          </w:tcPr>
          <w:p w14:paraId="27B12F4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618,35</w:t>
            </w:r>
          </w:p>
        </w:tc>
      </w:tr>
      <w:tr w:rsidR="004D072D" w:rsidRPr="00416D51" w14:paraId="26C7718C" w14:textId="77777777" w:rsidTr="00070B55">
        <w:trPr>
          <w:trHeight w:val="163"/>
        </w:trPr>
        <w:tc>
          <w:tcPr>
            <w:tcW w:w="528" w:type="dxa"/>
            <w:tcBorders>
              <w:top w:val="nil"/>
              <w:bottom w:val="nil"/>
            </w:tcBorders>
          </w:tcPr>
          <w:p w14:paraId="5FEE555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554C986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37" w:type="dxa"/>
          </w:tcPr>
          <w:p w14:paraId="767EE72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Лист т=6мм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7D75BCA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т</w:t>
            </w:r>
          </w:p>
        </w:tc>
        <w:tc>
          <w:tcPr>
            <w:tcW w:w="971" w:type="dxa"/>
          </w:tcPr>
          <w:p w14:paraId="28D3EAA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0,821411</w:t>
            </w:r>
          </w:p>
        </w:tc>
        <w:tc>
          <w:tcPr>
            <w:tcW w:w="971" w:type="dxa"/>
          </w:tcPr>
          <w:p w14:paraId="64DEC0B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0,08256</w:t>
            </w:r>
          </w:p>
        </w:tc>
        <w:tc>
          <w:tcPr>
            <w:tcW w:w="1010" w:type="dxa"/>
          </w:tcPr>
          <w:p w14:paraId="5095275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65 000,00</w:t>
            </w:r>
          </w:p>
        </w:tc>
        <w:tc>
          <w:tcPr>
            <w:tcW w:w="1461" w:type="dxa"/>
          </w:tcPr>
          <w:p w14:paraId="051236A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5 366,40</w:t>
            </w:r>
          </w:p>
        </w:tc>
      </w:tr>
      <w:tr w:rsidR="004D072D" w:rsidRPr="00416D51" w14:paraId="60975EE3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4C5BC94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78454BD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37" w:type="dxa"/>
          </w:tcPr>
          <w:p w14:paraId="157C111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Уголок 50х50х5мм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53A75A1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т</w:t>
            </w:r>
          </w:p>
        </w:tc>
        <w:tc>
          <w:tcPr>
            <w:tcW w:w="971" w:type="dxa"/>
          </w:tcPr>
          <w:p w14:paraId="5637346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0,018904</w:t>
            </w:r>
          </w:p>
        </w:tc>
        <w:tc>
          <w:tcPr>
            <w:tcW w:w="971" w:type="dxa"/>
          </w:tcPr>
          <w:p w14:paraId="1EE2921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0,0019</w:t>
            </w:r>
          </w:p>
        </w:tc>
        <w:tc>
          <w:tcPr>
            <w:tcW w:w="1010" w:type="dxa"/>
          </w:tcPr>
          <w:p w14:paraId="750C209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68 000,00</w:t>
            </w:r>
          </w:p>
        </w:tc>
        <w:tc>
          <w:tcPr>
            <w:tcW w:w="1461" w:type="dxa"/>
          </w:tcPr>
          <w:p w14:paraId="6D4A908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129,20</w:t>
            </w:r>
          </w:p>
        </w:tc>
      </w:tr>
      <w:tr w:rsidR="004D072D" w:rsidRPr="00416D51" w14:paraId="70D6A6A9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2A200E3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2ACD64F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24A61DA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Итого основных материалов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13CD9BE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51E2411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6FE7B8D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27ABE84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08F9C3B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6 741,75</w:t>
            </w:r>
          </w:p>
        </w:tc>
      </w:tr>
      <w:tr w:rsidR="004D072D" w:rsidRPr="00416D51" w14:paraId="7E4A84F4" w14:textId="77777777" w:rsidTr="00070B55">
        <w:trPr>
          <w:trHeight w:val="163"/>
        </w:trPr>
        <w:tc>
          <w:tcPr>
            <w:tcW w:w="528" w:type="dxa"/>
            <w:tcBorders>
              <w:top w:val="nil"/>
              <w:bottom w:val="nil"/>
            </w:tcBorders>
          </w:tcPr>
          <w:p w14:paraId="75C4976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11F14DE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714701D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МАТЕРИАЛЫ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4C1D99C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26A11BA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0DAF47B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185DF93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682F6BE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08AB96EC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0BDB8C4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00A0B77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01.3.02.08-0001</w:t>
            </w:r>
          </w:p>
        </w:tc>
        <w:tc>
          <w:tcPr>
            <w:tcW w:w="3337" w:type="dxa"/>
          </w:tcPr>
          <w:p w14:paraId="30AC056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Кислород газообразный технический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52576BA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м3</w:t>
            </w:r>
          </w:p>
        </w:tc>
        <w:tc>
          <w:tcPr>
            <w:tcW w:w="971" w:type="dxa"/>
          </w:tcPr>
          <w:p w14:paraId="7ECAA07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0,6</w:t>
            </w:r>
          </w:p>
        </w:tc>
        <w:tc>
          <w:tcPr>
            <w:tcW w:w="971" w:type="dxa"/>
          </w:tcPr>
          <w:p w14:paraId="3E7B5B8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0,060306</w:t>
            </w:r>
          </w:p>
        </w:tc>
        <w:tc>
          <w:tcPr>
            <w:tcW w:w="1010" w:type="dxa"/>
          </w:tcPr>
          <w:p w14:paraId="1D7464E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63,60</w:t>
            </w:r>
          </w:p>
        </w:tc>
        <w:tc>
          <w:tcPr>
            <w:tcW w:w="1461" w:type="dxa"/>
          </w:tcPr>
          <w:p w14:paraId="154EBCB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3,84</w:t>
            </w:r>
          </w:p>
        </w:tc>
      </w:tr>
      <w:tr w:rsidR="004D072D" w:rsidRPr="00416D51" w14:paraId="257A7432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39C9A3A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079898F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01.3.02.09-0022</w:t>
            </w:r>
          </w:p>
        </w:tc>
        <w:tc>
          <w:tcPr>
            <w:tcW w:w="3337" w:type="dxa"/>
          </w:tcPr>
          <w:p w14:paraId="0431C86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Пропан-бутан смесь техническая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04E2BF0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кг</w:t>
            </w:r>
          </w:p>
        </w:tc>
        <w:tc>
          <w:tcPr>
            <w:tcW w:w="971" w:type="dxa"/>
          </w:tcPr>
          <w:p w14:paraId="09C69F8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0,2</w:t>
            </w:r>
          </w:p>
        </w:tc>
        <w:tc>
          <w:tcPr>
            <w:tcW w:w="971" w:type="dxa"/>
          </w:tcPr>
          <w:p w14:paraId="23E28B7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0,020102</w:t>
            </w:r>
          </w:p>
        </w:tc>
        <w:tc>
          <w:tcPr>
            <w:tcW w:w="1010" w:type="dxa"/>
          </w:tcPr>
          <w:p w14:paraId="450CCEB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37,68</w:t>
            </w:r>
          </w:p>
        </w:tc>
        <w:tc>
          <w:tcPr>
            <w:tcW w:w="1461" w:type="dxa"/>
          </w:tcPr>
          <w:p w14:paraId="1761FED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0,76</w:t>
            </w:r>
          </w:p>
        </w:tc>
      </w:tr>
      <w:tr w:rsidR="004D072D" w:rsidRPr="00416D51" w14:paraId="0CA91513" w14:textId="77777777" w:rsidTr="00070B55">
        <w:trPr>
          <w:trHeight w:val="163"/>
        </w:trPr>
        <w:tc>
          <w:tcPr>
            <w:tcW w:w="528" w:type="dxa"/>
            <w:tcBorders>
              <w:top w:val="nil"/>
              <w:bottom w:val="nil"/>
            </w:tcBorders>
          </w:tcPr>
          <w:p w14:paraId="65C85FD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531134A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01.7.03.04-0001</w:t>
            </w:r>
          </w:p>
        </w:tc>
        <w:tc>
          <w:tcPr>
            <w:tcW w:w="3337" w:type="dxa"/>
          </w:tcPr>
          <w:p w14:paraId="561E1FC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Электроэнергия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5CB5A36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кВт-ч</w:t>
            </w:r>
          </w:p>
        </w:tc>
        <w:tc>
          <w:tcPr>
            <w:tcW w:w="971" w:type="dxa"/>
          </w:tcPr>
          <w:p w14:paraId="3F499FC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0,516</w:t>
            </w:r>
          </w:p>
        </w:tc>
        <w:tc>
          <w:tcPr>
            <w:tcW w:w="971" w:type="dxa"/>
          </w:tcPr>
          <w:p w14:paraId="0683391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0,051863</w:t>
            </w:r>
          </w:p>
        </w:tc>
        <w:tc>
          <w:tcPr>
            <w:tcW w:w="1010" w:type="dxa"/>
          </w:tcPr>
          <w:p w14:paraId="7332BA4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7,59</w:t>
            </w:r>
          </w:p>
        </w:tc>
        <w:tc>
          <w:tcPr>
            <w:tcW w:w="1461" w:type="dxa"/>
          </w:tcPr>
          <w:p w14:paraId="7C20AD6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0,39</w:t>
            </w:r>
          </w:p>
        </w:tc>
      </w:tr>
      <w:tr w:rsidR="004D072D" w:rsidRPr="00416D51" w14:paraId="16A19108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4D9A267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2DC33FC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37" w:type="dxa"/>
          </w:tcPr>
          <w:p w14:paraId="3673BD1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Электроды сварочные для сварки 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112A13D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кг</w:t>
            </w:r>
          </w:p>
        </w:tc>
        <w:tc>
          <w:tcPr>
            <w:tcW w:w="971" w:type="dxa"/>
          </w:tcPr>
          <w:p w14:paraId="1647FBF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19</w:t>
            </w:r>
          </w:p>
        </w:tc>
        <w:tc>
          <w:tcPr>
            <w:tcW w:w="971" w:type="dxa"/>
          </w:tcPr>
          <w:p w14:paraId="6299286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1,90969</w:t>
            </w:r>
          </w:p>
        </w:tc>
        <w:tc>
          <w:tcPr>
            <w:tcW w:w="1010" w:type="dxa"/>
          </w:tcPr>
          <w:p w14:paraId="28B0388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400,00</w:t>
            </w:r>
          </w:p>
        </w:tc>
        <w:tc>
          <w:tcPr>
            <w:tcW w:w="1461" w:type="dxa"/>
          </w:tcPr>
          <w:p w14:paraId="0B74B07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763,88</w:t>
            </w:r>
          </w:p>
        </w:tc>
      </w:tr>
      <w:tr w:rsidR="004D072D" w:rsidRPr="00416D51" w14:paraId="1CE40F17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4F45994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3C16FE0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37" w:type="dxa"/>
          </w:tcPr>
          <w:p w14:paraId="591D4C2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Круг армированный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54006C8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шт</w:t>
            </w:r>
          </w:p>
        </w:tc>
        <w:tc>
          <w:tcPr>
            <w:tcW w:w="971" w:type="dxa"/>
          </w:tcPr>
          <w:p w14:paraId="2F5085D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19,898518</w:t>
            </w:r>
          </w:p>
        </w:tc>
        <w:tc>
          <w:tcPr>
            <w:tcW w:w="971" w:type="dxa"/>
          </w:tcPr>
          <w:p w14:paraId="3F2C045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010" w:type="dxa"/>
          </w:tcPr>
          <w:p w14:paraId="16AF590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75,00</w:t>
            </w:r>
          </w:p>
        </w:tc>
        <w:tc>
          <w:tcPr>
            <w:tcW w:w="1461" w:type="dxa"/>
          </w:tcPr>
          <w:p w14:paraId="5FF6DF5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150,00</w:t>
            </w:r>
          </w:p>
        </w:tc>
      </w:tr>
      <w:tr w:rsidR="004D072D" w:rsidRPr="00416D51" w14:paraId="16183B03" w14:textId="77777777" w:rsidTr="00070B55">
        <w:trPr>
          <w:trHeight w:val="163"/>
        </w:trPr>
        <w:tc>
          <w:tcPr>
            <w:tcW w:w="528" w:type="dxa"/>
            <w:tcBorders>
              <w:top w:val="nil"/>
              <w:bottom w:val="nil"/>
            </w:tcBorders>
          </w:tcPr>
          <w:p w14:paraId="7423951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141B3B8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37" w:type="dxa"/>
          </w:tcPr>
          <w:p w14:paraId="73C71E9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Фланец ду 250-16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38ECF59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шт</w:t>
            </w:r>
          </w:p>
        </w:tc>
        <w:tc>
          <w:tcPr>
            <w:tcW w:w="971" w:type="dxa"/>
          </w:tcPr>
          <w:p w14:paraId="7597B74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19,898518</w:t>
            </w:r>
          </w:p>
        </w:tc>
        <w:tc>
          <w:tcPr>
            <w:tcW w:w="971" w:type="dxa"/>
          </w:tcPr>
          <w:p w14:paraId="585F8C9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010" w:type="dxa"/>
          </w:tcPr>
          <w:p w14:paraId="64A2514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3 650,00</w:t>
            </w:r>
          </w:p>
        </w:tc>
        <w:tc>
          <w:tcPr>
            <w:tcW w:w="1461" w:type="dxa"/>
          </w:tcPr>
          <w:p w14:paraId="42140BD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7 300,00</w:t>
            </w:r>
          </w:p>
        </w:tc>
      </w:tr>
      <w:tr w:rsidR="004D072D" w:rsidRPr="00416D51" w14:paraId="30CEA606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3A9CA32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262AF5F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37" w:type="dxa"/>
          </w:tcPr>
          <w:p w14:paraId="5929E6E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Фланец ду 150-16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378D242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шт</w:t>
            </w:r>
          </w:p>
        </w:tc>
        <w:tc>
          <w:tcPr>
            <w:tcW w:w="971" w:type="dxa"/>
          </w:tcPr>
          <w:p w14:paraId="3CB006D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39,797035</w:t>
            </w:r>
          </w:p>
        </w:tc>
        <w:tc>
          <w:tcPr>
            <w:tcW w:w="971" w:type="dxa"/>
          </w:tcPr>
          <w:p w14:paraId="4804364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1010" w:type="dxa"/>
          </w:tcPr>
          <w:p w14:paraId="64A44F5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1 600,00</w:t>
            </w:r>
          </w:p>
        </w:tc>
        <w:tc>
          <w:tcPr>
            <w:tcW w:w="1461" w:type="dxa"/>
          </w:tcPr>
          <w:p w14:paraId="0E85746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6 400,00</w:t>
            </w:r>
          </w:p>
        </w:tc>
      </w:tr>
      <w:tr w:rsidR="004D072D" w:rsidRPr="00416D51" w14:paraId="4E87AFF4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02C4068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353B346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37" w:type="dxa"/>
          </w:tcPr>
          <w:p w14:paraId="3B56E2B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Прокладка паронит ду 150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0F452C6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шт</w:t>
            </w:r>
          </w:p>
        </w:tc>
        <w:tc>
          <w:tcPr>
            <w:tcW w:w="971" w:type="dxa"/>
          </w:tcPr>
          <w:p w14:paraId="6BC61B2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19,898518</w:t>
            </w:r>
          </w:p>
        </w:tc>
        <w:tc>
          <w:tcPr>
            <w:tcW w:w="971" w:type="dxa"/>
          </w:tcPr>
          <w:p w14:paraId="2A0D756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010" w:type="dxa"/>
          </w:tcPr>
          <w:p w14:paraId="615E959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64,00</w:t>
            </w:r>
          </w:p>
        </w:tc>
        <w:tc>
          <w:tcPr>
            <w:tcW w:w="1461" w:type="dxa"/>
          </w:tcPr>
          <w:p w14:paraId="049E78A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128,00</w:t>
            </w:r>
          </w:p>
        </w:tc>
      </w:tr>
      <w:tr w:rsidR="004D072D" w:rsidRPr="00416D51" w14:paraId="1E426BF5" w14:textId="77777777" w:rsidTr="00070B55">
        <w:trPr>
          <w:trHeight w:val="163"/>
        </w:trPr>
        <w:tc>
          <w:tcPr>
            <w:tcW w:w="528" w:type="dxa"/>
            <w:tcBorders>
              <w:top w:val="nil"/>
              <w:bottom w:val="nil"/>
            </w:tcBorders>
          </w:tcPr>
          <w:p w14:paraId="4676053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38B23C0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37" w:type="dxa"/>
          </w:tcPr>
          <w:p w14:paraId="28B5FC3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Прокладка паронит ду250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68988BE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шт</w:t>
            </w:r>
          </w:p>
        </w:tc>
        <w:tc>
          <w:tcPr>
            <w:tcW w:w="971" w:type="dxa"/>
          </w:tcPr>
          <w:p w14:paraId="3F3B641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9,949259</w:t>
            </w:r>
          </w:p>
        </w:tc>
        <w:tc>
          <w:tcPr>
            <w:tcW w:w="971" w:type="dxa"/>
          </w:tcPr>
          <w:p w14:paraId="647CDF3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010" w:type="dxa"/>
          </w:tcPr>
          <w:p w14:paraId="258D092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172,00</w:t>
            </w:r>
          </w:p>
        </w:tc>
        <w:tc>
          <w:tcPr>
            <w:tcW w:w="1461" w:type="dxa"/>
          </w:tcPr>
          <w:p w14:paraId="2EA5809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172,00</w:t>
            </w:r>
          </w:p>
        </w:tc>
      </w:tr>
      <w:tr w:rsidR="004D072D" w:rsidRPr="00416D51" w14:paraId="189C1AD8" w14:textId="77777777" w:rsidTr="00070B55">
        <w:trPr>
          <w:trHeight w:val="372"/>
        </w:trPr>
        <w:tc>
          <w:tcPr>
            <w:tcW w:w="528" w:type="dxa"/>
            <w:tcBorders>
              <w:top w:val="nil"/>
              <w:bottom w:val="nil"/>
            </w:tcBorders>
          </w:tcPr>
          <w:p w14:paraId="753466B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7654D2E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37" w:type="dxa"/>
          </w:tcPr>
          <w:p w14:paraId="2F2C5EC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Комплект крепежа для врезок (болт М16х70-32шт, Гайка М16-32шт., Шайба М16-32шт., Болт М20х901-24шт., Гайка М20-24шт., Шайба М20-24шт.) </w:t>
            </w:r>
          </w:p>
        </w:tc>
        <w:tc>
          <w:tcPr>
            <w:tcW w:w="953" w:type="dxa"/>
          </w:tcPr>
          <w:p w14:paraId="543DF22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компл</w:t>
            </w:r>
          </w:p>
        </w:tc>
        <w:tc>
          <w:tcPr>
            <w:tcW w:w="971" w:type="dxa"/>
          </w:tcPr>
          <w:p w14:paraId="677FC2E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9,949259</w:t>
            </w:r>
          </w:p>
        </w:tc>
        <w:tc>
          <w:tcPr>
            <w:tcW w:w="971" w:type="dxa"/>
          </w:tcPr>
          <w:p w14:paraId="2B64A74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010" w:type="dxa"/>
          </w:tcPr>
          <w:p w14:paraId="4F7231B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3 064,00</w:t>
            </w:r>
          </w:p>
        </w:tc>
        <w:tc>
          <w:tcPr>
            <w:tcW w:w="1461" w:type="dxa"/>
          </w:tcPr>
          <w:p w14:paraId="6AE970D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3 064,00</w:t>
            </w:r>
          </w:p>
        </w:tc>
      </w:tr>
      <w:tr w:rsidR="004D072D" w:rsidRPr="00416D51" w14:paraId="338C13C0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37BE7F7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222C345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37" w:type="dxa"/>
          </w:tcPr>
          <w:p w14:paraId="14E0FE7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Комплект крепежа для люка(болт М12х40-12шт, Гайка М12-12шт., Шайба М12-24шт.,Шайба пружинная ф12мм) </w:t>
            </w:r>
          </w:p>
        </w:tc>
        <w:tc>
          <w:tcPr>
            <w:tcW w:w="953" w:type="dxa"/>
          </w:tcPr>
          <w:p w14:paraId="168E132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компл</w:t>
            </w:r>
          </w:p>
        </w:tc>
        <w:tc>
          <w:tcPr>
            <w:tcW w:w="971" w:type="dxa"/>
          </w:tcPr>
          <w:p w14:paraId="6381EB2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9,949259</w:t>
            </w:r>
          </w:p>
        </w:tc>
        <w:tc>
          <w:tcPr>
            <w:tcW w:w="971" w:type="dxa"/>
          </w:tcPr>
          <w:p w14:paraId="0A2625A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010" w:type="dxa"/>
          </w:tcPr>
          <w:p w14:paraId="747F819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200,00</w:t>
            </w:r>
          </w:p>
        </w:tc>
        <w:tc>
          <w:tcPr>
            <w:tcW w:w="1461" w:type="dxa"/>
          </w:tcPr>
          <w:p w14:paraId="5A9C26D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200,00</w:t>
            </w:r>
          </w:p>
        </w:tc>
      </w:tr>
      <w:tr w:rsidR="004D072D" w:rsidRPr="00416D51" w14:paraId="33530720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1FDE855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36AD42B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2FE5AC4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Итого материалов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190F811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02D8A3B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4C0D016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29FB1A5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212F6C1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18 182,87</w:t>
            </w:r>
          </w:p>
        </w:tc>
      </w:tr>
      <w:tr w:rsidR="004D072D" w:rsidRPr="00416D51" w14:paraId="52D6D0BD" w14:textId="77777777" w:rsidTr="00070B55">
        <w:trPr>
          <w:trHeight w:val="143"/>
        </w:trPr>
        <w:tc>
          <w:tcPr>
            <w:tcW w:w="528" w:type="dxa"/>
            <w:tcBorders>
              <w:bottom w:val="nil"/>
            </w:tcBorders>
          </w:tcPr>
          <w:p w14:paraId="13451CC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400" w:type="dxa"/>
          </w:tcPr>
          <w:p w14:paraId="5D6D18E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</w:rPr>
              <w:t>ГЭСНм38-01-001-03</w:t>
            </w:r>
          </w:p>
          <w:p w14:paraId="3D61AC1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416D51">
              <w:rPr>
                <w:rFonts w:ascii="Arial" w:hAnsi="Arial" w:cs="Arial"/>
                <w:i/>
                <w:sz w:val="14"/>
                <w:szCs w:val="16"/>
              </w:rPr>
              <w:t>УТВ. ДОКУМЕНТ:</w:t>
            </w:r>
          </w:p>
          <w:p w14:paraId="6712C09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i/>
                <w:sz w:val="14"/>
                <w:szCs w:val="16"/>
              </w:rPr>
              <w:t>Приказ Минстроя России от 13.05.2024г. №323/пр</w:t>
            </w:r>
          </w:p>
        </w:tc>
        <w:tc>
          <w:tcPr>
            <w:tcW w:w="3337" w:type="dxa"/>
          </w:tcPr>
          <w:p w14:paraId="55737EC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</w:rPr>
              <w:t xml:space="preserve">Изготовление емкости </w:t>
            </w: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V</w:t>
            </w:r>
            <w:r w:rsidRPr="00416D51">
              <w:rPr>
                <w:rFonts w:ascii="Arial" w:hAnsi="Arial" w:cs="Arial"/>
                <w:b/>
                <w:sz w:val="16"/>
                <w:szCs w:val="16"/>
              </w:rPr>
              <w:t xml:space="preserve"> = 25.166 м3 (</w:t>
            </w: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H</w:t>
            </w:r>
            <w:r w:rsidRPr="00416D51">
              <w:rPr>
                <w:rFonts w:ascii="Arial" w:hAnsi="Arial" w:cs="Arial"/>
                <w:b/>
                <w:sz w:val="16"/>
                <w:szCs w:val="16"/>
              </w:rPr>
              <w:t xml:space="preserve">=4740мм, </w:t>
            </w: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D</w:t>
            </w:r>
            <w:r w:rsidRPr="00416D51">
              <w:rPr>
                <w:rFonts w:ascii="Arial" w:hAnsi="Arial" w:cs="Arial"/>
                <w:b/>
                <w:sz w:val="16"/>
                <w:szCs w:val="16"/>
              </w:rPr>
              <w:t>=2600мм)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AD47AC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416D51">
              <w:rPr>
                <w:rFonts w:ascii="Arial" w:hAnsi="Arial" w:cs="Arial"/>
                <w:i/>
                <w:sz w:val="14"/>
                <w:szCs w:val="16"/>
              </w:rPr>
              <w:t>НР и СП:</w:t>
            </w:r>
          </w:p>
          <w:p w14:paraId="54770B3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416D51">
              <w:rPr>
                <w:rFonts w:ascii="Arial" w:hAnsi="Arial" w:cs="Arial"/>
                <w:i/>
                <w:sz w:val="14"/>
                <w:szCs w:val="16"/>
              </w:rPr>
              <w:t>Накладные расходы в тц от ФОТ = 150% = 168 352,10 руб.</w:t>
            </w:r>
          </w:p>
          <w:p w14:paraId="75F7396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i/>
                <w:sz w:val="14"/>
                <w:szCs w:val="16"/>
              </w:rPr>
              <w:t>Сметная прибыль в тц от ФОТ = 90% = 101 011,26 руб.</w:t>
            </w:r>
          </w:p>
        </w:tc>
        <w:tc>
          <w:tcPr>
            <w:tcW w:w="953" w:type="dxa"/>
          </w:tcPr>
          <w:p w14:paraId="2861927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т</w:t>
            </w:r>
          </w:p>
        </w:tc>
        <w:tc>
          <w:tcPr>
            <w:tcW w:w="971" w:type="dxa"/>
          </w:tcPr>
          <w:p w14:paraId="423B95C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02ECB00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3,22944</w:t>
            </w:r>
          </w:p>
        </w:tc>
        <w:tc>
          <w:tcPr>
            <w:tcW w:w="1010" w:type="dxa"/>
          </w:tcPr>
          <w:p w14:paraId="4D29EF1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112 990,23</w:t>
            </w:r>
          </w:p>
        </w:tc>
        <w:tc>
          <w:tcPr>
            <w:tcW w:w="1461" w:type="dxa"/>
          </w:tcPr>
          <w:p w14:paraId="5CC6D49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364 895,18</w:t>
            </w:r>
          </w:p>
        </w:tc>
      </w:tr>
      <w:tr w:rsidR="004D072D" w:rsidRPr="00416D51" w14:paraId="3EC7C112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1612D6B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6BC45EE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6779D31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ТРУДОВЫЕ РЕСУРСЫ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47A4912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0F61063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18385AA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44FA770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57B4665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11017FBB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1046ADB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0283786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1.1-4.0</w:t>
            </w:r>
          </w:p>
        </w:tc>
        <w:tc>
          <w:tcPr>
            <w:tcW w:w="3337" w:type="dxa"/>
          </w:tcPr>
          <w:p w14:paraId="08AF24B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Затраты труда рабочих (4 разр.)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421F7E4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1" w:type="dxa"/>
          </w:tcPr>
          <w:p w14:paraId="4D3B804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121</w:t>
            </w:r>
          </w:p>
        </w:tc>
        <w:tc>
          <w:tcPr>
            <w:tcW w:w="971" w:type="dxa"/>
          </w:tcPr>
          <w:p w14:paraId="7EB544A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390,76</w:t>
            </w:r>
          </w:p>
        </w:tc>
        <w:tc>
          <w:tcPr>
            <w:tcW w:w="1010" w:type="dxa"/>
          </w:tcPr>
          <w:p w14:paraId="0B1806E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287,22</w:t>
            </w:r>
          </w:p>
        </w:tc>
        <w:tc>
          <w:tcPr>
            <w:tcW w:w="1461" w:type="dxa"/>
          </w:tcPr>
          <w:p w14:paraId="33CE6B9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112 234,73</w:t>
            </w:r>
          </w:p>
        </w:tc>
      </w:tr>
      <w:tr w:rsidR="004D072D" w:rsidRPr="00416D51" w14:paraId="70274A4E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018DEB8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3C921FB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2.1-6.0</w:t>
            </w:r>
          </w:p>
        </w:tc>
        <w:tc>
          <w:tcPr>
            <w:tcW w:w="3337" w:type="dxa"/>
          </w:tcPr>
          <w:p w14:paraId="4CD6AE3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Затраты труда машинистов (6 разр.)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62E6E61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1" w:type="dxa"/>
          </w:tcPr>
          <w:p w14:paraId="4F153C2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13,42</w:t>
            </w:r>
          </w:p>
        </w:tc>
        <w:tc>
          <w:tcPr>
            <w:tcW w:w="971" w:type="dxa"/>
          </w:tcPr>
          <w:p w14:paraId="7CB2329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43,34</w:t>
            </w:r>
          </w:p>
        </w:tc>
        <w:tc>
          <w:tcPr>
            <w:tcW w:w="1010" w:type="dxa"/>
          </w:tcPr>
          <w:p w14:paraId="5B4B6CB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i/>
                <w:color w:val="808080"/>
                <w:sz w:val="16"/>
                <w:szCs w:val="16"/>
                <w:lang w:val="en-US"/>
              </w:rPr>
              <w:t>0,00</w:t>
            </w:r>
          </w:p>
        </w:tc>
        <w:tc>
          <w:tcPr>
            <w:tcW w:w="1461" w:type="dxa"/>
          </w:tcPr>
          <w:p w14:paraId="7796D2F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i/>
                <w:color w:val="808080"/>
                <w:sz w:val="16"/>
                <w:szCs w:val="16"/>
                <w:lang w:val="en-US"/>
              </w:rPr>
              <w:t>0,00</w:t>
            </w:r>
          </w:p>
        </w:tc>
      </w:tr>
      <w:tr w:rsidR="004D072D" w:rsidRPr="00416D51" w14:paraId="0563E758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2E5A7BC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604AB13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2C7C9E5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Итого трудовых ресурсов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43D3148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1" w:type="dxa"/>
          </w:tcPr>
          <w:p w14:paraId="13C8076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7BD05A9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390,76</w:t>
            </w:r>
          </w:p>
        </w:tc>
        <w:tc>
          <w:tcPr>
            <w:tcW w:w="1010" w:type="dxa"/>
          </w:tcPr>
          <w:p w14:paraId="032F8BA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520E306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112 234,73</w:t>
            </w:r>
          </w:p>
        </w:tc>
      </w:tr>
      <w:tr w:rsidR="004D072D" w:rsidRPr="00416D51" w14:paraId="1ACD446F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64AED21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21BF96C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4E07130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МЕХАНИЗМЫ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0071ADC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2423F0D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11DB9AF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30D4A47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68B5A02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7BE8E876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4FC70CB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223FEA1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91.05.05-015</w:t>
            </w:r>
          </w:p>
        </w:tc>
        <w:tc>
          <w:tcPr>
            <w:tcW w:w="3337" w:type="dxa"/>
          </w:tcPr>
          <w:p w14:paraId="0904B99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Краны на автомобильном ходу, грузоподъемность 16 т </w:t>
            </w:r>
          </w:p>
        </w:tc>
        <w:tc>
          <w:tcPr>
            <w:tcW w:w="953" w:type="dxa"/>
          </w:tcPr>
          <w:p w14:paraId="154FCC8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3165997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0,5</w:t>
            </w:r>
          </w:p>
        </w:tc>
        <w:tc>
          <w:tcPr>
            <w:tcW w:w="971" w:type="dxa"/>
          </w:tcPr>
          <w:p w14:paraId="21BCC52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1,61472</w:t>
            </w:r>
          </w:p>
        </w:tc>
        <w:tc>
          <w:tcPr>
            <w:tcW w:w="1010" w:type="dxa"/>
          </w:tcPr>
          <w:p w14:paraId="61E3D34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1 530,84</w:t>
            </w:r>
          </w:p>
        </w:tc>
        <w:tc>
          <w:tcPr>
            <w:tcW w:w="1461" w:type="dxa"/>
          </w:tcPr>
          <w:p w14:paraId="7C2D963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2 471,88</w:t>
            </w:r>
          </w:p>
        </w:tc>
      </w:tr>
      <w:tr w:rsidR="004D072D" w:rsidRPr="00416D51" w14:paraId="52F9A52F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312AFC7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592435F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91.06.03-056</w:t>
            </w:r>
          </w:p>
        </w:tc>
        <w:tc>
          <w:tcPr>
            <w:tcW w:w="3337" w:type="dxa"/>
          </w:tcPr>
          <w:p w14:paraId="5D377C0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Лебедки электрические тяговым усилием 78,48 кН (8 т) </w:t>
            </w:r>
          </w:p>
        </w:tc>
        <w:tc>
          <w:tcPr>
            <w:tcW w:w="953" w:type="dxa"/>
          </w:tcPr>
          <w:p w14:paraId="349D177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0999252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12,42</w:t>
            </w:r>
          </w:p>
        </w:tc>
        <w:tc>
          <w:tcPr>
            <w:tcW w:w="971" w:type="dxa"/>
          </w:tcPr>
          <w:p w14:paraId="5333914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40,109645</w:t>
            </w:r>
          </w:p>
        </w:tc>
        <w:tc>
          <w:tcPr>
            <w:tcW w:w="1010" w:type="dxa"/>
          </w:tcPr>
          <w:p w14:paraId="7C5A170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49,57</w:t>
            </w:r>
          </w:p>
        </w:tc>
        <w:tc>
          <w:tcPr>
            <w:tcW w:w="1461" w:type="dxa"/>
          </w:tcPr>
          <w:p w14:paraId="2732628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1 988,24</w:t>
            </w:r>
          </w:p>
        </w:tc>
      </w:tr>
      <w:tr w:rsidR="004D072D" w:rsidRPr="00416D51" w14:paraId="67D0211C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4E42F05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790BF60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37" w:type="dxa"/>
          </w:tcPr>
          <w:p w14:paraId="5AEA470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Автомобили бортовые, грузоподъемность до 8 т </w:t>
            </w:r>
          </w:p>
        </w:tc>
        <w:tc>
          <w:tcPr>
            <w:tcW w:w="953" w:type="dxa"/>
          </w:tcPr>
          <w:p w14:paraId="68B2D0E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рейс</w:t>
            </w:r>
          </w:p>
        </w:tc>
        <w:tc>
          <w:tcPr>
            <w:tcW w:w="971" w:type="dxa"/>
          </w:tcPr>
          <w:p w14:paraId="2F04D1B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0,928954</w:t>
            </w:r>
          </w:p>
        </w:tc>
        <w:tc>
          <w:tcPr>
            <w:tcW w:w="971" w:type="dxa"/>
          </w:tcPr>
          <w:p w14:paraId="66EEEC6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1010" w:type="dxa"/>
          </w:tcPr>
          <w:p w14:paraId="76EFA30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1 200,00</w:t>
            </w:r>
          </w:p>
        </w:tc>
        <w:tc>
          <w:tcPr>
            <w:tcW w:w="1461" w:type="dxa"/>
          </w:tcPr>
          <w:p w14:paraId="624E103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3 600,00</w:t>
            </w:r>
          </w:p>
        </w:tc>
      </w:tr>
      <w:tr w:rsidR="004D072D" w:rsidRPr="00416D51" w14:paraId="054FF96E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36930BE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423DA4B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91.17.04-042</w:t>
            </w:r>
          </w:p>
        </w:tc>
        <w:tc>
          <w:tcPr>
            <w:tcW w:w="3337" w:type="dxa"/>
          </w:tcPr>
          <w:p w14:paraId="51E4F8F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Аппараты для газовой сварки и резки </w:t>
            </w:r>
          </w:p>
        </w:tc>
        <w:tc>
          <w:tcPr>
            <w:tcW w:w="953" w:type="dxa"/>
          </w:tcPr>
          <w:p w14:paraId="582FF89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435FAE8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0,7</w:t>
            </w:r>
          </w:p>
        </w:tc>
        <w:tc>
          <w:tcPr>
            <w:tcW w:w="971" w:type="dxa"/>
          </w:tcPr>
          <w:p w14:paraId="48B7B22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2,260608</w:t>
            </w:r>
          </w:p>
        </w:tc>
        <w:tc>
          <w:tcPr>
            <w:tcW w:w="1010" w:type="dxa"/>
          </w:tcPr>
          <w:p w14:paraId="4A399F9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5,66</w:t>
            </w:r>
          </w:p>
        </w:tc>
        <w:tc>
          <w:tcPr>
            <w:tcW w:w="1461" w:type="dxa"/>
          </w:tcPr>
          <w:p w14:paraId="1FAB2FA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12,80</w:t>
            </w:r>
          </w:p>
        </w:tc>
      </w:tr>
      <w:tr w:rsidR="004D072D" w:rsidRPr="00416D51" w14:paraId="59A784B5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6820A9A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481A654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91.17.04-233</w:t>
            </w:r>
          </w:p>
        </w:tc>
        <w:tc>
          <w:tcPr>
            <w:tcW w:w="3337" w:type="dxa"/>
          </w:tcPr>
          <w:p w14:paraId="37AD4D2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Аппараты сварочные для ручной дуговой сварки, сварочный ток до 350 А </w:t>
            </w:r>
          </w:p>
        </w:tc>
        <w:tc>
          <w:tcPr>
            <w:tcW w:w="953" w:type="dxa"/>
          </w:tcPr>
          <w:p w14:paraId="0E75DFF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5B1E81F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31,88</w:t>
            </w:r>
          </w:p>
        </w:tc>
        <w:tc>
          <w:tcPr>
            <w:tcW w:w="971" w:type="dxa"/>
          </w:tcPr>
          <w:p w14:paraId="3C6CBC2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102,954547</w:t>
            </w:r>
          </w:p>
        </w:tc>
        <w:tc>
          <w:tcPr>
            <w:tcW w:w="1010" w:type="dxa"/>
          </w:tcPr>
          <w:p w14:paraId="327AA1F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35,44</w:t>
            </w:r>
          </w:p>
        </w:tc>
        <w:tc>
          <w:tcPr>
            <w:tcW w:w="1461" w:type="dxa"/>
          </w:tcPr>
          <w:p w14:paraId="25A5833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3 648,71</w:t>
            </w:r>
          </w:p>
        </w:tc>
      </w:tr>
      <w:tr w:rsidR="004D072D" w:rsidRPr="00416D51" w14:paraId="3F9703D9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0A9B08A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78A7633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91.21.12-002</w:t>
            </w:r>
          </w:p>
        </w:tc>
        <w:tc>
          <w:tcPr>
            <w:tcW w:w="3337" w:type="dxa"/>
          </w:tcPr>
          <w:p w14:paraId="4895A3B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Ножницы листовые кривошипные гильотинные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2FB7B8E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363DE3B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2,6</w:t>
            </w:r>
          </w:p>
        </w:tc>
        <w:tc>
          <w:tcPr>
            <w:tcW w:w="971" w:type="dxa"/>
          </w:tcPr>
          <w:p w14:paraId="7F56B7B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8,396544</w:t>
            </w:r>
          </w:p>
        </w:tc>
        <w:tc>
          <w:tcPr>
            <w:tcW w:w="1010" w:type="dxa"/>
          </w:tcPr>
          <w:p w14:paraId="3CD3544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92,05</w:t>
            </w:r>
          </w:p>
        </w:tc>
        <w:tc>
          <w:tcPr>
            <w:tcW w:w="1461" w:type="dxa"/>
          </w:tcPr>
          <w:p w14:paraId="12541AD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772,90</w:t>
            </w:r>
          </w:p>
        </w:tc>
      </w:tr>
      <w:tr w:rsidR="004D072D" w:rsidRPr="00416D51" w14:paraId="39C33192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1F7B6FD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5D7DE33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91.21.16-012</w:t>
            </w:r>
          </w:p>
        </w:tc>
        <w:tc>
          <w:tcPr>
            <w:tcW w:w="3337" w:type="dxa"/>
          </w:tcPr>
          <w:p w14:paraId="4183A97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Прессы гидравлические с электроприводом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7308782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26F5F55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0,7</w:t>
            </w:r>
          </w:p>
        </w:tc>
        <w:tc>
          <w:tcPr>
            <w:tcW w:w="971" w:type="dxa"/>
          </w:tcPr>
          <w:p w14:paraId="44D1D29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2,260608</w:t>
            </w:r>
          </w:p>
        </w:tc>
        <w:tc>
          <w:tcPr>
            <w:tcW w:w="1010" w:type="dxa"/>
          </w:tcPr>
          <w:p w14:paraId="408999D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18,97</w:t>
            </w:r>
          </w:p>
        </w:tc>
        <w:tc>
          <w:tcPr>
            <w:tcW w:w="1461" w:type="dxa"/>
          </w:tcPr>
          <w:p w14:paraId="79E0A26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42,88</w:t>
            </w:r>
          </w:p>
        </w:tc>
      </w:tr>
      <w:tr w:rsidR="004D072D" w:rsidRPr="00416D51" w14:paraId="49F5D08B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1051741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1FDFB68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646B266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Итого механизмов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7DACF57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6F51AAF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2B18FD1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78B1D46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592DB7E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12 537,41</w:t>
            </w:r>
          </w:p>
        </w:tc>
      </w:tr>
      <w:tr w:rsidR="004D072D" w:rsidRPr="00416D51" w14:paraId="05330CC7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764E4F5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3546BD8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75E2E1A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ОСНОВНЫЕ МАТЕРИАЛЫ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1BF7A12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05EF2F9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4400769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60D2391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7BE46CE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756BEA4D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037931D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5B7AC1D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0F6AB3F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53" w:type="dxa"/>
          </w:tcPr>
          <w:p w14:paraId="0B87BFD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71D64C4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453A199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60F473D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1D0C217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583557E5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127DD19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7FDE302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37" w:type="dxa"/>
          </w:tcPr>
          <w:p w14:paraId="09EAE92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Лист т=6мм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13FFE0B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т</w:t>
            </w:r>
          </w:p>
        </w:tc>
        <w:tc>
          <w:tcPr>
            <w:tcW w:w="971" w:type="dxa"/>
          </w:tcPr>
          <w:p w14:paraId="5A5D0BB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0,108205</w:t>
            </w:r>
          </w:p>
        </w:tc>
        <w:tc>
          <w:tcPr>
            <w:tcW w:w="971" w:type="dxa"/>
          </w:tcPr>
          <w:p w14:paraId="3E969A7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0,34944</w:t>
            </w:r>
          </w:p>
        </w:tc>
        <w:tc>
          <w:tcPr>
            <w:tcW w:w="1010" w:type="dxa"/>
          </w:tcPr>
          <w:p w14:paraId="32B1535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65 000,00</w:t>
            </w:r>
          </w:p>
        </w:tc>
        <w:tc>
          <w:tcPr>
            <w:tcW w:w="1461" w:type="dxa"/>
          </w:tcPr>
          <w:p w14:paraId="57D66D8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22 713,60</w:t>
            </w:r>
          </w:p>
        </w:tc>
      </w:tr>
      <w:tr w:rsidR="004D072D" w:rsidRPr="00416D51" w14:paraId="000458B4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1179C35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0747773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37" w:type="dxa"/>
          </w:tcPr>
          <w:p w14:paraId="5BB60D1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Лист т=8мм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7221127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т</w:t>
            </w:r>
          </w:p>
        </w:tc>
        <w:tc>
          <w:tcPr>
            <w:tcW w:w="971" w:type="dxa"/>
          </w:tcPr>
          <w:p w14:paraId="79CDE9F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0,891795</w:t>
            </w:r>
          </w:p>
        </w:tc>
        <w:tc>
          <w:tcPr>
            <w:tcW w:w="971" w:type="dxa"/>
          </w:tcPr>
          <w:p w14:paraId="6B94C1D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2,88</w:t>
            </w:r>
          </w:p>
        </w:tc>
        <w:tc>
          <w:tcPr>
            <w:tcW w:w="1010" w:type="dxa"/>
          </w:tcPr>
          <w:p w14:paraId="44DDB96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65 000,00</w:t>
            </w:r>
          </w:p>
        </w:tc>
        <w:tc>
          <w:tcPr>
            <w:tcW w:w="1461" w:type="dxa"/>
          </w:tcPr>
          <w:p w14:paraId="091EDCA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187 200,00</w:t>
            </w:r>
          </w:p>
        </w:tc>
      </w:tr>
      <w:tr w:rsidR="004D072D" w:rsidRPr="00416D51" w14:paraId="1758C6A8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41CB96E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3A6A026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0FEA036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Итого основных материалов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1F90664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01B1451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08B3F77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7B28887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5D08029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209 913,60</w:t>
            </w:r>
          </w:p>
        </w:tc>
      </w:tr>
      <w:tr w:rsidR="004D072D" w:rsidRPr="00416D51" w14:paraId="3B27ADB1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43C9E66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339919A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13799E1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МАТЕРИАЛЫ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3BB1C4D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2DD8938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68A0FA8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02B7443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4BC0B68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3CE8FE90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7C3F3CC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210CC56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01.3.02.08-0001</w:t>
            </w:r>
          </w:p>
        </w:tc>
        <w:tc>
          <w:tcPr>
            <w:tcW w:w="3337" w:type="dxa"/>
          </w:tcPr>
          <w:p w14:paraId="01FE42D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Кислород газообразный технический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1257B31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м3</w:t>
            </w:r>
          </w:p>
        </w:tc>
        <w:tc>
          <w:tcPr>
            <w:tcW w:w="971" w:type="dxa"/>
          </w:tcPr>
          <w:p w14:paraId="497F141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2,2</w:t>
            </w:r>
          </w:p>
        </w:tc>
        <w:tc>
          <w:tcPr>
            <w:tcW w:w="971" w:type="dxa"/>
          </w:tcPr>
          <w:p w14:paraId="2B3180F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7,104768</w:t>
            </w:r>
          </w:p>
        </w:tc>
        <w:tc>
          <w:tcPr>
            <w:tcW w:w="1010" w:type="dxa"/>
          </w:tcPr>
          <w:p w14:paraId="252CF3F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63,60</w:t>
            </w:r>
          </w:p>
        </w:tc>
        <w:tc>
          <w:tcPr>
            <w:tcW w:w="1461" w:type="dxa"/>
          </w:tcPr>
          <w:p w14:paraId="489951E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451,86</w:t>
            </w:r>
          </w:p>
        </w:tc>
      </w:tr>
      <w:tr w:rsidR="004D072D" w:rsidRPr="00416D51" w14:paraId="39D5EC38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517AB1C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6B0211F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01.3.02.09-0022</w:t>
            </w:r>
          </w:p>
        </w:tc>
        <w:tc>
          <w:tcPr>
            <w:tcW w:w="3337" w:type="dxa"/>
          </w:tcPr>
          <w:p w14:paraId="49788DF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Пропан-бутан смесь техническая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30EC31F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кг</w:t>
            </w:r>
          </w:p>
        </w:tc>
        <w:tc>
          <w:tcPr>
            <w:tcW w:w="971" w:type="dxa"/>
          </w:tcPr>
          <w:p w14:paraId="7045079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0,5</w:t>
            </w:r>
          </w:p>
        </w:tc>
        <w:tc>
          <w:tcPr>
            <w:tcW w:w="971" w:type="dxa"/>
          </w:tcPr>
          <w:p w14:paraId="23416DF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1,61472</w:t>
            </w:r>
          </w:p>
        </w:tc>
        <w:tc>
          <w:tcPr>
            <w:tcW w:w="1010" w:type="dxa"/>
          </w:tcPr>
          <w:p w14:paraId="20259B6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37,68</w:t>
            </w:r>
          </w:p>
        </w:tc>
        <w:tc>
          <w:tcPr>
            <w:tcW w:w="1461" w:type="dxa"/>
          </w:tcPr>
          <w:p w14:paraId="5DC7174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60,84</w:t>
            </w:r>
          </w:p>
        </w:tc>
      </w:tr>
      <w:tr w:rsidR="004D072D" w:rsidRPr="00416D51" w14:paraId="56060869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5ED3F4D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046597E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01.7.03.04-0001</w:t>
            </w:r>
          </w:p>
        </w:tc>
        <w:tc>
          <w:tcPr>
            <w:tcW w:w="3337" w:type="dxa"/>
          </w:tcPr>
          <w:p w14:paraId="4882508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Электроэнергия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4A58981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кВт-ч</w:t>
            </w:r>
          </w:p>
        </w:tc>
        <w:tc>
          <w:tcPr>
            <w:tcW w:w="971" w:type="dxa"/>
          </w:tcPr>
          <w:p w14:paraId="43D0BCD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0,62</w:t>
            </w:r>
          </w:p>
        </w:tc>
        <w:tc>
          <w:tcPr>
            <w:tcW w:w="971" w:type="dxa"/>
          </w:tcPr>
          <w:p w14:paraId="39EA882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2,002253</w:t>
            </w:r>
          </w:p>
        </w:tc>
        <w:tc>
          <w:tcPr>
            <w:tcW w:w="1010" w:type="dxa"/>
          </w:tcPr>
          <w:p w14:paraId="75765BD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7,59</w:t>
            </w:r>
          </w:p>
        </w:tc>
        <w:tc>
          <w:tcPr>
            <w:tcW w:w="1461" w:type="dxa"/>
          </w:tcPr>
          <w:p w14:paraId="58AF3EB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15,20</w:t>
            </w:r>
          </w:p>
        </w:tc>
      </w:tr>
      <w:tr w:rsidR="004D072D" w:rsidRPr="00416D51" w14:paraId="3DE05DFF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407D8FB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2C003F9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37" w:type="dxa"/>
          </w:tcPr>
          <w:p w14:paraId="20938BD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Электроды сварочные для сварки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5767D19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кг</w:t>
            </w:r>
          </w:p>
        </w:tc>
        <w:tc>
          <w:tcPr>
            <w:tcW w:w="971" w:type="dxa"/>
          </w:tcPr>
          <w:p w14:paraId="44DFEFE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21,7</w:t>
            </w:r>
          </w:p>
        </w:tc>
        <w:tc>
          <w:tcPr>
            <w:tcW w:w="971" w:type="dxa"/>
          </w:tcPr>
          <w:p w14:paraId="5E02982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70,078848</w:t>
            </w:r>
          </w:p>
        </w:tc>
        <w:tc>
          <w:tcPr>
            <w:tcW w:w="1010" w:type="dxa"/>
          </w:tcPr>
          <w:p w14:paraId="2492FA7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400,00</w:t>
            </w:r>
          </w:p>
        </w:tc>
        <w:tc>
          <w:tcPr>
            <w:tcW w:w="1461" w:type="dxa"/>
          </w:tcPr>
          <w:p w14:paraId="359F5DD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28 031,54</w:t>
            </w:r>
          </w:p>
        </w:tc>
      </w:tr>
      <w:tr w:rsidR="004D072D" w:rsidRPr="00416D51" w14:paraId="278ABC1E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6382C56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2ADB91A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37" w:type="dxa"/>
          </w:tcPr>
          <w:p w14:paraId="446F84F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Круг отрезной 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054CD4A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шт</w:t>
            </w:r>
          </w:p>
        </w:tc>
        <w:tc>
          <w:tcPr>
            <w:tcW w:w="971" w:type="dxa"/>
          </w:tcPr>
          <w:p w14:paraId="6F867A6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6,812327</w:t>
            </w:r>
          </w:p>
        </w:tc>
        <w:tc>
          <w:tcPr>
            <w:tcW w:w="971" w:type="dxa"/>
          </w:tcPr>
          <w:p w14:paraId="1512D80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22</w:t>
            </w:r>
          </w:p>
        </w:tc>
        <w:tc>
          <w:tcPr>
            <w:tcW w:w="1010" w:type="dxa"/>
          </w:tcPr>
          <w:p w14:paraId="0EF63BE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75,00</w:t>
            </w:r>
          </w:p>
        </w:tc>
        <w:tc>
          <w:tcPr>
            <w:tcW w:w="1461" w:type="dxa"/>
          </w:tcPr>
          <w:p w14:paraId="176562C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1 650,00</w:t>
            </w:r>
          </w:p>
        </w:tc>
      </w:tr>
      <w:tr w:rsidR="004D072D" w:rsidRPr="00416D51" w14:paraId="5A347FA5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105F863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3BADCCF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159D14C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Итого материалов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463298C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1E1B70D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1DC3E50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7F372FD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0333183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30 209,44</w:t>
            </w:r>
          </w:p>
        </w:tc>
      </w:tr>
      <w:tr w:rsidR="004D072D" w:rsidRPr="00416D51" w14:paraId="26773315" w14:textId="77777777" w:rsidTr="00070B55">
        <w:trPr>
          <w:trHeight w:val="143"/>
        </w:trPr>
        <w:tc>
          <w:tcPr>
            <w:tcW w:w="528" w:type="dxa"/>
            <w:tcBorders>
              <w:bottom w:val="nil"/>
            </w:tcBorders>
          </w:tcPr>
          <w:p w14:paraId="2B11C75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lastRenderedPageBreak/>
              <w:t>3</w:t>
            </w:r>
          </w:p>
        </w:tc>
        <w:tc>
          <w:tcPr>
            <w:tcW w:w="1400" w:type="dxa"/>
          </w:tcPr>
          <w:p w14:paraId="641942C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</w:rPr>
              <w:t>ГЭСН26-02-010-02</w:t>
            </w:r>
          </w:p>
          <w:p w14:paraId="38229A0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416D51">
              <w:rPr>
                <w:rFonts w:ascii="Arial" w:hAnsi="Arial" w:cs="Arial"/>
                <w:i/>
                <w:sz w:val="14"/>
                <w:szCs w:val="16"/>
              </w:rPr>
              <w:t>УТВ. ДОКУМЕНТ:</w:t>
            </w:r>
          </w:p>
          <w:p w14:paraId="227C46C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i/>
                <w:sz w:val="14"/>
                <w:szCs w:val="16"/>
              </w:rPr>
              <w:t>Приказ Минстроя России от 13.05.2024г. №323/пр</w:t>
            </w:r>
          </w:p>
        </w:tc>
        <w:tc>
          <w:tcPr>
            <w:tcW w:w="3337" w:type="dxa"/>
          </w:tcPr>
          <w:p w14:paraId="14B31AC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</w:rPr>
              <w:t>Очистка и огрунтовка поверхности металлических конструкций перед нанесением химстойкого покрытия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61714C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416D51">
              <w:rPr>
                <w:rFonts w:ascii="Arial" w:hAnsi="Arial" w:cs="Arial"/>
                <w:i/>
                <w:sz w:val="14"/>
                <w:szCs w:val="16"/>
              </w:rPr>
              <w:t>НР и СП:</w:t>
            </w:r>
          </w:p>
          <w:p w14:paraId="2E84803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416D51">
              <w:rPr>
                <w:rFonts w:ascii="Arial" w:hAnsi="Arial" w:cs="Arial"/>
                <w:i/>
                <w:sz w:val="14"/>
                <w:szCs w:val="16"/>
              </w:rPr>
              <w:t>Накладные расходы в тц от ФОТ = 97% = 49 391,40 руб.</w:t>
            </w:r>
          </w:p>
          <w:p w14:paraId="2C369B3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i/>
                <w:sz w:val="14"/>
                <w:szCs w:val="16"/>
              </w:rPr>
              <w:t>Сметная прибыль в тц от ФОТ = 55% = 28 005,43 руб.</w:t>
            </w:r>
          </w:p>
        </w:tc>
        <w:tc>
          <w:tcPr>
            <w:tcW w:w="953" w:type="dxa"/>
          </w:tcPr>
          <w:p w14:paraId="45EE38E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м2</w:t>
            </w:r>
          </w:p>
        </w:tc>
        <w:tc>
          <w:tcPr>
            <w:tcW w:w="971" w:type="dxa"/>
          </w:tcPr>
          <w:p w14:paraId="5F0A6D5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2E11272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62</w:t>
            </w:r>
          </w:p>
        </w:tc>
        <w:tc>
          <w:tcPr>
            <w:tcW w:w="1010" w:type="dxa"/>
          </w:tcPr>
          <w:p w14:paraId="6318C64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1 888,37</w:t>
            </w:r>
          </w:p>
        </w:tc>
        <w:tc>
          <w:tcPr>
            <w:tcW w:w="1461" w:type="dxa"/>
          </w:tcPr>
          <w:p w14:paraId="487AB4C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117 078,76</w:t>
            </w:r>
          </w:p>
        </w:tc>
      </w:tr>
      <w:tr w:rsidR="004D072D" w:rsidRPr="00416D51" w14:paraId="5334DF72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45EF63D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0BD6770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3DA09F9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ТРУДОВЫЕ РЕСУРСЫ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5617DE4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6CB6B23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37DED35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7A5DE29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7ECB2AC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476523E5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2E6CF97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25AA6CD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1.1-3.0</w:t>
            </w:r>
          </w:p>
        </w:tc>
        <w:tc>
          <w:tcPr>
            <w:tcW w:w="3337" w:type="dxa"/>
          </w:tcPr>
          <w:p w14:paraId="161F746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Затраты труда рабочих (3 разр.)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4FC1D25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1" w:type="dxa"/>
          </w:tcPr>
          <w:p w14:paraId="59AF003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2,63</w:t>
            </w:r>
          </w:p>
        </w:tc>
        <w:tc>
          <w:tcPr>
            <w:tcW w:w="971" w:type="dxa"/>
          </w:tcPr>
          <w:p w14:paraId="29A70E3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163,06</w:t>
            </w:r>
          </w:p>
        </w:tc>
        <w:tc>
          <w:tcPr>
            <w:tcW w:w="1010" w:type="dxa"/>
          </w:tcPr>
          <w:p w14:paraId="08D88F6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255,06</w:t>
            </w:r>
          </w:p>
        </w:tc>
        <w:tc>
          <w:tcPr>
            <w:tcW w:w="1461" w:type="dxa"/>
          </w:tcPr>
          <w:p w14:paraId="7702F45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41 590,08</w:t>
            </w:r>
          </w:p>
        </w:tc>
      </w:tr>
      <w:tr w:rsidR="004D072D" w:rsidRPr="00416D51" w14:paraId="151ECDCC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0E1EE42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52229AF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2.1-6.0</w:t>
            </w:r>
          </w:p>
        </w:tc>
        <w:tc>
          <w:tcPr>
            <w:tcW w:w="3337" w:type="dxa"/>
          </w:tcPr>
          <w:p w14:paraId="149F821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Затраты труда машинистов (6 разр.)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464EAB6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1" w:type="dxa"/>
          </w:tcPr>
          <w:p w14:paraId="53139D8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0,39</w:t>
            </w:r>
          </w:p>
        </w:tc>
        <w:tc>
          <w:tcPr>
            <w:tcW w:w="971" w:type="dxa"/>
          </w:tcPr>
          <w:p w14:paraId="329067C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24,18</w:t>
            </w:r>
          </w:p>
        </w:tc>
        <w:tc>
          <w:tcPr>
            <w:tcW w:w="1010" w:type="dxa"/>
          </w:tcPr>
          <w:p w14:paraId="68EA9F5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i/>
                <w:color w:val="808080"/>
                <w:sz w:val="16"/>
                <w:szCs w:val="16"/>
                <w:lang w:val="en-US"/>
              </w:rPr>
              <w:t>385,81</w:t>
            </w:r>
          </w:p>
        </w:tc>
        <w:tc>
          <w:tcPr>
            <w:tcW w:w="1461" w:type="dxa"/>
          </w:tcPr>
          <w:p w14:paraId="0BF019E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i/>
                <w:color w:val="808080"/>
                <w:sz w:val="16"/>
                <w:szCs w:val="16"/>
                <w:lang w:val="en-US"/>
              </w:rPr>
              <w:t>9 328,89</w:t>
            </w:r>
          </w:p>
        </w:tc>
      </w:tr>
      <w:tr w:rsidR="004D072D" w:rsidRPr="00416D51" w14:paraId="06B38C23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59C9CFE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2E39544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68637B6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Итого трудовых ресурсов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4B81835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1" w:type="dxa"/>
          </w:tcPr>
          <w:p w14:paraId="4299976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1951ED4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163,06</w:t>
            </w:r>
          </w:p>
        </w:tc>
        <w:tc>
          <w:tcPr>
            <w:tcW w:w="1010" w:type="dxa"/>
          </w:tcPr>
          <w:p w14:paraId="7707E89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057222F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41 590,08</w:t>
            </w:r>
          </w:p>
        </w:tc>
      </w:tr>
      <w:tr w:rsidR="004D072D" w:rsidRPr="00416D51" w14:paraId="12125E78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3113D59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60F692A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6E65918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МЕХАНИЗМЫ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498C8EA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3048A54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6DFA93F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410BB43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790D661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0A3B7610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65BEDA7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65CFDBE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91.06.03-056</w:t>
            </w:r>
          </w:p>
        </w:tc>
        <w:tc>
          <w:tcPr>
            <w:tcW w:w="3337" w:type="dxa"/>
          </w:tcPr>
          <w:p w14:paraId="7233EA2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Лебедки электрические тяговым усилием 78,48 кН (8 т) </w:t>
            </w:r>
          </w:p>
        </w:tc>
        <w:tc>
          <w:tcPr>
            <w:tcW w:w="953" w:type="dxa"/>
          </w:tcPr>
          <w:p w14:paraId="4CAA038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315712F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0,03</w:t>
            </w:r>
          </w:p>
        </w:tc>
        <w:tc>
          <w:tcPr>
            <w:tcW w:w="971" w:type="dxa"/>
          </w:tcPr>
          <w:p w14:paraId="747F3FE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1,86</w:t>
            </w:r>
          </w:p>
        </w:tc>
        <w:tc>
          <w:tcPr>
            <w:tcW w:w="1010" w:type="dxa"/>
          </w:tcPr>
          <w:p w14:paraId="50C4822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49,57</w:t>
            </w:r>
          </w:p>
        </w:tc>
        <w:tc>
          <w:tcPr>
            <w:tcW w:w="1461" w:type="dxa"/>
          </w:tcPr>
          <w:p w14:paraId="1DC0D86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92,20</w:t>
            </w:r>
          </w:p>
        </w:tc>
      </w:tr>
      <w:tr w:rsidR="004D072D" w:rsidRPr="00416D51" w14:paraId="7FAA3910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262CFA9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26961DD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91.14.03-001</w:t>
            </w:r>
          </w:p>
        </w:tc>
        <w:tc>
          <w:tcPr>
            <w:tcW w:w="3337" w:type="dxa"/>
          </w:tcPr>
          <w:p w14:paraId="68048B2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Автомобили-самосвалы, грузоподъемность до 7 т </w:t>
            </w:r>
          </w:p>
        </w:tc>
        <w:tc>
          <w:tcPr>
            <w:tcW w:w="953" w:type="dxa"/>
          </w:tcPr>
          <w:p w14:paraId="115BA8F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046DFC5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0,01</w:t>
            </w:r>
          </w:p>
        </w:tc>
        <w:tc>
          <w:tcPr>
            <w:tcW w:w="971" w:type="dxa"/>
          </w:tcPr>
          <w:p w14:paraId="0A76BC6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0,62</w:t>
            </w:r>
          </w:p>
        </w:tc>
        <w:tc>
          <w:tcPr>
            <w:tcW w:w="1010" w:type="dxa"/>
          </w:tcPr>
          <w:p w14:paraId="0826554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830,85</w:t>
            </w:r>
          </w:p>
        </w:tc>
        <w:tc>
          <w:tcPr>
            <w:tcW w:w="1461" w:type="dxa"/>
          </w:tcPr>
          <w:p w14:paraId="41A2051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515,13</w:t>
            </w:r>
          </w:p>
        </w:tc>
      </w:tr>
      <w:tr w:rsidR="004D072D" w:rsidRPr="00416D51" w14:paraId="064F9850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405C28B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2A93429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91.14.04-001</w:t>
            </w:r>
          </w:p>
        </w:tc>
        <w:tc>
          <w:tcPr>
            <w:tcW w:w="3337" w:type="dxa"/>
          </w:tcPr>
          <w:p w14:paraId="6E6F28B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Тягачи седельные, нагрузка на седельно-сцепное устройство до 12 т </w:t>
            </w:r>
          </w:p>
        </w:tc>
        <w:tc>
          <w:tcPr>
            <w:tcW w:w="953" w:type="dxa"/>
          </w:tcPr>
          <w:p w14:paraId="397B0B9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40778DF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0,01</w:t>
            </w:r>
          </w:p>
        </w:tc>
        <w:tc>
          <w:tcPr>
            <w:tcW w:w="971" w:type="dxa"/>
          </w:tcPr>
          <w:p w14:paraId="458E4A3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0,62</w:t>
            </w:r>
          </w:p>
        </w:tc>
        <w:tc>
          <w:tcPr>
            <w:tcW w:w="1010" w:type="dxa"/>
          </w:tcPr>
          <w:p w14:paraId="7EC1379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999,82</w:t>
            </w:r>
          </w:p>
        </w:tc>
        <w:tc>
          <w:tcPr>
            <w:tcW w:w="1461" w:type="dxa"/>
          </w:tcPr>
          <w:p w14:paraId="557F0E2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619,89</w:t>
            </w:r>
          </w:p>
        </w:tc>
      </w:tr>
      <w:tr w:rsidR="004D072D" w:rsidRPr="00416D51" w14:paraId="7BCDA74A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3692DEE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3B7CF87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91.14.05-012</w:t>
            </w:r>
          </w:p>
        </w:tc>
        <w:tc>
          <w:tcPr>
            <w:tcW w:w="3337" w:type="dxa"/>
          </w:tcPr>
          <w:p w14:paraId="4455A75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Полуприцепы общего назначения, грузоподъемность до 15 т </w:t>
            </w:r>
          </w:p>
        </w:tc>
        <w:tc>
          <w:tcPr>
            <w:tcW w:w="953" w:type="dxa"/>
          </w:tcPr>
          <w:p w14:paraId="25012C2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390726C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0,01</w:t>
            </w:r>
          </w:p>
        </w:tc>
        <w:tc>
          <w:tcPr>
            <w:tcW w:w="971" w:type="dxa"/>
          </w:tcPr>
          <w:p w14:paraId="6266DDD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0,62</w:t>
            </w:r>
          </w:p>
        </w:tc>
        <w:tc>
          <w:tcPr>
            <w:tcW w:w="1010" w:type="dxa"/>
          </w:tcPr>
          <w:p w14:paraId="1F5909C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151,41</w:t>
            </w:r>
          </w:p>
        </w:tc>
        <w:tc>
          <w:tcPr>
            <w:tcW w:w="1461" w:type="dxa"/>
          </w:tcPr>
          <w:p w14:paraId="35D9B3A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93,87</w:t>
            </w:r>
          </w:p>
        </w:tc>
      </w:tr>
      <w:tr w:rsidR="004D072D" w:rsidRPr="00416D51" w14:paraId="30176FE4" w14:textId="77777777" w:rsidTr="00070B55">
        <w:trPr>
          <w:trHeight w:val="143"/>
        </w:trPr>
        <w:tc>
          <w:tcPr>
            <w:tcW w:w="528" w:type="dxa"/>
            <w:tcBorders>
              <w:top w:val="nil"/>
              <w:bottom w:val="nil"/>
            </w:tcBorders>
          </w:tcPr>
          <w:p w14:paraId="1B97C6B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28AFCFB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91.14.05-052</w:t>
            </w:r>
          </w:p>
        </w:tc>
        <w:tc>
          <w:tcPr>
            <w:tcW w:w="3337" w:type="dxa"/>
          </w:tcPr>
          <w:p w14:paraId="7BC0B33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Цистерны прицепные, емкость 5 м3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2AA90C7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325115D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0,3</w:t>
            </w:r>
          </w:p>
        </w:tc>
        <w:tc>
          <w:tcPr>
            <w:tcW w:w="971" w:type="dxa"/>
          </w:tcPr>
          <w:p w14:paraId="6BBEB6C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18,6</w:t>
            </w:r>
          </w:p>
        </w:tc>
        <w:tc>
          <w:tcPr>
            <w:tcW w:w="1010" w:type="dxa"/>
          </w:tcPr>
          <w:p w14:paraId="0E7812C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27,22</w:t>
            </w:r>
          </w:p>
        </w:tc>
        <w:tc>
          <w:tcPr>
            <w:tcW w:w="1461" w:type="dxa"/>
          </w:tcPr>
          <w:p w14:paraId="2F74D4E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506,29</w:t>
            </w:r>
          </w:p>
        </w:tc>
      </w:tr>
      <w:tr w:rsidR="004D072D" w:rsidRPr="00416D51" w14:paraId="45EF7ACF" w14:textId="77777777" w:rsidTr="00070B55">
        <w:trPr>
          <w:trHeight w:val="730"/>
        </w:trPr>
        <w:tc>
          <w:tcPr>
            <w:tcW w:w="528" w:type="dxa"/>
            <w:tcBorders>
              <w:top w:val="nil"/>
              <w:bottom w:val="nil"/>
            </w:tcBorders>
          </w:tcPr>
          <w:p w14:paraId="0E2C417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52D9331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91.18.01-007</w:t>
            </w:r>
          </w:p>
        </w:tc>
        <w:tc>
          <w:tcPr>
            <w:tcW w:w="3337" w:type="dxa"/>
          </w:tcPr>
          <w:p w14:paraId="7189317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Компрессоры винтовые передвижные с двигателем внутреннего сгорания, давление до 0,7 МПа (7 атм), производительность до 5,4 м3/мин </w:t>
            </w:r>
          </w:p>
        </w:tc>
        <w:tc>
          <w:tcPr>
            <w:tcW w:w="953" w:type="dxa"/>
          </w:tcPr>
          <w:p w14:paraId="373CCDE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32B4A91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0,32</w:t>
            </w:r>
          </w:p>
        </w:tc>
        <w:tc>
          <w:tcPr>
            <w:tcW w:w="971" w:type="dxa"/>
          </w:tcPr>
          <w:p w14:paraId="57C7560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19,84</w:t>
            </w:r>
          </w:p>
        </w:tc>
        <w:tc>
          <w:tcPr>
            <w:tcW w:w="1010" w:type="dxa"/>
          </w:tcPr>
          <w:p w14:paraId="153B5A3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365,37</w:t>
            </w:r>
          </w:p>
        </w:tc>
        <w:tc>
          <w:tcPr>
            <w:tcW w:w="1461" w:type="dxa"/>
          </w:tcPr>
          <w:p w14:paraId="2101323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7 248,94</w:t>
            </w:r>
          </w:p>
        </w:tc>
      </w:tr>
      <w:tr w:rsidR="004D072D" w:rsidRPr="00416D51" w14:paraId="5B7EC3D2" w14:textId="77777777" w:rsidTr="00070B55">
        <w:trPr>
          <w:trHeight w:val="536"/>
        </w:trPr>
        <w:tc>
          <w:tcPr>
            <w:tcW w:w="528" w:type="dxa"/>
            <w:tcBorders>
              <w:top w:val="nil"/>
              <w:bottom w:val="nil"/>
            </w:tcBorders>
          </w:tcPr>
          <w:p w14:paraId="0F473E7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3B33A72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91.21.01-013</w:t>
            </w:r>
          </w:p>
        </w:tc>
        <w:tc>
          <w:tcPr>
            <w:tcW w:w="3337" w:type="dxa"/>
          </w:tcPr>
          <w:p w14:paraId="47A07A2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Агрегаты окрасочные высокого давления для окраски поверхностей конструкций, мощность 2 кВт </w:t>
            </w:r>
          </w:p>
        </w:tc>
        <w:tc>
          <w:tcPr>
            <w:tcW w:w="953" w:type="dxa"/>
          </w:tcPr>
          <w:p w14:paraId="727B151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76E4F4E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0,02</w:t>
            </w:r>
          </w:p>
        </w:tc>
        <w:tc>
          <w:tcPr>
            <w:tcW w:w="971" w:type="dxa"/>
          </w:tcPr>
          <w:p w14:paraId="48947BA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1,24</w:t>
            </w:r>
          </w:p>
        </w:tc>
        <w:tc>
          <w:tcPr>
            <w:tcW w:w="1010" w:type="dxa"/>
          </w:tcPr>
          <w:p w14:paraId="03590DB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17,74</w:t>
            </w:r>
          </w:p>
        </w:tc>
        <w:tc>
          <w:tcPr>
            <w:tcW w:w="1461" w:type="dxa"/>
          </w:tcPr>
          <w:p w14:paraId="0A6EE61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22,00</w:t>
            </w:r>
          </w:p>
        </w:tc>
      </w:tr>
      <w:tr w:rsidR="004D072D" w:rsidRPr="00416D51" w14:paraId="0BA6873C" w14:textId="77777777" w:rsidTr="00070B55">
        <w:trPr>
          <w:trHeight w:val="730"/>
        </w:trPr>
        <w:tc>
          <w:tcPr>
            <w:tcW w:w="528" w:type="dxa"/>
            <w:tcBorders>
              <w:top w:val="nil"/>
              <w:bottom w:val="nil"/>
            </w:tcBorders>
          </w:tcPr>
          <w:p w14:paraId="292B2E9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78A77F3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91.21.03-502</w:t>
            </w:r>
          </w:p>
        </w:tc>
        <w:tc>
          <w:tcPr>
            <w:tcW w:w="3337" w:type="dxa"/>
          </w:tcPr>
          <w:p w14:paraId="4CC866C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Аппараты пескоструйные при работе от передвижных компрессорных установок, объем до 19 л, расход воздуха 270-700 л/мин </w:t>
            </w:r>
          </w:p>
        </w:tc>
        <w:tc>
          <w:tcPr>
            <w:tcW w:w="953" w:type="dxa"/>
          </w:tcPr>
          <w:p w14:paraId="3F1CB03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4AA0535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0,3</w:t>
            </w:r>
          </w:p>
        </w:tc>
        <w:tc>
          <w:tcPr>
            <w:tcW w:w="971" w:type="dxa"/>
          </w:tcPr>
          <w:p w14:paraId="03A92C8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18,6</w:t>
            </w:r>
          </w:p>
        </w:tc>
        <w:tc>
          <w:tcPr>
            <w:tcW w:w="1010" w:type="dxa"/>
          </w:tcPr>
          <w:p w14:paraId="0C1D482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1,23</w:t>
            </w:r>
          </w:p>
        </w:tc>
        <w:tc>
          <w:tcPr>
            <w:tcW w:w="1461" w:type="dxa"/>
          </w:tcPr>
          <w:p w14:paraId="5A65BA3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22,88</w:t>
            </w:r>
          </w:p>
        </w:tc>
      </w:tr>
      <w:tr w:rsidR="004D072D" w:rsidRPr="00416D51" w14:paraId="58E473F5" w14:textId="77777777" w:rsidTr="00070B55">
        <w:trPr>
          <w:trHeight w:val="357"/>
        </w:trPr>
        <w:tc>
          <w:tcPr>
            <w:tcW w:w="528" w:type="dxa"/>
            <w:tcBorders>
              <w:top w:val="nil"/>
              <w:bottom w:val="nil"/>
            </w:tcBorders>
          </w:tcPr>
          <w:p w14:paraId="0E9ED0C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7DBD37A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91.21.22-638</w:t>
            </w:r>
          </w:p>
        </w:tc>
        <w:tc>
          <w:tcPr>
            <w:tcW w:w="3337" w:type="dxa"/>
          </w:tcPr>
          <w:p w14:paraId="5F0D63E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Пылесосы промышленные, мощность до 2000 Вт </w:t>
            </w:r>
          </w:p>
        </w:tc>
        <w:tc>
          <w:tcPr>
            <w:tcW w:w="953" w:type="dxa"/>
          </w:tcPr>
          <w:p w14:paraId="1FBD709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419590D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0,01</w:t>
            </w:r>
          </w:p>
        </w:tc>
        <w:tc>
          <w:tcPr>
            <w:tcW w:w="971" w:type="dxa"/>
          </w:tcPr>
          <w:p w14:paraId="21E1B01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0,62</w:t>
            </w:r>
          </w:p>
        </w:tc>
        <w:tc>
          <w:tcPr>
            <w:tcW w:w="1010" w:type="dxa"/>
          </w:tcPr>
          <w:p w14:paraId="6A2C459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8,17</w:t>
            </w:r>
          </w:p>
        </w:tc>
        <w:tc>
          <w:tcPr>
            <w:tcW w:w="1461" w:type="dxa"/>
          </w:tcPr>
          <w:p w14:paraId="3F77257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5,07</w:t>
            </w:r>
          </w:p>
        </w:tc>
      </w:tr>
      <w:tr w:rsidR="004D072D" w:rsidRPr="00416D51" w14:paraId="5221FD72" w14:textId="77777777" w:rsidTr="00070B55">
        <w:trPr>
          <w:trHeight w:val="163"/>
        </w:trPr>
        <w:tc>
          <w:tcPr>
            <w:tcW w:w="528" w:type="dxa"/>
            <w:tcBorders>
              <w:top w:val="nil"/>
              <w:bottom w:val="nil"/>
            </w:tcBorders>
          </w:tcPr>
          <w:p w14:paraId="4F416D4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1C09E62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42CF4A3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Итого механизмов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255E4CD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2DB5899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286BA73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44FAC88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63EB3A2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9 126,27</w:t>
            </w:r>
          </w:p>
        </w:tc>
      </w:tr>
      <w:tr w:rsidR="004D072D" w:rsidRPr="00416D51" w14:paraId="16E155F9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7D04E91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406FCA3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1BAC666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МАТЕРИАЛЫ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3FE09A5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268EB6A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4C03035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2AA3B0B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64BF385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30BACBA4" w14:textId="77777777" w:rsidTr="00070B55">
        <w:trPr>
          <w:trHeight w:val="536"/>
        </w:trPr>
        <w:tc>
          <w:tcPr>
            <w:tcW w:w="528" w:type="dxa"/>
            <w:tcBorders>
              <w:top w:val="nil"/>
              <w:bottom w:val="nil"/>
            </w:tcBorders>
          </w:tcPr>
          <w:p w14:paraId="5DABE84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26FBD0A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01.7.06.03-0022</w:t>
            </w:r>
          </w:p>
        </w:tc>
        <w:tc>
          <w:tcPr>
            <w:tcW w:w="3337" w:type="dxa"/>
          </w:tcPr>
          <w:p w14:paraId="25815C9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Ленты полиэтиленовые с липким слоем, прозрачные, ширина 50 мм, толщина 0,08 мм </w:t>
            </w:r>
          </w:p>
        </w:tc>
        <w:tc>
          <w:tcPr>
            <w:tcW w:w="953" w:type="dxa"/>
          </w:tcPr>
          <w:p w14:paraId="6ECA856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</w:t>
            </w:r>
          </w:p>
        </w:tc>
        <w:tc>
          <w:tcPr>
            <w:tcW w:w="971" w:type="dxa"/>
          </w:tcPr>
          <w:p w14:paraId="6A6C3A6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36,99</w:t>
            </w:r>
          </w:p>
        </w:tc>
        <w:tc>
          <w:tcPr>
            <w:tcW w:w="971" w:type="dxa"/>
          </w:tcPr>
          <w:p w14:paraId="550A2D0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2293,38</w:t>
            </w:r>
          </w:p>
        </w:tc>
        <w:tc>
          <w:tcPr>
            <w:tcW w:w="1010" w:type="dxa"/>
          </w:tcPr>
          <w:p w14:paraId="026F5A8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9,70</w:t>
            </w:r>
          </w:p>
        </w:tc>
        <w:tc>
          <w:tcPr>
            <w:tcW w:w="1461" w:type="dxa"/>
          </w:tcPr>
          <w:p w14:paraId="04F11B8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22 245,79</w:t>
            </w:r>
          </w:p>
        </w:tc>
      </w:tr>
      <w:tr w:rsidR="004D072D" w:rsidRPr="00416D51" w14:paraId="2E129CFB" w14:textId="77777777" w:rsidTr="00070B55">
        <w:trPr>
          <w:trHeight w:val="357"/>
        </w:trPr>
        <w:tc>
          <w:tcPr>
            <w:tcW w:w="528" w:type="dxa"/>
            <w:tcBorders>
              <w:top w:val="nil"/>
              <w:bottom w:val="nil"/>
            </w:tcBorders>
          </w:tcPr>
          <w:p w14:paraId="09230DC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20D3CF7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01.7.07.12-0022</w:t>
            </w:r>
          </w:p>
        </w:tc>
        <w:tc>
          <w:tcPr>
            <w:tcW w:w="3337" w:type="dxa"/>
          </w:tcPr>
          <w:p w14:paraId="78CACD5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Пленка полиэтиленовая, толщина 0,2-0,5 мм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1734D1F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м2</w:t>
            </w:r>
          </w:p>
        </w:tc>
        <w:tc>
          <w:tcPr>
            <w:tcW w:w="971" w:type="dxa"/>
          </w:tcPr>
          <w:p w14:paraId="6067F84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2,917</w:t>
            </w:r>
          </w:p>
        </w:tc>
        <w:tc>
          <w:tcPr>
            <w:tcW w:w="971" w:type="dxa"/>
          </w:tcPr>
          <w:p w14:paraId="0FAC85D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180,854</w:t>
            </w:r>
          </w:p>
        </w:tc>
        <w:tc>
          <w:tcPr>
            <w:tcW w:w="1010" w:type="dxa"/>
          </w:tcPr>
          <w:p w14:paraId="6896B4C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26,53</w:t>
            </w:r>
          </w:p>
        </w:tc>
        <w:tc>
          <w:tcPr>
            <w:tcW w:w="1461" w:type="dxa"/>
          </w:tcPr>
          <w:p w14:paraId="78A35C2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4 798,06</w:t>
            </w:r>
          </w:p>
        </w:tc>
      </w:tr>
      <w:tr w:rsidR="004D072D" w:rsidRPr="00416D51" w14:paraId="28BAA6F2" w14:textId="77777777" w:rsidTr="00070B55">
        <w:trPr>
          <w:trHeight w:val="909"/>
        </w:trPr>
        <w:tc>
          <w:tcPr>
            <w:tcW w:w="528" w:type="dxa"/>
            <w:tcBorders>
              <w:top w:val="nil"/>
              <w:bottom w:val="nil"/>
            </w:tcBorders>
          </w:tcPr>
          <w:p w14:paraId="1B1D232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47DB2E9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01.7.16.02-0002</w:t>
            </w:r>
          </w:p>
        </w:tc>
        <w:tc>
          <w:tcPr>
            <w:tcW w:w="3337" w:type="dxa"/>
          </w:tcPr>
          <w:p w14:paraId="3E974E5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Леса стальные стоечные приставные хомутовые (стойки, связи, поперечины, лестницы) в комплекте с пробками (хомутами, башмаками, болтами), без щитов настила, высота лесов до 60 м </w:t>
            </w:r>
          </w:p>
        </w:tc>
        <w:tc>
          <w:tcPr>
            <w:tcW w:w="953" w:type="dxa"/>
          </w:tcPr>
          <w:p w14:paraId="4DA63B1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т</w:t>
            </w:r>
          </w:p>
        </w:tc>
        <w:tc>
          <w:tcPr>
            <w:tcW w:w="971" w:type="dxa"/>
          </w:tcPr>
          <w:p w14:paraId="7D36FF5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0,00109</w:t>
            </w:r>
          </w:p>
        </w:tc>
        <w:tc>
          <w:tcPr>
            <w:tcW w:w="971" w:type="dxa"/>
          </w:tcPr>
          <w:p w14:paraId="41EE4F5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0,06758</w:t>
            </w:r>
          </w:p>
        </w:tc>
        <w:tc>
          <w:tcPr>
            <w:tcW w:w="1010" w:type="dxa"/>
          </w:tcPr>
          <w:p w14:paraId="6E67D42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145 114,71</w:t>
            </w:r>
          </w:p>
        </w:tc>
        <w:tc>
          <w:tcPr>
            <w:tcW w:w="1461" w:type="dxa"/>
          </w:tcPr>
          <w:p w14:paraId="204240B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9 806,85</w:t>
            </w:r>
          </w:p>
        </w:tc>
      </w:tr>
      <w:tr w:rsidR="004D072D" w:rsidRPr="00416D51" w14:paraId="0CC45200" w14:textId="77777777" w:rsidTr="00070B55">
        <w:trPr>
          <w:trHeight w:val="163"/>
        </w:trPr>
        <w:tc>
          <w:tcPr>
            <w:tcW w:w="528" w:type="dxa"/>
            <w:tcBorders>
              <w:top w:val="nil"/>
              <w:bottom w:val="nil"/>
            </w:tcBorders>
          </w:tcPr>
          <w:p w14:paraId="1BA3574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6458E01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01.7.20.08-0051</w:t>
            </w:r>
          </w:p>
        </w:tc>
        <w:tc>
          <w:tcPr>
            <w:tcW w:w="3337" w:type="dxa"/>
          </w:tcPr>
          <w:p w14:paraId="4099B84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Ветошь хлопчатобумажная цветная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643E970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кг</w:t>
            </w:r>
          </w:p>
        </w:tc>
        <w:tc>
          <w:tcPr>
            <w:tcW w:w="971" w:type="dxa"/>
          </w:tcPr>
          <w:p w14:paraId="5034428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0,047</w:t>
            </w:r>
          </w:p>
        </w:tc>
        <w:tc>
          <w:tcPr>
            <w:tcW w:w="971" w:type="dxa"/>
          </w:tcPr>
          <w:p w14:paraId="7FE9193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2,914</w:t>
            </w:r>
          </w:p>
        </w:tc>
        <w:tc>
          <w:tcPr>
            <w:tcW w:w="1010" w:type="dxa"/>
          </w:tcPr>
          <w:p w14:paraId="2C7973E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93,69</w:t>
            </w:r>
          </w:p>
        </w:tc>
        <w:tc>
          <w:tcPr>
            <w:tcW w:w="1461" w:type="dxa"/>
          </w:tcPr>
          <w:p w14:paraId="4A612B3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273,01</w:t>
            </w:r>
          </w:p>
        </w:tc>
      </w:tr>
      <w:tr w:rsidR="004D072D" w:rsidRPr="00416D51" w14:paraId="384AB8B2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628A7C2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75C8C55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11.2.13.06-0012</w:t>
            </w:r>
          </w:p>
        </w:tc>
        <w:tc>
          <w:tcPr>
            <w:tcW w:w="3337" w:type="dxa"/>
          </w:tcPr>
          <w:p w14:paraId="3246B1A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Щиты настила, толщина 25 мм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5D195B6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м2</w:t>
            </w:r>
          </w:p>
        </w:tc>
        <w:tc>
          <w:tcPr>
            <w:tcW w:w="971" w:type="dxa"/>
          </w:tcPr>
          <w:p w14:paraId="30D4908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0,106</w:t>
            </w:r>
          </w:p>
        </w:tc>
        <w:tc>
          <w:tcPr>
            <w:tcW w:w="971" w:type="dxa"/>
          </w:tcPr>
          <w:p w14:paraId="65B96C8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6,572</w:t>
            </w:r>
          </w:p>
        </w:tc>
        <w:tc>
          <w:tcPr>
            <w:tcW w:w="1010" w:type="dxa"/>
          </w:tcPr>
          <w:p w14:paraId="1585369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433,04</w:t>
            </w:r>
          </w:p>
        </w:tc>
        <w:tc>
          <w:tcPr>
            <w:tcW w:w="1461" w:type="dxa"/>
          </w:tcPr>
          <w:p w14:paraId="328BCD2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2 845,94</w:t>
            </w:r>
          </w:p>
        </w:tc>
      </w:tr>
      <w:tr w:rsidR="004D072D" w:rsidRPr="00416D51" w14:paraId="5E5418BA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259C68D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7C6EFAA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37" w:type="dxa"/>
          </w:tcPr>
          <w:p w14:paraId="4894121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Эмаль ХВ 785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7386182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т</w:t>
            </w:r>
          </w:p>
        </w:tc>
        <w:tc>
          <w:tcPr>
            <w:tcW w:w="971" w:type="dxa"/>
          </w:tcPr>
          <w:p w14:paraId="7A5A55C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0,000806</w:t>
            </w:r>
          </w:p>
        </w:tc>
        <w:tc>
          <w:tcPr>
            <w:tcW w:w="971" w:type="dxa"/>
          </w:tcPr>
          <w:p w14:paraId="769AA98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0,05</w:t>
            </w:r>
          </w:p>
        </w:tc>
        <w:tc>
          <w:tcPr>
            <w:tcW w:w="1010" w:type="dxa"/>
          </w:tcPr>
          <w:p w14:paraId="2667B82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420 000,00</w:t>
            </w:r>
          </w:p>
        </w:tc>
        <w:tc>
          <w:tcPr>
            <w:tcW w:w="1461" w:type="dxa"/>
          </w:tcPr>
          <w:p w14:paraId="74117F7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21 000,00</w:t>
            </w:r>
          </w:p>
        </w:tc>
      </w:tr>
      <w:tr w:rsidR="004D072D" w:rsidRPr="00416D51" w14:paraId="5F6C975F" w14:textId="77777777" w:rsidTr="00070B55">
        <w:trPr>
          <w:trHeight w:val="163"/>
        </w:trPr>
        <w:tc>
          <w:tcPr>
            <w:tcW w:w="528" w:type="dxa"/>
            <w:tcBorders>
              <w:top w:val="nil"/>
              <w:bottom w:val="nil"/>
            </w:tcBorders>
          </w:tcPr>
          <w:p w14:paraId="5B45746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128F95A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14.5.09.07-1020</w:t>
            </w:r>
          </w:p>
        </w:tc>
        <w:tc>
          <w:tcPr>
            <w:tcW w:w="3337" w:type="dxa"/>
          </w:tcPr>
          <w:p w14:paraId="296CA8F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Растворитель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489A02C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л</w:t>
            </w:r>
          </w:p>
        </w:tc>
        <w:tc>
          <w:tcPr>
            <w:tcW w:w="971" w:type="dxa"/>
          </w:tcPr>
          <w:p w14:paraId="5768CB2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0,0316</w:t>
            </w:r>
          </w:p>
        </w:tc>
        <w:tc>
          <w:tcPr>
            <w:tcW w:w="971" w:type="dxa"/>
          </w:tcPr>
          <w:p w14:paraId="6A47837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1,9592</w:t>
            </w:r>
          </w:p>
        </w:tc>
        <w:tc>
          <w:tcPr>
            <w:tcW w:w="1010" w:type="dxa"/>
          </w:tcPr>
          <w:p w14:paraId="548B71A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300,00</w:t>
            </w:r>
          </w:p>
        </w:tc>
        <w:tc>
          <w:tcPr>
            <w:tcW w:w="1461" w:type="dxa"/>
          </w:tcPr>
          <w:p w14:paraId="0494E6F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587,76</w:t>
            </w:r>
          </w:p>
        </w:tc>
      </w:tr>
      <w:tr w:rsidR="004D072D" w:rsidRPr="00416D51" w14:paraId="5DAA889A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63F7FFF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3C23622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14.5.09.11-0102</w:t>
            </w:r>
          </w:p>
        </w:tc>
        <w:tc>
          <w:tcPr>
            <w:tcW w:w="3337" w:type="dxa"/>
          </w:tcPr>
          <w:p w14:paraId="3479273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Уайт-спирит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26E259E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кг</w:t>
            </w:r>
          </w:p>
        </w:tc>
        <w:tc>
          <w:tcPr>
            <w:tcW w:w="971" w:type="dxa"/>
          </w:tcPr>
          <w:p w14:paraId="549F9C2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0,31</w:t>
            </w:r>
          </w:p>
        </w:tc>
        <w:tc>
          <w:tcPr>
            <w:tcW w:w="971" w:type="dxa"/>
          </w:tcPr>
          <w:p w14:paraId="0A35741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19,22</w:t>
            </w:r>
          </w:p>
        </w:tc>
        <w:tc>
          <w:tcPr>
            <w:tcW w:w="1010" w:type="dxa"/>
          </w:tcPr>
          <w:p w14:paraId="3FB3182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250,00</w:t>
            </w:r>
          </w:p>
        </w:tc>
        <w:tc>
          <w:tcPr>
            <w:tcW w:w="1461" w:type="dxa"/>
          </w:tcPr>
          <w:p w14:paraId="54B277C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4 805,00</w:t>
            </w:r>
          </w:p>
        </w:tc>
      </w:tr>
      <w:tr w:rsidR="004D072D" w:rsidRPr="00416D51" w14:paraId="0088A4CB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72475E5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36FA82F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437E743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Итого материалов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653DA7A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09551ED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218DC76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57284A7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3FBE3F2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66 362,41</w:t>
            </w:r>
          </w:p>
        </w:tc>
      </w:tr>
      <w:tr w:rsidR="004D072D" w:rsidRPr="00416D51" w14:paraId="356C9936" w14:textId="77777777" w:rsidTr="00070B55">
        <w:trPr>
          <w:trHeight w:val="1520"/>
        </w:trPr>
        <w:tc>
          <w:tcPr>
            <w:tcW w:w="528" w:type="dxa"/>
            <w:tcBorders>
              <w:bottom w:val="nil"/>
            </w:tcBorders>
          </w:tcPr>
          <w:p w14:paraId="15269E0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400" w:type="dxa"/>
          </w:tcPr>
          <w:p w14:paraId="0588E7F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</w:rPr>
              <w:t>ГЭСН09-02-013-01</w:t>
            </w:r>
          </w:p>
          <w:p w14:paraId="7038561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416D51">
              <w:rPr>
                <w:rFonts w:ascii="Arial" w:hAnsi="Arial" w:cs="Arial"/>
                <w:i/>
                <w:sz w:val="14"/>
                <w:szCs w:val="16"/>
              </w:rPr>
              <w:t>УТВ. ДОКУМЕНТ:</w:t>
            </w:r>
          </w:p>
          <w:p w14:paraId="3C4AD67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i/>
                <w:sz w:val="14"/>
                <w:szCs w:val="16"/>
              </w:rPr>
              <w:t>Приказ Минстроя России от 13.05.2024г. №323/пр</w:t>
            </w:r>
          </w:p>
        </w:tc>
        <w:tc>
          <w:tcPr>
            <w:tcW w:w="3337" w:type="dxa"/>
          </w:tcPr>
          <w:p w14:paraId="1E12F82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</w:rPr>
              <w:t>Монтаж резервуаров стальных вертикальных цилиндрических для нефти и нефтепродуктов без понтона вместимостью: до 1000 м3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8C62D2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416D51">
              <w:rPr>
                <w:rFonts w:ascii="Arial" w:hAnsi="Arial" w:cs="Arial"/>
                <w:i/>
                <w:sz w:val="14"/>
                <w:szCs w:val="16"/>
              </w:rPr>
              <w:t>НР и СП:</w:t>
            </w:r>
          </w:p>
          <w:p w14:paraId="45C02F1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416D51">
              <w:rPr>
                <w:rFonts w:ascii="Arial" w:hAnsi="Arial" w:cs="Arial"/>
                <w:i/>
                <w:sz w:val="14"/>
                <w:szCs w:val="16"/>
              </w:rPr>
              <w:t>Накладные расходы в тц от ФОТ = 93% = 68 489,06 руб.</w:t>
            </w:r>
          </w:p>
          <w:p w14:paraId="78DAE54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i/>
                <w:sz w:val="14"/>
                <w:szCs w:val="16"/>
              </w:rPr>
              <w:t>Сметная прибыль в тц от ФОТ = 62% = 45 659,37 руб.</w:t>
            </w:r>
          </w:p>
        </w:tc>
        <w:tc>
          <w:tcPr>
            <w:tcW w:w="953" w:type="dxa"/>
          </w:tcPr>
          <w:p w14:paraId="009B054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т</w:t>
            </w:r>
          </w:p>
        </w:tc>
        <w:tc>
          <w:tcPr>
            <w:tcW w:w="971" w:type="dxa"/>
          </w:tcPr>
          <w:p w14:paraId="5625391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6D0C4D8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3,33</w:t>
            </w:r>
          </w:p>
        </w:tc>
        <w:tc>
          <w:tcPr>
            <w:tcW w:w="1010" w:type="dxa"/>
          </w:tcPr>
          <w:p w14:paraId="0C07D48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43 687,25</w:t>
            </w:r>
          </w:p>
        </w:tc>
        <w:tc>
          <w:tcPr>
            <w:tcW w:w="1461" w:type="dxa"/>
          </w:tcPr>
          <w:p w14:paraId="2370B21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145 478,49</w:t>
            </w:r>
          </w:p>
        </w:tc>
      </w:tr>
      <w:tr w:rsidR="004D072D" w:rsidRPr="00416D51" w14:paraId="3C14FD8A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223E6E5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501B71D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47EA4EF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ТРУДОВЫЕ РЕСУРСЫ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02E3629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684A426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03E2337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17DC9EF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05CA471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2430393A" w14:textId="77777777" w:rsidTr="00070B55">
        <w:trPr>
          <w:trHeight w:val="163"/>
        </w:trPr>
        <w:tc>
          <w:tcPr>
            <w:tcW w:w="528" w:type="dxa"/>
            <w:tcBorders>
              <w:top w:val="nil"/>
              <w:bottom w:val="nil"/>
            </w:tcBorders>
          </w:tcPr>
          <w:p w14:paraId="0C4F70F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5EADD22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1.1-5.0</w:t>
            </w:r>
          </w:p>
        </w:tc>
        <w:tc>
          <w:tcPr>
            <w:tcW w:w="3337" w:type="dxa"/>
          </w:tcPr>
          <w:p w14:paraId="4D63156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Затраты труда рабочих (5 разр.)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6D37F87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1" w:type="dxa"/>
          </w:tcPr>
          <w:p w14:paraId="1743B8F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67</w:t>
            </w:r>
          </w:p>
        </w:tc>
        <w:tc>
          <w:tcPr>
            <w:tcW w:w="971" w:type="dxa"/>
          </w:tcPr>
          <w:p w14:paraId="1C1C679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223,11</w:t>
            </w:r>
          </w:p>
        </w:tc>
        <w:tc>
          <w:tcPr>
            <w:tcW w:w="1010" w:type="dxa"/>
          </w:tcPr>
          <w:p w14:paraId="08BF407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330,08</w:t>
            </w:r>
          </w:p>
        </w:tc>
        <w:tc>
          <w:tcPr>
            <w:tcW w:w="1461" w:type="dxa"/>
          </w:tcPr>
          <w:p w14:paraId="2C17B2B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73 644,15</w:t>
            </w:r>
          </w:p>
        </w:tc>
      </w:tr>
      <w:tr w:rsidR="004D072D" w:rsidRPr="00416D51" w14:paraId="6DA58749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69102DA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2CB33EE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2.1-6.0</w:t>
            </w:r>
          </w:p>
        </w:tc>
        <w:tc>
          <w:tcPr>
            <w:tcW w:w="3337" w:type="dxa"/>
          </w:tcPr>
          <w:p w14:paraId="737FD27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Затраты труда машинистов (6 разр.)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09BB11A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1" w:type="dxa"/>
          </w:tcPr>
          <w:p w14:paraId="68A1F4E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19,68</w:t>
            </w:r>
          </w:p>
        </w:tc>
        <w:tc>
          <w:tcPr>
            <w:tcW w:w="971" w:type="dxa"/>
          </w:tcPr>
          <w:p w14:paraId="283C768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65,53</w:t>
            </w:r>
          </w:p>
        </w:tc>
        <w:tc>
          <w:tcPr>
            <w:tcW w:w="1010" w:type="dxa"/>
          </w:tcPr>
          <w:p w14:paraId="329C705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i/>
                <w:color w:val="808080"/>
                <w:sz w:val="16"/>
                <w:szCs w:val="16"/>
                <w:lang w:val="en-US"/>
              </w:rPr>
              <w:t>0,00</w:t>
            </w:r>
          </w:p>
        </w:tc>
        <w:tc>
          <w:tcPr>
            <w:tcW w:w="1461" w:type="dxa"/>
          </w:tcPr>
          <w:p w14:paraId="368D814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i/>
                <w:color w:val="808080"/>
                <w:sz w:val="16"/>
                <w:szCs w:val="16"/>
                <w:lang w:val="en-US"/>
              </w:rPr>
              <w:t>0,00</w:t>
            </w:r>
          </w:p>
        </w:tc>
      </w:tr>
      <w:tr w:rsidR="004D072D" w:rsidRPr="00416D51" w14:paraId="30BC91B4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0243FD7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055ED70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226D095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Итого трудовых ресурсов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4C0CCDA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1" w:type="dxa"/>
          </w:tcPr>
          <w:p w14:paraId="223A55F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3300180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223,11</w:t>
            </w:r>
          </w:p>
        </w:tc>
        <w:tc>
          <w:tcPr>
            <w:tcW w:w="1010" w:type="dxa"/>
          </w:tcPr>
          <w:p w14:paraId="25A5B83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6198749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73 644,15</w:t>
            </w:r>
          </w:p>
        </w:tc>
      </w:tr>
      <w:tr w:rsidR="004D072D" w:rsidRPr="00416D51" w14:paraId="3131872A" w14:textId="77777777" w:rsidTr="00070B55">
        <w:trPr>
          <w:trHeight w:val="163"/>
        </w:trPr>
        <w:tc>
          <w:tcPr>
            <w:tcW w:w="528" w:type="dxa"/>
            <w:tcBorders>
              <w:top w:val="nil"/>
              <w:bottom w:val="nil"/>
            </w:tcBorders>
          </w:tcPr>
          <w:p w14:paraId="4D2E749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0A3C9D2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5265AD2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МЕХАНИЗМЫ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21B0455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026055A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44C37D2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1AA4261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26554B2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054FDB61" w14:textId="77777777" w:rsidTr="00070B55">
        <w:trPr>
          <w:trHeight w:val="357"/>
        </w:trPr>
        <w:tc>
          <w:tcPr>
            <w:tcW w:w="528" w:type="dxa"/>
            <w:tcBorders>
              <w:top w:val="nil"/>
              <w:bottom w:val="nil"/>
            </w:tcBorders>
          </w:tcPr>
          <w:p w14:paraId="541B283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30E32E5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37" w:type="dxa"/>
          </w:tcPr>
          <w:p w14:paraId="167556F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Краны на автомобильном ходу, грузоподъемность 25 т </w:t>
            </w:r>
          </w:p>
        </w:tc>
        <w:tc>
          <w:tcPr>
            <w:tcW w:w="953" w:type="dxa"/>
          </w:tcPr>
          <w:p w14:paraId="2E96CEC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6A884C5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2,102102</w:t>
            </w:r>
          </w:p>
        </w:tc>
        <w:tc>
          <w:tcPr>
            <w:tcW w:w="971" w:type="dxa"/>
          </w:tcPr>
          <w:p w14:paraId="09E666F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</w:p>
        </w:tc>
        <w:tc>
          <w:tcPr>
            <w:tcW w:w="1010" w:type="dxa"/>
          </w:tcPr>
          <w:p w14:paraId="67093A7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3 500,00</w:t>
            </w:r>
          </w:p>
        </w:tc>
        <w:tc>
          <w:tcPr>
            <w:tcW w:w="1461" w:type="dxa"/>
          </w:tcPr>
          <w:p w14:paraId="6814E98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24 500,00</w:t>
            </w:r>
          </w:p>
        </w:tc>
      </w:tr>
      <w:tr w:rsidR="004D072D" w:rsidRPr="00416D51" w14:paraId="62FD0AA1" w14:textId="77777777" w:rsidTr="00070B55">
        <w:trPr>
          <w:trHeight w:val="357"/>
        </w:trPr>
        <w:tc>
          <w:tcPr>
            <w:tcW w:w="528" w:type="dxa"/>
            <w:tcBorders>
              <w:top w:val="nil"/>
              <w:bottom w:val="nil"/>
            </w:tcBorders>
          </w:tcPr>
          <w:p w14:paraId="639FCAF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043A3E7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91.06.03-046</w:t>
            </w:r>
          </w:p>
        </w:tc>
        <w:tc>
          <w:tcPr>
            <w:tcW w:w="3337" w:type="dxa"/>
          </w:tcPr>
          <w:p w14:paraId="497A77A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Лебедки ручные и рычажные тяговым усилием 29,43 кН (3 т) </w:t>
            </w:r>
          </w:p>
        </w:tc>
        <w:tc>
          <w:tcPr>
            <w:tcW w:w="953" w:type="dxa"/>
          </w:tcPr>
          <w:p w14:paraId="7A4D0C2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78D7D66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0,16</w:t>
            </w:r>
          </w:p>
        </w:tc>
        <w:tc>
          <w:tcPr>
            <w:tcW w:w="971" w:type="dxa"/>
          </w:tcPr>
          <w:p w14:paraId="0B49547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0,5328</w:t>
            </w:r>
          </w:p>
        </w:tc>
        <w:tc>
          <w:tcPr>
            <w:tcW w:w="1010" w:type="dxa"/>
          </w:tcPr>
          <w:p w14:paraId="1738FB8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3,07</w:t>
            </w:r>
          </w:p>
        </w:tc>
        <w:tc>
          <w:tcPr>
            <w:tcW w:w="1461" w:type="dxa"/>
          </w:tcPr>
          <w:p w14:paraId="0015E4F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1,64</w:t>
            </w:r>
          </w:p>
        </w:tc>
      </w:tr>
      <w:tr w:rsidR="004D072D" w:rsidRPr="00416D51" w14:paraId="55D852CF" w14:textId="77777777" w:rsidTr="00070B55">
        <w:trPr>
          <w:trHeight w:val="357"/>
        </w:trPr>
        <w:tc>
          <w:tcPr>
            <w:tcW w:w="528" w:type="dxa"/>
            <w:tcBorders>
              <w:top w:val="nil"/>
              <w:bottom w:val="nil"/>
            </w:tcBorders>
          </w:tcPr>
          <w:p w14:paraId="208D9FD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743A3BB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37" w:type="dxa"/>
          </w:tcPr>
          <w:p w14:paraId="7912E82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Автомобили бортовые, грузоподъемность до 15 т </w:t>
            </w:r>
          </w:p>
        </w:tc>
        <w:tc>
          <w:tcPr>
            <w:tcW w:w="953" w:type="dxa"/>
          </w:tcPr>
          <w:p w14:paraId="6560EB0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рейс</w:t>
            </w:r>
          </w:p>
        </w:tc>
        <w:tc>
          <w:tcPr>
            <w:tcW w:w="971" w:type="dxa"/>
          </w:tcPr>
          <w:p w14:paraId="52250A5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0,3003</w:t>
            </w:r>
          </w:p>
        </w:tc>
        <w:tc>
          <w:tcPr>
            <w:tcW w:w="971" w:type="dxa"/>
          </w:tcPr>
          <w:p w14:paraId="720A782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010" w:type="dxa"/>
          </w:tcPr>
          <w:p w14:paraId="16B16EF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20 000,00</w:t>
            </w:r>
          </w:p>
        </w:tc>
        <w:tc>
          <w:tcPr>
            <w:tcW w:w="1461" w:type="dxa"/>
          </w:tcPr>
          <w:p w14:paraId="2FFB46C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20 000,00</w:t>
            </w:r>
          </w:p>
        </w:tc>
      </w:tr>
      <w:tr w:rsidR="004D072D" w:rsidRPr="00416D51" w14:paraId="2084632B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66EDA05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452D454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91.17.04-042</w:t>
            </w:r>
          </w:p>
        </w:tc>
        <w:tc>
          <w:tcPr>
            <w:tcW w:w="3337" w:type="dxa"/>
          </w:tcPr>
          <w:p w14:paraId="74C8AC6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Аппараты для газовой сварки и резки </w:t>
            </w:r>
          </w:p>
        </w:tc>
        <w:tc>
          <w:tcPr>
            <w:tcW w:w="953" w:type="dxa"/>
          </w:tcPr>
          <w:p w14:paraId="518B014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5CBCBF0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0,61</w:t>
            </w:r>
          </w:p>
        </w:tc>
        <w:tc>
          <w:tcPr>
            <w:tcW w:w="971" w:type="dxa"/>
          </w:tcPr>
          <w:p w14:paraId="4FFA7A1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2,0313</w:t>
            </w:r>
          </w:p>
        </w:tc>
        <w:tc>
          <w:tcPr>
            <w:tcW w:w="1010" w:type="dxa"/>
          </w:tcPr>
          <w:p w14:paraId="572B984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5,66</w:t>
            </w:r>
          </w:p>
        </w:tc>
        <w:tc>
          <w:tcPr>
            <w:tcW w:w="1461" w:type="dxa"/>
          </w:tcPr>
          <w:p w14:paraId="3E7EC62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11,50</w:t>
            </w:r>
          </w:p>
        </w:tc>
      </w:tr>
      <w:tr w:rsidR="004D072D" w:rsidRPr="00416D51" w14:paraId="52945D61" w14:textId="77777777" w:rsidTr="00070B55">
        <w:trPr>
          <w:trHeight w:val="715"/>
        </w:trPr>
        <w:tc>
          <w:tcPr>
            <w:tcW w:w="528" w:type="dxa"/>
            <w:tcBorders>
              <w:top w:val="nil"/>
              <w:bottom w:val="nil"/>
            </w:tcBorders>
          </w:tcPr>
          <w:p w14:paraId="11DD276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6C3DC93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91.17.04-161</w:t>
            </w:r>
          </w:p>
        </w:tc>
        <w:tc>
          <w:tcPr>
            <w:tcW w:w="3337" w:type="dxa"/>
          </w:tcPr>
          <w:p w14:paraId="195D86F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Аппарат сварочный для полуавтоматической сварки, сварочный ток до 500 А, в комплекте с механизмом подачи проволоки </w:t>
            </w:r>
          </w:p>
        </w:tc>
        <w:tc>
          <w:tcPr>
            <w:tcW w:w="953" w:type="dxa"/>
          </w:tcPr>
          <w:p w14:paraId="34109EB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7CA556D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17,54</w:t>
            </w:r>
          </w:p>
        </w:tc>
        <w:tc>
          <w:tcPr>
            <w:tcW w:w="971" w:type="dxa"/>
          </w:tcPr>
          <w:p w14:paraId="6E00CB0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58,4082</w:t>
            </w:r>
          </w:p>
        </w:tc>
        <w:tc>
          <w:tcPr>
            <w:tcW w:w="1010" w:type="dxa"/>
          </w:tcPr>
          <w:p w14:paraId="2F796E1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111,66</w:t>
            </w:r>
          </w:p>
        </w:tc>
        <w:tc>
          <w:tcPr>
            <w:tcW w:w="1461" w:type="dxa"/>
          </w:tcPr>
          <w:p w14:paraId="608111C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6 521,86</w:t>
            </w:r>
          </w:p>
        </w:tc>
      </w:tr>
      <w:tr w:rsidR="004D072D" w:rsidRPr="00416D51" w14:paraId="439A4D60" w14:textId="77777777" w:rsidTr="00070B55">
        <w:trPr>
          <w:trHeight w:val="357"/>
        </w:trPr>
        <w:tc>
          <w:tcPr>
            <w:tcW w:w="528" w:type="dxa"/>
            <w:tcBorders>
              <w:top w:val="nil"/>
              <w:bottom w:val="nil"/>
            </w:tcBorders>
          </w:tcPr>
          <w:p w14:paraId="20CF3AC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490E339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91.17.04-171</w:t>
            </w:r>
          </w:p>
        </w:tc>
        <w:tc>
          <w:tcPr>
            <w:tcW w:w="3337" w:type="dxa"/>
          </w:tcPr>
          <w:p w14:paraId="40DDFF2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Аппараты сварочные для ручной дуговой сварки, сварочный ток до 500 А </w:t>
            </w:r>
          </w:p>
        </w:tc>
        <w:tc>
          <w:tcPr>
            <w:tcW w:w="953" w:type="dxa"/>
          </w:tcPr>
          <w:p w14:paraId="1F921FB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1" w:type="dxa"/>
          </w:tcPr>
          <w:p w14:paraId="43D83B5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16,58</w:t>
            </w:r>
          </w:p>
        </w:tc>
        <w:tc>
          <w:tcPr>
            <w:tcW w:w="971" w:type="dxa"/>
          </w:tcPr>
          <w:p w14:paraId="5969AD2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55,2114</w:t>
            </w:r>
          </w:p>
        </w:tc>
        <w:tc>
          <w:tcPr>
            <w:tcW w:w="1010" w:type="dxa"/>
          </w:tcPr>
          <w:p w14:paraId="4625B47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81,00</w:t>
            </w:r>
          </w:p>
        </w:tc>
        <w:tc>
          <w:tcPr>
            <w:tcW w:w="1461" w:type="dxa"/>
          </w:tcPr>
          <w:p w14:paraId="2F895BF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4 472,12</w:t>
            </w:r>
          </w:p>
        </w:tc>
      </w:tr>
      <w:tr w:rsidR="004D072D" w:rsidRPr="00416D51" w14:paraId="27CF7E32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119747A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73A3803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627BB06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Итого механизмов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3E2C20A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3DECDB4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42A58A1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63AE5C0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330D7F0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55 507,12</w:t>
            </w:r>
          </w:p>
        </w:tc>
      </w:tr>
      <w:tr w:rsidR="004D072D" w:rsidRPr="00416D51" w14:paraId="2E0852B2" w14:textId="77777777" w:rsidTr="00070B55">
        <w:trPr>
          <w:trHeight w:val="163"/>
        </w:trPr>
        <w:tc>
          <w:tcPr>
            <w:tcW w:w="528" w:type="dxa"/>
            <w:tcBorders>
              <w:top w:val="nil"/>
              <w:bottom w:val="nil"/>
            </w:tcBorders>
          </w:tcPr>
          <w:p w14:paraId="5E291CA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6A3D205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460F66A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ОСНОВНЫЕ МАТЕРИАЛЫ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57E0F5F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6C490FD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49F2C39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0147439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25F7C9E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1E4576D4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10593E1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4AB0864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07.2.07.13</w:t>
            </w:r>
          </w:p>
        </w:tc>
        <w:tc>
          <w:tcPr>
            <w:tcW w:w="3337" w:type="dxa"/>
          </w:tcPr>
          <w:p w14:paraId="711C730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Конструкции стальные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6B74AC4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т</w:t>
            </w:r>
          </w:p>
        </w:tc>
        <w:tc>
          <w:tcPr>
            <w:tcW w:w="971" w:type="dxa"/>
          </w:tcPr>
          <w:p w14:paraId="7602F5F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971" w:type="dxa"/>
          </w:tcPr>
          <w:p w14:paraId="6AA3DA0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3,33</w:t>
            </w:r>
          </w:p>
        </w:tc>
        <w:tc>
          <w:tcPr>
            <w:tcW w:w="1010" w:type="dxa"/>
          </w:tcPr>
          <w:p w14:paraId="2AF026C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0,00</w:t>
            </w:r>
          </w:p>
        </w:tc>
        <w:tc>
          <w:tcPr>
            <w:tcW w:w="1461" w:type="dxa"/>
          </w:tcPr>
          <w:p w14:paraId="5A0C207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0,00</w:t>
            </w:r>
          </w:p>
        </w:tc>
      </w:tr>
      <w:tr w:rsidR="004D072D" w:rsidRPr="00416D51" w14:paraId="2AC87C6F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69EC6C7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2E092B8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30D8ADC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Итого основных материалов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038F277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25EA1CA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215B233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4063C7C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4EF5123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0,00</w:t>
            </w:r>
          </w:p>
        </w:tc>
      </w:tr>
      <w:tr w:rsidR="004D072D" w:rsidRPr="00416D51" w14:paraId="16ED23C9" w14:textId="77777777" w:rsidTr="00070B55">
        <w:trPr>
          <w:trHeight w:val="163"/>
        </w:trPr>
        <w:tc>
          <w:tcPr>
            <w:tcW w:w="528" w:type="dxa"/>
            <w:tcBorders>
              <w:top w:val="nil"/>
              <w:bottom w:val="nil"/>
            </w:tcBorders>
          </w:tcPr>
          <w:p w14:paraId="685A677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6F413D5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34DA1F8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МАТЕРИАЛЫ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2EF81C1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7F5A71F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4BD3529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0513814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5853839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16C82B76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2282924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0631EFA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01.3.02.06-0011</w:t>
            </w:r>
          </w:p>
        </w:tc>
        <w:tc>
          <w:tcPr>
            <w:tcW w:w="3337" w:type="dxa"/>
          </w:tcPr>
          <w:p w14:paraId="44C4A9C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Углекислый газ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47B2CAC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т</w:t>
            </w:r>
          </w:p>
        </w:tc>
        <w:tc>
          <w:tcPr>
            <w:tcW w:w="971" w:type="dxa"/>
          </w:tcPr>
          <w:p w14:paraId="311B168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0,003</w:t>
            </w:r>
          </w:p>
        </w:tc>
        <w:tc>
          <w:tcPr>
            <w:tcW w:w="971" w:type="dxa"/>
          </w:tcPr>
          <w:p w14:paraId="773D17A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0,00999</w:t>
            </w:r>
          </w:p>
        </w:tc>
        <w:tc>
          <w:tcPr>
            <w:tcW w:w="1010" w:type="dxa"/>
          </w:tcPr>
          <w:p w14:paraId="7DC077B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40 115,87</w:t>
            </w:r>
          </w:p>
        </w:tc>
        <w:tc>
          <w:tcPr>
            <w:tcW w:w="1461" w:type="dxa"/>
          </w:tcPr>
          <w:p w14:paraId="5BBDADF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400,76</w:t>
            </w:r>
          </w:p>
        </w:tc>
      </w:tr>
      <w:tr w:rsidR="004D072D" w:rsidRPr="00416D51" w14:paraId="1B7B9980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183806F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386FF4F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01.3.02.08-0001</w:t>
            </w:r>
          </w:p>
        </w:tc>
        <w:tc>
          <w:tcPr>
            <w:tcW w:w="3337" w:type="dxa"/>
          </w:tcPr>
          <w:p w14:paraId="3A1498C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Кислород газообразный технический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4335818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м3</w:t>
            </w:r>
          </w:p>
        </w:tc>
        <w:tc>
          <w:tcPr>
            <w:tcW w:w="971" w:type="dxa"/>
          </w:tcPr>
          <w:p w14:paraId="76B6E83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0,78</w:t>
            </w:r>
          </w:p>
        </w:tc>
        <w:tc>
          <w:tcPr>
            <w:tcW w:w="971" w:type="dxa"/>
          </w:tcPr>
          <w:p w14:paraId="61F76D7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2,5974</w:t>
            </w:r>
          </w:p>
        </w:tc>
        <w:tc>
          <w:tcPr>
            <w:tcW w:w="1010" w:type="dxa"/>
          </w:tcPr>
          <w:p w14:paraId="6C2EF57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63,60</w:t>
            </w:r>
          </w:p>
        </w:tc>
        <w:tc>
          <w:tcPr>
            <w:tcW w:w="1461" w:type="dxa"/>
          </w:tcPr>
          <w:p w14:paraId="608CFAB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165,19</w:t>
            </w:r>
          </w:p>
        </w:tc>
      </w:tr>
      <w:tr w:rsidR="004D072D" w:rsidRPr="00416D51" w14:paraId="31F9A87A" w14:textId="77777777" w:rsidTr="00070B55">
        <w:trPr>
          <w:trHeight w:val="163"/>
        </w:trPr>
        <w:tc>
          <w:tcPr>
            <w:tcW w:w="528" w:type="dxa"/>
            <w:tcBorders>
              <w:top w:val="nil"/>
              <w:bottom w:val="nil"/>
            </w:tcBorders>
          </w:tcPr>
          <w:p w14:paraId="6FBC748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2BCE4AC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01.3.02.09-0022</w:t>
            </w:r>
          </w:p>
        </w:tc>
        <w:tc>
          <w:tcPr>
            <w:tcW w:w="3337" w:type="dxa"/>
          </w:tcPr>
          <w:p w14:paraId="2416E2D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Пропан-бутан смесь техническая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1D0967A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кг</w:t>
            </w:r>
          </w:p>
        </w:tc>
        <w:tc>
          <w:tcPr>
            <w:tcW w:w="971" w:type="dxa"/>
          </w:tcPr>
          <w:p w14:paraId="0CDAAD8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0,17</w:t>
            </w:r>
          </w:p>
        </w:tc>
        <w:tc>
          <w:tcPr>
            <w:tcW w:w="971" w:type="dxa"/>
          </w:tcPr>
          <w:p w14:paraId="3C3F62B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0,5661</w:t>
            </w:r>
          </w:p>
        </w:tc>
        <w:tc>
          <w:tcPr>
            <w:tcW w:w="1010" w:type="dxa"/>
          </w:tcPr>
          <w:p w14:paraId="66BBD8E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37,68</w:t>
            </w:r>
          </w:p>
        </w:tc>
        <w:tc>
          <w:tcPr>
            <w:tcW w:w="1461" w:type="dxa"/>
          </w:tcPr>
          <w:p w14:paraId="4F7E0E5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21,33</w:t>
            </w:r>
          </w:p>
        </w:tc>
      </w:tr>
      <w:tr w:rsidR="004D072D" w:rsidRPr="00416D51" w14:paraId="4DDBA7E6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51C12DF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7B0DD1F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01.7.03.01-0001</w:t>
            </w:r>
          </w:p>
        </w:tc>
        <w:tc>
          <w:tcPr>
            <w:tcW w:w="3337" w:type="dxa"/>
          </w:tcPr>
          <w:p w14:paraId="5C3D047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Вода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2BE210B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м3</w:t>
            </w:r>
          </w:p>
        </w:tc>
        <w:tc>
          <w:tcPr>
            <w:tcW w:w="971" w:type="dxa"/>
          </w:tcPr>
          <w:p w14:paraId="1AA920F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36,1</w:t>
            </w:r>
          </w:p>
        </w:tc>
        <w:tc>
          <w:tcPr>
            <w:tcW w:w="971" w:type="dxa"/>
          </w:tcPr>
          <w:p w14:paraId="65636D3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120,213</w:t>
            </w:r>
          </w:p>
        </w:tc>
        <w:tc>
          <w:tcPr>
            <w:tcW w:w="1010" w:type="dxa"/>
          </w:tcPr>
          <w:p w14:paraId="3260BE2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18,36</w:t>
            </w:r>
          </w:p>
        </w:tc>
        <w:tc>
          <w:tcPr>
            <w:tcW w:w="1461" w:type="dxa"/>
          </w:tcPr>
          <w:p w14:paraId="446ABCD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2 207,11</w:t>
            </w:r>
          </w:p>
        </w:tc>
      </w:tr>
      <w:tr w:rsidR="004D072D" w:rsidRPr="00416D51" w14:paraId="13563D13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7EC4FEF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66753BF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01.7.03.04-0001</w:t>
            </w:r>
          </w:p>
        </w:tc>
        <w:tc>
          <w:tcPr>
            <w:tcW w:w="3337" w:type="dxa"/>
          </w:tcPr>
          <w:p w14:paraId="3A8A597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Электроэнергия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6896B87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кВт-ч</w:t>
            </w:r>
          </w:p>
        </w:tc>
        <w:tc>
          <w:tcPr>
            <w:tcW w:w="971" w:type="dxa"/>
          </w:tcPr>
          <w:p w14:paraId="792F9AB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15,165</w:t>
            </w:r>
          </w:p>
        </w:tc>
        <w:tc>
          <w:tcPr>
            <w:tcW w:w="971" w:type="dxa"/>
          </w:tcPr>
          <w:p w14:paraId="324EAD5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50,49945</w:t>
            </w:r>
          </w:p>
        </w:tc>
        <w:tc>
          <w:tcPr>
            <w:tcW w:w="1010" w:type="dxa"/>
          </w:tcPr>
          <w:p w14:paraId="0F5C435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7,59</w:t>
            </w:r>
          </w:p>
        </w:tc>
        <w:tc>
          <w:tcPr>
            <w:tcW w:w="1461" w:type="dxa"/>
          </w:tcPr>
          <w:p w14:paraId="6191041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383,29</w:t>
            </w:r>
          </w:p>
        </w:tc>
      </w:tr>
      <w:tr w:rsidR="004D072D" w:rsidRPr="00416D51" w14:paraId="05CAD548" w14:textId="77777777" w:rsidTr="00070B55">
        <w:trPr>
          <w:trHeight w:val="163"/>
        </w:trPr>
        <w:tc>
          <w:tcPr>
            <w:tcW w:w="528" w:type="dxa"/>
            <w:tcBorders>
              <w:top w:val="nil"/>
              <w:bottom w:val="nil"/>
            </w:tcBorders>
          </w:tcPr>
          <w:p w14:paraId="6E71B22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1ACC817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37" w:type="dxa"/>
          </w:tcPr>
          <w:p w14:paraId="328FC9D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Электроды сварочные для сварки 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513DF5A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т</w:t>
            </w:r>
          </w:p>
        </w:tc>
        <w:tc>
          <w:tcPr>
            <w:tcW w:w="971" w:type="dxa"/>
          </w:tcPr>
          <w:p w14:paraId="5105A6E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0,004748</w:t>
            </w:r>
          </w:p>
        </w:tc>
        <w:tc>
          <w:tcPr>
            <w:tcW w:w="971" w:type="dxa"/>
          </w:tcPr>
          <w:p w14:paraId="60E12F0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0,01581</w:t>
            </w:r>
          </w:p>
        </w:tc>
        <w:tc>
          <w:tcPr>
            <w:tcW w:w="1010" w:type="dxa"/>
          </w:tcPr>
          <w:p w14:paraId="39D61F7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400 000,00</w:t>
            </w:r>
          </w:p>
        </w:tc>
        <w:tc>
          <w:tcPr>
            <w:tcW w:w="1461" w:type="dxa"/>
          </w:tcPr>
          <w:p w14:paraId="6681349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6 324,00</w:t>
            </w:r>
          </w:p>
        </w:tc>
      </w:tr>
      <w:tr w:rsidR="004D072D" w:rsidRPr="00416D51" w14:paraId="056ACB95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5164D18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23C6B52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37" w:type="dxa"/>
          </w:tcPr>
          <w:p w14:paraId="1920913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Проволока сварочная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116F514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кг</w:t>
            </w:r>
          </w:p>
        </w:tc>
        <w:tc>
          <w:tcPr>
            <w:tcW w:w="971" w:type="dxa"/>
          </w:tcPr>
          <w:p w14:paraId="768E056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5,4</w:t>
            </w:r>
          </w:p>
        </w:tc>
        <w:tc>
          <w:tcPr>
            <w:tcW w:w="971" w:type="dxa"/>
          </w:tcPr>
          <w:p w14:paraId="41714C5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17,982</w:t>
            </w:r>
          </w:p>
        </w:tc>
        <w:tc>
          <w:tcPr>
            <w:tcW w:w="1010" w:type="dxa"/>
          </w:tcPr>
          <w:p w14:paraId="328B0B1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350,00</w:t>
            </w:r>
          </w:p>
        </w:tc>
        <w:tc>
          <w:tcPr>
            <w:tcW w:w="1461" w:type="dxa"/>
          </w:tcPr>
          <w:p w14:paraId="1B36190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6 293,70</w:t>
            </w:r>
          </w:p>
        </w:tc>
      </w:tr>
      <w:tr w:rsidR="004D072D" w:rsidRPr="00416D51" w14:paraId="1EA06C5F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6D10C2C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370D609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14.4.01.01-0003</w:t>
            </w:r>
          </w:p>
        </w:tc>
        <w:tc>
          <w:tcPr>
            <w:tcW w:w="3337" w:type="dxa"/>
          </w:tcPr>
          <w:p w14:paraId="173ED33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Грунтовка ГФ-021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603A1A2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т</w:t>
            </w:r>
          </w:p>
        </w:tc>
        <w:tc>
          <w:tcPr>
            <w:tcW w:w="971" w:type="dxa"/>
          </w:tcPr>
          <w:p w14:paraId="300A525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0,0003</w:t>
            </w:r>
          </w:p>
        </w:tc>
        <w:tc>
          <w:tcPr>
            <w:tcW w:w="971" w:type="dxa"/>
          </w:tcPr>
          <w:p w14:paraId="1704A27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0,000999</w:t>
            </w:r>
          </w:p>
        </w:tc>
        <w:tc>
          <w:tcPr>
            <w:tcW w:w="1010" w:type="dxa"/>
          </w:tcPr>
          <w:p w14:paraId="27D9ECE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201 029,99</w:t>
            </w:r>
          </w:p>
        </w:tc>
        <w:tc>
          <w:tcPr>
            <w:tcW w:w="1461" w:type="dxa"/>
          </w:tcPr>
          <w:p w14:paraId="6E611CF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200,83</w:t>
            </w:r>
          </w:p>
        </w:tc>
      </w:tr>
      <w:tr w:rsidR="004D072D" w:rsidRPr="00416D51" w14:paraId="123FD95B" w14:textId="77777777" w:rsidTr="00070B55">
        <w:trPr>
          <w:trHeight w:val="163"/>
        </w:trPr>
        <w:tc>
          <w:tcPr>
            <w:tcW w:w="528" w:type="dxa"/>
            <w:tcBorders>
              <w:top w:val="nil"/>
              <w:bottom w:val="nil"/>
            </w:tcBorders>
          </w:tcPr>
          <w:p w14:paraId="0B6A471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0736EBC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14.5.09.07-0030</w:t>
            </w:r>
          </w:p>
        </w:tc>
        <w:tc>
          <w:tcPr>
            <w:tcW w:w="3337" w:type="dxa"/>
          </w:tcPr>
          <w:p w14:paraId="60FF9BF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Растворитель Р-4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490E28F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т</w:t>
            </w:r>
          </w:p>
        </w:tc>
        <w:tc>
          <w:tcPr>
            <w:tcW w:w="971" w:type="dxa"/>
          </w:tcPr>
          <w:p w14:paraId="3F458ED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0,0006</w:t>
            </w:r>
          </w:p>
        </w:tc>
        <w:tc>
          <w:tcPr>
            <w:tcW w:w="971" w:type="dxa"/>
          </w:tcPr>
          <w:p w14:paraId="6A85165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0,001998</w:t>
            </w:r>
          </w:p>
        </w:tc>
        <w:tc>
          <w:tcPr>
            <w:tcW w:w="1010" w:type="dxa"/>
          </w:tcPr>
          <w:p w14:paraId="0EB79BD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165 670,00</w:t>
            </w:r>
          </w:p>
        </w:tc>
        <w:tc>
          <w:tcPr>
            <w:tcW w:w="1461" w:type="dxa"/>
          </w:tcPr>
          <w:p w14:paraId="34E3625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331,01</w:t>
            </w:r>
          </w:p>
        </w:tc>
      </w:tr>
      <w:tr w:rsidR="004D072D" w:rsidRPr="00416D51" w14:paraId="697755F3" w14:textId="77777777" w:rsidTr="00070B55">
        <w:trPr>
          <w:trHeight w:val="178"/>
        </w:trPr>
        <w:tc>
          <w:tcPr>
            <w:tcW w:w="528" w:type="dxa"/>
            <w:tcBorders>
              <w:top w:val="nil"/>
              <w:bottom w:val="nil"/>
            </w:tcBorders>
          </w:tcPr>
          <w:p w14:paraId="36822B4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</w:tcPr>
          <w:p w14:paraId="3AC458D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37" w:type="dxa"/>
          </w:tcPr>
          <w:p w14:paraId="1990A2C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Итого материалов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53" w:type="dxa"/>
          </w:tcPr>
          <w:p w14:paraId="5CC12CA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79DB726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72C2161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1AD7583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5260DFD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16 327,22</w:t>
            </w:r>
          </w:p>
        </w:tc>
      </w:tr>
      <w:tr w:rsidR="004D072D" w:rsidRPr="00416D51" w14:paraId="24054D95" w14:textId="77777777" w:rsidTr="00070B55">
        <w:trPr>
          <w:trHeight w:val="178"/>
        </w:trPr>
        <w:tc>
          <w:tcPr>
            <w:tcW w:w="10635" w:type="dxa"/>
            <w:gridSpan w:val="8"/>
          </w:tcPr>
          <w:p w14:paraId="2229433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0"/>
              </w:rPr>
            </w:pPr>
            <w:r w:rsidRPr="00416D51">
              <w:rPr>
                <w:rFonts w:ascii="Arial" w:hAnsi="Arial" w:cs="Arial"/>
                <w:b/>
                <w:sz w:val="16"/>
                <w:szCs w:val="10"/>
              </w:rPr>
              <w:t>ИТОГИ по Разделу 1: Строительные работы</w:t>
            </w:r>
          </w:p>
        </w:tc>
      </w:tr>
      <w:tr w:rsidR="004D072D" w:rsidRPr="00416D51" w14:paraId="5659C989" w14:textId="77777777" w:rsidTr="00070B55">
        <w:trPr>
          <w:trHeight w:val="178"/>
        </w:trPr>
        <w:tc>
          <w:tcPr>
            <w:tcW w:w="5267" w:type="dxa"/>
            <w:gridSpan w:val="3"/>
          </w:tcPr>
          <w:p w14:paraId="7A7E1F7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</w:rPr>
              <w:t>Прямые затраты по разделу в текущих ценах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953" w:type="dxa"/>
          </w:tcPr>
          <w:p w14:paraId="538A56B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7D2CE0A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3DB429E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43B89A3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1C00661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656 420</w:t>
            </w:r>
          </w:p>
        </w:tc>
      </w:tr>
      <w:tr w:rsidR="004D072D" w:rsidRPr="00416D51" w14:paraId="58B065A5" w14:textId="77777777" w:rsidTr="00070B55">
        <w:trPr>
          <w:trHeight w:val="163"/>
        </w:trPr>
        <w:tc>
          <w:tcPr>
            <w:tcW w:w="5267" w:type="dxa"/>
            <w:gridSpan w:val="3"/>
          </w:tcPr>
          <w:p w14:paraId="4D9581A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В том числе  </w:t>
            </w:r>
          </w:p>
        </w:tc>
        <w:tc>
          <w:tcPr>
            <w:tcW w:w="953" w:type="dxa"/>
          </w:tcPr>
          <w:p w14:paraId="7B9BF1A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28929BE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1B73360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2DEB4C0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36CFB06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52FA6CCA" w14:textId="77777777" w:rsidTr="00070B55">
        <w:trPr>
          <w:trHeight w:val="178"/>
        </w:trPr>
        <w:tc>
          <w:tcPr>
            <w:tcW w:w="5267" w:type="dxa"/>
            <w:gridSpan w:val="3"/>
          </w:tcPr>
          <w:p w14:paraId="0238442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ФОТ  </w:t>
            </w:r>
          </w:p>
        </w:tc>
        <w:tc>
          <w:tcPr>
            <w:tcW w:w="953" w:type="dxa"/>
          </w:tcPr>
          <w:p w14:paraId="439C7F5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1" w:type="dxa"/>
          </w:tcPr>
          <w:p w14:paraId="65CEE6C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4D7868E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921,28</w:t>
            </w:r>
          </w:p>
        </w:tc>
        <w:tc>
          <w:tcPr>
            <w:tcW w:w="1010" w:type="dxa"/>
          </w:tcPr>
          <w:p w14:paraId="1F5CAB5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4125675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239 995</w:t>
            </w:r>
          </w:p>
        </w:tc>
      </w:tr>
      <w:tr w:rsidR="004D072D" w:rsidRPr="00416D51" w14:paraId="32085B8E" w14:textId="77777777" w:rsidTr="00070B55">
        <w:trPr>
          <w:trHeight w:val="178"/>
        </w:trPr>
        <w:tc>
          <w:tcPr>
            <w:tcW w:w="5267" w:type="dxa"/>
            <w:gridSpan w:val="3"/>
          </w:tcPr>
          <w:p w14:paraId="6C2C68B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ЗП рабочих  </w:t>
            </w:r>
          </w:p>
        </w:tc>
        <w:tc>
          <w:tcPr>
            <w:tcW w:w="953" w:type="dxa"/>
          </w:tcPr>
          <w:p w14:paraId="7EB9D41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1" w:type="dxa"/>
          </w:tcPr>
          <w:p w14:paraId="3A0AB61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47F8B00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787,99</w:t>
            </w:r>
          </w:p>
        </w:tc>
        <w:tc>
          <w:tcPr>
            <w:tcW w:w="1010" w:type="dxa"/>
          </w:tcPr>
          <w:p w14:paraId="2A85D94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6BEE5A3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230 573</w:t>
            </w:r>
          </w:p>
        </w:tc>
      </w:tr>
      <w:tr w:rsidR="004D072D" w:rsidRPr="00416D51" w14:paraId="30F45938" w14:textId="77777777" w:rsidTr="00070B55">
        <w:trPr>
          <w:trHeight w:val="163"/>
        </w:trPr>
        <w:tc>
          <w:tcPr>
            <w:tcW w:w="5267" w:type="dxa"/>
            <w:gridSpan w:val="3"/>
          </w:tcPr>
          <w:p w14:paraId="05AD336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ЗП машинистов  </w:t>
            </w:r>
          </w:p>
        </w:tc>
        <w:tc>
          <w:tcPr>
            <w:tcW w:w="953" w:type="dxa"/>
          </w:tcPr>
          <w:p w14:paraId="609A921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1" w:type="dxa"/>
          </w:tcPr>
          <w:p w14:paraId="24E3971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4A27DDD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133,29</w:t>
            </w:r>
          </w:p>
        </w:tc>
        <w:tc>
          <w:tcPr>
            <w:tcW w:w="1010" w:type="dxa"/>
          </w:tcPr>
          <w:p w14:paraId="7676597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35524A2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i/>
                <w:color w:val="808080"/>
                <w:sz w:val="16"/>
                <w:szCs w:val="16"/>
                <w:lang w:val="en-US"/>
              </w:rPr>
              <w:t>9 422</w:t>
            </w:r>
          </w:p>
        </w:tc>
      </w:tr>
      <w:tr w:rsidR="004D072D" w:rsidRPr="00416D51" w14:paraId="14C78CEC" w14:textId="77777777" w:rsidTr="00070B55">
        <w:trPr>
          <w:trHeight w:val="178"/>
        </w:trPr>
        <w:tc>
          <w:tcPr>
            <w:tcW w:w="5267" w:type="dxa"/>
            <w:gridSpan w:val="3"/>
          </w:tcPr>
          <w:p w14:paraId="290F8E0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Эксплуатация машин  </w:t>
            </w:r>
          </w:p>
        </w:tc>
        <w:tc>
          <w:tcPr>
            <w:tcW w:w="953" w:type="dxa"/>
          </w:tcPr>
          <w:p w14:paraId="54C7ECA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14CF455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6EA3358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0649549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463FB31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78 110</w:t>
            </w:r>
          </w:p>
        </w:tc>
      </w:tr>
      <w:tr w:rsidR="004D072D" w:rsidRPr="00416D51" w14:paraId="06458B6A" w14:textId="77777777" w:rsidTr="00070B55">
        <w:trPr>
          <w:trHeight w:val="178"/>
        </w:trPr>
        <w:tc>
          <w:tcPr>
            <w:tcW w:w="5267" w:type="dxa"/>
            <w:gridSpan w:val="3"/>
          </w:tcPr>
          <w:p w14:paraId="4675F95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Материалы  </w:t>
            </w:r>
          </w:p>
        </w:tc>
        <w:tc>
          <w:tcPr>
            <w:tcW w:w="953" w:type="dxa"/>
          </w:tcPr>
          <w:p w14:paraId="36EBAD5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0A65AC9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7999CE8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1C93FB9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74268EE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347 737</w:t>
            </w:r>
          </w:p>
        </w:tc>
      </w:tr>
      <w:tr w:rsidR="004D072D" w:rsidRPr="00416D51" w14:paraId="5588F45D" w14:textId="77777777" w:rsidTr="00070B55">
        <w:trPr>
          <w:trHeight w:val="163"/>
        </w:trPr>
        <w:tc>
          <w:tcPr>
            <w:tcW w:w="5267" w:type="dxa"/>
            <w:gridSpan w:val="3"/>
          </w:tcPr>
          <w:p w14:paraId="3502244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Основные материалы  </w:t>
            </w:r>
          </w:p>
        </w:tc>
        <w:tc>
          <w:tcPr>
            <w:tcW w:w="953" w:type="dxa"/>
          </w:tcPr>
          <w:p w14:paraId="2E363ED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7215746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3C206DE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432473B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6877C33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216 655</w:t>
            </w:r>
          </w:p>
        </w:tc>
      </w:tr>
      <w:tr w:rsidR="004D072D" w:rsidRPr="00416D51" w14:paraId="51ED9D10" w14:textId="77777777" w:rsidTr="00070B55">
        <w:trPr>
          <w:trHeight w:val="178"/>
        </w:trPr>
        <w:tc>
          <w:tcPr>
            <w:tcW w:w="5267" w:type="dxa"/>
            <w:gridSpan w:val="3"/>
          </w:tcPr>
          <w:p w14:paraId="0213766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</w:rPr>
              <w:t>Итого по разделу с НР и СП в текущих ценах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953" w:type="dxa"/>
          </w:tcPr>
          <w:p w14:paraId="3FB1B5A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1F9324B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6AF41E7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324114C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05C782B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1 125 003</w:t>
            </w:r>
          </w:p>
        </w:tc>
      </w:tr>
      <w:tr w:rsidR="004D072D" w:rsidRPr="00416D51" w14:paraId="2A62465D" w14:textId="77777777" w:rsidTr="00070B55">
        <w:trPr>
          <w:trHeight w:val="178"/>
        </w:trPr>
        <w:tc>
          <w:tcPr>
            <w:tcW w:w="5267" w:type="dxa"/>
            <w:gridSpan w:val="3"/>
          </w:tcPr>
          <w:p w14:paraId="23AF43B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В том числе  </w:t>
            </w:r>
          </w:p>
        </w:tc>
        <w:tc>
          <w:tcPr>
            <w:tcW w:w="953" w:type="dxa"/>
          </w:tcPr>
          <w:p w14:paraId="15C548E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4C89963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5554717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239249B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3E219BC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74F373FD" w14:textId="77777777" w:rsidTr="00070B55">
        <w:trPr>
          <w:trHeight w:val="163"/>
        </w:trPr>
        <w:tc>
          <w:tcPr>
            <w:tcW w:w="5267" w:type="dxa"/>
            <w:gridSpan w:val="3"/>
          </w:tcPr>
          <w:p w14:paraId="1732172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Накладные расходы  </w:t>
            </w:r>
          </w:p>
        </w:tc>
        <w:tc>
          <w:tcPr>
            <w:tcW w:w="953" w:type="dxa"/>
          </w:tcPr>
          <w:p w14:paraId="77B01EC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3A9A3ED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4A69A9E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52A8D18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317BC9A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291 029</w:t>
            </w:r>
          </w:p>
        </w:tc>
      </w:tr>
      <w:tr w:rsidR="004D072D" w:rsidRPr="00416D51" w14:paraId="5B670779" w14:textId="77777777" w:rsidTr="00070B55">
        <w:trPr>
          <w:trHeight w:val="178"/>
        </w:trPr>
        <w:tc>
          <w:tcPr>
            <w:tcW w:w="5267" w:type="dxa"/>
            <w:gridSpan w:val="3"/>
          </w:tcPr>
          <w:p w14:paraId="3AB5A1D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Сметная прибыль  </w:t>
            </w:r>
          </w:p>
        </w:tc>
        <w:tc>
          <w:tcPr>
            <w:tcW w:w="953" w:type="dxa"/>
          </w:tcPr>
          <w:p w14:paraId="650E11A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67C883D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1275D9B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4E2D434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397BBF4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177 554</w:t>
            </w:r>
          </w:p>
        </w:tc>
      </w:tr>
      <w:tr w:rsidR="004D072D" w:rsidRPr="00416D51" w14:paraId="52909D1B" w14:textId="77777777" w:rsidTr="00070B55">
        <w:trPr>
          <w:trHeight w:val="178"/>
        </w:trPr>
        <w:tc>
          <w:tcPr>
            <w:tcW w:w="5267" w:type="dxa"/>
            <w:gridSpan w:val="3"/>
          </w:tcPr>
          <w:p w14:paraId="1A969BA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ИТОГИ ПО ВИДАМ РАБОТ  </w:t>
            </w:r>
          </w:p>
        </w:tc>
        <w:tc>
          <w:tcPr>
            <w:tcW w:w="953" w:type="dxa"/>
          </w:tcPr>
          <w:p w14:paraId="1EDD2DD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2633FCA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337055F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779E4FD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0F6937D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708F8B61" w14:textId="77777777" w:rsidTr="00070B55">
        <w:trPr>
          <w:trHeight w:val="163"/>
        </w:trPr>
        <w:tc>
          <w:tcPr>
            <w:tcW w:w="5267" w:type="dxa"/>
            <w:gridSpan w:val="3"/>
          </w:tcPr>
          <w:p w14:paraId="10E7F8C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Монтажные работы  </w:t>
            </w:r>
          </w:p>
        </w:tc>
        <w:tc>
          <w:tcPr>
            <w:tcW w:w="953" w:type="dxa"/>
          </w:tcPr>
          <w:p w14:paraId="2E3F368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4A1B527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1536E03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7544810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6017150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393 863</w:t>
            </w:r>
          </w:p>
        </w:tc>
      </w:tr>
      <w:tr w:rsidR="004D072D" w:rsidRPr="00416D51" w14:paraId="62E2889D" w14:textId="77777777" w:rsidTr="00070B55">
        <w:trPr>
          <w:trHeight w:val="357"/>
        </w:trPr>
        <w:tc>
          <w:tcPr>
            <w:tcW w:w="5267" w:type="dxa"/>
            <w:gridSpan w:val="3"/>
          </w:tcPr>
          <w:p w14:paraId="4DE30B8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            Изготовление технологических металлических конструкций в условиях производственных баз  </w:t>
            </w:r>
          </w:p>
        </w:tc>
        <w:tc>
          <w:tcPr>
            <w:tcW w:w="953" w:type="dxa"/>
          </w:tcPr>
          <w:p w14:paraId="1A3D836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44E7901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0290862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7D76281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38EC78C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393 863</w:t>
            </w:r>
          </w:p>
        </w:tc>
      </w:tr>
      <w:tr w:rsidR="004D072D" w:rsidRPr="00416D51" w14:paraId="4A7DA5EA" w14:textId="77777777" w:rsidTr="00070B55">
        <w:trPr>
          <w:trHeight w:val="178"/>
        </w:trPr>
        <w:tc>
          <w:tcPr>
            <w:tcW w:w="5267" w:type="dxa"/>
            <w:gridSpan w:val="3"/>
          </w:tcPr>
          <w:p w14:paraId="279FE7D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               Накладные расходы и сметная прибыль  </w:t>
            </w:r>
          </w:p>
        </w:tc>
        <w:tc>
          <w:tcPr>
            <w:tcW w:w="953" w:type="dxa"/>
          </w:tcPr>
          <w:p w14:paraId="3C8D35A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104F799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53F88BB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0114E0F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19075CB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277 037</w:t>
            </w:r>
          </w:p>
        </w:tc>
      </w:tr>
      <w:tr w:rsidR="004D072D" w:rsidRPr="00416D51" w14:paraId="68B3C281" w14:textId="77777777" w:rsidTr="00070B55">
        <w:trPr>
          <w:trHeight w:val="178"/>
        </w:trPr>
        <w:tc>
          <w:tcPr>
            <w:tcW w:w="5267" w:type="dxa"/>
            <w:gridSpan w:val="3"/>
          </w:tcPr>
          <w:p w14:paraId="5152CC8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                  Накладные расходы от ФОТ 150% (пп. 1-2)  </w:t>
            </w:r>
          </w:p>
        </w:tc>
        <w:tc>
          <w:tcPr>
            <w:tcW w:w="953" w:type="dxa"/>
          </w:tcPr>
          <w:p w14:paraId="707D0FF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08DB388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5D15326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113B16E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22E93C1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173 148</w:t>
            </w:r>
          </w:p>
        </w:tc>
      </w:tr>
      <w:tr w:rsidR="004D072D" w:rsidRPr="00416D51" w14:paraId="4646F5B9" w14:textId="77777777" w:rsidTr="00070B55">
        <w:trPr>
          <w:trHeight w:val="163"/>
        </w:trPr>
        <w:tc>
          <w:tcPr>
            <w:tcW w:w="5267" w:type="dxa"/>
            <w:gridSpan w:val="3"/>
          </w:tcPr>
          <w:p w14:paraId="5339C1E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                  Сметная прибыль от ФОТ 90% (пп. 1-2)  </w:t>
            </w:r>
          </w:p>
        </w:tc>
        <w:tc>
          <w:tcPr>
            <w:tcW w:w="953" w:type="dxa"/>
          </w:tcPr>
          <w:p w14:paraId="69CFA79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5E5DE17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529F6B3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48E221A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2631243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103 889</w:t>
            </w:r>
          </w:p>
        </w:tc>
      </w:tr>
      <w:tr w:rsidR="004D072D" w:rsidRPr="00416D51" w14:paraId="5B5D4B0B" w14:textId="77777777" w:rsidTr="00070B55">
        <w:trPr>
          <w:trHeight w:val="178"/>
        </w:trPr>
        <w:tc>
          <w:tcPr>
            <w:tcW w:w="5267" w:type="dxa"/>
            <w:gridSpan w:val="3"/>
          </w:tcPr>
          <w:p w14:paraId="2B4D865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Строительные работы  </w:t>
            </w:r>
          </w:p>
        </w:tc>
        <w:tc>
          <w:tcPr>
            <w:tcW w:w="953" w:type="dxa"/>
          </w:tcPr>
          <w:p w14:paraId="582759B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78A8F44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04B12AB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1BC10C0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57F7E01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262 556</w:t>
            </w:r>
          </w:p>
        </w:tc>
      </w:tr>
      <w:tr w:rsidR="004D072D" w:rsidRPr="00416D51" w14:paraId="267DC07D" w14:textId="77777777" w:rsidTr="00070B55">
        <w:trPr>
          <w:trHeight w:val="178"/>
        </w:trPr>
        <w:tc>
          <w:tcPr>
            <w:tcW w:w="5267" w:type="dxa"/>
            <w:gridSpan w:val="3"/>
          </w:tcPr>
          <w:p w14:paraId="2514B9A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   Теплоизоляционные работы  </w:t>
            </w:r>
          </w:p>
        </w:tc>
        <w:tc>
          <w:tcPr>
            <w:tcW w:w="953" w:type="dxa"/>
          </w:tcPr>
          <w:p w14:paraId="2723925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1AB1D67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337C87C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4B7228F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7599C09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117 078</w:t>
            </w:r>
          </w:p>
        </w:tc>
      </w:tr>
      <w:tr w:rsidR="004D072D" w:rsidRPr="00416D51" w14:paraId="1BD586A2" w14:textId="77777777" w:rsidTr="00070B55">
        <w:trPr>
          <w:trHeight w:val="163"/>
        </w:trPr>
        <w:tc>
          <w:tcPr>
            <w:tcW w:w="5267" w:type="dxa"/>
            <w:gridSpan w:val="3"/>
          </w:tcPr>
          <w:p w14:paraId="414E434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               Накладные расходы и сметная прибыль  </w:t>
            </w:r>
          </w:p>
        </w:tc>
        <w:tc>
          <w:tcPr>
            <w:tcW w:w="953" w:type="dxa"/>
          </w:tcPr>
          <w:p w14:paraId="727768F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6A02765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7B83B54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06CD9F4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1963919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77 396</w:t>
            </w:r>
          </w:p>
        </w:tc>
      </w:tr>
      <w:tr w:rsidR="004D072D" w:rsidRPr="00416D51" w14:paraId="468D82C8" w14:textId="77777777" w:rsidTr="00070B55">
        <w:trPr>
          <w:trHeight w:val="178"/>
        </w:trPr>
        <w:tc>
          <w:tcPr>
            <w:tcW w:w="5267" w:type="dxa"/>
            <w:gridSpan w:val="3"/>
          </w:tcPr>
          <w:p w14:paraId="699AA57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                  Накладные расходы от ФОТ 97% (пп. 3)  </w:t>
            </w:r>
          </w:p>
        </w:tc>
        <w:tc>
          <w:tcPr>
            <w:tcW w:w="953" w:type="dxa"/>
          </w:tcPr>
          <w:p w14:paraId="6CCB351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4AC102F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699C3D9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29F46F2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2157F63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49 391</w:t>
            </w:r>
          </w:p>
        </w:tc>
      </w:tr>
      <w:tr w:rsidR="004D072D" w:rsidRPr="00416D51" w14:paraId="0F816134" w14:textId="77777777" w:rsidTr="00070B55">
        <w:trPr>
          <w:trHeight w:val="178"/>
        </w:trPr>
        <w:tc>
          <w:tcPr>
            <w:tcW w:w="5267" w:type="dxa"/>
            <w:gridSpan w:val="3"/>
          </w:tcPr>
          <w:p w14:paraId="3DDF149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                  Сметная прибыль от ФОТ 55% (пп. 3)  </w:t>
            </w:r>
          </w:p>
        </w:tc>
        <w:tc>
          <w:tcPr>
            <w:tcW w:w="953" w:type="dxa"/>
          </w:tcPr>
          <w:p w14:paraId="3225A7D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69A4CBC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722A87F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64AF773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3A7E048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28 005</w:t>
            </w:r>
          </w:p>
        </w:tc>
      </w:tr>
      <w:tr w:rsidR="004D072D" w:rsidRPr="00416D51" w14:paraId="6A8322D0" w14:textId="77777777" w:rsidTr="00070B55">
        <w:trPr>
          <w:trHeight w:val="163"/>
        </w:trPr>
        <w:tc>
          <w:tcPr>
            <w:tcW w:w="5267" w:type="dxa"/>
            <w:gridSpan w:val="3"/>
          </w:tcPr>
          <w:p w14:paraId="717AC26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   Металлические конструкции  </w:t>
            </w:r>
          </w:p>
        </w:tc>
        <w:tc>
          <w:tcPr>
            <w:tcW w:w="953" w:type="dxa"/>
          </w:tcPr>
          <w:p w14:paraId="0D810AA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2A82F16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7C73C77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00B92D2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5B05044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145 478</w:t>
            </w:r>
          </w:p>
        </w:tc>
      </w:tr>
      <w:tr w:rsidR="004D072D" w:rsidRPr="00416D51" w14:paraId="3EF71121" w14:textId="77777777" w:rsidTr="00070B55">
        <w:trPr>
          <w:trHeight w:val="178"/>
        </w:trPr>
        <w:tc>
          <w:tcPr>
            <w:tcW w:w="5267" w:type="dxa"/>
            <w:gridSpan w:val="3"/>
          </w:tcPr>
          <w:p w14:paraId="43DB823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               Накладные расходы и сметная прибыль  </w:t>
            </w:r>
          </w:p>
        </w:tc>
        <w:tc>
          <w:tcPr>
            <w:tcW w:w="953" w:type="dxa"/>
          </w:tcPr>
          <w:p w14:paraId="572067F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1140D6E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7F813EE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1C56D56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4A4472D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114 148</w:t>
            </w:r>
          </w:p>
        </w:tc>
      </w:tr>
      <w:tr w:rsidR="004D072D" w:rsidRPr="00416D51" w14:paraId="1651E829" w14:textId="77777777" w:rsidTr="00070B55">
        <w:trPr>
          <w:trHeight w:val="178"/>
        </w:trPr>
        <w:tc>
          <w:tcPr>
            <w:tcW w:w="5267" w:type="dxa"/>
            <w:gridSpan w:val="3"/>
          </w:tcPr>
          <w:p w14:paraId="2758E31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                  Накладные расходы от ФОТ 93% (пп. 4)  </w:t>
            </w:r>
          </w:p>
        </w:tc>
        <w:tc>
          <w:tcPr>
            <w:tcW w:w="953" w:type="dxa"/>
          </w:tcPr>
          <w:p w14:paraId="180D143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48CC7B0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6798DCF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6E60C6C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11B6366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68 489</w:t>
            </w:r>
          </w:p>
        </w:tc>
      </w:tr>
      <w:tr w:rsidR="004D072D" w:rsidRPr="00416D51" w14:paraId="2CC19EE7" w14:textId="77777777" w:rsidTr="00070B55">
        <w:trPr>
          <w:trHeight w:val="163"/>
        </w:trPr>
        <w:tc>
          <w:tcPr>
            <w:tcW w:w="5267" w:type="dxa"/>
            <w:gridSpan w:val="3"/>
          </w:tcPr>
          <w:p w14:paraId="5F441F1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                  Сметная прибыль от ФОТ 62% (пп. 4)  </w:t>
            </w:r>
          </w:p>
        </w:tc>
        <w:tc>
          <w:tcPr>
            <w:tcW w:w="953" w:type="dxa"/>
          </w:tcPr>
          <w:p w14:paraId="5369D06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1D6C125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5607C20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02AAA7F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67FB3F8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45 659</w:t>
            </w:r>
          </w:p>
        </w:tc>
      </w:tr>
      <w:tr w:rsidR="004D072D" w:rsidRPr="00416D51" w14:paraId="5EA255F6" w14:textId="77777777" w:rsidTr="00070B55">
        <w:trPr>
          <w:trHeight w:val="178"/>
        </w:trPr>
        <w:tc>
          <w:tcPr>
            <w:tcW w:w="5267" w:type="dxa"/>
            <w:gridSpan w:val="3"/>
          </w:tcPr>
          <w:p w14:paraId="1AF9C18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</w:rPr>
              <w:t>Всего в текущих ценах по Разделу 1: Строительные работы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953" w:type="dxa"/>
          </w:tcPr>
          <w:p w14:paraId="7A817DE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54C7F36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15D203F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34EE3DF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32CC31E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1 125 003</w:t>
            </w:r>
          </w:p>
        </w:tc>
      </w:tr>
      <w:tr w:rsidR="004D072D" w:rsidRPr="00416D51" w14:paraId="6DEE81A6" w14:textId="77777777" w:rsidTr="00070B55">
        <w:trPr>
          <w:trHeight w:val="178"/>
        </w:trPr>
        <w:tc>
          <w:tcPr>
            <w:tcW w:w="10635" w:type="dxa"/>
            <w:gridSpan w:val="8"/>
          </w:tcPr>
          <w:p w14:paraId="14C8945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0"/>
              </w:rPr>
            </w:pPr>
          </w:p>
        </w:tc>
      </w:tr>
      <w:tr w:rsidR="004D072D" w:rsidRPr="00416D51" w14:paraId="3930522B" w14:textId="77777777" w:rsidTr="00070B55">
        <w:trPr>
          <w:trHeight w:val="163"/>
        </w:trPr>
        <w:tc>
          <w:tcPr>
            <w:tcW w:w="10635" w:type="dxa"/>
            <w:gridSpan w:val="8"/>
          </w:tcPr>
          <w:p w14:paraId="71F0AD2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0"/>
              </w:rPr>
            </w:pPr>
            <w:r w:rsidRPr="00416D51">
              <w:rPr>
                <w:rFonts w:ascii="Arial" w:hAnsi="Arial" w:cs="Arial"/>
                <w:b/>
                <w:sz w:val="16"/>
                <w:szCs w:val="10"/>
              </w:rPr>
              <w:t>ИТОГИ ПО СМЕТЕ, РУБ.</w:t>
            </w:r>
          </w:p>
        </w:tc>
      </w:tr>
      <w:tr w:rsidR="004D072D" w:rsidRPr="00416D51" w14:paraId="3A1F3444" w14:textId="77777777" w:rsidTr="00070B55">
        <w:trPr>
          <w:trHeight w:val="178"/>
        </w:trPr>
        <w:tc>
          <w:tcPr>
            <w:tcW w:w="5267" w:type="dxa"/>
            <w:gridSpan w:val="3"/>
          </w:tcPr>
          <w:p w14:paraId="0DCD05B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</w:rPr>
              <w:t>Прямые затраты по смете в текущих ценах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953" w:type="dxa"/>
          </w:tcPr>
          <w:p w14:paraId="0D617CB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6FF9A77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579B0C5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7234A2B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685258A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656 419</w:t>
            </w:r>
          </w:p>
        </w:tc>
      </w:tr>
      <w:tr w:rsidR="004D072D" w:rsidRPr="00416D51" w14:paraId="4F2466A0" w14:textId="77777777" w:rsidTr="00070B55">
        <w:trPr>
          <w:trHeight w:val="178"/>
        </w:trPr>
        <w:tc>
          <w:tcPr>
            <w:tcW w:w="5267" w:type="dxa"/>
            <w:gridSpan w:val="3"/>
          </w:tcPr>
          <w:p w14:paraId="5A24E06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В том числе  </w:t>
            </w:r>
          </w:p>
        </w:tc>
        <w:tc>
          <w:tcPr>
            <w:tcW w:w="953" w:type="dxa"/>
          </w:tcPr>
          <w:p w14:paraId="53C0D49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27A949A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247C45F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4E95FA7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6AB57A5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6CBAD96D" w14:textId="77777777" w:rsidTr="00070B55">
        <w:trPr>
          <w:trHeight w:val="163"/>
        </w:trPr>
        <w:tc>
          <w:tcPr>
            <w:tcW w:w="5267" w:type="dxa"/>
            <w:gridSpan w:val="3"/>
          </w:tcPr>
          <w:p w14:paraId="4281F95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ФОТ  </w:t>
            </w:r>
          </w:p>
        </w:tc>
        <w:tc>
          <w:tcPr>
            <w:tcW w:w="953" w:type="dxa"/>
          </w:tcPr>
          <w:p w14:paraId="0F476A0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1" w:type="dxa"/>
          </w:tcPr>
          <w:p w14:paraId="41BC60B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72D65CA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921,28</w:t>
            </w:r>
          </w:p>
        </w:tc>
        <w:tc>
          <w:tcPr>
            <w:tcW w:w="1010" w:type="dxa"/>
          </w:tcPr>
          <w:p w14:paraId="24AEA57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5B0F158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239 995</w:t>
            </w:r>
          </w:p>
        </w:tc>
      </w:tr>
      <w:tr w:rsidR="004D072D" w:rsidRPr="00416D51" w14:paraId="5EF465A5" w14:textId="77777777" w:rsidTr="00070B55">
        <w:trPr>
          <w:trHeight w:val="178"/>
        </w:trPr>
        <w:tc>
          <w:tcPr>
            <w:tcW w:w="5267" w:type="dxa"/>
            <w:gridSpan w:val="3"/>
          </w:tcPr>
          <w:p w14:paraId="5734199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ЗП рабочих  </w:t>
            </w:r>
          </w:p>
        </w:tc>
        <w:tc>
          <w:tcPr>
            <w:tcW w:w="953" w:type="dxa"/>
          </w:tcPr>
          <w:p w14:paraId="04C5A9F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1" w:type="dxa"/>
          </w:tcPr>
          <w:p w14:paraId="2E163DD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264F94D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787,99</w:t>
            </w:r>
          </w:p>
        </w:tc>
        <w:tc>
          <w:tcPr>
            <w:tcW w:w="1010" w:type="dxa"/>
          </w:tcPr>
          <w:p w14:paraId="560E8C6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072CDBA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230 573</w:t>
            </w:r>
          </w:p>
        </w:tc>
      </w:tr>
      <w:tr w:rsidR="004D072D" w:rsidRPr="00416D51" w14:paraId="06776578" w14:textId="77777777" w:rsidTr="00070B55">
        <w:trPr>
          <w:trHeight w:val="178"/>
        </w:trPr>
        <w:tc>
          <w:tcPr>
            <w:tcW w:w="5267" w:type="dxa"/>
            <w:gridSpan w:val="3"/>
          </w:tcPr>
          <w:p w14:paraId="60EC571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ЗП машинистов  </w:t>
            </w:r>
          </w:p>
        </w:tc>
        <w:tc>
          <w:tcPr>
            <w:tcW w:w="953" w:type="dxa"/>
          </w:tcPr>
          <w:p w14:paraId="65D4DEC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1" w:type="dxa"/>
          </w:tcPr>
          <w:p w14:paraId="3273233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061B44F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133,29</w:t>
            </w:r>
          </w:p>
        </w:tc>
        <w:tc>
          <w:tcPr>
            <w:tcW w:w="1010" w:type="dxa"/>
          </w:tcPr>
          <w:p w14:paraId="5F32340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2402475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i/>
                <w:color w:val="808080"/>
                <w:sz w:val="16"/>
                <w:szCs w:val="16"/>
                <w:lang w:val="en-US"/>
              </w:rPr>
              <w:t>9 422</w:t>
            </w:r>
          </w:p>
        </w:tc>
      </w:tr>
      <w:tr w:rsidR="004D072D" w:rsidRPr="00416D51" w14:paraId="35F2BFA8" w14:textId="77777777" w:rsidTr="00070B55">
        <w:trPr>
          <w:trHeight w:val="163"/>
        </w:trPr>
        <w:tc>
          <w:tcPr>
            <w:tcW w:w="5267" w:type="dxa"/>
            <w:gridSpan w:val="3"/>
          </w:tcPr>
          <w:p w14:paraId="2D7C5B0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Эксплуатация машин  </w:t>
            </w:r>
          </w:p>
        </w:tc>
        <w:tc>
          <w:tcPr>
            <w:tcW w:w="953" w:type="dxa"/>
          </w:tcPr>
          <w:p w14:paraId="16BDCCE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0A698E5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0E862E5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4CAD9DA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3B869AF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78 110</w:t>
            </w:r>
          </w:p>
        </w:tc>
      </w:tr>
      <w:tr w:rsidR="004D072D" w:rsidRPr="00416D51" w14:paraId="21C7F071" w14:textId="77777777" w:rsidTr="00070B55">
        <w:trPr>
          <w:trHeight w:val="178"/>
        </w:trPr>
        <w:tc>
          <w:tcPr>
            <w:tcW w:w="5267" w:type="dxa"/>
            <w:gridSpan w:val="3"/>
          </w:tcPr>
          <w:p w14:paraId="3CAF5B0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Материалы  </w:t>
            </w:r>
          </w:p>
        </w:tc>
        <w:tc>
          <w:tcPr>
            <w:tcW w:w="953" w:type="dxa"/>
          </w:tcPr>
          <w:p w14:paraId="2E443B4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0AA3699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3A177CC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321BE3B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72FAFCF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347 736</w:t>
            </w:r>
          </w:p>
        </w:tc>
      </w:tr>
      <w:tr w:rsidR="004D072D" w:rsidRPr="00416D51" w14:paraId="152C8247" w14:textId="77777777" w:rsidTr="00070B55">
        <w:trPr>
          <w:trHeight w:val="178"/>
        </w:trPr>
        <w:tc>
          <w:tcPr>
            <w:tcW w:w="5267" w:type="dxa"/>
            <w:gridSpan w:val="3"/>
          </w:tcPr>
          <w:p w14:paraId="0E5FEF0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Основные материалы  </w:t>
            </w:r>
          </w:p>
        </w:tc>
        <w:tc>
          <w:tcPr>
            <w:tcW w:w="953" w:type="dxa"/>
          </w:tcPr>
          <w:p w14:paraId="1160A59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43BCB25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3911DD4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7D63302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613A506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216 655</w:t>
            </w:r>
          </w:p>
        </w:tc>
      </w:tr>
      <w:tr w:rsidR="004D072D" w:rsidRPr="00416D51" w14:paraId="70C938BD" w14:textId="77777777" w:rsidTr="00070B55">
        <w:trPr>
          <w:trHeight w:val="163"/>
        </w:trPr>
        <w:tc>
          <w:tcPr>
            <w:tcW w:w="5267" w:type="dxa"/>
            <w:gridSpan w:val="3"/>
          </w:tcPr>
          <w:p w14:paraId="678E8A0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</w:rPr>
              <w:t>Итого по смете с НР и СП в текущих ценах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953" w:type="dxa"/>
          </w:tcPr>
          <w:p w14:paraId="6251024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58D16DA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7568964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485A103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422DC41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1 125 000</w:t>
            </w:r>
          </w:p>
        </w:tc>
      </w:tr>
      <w:tr w:rsidR="004D072D" w:rsidRPr="00416D51" w14:paraId="77DF38A8" w14:textId="77777777" w:rsidTr="00070B55">
        <w:trPr>
          <w:trHeight w:val="178"/>
        </w:trPr>
        <w:tc>
          <w:tcPr>
            <w:tcW w:w="5267" w:type="dxa"/>
            <w:gridSpan w:val="3"/>
          </w:tcPr>
          <w:p w14:paraId="7292B14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 xml:space="preserve">   В том числе  </w:t>
            </w:r>
          </w:p>
        </w:tc>
        <w:tc>
          <w:tcPr>
            <w:tcW w:w="953" w:type="dxa"/>
          </w:tcPr>
          <w:p w14:paraId="00A8E6E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6AAF4FE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629A751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5A8BD76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41D3DD5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1C575E35" w14:textId="77777777" w:rsidTr="00070B55">
        <w:trPr>
          <w:trHeight w:val="178"/>
        </w:trPr>
        <w:tc>
          <w:tcPr>
            <w:tcW w:w="5267" w:type="dxa"/>
            <w:gridSpan w:val="3"/>
          </w:tcPr>
          <w:p w14:paraId="498D6E0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Накладные расходы  </w:t>
            </w:r>
          </w:p>
        </w:tc>
        <w:tc>
          <w:tcPr>
            <w:tcW w:w="953" w:type="dxa"/>
          </w:tcPr>
          <w:p w14:paraId="51C208A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1BD21AC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665900C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7F80BC7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08CC2FE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291 028</w:t>
            </w:r>
          </w:p>
        </w:tc>
      </w:tr>
      <w:tr w:rsidR="004D072D" w:rsidRPr="00416D51" w14:paraId="43A7A251" w14:textId="77777777" w:rsidTr="00070B55">
        <w:trPr>
          <w:trHeight w:val="163"/>
        </w:trPr>
        <w:tc>
          <w:tcPr>
            <w:tcW w:w="5267" w:type="dxa"/>
            <w:gridSpan w:val="3"/>
          </w:tcPr>
          <w:p w14:paraId="5EC5D93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Сметная прибыль  </w:t>
            </w:r>
          </w:p>
        </w:tc>
        <w:tc>
          <w:tcPr>
            <w:tcW w:w="953" w:type="dxa"/>
          </w:tcPr>
          <w:p w14:paraId="672A00A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51679D9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0F15C06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50826C9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368C691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177 553</w:t>
            </w:r>
          </w:p>
        </w:tc>
      </w:tr>
      <w:tr w:rsidR="004D072D" w:rsidRPr="00416D51" w14:paraId="709FE3D1" w14:textId="77777777" w:rsidTr="00070B55">
        <w:trPr>
          <w:trHeight w:val="178"/>
        </w:trPr>
        <w:tc>
          <w:tcPr>
            <w:tcW w:w="5267" w:type="dxa"/>
            <w:gridSpan w:val="3"/>
          </w:tcPr>
          <w:p w14:paraId="110AE1E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ИТОГИ ПО ВИДАМ РАБОТ  </w:t>
            </w:r>
          </w:p>
        </w:tc>
        <w:tc>
          <w:tcPr>
            <w:tcW w:w="953" w:type="dxa"/>
          </w:tcPr>
          <w:p w14:paraId="69894B0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530F81B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14F10CB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7E81DF9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576C4BA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D072D" w:rsidRPr="00416D51" w14:paraId="09F1296B" w14:textId="77777777" w:rsidTr="00070B55">
        <w:trPr>
          <w:trHeight w:val="178"/>
        </w:trPr>
        <w:tc>
          <w:tcPr>
            <w:tcW w:w="5267" w:type="dxa"/>
            <w:gridSpan w:val="3"/>
          </w:tcPr>
          <w:p w14:paraId="40F3BD1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Монтажные работы  </w:t>
            </w:r>
          </w:p>
        </w:tc>
        <w:tc>
          <w:tcPr>
            <w:tcW w:w="953" w:type="dxa"/>
          </w:tcPr>
          <w:p w14:paraId="61A8FDA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2B16FC2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2BD3546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6558F7A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2120FF5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393 863</w:t>
            </w:r>
          </w:p>
        </w:tc>
      </w:tr>
      <w:tr w:rsidR="004D072D" w:rsidRPr="00416D51" w14:paraId="19568E83" w14:textId="77777777" w:rsidTr="00070B55">
        <w:trPr>
          <w:trHeight w:val="342"/>
        </w:trPr>
        <w:tc>
          <w:tcPr>
            <w:tcW w:w="5267" w:type="dxa"/>
            <w:gridSpan w:val="3"/>
          </w:tcPr>
          <w:p w14:paraId="03CE9BC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            Изготовление технологических металлических конструкций в условиях производственных баз  </w:t>
            </w:r>
          </w:p>
        </w:tc>
        <w:tc>
          <w:tcPr>
            <w:tcW w:w="953" w:type="dxa"/>
          </w:tcPr>
          <w:p w14:paraId="283BEE9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1E3C54D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0B8FBB5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2412960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7813595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393 863</w:t>
            </w:r>
          </w:p>
        </w:tc>
      </w:tr>
      <w:tr w:rsidR="004D072D" w:rsidRPr="00416D51" w14:paraId="53040F84" w14:textId="77777777" w:rsidTr="00070B55">
        <w:trPr>
          <w:trHeight w:val="178"/>
        </w:trPr>
        <w:tc>
          <w:tcPr>
            <w:tcW w:w="5267" w:type="dxa"/>
            <w:gridSpan w:val="3"/>
          </w:tcPr>
          <w:p w14:paraId="28A5E47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               Накладные расходы и сметная прибыль  </w:t>
            </w:r>
          </w:p>
        </w:tc>
        <w:tc>
          <w:tcPr>
            <w:tcW w:w="953" w:type="dxa"/>
          </w:tcPr>
          <w:p w14:paraId="7F3AC83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0D2043D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29D7892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4CB5E5F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794479D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277 037</w:t>
            </w:r>
          </w:p>
        </w:tc>
      </w:tr>
      <w:tr w:rsidR="004D072D" w:rsidRPr="00416D51" w14:paraId="1AB40D0C" w14:textId="77777777" w:rsidTr="00070B55">
        <w:trPr>
          <w:trHeight w:val="178"/>
        </w:trPr>
        <w:tc>
          <w:tcPr>
            <w:tcW w:w="5267" w:type="dxa"/>
            <w:gridSpan w:val="3"/>
          </w:tcPr>
          <w:p w14:paraId="5DD41B1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                  Накладные расходы от ФОТ 150% (пп. 1-2)  </w:t>
            </w:r>
          </w:p>
        </w:tc>
        <w:tc>
          <w:tcPr>
            <w:tcW w:w="953" w:type="dxa"/>
          </w:tcPr>
          <w:p w14:paraId="2D1FF68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3E427E1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17EB8C9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427DA06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68803D1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173 148</w:t>
            </w:r>
          </w:p>
        </w:tc>
      </w:tr>
      <w:tr w:rsidR="004D072D" w:rsidRPr="00416D51" w14:paraId="46CB4D65" w14:textId="77777777" w:rsidTr="00070B55">
        <w:trPr>
          <w:trHeight w:val="163"/>
        </w:trPr>
        <w:tc>
          <w:tcPr>
            <w:tcW w:w="5267" w:type="dxa"/>
            <w:gridSpan w:val="3"/>
          </w:tcPr>
          <w:p w14:paraId="0865449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                  Сметная прибыль от ФОТ 90% (пп. 1-2)  </w:t>
            </w:r>
          </w:p>
        </w:tc>
        <w:tc>
          <w:tcPr>
            <w:tcW w:w="953" w:type="dxa"/>
          </w:tcPr>
          <w:p w14:paraId="3005871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5F1D1BB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7ABDB79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5B39E45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56F9C36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103 889</w:t>
            </w:r>
          </w:p>
        </w:tc>
      </w:tr>
      <w:tr w:rsidR="004D072D" w:rsidRPr="00416D51" w14:paraId="1BCD19B5" w14:textId="77777777" w:rsidTr="00070B55">
        <w:trPr>
          <w:trHeight w:val="178"/>
        </w:trPr>
        <w:tc>
          <w:tcPr>
            <w:tcW w:w="5267" w:type="dxa"/>
            <w:gridSpan w:val="3"/>
          </w:tcPr>
          <w:p w14:paraId="0064EDE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Строительные работы  </w:t>
            </w:r>
          </w:p>
        </w:tc>
        <w:tc>
          <w:tcPr>
            <w:tcW w:w="953" w:type="dxa"/>
          </w:tcPr>
          <w:p w14:paraId="3B07014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16C88BD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26A860F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249C924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25A3E67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262 556</w:t>
            </w:r>
          </w:p>
        </w:tc>
      </w:tr>
      <w:tr w:rsidR="004D072D" w:rsidRPr="00416D51" w14:paraId="7DB7EA40" w14:textId="77777777" w:rsidTr="00070B55">
        <w:trPr>
          <w:trHeight w:val="178"/>
        </w:trPr>
        <w:tc>
          <w:tcPr>
            <w:tcW w:w="5267" w:type="dxa"/>
            <w:gridSpan w:val="3"/>
          </w:tcPr>
          <w:p w14:paraId="265FEA4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   Теплоизоляционные работы  </w:t>
            </w:r>
          </w:p>
        </w:tc>
        <w:tc>
          <w:tcPr>
            <w:tcW w:w="953" w:type="dxa"/>
          </w:tcPr>
          <w:p w14:paraId="48AA8D9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52079D3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0928523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6AE75AD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4894561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117 078</w:t>
            </w:r>
          </w:p>
        </w:tc>
      </w:tr>
      <w:tr w:rsidR="004D072D" w:rsidRPr="00416D51" w14:paraId="3B6A52D1" w14:textId="77777777" w:rsidTr="00070B55">
        <w:trPr>
          <w:trHeight w:val="163"/>
        </w:trPr>
        <w:tc>
          <w:tcPr>
            <w:tcW w:w="5267" w:type="dxa"/>
            <w:gridSpan w:val="3"/>
          </w:tcPr>
          <w:p w14:paraId="13A28C0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               Накладные расходы и сметная прибыль  </w:t>
            </w:r>
          </w:p>
        </w:tc>
        <w:tc>
          <w:tcPr>
            <w:tcW w:w="953" w:type="dxa"/>
          </w:tcPr>
          <w:p w14:paraId="5DE33FF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7219A28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5C7CC69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39DAAB6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14EF4D0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77 396</w:t>
            </w:r>
          </w:p>
        </w:tc>
      </w:tr>
      <w:tr w:rsidR="004D072D" w:rsidRPr="00416D51" w14:paraId="0F65623A" w14:textId="77777777" w:rsidTr="00070B55">
        <w:trPr>
          <w:trHeight w:val="178"/>
        </w:trPr>
        <w:tc>
          <w:tcPr>
            <w:tcW w:w="5267" w:type="dxa"/>
            <w:gridSpan w:val="3"/>
          </w:tcPr>
          <w:p w14:paraId="78F7F6E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                  Накладные расходы от ФОТ 97% (пп. 3)  </w:t>
            </w:r>
          </w:p>
        </w:tc>
        <w:tc>
          <w:tcPr>
            <w:tcW w:w="953" w:type="dxa"/>
          </w:tcPr>
          <w:p w14:paraId="5BC74FE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08526C3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5D0DBB5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72D8D82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03E8A74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49 391</w:t>
            </w:r>
          </w:p>
        </w:tc>
      </w:tr>
      <w:tr w:rsidR="004D072D" w:rsidRPr="00416D51" w14:paraId="6AFD3E35" w14:textId="77777777" w:rsidTr="00070B55">
        <w:trPr>
          <w:trHeight w:val="178"/>
        </w:trPr>
        <w:tc>
          <w:tcPr>
            <w:tcW w:w="5267" w:type="dxa"/>
            <w:gridSpan w:val="3"/>
          </w:tcPr>
          <w:p w14:paraId="3F75F6F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                  Сметная прибыль от ФОТ 55% (пп. 3)  </w:t>
            </w:r>
          </w:p>
        </w:tc>
        <w:tc>
          <w:tcPr>
            <w:tcW w:w="953" w:type="dxa"/>
          </w:tcPr>
          <w:p w14:paraId="2B90BF9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6B12FDD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52A0EFD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031E7AC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4359E6E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28 005</w:t>
            </w:r>
          </w:p>
        </w:tc>
      </w:tr>
      <w:tr w:rsidR="004D072D" w:rsidRPr="00416D51" w14:paraId="69030EFD" w14:textId="77777777" w:rsidTr="00070B55">
        <w:trPr>
          <w:trHeight w:val="163"/>
        </w:trPr>
        <w:tc>
          <w:tcPr>
            <w:tcW w:w="5267" w:type="dxa"/>
            <w:gridSpan w:val="3"/>
          </w:tcPr>
          <w:p w14:paraId="104870D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   Металлические конструкции  </w:t>
            </w:r>
          </w:p>
        </w:tc>
        <w:tc>
          <w:tcPr>
            <w:tcW w:w="953" w:type="dxa"/>
          </w:tcPr>
          <w:p w14:paraId="461EA0A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2005323B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1" w:type="dxa"/>
          </w:tcPr>
          <w:p w14:paraId="0264D0F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10" w:type="dxa"/>
          </w:tcPr>
          <w:p w14:paraId="70B02FF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61" w:type="dxa"/>
          </w:tcPr>
          <w:p w14:paraId="322C4FE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145 478</w:t>
            </w:r>
          </w:p>
        </w:tc>
      </w:tr>
      <w:tr w:rsidR="004D072D" w:rsidRPr="00416D51" w14:paraId="31D31CB5" w14:textId="77777777" w:rsidTr="00070B55">
        <w:trPr>
          <w:trHeight w:val="178"/>
        </w:trPr>
        <w:tc>
          <w:tcPr>
            <w:tcW w:w="5267" w:type="dxa"/>
            <w:gridSpan w:val="3"/>
          </w:tcPr>
          <w:p w14:paraId="3562DC3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               Накладные расходы и сметная прибыль  </w:t>
            </w:r>
          </w:p>
        </w:tc>
        <w:tc>
          <w:tcPr>
            <w:tcW w:w="953" w:type="dxa"/>
          </w:tcPr>
          <w:p w14:paraId="2CA74828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2887EB0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014FD30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6E60179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77772BA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114 148</w:t>
            </w:r>
          </w:p>
        </w:tc>
      </w:tr>
      <w:tr w:rsidR="004D072D" w:rsidRPr="00416D51" w14:paraId="1A19A9E6" w14:textId="77777777" w:rsidTr="00070B55">
        <w:trPr>
          <w:trHeight w:val="178"/>
        </w:trPr>
        <w:tc>
          <w:tcPr>
            <w:tcW w:w="5267" w:type="dxa"/>
            <w:gridSpan w:val="3"/>
          </w:tcPr>
          <w:p w14:paraId="0B0120A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                  Накладные расходы от ФОТ 93% (пп. 4)  </w:t>
            </w:r>
          </w:p>
        </w:tc>
        <w:tc>
          <w:tcPr>
            <w:tcW w:w="953" w:type="dxa"/>
          </w:tcPr>
          <w:p w14:paraId="454E526D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68BCFC6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352D0A30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1BECA17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5FFA22E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68 489</w:t>
            </w:r>
          </w:p>
        </w:tc>
      </w:tr>
      <w:tr w:rsidR="004D072D" w:rsidRPr="00416D51" w14:paraId="6C35E53A" w14:textId="77777777" w:rsidTr="00070B55">
        <w:trPr>
          <w:trHeight w:val="163"/>
        </w:trPr>
        <w:tc>
          <w:tcPr>
            <w:tcW w:w="5267" w:type="dxa"/>
            <w:gridSpan w:val="3"/>
          </w:tcPr>
          <w:p w14:paraId="659795F3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sz w:val="16"/>
                <w:szCs w:val="16"/>
              </w:rPr>
              <w:t xml:space="preserve">                  Сметная прибыль от ФОТ 62% (пп. 4)  </w:t>
            </w:r>
          </w:p>
        </w:tc>
        <w:tc>
          <w:tcPr>
            <w:tcW w:w="953" w:type="dxa"/>
          </w:tcPr>
          <w:p w14:paraId="03606A5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24DD388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55CE0BC6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5CA69361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7D70D20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sz w:val="16"/>
                <w:szCs w:val="16"/>
                <w:lang w:val="en-US"/>
              </w:rPr>
              <w:t>45 659</w:t>
            </w:r>
          </w:p>
        </w:tc>
      </w:tr>
      <w:tr w:rsidR="004D072D" w:rsidRPr="00416D51" w14:paraId="084C248F" w14:textId="77777777" w:rsidTr="00070B55">
        <w:trPr>
          <w:trHeight w:val="178"/>
        </w:trPr>
        <w:tc>
          <w:tcPr>
            <w:tcW w:w="5267" w:type="dxa"/>
            <w:gridSpan w:val="3"/>
          </w:tcPr>
          <w:p w14:paraId="6AA7D2F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</w:rPr>
              <w:t>Всего в текущих ценах по смете</w:t>
            </w:r>
            <w:r w:rsidRPr="00416D51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953" w:type="dxa"/>
          </w:tcPr>
          <w:p w14:paraId="4356038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55D3620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1" w:type="dxa"/>
          </w:tcPr>
          <w:p w14:paraId="2963D77F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0" w:type="dxa"/>
          </w:tcPr>
          <w:p w14:paraId="764EE4C5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1" w:type="dxa"/>
          </w:tcPr>
          <w:p w14:paraId="4BAB5E44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6D51">
              <w:rPr>
                <w:rFonts w:ascii="Arial" w:hAnsi="Arial" w:cs="Arial"/>
                <w:b/>
                <w:sz w:val="16"/>
                <w:szCs w:val="16"/>
                <w:lang w:val="en-US"/>
              </w:rPr>
              <w:t>1 125 000</w:t>
            </w:r>
          </w:p>
        </w:tc>
      </w:tr>
      <w:tr w:rsidR="004D072D" w:rsidRPr="00416D51" w14:paraId="1C301A82" w14:textId="77777777" w:rsidTr="00070B55">
        <w:trPr>
          <w:trHeight w:val="178"/>
        </w:trPr>
        <w:tc>
          <w:tcPr>
            <w:tcW w:w="10635" w:type="dxa"/>
            <w:gridSpan w:val="8"/>
          </w:tcPr>
          <w:p w14:paraId="6C232AD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0"/>
              </w:rPr>
            </w:pPr>
          </w:p>
        </w:tc>
      </w:tr>
      <w:tr w:rsidR="004D072D" w:rsidRPr="00416D51" w14:paraId="58258A6A" w14:textId="77777777" w:rsidTr="00070B55">
        <w:trPr>
          <w:trHeight w:val="104"/>
        </w:trPr>
        <w:tc>
          <w:tcPr>
            <w:tcW w:w="528" w:type="dxa"/>
          </w:tcPr>
          <w:p w14:paraId="7C75A5F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00" w:type="dxa"/>
          </w:tcPr>
          <w:p w14:paraId="486C220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37" w:type="dxa"/>
          </w:tcPr>
          <w:p w14:paraId="7761928C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53" w:type="dxa"/>
          </w:tcPr>
          <w:p w14:paraId="753FED4E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71" w:type="dxa"/>
          </w:tcPr>
          <w:p w14:paraId="307FD1A2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71" w:type="dxa"/>
          </w:tcPr>
          <w:p w14:paraId="3299F6EA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10" w:type="dxa"/>
          </w:tcPr>
          <w:p w14:paraId="57A23849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61" w:type="dxa"/>
          </w:tcPr>
          <w:p w14:paraId="05563B17" w14:textId="77777777" w:rsidR="004D072D" w:rsidRPr="00416D51" w:rsidRDefault="004D072D" w:rsidP="004D072D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333BF307" w14:textId="77777777" w:rsidR="004D072D" w:rsidRPr="00416D51" w:rsidRDefault="004D072D" w:rsidP="004D072D">
      <w:pPr>
        <w:rPr>
          <w:rFonts w:ascii="Arial" w:hAnsi="Arial" w:cs="Arial"/>
          <w:sz w:val="16"/>
          <w:szCs w:val="16"/>
          <w:lang w:val="en-US"/>
        </w:rPr>
      </w:pPr>
    </w:p>
    <w:p w14:paraId="1DE72A50" w14:textId="77777777" w:rsidR="004D072D" w:rsidRPr="00416D51" w:rsidRDefault="004D072D" w:rsidP="004D072D">
      <w:pPr>
        <w:rPr>
          <w:rFonts w:ascii="Arial" w:hAnsi="Arial" w:cs="Arial"/>
          <w:color w:val="FF00FF"/>
          <w:sz w:val="16"/>
          <w:szCs w:val="16"/>
        </w:rPr>
      </w:pPr>
    </w:p>
    <w:p w14:paraId="110B17B2" w14:textId="77777777" w:rsidR="00DF2D52" w:rsidRDefault="00DF2D52" w:rsidP="00070B55">
      <w:pPr>
        <w:suppressAutoHyphens/>
        <w:rPr>
          <w:b/>
          <w:sz w:val="22"/>
          <w:szCs w:val="22"/>
        </w:rPr>
      </w:pPr>
    </w:p>
    <w:p w14:paraId="54B04AEC" w14:textId="77777777" w:rsidR="00DF2D52" w:rsidRPr="00DF2D52" w:rsidRDefault="00DF2D52" w:rsidP="00DF2D5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 w:rsidRPr="00DF2D52">
        <w:rPr>
          <w:sz w:val="22"/>
          <w:szCs w:val="22"/>
          <w:lang w:eastAsia="en-US"/>
        </w:rPr>
        <w:t xml:space="preserve">Приложение №4 </w:t>
      </w:r>
    </w:p>
    <w:p w14:paraId="0A371CA6" w14:textId="77777777" w:rsidR="00DF2D52" w:rsidRPr="00DF2D52" w:rsidRDefault="00DF2D52" w:rsidP="00DF2D52">
      <w:pPr>
        <w:suppressAutoHyphens/>
        <w:jc w:val="right"/>
        <w:rPr>
          <w:b/>
          <w:sz w:val="22"/>
          <w:szCs w:val="22"/>
        </w:rPr>
      </w:pPr>
      <w:r w:rsidRPr="00DF2D52">
        <w:rPr>
          <w:sz w:val="22"/>
          <w:szCs w:val="22"/>
          <w:lang w:eastAsia="en-US"/>
        </w:rPr>
        <w:t>к извещению о закупке у единственного поставщика (подрядчика, исполнителя)</w:t>
      </w:r>
    </w:p>
    <w:p w14:paraId="7F52C8C5" w14:textId="77777777" w:rsidR="00DF2D52" w:rsidRPr="00DF2D52" w:rsidRDefault="00DF2D52" w:rsidP="00DF2D52">
      <w:pPr>
        <w:suppressAutoHyphens/>
        <w:jc w:val="center"/>
        <w:rPr>
          <w:b/>
          <w:sz w:val="22"/>
          <w:szCs w:val="22"/>
        </w:rPr>
      </w:pPr>
    </w:p>
    <w:p w14:paraId="25ED1DD0" w14:textId="77777777" w:rsidR="00DF2D52" w:rsidRPr="00DF2D52" w:rsidRDefault="00DF2D52" w:rsidP="00DF2D52">
      <w:pPr>
        <w:suppressAutoHyphens/>
        <w:jc w:val="center"/>
        <w:rPr>
          <w:b/>
          <w:sz w:val="22"/>
          <w:szCs w:val="22"/>
        </w:rPr>
      </w:pPr>
    </w:p>
    <w:p w14:paraId="149D6BF0" w14:textId="77777777" w:rsidR="00DF2D52" w:rsidRDefault="00DF2D52" w:rsidP="00DF2D52">
      <w:pPr>
        <w:suppressAutoHyphens/>
        <w:jc w:val="center"/>
        <w:rPr>
          <w:b/>
          <w:sz w:val="22"/>
          <w:szCs w:val="22"/>
        </w:rPr>
      </w:pPr>
      <w:r w:rsidRPr="00DF2D52">
        <w:rPr>
          <w:b/>
          <w:sz w:val="22"/>
          <w:szCs w:val="22"/>
        </w:rPr>
        <w:t>ПРОЕКТ ДОГОВОРА</w:t>
      </w:r>
    </w:p>
    <w:p w14:paraId="0617540E" w14:textId="77777777" w:rsidR="00070B55" w:rsidRPr="00070B55" w:rsidRDefault="00070B55" w:rsidP="00070B55">
      <w:pPr>
        <w:jc w:val="center"/>
        <w:rPr>
          <w:b/>
          <w:sz w:val="22"/>
          <w:szCs w:val="22"/>
          <w:lang w:eastAsia="en-US" w:bidi="en-US"/>
        </w:rPr>
      </w:pPr>
      <w:r w:rsidRPr="00070B55">
        <w:rPr>
          <w:b/>
          <w:sz w:val="22"/>
          <w:szCs w:val="22"/>
          <w:lang w:eastAsia="en-US" w:bidi="en-US"/>
        </w:rPr>
        <w:t>на изготовление и монтаж металлической емкости в цех КОО ОСК</w:t>
      </w:r>
    </w:p>
    <w:p w14:paraId="48004120" w14:textId="585D58B0" w:rsidR="00070B55" w:rsidRPr="00070B55" w:rsidRDefault="00070B55" w:rsidP="00070B55">
      <w:pPr>
        <w:rPr>
          <w:sz w:val="22"/>
          <w:szCs w:val="22"/>
        </w:rPr>
      </w:pPr>
      <w:r w:rsidRPr="00070B55">
        <w:rPr>
          <w:sz w:val="22"/>
          <w:szCs w:val="22"/>
        </w:rPr>
        <w:t>г. Йошкар-Ола</w:t>
      </w:r>
      <w:r w:rsidRPr="00070B55">
        <w:rPr>
          <w:sz w:val="22"/>
          <w:szCs w:val="22"/>
        </w:rPr>
        <w:tab/>
      </w:r>
      <w:r w:rsidRPr="00070B55">
        <w:rPr>
          <w:sz w:val="22"/>
          <w:szCs w:val="22"/>
        </w:rPr>
        <w:tab/>
      </w:r>
      <w:r w:rsidRPr="00070B55">
        <w:rPr>
          <w:sz w:val="22"/>
          <w:szCs w:val="22"/>
        </w:rPr>
        <w:tab/>
        <w:t xml:space="preserve">                                                                </w:t>
      </w:r>
      <w:r>
        <w:rPr>
          <w:sz w:val="22"/>
          <w:szCs w:val="22"/>
        </w:rPr>
        <w:t xml:space="preserve">                  </w:t>
      </w:r>
      <w:r w:rsidRPr="00070B55">
        <w:rPr>
          <w:sz w:val="22"/>
          <w:szCs w:val="22"/>
        </w:rPr>
        <w:t>«___»  ________ 2025г.</w:t>
      </w:r>
    </w:p>
    <w:p w14:paraId="4CCF50A0" w14:textId="77777777" w:rsidR="00070B55" w:rsidRPr="00070B55" w:rsidRDefault="00070B55" w:rsidP="00070B55">
      <w:pPr>
        <w:rPr>
          <w:color w:val="4F81BD"/>
          <w:sz w:val="22"/>
          <w:szCs w:val="22"/>
        </w:rPr>
      </w:pPr>
    </w:p>
    <w:p w14:paraId="4854E876" w14:textId="7421F03E" w:rsidR="00070B55" w:rsidRPr="00070B55" w:rsidRDefault="00070B55" w:rsidP="00070B55">
      <w:pPr>
        <w:keepNext/>
        <w:keepLines/>
        <w:suppressAutoHyphens/>
        <w:spacing w:line="216" w:lineRule="auto"/>
        <w:ind w:firstLine="851"/>
        <w:jc w:val="both"/>
        <w:rPr>
          <w:rFonts w:eastAsia="Calibri"/>
          <w:bCs/>
          <w:color w:val="000000"/>
          <w:sz w:val="22"/>
          <w:szCs w:val="22"/>
          <w:lang w:eastAsia="zh-CN"/>
        </w:rPr>
      </w:pPr>
      <w:r w:rsidRPr="00070B55">
        <w:rPr>
          <w:rFonts w:eastAsia="Calibri"/>
          <w:b/>
          <w:bCs/>
          <w:color w:val="000000"/>
          <w:sz w:val="22"/>
          <w:szCs w:val="22"/>
          <w:lang w:eastAsia="zh-CN"/>
        </w:rPr>
        <w:t>Муниципальное унитарное предприятие «Водоканал» г.Йошкар-Олы» муниципального образования «Город Йошкар-Ола»,</w:t>
      </w:r>
      <w:r w:rsidRPr="00070B55">
        <w:rPr>
          <w:rFonts w:eastAsia="Calibri"/>
          <w:bCs/>
          <w:color w:val="000000"/>
          <w:sz w:val="22"/>
          <w:szCs w:val="22"/>
          <w:lang w:eastAsia="zh-CN"/>
        </w:rPr>
        <w:t xml:space="preserve"> именуемое в дальнейшем </w:t>
      </w:r>
      <w:r w:rsidRPr="00070B55">
        <w:rPr>
          <w:rFonts w:eastAsia="Calibri"/>
          <w:b/>
          <w:bCs/>
          <w:color w:val="000000"/>
          <w:sz w:val="22"/>
          <w:szCs w:val="22"/>
          <w:lang w:eastAsia="zh-CN"/>
        </w:rPr>
        <w:t>«Заказчик»</w:t>
      </w:r>
      <w:r w:rsidRPr="00070B55">
        <w:rPr>
          <w:rFonts w:eastAsia="Calibri"/>
          <w:bCs/>
          <w:color w:val="000000"/>
          <w:sz w:val="22"/>
          <w:szCs w:val="22"/>
          <w:lang w:eastAsia="zh-CN"/>
        </w:rPr>
        <w:t xml:space="preserve">, в лице </w:t>
      </w:r>
      <w:r w:rsidR="004C243D">
        <w:rPr>
          <w:rFonts w:eastAsia="Calibri"/>
          <w:bCs/>
          <w:color w:val="000000"/>
          <w:sz w:val="22"/>
          <w:szCs w:val="22"/>
          <w:lang w:eastAsia="zh-CN"/>
        </w:rPr>
        <w:t>____________________</w:t>
      </w:r>
      <w:r w:rsidRPr="00070B55">
        <w:rPr>
          <w:rFonts w:eastAsia="Calibri"/>
          <w:bCs/>
          <w:color w:val="000000"/>
          <w:sz w:val="22"/>
          <w:szCs w:val="22"/>
          <w:lang w:eastAsia="zh-CN"/>
        </w:rPr>
        <w:t xml:space="preserve">,  действующего на основании </w:t>
      </w:r>
      <w:r w:rsidR="004C243D">
        <w:rPr>
          <w:rFonts w:eastAsia="Calibri"/>
          <w:bCs/>
          <w:color w:val="000000"/>
          <w:sz w:val="22"/>
          <w:szCs w:val="22"/>
          <w:lang w:eastAsia="zh-CN"/>
        </w:rPr>
        <w:t>________________</w:t>
      </w:r>
      <w:r w:rsidRPr="00070B55">
        <w:rPr>
          <w:rFonts w:eastAsia="Calibri"/>
          <w:bCs/>
          <w:color w:val="000000"/>
          <w:sz w:val="22"/>
          <w:szCs w:val="22"/>
          <w:lang w:eastAsia="zh-CN"/>
        </w:rPr>
        <w:t xml:space="preserve">, с одной стороны, и </w:t>
      </w:r>
      <w:r w:rsidR="004C243D">
        <w:rPr>
          <w:rFonts w:eastAsia="Calibri"/>
          <w:b/>
          <w:bCs/>
          <w:color w:val="000000"/>
          <w:sz w:val="22"/>
          <w:szCs w:val="22"/>
          <w:lang w:eastAsia="zh-CN"/>
        </w:rPr>
        <w:t>________________________</w:t>
      </w:r>
      <w:r w:rsidRPr="00070B55">
        <w:rPr>
          <w:rFonts w:eastAsia="Calibri"/>
          <w:b/>
          <w:bCs/>
          <w:color w:val="000000"/>
          <w:sz w:val="22"/>
          <w:szCs w:val="22"/>
          <w:lang w:eastAsia="zh-CN"/>
        </w:rPr>
        <w:t xml:space="preserve">, </w:t>
      </w:r>
      <w:r w:rsidRPr="00070B55">
        <w:rPr>
          <w:rFonts w:eastAsia="Calibri"/>
          <w:bCs/>
          <w:color w:val="000000"/>
          <w:sz w:val="22"/>
          <w:szCs w:val="22"/>
          <w:lang w:eastAsia="zh-CN"/>
        </w:rPr>
        <w:t xml:space="preserve">именуемое в дальнейшем </w:t>
      </w:r>
      <w:r w:rsidRPr="00070B55">
        <w:rPr>
          <w:rFonts w:eastAsia="Calibri"/>
          <w:b/>
          <w:bCs/>
          <w:color w:val="000000"/>
          <w:sz w:val="22"/>
          <w:szCs w:val="22"/>
          <w:lang w:eastAsia="zh-CN"/>
        </w:rPr>
        <w:t xml:space="preserve">«Исполнитель», </w:t>
      </w:r>
      <w:r w:rsidRPr="00070B55">
        <w:rPr>
          <w:rFonts w:eastAsia="Calibri"/>
          <w:bCs/>
          <w:color w:val="000000"/>
          <w:sz w:val="22"/>
          <w:szCs w:val="22"/>
          <w:lang w:eastAsia="zh-CN"/>
        </w:rPr>
        <w:t>в лице д</w:t>
      </w:r>
      <w:r w:rsidR="004C243D">
        <w:rPr>
          <w:rFonts w:eastAsia="Calibri"/>
          <w:bCs/>
          <w:color w:val="000000"/>
          <w:sz w:val="22"/>
          <w:szCs w:val="22"/>
          <w:lang w:eastAsia="zh-CN"/>
        </w:rPr>
        <w:t>_____________</w:t>
      </w:r>
      <w:r w:rsidRPr="00070B55">
        <w:rPr>
          <w:rFonts w:eastAsia="Calibri"/>
          <w:bCs/>
          <w:color w:val="000000"/>
          <w:sz w:val="22"/>
          <w:szCs w:val="22"/>
          <w:lang w:eastAsia="zh-CN"/>
        </w:rPr>
        <w:t xml:space="preserve">, действующей на основании </w:t>
      </w:r>
      <w:r w:rsidR="004C243D">
        <w:rPr>
          <w:rFonts w:eastAsia="Calibri"/>
          <w:bCs/>
          <w:color w:val="000000"/>
          <w:sz w:val="22"/>
          <w:szCs w:val="22"/>
          <w:lang w:eastAsia="zh-CN"/>
        </w:rPr>
        <w:t>______________</w:t>
      </w:r>
      <w:r w:rsidRPr="00070B55">
        <w:rPr>
          <w:rFonts w:eastAsia="Calibri"/>
          <w:bCs/>
          <w:color w:val="000000"/>
          <w:sz w:val="22"/>
          <w:szCs w:val="22"/>
          <w:lang w:eastAsia="zh-CN"/>
        </w:rPr>
        <w:t>, с другой стороны, вместе именуемые в дальнейшем «Стороны», в соответствии с подп. 7 п. 2.1 разд. 2 гл. 13 Положения о закупке товаров, работ, услуг Муниципального унитарного предприятия «Водоканал» г.Йошкар-Олы» муниципального образования «Город Йошкар-Ола», заключили настоящий Договор  о нижеследующем:</w:t>
      </w:r>
    </w:p>
    <w:p w14:paraId="7C66C4A4" w14:textId="77777777" w:rsidR="00070B55" w:rsidRPr="00070B55" w:rsidRDefault="00070B55" w:rsidP="00070B55">
      <w:pPr>
        <w:keepNext/>
        <w:keepLines/>
        <w:suppressAutoHyphens/>
        <w:spacing w:line="216" w:lineRule="auto"/>
        <w:ind w:firstLine="851"/>
        <w:jc w:val="both"/>
        <w:rPr>
          <w:sz w:val="22"/>
          <w:szCs w:val="22"/>
        </w:rPr>
      </w:pPr>
    </w:p>
    <w:p w14:paraId="0D92B640" w14:textId="77777777" w:rsidR="00070B55" w:rsidRPr="00070B55" w:rsidRDefault="00070B55" w:rsidP="00070B55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070B55">
        <w:rPr>
          <w:b/>
          <w:bCs/>
          <w:sz w:val="22"/>
          <w:szCs w:val="22"/>
        </w:rPr>
        <w:t>ПРЕДМЕТ ДОГОВОРА</w:t>
      </w:r>
    </w:p>
    <w:p w14:paraId="506673AA" w14:textId="77777777" w:rsidR="00070B55" w:rsidRPr="00070B55" w:rsidRDefault="00070B55" w:rsidP="00070B55">
      <w:pPr>
        <w:jc w:val="both"/>
        <w:rPr>
          <w:color w:val="000000"/>
          <w:sz w:val="22"/>
          <w:szCs w:val="22"/>
        </w:rPr>
      </w:pPr>
      <w:r w:rsidRPr="00070B55">
        <w:rPr>
          <w:color w:val="000000"/>
          <w:sz w:val="22"/>
          <w:szCs w:val="22"/>
        </w:rPr>
        <w:t xml:space="preserve">           1.1. </w:t>
      </w:r>
      <w:r w:rsidRPr="00070B55">
        <w:rPr>
          <w:bCs/>
          <w:color w:val="000000"/>
          <w:sz w:val="22"/>
          <w:szCs w:val="22"/>
        </w:rPr>
        <w:t>Исполнитель</w:t>
      </w:r>
      <w:r w:rsidRPr="00070B55">
        <w:rPr>
          <w:color w:val="000000"/>
          <w:sz w:val="22"/>
          <w:szCs w:val="22"/>
        </w:rPr>
        <w:t xml:space="preserve"> обязуется качественно, в установленный настоящим Договором срок и в пределах установленной настоящим Договором цены оказать услуги по изготовлению и монтажу металлической емкости в цех КОО ОСК, (далее – услуги) в соответствии с Техническим заданием (Приложение № 1 к настоящему Договору, являющееся его неотъемлемой частью), с утвержденным локальным ресурсным сметным расчетом №1 (Приложение № 2 к настоящему Договору, являющееся его неотъемлемой частью) и сдать результат Заказчику, а Заказчик обязуется принять результат надлежащим образом оказанных услуг и оплатить их.</w:t>
      </w:r>
    </w:p>
    <w:p w14:paraId="0570265D" w14:textId="77777777" w:rsidR="00070B55" w:rsidRPr="00070B55" w:rsidRDefault="00070B55" w:rsidP="00070B55">
      <w:pPr>
        <w:tabs>
          <w:tab w:val="left" w:pos="709"/>
        </w:tabs>
        <w:ind w:firstLine="567"/>
        <w:jc w:val="both"/>
        <w:rPr>
          <w:sz w:val="22"/>
          <w:szCs w:val="22"/>
          <w:lang w:eastAsia="en-US" w:bidi="en-US"/>
        </w:rPr>
      </w:pPr>
      <w:r w:rsidRPr="00070B55">
        <w:rPr>
          <w:color w:val="000000"/>
          <w:sz w:val="22"/>
          <w:szCs w:val="22"/>
        </w:rPr>
        <w:t xml:space="preserve">1.2. </w:t>
      </w:r>
      <w:r w:rsidRPr="00070B55">
        <w:rPr>
          <w:sz w:val="22"/>
          <w:szCs w:val="22"/>
          <w:lang w:eastAsia="en-US" w:bidi="en-US"/>
        </w:rPr>
        <w:t>Услуги оказываются с обеспечением мер по технике безопасности и охраны труда, в соответствии со СНиП 111-4-80 «Техника безопасности в строительстве», ГОСТами, иными нормативными актами на данный  вид  услуг, в точном соответствии с Техническим заданием (Приложение № 1 к настоящему Договору, которое является его неотъемлемой частью), локальным ресурсным сметным расчетом №1 (Приложение № 2 к настоящему Договору, которое является его неотъемлемой частью).</w:t>
      </w:r>
    </w:p>
    <w:p w14:paraId="3A7C7CF3" w14:textId="77777777" w:rsidR="00070B55" w:rsidRPr="00070B55" w:rsidRDefault="00070B55" w:rsidP="00070B55">
      <w:pPr>
        <w:tabs>
          <w:tab w:val="left" w:pos="709"/>
        </w:tabs>
        <w:ind w:firstLine="567"/>
        <w:jc w:val="both"/>
        <w:rPr>
          <w:sz w:val="22"/>
          <w:szCs w:val="22"/>
          <w:lang w:eastAsia="en-US" w:bidi="en-US"/>
        </w:rPr>
      </w:pPr>
    </w:p>
    <w:p w14:paraId="54D254D6" w14:textId="77777777" w:rsidR="00070B55" w:rsidRPr="00070B55" w:rsidRDefault="00070B55" w:rsidP="00070B55">
      <w:pPr>
        <w:numPr>
          <w:ilvl w:val="0"/>
          <w:numId w:val="12"/>
        </w:numPr>
        <w:autoSpaceDE w:val="0"/>
        <w:autoSpaceDN w:val="0"/>
        <w:adjustRightInd w:val="0"/>
        <w:jc w:val="center"/>
        <w:outlineLvl w:val="2"/>
        <w:rPr>
          <w:b/>
          <w:sz w:val="22"/>
          <w:szCs w:val="22"/>
        </w:rPr>
      </w:pPr>
      <w:r w:rsidRPr="00070B55">
        <w:rPr>
          <w:b/>
          <w:sz w:val="22"/>
          <w:szCs w:val="22"/>
        </w:rPr>
        <w:t>ЦЕНА ДОГОВОРА</w:t>
      </w:r>
    </w:p>
    <w:p w14:paraId="240D786D" w14:textId="0D60A768" w:rsidR="00070B55" w:rsidRPr="00070B55" w:rsidRDefault="00070B55" w:rsidP="00070B55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</w:rPr>
        <w:tab/>
        <w:t xml:space="preserve">2.1. </w:t>
      </w:r>
      <w:r w:rsidRPr="00070B55">
        <w:rPr>
          <w:sz w:val="22"/>
          <w:szCs w:val="22"/>
          <w:lang w:eastAsia="en-US" w:bidi="en-US"/>
        </w:rPr>
        <w:t>Цена настоящего Договора составляет</w:t>
      </w:r>
      <w:r w:rsidRPr="00070B55">
        <w:rPr>
          <w:b/>
          <w:sz w:val="22"/>
          <w:szCs w:val="22"/>
          <w:lang w:eastAsia="en-US" w:bidi="en-US"/>
        </w:rPr>
        <w:t xml:space="preserve"> </w:t>
      </w:r>
      <w:r>
        <w:rPr>
          <w:sz w:val="22"/>
          <w:szCs w:val="22"/>
          <w:lang w:eastAsia="en-US" w:bidi="en-US"/>
        </w:rPr>
        <w:t>_______</w:t>
      </w:r>
      <w:r w:rsidRPr="00070B55">
        <w:rPr>
          <w:bCs/>
          <w:sz w:val="22"/>
          <w:szCs w:val="22"/>
          <w:lang w:eastAsia="en-US" w:bidi="en-US"/>
        </w:rPr>
        <w:t xml:space="preserve"> (</w:t>
      </w:r>
      <w:r>
        <w:rPr>
          <w:bCs/>
          <w:sz w:val="22"/>
          <w:szCs w:val="22"/>
          <w:lang w:eastAsia="en-US" w:bidi="en-US"/>
        </w:rPr>
        <w:t>_________</w:t>
      </w:r>
      <w:r w:rsidRPr="00070B55">
        <w:rPr>
          <w:bCs/>
          <w:sz w:val="22"/>
          <w:szCs w:val="22"/>
          <w:lang w:eastAsia="en-US" w:bidi="en-US"/>
        </w:rPr>
        <w:t xml:space="preserve">) рублей, </w:t>
      </w:r>
      <w:r>
        <w:rPr>
          <w:bCs/>
          <w:sz w:val="22"/>
          <w:szCs w:val="22"/>
          <w:lang w:eastAsia="en-US" w:bidi="en-US"/>
        </w:rPr>
        <w:t>____</w:t>
      </w:r>
      <w:r w:rsidRPr="00070B55">
        <w:rPr>
          <w:bCs/>
          <w:sz w:val="22"/>
          <w:szCs w:val="22"/>
          <w:lang w:eastAsia="en-US" w:bidi="en-US"/>
        </w:rPr>
        <w:t xml:space="preserve"> коп., </w:t>
      </w:r>
      <w:r>
        <w:rPr>
          <w:bCs/>
          <w:sz w:val="22"/>
          <w:szCs w:val="22"/>
          <w:lang w:eastAsia="en-US" w:bidi="en-US"/>
        </w:rPr>
        <w:t>____</w:t>
      </w:r>
      <w:r w:rsidRPr="00070B55">
        <w:rPr>
          <w:bCs/>
          <w:sz w:val="22"/>
          <w:szCs w:val="22"/>
          <w:lang w:eastAsia="en-US" w:bidi="en-US"/>
        </w:rPr>
        <w:t xml:space="preserve"> НДС.</w:t>
      </w:r>
    </w:p>
    <w:p w14:paraId="33D1A98B" w14:textId="77777777" w:rsidR="00070B55" w:rsidRPr="00070B55" w:rsidRDefault="00070B55" w:rsidP="00070B55">
      <w:pPr>
        <w:tabs>
          <w:tab w:val="left" w:pos="709"/>
        </w:tabs>
        <w:jc w:val="both"/>
        <w:rPr>
          <w:sz w:val="22"/>
          <w:szCs w:val="22"/>
        </w:rPr>
      </w:pPr>
      <w:r w:rsidRPr="00070B55">
        <w:rPr>
          <w:sz w:val="22"/>
          <w:szCs w:val="22"/>
          <w:lang w:eastAsia="en-US" w:bidi="en-US"/>
        </w:rPr>
        <w:t xml:space="preserve">             2.2. </w:t>
      </w:r>
      <w:r w:rsidRPr="00070B55">
        <w:rPr>
          <w:sz w:val="22"/>
          <w:szCs w:val="22"/>
        </w:rPr>
        <w:t>Валютой для установления цены Договора и расчетов с Исполнителем является рубль Российской Федерации.</w:t>
      </w:r>
    </w:p>
    <w:p w14:paraId="0D61F8F7" w14:textId="77777777" w:rsidR="00070B55" w:rsidRPr="00070B55" w:rsidRDefault="00070B55" w:rsidP="00070B55">
      <w:pPr>
        <w:ind w:firstLine="709"/>
        <w:jc w:val="both"/>
        <w:rPr>
          <w:sz w:val="22"/>
          <w:szCs w:val="22"/>
        </w:rPr>
      </w:pPr>
      <w:r w:rsidRPr="00070B55">
        <w:rPr>
          <w:sz w:val="22"/>
          <w:szCs w:val="22"/>
        </w:rPr>
        <w:t>2.3. Источник финансирования Договора –собственные средства МУП «Водоканал».</w:t>
      </w:r>
    </w:p>
    <w:p w14:paraId="0298C971" w14:textId="77777777" w:rsidR="00070B55" w:rsidRPr="00070B55" w:rsidRDefault="00070B55" w:rsidP="00070B55">
      <w:pPr>
        <w:ind w:firstLine="709"/>
        <w:jc w:val="both"/>
        <w:rPr>
          <w:color w:val="000000"/>
          <w:sz w:val="22"/>
          <w:szCs w:val="22"/>
        </w:rPr>
      </w:pPr>
      <w:r w:rsidRPr="00070B55">
        <w:rPr>
          <w:sz w:val="22"/>
          <w:szCs w:val="22"/>
        </w:rPr>
        <w:lastRenderedPageBreak/>
        <w:t xml:space="preserve">2.4. </w:t>
      </w:r>
      <w:r w:rsidRPr="00070B55">
        <w:rPr>
          <w:color w:val="000000"/>
          <w:sz w:val="22"/>
          <w:szCs w:val="22"/>
        </w:rPr>
        <w:t>Цена Договора включает в себя все расходы связанные с оказанием услуг, стоимость всех необходимых материалов, услуги по изготовлению емкости, доставку, антикоррозийную обработку химстойким составом емкости и монтаж, налогов, сборов и других обязательных платежей, а также иные расходы, связанные с исполнением Исполнителя своих обязательств по Договору.</w:t>
      </w:r>
    </w:p>
    <w:p w14:paraId="3A749FE2" w14:textId="77777777" w:rsidR="00070B55" w:rsidRPr="00070B55" w:rsidRDefault="00070B55" w:rsidP="00070B55">
      <w:pPr>
        <w:ind w:firstLine="709"/>
        <w:jc w:val="both"/>
        <w:rPr>
          <w:color w:val="000000"/>
          <w:sz w:val="22"/>
          <w:szCs w:val="22"/>
        </w:rPr>
      </w:pPr>
      <w:r w:rsidRPr="00070B55">
        <w:rPr>
          <w:sz w:val="22"/>
          <w:szCs w:val="22"/>
        </w:rPr>
        <w:t xml:space="preserve">2.5. Цена Договора является твердой, </w:t>
      </w:r>
      <w:r w:rsidRPr="00070B55">
        <w:rPr>
          <w:color w:val="000000"/>
          <w:sz w:val="22"/>
          <w:szCs w:val="22"/>
        </w:rPr>
        <w:t xml:space="preserve">определяется на весь срок исполнения Договора </w:t>
      </w:r>
      <w:r w:rsidRPr="00070B55">
        <w:rPr>
          <w:sz w:val="22"/>
          <w:szCs w:val="22"/>
        </w:rPr>
        <w:t>и не может изменяться в ходе его исполнения, з</w:t>
      </w:r>
      <w:r w:rsidRPr="00070B55">
        <w:rPr>
          <w:color w:val="000000"/>
          <w:sz w:val="22"/>
          <w:szCs w:val="22"/>
        </w:rPr>
        <w:t>а исключением их изменения по соглашению сторон с учетом положений законодательства Российской Федерации в следующих случаях:</w:t>
      </w:r>
    </w:p>
    <w:p w14:paraId="272684E9" w14:textId="77777777" w:rsidR="00070B55" w:rsidRPr="00070B55" w:rsidRDefault="00070B55" w:rsidP="00070B55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070B55">
        <w:rPr>
          <w:bCs/>
          <w:sz w:val="22"/>
          <w:szCs w:val="22"/>
        </w:rPr>
        <w:t>2.6. Цена Договора может быть снижена по соглашению Сторон без изменения предусмотренных Договором объема услуг</w:t>
      </w:r>
      <w:r w:rsidRPr="00070B55">
        <w:rPr>
          <w:rFonts w:eastAsia="Calibri"/>
          <w:sz w:val="22"/>
          <w:szCs w:val="22"/>
          <w:lang w:eastAsia="en-US"/>
        </w:rPr>
        <w:t>, качества услуг и иных условий Договора.</w:t>
      </w:r>
    </w:p>
    <w:p w14:paraId="0BC5A707" w14:textId="77777777" w:rsidR="00070B55" w:rsidRPr="00070B55" w:rsidRDefault="00070B55" w:rsidP="00070B5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70B55">
        <w:rPr>
          <w:sz w:val="22"/>
          <w:szCs w:val="22"/>
        </w:rPr>
        <w:t>2.7. Договор предусматривает право Заказчика по согласованию с Исполнителем в ходе исполнения Договора изменить не более, чем на десять процентов объема предусмотренного Договором услуг при изменении потребности в услугах.</w:t>
      </w:r>
    </w:p>
    <w:p w14:paraId="38A57CDA" w14:textId="77777777" w:rsidR="00070B55" w:rsidRPr="00070B55" w:rsidRDefault="00070B55" w:rsidP="00070B55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070B55">
        <w:rPr>
          <w:sz w:val="22"/>
          <w:szCs w:val="22"/>
        </w:rPr>
        <w:t xml:space="preserve">2.8. При оказании дополнительного объема таких услуг Заказчик по согласованию с Исполнителем вправе изменить первоначальную цену Договора пропорционально объему таких услуг, исходя </w:t>
      </w:r>
      <w:r w:rsidRPr="00070B55">
        <w:rPr>
          <w:rFonts w:eastAsia="Calibri"/>
          <w:sz w:val="22"/>
          <w:szCs w:val="22"/>
          <w:lang w:eastAsia="en-US"/>
        </w:rPr>
        <w:t xml:space="preserve">из установленной в Договоре цены единицы оказанных услуг, </w:t>
      </w:r>
      <w:r w:rsidRPr="00070B55">
        <w:rPr>
          <w:sz w:val="22"/>
          <w:szCs w:val="22"/>
        </w:rPr>
        <w:t xml:space="preserve">но не более чем на десять процентов такой цены Договора, а при внесении соответствующих изменений в Договор в связи с сокращением потребности в оказании таких услуг Заказчик обязан изменить цену Договора указанным образом. </w:t>
      </w:r>
    </w:p>
    <w:p w14:paraId="3FB391B6" w14:textId="77777777" w:rsidR="00070B55" w:rsidRPr="00070B55" w:rsidRDefault="00070B55" w:rsidP="00070B55">
      <w:pPr>
        <w:suppressAutoHyphens/>
        <w:ind w:firstLine="709"/>
        <w:jc w:val="both"/>
        <w:rPr>
          <w:sz w:val="22"/>
          <w:szCs w:val="22"/>
        </w:rPr>
      </w:pPr>
      <w:r w:rsidRPr="00070B55">
        <w:rPr>
          <w:sz w:val="22"/>
          <w:szCs w:val="22"/>
        </w:rPr>
        <w:t>2.9. В случае, если настоящий Договор заключается с физическим лицом, за исключением индивидуального предпринимателя или иного занимающегося частной практикой лица, цена Договора, подлежащая уплате физическому лицу, уменьшается на размер налоговых платежей, связанных с оплатой настоящего Договора.</w:t>
      </w:r>
    </w:p>
    <w:p w14:paraId="66E9B6C6" w14:textId="77777777" w:rsidR="00070B55" w:rsidRPr="00070B55" w:rsidRDefault="00070B55" w:rsidP="00070B55">
      <w:pPr>
        <w:widowControl w:val="0"/>
        <w:tabs>
          <w:tab w:val="left" w:pos="709"/>
        </w:tabs>
        <w:suppressAutoHyphens/>
        <w:ind w:firstLine="709"/>
        <w:jc w:val="center"/>
        <w:rPr>
          <w:rFonts w:eastAsia="Arial"/>
          <w:b/>
          <w:sz w:val="22"/>
          <w:szCs w:val="22"/>
          <w:lang w:eastAsia="ar-SA"/>
        </w:rPr>
      </w:pPr>
    </w:p>
    <w:p w14:paraId="2F15CAF5" w14:textId="77777777" w:rsidR="00070B55" w:rsidRPr="00070B55" w:rsidRDefault="00070B55" w:rsidP="00070B55">
      <w:pPr>
        <w:widowControl w:val="0"/>
        <w:tabs>
          <w:tab w:val="left" w:pos="709"/>
        </w:tabs>
        <w:suppressAutoHyphens/>
        <w:ind w:firstLine="709"/>
        <w:jc w:val="center"/>
        <w:rPr>
          <w:rFonts w:eastAsia="Arial"/>
          <w:b/>
          <w:sz w:val="22"/>
          <w:szCs w:val="22"/>
          <w:lang w:eastAsia="ar-SA"/>
        </w:rPr>
      </w:pPr>
      <w:r w:rsidRPr="00070B55">
        <w:rPr>
          <w:rFonts w:eastAsia="Arial"/>
          <w:b/>
          <w:sz w:val="22"/>
          <w:szCs w:val="22"/>
          <w:lang w:eastAsia="ar-SA"/>
        </w:rPr>
        <w:t>3. ПОРЯДОК РАСЧЕТОВ</w:t>
      </w:r>
    </w:p>
    <w:p w14:paraId="7217EA99" w14:textId="77777777" w:rsidR="00070B55" w:rsidRPr="00070B55" w:rsidRDefault="00070B55" w:rsidP="00070B55">
      <w:pPr>
        <w:tabs>
          <w:tab w:val="left" w:pos="709"/>
          <w:tab w:val="num" w:pos="810"/>
        </w:tabs>
        <w:ind w:firstLine="709"/>
        <w:jc w:val="both"/>
        <w:rPr>
          <w:bCs/>
          <w:sz w:val="22"/>
          <w:szCs w:val="22"/>
        </w:rPr>
      </w:pPr>
      <w:r w:rsidRPr="00070B55">
        <w:rPr>
          <w:sz w:val="22"/>
          <w:szCs w:val="22"/>
        </w:rPr>
        <w:t xml:space="preserve">3.1. </w:t>
      </w:r>
      <w:r w:rsidRPr="00070B55">
        <w:rPr>
          <w:bCs/>
          <w:sz w:val="22"/>
          <w:szCs w:val="22"/>
        </w:rPr>
        <w:t xml:space="preserve">Оплата </w:t>
      </w:r>
      <w:r w:rsidRPr="00070B55">
        <w:rPr>
          <w:sz w:val="22"/>
          <w:szCs w:val="22"/>
          <w:lang w:eastAsia="en-US" w:bidi="en-US"/>
        </w:rPr>
        <w:t xml:space="preserve">по настоящему Договору </w:t>
      </w:r>
      <w:r w:rsidRPr="00070B55">
        <w:rPr>
          <w:bCs/>
          <w:sz w:val="22"/>
          <w:szCs w:val="22"/>
        </w:rPr>
        <w:t>осуществляется по цене, установленной п. 2.1 настоящего Договор</w:t>
      </w:r>
      <w:r w:rsidRPr="00070B55">
        <w:rPr>
          <w:sz w:val="22"/>
          <w:szCs w:val="22"/>
        </w:rPr>
        <w:t>а</w:t>
      </w:r>
      <w:r w:rsidRPr="00070B55">
        <w:rPr>
          <w:bCs/>
          <w:sz w:val="22"/>
          <w:szCs w:val="22"/>
        </w:rPr>
        <w:t>.</w:t>
      </w:r>
    </w:p>
    <w:p w14:paraId="1A8FE85E" w14:textId="77777777" w:rsidR="00070B55" w:rsidRPr="00070B55" w:rsidRDefault="00070B55" w:rsidP="00070B55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 xml:space="preserve">            3.2. Оплата за оказанные услуги производится Заказчиком путем перечисления денежных средств, на расчетный счет Исполнителя в течение 7 рабочих дней на основании счета на оплату, монтажа расходной емкости, актов оказанных услуг, товарной накладной, подписанных уполномоченными представителями Исполнителя и Заказчика</w:t>
      </w:r>
    </w:p>
    <w:p w14:paraId="1DD2307F" w14:textId="77777777" w:rsidR="00070B55" w:rsidRPr="00070B55" w:rsidRDefault="00070B55" w:rsidP="00070B55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 xml:space="preserve">            3.3. Обязательство Заказчика по оплате за оказанные услуги считается исполненным с момента списания денежных средств со счета Заказчика.</w:t>
      </w:r>
    </w:p>
    <w:p w14:paraId="239B4384" w14:textId="77777777" w:rsidR="00070B55" w:rsidRPr="00070B55" w:rsidRDefault="00070B55" w:rsidP="00070B55">
      <w:pPr>
        <w:tabs>
          <w:tab w:val="left" w:pos="709"/>
          <w:tab w:val="left" w:pos="1134"/>
        </w:tabs>
        <w:ind w:firstLine="709"/>
        <w:jc w:val="center"/>
        <w:rPr>
          <w:b/>
          <w:sz w:val="22"/>
          <w:szCs w:val="22"/>
        </w:rPr>
      </w:pPr>
    </w:p>
    <w:p w14:paraId="1679EE74" w14:textId="77777777" w:rsidR="00070B55" w:rsidRPr="00070B55" w:rsidRDefault="00070B55" w:rsidP="00070B55">
      <w:pPr>
        <w:tabs>
          <w:tab w:val="left" w:pos="709"/>
          <w:tab w:val="left" w:pos="1134"/>
        </w:tabs>
        <w:ind w:firstLine="709"/>
        <w:jc w:val="center"/>
        <w:rPr>
          <w:b/>
          <w:sz w:val="22"/>
          <w:szCs w:val="22"/>
        </w:rPr>
      </w:pPr>
      <w:r w:rsidRPr="00070B55">
        <w:rPr>
          <w:b/>
          <w:sz w:val="22"/>
          <w:szCs w:val="22"/>
        </w:rPr>
        <w:t>4. ПРАВА И ОБЯЗАННОСТИ СТОРОН</w:t>
      </w:r>
    </w:p>
    <w:p w14:paraId="5EBDA743" w14:textId="77777777" w:rsidR="00070B55" w:rsidRPr="00070B55" w:rsidRDefault="00070B55" w:rsidP="00070B55">
      <w:pPr>
        <w:tabs>
          <w:tab w:val="left" w:pos="709"/>
        </w:tabs>
        <w:ind w:firstLine="709"/>
        <w:jc w:val="both"/>
        <w:rPr>
          <w:sz w:val="22"/>
          <w:szCs w:val="22"/>
          <w:lang w:eastAsia="en-US" w:bidi="en-US"/>
        </w:rPr>
      </w:pPr>
      <w:r w:rsidRPr="00070B55">
        <w:rPr>
          <w:b/>
          <w:sz w:val="22"/>
          <w:szCs w:val="22"/>
        </w:rPr>
        <w:t>4.1.</w:t>
      </w:r>
      <w:r w:rsidRPr="00070B55">
        <w:rPr>
          <w:color w:val="000000"/>
          <w:sz w:val="22"/>
          <w:szCs w:val="22"/>
        </w:rPr>
        <w:t xml:space="preserve">  </w:t>
      </w:r>
      <w:r w:rsidRPr="00070B55">
        <w:rPr>
          <w:b/>
          <w:sz w:val="22"/>
          <w:szCs w:val="22"/>
          <w:lang w:eastAsia="en-US" w:bidi="en-US"/>
        </w:rPr>
        <w:t>Исполнитель обязан:</w:t>
      </w:r>
    </w:p>
    <w:p w14:paraId="2CC6AE5A" w14:textId="77777777" w:rsidR="00070B55" w:rsidRPr="00070B55" w:rsidRDefault="00070B55" w:rsidP="00070B55">
      <w:pPr>
        <w:tabs>
          <w:tab w:val="left" w:pos="709"/>
        </w:tabs>
        <w:jc w:val="both"/>
        <w:rPr>
          <w:color w:val="000000"/>
          <w:sz w:val="22"/>
          <w:szCs w:val="22"/>
        </w:rPr>
      </w:pPr>
      <w:r w:rsidRPr="00070B55">
        <w:rPr>
          <w:sz w:val="22"/>
          <w:szCs w:val="22"/>
          <w:lang w:eastAsia="en-US" w:bidi="en-US"/>
        </w:rPr>
        <w:tab/>
        <w:t xml:space="preserve">4.1.1. </w:t>
      </w:r>
      <w:r w:rsidRPr="00070B55">
        <w:rPr>
          <w:color w:val="000000"/>
          <w:sz w:val="22"/>
          <w:szCs w:val="22"/>
        </w:rPr>
        <w:t xml:space="preserve">Качественно оказать все услуги в объеме и в сроки, предусмотренные настоящим Договором. Приложением № 1 и Приложением № 2, с использованием необходимых материалов, и сдать результаты таких услуг Заказчику. </w:t>
      </w:r>
    </w:p>
    <w:p w14:paraId="5D1B7395" w14:textId="77777777" w:rsidR="00070B55" w:rsidRPr="00070B55" w:rsidRDefault="00070B55" w:rsidP="00070B55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070B55">
        <w:rPr>
          <w:color w:val="000000"/>
          <w:sz w:val="22"/>
          <w:szCs w:val="22"/>
        </w:rPr>
        <w:t xml:space="preserve">             4.1.2. </w:t>
      </w:r>
      <w:r w:rsidRPr="00070B55">
        <w:rPr>
          <w:sz w:val="22"/>
          <w:szCs w:val="22"/>
          <w:lang w:eastAsia="en-US" w:bidi="en-US"/>
        </w:rPr>
        <w:t>Согласовать с Заказчиком точное время и дату сдачи-приемки услуг;</w:t>
      </w:r>
    </w:p>
    <w:p w14:paraId="012E0083" w14:textId="77777777" w:rsidR="00070B55" w:rsidRPr="00070B55" w:rsidRDefault="00070B55" w:rsidP="00070B55">
      <w:pPr>
        <w:tabs>
          <w:tab w:val="left" w:pos="709"/>
        </w:tabs>
        <w:ind w:firstLine="567"/>
        <w:jc w:val="both"/>
        <w:rPr>
          <w:color w:val="000000"/>
          <w:sz w:val="22"/>
          <w:szCs w:val="22"/>
        </w:rPr>
      </w:pPr>
      <w:r w:rsidRPr="00070B55">
        <w:rPr>
          <w:color w:val="000000"/>
          <w:sz w:val="22"/>
          <w:szCs w:val="22"/>
        </w:rPr>
        <w:t xml:space="preserve">   4.1.3. Бережно относиться к имуществу Заказчика при услугах монтажа, а в случае его порчи, кражи, возмещать причиненный Заказчику ущерб. Риск случайной гибели или случайного повреждения материалов, оборудования и иного имущества, переданного Исполнителю в соответствии с условиями Договора, для переработки или используемого для исполнения Договора, а так же ответственность за причинение вреда третьим лицам при оказании услуг несет Исполнитель.</w:t>
      </w:r>
    </w:p>
    <w:p w14:paraId="5CD64BD9" w14:textId="77777777" w:rsidR="00070B55" w:rsidRPr="00070B55" w:rsidRDefault="00070B55" w:rsidP="00070B55">
      <w:pPr>
        <w:tabs>
          <w:tab w:val="left" w:pos="709"/>
        </w:tabs>
        <w:ind w:firstLine="567"/>
        <w:rPr>
          <w:color w:val="000000"/>
          <w:sz w:val="22"/>
          <w:szCs w:val="22"/>
        </w:rPr>
      </w:pPr>
      <w:r w:rsidRPr="00070B55">
        <w:rPr>
          <w:color w:val="000000"/>
          <w:sz w:val="22"/>
          <w:szCs w:val="22"/>
        </w:rPr>
        <w:t xml:space="preserve">   4.1.4. Своевременно предоставлять достоверную информацию о ходе исполнения своих обязательств, в том числе о сложностях, возникающих при исполнении Договора.</w:t>
      </w:r>
    </w:p>
    <w:p w14:paraId="2428AEC2" w14:textId="77777777" w:rsidR="00070B55" w:rsidRPr="00070B55" w:rsidRDefault="00070B55" w:rsidP="00070B55">
      <w:pPr>
        <w:tabs>
          <w:tab w:val="left" w:pos="709"/>
        </w:tabs>
        <w:ind w:firstLine="567"/>
        <w:jc w:val="both"/>
        <w:rPr>
          <w:sz w:val="22"/>
          <w:szCs w:val="22"/>
          <w:lang w:eastAsia="en-US" w:bidi="en-US"/>
        </w:rPr>
      </w:pPr>
      <w:r w:rsidRPr="00070B55">
        <w:rPr>
          <w:color w:val="000000"/>
          <w:sz w:val="22"/>
          <w:szCs w:val="22"/>
        </w:rPr>
        <w:t xml:space="preserve">   4.1.5. Письменно предупредить Заказчика при обнаружении обстоятельств, которые создают невозможность завершения оказания услуг в срок, установленный настоящим Договором.</w:t>
      </w:r>
    </w:p>
    <w:p w14:paraId="47C50F22" w14:textId="77777777" w:rsidR="00070B55" w:rsidRPr="00070B55" w:rsidRDefault="00070B55" w:rsidP="00070B55">
      <w:pPr>
        <w:tabs>
          <w:tab w:val="left" w:pos="567"/>
        </w:tabs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ab/>
        <w:t xml:space="preserve">   4.1.6. Предоставить сертификаты, обязательные для используемых материалов, и иные документы, подтверждающие качество используемых материалов, оформленные в соответствии с законодательством Российской федерации;</w:t>
      </w:r>
    </w:p>
    <w:p w14:paraId="6DE27034" w14:textId="77777777" w:rsidR="00070B55" w:rsidRPr="00070B55" w:rsidRDefault="00070B55" w:rsidP="00070B55">
      <w:pPr>
        <w:tabs>
          <w:tab w:val="left" w:pos="567"/>
        </w:tabs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ab/>
        <w:t xml:space="preserve">   4.1.7. Устранять дефекты оказанных услуг за свой счет в течение гарантийного срока на оказанные услуги. Устранение дефектов производится в течение 7 (семи) дней с момента заявления о них Заказчиком. Все расходы, связанные с устранением дефектов несет Исполнитель;</w:t>
      </w:r>
    </w:p>
    <w:p w14:paraId="22F76777" w14:textId="77777777" w:rsidR="00070B55" w:rsidRPr="00070B55" w:rsidRDefault="00070B55" w:rsidP="00070B55">
      <w:pPr>
        <w:autoSpaceDE w:val="0"/>
        <w:autoSpaceDN w:val="0"/>
        <w:adjustRightInd w:val="0"/>
        <w:ind w:left="1" w:firstLine="425"/>
        <w:jc w:val="both"/>
        <w:outlineLvl w:val="1"/>
        <w:rPr>
          <w:b/>
          <w:sz w:val="22"/>
          <w:szCs w:val="22"/>
        </w:rPr>
      </w:pPr>
      <w:r w:rsidRPr="00070B55">
        <w:rPr>
          <w:b/>
          <w:sz w:val="22"/>
          <w:szCs w:val="22"/>
          <w:lang w:eastAsia="en-US" w:bidi="en-US"/>
        </w:rPr>
        <w:t xml:space="preserve">     4.2.  Исполнитель </w:t>
      </w:r>
      <w:r w:rsidRPr="00070B55">
        <w:rPr>
          <w:b/>
          <w:sz w:val="22"/>
          <w:szCs w:val="22"/>
        </w:rPr>
        <w:t>гарантирует, что на момент заключения настоящего Договора:</w:t>
      </w:r>
    </w:p>
    <w:p w14:paraId="0848FB5A" w14:textId="77777777" w:rsidR="00070B55" w:rsidRPr="00070B55" w:rsidRDefault="00070B55" w:rsidP="00070B55">
      <w:pPr>
        <w:autoSpaceDE w:val="0"/>
        <w:autoSpaceDN w:val="0"/>
        <w:adjustRightInd w:val="0"/>
        <w:ind w:firstLine="425"/>
        <w:jc w:val="both"/>
        <w:outlineLvl w:val="1"/>
        <w:rPr>
          <w:sz w:val="22"/>
          <w:szCs w:val="22"/>
        </w:rPr>
      </w:pPr>
      <w:r w:rsidRPr="00070B55">
        <w:rPr>
          <w:sz w:val="22"/>
          <w:szCs w:val="22"/>
        </w:rPr>
        <w:t xml:space="preserve">     4.2.1. В отношении него не проводится процедура ликвидации, отсутствует решение арбитражного суда о признании его банкротом и об открытии конкурсного производства, деятельность не приостановлена в порядке, предусмотренном </w:t>
      </w:r>
      <w:hyperlink r:id="rId12" w:history="1">
        <w:r w:rsidRPr="00070B55">
          <w:rPr>
            <w:color w:val="0000FF"/>
            <w:sz w:val="22"/>
            <w:szCs w:val="22"/>
            <w:u w:val="single"/>
          </w:rPr>
          <w:t>Кодексом</w:t>
        </w:r>
      </w:hyperlink>
      <w:r w:rsidRPr="00070B55">
        <w:rPr>
          <w:sz w:val="22"/>
          <w:szCs w:val="22"/>
        </w:rPr>
        <w:t xml:space="preserve"> Российской Федерации об административных правонарушениях,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активов по данным бухгалтерской отчетности за последний завершенный отчетный период.</w:t>
      </w:r>
    </w:p>
    <w:p w14:paraId="72DF6B3B" w14:textId="77777777" w:rsidR="00070B55" w:rsidRPr="00070B55" w:rsidRDefault="00070B55" w:rsidP="00070B55">
      <w:pPr>
        <w:autoSpaceDE w:val="0"/>
        <w:autoSpaceDN w:val="0"/>
        <w:adjustRightInd w:val="0"/>
        <w:ind w:firstLine="425"/>
        <w:jc w:val="both"/>
        <w:outlineLvl w:val="1"/>
        <w:rPr>
          <w:sz w:val="22"/>
          <w:szCs w:val="22"/>
        </w:rPr>
      </w:pPr>
      <w:r w:rsidRPr="00070B55">
        <w:rPr>
          <w:sz w:val="22"/>
          <w:szCs w:val="22"/>
        </w:rPr>
        <w:lastRenderedPageBreak/>
        <w:t xml:space="preserve">     4.2.2. Не обременен обязательствами имущественного характера, способными помешать исполнению обязательств, по настоящему Договору.</w:t>
      </w:r>
    </w:p>
    <w:p w14:paraId="0021B7D7" w14:textId="77777777" w:rsidR="00070B55" w:rsidRPr="00070B55" w:rsidRDefault="00070B55" w:rsidP="00070B55">
      <w:pPr>
        <w:tabs>
          <w:tab w:val="left" w:pos="709"/>
        </w:tabs>
        <w:ind w:firstLine="425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</w:rPr>
        <w:t xml:space="preserve">     4.2.3. За последние два года не нарушал договорных обязательств и не причинял ущерба (либо погасил причиненный ущерб) по аналогичным Договорам.</w:t>
      </w:r>
    </w:p>
    <w:p w14:paraId="28965AE5" w14:textId="77777777" w:rsidR="00070B55" w:rsidRPr="00070B55" w:rsidRDefault="00070B55" w:rsidP="00070B5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70B55">
        <w:rPr>
          <w:b/>
          <w:sz w:val="22"/>
          <w:szCs w:val="22"/>
        </w:rPr>
        <w:t xml:space="preserve">   4.3.  </w:t>
      </w:r>
      <w:r w:rsidRPr="00070B55">
        <w:rPr>
          <w:sz w:val="22"/>
          <w:szCs w:val="22"/>
        </w:rPr>
        <w:t>З</w:t>
      </w:r>
      <w:r w:rsidRPr="00070B55">
        <w:rPr>
          <w:b/>
          <w:sz w:val="22"/>
          <w:szCs w:val="22"/>
        </w:rPr>
        <w:t>аказчик вправе</w:t>
      </w:r>
      <w:r w:rsidRPr="00070B55">
        <w:rPr>
          <w:sz w:val="22"/>
          <w:szCs w:val="22"/>
        </w:rPr>
        <w:t>:</w:t>
      </w:r>
    </w:p>
    <w:p w14:paraId="2B29C7FB" w14:textId="77777777" w:rsidR="00070B55" w:rsidRPr="00070B55" w:rsidRDefault="00070B55" w:rsidP="00070B55">
      <w:pPr>
        <w:tabs>
          <w:tab w:val="left" w:pos="426"/>
        </w:tabs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 xml:space="preserve">             4.3.1. Требовать от Исполнителя представления надлежащим образом оформленной отчетной документации и материалов, подтверждающих исполнение обязательств в соответствии с техническим заданием, локальным ресурсным сметам расчетом № 1 и настоящим Договором.</w:t>
      </w:r>
    </w:p>
    <w:p w14:paraId="7CE9A04D" w14:textId="77777777" w:rsidR="00070B55" w:rsidRPr="00070B55" w:rsidRDefault="00070B55" w:rsidP="00070B55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ab/>
        <w:t>4.3.2. В случае досрочного исполнения Исполнителем обязательств по настоящему Договору принять и оплатить услуги в соответствии с установленным в Договоре порядком.</w:t>
      </w:r>
    </w:p>
    <w:p w14:paraId="29B7AC0D" w14:textId="77777777" w:rsidR="00070B55" w:rsidRPr="00070B55" w:rsidRDefault="00070B55" w:rsidP="00070B55">
      <w:pPr>
        <w:tabs>
          <w:tab w:val="left" w:pos="709"/>
        </w:tabs>
        <w:jc w:val="both"/>
        <w:rPr>
          <w:sz w:val="22"/>
          <w:szCs w:val="22"/>
        </w:rPr>
      </w:pPr>
      <w:r w:rsidRPr="00070B55">
        <w:rPr>
          <w:sz w:val="22"/>
          <w:szCs w:val="22"/>
          <w:lang w:eastAsia="en-US" w:bidi="en-US"/>
        </w:rPr>
        <w:tab/>
        <w:t xml:space="preserve">4.3.3. </w:t>
      </w:r>
      <w:r w:rsidRPr="00070B55">
        <w:rPr>
          <w:sz w:val="22"/>
          <w:szCs w:val="22"/>
        </w:rPr>
        <w:t>Запрашивать у Исполнителя информацию о ходе и состоянии исполнения обязательств Исполнителя по настоящему Договору.</w:t>
      </w:r>
    </w:p>
    <w:p w14:paraId="06502ECA" w14:textId="77777777" w:rsidR="00070B55" w:rsidRPr="00070B55" w:rsidRDefault="00070B55" w:rsidP="00070B55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</w:rPr>
        <w:t xml:space="preserve">             4.3.4. При необходимости привлекать для проведения испытаний, проверок сторонние организации, имеющие соответствующие лицензии (или иные разрешительные документы) и сертификаты.</w:t>
      </w:r>
    </w:p>
    <w:p w14:paraId="4D1FBA79" w14:textId="77777777" w:rsidR="00070B55" w:rsidRPr="00070B55" w:rsidRDefault="00070B55" w:rsidP="00070B55">
      <w:pPr>
        <w:tabs>
          <w:tab w:val="left" w:pos="709"/>
        </w:tabs>
        <w:ind w:firstLine="709"/>
        <w:jc w:val="both"/>
        <w:rPr>
          <w:b/>
          <w:sz w:val="22"/>
          <w:szCs w:val="22"/>
          <w:lang w:eastAsia="en-US" w:bidi="en-US"/>
        </w:rPr>
      </w:pPr>
      <w:r w:rsidRPr="00070B55">
        <w:rPr>
          <w:b/>
          <w:sz w:val="22"/>
          <w:szCs w:val="22"/>
          <w:lang w:eastAsia="en-US" w:bidi="en-US"/>
        </w:rPr>
        <w:t>4.4.   Заказчик обязан:</w:t>
      </w:r>
    </w:p>
    <w:p w14:paraId="55418B8C" w14:textId="77777777" w:rsidR="00070B55" w:rsidRPr="00070B55" w:rsidRDefault="00070B55" w:rsidP="00070B55">
      <w:pPr>
        <w:tabs>
          <w:tab w:val="left" w:pos="709"/>
        </w:tabs>
        <w:ind w:firstLine="709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>4.4.1. Принять оказанные услуги в соответствии с разделом 5 настоящего Договора и, при отсутствии претензий относительно качества и других характеристик оказанных услуг и использованных материалов, подписать акты сдачи-приемки услуг и передать один экземпляр Исполнителю;</w:t>
      </w:r>
    </w:p>
    <w:p w14:paraId="4E9360A9" w14:textId="77777777" w:rsidR="00070B55" w:rsidRPr="00070B55" w:rsidRDefault="00070B55" w:rsidP="00070B55">
      <w:pPr>
        <w:tabs>
          <w:tab w:val="left" w:pos="709"/>
        </w:tabs>
        <w:ind w:firstLine="709"/>
        <w:jc w:val="both"/>
        <w:rPr>
          <w:b/>
          <w:sz w:val="22"/>
          <w:szCs w:val="22"/>
        </w:rPr>
      </w:pPr>
      <w:r w:rsidRPr="00070B55">
        <w:rPr>
          <w:sz w:val="22"/>
          <w:szCs w:val="22"/>
          <w:lang w:eastAsia="en-US" w:bidi="en-US"/>
        </w:rPr>
        <w:t>4.4.2. Оплатить оказанные услуги в соответствии с условиями настоящего Договора.</w:t>
      </w:r>
    </w:p>
    <w:p w14:paraId="06F01554" w14:textId="77777777" w:rsidR="00070B55" w:rsidRPr="00070B55" w:rsidRDefault="00070B55" w:rsidP="00070B55">
      <w:pPr>
        <w:jc w:val="center"/>
        <w:rPr>
          <w:b/>
          <w:bCs/>
          <w:sz w:val="22"/>
          <w:szCs w:val="22"/>
          <w:lang w:eastAsia="en-US" w:bidi="en-US"/>
        </w:rPr>
      </w:pPr>
    </w:p>
    <w:p w14:paraId="436EFA80" w14:textId="77777777" w:rsidR="00070B55" w:rsidRPr="00070B55" w:rsidRDefault="00070B55" w:rsidP="00070B55">
      <w:pPr>
        <w:jc w:val="center"/>
        <w:rPr>
          <w:b/>
          <w:bCs/>
          <w:sz w:val="22"/>
          <w:szCs w:val="22"/>
          <w:lang w:eastAsia="en-US" w:bidi="en-US"/>
        </w:rPr>
      </w:pPr>
      <w:r w:rsidRPr="00070B55">
        <w:rPr>
          <w:b/>
          <w:bCs/>
          <w:sz w:val="22"/>
          <w:szCs w:val="22"/>
          <w:lang w:eastAsia="en-US" w:bidi="en-US"/>
        </w:rPr>
        <w:t>5. ПОРЯДОК СДАЧИ-ПРИЕМКИ ОКАЗАННЫХ УСЛУГ</w:t>
      </w:r>
    </w:p>
    <w:p w14:paraId="138CE92E" w14:textId="77777777" w:rsidR="00070B55" w:rsidRPr="00070B55" w:rsidRDefault="00070B55" w:rsidP="00070B55">
      <w:pPr>
        <w:ind w:firstLine="709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>5.1. Приемка оказанных услуг осуществляется комиссионно, в присутствии полномочных представителей со стороны Заказчика и Исполнителя, в соответствии с Техническим заданием, локальным ресурсным сметным расчетом № 1 и условиями Договора.</w:t>
      </w:r>
    </w:p>
    <w:p w14:paraId="1FDA33AC" w14:textId="77777777" w:rsidR="00070B55" w:rsidRPr="00070B55" w:rsidRDefault="00070B55" w:rsidP="00070B55">
      <w:pPr>
        <w:ind w:firstLine="709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>5.2. Заказчик в течение 10 (десяти) рабочих дней проверяет совместно с Исполнителем качество и объемы оказанных услуг и затем:</w:t>
      </w:r>
    </w:p>
    <w:p w14:paraId="10FD1C89" w14:textId="77777777" w:rsidR="00070B55" w:rsidRPr="00070B55" w:rsidRDefault="00070B55" w:rsidP="00070B55">
      <w:pPr>
        <w:ind w:firstLine="709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>а) либо принимает оказанные услуги и подписывает акт сдачи-приемки оказанных услуг для последующей оплаты;</w:t>
      </w:r>
    </w:p>
    <w:p w14:paraId="593C7F72" w14:textId="77777777" w:rsidR="00070B55" w:rsidRPr="00070B55" w:rsidRDefault="00070B55" w:rsidP="00070B55">
      <w:pPr>
        <w:ind w:firstLine="709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>б) либо при наличии замечаний Заказчика к представленному акту сдачи-приемки оказанных услуг возвращает их Исполнителю для внесения изменений в соответствии с результатами приемки;</w:t>
      </w:r>
    </w:p>
    <w:p w14:paraId="00F223CA" w14:textId="77777777" w:rsidR="00070B55" w:rsidRPr="00070B55" w:rsidRDefault="00070B55" w:rsidP="00070B55">
      <w:pPr>
        <w:ind w:firstLine="709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>в) либо направляет Исполнителю в письменном виде мотивированный отказ принять услуги и подписать акт сдачи-приемки оказанных услуг.</w:t>
      </w:r>
    </w:p>
    <w:p w14:paraId="6453BB05" w14:textId="77777777" w:rsidR="00070B55" w:rsidRPr="00070B55" w:rsidRDefault="00070B55" w:rsidP="00070B55">
      <w:pPr>
        <w:ind w:firstLine="709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>5.3. При наличии замечаний Заказчика по качеству оказанных услуг Исполнитель устраняет выявленные недостатки в течение 7 рабочих дней и предоставляет на подпись Заказчику исправленный и подписанный Исполнителем акт сдачи-приемки оказанных услуг.</w:t>
      </w:r>
    </w:p>
    <w:p w14:paraId="7B3AA952" w14:textId="77777777" w:rsidR="00070B55" w:rsidRPr="00070B55" w:rsidRDefault="00070B55" w:rsidP="00070B55">
      <w:pPr>
        <w:ind w:firstLine="709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>5.4. При возникновении между Заказчиком и Исполнителем спора по поводу недостатков оказанных услуг или их причин по требованию любой из Сторон должна быть назначена экспертиза. Расходы по экспертизе несет Исполнитель, а за исключением случаев, когда экспертизой установлено отсутствие нарушений Исполнителем Договора или причинной связи между действиями Исполнителя и обнаруженными недостатками.</w:t>
      </w:r>
    </w:p>
    <w:p w14:paraId="147EB9C9" w14:textId="77777777" w:rsidR="00070B55" w:rsidRPr="00070B55" w:rsidRDefault="00070B55" w:rsidP="00070B55">
      <w:pPr>
        <w:ind w:firstLine="709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>5.5. Для проверки соответствия качества оказанных Исполнителем услуг требованиям, установленным настоящим Договором, Заказчик вправе привлекать независимых экспертов.</w:t>
      </w:r>
    </w:p>
    <w:p w14:paraId="5CAA0565" w14:textId="77777777" w:rsidR="00070B55" w:rsidRPr="00070B55" w:rsidRDefault="00070B55" w:rsidP="00070B55">
      <w:pPr>
        <w:ind w:firstLine="709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>5.6. Заказчик обязан в пятидневный срок со дня получения актов подписать их или направить Исполнителю мотивированный отказ в приемке услуг.</w:t>
      </w:r>
    </w:p>
    <w:p w14:paraId="019DE86F" w14:textId="77777777" w:rsidR="00070B55" w:rsidRPr="00070B55" w:rsidRDefault="00070B55" w:rsidP="00070B55">
      <w:pPr>
        <w:ind w:firstLine="709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>5.7. В случае мотивированного отказа Заказчика принять услуги, составляется акт с перечнем замечаний и согласованными Сторонами сроками их устранения.</w:t>
      </w:r>
    </w:p>
    <w:p w14:paraId="21EA9DA7" w14:textId="77777777" w:rsidR="00070B55" w:rsidRPr="00070B55" w:rsidRDefault="00070B55" w:rsidP="00070B55">
      <w:pPr>
        <w:ind w:firstLine="709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>5.8. До приемки оказанных услуг, оговоренного Сторонами в заявке, риск повреждения объекта несет Исполнитель.</w:t>
      </w:r>
    </w:p>
    <w:p w14:paraId="40AED368" w14:textId="77777777" w:rsidR="00070B55" w:rsidRPr="00070B55" w:rsidRDefault="00070B55" w:rsidP="00070B55">
      <w:pPr>
        <w:ind w:firstLine="708"/>
        <w:jc w:val="both"/>
        <w:rPr>
          <w:sz w:val="22"/>
          <w:szCs w:val="22"/>
        </w:rPr>
      </w:pPr>
      <w:r w:rsidRPr="00070B55">
        <w:rPr>
          <w:sz w:val="22"/>
          <w:szCs w:val="22"/>
          <w:lang w:eastAsia="en-US" w:bidi="en-US"/>
        </w:rPr>
        <w:t>5.9. Услуги считаются принятыми с момента подписания сторонами акта приемки оказанных услуг.</w:t>
      </w:r>
    </w:p>
    <w:p w14:paraId="0DF1038E" w14:textId="77777777" w:rsidR="00070B55" w:rsidRPr="00070B55" w:rsidRDefault="00070B55" w:rsidP="00070B55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bCs/>
          <w:i/>
          <w:sz w:val="22"/>
          <w:szCs w:val="22"/>
          <w:lang w:eastAsia="en-US" w:bidi="en-US"/>
        </w:rPr>
      </w:pPr>
    </w:p>
    <w:p w14:paraId="72221462" w14:textId="77777777" w:rsidR="00070B55" w:rsidRPr="00070B55" w:rsidRDefault="00070B55" w:rsidP="00070B55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b/>
          <w:bCs/>
          <w:sz w:val="22"/>
          <w:szCs w:val="22"/>
          <w:lang w:eastAsia="en-US" w:bidi="en-US"/>
        </w:rPr>
      </w:pPr>
      <w:r w:rsidRPr="00070B55">
        <w:rPr>
          <w:b/>
          <w:bCs/>
          <w:sz w:val="22"/>
          <w:szCs w:val="22"/>
          <w:lang w:eastAsia="en-US" w:bidi="en-US"/>
        </w:rPr>
        <w:t xml:space="preserve">6. </w:t>
      </w:r>
      <w:r w:rsidRPr="00070B55">
        <w:rPr>
          <w:b/>
          <w:sz w:val="22"/>
          <w:szCs w:val="22"/>
        </w:rPr>
        <w:t>ГАРАНТИЙНЫЕ ОБЯЗАТЕЛЬСТВА</w:t>
      </w:r>
    </w:p>
    <w:p w14:paraId="2074DD7A" w14:textId="77777777" w:rsidR="00070B55" w:rsidRPr="00070B55" w:rsidRDefault="00070B55" w:rsidP="00070B55">
      <w:pPr>
        <w:tabs>
          <w:tab w:val="left" w:pos="709"/>
        </w:tabs>
        <w:ind w:left="40" w:right="40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ab/>
        <w:t xml:space="preserve"> 6.1. Исполнитель гарантирует качество и безопасность используемых при услугах материалов в соответствии с действующими стандартами, утвержденными на данные материалы, и наличием сертификатов, обязательных для данных материалов, оформленных в соответствии с законодательством Российской Федерации, устранение всех недостатков и дефектов, выявленных в гарантийный период.</w:t>
      </w:r>
    </w:p>
    <w:p w14:paraId="3E615E1F" w14:textId="77777777" w:rsidR="00070B55" w:rsidRPr="00070B55" w:rsidRDefault="00070B55" w:rsidP="00070B55">
      <w:pPr>
        <w:tabs>
          <w:tab w:val="left" w:pos="709"/>
        </w:tabs>
        <w:ind w:left="40" w:right="40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 xml:space="preserve">             6.2. Применяемые материалы должны быть современными, новыми и ранее не используемыми, невосстановленными и несобранными из восстановленных компонентов.</w:t>
      </w:r>
    </w:p>
    <w:p w14:paraId="3864AC12" w14:textId="77777777" w:rsidR="00070B55" w:rsidRPr="00070B55" w:rsidRDefault="00070B55" w:rsidP="00070B55">
      <w:pPr>
        <w:tabs>
          <w:tab w:val="left" w:pos="709"/>
          <w:tab w:val="left" w:pos="909"/>
        </w:tabs>
        <w:ind w:left="40" w:right="40" w:firstLine="540"/>
        <w:jc w:val="both"/>
        <w:rPr>
          <w:sz w:val="22"/>
          <w:szCs w:val="22"/>
        </w:rPr>
      </w:pPr>
      <w:r w:rsidRPr="00070B55">
        <w:rPr>
          <w:sz w:val="22"/>
          <w:szCs w:val="22"/>
          <w:lang w:eastAsia="en-US" w:bidi="en-US"/>
        </w:rPr>
        <w:lastRenderedPageBreak/>
        <w:t xml:space="preserve">   6.3. </w:t>
      </w:r>
      <w:r w:rsidRPr="00070B55">
        <w:rPr>
          <w:color w:val="000000"/>
          <w:sz w:val="22"/>
          <w:szCs w:val="22"/>
        </w:rPr>
        <w:t>Срок в течение которого Исполнитель принимает претензии на обнаруженные дефекты после подписания Заказчиком товарной накладной и акта оказанных услуг, должен быть не менее срока годности, установленного Исполнителем.</w:t>
      </w:r>
      <w:r w:rsidRPr="00070B55">
        <w:rPr>
          <w:sz w:val="22"/>
          <w:szCs w:val="22"/>
        </w:rPr>
        <w:t xml:space="preserve"> </w:t>
      </w:r>
    </w:p>
    <w:p w14:paraId="0929FC18" w14:textId="77777777" w:rsidR="00070B55" w:rsidRPr="00070B55" w:rsidRDefault="00070B55" w:rsidP="00070B55">
      <w:pPr>
        <w:tabs>
          <w:tab w:val="left" w:pos="709"/>
          <w:tab w:val="left" w:pos="1080"/>
          <w:tab w:val="left" w:pos="1274"/>
        </w:tabs>
        <w:ind w:right="40" w:firstLine="742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>6.4. Наличие дефектов, выявленных в течение гарантийного срока, устанавливается двухсторонним актом, который подписывается Заказчиком и Исполнителем. Гарантийный срок продлевается на время устранения Исполнителем выявленных в период гарантийного срока недостатков.</w:t>
      </w:r>
    </w:p>
    <w:p w14:paraId="2AB8D81F" w14:textId="77777777" w:rsidR="00070B55" w:rsidRPr="00070B55" w:rsidRDefault="00070B55" w:rsidP="00070B55">
      <w:pPr>
        <w:tabs>
          <w:tab w:val="left" w:pos="709"/>
          <w:tab w:val="left" w:pos="1080"/>
          <w:tab w:val="left" w:pos="1260"/>
        </w:tabs>
        <w:ind w:right="40" w:firstLine="742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>6.5.</w:t>
      </w:r>
      <w:r w:rsidRPr="00070B55">
        <w:rPr>
          <w:sz w:val="22"/>
          <w:szCs w:val="22"/>
          <w:lang w:eastAsia="en-US" w:bidi="en-US"/>
        </w:rPr>
        <w:tab/>
        <w:t xml:space="preserve"> Для участия в составлении акта согласования порядка и сроков устранения дефектов по гарантийным обязательствам, Заказчик официально уведомляет Исполнителя о предстоящем обследовании. Исполнитель обязан направить своего представителя не позднее 5 дней со дня получения письменного извещения Заказчика, и направить Заказчику информацию о дате и времени планируемого выхода.</w:t>
      </w:r>
    </w:p>
    <w:p w14:paraId="1047E7F8" w14:textId="77777777" w:rsidR="00070B55" w:rsidRPr="00070B55" w:rsidRDefault="00070B55" w:rsidP="00070B55">
      <w:pPr>
        <w:tabs>
          <w:tab w:val="left" w:pos="709"/>
          <w:tab w:val="left" w:pos="1080"/>
          <w:tab w:val="left" w:pos="1260"/>
        </w:tabs>
        <w:ind w:right="40" w:firstLine="720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>6.6.</w:t>
      </w:r>
      <w:r w:rsidRPr="00070B55">
        <w:rPr>
          <w:sz w:val="22"/>
          <w:szCs w:val="22"/>
          <w:lang w:eastAsia="en-US" w:bidi="en-US"/>
        </w:rPr>
        <w:tab/>
        <w:t>В случае если Исполнитель не устранил дефекты в установленные сроки, Заказчик имеет право устранить дефекты своими силами или силами третьих лиц за счет Исполнителя, взыскав при этом с Исполнителя убытки в размере стоимости услуг по устранению недостатков.</w:t>
      </w:r>
    </w:p>
    <w:p w14:paraId="319ACC3E" w14:textId="77777777" w:rsidR="00070B55" w:rsidRPr="00070B55" w:rsidRDefault="00070B55" w:rsidP="00070B55">
      <w:pPr>
        <w:tabs>
          <w:tab w:val="left" w:pos="709"/>
          <w:tab w:val="left" w:pos="1080"/>
          <w:tab w:val="left" w:pos="1260"/>
        </w:tabs>
        <w:ind w:right="40" w:firstLine="720"/>
        <w:jc w:val="both"/>
        <w:rPr>
          <w:sz w:val="22"/>
          <w:szCs w:val="22"/>
          <w:lang w:eastAsia="en-US" w:bidi="en-US"/>
        </w:rPr>
      </w:pPr>
    </w:p>
    <w:p w14:paraId="1A9A3460" w14:textId="77777777" w:rsidR="00070B55" w:rsidRPr="00070B55" w:rsidRDefault="00070B55" w:rsidP="00070B55">
      <w:pPr>
        <w:numPr>
          <w:ilvl w:val="0"/>
          <w:numId w:val="13"/>
        </w:numPr>
        <w:tabs>
          <w:tab w:val="left" w:pos="1080"/>
          <w:tab w:val="left" w:pos="1260"/>
        </w:tabs>
        <w:contextualSpacing/>
        <w:jc w:val="center"/>
        <w:rPr>
          <w:b/>
          <w:sz w:val="22"/>
          <w:szCs w:val="22"/>
          <w:lang w:eastAsia="en-US" w:bidi="en-US"/>
        </w:rPr>
      </w:pPr>
      <w:r w:rsidRPr="00070B55">
        <w:rPr>
          <w:b/>
          <w:sz w:val="22"/>
          <w:szCs w:val="22"/>
          <w:lang w:eastAsia="en-US" w:bidi="en-US"/>
        </w:rPr>
        <w:t>ОТВЕТСТВЕННОСТЬ СТОРОН</w:t>
      </w:r>
    </w:p>
    <w:p w14:paraId="28D81627" w14:textId="77777777" w:rsidR="00070B55" w:rsidRPr="00070B55" w:rsidRDefault="00070B55" w:rsidP="00070B55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70B55">
        <w:rPr>
          <w:sz w:val="22"/>
          <w:szCs w:val="22"/>
        </w:rPr>
        <w:t xml:space="preserve">7.1. При нарушении условий Договора Стороны несут ответственность в соответствии с ГК РФ и настоящим Договором. </w:t>
      </w:r>
    </w:p>
    <w:p w14:paraId="04D69064" w14:textId="77777777" w:rsidR="00070B55" w:rsidRPr="00070B55" w:rsidRDefault="00070B55" w:rsidP="00070B55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70B55">
        <w:rPr>
          <w:sz w:val="22"/>
          <w:szCs w:val="22"/>
        </w:rPr>
        <w:t>7.2. За каждый факт неисполнения или ненадлежащего исполнения Исполнителем обязательств, предусмотренных Договором, за исключением просрочки исполнения обязательств (в том числе гарантийного обязательства), предусмотренных Договором, размер штрафа устанавливается в следующем порядке:</w:t>
      </w:r>
    </w:p>
    <w:p w14:paraId="366E04FA" w14:textId="77777777" w:rsidR="00070B55" w:rsidRPr="00070B55" w:rsidRDefault="00070B55" w:rsidP="00070B55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70B55">
        <w:rPr>
          <w:sz w:val="22"/>
          <w:szCs w:val="22"/>
        </w:rPr>
        <w:t>а) 10 процентов цены в случае, если цена Договора не превышает 3 млн. рублей;</w:t>
      </w:r>
    </w:p>
    <w:p w14:paraId="35C1AA96" w14:textId="77777777" w:rsidR="00070B55" w:rsidRPr="00070B55" w:rsidRDefault="00070B55" w:rsidP="00070B55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70B55">
        <w:rPr>
          <w:sz w:val="22"/>
          <w:szCs w:val="22"/>
        </w:rPr>
        <w:t>б) 5 процентов цены Договора в случае, если цена Договора составляет от 3 млн. рублей до 50 млн. рублей (включительно).</w:t>
      </w:r>
    </w:p>
    <w:p w14:paraId="61BA0612" w14:textId="77777777" w:rsidR="00070B55" w:rsidRPr="00070B55" w:rsidRDefault="00070B55" w:rsidP="00070B55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70B55">
        <w:rPr>
          <w:sz w:val="22"/>
          <w:szCs w:val="22"/>
        </w:rPr>
        <w:t>7.3.  За каждый факт неисполнения Заказчиком обязательств, предусмотренных Договором, за исключением просрочки исполнения обязательств, предусмотренных Договором, размер штрафа устанавливается в виде фиксированной суммы, определяемой в следующем порядке:</w:t>
      </w:r>
    </w:p>
    <w:p w14:paraId="3887C89E" w14:textId="77777777" w:rsidR="00070B55" w:rsidRPr="00070B55" w:rsidRDefault="00070B55" w:rsidP="00070B55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70B55">
        <w:rPr>
          <w:sz w:val="22"/>
          <w:szCs w:val="22"/>
        </w:rPr>
        <w:t>а) 1000 рублей, если цена Договора не превышает 3 млн. рублей (включительно);</w:t>
      </w:r>
    </w:p>
    <w:p w14:paraId="4C281456" w14:textId="77777777" w:rsidR="00070B55" w:rsidRPr="00070B55" w:rsidRDefault="00070B55" w:rsidP="00070B55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70B55">
        <w:rPr>
          <w:sz w:val="22"/>
          <w:szCs w:val="22"/>
        </w:rPr>
        <w:t>б) 5000 рублей, если цена Договора составляет от 3 млн. рублей до 50 млн. рублей (включительно).</w:t>
      </w:r>
    </w:p>
    <w:p w14:paraId="38A11743" w14:textId="77777777" w:rsidR="00070B55" w:rsidRPr="00070B55" w:rsidRDefault="00070B55" w:rsidP="00070B55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70B55">
        <w:rPr>
          <w:sz w:val="22"/>
          <w:szCs w:val="22"/>
        </w:rPr>
        <w:t>7.4. За несвоевременную оплату оказанных услуг в соответствии с настоящим договором Заказчик уплачивает Исполнителю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просрочки.</w:t>
      </w:r>
    </w:p>
    <w:p w14:paraId="17062E06" w14:textId="77777777" w:rsidR="00070B55" w:rsidRPr="00070B55" w:rsidRDefault="00070B55" w:rsidP="00070B55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70B55">
        <w:rPr>
          <w:sz w:val="22"/>
          <w:szCs w:val="22"/>
        </w:rPr>
        <w:t>7.5. Пеня начисляется за каждый день просрочки исполнения Исполнителем обязательства, предусмотренного Договором, в размере одной трехсотой действующей на дату уплаты пени ключевой ставки Центрального банка Российской Федерации от цены Договора, уменьшенной на сумму, пропорциональную объему обязательств, предусмотренных Договором и фактически исполненных Исполнителем.</w:t>
      </w:r>
    </w:p>
    <w:p w14:paraId="632056FF" w14:textId="77777777" w:rsidR="00070B55" w:rsidRPr="00070B55" w:rsidRDefault="00070B55" w:rsidP="00070B55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70B55">
        <w:rPr>
          <w:sz w:val="22"/>
          <w:szCs w:val="22"/>
        </w:rPr>
        <w:t>7.6. Общая сумма начисленной неустойки (штрафов, пени) за неисполнение или ненадлежащее исполнение Исполнителем обязательств, предусмотренных Договором, не может превышать цену Договора.</w:t>
      </w:r>
    </w:p>
    <w:p w14:paraId="6AB66507" w14:textId="77777777" w:rsidR="00070B55" w:rsidRPr="00070B55" w:rsidRDefault="00070B55" w:rsidP="00070B55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70B55">
        <w:rPr>
          <w:sz w:val="22"/>
          <w:szCs w:val="22"/>
        </w:rPr>
        <w:t>7.7. Общая сумма начисленной неустойки (штрафов, пени) за ненадлежащее исполнение Заказчиком обязательств, предусмотренных Договором, не может превышать цену Договора.</w:t>
      </w:r>
    </w:p>
    <w:p w14:paraId="724EA910" w14:textId="77777777" w:rsidR="00070B55" w:rsidRPr="00070B55" w:rsidRDefault="00070B55" w:rsidP="00070B55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14:paraId="4EB8BDC0" w14:textId="77777777" w:rsidR="00070B55" w:rsidRPr="00070B55" w:rsidRDefault="00070B55" w:rsidP="00070B55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070B55">
        <w:rPr>
          <w:b/>
          <w:sz w:val="22"/>
          <w:szCs w:val="22"/>
        </w:rPr>
        <w:t>8. ОБСТОЯТЕЛЬСТВА НЕПРЕОДОЛИМОЙ СИЛЫ</w:t>
      </w:r>
    </w:p>
    <w:p w14:paraId="2054612B" w14:textId="77777777" w:rsidR="00070B55" w:rsidRPr="00070B55" w:rsidRDefault="00070B55" w:rsidP="00070B55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ab/>
        <w:t>8.1. Стороны освобождаются от ответственности за полное или частичное неисполнение своих обязательств по настоящему Договору, в случае если оно явилось следствием обстоятельств непреодолимой силы, а именно стихийных бедствий, диверсий, военных действий, изменений законодательства, препятствующих надлежащему исполнению обязательств по настоящему Договору, а также других чрезвычайных обстоятельств, которые возникли после заключения настоящего Договора и непосредственно повлияли на исполнение Сторонами своих обязательств, и которые Стороны были не в состоянии предвидеть и предотвратить. Данные обстоятельства подтверждаются справкой компетентного учреждения или органа государственной власти.</w:t>
      </w:r>
    </w:p>
    <w:p w14:paraId="6020701B" w14:textId="77777777" w:rsidR="00070B55" w:rsidRPr="00070B55" w:rsidRDefault="00070B55" w:rsidP="00070B55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ab/>
        <w:t>8.2.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постольку, поскольку эти обстоятельства значительно влияют на исполнение настоящего Договора в срок.</w:t>
      </w:r>
    </w:p>
    <w:p w14:paraId="5779B292" w14:textId="77777777" w:rsidR="00070B55" w:rsidRPr="00070B55" w:rsidRDefault="00070B55" w:rsidP="00070B55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ab/>
        <w:t xml:space="preserve">8.3. Сторона, для которой надлежащее исполнение обязательств оказалось невозможным вследствие возникновения обстоятельств непреодолимой силы, обязана в течение 5 (пяти) </w:t>
      </w:r>
      <w:r w:rsidRPr="00070B55">
        <w:rPr>
          <w:sz w:val="22"/>
          <w:szCs w:val="22"/>
          <w:lang w:eastAsia="en-US" w:bidi="en-US"/>
        </w:rPr>
        <w:lastRenderedPageBreak/>
        <w:t>календарных дней с даты возникновения таких обстоятельств уведомить в письменной форме другую Сторону об их возникновении, виде и возможной продолжительности действия.</w:t>
      </w:r>
    </w:p>
    <w:p w14:paraId="72C4610E" w14:textId="77777777" w:rsidR="00070B55" w:rsidRPr="00070B55" w:rsidRDefault="00070B55" w:rsidP="00070B55">
      <w:pPr>
        <w:tabs>
          <w:tab w:val="left" w:pos="709"/>
        </w:tabs>
        <w:jc w:val="both"/>
        <w:rPr>
          <w:b/>
          <w:sz w:val="22"/>
        </w:rPr>
      </w:pPr>
      <w:r w:rsidRPr="00070B55">
        <w:rPr>
          <w:sz w:val="22"/>
          <w:szCs w:val="22"/>
          <w:lang w:eastAsia="en-US" w:bidi="en-US"/>
        </w:rPr>
        <w:tab/>
        <w:t>8.4. Если обстоятельства, указанные в п. 8.1 настоящего Договора, будут длиться более 2 (двух) календарных месяцев с даты соответствующего уведомления, каждая из Сторон вправе расторгнуть настоящий Договор без требования возмещения убытков, понесенных в связи с наступлением таких обстоятельств.</w:t>
      </w:r>
    </w:p>
    <w:p w14:paraId="72CC4401" w14:textId="77777777" w:rsidR="00070B55" w:rsidRPr="00070B55" w:rsidRDefault="00070B55" w:rsidP="00070B55">
      <w:pPr>
        <w:jc w:val="center"/>
        <w:rPr>
          <w:b/>
          <w:sz w:val="22"/>
          <w:szCs w:val="22"/>
          <w:lang w:eastAsia="en-US" w:bidi="en-US"/>
        </w:rPr>
      </w:pPr>
      <w:r w:rsidRPr="00070B55">
        <w:rPr>
          <w:b/>
          <w:sz w:val="22"/>
          <w:szCs w:val="22"/>
          <w:lang w:eastAsia="en-US" w:bidi="en-US"/>
        </w:rPr>
        <w:t>9. СРОКИ И МЕСТО ОКАЗАНИЯ УСЛУГ</w:t>
      </w:r>
    </w:p>
    <w:p w14:paraId="2159C630" w14:textId="77777777" w:rsidR="00070B55" w:rsidRPr="00070B55" w:rsidRDefault="00070B55" w:rsidP="00070B55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 xml:space="preserve">        9.1. Срок оказания услуг в течение 30 рабочих дней с момента заключения Договора.</w:t>
      </w:r>
    </w:p>
    <w:p w14:paraId="0C14E19A" w14:textId="77777777" w:rsidR="00070B55" w:rsidRPr="00070B55" w:rsidRDefault="00070B55" w:rsidP="00070B55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 xml:space="preserve">        9.2. Место оказания услуг: Республика Марий Эл, г Йошкар-Ола, ул. Луначарского, 41.</w:t>
      </w:r>
    </w:p>
    <w:p w14:paraId="181F9356" w14:textId="77777777" w:rsidR="00070B55" w:rsidRPr="00070B55" w:rsidRDefault="00070B55" w:rsidP="00070B55">
      <w:pPr>
        <w:ind w:firstLine="426"/>
        <w:jc w:val="both"/>
        <w:rPr>
          <w:rFonts w:eastAsia="Arial Unicode MS"/>
          <w:sz w:val="22"/>
          <w:szCs w:val="22"/>
          <w:lang w:eastAsia="en-US" w:bidi="en-US"/>
        </w:rPr>
      </w:pPr>
      <w:r w:rsidRPr="00070B55">
        <w:rPr>
          <w:rFonts w:eastAsia="Arial Unicode MS"/>
          <w:sz w:val="22"/>
          <w:szCs w:val="22"/>
          <w:lang w:eastAsia="en-US" w:bidi="en-US"/>
        </w:rPr>
        <w:t>9.3. По соглашению сторон срок действия Договора может быть продлен.</w:t>
      </w:r>
      <w:r w:rsidRPr="00070B55">
        <w:rPr>
          <w:rFonts w:eastAsia="Arial Unicode MS"/>
          <w:bCs/>
          <w:sz w:val="22"/>
          <w:szCs w:val="22"/>
          <w:lang w:eastAsia="en-US" w:bidi="en-US"/>
        </w:rPr>
        <w:t xml:space="preserve"> </w:t>
      </w:r>
    </w:p>
    <w:p w14:paraId="0E63FB2C" w14:textId="77777777" w:rsidR="00070B55" w:rsidRPr="00070B55" w:rsidRDefault="00070B55" w:rsidP="00070B55">
      <w:pPr>
        <w:jc w:val="both"/>
        <w:rPr>
          <w:rFonts w:eastAsia="Arial Unicode MS"/>
          <w:sz w:val="22"/>
          <w:szCs w:val="22"/>
          <w:lang w:eastAsia="en-US" w:bidi="en-US"/>
        </w:rPr>
      </w:pPr>
      <w:r w:rsidRPr="00070B55">
        <w:rPr>
          <w:rFonts w:eastAsia="Arial Unicode MS"/>
          <w:sz w:val="22"/>
          <w:szCs w:val="22"/>
          <w:lang w:eastAsia="en-US" w:bidi="en-US"/>
        </w:rPr>
        <w:t xml:space="preserve">        9.4. Настоящий Договор может быть расторгнут:</w:t>
      </w:r>
    </w:p>
    <w:p w14:paraId="2CA791EA" w14:textId="77777777" w:rsidR="00070B55" w:rsidRPr="00070B55" w:rsidRDefault="00070B55" w:rsidP="00070B55">
      <w:pPr>
        <w:ind w:firstLine="426"/>
        <w:jc w:val="both"/>
        <w:rPr>
          <w:rFonts w:eastAsia="Arial Unicode MS"/>
          <w:sz w:val="22"/>
          <w:szCs w:val="22"/>
          <w:lang w:eastAsia="en-US" w:bidi="en-US"/>
        </w:rPr>
      </w:pPr>
      <w:r w:rsidRPr="00070B55">
        <w:rPr>
          <w:rFonts w:eastAsia="Arial Unicode MS"/>
          <w:sz w:val="22"/>
          <w:szCs w:val="22"/>
          <w:lang w:eastAsia="en-US" w:bidi="en-US"/>
        </w:rPr>
        <w:t>- по соглашению Сторон;</w:t>
      </w:r>
    </w:p>
    <w:p w14:paraId="33958A10" w14:textId="77777777" w:rsidR="00070B55" w:rsidRPr="00070B55" w:rsidRDefault="00070B55" w:rsidP="00070B55">
      <w:pPr>
        <w:ind w:firstLine="426"/>
        <w:jc w:val="both"/>
        <w:rPr>
          <w:rFonts w:eastAsia="Arial Unicode MS"/>
          <w:sz w:val="22"/>
          <w:szCs w:val="22"/>
          <w:lang w:eastAsia="en-US" w:bidi="en-US"/>
        </w:rPr>
      </w:pPr>
      <w:r w:rsidRPr="00070B55">
        <w:rPr>
          <w:rFonts w:eastAsia="Arial Unicode MS"/>
          <w:sz w:val="22"/>
          <w:szCs w:val="22"/>
          <w:lang w:eastAsia="en-US" w:bidi="en-US"/>
        </w:rPr>
        <w:t>- в судебном порядке;</w:t>
      </w:r>
    </w:p>
    <w:p w14:paraId="0ADE494E" w14:textId="77777777" w:rsidR="00070B55" w:rsidRPr="00070B55" w:rsidRDefault="00070B55" w:rsidP="00070B55">
      <w:pPr>
        <w:ind w:firstLine="426"/>
        <w:jc w:val="both"/>
        <w:rPr>
          <w:rFonts w:eastAsia="Arial Unicode MS"/>
          <w:sz w:val="22"/>
          <w:szCs w:val="22"/>
          <w:lang w:eastAsia="en-US" w:bidi="en-US"/>
        </w:rPr>
      </w:pPr>
      <w:r w:rsidRPr="00070B55">
        <w:rPr>
          <w:rFonts w:eastAsia="Arial Unicode MS"/>
          <w:sz w:val="22"/>
          <w:szCs w:val="22"/>
          <w:lang w:eastAsia="en-US" w:bidi="en-US"/>
        </w:rPr>
        <w:t>-в связи с односторонним отказом Заказчика от исполнения Договора по основаниям, предусмотренным Гражданским кодексом Российской Федерации для одностороннего отказа от исполнения отдельных видов обязательств.</w:t>
      </w:r>
    </w:p>
    <w:p w14:paraId="0CAEDF60" w14:textId="77777777" w:rsidR="00070B55" w:rsidRPr="00070B55" w:rsidRDefault="00070B55" w:rsidP="00070B5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 w:bidi="en-US"/>
        </w:rPr>
      </w:pPr>
      <w:r w:rsidRPr="00070B55">
        <w:rPr>
          <w:b/>
          <w:bCs/>
          <w:sz w:val="22"/>
          <w:szCs w:val="22"/>
          <w:lang w:eastAsia="en-US" w:bidi="en-US"/>
        </w:rPr>
        <w:t>10. ПОРЯДОК УРЕГУЛИРОВАНИЯ СПОРОВ</w:t>
      </w:r>
    </w:p>
    <w:p w14:paraId="2BBC1588" w14:textId="77777777" w:rsidR="00070B55" w:rsidRPr="00070B55" w:rsidRDefault="00070B55" w:rsidP="00070B55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ab/>
        <w:t>10.1. Стороны принимают все меры к тому, чтобы любые спорные вопросы, разногласия либо претензии, касающиеся исполнения настоящего Договора, были урегулированы путем переговоров, с оформлением совместного протокола урегулирования споров.</w:t>
      </w:r>
    </w:p>
    <w:p w14:paraId="6992C9F6" w14:textId="77777777" w:rsidR="00070B55" w:rsidRPr="00070B55" w:rsidRDefault="00070B55" w:rsidP="00070B55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ab/>
        <w:t xml:space="preserve">10.2. </w:t>
      </w:r>
      <w:r w:rsidRPr="00070B55">
        <w:rPr>
          <w:sz w:val="22"/>
          <w:szCs w:val="22"/>
        </w:rPr>
        <w:t xml:space="preserve">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Эл. </w:t>
      </w:r>
      <w:r w:rsidRPr="00070B55">
        <w:rPr>
          <w:sz w:val="22"/>
          <w:szCs w:val="22"/>
          <w:lang w:eastAsia="en-US" w:bidi="en-US"/>
        </w:rPr>
        <w:t>До передачи спора на разрешение в судебный орган, Стороны принимают меры к его урегулированию в претензионном порядке. Претензия должна быть рассмотрена и по ней должен быть дан письменный ответ по существу Стороной, которой адресована претензия, в срок не позднее 10 (десяти) календарных дней с даты ее получения.</w:t>
      </w:r>
    </w:p>
    <w:p w14:paraId="3F5ACE1D" w14:textId="77777777" w:rsidR="00070B55" w:rsidRPr="00070B55" w:rsidRDefault="00070B55" w:rsidP="00070B55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ab/>
        <w:t>10.3. К отношениям Сторон по настоящему Договору и в связи с ним, применяется законодательство Российской Федерации.</w:t>
      </w:r>
    </w:p>
    <w:p w14:paraId="19A21005" w14:textId="77777777" w:rsidR="00070B55" w:rsidRPr="00070B55" w:rsidRDefault="00070B55" w:rsidP="00070B55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</w:p>
    <w:p w14:paraId="794D4F5A" w14:textId="77777777" w:rsidR="00070B55" w:rsidRPr="00070B55" w:rsidRDefault="00070B55" w:rsidP="00070B55">
      <w:pPr>
        <w:tabs>
          <w:tab w:val="left" w:pos="709"/>
        </w:tabs>
        <w:jc w:val="center"/>
        <w:rPr>
          <w:sz w:val="22"/>
          <w:szCs w:val="22"/>
          <w:lang w:eastAsia="en-US" w:bidi="en-US"/>
        </w:rPr>
      </w:pPr>
      <w:r w:rsidRPr="00070B55">
        <w:rPr>
          <w:b/>
          <w:sz w:val="22"/>
          <w:szCs w:val="22"/>
          <w:lang w:eastAsia="en-US" w:bidi="en-US"/>
        </w:rPr>
        <w:t>11.АНТИКОРРУПЦИОННАЯ ОГОВОРКА</w:t>
      </w:r>
    </w:p>
    <w:p w14:paraId="25EA3119" w14:textId="77777777" w:rsidR="00070B55" w:rsidRPr="00070B55" w:rsidRDefault="00070B55" w:rsidP="00070B55">
      <w:pPr>
        <w:tabs>
          <w:tab w:val="left" w:pos="709"/>
        </w:tabs>
        <w:ind w:firstLine="709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>11.1. 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246A5A3C" w14:textId="77777777" w:rsidR="00070B55" w:rsidRPr="00070B55" w:rsidRDefault="00070B55" w:rsidP="00070B55">
      <w:pPr>
        <w:tabs>
          <w:tab w:val="left" w:pos="709"/>
        </w:tabs>
        <w:ind w:firstLine="709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>11.2.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1F147495" w14:textId="77777777" w:rsidR="00070B55" w:rsidRPr="00070B55" w:rsidRDefault="00070B55" w:rsidP="00070B55">
      <w:pPr>
        <w:tabs>
          <w:tab w:val="left" w:pos="709"/>
        </w:tabs>
        <w:ind w:firstLine="709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>11.3. В случае возникновения у стороны обоснованных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обязана направить подтверждение,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14:paraId="6EC9483A" w14:textId="77777777" w:rsidR="00070B55" w:rsidRPr="00070B55" w:rsidRDefault="00070B55" w:rsidP="00070B55">
      <w:pPr>
        <w:tabs>
          <w:tab w:val="left" w:pos="709"/>
        </w:tabs>
        <w:ind w:firstLine="709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>11.4. В письменном уведомлении сторона обязана сослаться на обоснованные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3AE4B994" w14:textId="77777777" w:rsidR="00070B55" w:rsidRPr="00070B55" w:rsidRDefault="00070B55" w:rsidP="00070B55">
      <w:pPr>
        <w:tabs>
          <w:tab w:val="left" w:pos="709"/>
        </w:tabs>
        <w:ind w:firstLine="709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 w:bidi="en-US"/>
        </w:rPr>
        <w:t>11.5. В случае нарушения одной стороной обязательств воздерживаться от запрещенных в настоящем разделе Договора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направить обоснованные факты или предоставить материалы в компетентные органы, в соответствии с применимым законодательством.</w:t>
      </w:r>
    </w:p>
    <w:p w14:paraId="73B03ACE" w14:textId="77777777" w:rsidR="00070B55" w:rsidRPr="00070B55" w:rsidRDefault="00070B55" w:rsidP="00070B5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 w:bidi="en-US"/>
        </w:rPr>
      </w:pPr>
      <w:r w:rsidRPr="00070B55">
        <w:rPr>
          <w:b/>
          <w:bCs/>
          <w:sz w:val="22"/>
          <w:szCs w:val="22"/>
          <w:lang w:eastAsia="en-US" w:bidi="en-US"/>
        </w:rPr>
        <w:t>12. ПРОЧИЕ УСЛОВИЯ</w:t>
      </w:r>
    </w:p>
    <w:p w14:paraId="4ACCDB15" w14:textId="77777777" w:rsidR="00070B55" w:rsidRPr="00070B55" w:rsidRDefault="00070B55" w:rsidP="00070B55">
      <w:pPr>
        <w:widowControl w:val="0"/>
        <w:tabs>
          <w:tab w:val="left" w:pos="709"/>
        </w:tabs>
        <w:suppressAutoHyphens/>
        <w:ind w:firstLine="709"/>
        <w:jc w:val="both"/>
        <w:rPr>
          <w:rFonts w:eastAsia="Arial"/>
          <w:sz w:val="22"/>
          <w:szCs w:val="22"/>
          <w:lang w:eastAsia="ar-SA"/>
        </w:rPr>
      </w:pPr>
      <w:r w:rsidRPr="00070B55">
        <w:rPr>
          <w:rFonts w:eastAsia="Arial"/>
          <w:sz w:val="22"/>
          <w:szCs w:val="22"/>
          <w:lang w:eastAsia="en-US" w:bidi="en-US"/>
        </w:rPr>
        <w:t>12.1</w:t>
      </w:r>
      <w:r w:rsidRPr="00070B55">
        <w:rPr>
          <w:rFonts w:eastAsia="Arial"/>
          <w:sz w:val="22"/>
          <w:szCs w:val="22"/>
          <w:lang w:eastAsia="ar-SA"/>
        </w:rPr>
        <w:t xml:space="preserve"> Настоящий Договор вступает в действие с момента его подписания Сторонами и действует до полного исполнения Сторонами своих обязательств.</w:t>
      </w:r>
    </w:p>
    <w:p w14:paraId="2FFDA459" w14:textId="77777777" w:rsidR="00070B55" w:rsidRPr="00070B55" w:rsidRDefault="00070B55" w:rsidP="00070B5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70B55">
        <w:rPr>
          <w:sz w:val="22"/>
          <w:szCs w:val="22"/>
        </w:rPr>
        <w:lastRenderedPageBreak/>
        <w:t xml:space="preserve">12.2 Настоящий Договор подписывается Сторонами на бумажном носителе в двух экземплярах, имеющих одинаковую юридическую силу, по одному экземпляру для каждой из Сторон. </w:t>
      </w:r>
    </w:p>
    <w:p w14:paraId="3096BD81" w14:textId="77777777" w:rsidR="00070B55" w:rsidRPr="00070B55" w:rsidRDefault="00070B55" w:rsidP="00070B5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70B55">
        <w:rPr>
          <w:sz w:val="22"/>
          <w:szCs w:val="22"/>
        </w:rPr>
        <w:t>12.3. 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настоящем Договоре, а также могут быть направлены с использованием факсимильной связи, электронной почты с последующим предоставлением оригинала или в электронно-цифровой форме, подписанные в таком случае квалифицированной электронной подписью.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14:paraId="21F0C92B" w14:textId="77777777" w:rsidR="00070B55" w:rsidRPr="00070B55" w:rsidRDefault="00070B55" w:rsidP="00070B5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</w:rPr>
        <w:t>12.4. Во всем, что не предусмотрено настоящим Договором, Стороны руководствуются действующим законодательством Российской Федерации.</w:t>
      </w:r>
      <w:r w:rsidRPr="00070B55">
        <w:rPr>
          <w:sz w:val="22"/>
          <w:szCs w:val="22"/>
          <w:lang w:eastAsia="en-US" w:bidi="en-US"/>
        </w:rPr>
        <w:tab/>
      </w:r>
    </w:p>
    <w:p w14:paraId="2D623F27" w14:textId="77777777" w:rsidR="00070B55" w:rsidRPr="00070B55" w:rsidRDefault="00070B55" w:rsidP="00070B5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70B55">
        <w:rPr>
          <w:sz w:val="22"/>
          <w:szCs w:val="22"/>
          <w:lang w:eastAsia="en-US" w:bidi="en-US"/>
        </w:rPr>
        <w:t xml:space="preserve">12.5. </w:t>
      </w:r>
      <w:r w:rsidRPr="00070B55">
        <w:rPr>
          <w:sz w:val="22"/>
          <w:szCs w:val="22"/>
        </w:rPr>
        <w:t>Вопросы, не урегулированные Договором, регламентируются нормами действующего законодательства Российской Федерации.</w:t>
      </w:r>
    </w:p>
    <w:p w14:paraId="2D1D8E6A" w14:textId="77777777" w:rsidR="00070B55" w:rsidRPr="00070B55" w:rsidRDefault="00070B55" w:rsidP="00070B55">
      <w:pPr>
        <w:tabs>
          <w:tab w:val="left" w:pos="709"/>
        </w:tabs>
        <w:ind w:right="40"/>
        <w:jc w:val="both"/>
        <w:rPr>
          <w:rFonts w:eastAsia="Batang"/>
          <w:sz w:val="22"/>
          <w:szCs w:val="22"/>
          <w:lang w:eastAsia="en-US"/>
        </w:rPr>
      </w:pPr>
      <w:r w:rsidRPr="00070B55">
        <w:rPr>
          <w:rFonts w:eastAsia="Batang" w:cs="Batang"/>
          <w:sz w:val="22"/>
          <w:szCs w:val="22"/>
          <w:lang w:eastAsia="en-US"/>
        </w:rPr>
        <w:tab/>
        <w:t>12.6.</w:t>
      </w:r>
      <w:r w:rsidRPr="00070B55">
        <w:rPr>
          <w:rFonts w:eastAsia="Batang"/>
          <w:sz w:val="22"/>
          <w:szCs w:val="22"/>
          <w:lang w:eastAsia="en-US"/>
        </w:rPr>
        <w:t xml:space="preserve"> Изменение существенных условий Договора при его исполнении не допускается, за исключением их изменения по соглашению сторон в случаях предусмотренных Положением и действующим законодательством РФ.</w:t>
      </w:r>
    </w:p>
    <w:p w14:paraId="61ED4AC7" w14:textId="77777777" w:rsidR="00070B55" w:rsidRPr="00070B55" w:rsidRDefault="00070B55" w:rsidP="00070B55">
      <w:pPr>
        <w:tabs>
          <w:tab w:val="left" w:pos="709"/>
        </w:tabs>
        <w:ind w:right="40"/>
        <w:jc w:val="both"/>
        <w:rPr>
          <w:sz w:val="22"/>
          <w:szCs w:val="22"/>
        </w:rPr>
      </w:pPr>
      <w:r w:rsidRPr="00070B55">
        <w:rPr>
          <w:rFonts w:eastAsia="Batang"/>
          <w:sz w:val="22"/>
          <w:szCs w:val="22"/>
          <w:lang w:eastAsia="en-US"/>
        </w:rPr>
        <w:tab/>
        <w:t xml:space="preserve">12.7. </w:t>
      </w:r>
      <w:r w:rsidRPr="00070B55">
        <w:rPr>
          <w:sz w:val="22"/>
          <w:szCs w:val="22"/>
        </w:rPr>
        <w:t>Выполнение в полном объёме обязательств, предусмотренных настоящим Договором, Заказчиком и Исполнителем является основанием для регистрации сведений об исполнении Договора в Реестре Договоров в порядке, предусмотренном федеральным законодательством РФ.</w:t>
      </w:r>
    </w:p>
    <w:p w14:paraId="675A9F10" w14:textId="77777777" w:rsidR="00070B55" w:rsidRPr="00070B55" w:rsidRDefault="00070B55" w:rsidP="00070B5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70B55">
        <w:rPr>
          <w:sz w:val="22"/>
          <w:szCs w:val="22"/>
        </w:rPr>
        <w:t xml:space="preserve">12.8.Приложения к настоящему Договору, являющиеся его неотъемлемыми частями: </w:t>
      </w:r>
    </w:p>
    <w:p w14:paraId="1A9522CC" w14:textId="77777777" w:rsidR="00070B55" w:rsidRPr="00070B55" w:rsidRDefault="00070B55" w:rsidP="00070B5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70B55">
        <w:rPr>
          <w:sz w:val="22"/>
          <w:szCs w:val="22"/>
        </w:rPr>
        <w:t xml:space="preserve">Приложение № 1 - Техническое задание, </w:t>
      </w:r>
    </w:p>
    <w:p w14:paraId="6664BADB" w14:textId="77777777" w:rsidR="00070B55" w:rsidRPr="00070B55" w:rsidRDefault="00070B55" w:rsidP="00070B5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70B55">
        <w:rPr>
          <w:sz w:val="22"/>
          <w:szCs w:val="22"/>
        </w:rPr>
        <w:t>Приложение № 2 – Локальный ресурсный сметный расчет №1.</w:t>
      </w:r>
    </w:p>
    <w:p w14:paraId="41616017" w14:textId="77777777" w:rsidR="00070B55" w:rsidRPr="00070B55" w:rsidRDefault="00070B55" w:rsidP="00070B5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70B55">
        <w:rPr>
          <w:sz w:val="22"/>
          <w:szCs w:val="22"/>
        </w:rPr>
        <w:t xml:space="preserve">                                  </w:t>
      </w:r>
    </w:p>
    <w:p w14:paraId="4FB027D9" w14:textId="77777777" w:rsidR="00070B55" w:rsidRPr="00070B55" w:rsidRDefault="00070B55" w:rsidP="00070B5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14:paraId="33F59356" w14:textId="77777777" w:rsidR="00070B55" w:rsidRPr="00070B55" w:rsidRDefault="00070B55" w:rsidP="00070B55">
      <w:pPr>
        <w:widowControl w:val="0"/>
        <w:suppressAutoHyphens/>
        <w:jc w:val="center"/>
        <w:rPr>
          <w:rFonts w:eastAsia="Arial"/>
          <w:b/>
          <w:sz w:val="22"/>
          <w:szCs w:val="22"/>
          <w:lang w:eastAsia="ar-SA"/>
        </w:rPr>
      </w:pPr>
    </w:p>
    <w:p w14:paraId="6F222C78" w14:textId="77777777" w:rsidR="00070B55" w:rsidRPr="00070B55" w:rsidRDefault="00070B55" w:rsidP="00070B55">
      <w:pPr>
        <w:widowControl w:val="0"/>
        <w:suppressAutoHyphens/>
        <w:jc w:val="center"/>
        <w:rPr>
          <w:rFonts w:eastAsia="Arial"/>
          <w:b/>
          <w:sz w:val="22"/>
          <w:szCs w:val="22"/>
          <w:lang w:eastAsia="ar-SA"/>
        </w:rPr>
      </w:pPr>
      <w:r w:rsidRPr="00070B55">
        <w:rPr>
          <w:rFonts w:eastAsia="Arial"/>
          <w:b/>
          <w:sz w:val="22"/>
          <w:szCs w:val="22"/>
          <w:lang w:eastAsia="ar-SA"/>
        </w:rPr>
        <w:t>13. МЕСТОНАХОЖДЕНИЕ И БАНКОВСКИЕ РЕКВИЗИТЫ СТОРОН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875"/>
        <w:gridCol w:w="4763"/>
      </w:tblGrid>
      <w:tr w:rsidR="00070B55" w:rsidRPr="00070B55" w14:paraId="57A392DB" w14:textId="77777777" w:rsidTr="00070B55">
        <w:tc>
          <w:tcPr>
            <w:tcW w:w="5076" w:type="dxa"/>
          </w:tcPr>
          <w:p w14:paraId="0D10FCD2" w14:textId="77777777" w:rsidR="00070B55" w:rsidRPr="00070B55" w:rsidRDefault="00070B55" w:rsidP="00070B55">
            <w:pPr>
              <w:suppressAutoHyphens/>
              <w:spacing w:line="216" w:lineRule="auto"/>
              <w:ind w:left="459"/>
              <w:rPr>
                <w:rFonts w:eastAsia="Calibri"/>
                <w:b/>
                <w:bCs/>
                <w:sz w:val="22"/>
                <w:szCs w:val="22"/>
                <w:lang w:eastAsia="zh-CN"/>
              </w:rPr>
            </w:pPr>
            <w:r w:rsidRPr="00070B55">
              <w:rPr>
                <w:rFonts w:eastAsia="Calibri"/>
                <w:b/>
                <w:bCs/>
                <w:sz w:val="22"/>
                <w:szCs w:val="22"/>
                <w:lang w:eastAsia="zh-CN"/>
              </w:rPr>
              <w:t>Заказчик:</w:t>
            </w:r>
          </w:p>
          <w:p w14:paraId="5FBFB644" w14:textId="77777777" w:rsidR="00070B55" w:rsidRPr="00070B55" w:rsidRDefault="00070B55" w:rsidP="00070B55">
            <w:pPr>
              <w:suppressAutoHyphens/>
              <w:spacing w:line="216" w:lineRule="auto"/>
              <w:ind w:left="459"/>
              <w:rPr>
                <w:rFonts w:eastAsia="Calibri"/>
                <w:b/>
                <w:bCs/>
                <w:sz w:val="22"/>
                <w:szCs w:val="22"/>
                <w:lang w:eastAsia="zh-CN"/>
              </w:rPr>
            </w:pPr>
          </w:p>
          <w:p w14:paraId="58C02E76" w14:textId="77777777" w:rsidR="00070B55" w:rsidRPr="00070B55" w:rsidRDefault="00070B55" w:rsidP="00070B55">
            <w:pPr>
              <w:suppressAutoHyphens/>
              <w:spacing w:line="216" w:lineRule="auto"/>
              <w:ind w:firstLine="425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070B55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МУП «Водоканал» </w:t>
            </w:r>
          </w:p>
          <w:p w14:paraId="5FC343F3" w14:textId="77777777" w:rsidR="00070B55" w:rsidRPr="00070B55" w:rsidRDefault="00070B55" w:rsidP="00070B55">
            <w:pPr>
              <w:suppressAutoHyphens/>
              <w:spacing w:line="216" w:lineRule="auto"/>
              <w:ind w:firstLine="425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070B55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ИНН/КПП:1215020390/121501001 </w:t>
            </w:r>
          </w:p>
          <w:p w14:paraId="6112AE5F" w14:textId="77777777" w:rsidR="00070B55" w:rsidRPr="00070B55" w:rsidRDefault="00070B55" w:rsidP="00070B55">
            <w:pPr>
              <w:suppressAutoHyphens/>
              <w:spacing w:line="216" w:lineRule="auto"/>
              <w:ind w:firstLine="425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070B55">
              <w:rPr>
                <w:rFonts w:eastAsia="Calibri"/>
                <w:spacing w:val="-3"/>
                <w:sz w:val="22"/>
                <w:szCs w:val="22"/>
                <w:lang w:eastAsia="zh-CN"/>
              </w:rPr>
              <w:t>Адрес:424039, Республика Марий Эл,</w:t>
            </w:r>
          </w:p>
          <w:p w14:paraId="24B85E56" w14:textId="77777777" w:rsidR="00070B55" w:rsidRPr="00070B55" w:rsidRDefault="00070B55" w:rsidP="00070B55">
            <w:pPr>
              <w:suppressAutoHyphens/>
              <w:spacing w:line="216" w:lineRule="auto"/>
              <w:ind w:firstLine="425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070B55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г. Йошкар-Ола, ул. Дружбы, д.2 </w:t>
            </w:r>
          </w:p>
          <w:p w14:paraId="5007CB54" w14:textId="77777777" w:rsidR="00070B55" w:rsidRPr="00070B55" w:rsidRDefault="00070B55" w:rsidP="00070B55">
            <w:pPr>
              <w:suppressAutoHyphens/>
              <w:spacing w:line="216" w:lineRule="auto"/>
              <w:ind w:firstLine="425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070B55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р/с </w:t>
            </w:r>
            <w:r w:rsidRPr="00070B55">
              <w:rPr>
                <w:sz w:val="22"/>
                <w:szCs w:val="22"/>
              </w:rPr>
              <w:t>40702810300000050227</w:t>
            </w:r>
          </w:p>
          <w:p w14:paraId="5610374C" w14:textId="77777777" w:rsidR="00070B55" w:rsidRPr="00070B55" w:rsidRDefault="00070B55" w:rsidP="00070B55">
            <w:pPr>
              <w:suppressAutoHyphens/>
              <w:spacing w:line="216" w:lineRule="auto"/>
              <w:ind w:firstLine="425"/>
              <w:rPr>
                <w:sz w:val="22"/>
                <w:szCs w:val="22"/>
                <w:lang w:eastAsia="zh-CN"/>
              </w:rPr>
            </w:pPr>
            <w:r w:rsidRPr="00070B55">
              <w:rPr>
                <w:sz w:val="22"/>
                <w:szCs w:val="22"/>
                <w:lang w:eastAsia="zh-CN"/>
              </w:rPr>
              <w:t>Банк ГПБ (АО)</w:t>
            </w:r>
          </w:p>
          <w:p w14:paraId="47263A06" w14:textId="77777777" w:rsidR="00070B55" w:rsidRPr="00070B55" w:rsidRDefault="00070B55" w:rsidP="00070B55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070B55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        БИК </w:t>
            </w:r>
            <w:r w:rsidRPr="00070B55">
              <w:rPr>
                <w:sz w:val="22"/>
                <w:szCs w:val="22"/>
              </w:rPr>
              <w:t>044525823</w:t>
            </w:r>
            <w:r w:rsidRPr="00070B55">
              <w:rPr>
                <w:rFonts w:eastAsia="Calibri"/>
                <w:spacing w:val="-3"/>
                <w:sz w:val="22"/>
                <w:szCs w:val="22"/>
                <w:lang w:eastAsia="zh-CN"/>
              </w:rPr>
              <w:t>,</w:t>
            </w:r>
          </w:p>
          <w:p w14:paraId="208CC2BC" w14:textId="77777777" w:rsidR="00070B55" w:rsidRPr="00070B55" w:rsidRDefault="00070B55" w:rsidP="00070B55">
            <w:pPr>
              <w:suppressAutoHyphens/>
              <w:spacing w:line="216" w:lineRule="auto"/>
              <w:ind w:firstLine="425"/>
              <w:rPr>
                <w:sz w:val="22"/>
                <w:szCs w:val="22"/>
              </w:rPr>
            </w:pPr>
            <w:r w:rsidRPr="00070B55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к/с </w:t>
            </w:r>
            <w:r w:rsidRPr="00070B55">
              <w:rPr>
                <w:sz w:val="22"/>
                <w:szCs w:val="22"/>
              </w:rPr>
              <w:t>30101810200000000823</w:t>
            </w:r>
          </w:p>
          <w:p w14:paraId="531775DF" w14:textId="77777777" w:rsidR="00070B55" w:rsidRPr="00070B55" w:rsidRDefault="00070B55" w:rsidP="00070B55">
            <w:pPr>
              <w:suppressAutoHyphens/>
              <w:spacing w:line="216" w:lineRule="auto"/>
              <w:ind w:firstLine="425"/>
              <w:rPr>
                <w:rFonts w:eastAsia="Calibri"/>
                <w:color w:val="000000"/>
                <w:sz w:val="22"/>
                <w:szCs w:val="22"/>
                <w:lang w:eastAsia="zh-CN"/>
              </w:rPr>
            </w:pPr>
            <w:r w:rsidRPr="00070B55">
              <w:rPr>
                <w:rFonts w:eastAsia="Calibri"/>
                <w:color w:val="000000"/>
                <w:sz w:val="22"/>
                <w:szCs w:val="22"/>
                <w:lang w:eastAsia="zh-CN"/>
              </w:rPr>
              <w:t>ОКПО 03220481,</w:t>
            </w:r>
          </w:p>
          <w:p w14:paraId="4611C21B" w14:textId="77777777" w:rsidR="00070B55" w:rsidRPr="00070B55" w:rsidRDefault="00070B55" w:rsidP="00070B55">
            <w:pPr>
              <w:suppressAutoHyphens/>
              <w:spacing w:line="216" w:lineRule="auto"/>
              <w:ind w:firstLine="425"/>
              <w:rPr>
                <w:rFonts w:eastAsia="Calibri"/>
                <w:color w:val="000000"/>
                <w:sz w:val="22"/>
                <w:szCs w:val="22"/>
                <w:lang w:eastAsia="zh-CN"/>
              </w:rPr>
            </w:pPr>
            <w:r w:rsidRPr="00070B55">
              <w:rPr>
                <w:rFonts w:eastAsia="Calibri"/>
                <w:color w:val="000000"/>
                <w:sz w:val="22"/>
                <w:szCs w:val="22"/>
                <w:lang w:eastAsia="zh-CN"/>
              </w:rPr>
              <w:t>Тел. (8362) 74-10-30</w:t>
            </w:r>
          </w:p>
          <w:p w14:paraId="32505456" w14:textId="77777777" w:rsidR="00070B55" w:rsidRPr="00202FE3" w:rsidRDefault="00070B55" w:rsidP="00070B55">
            <w:pPr>
              <w:suppressAutoHyphens/>
              <w:spacing w:line="216" w:lineRule="auto"/>
              <w:ind w:firstLine="425"/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</w:pPr>
            <w:r w:rsidRPr="00070B55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E</w:t>
            </w:r>
            <w:r w:rsidRPr="00202FE3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-</w:t>
            </w:r>
            <w:r w:rsidRPr="00070B55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mail</w:t>
            </w:r>
            <w:r w:rsidRPr="00202FE3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 xml:space="preserve">: </w:t>
            </w:r>
            <w:hyperlink r:id="rId13" w:history="1">
              <w:r w:rsidRPr="00070B55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zh-CN"/>
                </w:rPr>
                <w:t>osk</w:t>
              </w:r>
              <w:r w:rsidRPr="00202FE3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zh-CN"/>
                </w:rPr>
                <w:t>@</w:t>
              </w:r>
              <w:r w:rsidRPr="00070B55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zh-CN"/>
                </w:rPr>
                <w:t>vod</w:t>
              </w:r>
              <w:r w:rsidRPr="00202FE3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zh-CN"/>
                </w:rPr>
                <w:t>12.</w:t>
              </w:r>
              <w:r w:rsidRPr="00070B55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zh-CN"/>
                </w:rPr>
                <w:t>ru</w:t>
              </w:r>
            </w:hyperlink>
          </w:p>
          <w:p w14:paraId="4EC02881" w14:textId="77777777" w:rsidR="00070B55" w:rsidRPr="00202FE3" w:rsidRDefault="00070B55" w:rsidP="00070B55">
            <w:pPr>
              <w:suppressAutoHyphens/>
              <w:spacing w:line="216" w:lineRule="auto"/>
              <w:ind w:firstLine="425"/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</w:pPr>
          </w:p>
          <w:p w14:paraId="48477B39" w14:textId="5002F767" w:rsidR="00070B55" w:rsidRPr="00202FE3" w:rsidRDefault="00070B55" w:rsidP="00070B55">
            <w:pPr>
              <w:suppressAutoHyphens/>
              <w:spacing w:line="216" w:lineRule="auto"/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</w:pPr>
            <w:r w:rsidRPr="00202FE3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 xml:space="preserve">       </w:t>
            </w:r>
          </w:p>
          <w:p w14:paraId="794F2680" w14:textId="77777777" w:rsidR="00070B55" w:rsidRPr="00202FE3" w:rsidRDefault="00070B55" w:rsidP="00070B55">
            <w:pPr>
              <w:suppressAutoHyphens/>
              <w:spacing w:line="216" w:lineRule="auto"/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</w:pPr>
          </w:p>
          <w:p w14:paraId="6C84F2CF" w14:textId="77777777" w:rsidR="00070B55" w:rsidRPr="00202FE3" w:rsidRDefault="00070B55" w:rsidP="00070B55">
            <w:pPr>
              <w:suppressAutoHyphens/>
              <w:spacing w:line="216" w:lineRule="auto"/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</w:pPr>
          </w:p>
          <w:p w14:paraId="4363E835" w14:textId="75466E19" w:rsidR="00070B55" w:rsidRPr="00202FE3" w:rsidRDefault="00070B55" w:rsidP="00070B55">
            <w:pPr>
              <w:suppressAutoHyphens/>
              <w:spacing w:line="216" w:lineRule="auto"/>
              <w:ind w:left="459"/>
              <w:rPr>
                <w:b/>
                <w:bCs/>
                <w:sz w:val="22"/>
                <w:szCs w:val="22"/>
                <w:lang w:val="en-US" w:eastAsia="zh-CN"/>
              </w:rPr>
            </w:pPr>
            <w:r w:rsidRPr="00202FE3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____________________ /</w:t>
            </w:r>
            <w:r w:rsidRPr="00070B55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 </w:t>
            </w:r>
            <w:r w:rsidRPr="00202FE3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_____</w:t>
            </w:r>
          </w:p>
          <w:p w14:paraId="6AD02094" w14:textId="77777777" w:rsidR="00070B55" w:rsidRPr="00070B55" w:rsidRDefault="00070B55" w:rsidP="00070B55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  <w:r w:rsidRPr="00070B55">
              <w:rPr>
                <w:rFonts w:eastAsia="Arial"/>
                <w:bCs/>
                <w:sz w:val="22"/>
                <w:szCs w:val="22"/>
                <w:lang w:eastAsia="zh-CN"/>
              </w:rPr>
              <w:t>М.П.</w:t>
            </w:r>
          </w:p>
        </w:tc>
        <w:tc>
          <w:tcPr>
            <w:tcW w:w="5259" w:type="dxa"/>
          </w:tcPr>
          <w:p w14:paraId="4D7EBA1D" w14:textId="77777777" w:rsidR="00070B55" w:rsidRPr="00070B55" w:rsidRDefault="00070B55" w:rsidP="00070B55">
            <w:pPr>
              <w:keepNext/>
              <w:keepLines/>
              <w:shd w:val="clear" w:color="auto" w:fill="FFFFFF"/>
              <w:suppressAutoHyphens/>
              <w:snapToGrid w:val="0"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  <w:r w:rsidRPr="00070B55">
              <w:rPr>
                <w:rFonts w:eastAsia="Arial"/>
                <w:b/>
                <w:bCs/>
                <w:sz w:val="22"/>
                <w:szCs w:val="22"/>
                <w:lang w:eastAsia="zh-CN"/>
              </w:rPr>
              <w:t>Исполнитель:</w:t>
            </w:r>
          </w:p>
          <w:p w14:paraId="11B6B731" w14:textId="77777777" w:rsidR="00070B55" w:rsidRPr="00070B55" w:rsidRDefault="00070B55" w:rsidP="00070B55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23A9974B" w14:textId="77777777" w:rsidR="00070B55" w:rsidRDefault="00070B55" w:rsidP="00070B55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29FAB968" w14:textId="77777777" w:rsidR="00070B55" w:rsidRDefault="00070B55" w:rsidP="00070B55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12A79C3B" w14:textId="77777777" w:rsidR="00070B55" w:rsidRDefault="00070B55" w:rsidP="00070B55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432147EB" w14:textId="77777777" w:rsidR="00070B55" w:rsidRDefault="00070B55" w:rsidP="00070B55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6ED0DCF5" w14:textId="77777777" w:rsidR="00070B55" w:rsidRDefault="00070B55" w:rsidP="00070B55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5DB993FF" w14:textId="77777777" w:rsidR="00070B55" w:rsidRDefault="00070B55" w:rsidP="00070B55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336F742E" w14:textId="77777777" w:rsidR="00070B55" w:rsidRDefault="00070B55" w:rsidP="00070B55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55C8DAAE" w14:textId="77777777" w:rsidR="00070B55" w:rsidRDefault="00070B55" w:rsidP="00070B55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157A3A7A" w14:textId="77777777" w:rsidR="00070B55" w:rsidRDefault="00070B55" w:rsidP="00070B55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0D221811" w14:textId="77777777" w:rsidR="00070B55" w:rsidRDefault="00070B55" w:rsidP="00070B55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7001EB10" w14:textId="77777777" w:rsidR="00070B55" w:rsidRDefault="00070B55" w:rsidP="00070B55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14A3A912" w14:textId="77777777" w:rsidR="00070B55" w:rsidRDefault="00070B55" w:rsidP="00070B55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6599CC83" w14:textId="77777777" w:rsidR="00070B55" w:rsidRPr="00070B55" w:rsidRDefault="00070B55" w:rsidP="00070B55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3C1DD623" w14:textId="77777777" w:rsidR="00070B55" w:rsidRPr="00070B55" w:rsidRDefault="00070B55" w:rsidP="00070B55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5FACD7E7" w14:textId="77777777" w:rsidR="00070B55" w:rsidRPr="00070B55" w:rsidRDefault="00070B55" w:rsidP="00070B55">
            <w:pPr>
              <w:keepNext/>
              <w:keepLines/>
              <w:shd w:val="clear" w:color="auto" w:fill="FFFFFF"/>
              <w:suppressAutoHyphens/>
              <w:spacing w:line="216" w:lineRule="auto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04E394EF" w14:textId="4FF32CD4" w:rsidR="00070B55" w:rsidRPr="00070B55" w:rsidRDefault="00070B55" w:rsidP="00070B55">
            <w:pPr>
              <w:keepNext/>
              <w:keepLines/>
              <w:shd w:val="clear" w:color="auto" w:fill="FFFFFF"/>
              <w:suppressAutoHyphens/>
              <w:spacing w:line="216" w:lineRule="auto"/>
              <w:jc w:val="both"/>
              <w:rPr>
                <w:b/>
                <w:bCs/>
                <w:sz w:val="22"/>
                <w:szCs w:val="22"/>
                <w:lang w:eastAsia="zh-CN"/>
              </w:rPr>
            </w:pPr>
            <w:r w:rsidRPr="00070B55">
              <w:rPr>
                <w:rFonts w:eastAsia="Arial"/>
                <w:bCs/>
                <w:sz w:val="22"/>
                <w:szCs w:val="22"/>
                <w:lang w:eastAsia="zh-CN"/>
              </w:rPr>
              <w:t xml:space="preserve">       ________________ </w:t>
            </w:r>
            <w:r w:rsidRPr="00070B55">
              <w:rPr>
                <w:rFonts w:eastAsia="Arial"/>
                <w:b/>
                <w:bCs/>
                <w:sz w:val="22"/>
                <w:szCs w:val="22"/>
                <w:lang w:eastAsia="zh-CN"/>
              </w:rPr>
              <w:t>/</w:t>
            </w:r>
            <w:r>
              <w:rPr>
                <w:rFonts w:eastAsia="Arial"/>
                <w:bCs/>
                <w:sz w:val="22"/>
                <w:szCs w:val="22"/>
                <w:lang w:eastAsia="zh-CN"/>
              </w:rPr>
              <w:t>_________</w:t>
            </w:r>
          </w:p>
          <w:p w14:paraId="29D54A66" w14:textId="77777777" w:rsidR="00070B55" w:rsidRPr="00070B55" w:rsidRDefault="00070B55" w:rsidP="00070B55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  <w:r w:rsidRPr="00070B55">
              <w:rPr>
                <w:rFonts w:eastAsia="Arial"/>
                <w:bCs/>
                <w:sz w:val="22"/>
                <w:szCs w:val="22"/>
                <w:lang w:eastAsia="zh-CN"/>
              </w:rPr>
              <w:t>М.П.</w:t>
            </w:r>
          </w:p>
          <w:p w14:paraId="76940005" w14:textId="77777777" w:rsidR="00070B55" w:rsidRPr="00070B55" w:rsidRDefault="00070B55" w:rsidP="00070B55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sz w:val="22"/>
                <w:szCs w:val="22"/>
                <w:lang w:eastAsia="zh-CN"/>
              </w:rPr>
            </w:pPr>
          </w:p>
          <w:p w14:paraId="26D1BF45" w14:textId="77777777" w:rsidR="00070B55" w:rsidRPr="00070B55" w:rsidRDefault="00070B55" w:rsidP="00070B55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sz w:val="22"/>
                <w:szCs w:val="22"/>
                <w:lang w:eastAsia="zh-CN"/>
              </w:rPr>
            </w:pPr>
          </w:p>
        </w:tc>
      </w:tr>
    </w:tbl>
    <w:p w14:paraId="3945BEC4" w14:textId="77777777" w:rsidR="00070B55" w:rsidRPr="00070B55" w:rsidRDefault="00070B55" w:rsidP="00070B55">
      <w:pPr>
        <w:ind w:left="6804"/>
        <w:jc w:val="both"/>
        <w:rPr>
          <w:sz w:val="22"/>
          <w:szCs w:val="22"/>
          <w:lang w:eastAsia="en-US" w:bidi="en-US"/>
        </w:rPr>
      </w:pPr>
      <w:r w:rsidRPr="00070B55">
        <w:rPr>
          <w:sz w:val="22"/>
          <w:szCs w:val="22"/>
          <w:lang w:eastAsia="en-US"/>
        </w:rPr>
        <w:br w:type="page"/>
      </w:r>
      <w:r w:rsidRPr="00070B55">
        <w:rPr>
          <w:sz w:val="22"/>
          <w:szCs w:val="22"/>
        </w:rPr>
        <w:lastRenderedPageBreak/>
        <w:t xml:space="preserve">Приложение № 1 к Договору </w:t>
      </w:r>
      <w:r w:rsidRPr="00070B55">
        <w:rPr>
          <w:sz w:val="22"/>
          <w:szCs w:val="22"/>
          <w:lang w:eastAsia="en-US" w:bidi="en-US"/>
        </w:rPr>
        <w:t>на изготовление и монтаж металлической емкости в цех КОО ОСК</w:t>
      </w:r>
    </w:p>
    <w:p w14:paraId="43B42B90" w14:textId="77777777" w:rsidR="00070B55" w:rsidRPr="00070B55" w:rsidRDefault="00070B55" w:rsidP="00070B55">
      <w:pPr>
        <w:ind w:left="6804"/>
        <w:jc w:val="both"/>
        <w:rPr>
          <w:sz w:val="22"/>
          <w:szCs w:val="22"/>
        </w:rPr>
      </w:pPr>
      <w:r w:rsidRPr="00070B55">
        <w:rPr>
          <w:sz w:val="22"/>
          <w:szCs w:val="22"/>
        </w:rPr>
        <w:t>от __________№ ________</w:t>
      </w:r>
    </w:p>
    <w:p w14:paraId="71F7FC4A" w14:textId="77777777" w:rsidR="00070B55" w:rsidRPr="00070B55" w:rsidRDefault="00070B55" w:rsidP="00070B55">
      <w:pPr>
        <w:keepNext/>
        <w:keepLines/>
        <w:widowControl w:val="0"/>
        <w:jc w:val="center"/>
        <w:rPr>
          <w:rFonts w:eastAsia="Calibri"/>
          <w:b/>
          <w:lang w:eastAsia="en-US"/>
        </w:rPr>
      </w:pPr>
    </w:p>
    <w:p w14:paraId="51969FF0" w14:textId="77777777" w:rsidR="00070B55" w:rsidRPr="00070B55" w:rsidRDefault="00070B55" w:rsidP="00070B55">
      <w:pPr>
        <w:keepNext/>
        <w:keepLines/>
        <w:widowControl w:val="0"/>
        <w:jc w:val="center"/>
        <w:rPr>
          <w:rFonts w:eastAsia="Calibri"/>
          <w:b/>
          <w:lang w:eastAsia="en-US"/>
        </w:rPr>
      </w:pPr>
      <w:r w:rsidRPr="00070B55">
        <w:rPr>
          <w:rFonts w:eastAsia="Calibri"/>
          <w:b/>
          <w:lang w:eastAsia="en-US"/>
        </w:rPr>
        <w:t>ТЕХНИЧЕСКОЕ ЗАДАНИЕ</w:t>
      </w:r>
    </w:p>
    <w:p w14:paraId="1A829A2C" w14:textId="77777777" w:rsidR="00070B55" w:rsidRPr="00070B55" w:rsidRDefault="00070B55" w:rsidP="00070B55">
      <w:pPr>
        <w:shd w:val="clear" w:color="auto" w:fill="FFFFFF"/>
        <w:spacing w:after="120" w:line="360" w:lineRule="atLeast"/>
        <w:outlineLvl w:val="2"/>
        <w:rPr>
          <w:rFonts w:ascii="Arial" w:hAnsi="Arial" w:cs="Arial"/>
          <w:bCs/>
          <w:color w:val="212121"/>
          <w:sz w:val="22"/>
          <w:szCs w:val="22"/>
        </w:rPr>
      </w:pPr>
      <w:r w:rsidRPr="00070B55">
        <w:rPr>
          <w:b/>
          <w:sz w:val="22"/>
        </w:rPr>
        <w:t>1.Наименование объекта закупки:</w:t>
      </w:r>
      <w:r w:rsidRPr="00070B55">
        <w:rPr>
          <w:sz w:val="22"/>
        </w:rPr>
        <w:t xml:space="preserve"> емкость </w:t>
      </w:r>
      <w:r w:rsidRPr="00070B55">
        <w:rPr>
          <w:sz w:val="22"/>
          <w:lang w:val="en-US"/>
        </w:rPr>
        <w:t>V</w:t>
      </w:r>
      <w:r w:rsidRPr="00070B55">
        <w:rPr>
          <w:sz w:val="22"/>
        </w:rPr>
        <w:t>=25м</w:t>
      </w:r>
      <w:r w:rsidRPr="00070B55">
        <w:rPr>
          <w:sz w:val="22"/>
          <w:vertAlign w:val="superscript"/>
        </w:rPr>
        <w:t>3</w:t>
      </w:r>
      <w:r w:rsidRPr="00070B55">
        <w:rPr>
          <w:sz w:val="22"/>
        </w:rPr>
        <w:t xml:space="preserve"> </w:t>
      </w:r>
      <w:r w:rsidRPr="00070B55">
        <w:rPr>
          <w:szCs w:val="28"/>
        </w:rPr>
        <w:t xml:space="preserve"> </w:t>
      </w:r>
    </w:p>
    <w:p w14:paraId="1F61579D" w14:textId="77777777" w:rsidR="00070B55" w:rsidRPr="00070B55" w:rsidRDefault="00070B55" w:rsidP="00070B55">
      <w:pPr>
        <w:suppressAutoHyphens/>
        <w:rPr>
          <w:sz w:val="22"/>
        </w:rPr>
      </w:pPr>
      <w:r w:rsidRPr="00070B55">
        <w:rPr>
          <w:b/>
          <w:bCs/>
          <w:sz w:val="22"/>
        </w:rPr>
        <w:t>2.Описание объекта закупки</w:t>
      </w:r>
      <w:r w:rsidRPr="00070B55">
        <w:rPr>
          <w:sz w:val="22"/>
        </w:rPr>
        <w:t>:</w:t>
      </w:r>
    </w:p>
    <w:tbl>
      <w:tblPr>
        <w:tblW w:w="10266" w:type="dxa"/>
        <w:tblInd w:w="-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7"/>
        <w:gridCol w:w="6945"/>
        <w:gridCol w:w="567"/>
        <w:gridCol w:w="527"/>
      </w:tblGrid>
      <w:tr w:rsidR="00070B55" w:rsidRPr="00070B55" w14:paraId="06727F15" w14:textId="77777777" w:rsidTr="00070B55">
        <w:trPr>
          <w:trHeight w:val="681"/>
        </w:trPr>
        <w:tc>
          <w:tcPr>
            <w:tcW w:w="2227" w:type="dxa"/>
            <w:tcBorders>
              <w:top w:val="single" w:sz="8" w:space="0" w:color="000000"/>
              <w:left w:val="single" w:sz="8" w:space="0" w:color="000000"/>
            </w:tcBorders>
          </w:tcPr>
          <w:p w14:paraId="746ADC67" w14:textId="77777777" w:rsidR="00070B55" w:rsidRPr="00070B55" w:rsidRDefault="00070B55" w:rsidP="00070B55">
            <w:pPr>
              <w:autoSpaceDE w:val="0"/>
              <w:snapToGrid w:val="0"/>
              <w:jc w:val="center"/>
              <w:rPr>
                <w:sz w:val="22"/>
              </w:rPr>
            </w:pPr>
            <w:r w:rsidRPr="00070B55">
              <w:rPr>
                <w:color w:val="000000"/>
                <w:sz w:val="22"/>
              </w:rPr>
              <w:t>Наименование товара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</w:tcBorders>
          </w:tcPr>
          <w:p w14:paraId="4296485D" w14:textId="77777777" w:rsidR="00070B55" w:rsidRPr="00070B55" w:rsidRDefault="00070B55" w:rsidP="00070B55">
            <w:pPr>
              <w:autoSpaceDE w:val="0"/>
              <w:snapToGrid w:val="0"/>
              <w:jc w:val="center"/>
              <w:rPr>
                <w:sz w:val="22"/>
              </w:rPr>
            </w:pPr>
            <w:r w:rsidRPr="00070B55">
              <w:rPr>
                <w:color w:val="000000"/>
                <w:sz w:val="22"/>
              </w:rPr>
              <w:t>Характеристика товара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</w:tcBorders>
          </w:tcPr>
          <w:p w14:paraId="1A62F5D3" w14:textId="77777777" w:rsidR="00070B55" w:rsidRPr="00070B55" w:rsidRDefault="00070B55" w:rsidP="00070B55">
            <w:pPr>
              <w:autoSpaceDE w:val="0"/>
              <w:snapToGrid w:val="0"/>
              <w:jc w:val="center"/>
              <w:rPr>
                <w:sz w:val="22"/>
              </w:rPr>
            </w:pPr>
            <w:r w:rsidRPr="00070B55">
              <w:rPr>
                <w:color w:val="000000"/>
                <w:sz w:val="22"/>
              </w:rPr>
              <w:t xml:space="preserve"> Ед.</w:t>
            </w:r>
          </w:p>
          <w:p w14:paraId="617D518E" w14:textId="77777777" w:rsidR="00070B55" w:rsidRPr="00070B55" w:rsidRDefault="00070B55" w:rsidP="00070B55">
            <w:pPr>
              <w:autoSpaceDE w:val="0"/>
              <w:jc w:val="center"/>
              <w:rPr>
                <w:sz w:val="22"/>
              </w:rPr>
            </w:pPr>
            <w:r w:rsidRPr="00070B55">
              <w:rPr>
                <w:color w:val="000000"/>
                <w:sz w:val="22"/>
              </w:rPr>
              <w:t xml:space="preserve">изм </w:t>
            </w: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</w:tcBorders>
          </w:tcPr>
          <w:p w14:paraId="1FAE8D61" w14:textId="77777777" w:rsidR="00070B55" w:rsidRPr="00070B55" w:rsidRDefault="00070B55" w:rsidP="00070B55">
            <w:pPr>
              <w:autoSpaceDE w:val="0"/>
              <w:snapToGrid w:val="0"/>
              <w:jc w:val="center"/>
              <w:rPr>
                <w:sz w:val="22"/>
              </w:rPr>
            </w:pPr>
            <w:r w:rsidRPr="00070B55">
              <w:rPr>
                <w:color w:val="000000"/>
                <w:sz w:val="22"/>
              </w:rPr>
              <w:t xml:space="preserve"> Кол-во </w:t>
            </w:r>
          </w:p>
        </w:tc>
      </w:tr>
      <w:tr w:rsidR="00070B55" w:rsidRPr="00070B55" w14:paraId="4565D35A" w14:textId="77777777" w:rsidTr="00070B55">
        <w:tblPrEx>
          <w:tblCellMar>
            <w:left w:w="30" w:type="dxa"/>
            <w:right w:w="30" w:type="dxa"/>
          </w:tblCellMar>
        </w:tblPrEx>
        <w:trPr>
          <w:trHeight w:val="1124"/>
        </w:trPr>
        <w:tc>
          <w:tcPr>
            <w:tcW w:w="2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1820EFC" w14:textId="77777777" w:rsidR="00070B55" w:rsidRPr="00070B55" w:rsidRDefault="00070B55" w:rsidP="00070B55">
            <w:pPr>
              <w:shd w:val="clear" w:color="auto" w:fill="FFFFFF"/>
              <w:spacing w:line="360" w:lineRule="atLeast"/>
              <w:outlineLvl w:val="2"/>
              <w:rPr>
                <w:sz w:val="22"/>
              </w:rPr>
            </w:pPr>
            <w:r w:rsidRPr="00070B55">
              <w:rPr>
                <w:sz w:val="22"/>
              </w:rPr>
              <w:t xml:space="preserve">Емкость металлическая </w:t>
            </w:r>
            <w:r w:rsidRPr="00070B55">
              <w:rPr>
                <w:sz w:val="22"/>
                <w:lang w:val="en-US"/>
              </w:rPr>
              <w:t>V</w:t>
            </w:r>
            <w:r w:rsidRPr="00070B55">
              <w:rPr>
                <w:sz w:val="22"/>
              </w:rPr>
              <w:t>=25м</w:t>
            </w:r>
            <w:r w:rsidRPr="00070B55">
              <w:rPr>
                <w:sz w:val="22"/>
                <w:vertAlign w:val="superscript"/>
              </w:rPr>
              <w:t>3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585C8E4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 w:rsidRPr="00070B55">
              <w:rPr>
                <w:sz w:val="22"/>
              </w:rPr>
              <w:t>Емкость – цилиндрическая, вертикальная.</w:t>
            </w:r>
          </w:p>
          <w:p w14:paraId="1878A9AC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 w:rsidRPr="00070B55">
              <w:rPr>
                <w:sz w:val="22"/>
              </w:rPr>
              <w:t>Объем - 25м</w:t>
            </w:r>
            <w:r w:rsidRPr="00070B55">
              <w:rPr>
                <w:sz w:val="22"/>
                <w:vertAlign w:val="superscript"/>
              </w:rPr>
              <w:t>3</w:t>
            </w:r>
            <w:r w:rsidRPr="00070B55">
              <w:rPr>
                <w:sz w:val="22"/>
              </w:rPr>
              <w:t>.</w:t>
            </w:r>
          </w:p>
          <w:p w14:paraId="6811F2F7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 w:rsidRPr="00070B55">
              <w:rPr>
                <w:sz w:val="22"/>
              </w:rPr>
              <w:t>Материал – сталь.</w:t>
            </w:r>
          </w:p>
          <w:p w14:paraId="13A2D283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 w:rsidRPr="00070B55">
              <w:rPr>
                <w:sz w:val="22"/>
              </w:rPr>
              <w:t>Толщина стенки – 8 мм.</w:t>
            </w:r>
          </w:p>
          <w:p w14:paraId="6872AAD4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 w:rsidRPr="00070B55">
              <w:rPr>
                <w:sz w:val="22"/>
              </w:rPr>
              <w:t>Габаритные размеры:</w:t>
            </w:r>
          </w:p>
          <w:p w14:paraId="12106C8C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 w:rsidRPr="00070B55">
              <w:rPr>
                <w:sz w:val="22"/>
              </w:rPr>
              <w:t>высота - 4740 мм;</w:t>
            </w:r>
          </w:p>
          <w:p w14:paraId="1B20EF0F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 w:rsidRPr="00070B55">
              <w:rPr>
                <w:sz w:val="22"/>
              </w:rPr>
              <w:t>диаметр – 2600 мм.</w:t>
            </w:r>
          </w:p>
          <w:p w14:paraId="597FCEC4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 w:rsidRPr="00070B55">
              <w:rPr>
                <w:sz w:val="22"/>
              </w:rPr>
              <w:t>Окраска с наружи и внутри – химически стойкой краской.</w:t>
            </w:r>
          </w:p>
          <w:p w14:paraId="172C1783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 w:rsidRPr="00070B55">
              <w:rPr>
                <w:sz w:val="22"/>
              </w:rPr>
              <w:t>Ребра жесткости – да.</w:t>
            </w:r>
          </w:p>
          <w:p w14:paraId="118EBC0F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 w:rsidRPr="00070B55">
              <w:rPr>
                <w:sz w:val="22"/>
              </w:rPr>
              <w:t>Количество ребер – кратность каждый погонный метр.</w:t>
            </w:r>
          </w:p>
          <w:p w14:paraId="2BD13928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color w:val="000000"/>
                <w:sz w:val="22"/>
                <w:u w:val="single"/>
              </w:rPr>
            </w:pPr>
            <w:r w:rsidRPr="00070B55">
              <w:rPr>
                <w:color w:val="000000"/>
                <w:sz w:val="22"/>
                <w:u w:val="single"/>
              </w:rPr>
              <w:t xml:space="preserve">Конструктивное описание емкости: </w:t>
            </w:r>
          </w:p>
          <w:p w14:paraId="148A85BB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 w:rsidRPr="00070B55">
              <w:rPr>
                <w:sz w:val="22"/>
              </w:rPr>
              <w:t>1. Наличие люка в верхней части емкости, для проведения ремонтных работ – да.</w:t>
            </w:r>
          </w:p>
          <w:p w14:paraId="21391461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 w:rsidRPr="00070B55">
              <w:rPr>
                <w:sz w:val="22"/>
              </w:rPr>
              <w:t>Люк – диаметр 700 мм.</w:t>
            </w:r>
          </w:p>
          <w:p w14:paraId="25CF7E9E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 w:rsidRPr="00070B55">
              <w:rPr>
                <w:sz w:val="22"/>
              </w:rPr>
              <w:t>2. Подводящий коллектор – да.</w:t>
            </w:r>
          </w:p>
          <w:p w14:paraId="243941C7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 w:rsidRPr="00070B55">
              <w:rPr>
                <w:sz w:val="22"/>
              </w:rPr>
              <w:t>Расположение коллектора – сверху, смещенный относительно вертикальной оси емкости в право на 600 мм.</w:t>
            </w:r>
          </w:p>
          <w:p w14:paraId="439D229E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 w:rsidRPr="00070B55">
              <w:rPr>
                <w:sz w:val="22"/>
              </w:rPr>
              <w:t>Диаметр подводящего коллектора (с фланцем Ду 150 мм) – 150 мм;</w:t>
            </w:r>
          </w:p>
          <w:p w14:paraId="7E45F17E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 w:rsidRPr="00070B55">
              <w:rPr>
                <w:sz w:val="22"/>
              </w:rPr>
              <w:t>Высота подводящего коллектора по центр.оси – 4565 мм.</w:t>
            </w:r>
          </w:p>
          <w:p w14:paraId="5C4E76C4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 w:rsidRPr="00070B55">
              <w:rPr>
                <w:sz w:val="22"/>
              </w:rPr>
              <w:t>3. Отводящий коллектор – да.</w:t>
            </w:r>
          </w:p>
          <w:p w14:paraId="492F311E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 w:rsidRPr="00070B55">
              <w:rPr>
                <w:sz w:val="22"/>
              </w:rPr>
              <w:t>Диаметр отводящего коллектора (с фланцем Ду 250 мм) – 250 мм;</w:t>
            </w:r>
          </w:p>
          <w:p w14:paraId="327C25AA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 w:rsidRPr="00070B55">
              <w:rPr>
                <w:sz w:val="22"/>
              </w:rPr>
              <w:t>Высота отводящего коллектора относительно вертикальной оси емкости по центру – 3755 мм.</w:t>
            </w:r>
          </w:p>
          <w:p w14:paraId="5FBDB576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 w:rsidRPr="00070B55">
              <w:rPr>
                <w:sz w:val="22"/>
              </w:rPr>
              <w:t>4. Дренаж – да.</w:t>
            </w:r>
          </w:p>
          <w:p w14:paraId="0BE74D62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 w:rsidRPr="00070B55">
              <w:rPr>
                <w:sz w:val="22"/>
              </w:rPr>
              <w:t>Дренаж (с фланцем Ду 150 мм) – 150 мм.</w:t>
            </w:r>
          </w:p>
          <w:p w14:paraId="43905017" w14:textId="77777777" w:rsidR="00070B55" w:rsidRPr="00070B55" w:rsidRDefault="00070B55" w:rsidP="00070B55">
            <w:pPr>
              <w:shd w:val="clear" w:color="auto" w:fill="FFFFFF"/>
              <w:spacing w:line="360" w:lineRule="auto"/>
              <w:rPr>
                <w:sz w:val="22"/>
              </w:rPr>
            </w:pPr>
            <w:r w:rsidRPr="00070B55">
              <w:rPr>
                <w:sz w:val="22"/>
              </w:rPr>
              <w:t>Расположение дренажа – дно емкости, по центру.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125D51A2" w14:textId="77777777" w:rsidR="00070B55" w:rsidRPr="00070B55" w:rsidRDefault="00070B55" w:rsidP="00070B55">
            <w:pPr>
              <w:autoSpaceDE w:val="0"/>
              <w:snapToGrid w:val="0"/>
              <w:jc w:val="center"/>
              <w:rPr>
                <w:sz w:val="22"/>
              </w:rPr>
            </w:pPr>
          </w:p>
          <w:p w14:paraId="21116E13" w14:textId="77777777" w:rsidR="00070B55" w:rsidRPr="00070B55" w:rsidRDefault="00070B55" w:rsidP="00070B55">
            <w:pPr>
              <w:autoSpaceDE w:val="0"/>
              <w:snapToGrid w:val="0"/>
              <w:jc w:val="center"/>
              <w:rPr>
                <w:sz w:val="22"/>
              </w:rPr>
            </w:pPr>
            <w:r w:rsidRPr="00070B55">
              <w:rPr>
                <w:sz w:val="22"/>
              </w:rPr>
              <w:t>шт.</w:t>
            </w:r>
          </w:p>
          <w:p w14:paraId="34B8878D" w14:textId="77777777" w:rsidR="00070B55" w:rsidRPr="00070B55" w:rsidRDefault="00070B55" w:rsidP="00070B55">
            <w:pPr>
              <w:autoSpaceDE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5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634EBFD" w14:textId="77777777" w:rsidR="00070B55" w:rsidRPr="00070B55" w:rsidRDefault="00070B55" w:rsidP="00070B55">
            <w:pPr>
              <w:autoSpaceDE w:val="0"/>
              <w:snapToGrid w:val="0"/>
              <w:jc w:val="center"/>
              <w:rPr>
                <w:sz w:val="22"/>
              </w:rPr>
            </w:pPr>
          </w:p>
          <w:p w14:paraId="574E127D" w14:textId="77777777" w:rsidR="00070B55" w:rsidRPr="00070B55" w:rsidRDefault="00070B55" w:rsidP="00070B55">
            <w:pPr>
              <w:autoSpaceDE w:val="0"/>
              <w:snapToGrid w:val="0"/>
              <w:jc w:val="center"/>
              <w:rPr>
                <w:sz w:val="22"/>
              </w:rPr>
            </w:pPr>
            <w:r w:rsidRPr="00070B55">
              <w:rPr>
                <w:sz w:val="22"/>
              </w:rPr>
              <w:t>1</w:t>
            </w:r>
          </w:p>
          <w:p w14:paraId="69282D7C" w14:textId="77777777" w:rsidR="00070B55" w:rsidRPr="00070B55" w:rsidRDefault="00070B55" w:rsidP="00070B55">
            <w:pPr>
              <w:autoSpaceDE w:val="0"/>
              <w:snapToGrid w:val="0"/>
              <w:jc w:val="center"/>
              <w:rPr>
                <w:sz w:val="22"/>
              </w:rPr>
            </w:pPr>
          </w:p>
        </w:tc>
      </w:tr>
    </w:tbl>
    <w:p w14:paraId="6E69ED59" w14:textId="77777777" w:rsidR="00070B55" w:rsidRDefault="00070B55" w:rsidP="00070B55">
      <w:pPr>
        <w:jc w:val="both"/>
        <w:rPr>
          <w:sz w:val="22"/>
          <w:szCs w:val="22"/>
        </w:rPr>
      </w:pPr>
    </w:p>
    <w:p w14:paraId="3F0B96BC" w14:textId="77777777" w:rsidR="00070B55" w:rsidRDefault="00070B55" w:rsidP="00070B55">
      <w:pPr>
        <w:jc w:val="both"/>
        <w:rPr>
          <w:sz w:val="22"/>
          <w:szCs w:val="22"/>
        </w:rPr>
      </w:pPr>
    </w:p>
    <w:p w14:paraId="3AA27C58" w14:textId="77777777" w:rsidR="00070B55" w:rsidRDefault="00070B55" w:rsidP="00070B55">
      <w:pPr>
        <w:jc w:val="both"/>
        <w:rPr>
          <w:sz w:val="22"/>
          <w:szCs w:val="22"/>
        </w:rPr>
      </w:pPr>
    </w:p>
    <w:p w14:paraId="068911D7" w14:textId="77777777" w:rsidR="00070B55" w:rsidRPr="00070B55" w:rsidRDefault="00070B55" w:rsidP="00070B55">
      <w:pPr>
        <w:jc w:val="both"/>
        <w:rPr>
          <w:sz w:val="22"/>
          <w:szCs w:val="22"/>
        </w:rPr>
      </w:pPr>
    </w:p>
    <w:p w14:paraId="6660DF57" w14:textId="39A76D6D" w:rsidR="00070B55" w:rsidRPr="00070B55" w:rsidRDefault="00070B55" w:rsidP="00070B55">
      <w:pPr>
        <w:spacing w:line="240" w:lineRule="exact"/>
        <w:rPr>
          <w:bCs/>
          <w:sz w:val="22"/>
          <w:szCs w:val="22"/>
        </w:rPr>
      </w:pPr>
      <w:r w:rsidRPr="00070B55">
        <w:rPr>
          <w:sz w:val="22"/>
          <w:szCs w:val="22"/>
        </w:rPr>
        <w:t>____________________ /</w:t>
      </w:r>
      <w:r w:rsidRPr="00070B55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____________                                                 ________________/_________</w:t>
      </w:r>
    </w:p>
    <w:p w14:paraId="2D64F847" w14:textId="77777777" w:rsidR="00070B55" w:rsidRDefault="00070B55" w:rsidP="00070B55">
      <w:pPr>
        <w:spacing w:line="240" w:lineRule="exact"/>
        <w:rPr>
          <w:sz w:val="22"/>
          <w:szCs w:val="22"/>
        </w:rPr>
      </w:pPr>
      <w:r w:rsidRPr="00070B55">
        <w:rPr>
          <w:bCs/>
          <w:sz w:val="22"/>
          <w:szCs w:val="22"/>
        </w:rPr>
        <w:t>М.П.</w:t>
      </w:r>
      <w:r w:rsidRPr="00070B55">
        <w:rPr>
          <w:sz w:val="22"/>
          <w:szCs w:val="22"/>
        </w:rPr>
        <w:t xml:space="preserve">                                                                                                              М.П.</w:t>
      </w:r>
    </w:p>
    <w:p w14:paraId="537E1EB9" w14:textId="77777777" w:rsidR="00070B55" w:rsidRDefault="00070B55" w:rsidP="00070B55">
      <w:pPr>
        <w:spacing w:line="240" w:lineRule="exact"/>
        <w:rPr>
          <w:sz w:val="22"/>
          <w:szCs w:val="22"/>
        </w:rPr>
      </w:pPr>
    </w:p>
    <w:p w14:paraId="286D9333" w14:textId="77777777" w:rsidR="00070B55" w:rsidRDefault="00070B55" w:rsidP="00070B55">
      <w:pPr>
        <w:spacing w:line="240" w:lineRule="exact"/>
        <w:rPr>
          <w:sz w:val="22"/>
          <w:szCs w:val="22"/>
        </w:rPr>
      </w:pPr>
    </w:p>
    <w:p w14:paraId="0EB4C5E6" w14:textId="77777777" w:rsidR="00070B55" w:rsidRPr="00070B55" w:rsidRDefault="00070B55" w:rsidP="00070B55">
      <w:pPr>
        <w:spacing w:line="240" w:lineRule="exact"/>
        <w:rPr>
          <w:sz w:val="22"/>
          <w:szCs w:val="22"/>
        </w:rPr>
      </w:pPr>
    </w:p>
    <w:p w14:paraId="1595964F" w14:textId="77777777" w:rsidR="00070B55" w:rsidRPr="00070B55" w:rsidRDefault="00070B55" w:rsidP="00070B55">
      <w:pPr>
        <w:ind w:left="6804"/>
        <w:jc w:val="both"/>
        <w:rPr>
          <w:sz w:val="22"/>
          <w:szCs w:val="22"/>
        </w:rPr>
      </w:pPr>
      <w:r w:rsidRPr="00070B55">
        <w:rPr>
          <w:sz w:val="22"/>
          <w:szCs w:val="22"/>
        </w:rPr>
        <w:lastRenderedPageBreak/>
        <w:t>Приложение № 2 к Договору на изготовление и монтаж металлической емкости в цех КОО ОСК</w:t>
      </w:r>
    </w:p>
    <w:p w14:paraId="26B4185D" w14:textId="77777777" w:rsidR="00070B55" w:rsidRPr="00070B55" w:rsidRDefault="00070B55" w:rsidP="00070B55">
      <w:pPr>
        <w:ind w:left="6804"/>
        <w:jc w:val="both"/>
        <w:rPr>
          <w:sz w:val="22"/>
          <w:szCs w:val="22"/>
        </w:rPr>
      </w:pPr>
      <w:r w:rsidRPr="00070B55">
        <w:rPr>
          <w:sz w:val="22"/>
          <w:szCs w:val="22"/>
        </w:rPr>
        <w:t>от  __________№ ________</w:t>
      </w:r>
    </w:p>
    <w:p w14:paraId="66175C15" w14:textId="77777777" w:rsidR="00070B55" w:rsidRPr="00070B55" w:rsidRDefault="00070B55" w:rsidP="00070B55">
      <w:pPr>
        <w:spacing w:line="240" w:lineRule="exact"/>
        <w:jc w:val="center"/>
        <w:rPr>
          <w:b/>
          <w:color w:val="FF0000"/>
          <w:sz w:val="22"/>
          <w:szCs w:val="22"/>
        </w:rPr>
      </w:pPr>
    </w:p>
    <w:p w14:paraId="29348997" w14:textId="77777777" w:rsidR="00070B55" w:rsidRPr="00070B55" w:rsidRDefault="00070B55" w:rsidP="00070B55">
      <w:pPr>
        <w:jc w:val="center"/>
        <w:rPr>
          <w:b/>
          <w:sz w:val="28"/>
          <w:szCs w:val="28"/>
        </w:rPr>
      </w:pPr>
    </w:p>
    <w:p w14:paraId="5F8F3846" w14:textId="77777777" w:rsidR="00070B55" w:rsidRPr="00070B55" w:rsidRDefault="00070B55" w:rsidP="00070B55">
      <w:pPr>
        <w:jc w:val="center"/>
        <w:rPr>
          <w:b/>
          <w:sz w:val="28"/>
          <w:szCs w:val="28"/>
        </w:rPr>
      </w:pPr>
      <w:r w:rsidRPr="00070B55">
        <w:rPr>
          <w:b/>
          <w:sz w:val="28"/>
          <w:szCs w:val="28"/>
        </w:rPr>
        <w:t>Локальный ресурсный сметный расчет №1</w:t>
      </w:r>
    </w:p>
    <w:p w14:paraId="146ECE24" w14:textId="77777777" w:rsidR="00070B55" w:rsidRPr="00070B55" w:rsidRDefault="00070B55" w:rsidP="00070B55">
      <w:pPr>
        <w:tabs>
          <w:tab w:val="center" w:pos="4153"/>
          <w:tab w:val="right" w:pos="8306"/>
        </w:tabs>
        <w:jc w:val="center"/>
        <w:rPr>
          <w:rFonts w:ascii="Arial" w:hAnsi="Arial" w:cs="Arial"/>
          <w:sz w:val="22"/>
          <w:szCs w:val="22"/>
        </w:rPr>
      </w:pPr>
      <w:r w:rsidRPr="00070B55">
        <w:rPr>
          <w:rFonts w:ascii="Arial" w:hAnsi="Arial" w:cs="Arial"/>
          <w:i/>
          <w:iCs/>
        </w:rPr>
        <w:t>«Изготовление и монтаж резервуара»</w:t>
      </w:r>
    </w:p>
    <w:p w14:paraId="79E70674" w14:textId="77777777" w:rsidR="00070B55" w:rsidRPr="00070B55" w:rsidRDefault="00070B55" w:rsidP="00070B55">
      <w:pPr>
        <w:tabs>
          <w:tab w:val="center" w:pos="4153"/>
          <w:tab w:val="right" w:pos="8306"/>
        </w:tabs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1061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26"/>
        <w:gridCol w:w="1398"/>
        <w:gridCol w:w="536"/>
        <w:gridCol w:w="1942"/>
        <w:gridCol w:w="853"/>
        <w:gridCol w:w="396"/>
        <w:gridCol w:w="555"/>
        <w:gridCol w:w="969"/>
        <w:gridCol w:w="969"/>
        <w:gridCol w:w="1233"/>
        <w:gridCol w:w="1239"/>
      </w:tblGrid>
      <w:tr w:rsidR="00070B55" w:rsidRPr="00070B55" w14:paraId="294AFB3B" w14:textId="77777777" w:rsidTr="00070B55">
        <w:trPr>
          <w:gridAfter w:val="5"/>
          <w:wAfter w:w="4965" w:type="dxa"/>
          <w:trHeight w:val="238"/>
        </w:trPr>
        <w:tc>
          <w:tcPr>
            <w:tcW w:w="2460" w:type="dxa"/>
            <w:gridSpan w:val="3"/>
            <w:hideMark/>
          </w:tcPr>
          <w:p w14:paraId="2EEF8601" w14:textId="77777777" w:rsidR="00070B55" w:rsidRPr="00070B55" w:rsidRDefault="00070B55" w:rsidP="00070B55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070B5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Сметная стоимость работ:</w:t>
            </w:r>
          </w:p>
        </w:tc>
        <w:tc>
          <w:tcPr>
            <w:tcW w:w="1942" w:type="dxa"/>
            <w:hideMark/>
          </w:tcPr>
          <w:p w14:paraId="35F4A390" w14:textId="671DB64D" w:rsidR="00070B55" w:rsidRPr="00070B55" w:rsidRDefault="00070B55" w:rsidP="00070B55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jc w:val="right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</w:tc>
        <w:tc>
          <w:tcPr>
            <w:tcW w:w="1249" w:type="dxa"/>
            <w:gridSpan w:val="2"/>
            <w:hideMark/>
          </w:tcPr>
          <w:p w14:paraId="0533A4EE" w14:textId="77777777" w:rsidR="00070B55" w:rsidRPr="00070B55" w:rsidRDefault="00070B55" w:rsidP="00070B55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b/>
                <w:bCs/>
                <w:iCs/>
                <w:snapToGrid w:val="0"/>
                <w:sz w:val="16"/>
                <w:szCs w:val="16"/>
              </w:rPr>
            </w:pPr>
            <w:r w:rsidRPr="00070B55">
              <w:rPr>
                <w:rFonts w:ascii="Arial" w:hAnsi="Arial" w:cs="Arial"/>
                <w:b/>
                <w:bCs/>
                <w:iCs/>
                <w:snapToGrid w:val="0"/>
                <w:sz w:val="16"/>
                <w:szCs w:val="16"/>
              </w:rPr>
              <w:t xml:space="preserve"> руб.</w:t>
            </w:r>
          </w:p>
        </w:tc>
      </w:tr>
      <w:tr w:rsidR="00070B55" w:rsidRPr="00070B55" w14:paraId="69C3B563" w14:textId="77777777" w:rsidTr="00070B55">
        <w:trPr>
          <w:gridAfter w:val="5"/>
          <w:wAfter w:w="4965" w:type="dxa"/>
          <w:trHeight w:val="238"/>
        </w:trPr>
        <w:tc>
          <w:tcPr>
            <w:tcW w:w="2460" w:type="dxa"/>
            <w:gridSpan w:val="3"/>
            <w:hideMark/>
          </w:tcPr>
          <w:p w14:paraId="3C94C5D3" w14:textId="77777777" w:rsidR="00070B55" w:rsidRPr="00070B55" w:rsidRDefault="00070B55" w:rsidP="00070B55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70B55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    строительных работ</w:t>
            </w:r>
          </w:p>
        </w:tc>
        <w:tc>
          <w:tcPr>
            <w:tcW w:w="1942" w:type="dxa"/>
            <w:hideMark/>
          </w:tcPr>
          <w:p w14:paraId="3275FCC1" w14:textId="79E7A1A7" w:rsidR="00070B55" w:rsidRPr="00070B55" w:rsidRDefault="00070B55" w:rsidP="00070B55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jc w:val="right"/>
              <w:rPr>
                <w:rFonts w:ascii="Arial" w:hAnsi="Arial" w:cs="Arial"/>
                <w:bCs/>
                <w:i/>
                <w:snapToGrid w:val="0"/>
                <w:sz w:val="16"/>
                <w:szCs w:val="16"/>
                <w:lang w:val="en-US"/>
              </w:rPr>
            </w:pPr>
          </w:p>
        </w:tc>
        <w:tc>
          <w:tcPr>
            <w:tcW w:w="1249" w:type="dxa"/>
            <w:gridSpan w:val="2"/>
            <w:hideMark/>
          </w:tcPr>
          <w:p w14:paraId="736E4E6E" w14:textId="77777777" w:rsidR="00070B55" w:rsidRPr="00070B55" w:rsidRDefault="00070B55" w:rsidP="00070B55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  <w:lang w:val="en-US"/>
              </w:rPr>
              <w:t xml:space="preserve"> </w:t>
            </w:r>
            <w:r w:rsidRPr="00070B55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</w:rPr>
              <w:t>руб.</w:t>
            </w:r>
          </w:p>
        </w:tc>
      </w:tr>
      <w:tr w:rsidR="00070B55" w:rsidRPr="00070B55" w14:paraId="1F0B0B7F" w14:textId="77777777" w:rsidTr="00070B55">
        <w:trPr>
          <w:gridAfter w:val="5"/>
          <w:wAfter w:w="4965" w:type="dxa"/>
          <w:trHeight w:val="238"/>
        </w:trPr>
        <w:tc>
          <w:tcPr>
            <w:tcW w:w="2460" w:type="dxa"/>
            <w:gridSpan w:val="3"/>
            <w:hideMark/>
          </w:tcPr>
          <w:p w14:paraId="141298AB" w14:textId="77777777" w:rsidR="00070B55" w:rsidRPr="00070B55" w:rsidRDefault="00070B55" w:rsidP="00070B55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70B55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    монтажных работ</w:t>
            </w:r>
          </w:p>
        </w:tc>
        <w:tc>
          <w:tcPr>
            <w:tcW w:w="1942" w:type="dxa"/>
            <w:hideMark/>
          </w:tcPr>
          <w:p w14:paraId="28779BB5" w14:textId="46318345" w:rsidR="00070B55" w:rsidRPr="00070B55" w:rsidRDefault="00070B55" w:rsidP="00070B55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jc w:val="right"/>
              <w:rPr>
                <w:rFonts w:ascii="Arial" w:hAnsi="Arial" w:cs="Arial"/>
                <w:bCs/>
                <w:i/>
                <w:snapToGrid w:val="0"/>
                <w:sz w:val="16"/>
                <w:szCs w:val="16"/>
                <w:lang w:val="en-US"/>
              </w:rPr>
            </w:pPr>
          </w:p>
        </w:tc>
        <w:tc>
          <w:tcPr>
            <w:tcW w:w="1249" w:type="dxa"/>
            <w:gridSpan w:val="2"/>
            <w:hideMark/>
          </w:tcPr>
          <w:p w14:paraId="0F9D4274" w14:textId="77777777" w:rsidR="00070B55" w:rsidRPr="00070B55" w:rsidRDefault="00070B55" w:rsidP="00070B55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  <w:lang w:val="en-US"/>
              </w:rPr>
              <w:t xml:space="preserve"> </w:t>
            </w:r>
            <w:r w:rsidRPr="00070B55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</w:rPr>
              <w:t>руб.</w:t>
            </w:r>
          </w:p>
        </w:tc>
      </w:tr>
      <w:tr w:rsidR="00070B55" w:rsidRPr="00070B55" w14:paraId="11D65B79" w14:textId="77777777" w:rsidTr="00070B55">
        <w:trPr>
          <w:gridAfter w:val="5"/>
          <w:wAfter w:w="4965" w:type="dxa"/>
          <w:trHeight w:val="238"/>
        </w:trPr>
        <w:tc>
          <w:tcPr>
            <w:tcW w:w="2460" w:type="dxa"/>
            <w:gridSpan w:val="3"/>
            <w:hideMark/>
          </w:tcPr>
          <w:p w14:paraId="05C4D930" w14:textId="77777777" w:rsidR="00070B55" w:rsidRPr="00070B55" w:rsidRDefault="00070B55" w:rsidP="00070B55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70B55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    оборудования</w:t>
            </w:r>
          </w:p>
        </w:tc>
        <w:tc>
          <w:tcPr>
            <w:tcW w:w="1942" w:type="dxa"/>
            <w:hideMark/>
          </w:tcPr>
          <w:p w14:paraId="6BCCB5F1" w14:textId="77777777" w:rsidR="00070B55" w:rsidRPr="00070B55" w:rsidRDefault="00070B55" w:rsidP="00070B55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jc w:val="right"/>
              <w:rPr>
                <w:rFonts w:ascii="Arial" w:hAnsi="Arial" w:cs="Arial"/>
                <w:bCs/>
                <w:i/>
                <w:snapToGrid w:val="0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Cs/>
                <w:i/>
                <w:snapToGrid w:val="0"/>
                <w:sz w:val="16"/>
                <w:szCs w:val="16"/>
                <w:lang w:val="en-US"/>
              </w:rPr>
              <w:t>0</w:t>
            </w:r>
          </w:p>
        </w:tc>
        <w:tc>
          <w:tcPr>
            <w:tcW w:w="1249" w:type="dxa"/>
            <w:gridSpan w:val="2"/>
            <w:hideMark/>
          </w:tcPr>
          <w:p w14:paraId="276CBE89" w14:textId="77777777" w:rsidR="00070B55" w:rsidRPr="00070B55" w:rsidRDefault="00070B55" w:rsidP="00070B55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  <w:lang w:val="en-US"/>
              </w:rPr>
              <w:t xml:space="preserve"> </w:t>
            </w:r>
            <w:r w:rsidRPr="00070B55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</w:rPr>
              <w:t>руб.</w:t>
            </w:r>
          </w:p>
        </w:tc>
      </w:tr>
      <w:tr w:rsidR="00070B55" w:rsidRPr="00070B55" w14:paraId="23C65F48" w14:textId="77777777" w:rsidTr="00070B55">
        <w:trPr>
          <w:gridAfter w:val="5"/>
          <w:wAfter w:w="4965" w:type="dxa"/>
          <w:trHeight w:val="238"/>
        </w:trPr>
        <w:tc>
          <w:tcPr>
            <w:tcW w:w="2460" w:type="dxa"/>
            <w:gridSpan w:val="3"/>
            <w:hideMark/>
          </w:tcPr>
          <w:p w14:paraId="677FF24B" w14:textId="77777777" w:rsidR="00070B55" w:rsidRPr="00070B55" w:rsidRDefault="00070B55" w:rsidP="00070B55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70B55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    прочих затрат</w:t>
            </w:r>
          </w:p>
        </w:tc>
        <w:tc>
          <w:tcPr>
            <w:tcW w:w="1942" w:type="dxa"/>
            <w:hideMark/>
          </w:tcPr>
          <w:p w14:paraId="327F1012" w14:textId="77777777" w:rsidR="00070B55" w:rsidRPr="00070B55" w:rsidRDefault="00070B55" w:rsidP="00070B55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jc w:val="right"/>
              <w:rPr>
                <w:rFonts w:ascii="Arial" w:hAnsi="Arial" w:cs="Arial"/>
                <w:bCs/>
                <w:i/>
                <w:snapToGrid w:val="0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Cs/>
                <w:i/>
                <w:snapToGrid w:val="0"/>
                <w:sz w:val="16"/>
                <w:szCs w:val="16"/>
                <w:lang w:val="en-US"/>
              </w:rPr>
              <w:t>0</w:t>
            </w:r>
          </w:p>
        </w:tc>
        <w:tc>
          <w:tcPr>
            <w:tcW w:w="1249" w:type="dxa"/>
            <w:gridSpan w:val="2"/>
            <w:hideMark/>
          </w:tcPr>
          <w:p w14:paraId="4F9860CC" w14:textId="77777777" w:rsidR="00070B55" w:rsidRPr="00070B55" w:rsidRDefault="00070B55" w:rsidP="00070B55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  <w:lang w:val="en-US"/>
              </w:rPr>
              <w:t xml:space="preserve"> </w:t>
            </w:r>
            <w:r w:rsidRPr="00070B55">
              <w:rPr>
                <w:rFonts w:ascii="Arial" w:hAnsi="Arial" w:cs="Arial"/>
                <w:bCs/>
                <w:i/>
                <w:iCs/>
                <w:snapToGrid w:val="0"/>
                <w:sz w:val="16"/>
                <w:szCs w:val="16"/>
              </w:rPr>
              <w:t>руб.</w:t>
            </w:r>
          </w:p>
        </w:tc>
      </w:tr>
      <w:tr w:rsidR="00070B55" w:rsidRPr="00070B55" w14:paraId="0BC0224A" w14:textId="77777777" w:rsidTr="00070B55">
        <w:trPr>
          <w:gridAfter w:val="5"/>
          <w:wAfter w:w="4965" w:type="dxa"/>
          <w:trHeight w:val="238"/>
        </w:trPr>
        <w:tc>
          <w:tcPr>
            <w:tcW w:w="2460" w:type="dxa"/>
            <w:gridSpan w:val="3"/>
            <w:hideMark/>
          </w:tcPr>
          <w:p w14:paraId="0C421996" w14:textId="77777777" w:rsidR="00070B55" w:rsidRPr="00070B55" w:rsidRDefault="00070B55" w:rsidP="00070B55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iCs/>
                <w:sz w:val="16"/>
                <w:szCs w:val="16"/>
              </w:rPr>
            </w:pPr>
            <w:r w:rsidRPr="00070B55">
              <w:rPr>
                <w:rFonts w:ascii="Arial" w:hAnsi="Arial" w:cs="Arial"/>
                <w:iCs/>
                <w:sz w:val="16"/>
                <w:szCs w:val="16"/>
              </w:rPr>
              <w:t>Средства на оплату труда</w:t>
            </w:r>
            <w:r w:rsidRPr="00070B55">
              <w:rPr>
                <w:rFonts w:ascii="Arial" w:hAnsi="Arial" w:cs="Arial"/>
                <w:iCs/>
                <w:sz w:val="16"/>
                <w:szCs w:val="16"/>
                <w:lang w:val="en-US"/>
              </w:rPr>
              <w:t xml:space="preserve">: </w:t>
            </w:r>
          </w:p>
        </w:tc>
        <w:tc>
          <w:tcPr>
            <w:tcW w:w="1942" w:type="dxa"/>
            <w:hideMark/>
          </w:tcPr>
          <w:p w14:paraId="5EDC4D75" w14:textId="746441EF" w:rsidR="00070B55" w:rsidRPr="00070B55" w:rsidRDefault="00070B55" w:rsidP="00070B55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jc w:val="right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</w:tc>
        <w:tc>
          <w:tcPr>
            <w:tcW w:w="1249" w:type="dxa"/>
            <w:gridSpan w:val="2"/>
            <w:hideMark/>
          </w:tcPr>
          <w:p w14:paraId="449463A9" w14:textId="77777777" w:rsidR="00070B55" w:rsidRPr="00070B55" w:rsidRDefault="00070B55" w:rsidP="00070B55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iCs/>
                <w:snapToGrid w:val="0"/>
                <w:sz w:val="16"/>
                <w:szCs w:val="16"/>
              </w:rPr>
            </w:pPr>
            <w:r w:rsidRPr="00070B55">
              <w:rPr>
                <w:rFonts w:ascii="Arial" w:hAnsi="Arial" w:cs="Arial"/>
                <w:iCs/>
                <w:snapToGrid w:val="0"/>
                <w:sz w:val="16"/>
                <w:szCs w:val="16"/>
                <w:lang w:val="en-US"/>
              </w:rPr>
              <w:t xml:space="preserve"> </w:t>
            </w:r>
            <w:r w:rsidRPr="00070B55">
              <w:rPr>
                <w:rFonts w:ascii="Arial" w:hAnsi="Arial" w:cs="Arial"/>
                <w:iCs/>
                <w:snapToGrid w:val="0"/>
                <w:sz w:val="16"/>
                <w:szCs w:val="16"/>
              </w:rPr>
              <w:t>руб.</w:t>
            </w:r>
          </w:p>
        </w:tc>
      </w:tr>
      <w:tr w:rsidR="00070B55" w:rsidRPr="00070B55" w14:paraId="1FF0283E" w14:textId="77777777" w:rsidTr="00070B55">
        <w:trPr>
          <w:gridAfter w:val="5"/>
          <w:wAfter w:w="4965" w:type="dxa"/>
          <w:trHeight w:val="238"/>
        </w:trPr>
        <w:tc>
          <w:tcPr>
            <w:tcW w:w="2460" w:type="dxa"/>
            <w:gridSpan w:val="3"/>
            <w:hideMark/>
          </w:tcPr>
          <w:p w14:paraId="64F026D4" w14:textId="77777777" w:rsidR="00070B55" w:rsidRPr="00070B55" w:rsidRDefault="00070B55" w:rsidP="00070B55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iCs/>
                <w:sz w:val="16"/>
                <w:szCs w:val="16"/>
              </w:rPr>
            </w:pPr>
            <w:r w:rsidRPr="00070B55">
              <w:rPr>
                <w:rFonts w:ascii="Arial" w:hAnsi="Arial" w:cs="Arial"/>
                <w:iCs/>
                <w:snapToGrid w:val="0"/>
                <w:sz w:val="16"/>
                <w:szCs w:val="16"/>
              </w:rPr>
              <w:t>Трудоемкость работ</w:t>
            </w:r>
            <w:r w:rsidRPr="00070B55">
              <w:rPr>
                <w:rFonts w:ascii="Arial" w:hAnsi="Arial" w:cs="Arial"/>
                <w:iCs/>
                <w:snapToGrid w:val="0"/>
                <w:sz w:val="16"/>
                <w:szCs w:val="16"/>
                <w:lang w:val="en-US"/>
              </w:rPr>
              <w:t xml:space="preserve">: </w:t>
            </w:r>
          </w:p>
        </w:tc>
        <w:tc>
          <w:tcPr>
            <w:tcW w:w="1942" w:type="dxa"/>
            <w:hideMark/>
          </w:tcPr>
          <w:p w14:paraId="6C0E8AD3" w14:textId="45426795" w:rsidR="00070B55" w:rsidRPr="00070B55" w:rsidRDefault="00070B55" w:rsidP="00070B55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9" w:type="dxa"/>
            <w:gridSpan w:val="2"/>
            <w:hideMark/>
          </w:tcPr>
          <w:p w14:paraId="04F0AB81" w14:textId="77777777" w:rsidR="00070B55" w:rsidRPr="00070B55" w:rsidRDefault="00070B55" w:rsidP="00070B55">
            <w:pPr>
              <w:tabs>
                <w:tab w:val="center" w:pos="3402"/>
                <w:tab w:val="center" w:pos="4153"/>
                <w:tab w:val="right" w:pos="8306"/>
              </w:tabs>
              <w:spacing w:line="240" w:lineRule="exact"/>
              <w:rPr>
                <w:rFonts w:ascii="Arial" w:hAnsi="Arial" w:cs="Arial"/>
                <w:iCs/>
                <w:sz w:val="16"/>
                <w:szCs w:val="16"/>
              </w:rPr>
            </w:pPr>
            <w:r w:rsidRPr="00070B55">
              <w:rPr>
                <w:rFonts w:ascii="Arial" w:hAnsi="Arial" w:cs="Arial"/>
                <w:iCs/>
                <w:sz w:val="16"/>
                <w:szCs w:val="16"/>
              </w:rPr>
              <w:t>чел.час.</w:t>
            </w:r>
          </w:p>
        </w:tc>
      </w:tr>
      <w:tr w:rsidR="00070B55" w:rsidRPr="00070B55" w14:paraId="4E8B2EBE" w14:textId="77777777" w:rsidTr="00070B55">
        <w:trPr>
          <w:cantSplit/>
          <w:trHeight w:val="143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5B4484B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6EA4A1D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>Шифр расценки и</w:t>
            </w:r>
          </w:p>
          <w:p w14:paraId="3CE2BAB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>коды ресурсов</w:t>
            </w:r>
          </w:p>
        </w:tc>
        <w:tc>
          <w:tcPr>
            <w:tcW w:w="3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6122862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>Наименование работ</w:t>
            </w:r>
          </w:p>
          <w:p w14:paraId="0481676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>и затрат</w:t>
            </w:r>
          </w:p>
        </w:tc>
        <w:tc>
          <w:tcPr>
            <w:tcW w:w="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7369919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>Единица</w:t>
            </w:r>
          </w:p>
          <w:p w14:paraId="34035B9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>измерения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7FDEAFB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>Количество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1D07C7D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>Сметная стоимость</w:t>
            </w: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70B55">
              <w:rPr>
                <w:rFonts w:ascii="Arial" w:hAnsi="Arial" w:cs="Arial"/>
                <w:sz w:val="16"/>
                <w:szCs w:val="16"/>
              </w:rPr>
              <w:t>руб.</w:t>
            </w:r>
          </w:p>
        </w:tc>
      </w:tr>
      <w:tr w:rsidR="00070B55" w:rsidRPr="00070B55" w14:paraId="2AFB22BF" w14:textId="77777777" w:rsidTr="00070B55">
        <w:trPr>
          <w:cantSplit/>
          <w:trHeight w:val="193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D1779" w14:textId="77777777" w:rsidR="00070B55" w:rsidRPr="00070B55" w:rsidRDefault="00070B55" w:rsidP="00070B55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A5EBD" w14:textId="77777777" w:rsidR="00070B55" w:rsidRPr="00070B55" w:rsidRDefault="00070B55" w:rsidP="00070B55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3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15412" w14:textId="77777777" w:rsidR="00070B55" w:rsidRPr="00070B55" w:rsidRDefault="00070B55" w:rsidP="00070B55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2775" w14:textId="77777777" w:rsidR="00070B55" w:rsidRPr="00070B55" w:rsidRDefault="00070B55" w:rsidP="00070B55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2CAD832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>на единицу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178D4C3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>по проекту</w:t>
            </w:r>
          </w:p>
        </w:tc>
        <w:tc>
          <w:tcPr>
            <w:tcW w:w="2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22B23DD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>в текущем уровне цен</w:t>
            </w:r>
          </w:p>
        </w:tc>
      </w:tr>
      <w:tr w:rsidR="00070B55" w:rsidRPr="00070B55" w14:paraId="30D29FDF" w14:textId="77777777" w:rsidTr="00070B55">
        <w:trPr>
          <w:cantSplit/>
          <w:trHeight w:val="178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B15B" w14:textId="77777777" w:rsidR="00070B55" w:rsidRPr="00070B55" w:rsidRDefault="00070B55" w:rsidP="00070B55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0E433" w14:textId="77777777" w:rsidR="00070B55" w:rsidRPr="00070B55" w:rsidRDefault="00070B55" w:rsidP="00070B55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3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F40FC" w14:textId="77777777" w:rsidR="00070B55" w:rsidRPr="00070B55" w:rsidRDefault="00070B55" w:rsidP="00070B55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CFD2" w14:textId="77777777" w:rsidR="00070B55" w:rsidRPr="00070B55" w:rsidRDefault="00070B55" w:rsidP="00070B55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A80C" w14:textId="77777777" w:rsidR="00070B55" w:rsidRPr="00070B55" w:rsidRDefault="00070B55" w:rsidP="00070B55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49878" w14:textId="77777777" w:rsidR="00070B55" w:rsidRPr="00070B55" w:rsidRDefault="00070B55" w:rsidP="00070B55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7B3A11B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>на единицу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14:paraId="7DC6059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>общая</w:t>
            </w:r>
          </w:p>
        </w:tc>
      </w:tr>
    </w:tbl>
    <w:p w14:paraId="1B4BF246" w14:textId="77777777" w:rsidR="00070B55" w:rsidRPr="00070B55" w:rsidRDefault="00070B55" w:rsidP="00070B55">
      <w:pPr>
        <w:rPr>
          <w:sz w:val="4"/>
          <w:szCs w:val="4"/>
          <w:lang w:eastAsia="en-US"/>
        </w:rPr>
      </w:pPr>
    </w:p>
    <w:tbl>
      <w:tblPr>
        <w:tblW w:w="10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9" w:type="dxa"/>
          <w:bottom w:w="28" w:type="dxa"/>
          <w:right w:w="29" w:type="dxa"/>
        </w:tblCellMar>
        <w:tblLook w:val="04A0" w:firstRow="1" w:lastRow="0" w:firstColumn="1" w:lastColumn="0" w:noHBand="0" w:noVBand="1"/>
      </w:tblPr>
      <w:tblGrid>
        <w:gridCol w:w="532"/>
        <w:gridCol w:w="1409"/>
        <w:gridCol w:w="3354"/>
        <w:gridCol w:w="958"/>
        <w:gridCol w:w="975"/>
        <w:gridCol w:w="975"/>
        <w:gridCol w:w="1241"/>
        <w:gridCol w:w="1245"/>
      </w:tblGrid>
      <w:tr w:rsidR="00070B55" w:rsidRPr="00070B55" w14:paraId="137F9148" w14:textId="77777777" w:rsidTr="00070B55">
        <w:trPr>
          <w:trHeight w:val="169"/>
          <w:tblHeader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A2D1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1888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787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D236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40CC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C00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68E6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31EC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70B55" w:rsidRPr="00070B55" w14:paraId="6ABEB75E" w14:textId="77777777" w:rsidTr="00070B55">
        <w:trPr>
          <w:trHeight w:val="9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52F6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70B55">
              <w:rPr>
                <w:rFonts w:ascii="Arial" w:hAnsi="Arial" w:cs="Arial"/>
                <w:sz w:val="10"/>
                <w:szCs w:val="10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524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191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ADB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229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1EF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DBF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E5C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70B55" w:rsidRPr="00070B55" w14:paraId="04A9455B" w14:textId="77777777" w:rsidTr="00070B55">
        <w:trPr>
          <w:trHeight w:val="339"/>
        </w:trPr>
        <w:tc>
          <w:tcPr>
            <w:tcW w:w="106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D7FB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6"/>
                <w:szCs w:val="10"/>
              </w:rPr>
            </w:pPr>
            <w:r w:rsidRPr="00070B55">
              <w:rPr>
                <w:rFonts w:ascii="Arial" w:hAnsi="Arial" w:cs="Arial"/>
                <w:b/>
                <w:sz w:val="16"/>
                <w:szCs w:val="10"/>
              </w:rPr>
              <w:t>Раздел 1: Строительные работы</w:t>
            </w:r>
          </w:p>
          <w:p w14:paraId="1C6909C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0"/>
              </w:rPr>
            </w:pPr>
            <w:r w:rsidRPr="00070B55">
              <w:rPr>
                <w:rFonts w:ascii="Arial" w:hAnsi="Arial" w:cs="Arial"/>
                <w:i/>
                <w:sz w:val="16"/>
                <w:szCs w:val="10"/>
              </w:rPr>
              <w:t>(Строительные работы)</w:t>
            </w:r>
          </w:p>
        </w:tc>
      </w:tr>
      <w:tr w:rsidR="00070B55" w:rsidRPr="00070B55" w14:paraId="67AB9F31" w14:textId="77777777" w:rsidTr="00070B55">
        <w:trPr>
          <w:trHeight w:val="108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D665A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6E7A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</w:rPr>
              <w:t>ГЭСНм38-01-006-02</w:t>
            </w:r>
          </w:p>
          <w:p w14:paraId="3BF2A54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070B55">
              <w:rPr>
                <w:rFonts w:ascii="Arial" w:hAnsi="Arial" w:cs="Arial"/>
                <w:i/>
                <w:sz w:val="14"/>
                <w:szCs w:val="16"/>
              </w:rPr>
              <w:t>УТВ. ДОКУМЕНТ:</w:t>
            </w:r>
          </w:p>
          <w:p w14:paraId="66BA542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i/>
                <w:sz w:val="14"/>
                <w:szCs w:val="16"/>
              </w:rPr>
              <w:t>Приказ Минстроя России от 13.05.2024г. №323/пр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B361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</w:rPr>
              <w:t>Изготовление врезок в емкость</w:t>
            </w:r>
            <w:r w:rsidRPr="00070B5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B969C4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070B55">
              <w:rPr>
                <w:rFonts w:ascii="Arial" w:hAnsi="Arial" w:cs="Arial"/>
                <w:i/>
                <w:sz w:val="14"/>
                <w:szCs w:val="16"/>
              </w:rPr>
              <w:t>НР и СП:</w:t>
            </w:r>
          </w:p>
          <w:p w14:paraId="7BF5D85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070B55">
              <w:rPr>
                <w:rFonts w:ascii="Arial" w:hAnsi="Arial" w:cs="Arial"/>
                <w:i/>
                <w:sz w:val="14"/>
                <w:szCs w:val="16"/>
              </w:rPr>
              <w:t>Накладные расходы в тц от ФОТ = 150% = 4 796,27 руб.</w:t>
            </w:r>
          </w:p>
          <w:p w14:paraId="217929D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i/>
                <w:sz w:val="14"/>
                <w:szCs w:val="16"/>
              </w:rPr>
              <w:t>Сметная прибыль в тц от ФОТ = 90% = 2 877,76 руб.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70BC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8FA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2187C" w14:textId="24CDE2B4" w:rsidR="00070B55" w:rsidRPr="00070B55" w:rsidRDefault="00070B55" w:rsidP="00A75C0E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236B2" w14:textId="7246508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93463" w14:textId="0E8C4CE6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01BD8EF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703D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8F0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9AD7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ТРУДОВЫЕ РЕСУРСЫ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BBF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CC7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EEF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4B5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CE0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55BB188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DFC0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9682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1.1-3.8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DD6C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Затраты труда рабочих (3,8 разр.)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5104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E716" w14:textId="097ED72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408A9" w14:textId="620FC84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D3B25" w14:textId="7B9B46E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2EF1C" w14:textId="0EFC156A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E10FD15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6764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3C99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2.1-6.0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9C3B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Затраты труда машинистов (6 разр.)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6ABE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DCE5B" w14:textId="1282597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24243" w14:textId="1BEE8B04" w:rsidR="00070B55" w:rsidRPr="00070B55" w:rsidRDefault="00070B55" w:rsidP="00A75C0E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EFF1" w14:textId="77CE42F8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59DBD" w14:textId="3EEC1E8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4213018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9C28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A23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09A9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Итого трудовых ресурсов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67D9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C70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FC0A5" w14:textId="2957CF3A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571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F6BA3" w14:textId="035BF36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9A47FEE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EE76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313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E52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МЕХАНИЗМЫ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9D7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E75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122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DA0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39A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0253C64" w14:textId="77777777" w:rsidTr="00070B55">
        <w:trPr>
          <w:trHeight w:val="33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CC932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5C96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91.17.04-011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D7CD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Аппараты сварочные автоматические, сварочный ток до 1250 А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A416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CFB31" w14:textId="28B5B572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D65A9" w14:textId="5DFE93EE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1DC97" w14:textId="79950EB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83851" w14:textId="6662054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AD8291F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A8E5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25F9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91.17.04-042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9029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Аппараты для газовой сварки и резки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5F8B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1005" w14:textId="0A7DF02D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A689C" w14:textId="18BE083A" w:rsidR="00070B55" w:rsidRPr="00070B55" w:rsidRDefault="00070B55" w:rsidP="00A75C0E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BE583" w14:textId="59705DD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0BF4F" w14:textId="46CBCE2D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3743E16" w14:textId="77777777" w:rsidTr="00070B55">
        <w:trPr>
          <w:trHeight w:val="508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E41A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8C69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91.21.16-001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811B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Пресс-ножницы комбинированные электрические, номинальное усилие 630 кН, мощность 5 кВт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D229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453F9" w14:textId="6A08543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62085" w14:textId="51C4128C" w:rsidR="00070B55" w:rsidRPr="00070B55" w:rsidRDefault="00070B55" w:rsidP="00A75C0E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567A" w14:textId="13B1777B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436B9" w14:textId="1A416913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2928CC26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E948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E44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91.21.19-031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141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Станки сверлильные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E8FB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BA6D5" w14:textId="5C935CCE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C2D4B" w14:textId="1C5C25BA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27015" w14:textId="5A68CB0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2CDAA" w14:textId="2B6CE5A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77B14887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C9C0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AAA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E15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Итого механизмов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DA6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293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D24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1F6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825DC" w14:textId="0BB29FD8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5FE9693B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85A8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C8A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BE0E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ОСНОВНЫЕ МАТЕРИАЛЫ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765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274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745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BAC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D66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1FF54DC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6F18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D5E0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D080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Труба ф159х4,5мм</w:t>
            </w: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A24C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1A229" w14:textId="65647DD1" w:rsidR="00070B55" w:rsidRPr="00070B55" w:rsidRDefault="00070B55" w:rsidP="00A75C0E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6DDC1" w14:textId="5B3BA21A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60D4E" w14:textId="5EAAE996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93B29" w14:textId="57AE177B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20055BA4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741E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82DC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13CF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Труба ф273х4,5мм</w:t>
            </w: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3AA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3D71D" w14:textId="19C69DDC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04C53" w14:textId="73A2AF4D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CEF5B" w14:textId="5DD005F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762C8" w14:textId="4CC7A9AB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D1C42A1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952E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6E3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6147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Лист т=6мм</w:t>
            </w: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BB16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2BC80" w14:textId="432C078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657CA" w14:textId="0B295E8C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29954" w14:textId="10815DBA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10727" w14:textId="22C4D2C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B8D32BE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4DDB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9F33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57BD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Уголок 50х50х5мм</w:t>
            </w: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D040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F81D7" w14:textId="4D1CE38C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4E907" w14:textId="363ABA34" w:rsidR="00070B55" w:rsidRPr="00070B55" w:rsidRDefault="00070B55" w:rsidP="00A75C0E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C8CCE" w14:textId="4DF5544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9DD1" w14:textId="0560B582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4CA2E78B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0785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83B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7EDF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Итого основных материалов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87C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AFF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2B3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C09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61727" w14:textId="6A1FEE3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105EAD7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9981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6C1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F674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МАТЕРИАЛЫ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16D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CAA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A03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1F1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AFA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53633641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EFFC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7BF5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01.3.02.08-0001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59B4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Кислород газообразный технический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368C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7A704" w14:textId="06062A72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EED37" w14:textId="35970AD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F29A1" w14:textId="660220A6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C661" w14:textId="58B270AB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65862301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52C3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E4B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01.3.02.09-0022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9486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Пропан-бутан смесь техническая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B5DE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кг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F2403" w14:textId="7E86BEA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57BE6" w14:textId="124C040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F2DA7" w14:textId="7AAB5F63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72654" w14:textId="5099460F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0A774597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9C9E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4B73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01.7.03.04-0001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6315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Электроэнергия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24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кВт-ч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B1E67" w14:textId="094241DB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A16C2" w14:textId="68C2372D" w:rsidR="00070B55" w:rsidRPr="00070B55" w:rsidRDefault="00070B55" w:rsidP="00A75C0E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7D2F0" w14:textId="1B77461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41F74" w14:textId="2321838B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FA7EEB2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557E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ACDB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1EF8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Электроды сварочные для сварки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E153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кг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F8683" w14:textId="7DCB985A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832A6" w14:textId="06A0C13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BD11C" w14:textId="49C7994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211F6" w14:textId="57C03A0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6A2FF2E9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D04E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1A40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F5EE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Круг армированный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908D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шт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49457" w14:textId="6020181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BB9F4" w14:textId="56477CD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99226" w14:textId="094FD48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85A5F" w14:textId="047EB972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FB36978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6B88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CB6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4859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Фланец ду 250-16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57F3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шт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D6160" w14:textId="4A491966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D9344" w14:textId="3394A0A8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7670D" w14:textId="5698ADBC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94547" w14:textId="0C9D05E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7EB5D557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1EEA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DFA4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8303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Фланец ду 150-16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DA7E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шт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05776" w14:textId="71603F3C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82953" w14:textId="0F8D1CC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63EBB" w14:textId="3A4DE0B6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13CC9" w14:textId="7EF877A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0E9E5842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6612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989B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4A03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Прокладка паронит ду 150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4736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шт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CA43E" w14:textId="1466D13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5A662" w14:textId="67E41BA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CB87F" w14:textId="1D137B3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EB122" w14:textId="0F69D6C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555C41E2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C912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A43D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9568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Прокладка паронит ду250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BD6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шт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6DBC8" w14:textId="477409F6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4672" w14:textId="2B16378B" w:rsidR="00070B55" w:rsidRPr="00070B55" w:rsidRDefault="00070B55" w:rsidP="00A75C0E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D657E" w14:textId="0CDC6813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8A0F" w14:textId="6A605652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709781A4" w14:textId="77777777" w:rsidTr="00070B55">
        <w:trPr>
          <w:trHeight w:val="692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84C2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F225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5C5E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Комплект крепежа для врезок (болт М16х70-32шт, Гайка М16-32шт., Шайба М16-32шт., Болт М20х901-24шт., Гайка М20-24шт., Шайба М20-24шт.)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5849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компл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C3048" w14:textId="49AEEEF2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50011" w14:textId="3504DE1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051B6" w14:textId="7E91640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B7C2C" w14:textId="223303BF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470B3607" w14:textId="77777777" w:rsidTr="00070B55">
        <w:trPr>
          <w:trHeight w:val="508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572B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F370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F630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Комплект крепежа для люка(болт М12х40-12шт, Гайка М12-12шт., Шайба М12-24шт.,Шайба пружинная ф12мм)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61E8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компл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E73AA" w14:textId="571185D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8314D" w14:textId="16C8A95E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82A11" w14:textId="1A2376E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B8DF" w14:textId="5D953E7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0B6420A9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47D7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012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CC9E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Итого материалов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8ED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6AC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705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879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72285" w14:textId="4189CD5E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7D52D97D" w14:textId="77777777" w:rsidTr="00070B55">
        <w:trPr>
          <w:trHeight w:val="110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45ACC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lastRenderedPageBreak/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2A07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</w:rPr>
              <w:t>ГЭСНм38-01-001-03</w:t>
            </w:r>
          </w:p>
          <w:p w14:paraId="0ED2E25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070B55">
              <w:rPr>
                <w:rFonts w:ascii="Arial" w:hAnsi="Arial" w:cs="Arial"/>
                <w:i/>
                <w:sz w:val="14"/>
                <w:szCs w:val="16"/>
              </w:rPr>
              <w:t>УТВ. ДОКУМЕНТ:</w:t>
            </w:r>
          </w:p>
          <w:p w14:paraId="4B4175F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i/>
                <w:sz w:val="14"/>
                <w:szCs w:val="16"/>
              </w:rPr>
              <w:t>Приказ Минстроя России от 13.05.2024г. №323/пр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7B9E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</w:rPr>
              <w:t xml:space="preserve">Изготовление емкости </w:t>
            </w: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V</w:t>
            </w:r>
            <w:r w:rsidRPr="00070B55">
              <w:rPr>
                <w:rFonts w:ascii="Arial" w:hAnsi="Arial" w:cs="Arial"/>
                <w:b/>
                <w:sz w:val="16"/>
                <w:szCs w:val="16"/>
              </w:rPr>
              <w:t xml:space="preserve"> = 25.166 м3 (</w:t>
            </w: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H</w:t>
            </w:r>
            <w:r w:rsidRPr="00070B55">
              <w:rPr>
                <w:rFonts w:ascii="Arial" w:hAnsi="Arial" w:cs="Arial"/>
                <w:b/>
                <w:sz w:val="16"/>
                <w:szCs w:val="16"/>
              </w:rPr>
              <w:t xml:space="preserve">=4740мм, </w:t>
            </w: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D</w:t>
            </w:r>
            <w:r w:rsidRPr="00070B55">
              <w:rPr>
                <w:rFonts w:ascii="Arial" w:hAnsi="Arial" w:cs="Arial"/>
                <w:b/>
                <w:sz w:val="16"/>
                <w:szCs w:val="16"/>
              </w:rPr>
              <w:t>=2600мм)</w:t>
            </w:r>
            <w:r w:rsidRPr="00070B5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2583DB1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070B55">
              <w:rPr>
                <w:rFonts w:ascii="Arial" w:hAnsi="Arial" w:cs="Arial"/>
                <w:i/>
                <w:sz w:val="14"/>
                <w:szCs w:val="16"/>
              </w:rPr>
              <w:t>НР и СП:</w:t>
            </w:r>
          </w:p>
          <w:p w14:paraId="4E77D03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070B55">
              <w:rPr>
                <w:rFonts w:ascii="Arial" w:hAnsi="Arial" w:cs="Arial"/>
                <w:i/>
                <w:sz w:val="14"/>
                <w:szCs w:val="16"/>
              </w:rPr>
              <w:t>Накладные расходы в тц от ФОТ = 150% = 168 352,10 руб.</w:t>
            </w:r>
          </w:p>
          <w:p w14:paraId="657C0B9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i/>
                <w:sz w:val="14"/>
                <w:szCs w:val="16"/>
              </w:rPr>
              <w:t>Сметная прибыль в тц от ФОТ = 90% = 101 011,26 руб.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6C8B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511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E0C9" w14:textId="0E5D926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E66A5" w14:textId="5E987832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4A9CC" w14:textId="1A48095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4A4571AE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E7D3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2A3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DDF8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ТРУДОВЫЕ РЕСУРСЫ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720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0F3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C1C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26F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CD1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9E6FC7C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6F72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37B7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1.1-4.0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3585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Затраты труда рабочих (4 разр.)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10DF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0DEEB" w14:textId="36C6817D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CDB0" w14:textId="72F6DC3B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3BD7E" w14:textId="589ABC52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95B78" w14:textId="433789B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60895A87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0FE7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FA1E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2.1-6.0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3FB0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Затраты труда машинистов (6 разр.)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1438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7ACAB" w14:textId="78626CDA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7D8D0" w14:textId="036BB926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58258" w14:textId="44AA9828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6618E" w14:textId="5F9C013C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E0B9F2D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2D3F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A72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7F12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Итого трудовых ресурсов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C818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D4C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FC8DC" w14:textId="56AAA81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6F5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1717E" w14:textId="7EE8384E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0CAECE70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6683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3B9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08E8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МЕХАНИЗМЫ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06D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731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1A2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8AC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00F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C65DCEF" w14:textId="77777777" w:rsidTr="00070B55">
        <w:trPr>
          <w:trHeight w:val="33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255D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3C09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91.05.05-015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0567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Краны на автомобильном ходу, грузоподъемность 16 т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3005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18212" w14:textId="1C02F34A" w:rsidR="00070B55" w:rsidRPr="00070B55" w:rsidRDefault="00070B55" w:rsidP="00A75C0E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7AC4D" w14:textId="383C246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9F5EA" w14:textId="2DC4FC8D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BFA15" w14:textId="28FA0A1A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40BA1102" w14:textId="77777777" w:rsidTr="00070B55">
        <w:trPr>
          <w:trHeight w:val="33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9867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8E55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91.06.03-056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401F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Лебедки электрические тяговым усилием 78,48 кН (8 т)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C511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0FDCA" w14:textId="764CE73E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4D499" w14:textId="7F502A5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CBD7B" w14:textId="1B624EC8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E17F7" w14:textId="2574FF23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4312E906" w14:textId="77777777" w:rsidTr="00070B55">
        <w:trPr>
          <w:trHeight w:val="33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B4EF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25B3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2FB6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Автомобили бортовые, грузоподъемность до 8 т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3091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рейс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F8D92" w14:textId="417505FA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6DCF4" w14:textId="41730E7A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737FB" w14:textId="146CA933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B92FD" w14:textId="27A3C7F2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02D628E3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2615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68D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91.17.04-042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B4A2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Аппараты для газовой сварки и резки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8C2C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91B3" w14:textId="75FF432C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6585E" w14:textId="5CC0DB8E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8EDE9" w14:textId="513A4E2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BBC5E" w14:textId="44D513B2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44530D47" w14:textId="77777777" w:rsidTr="00070B55">
        <w:trPr>
          <w:trHeight w:val="33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B429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56DB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91.17.04-233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3F4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Аппараты сварочные для ручной дуговой сварки, сварочный ток до 350 А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E32B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BE7CC" w14:textId="6DB3B81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87717" w14:textId="22A94A1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DA277" w14:textId="3D61723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EABD7" w14:textId="5E67D763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7502B88B" w14:textId="77777777" w:rsidTr="00070B55">
        <w:trPr>
          <w:trHeight w:val="33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1432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9C0E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91.21.12-002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B1FD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Ножницы листовые кривошипные гильотинные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02EA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99594" w14:textId="538BBC4D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C265B" w14:textId="1C390253" w:rsidR="00070B55" w:rsidRPr="00070B55" w:rsidRDefault="00070B55" w:rsidP="00A75C0E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857DC" w14:textId="50BED34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F74DB" w14:textId="43BBE3E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21CA82AD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E952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D896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91.21.16-012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C4A9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Прессы гидравлические с электроприводом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77D5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F782C" w14:textId="521AFE5F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21178" w14:textId="709D62A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4F399" w14:textId="1A229C43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2079A" w14:textId="3CD1888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69CC2601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3F79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614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2FA5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Итого механизмов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B65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4CA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888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FDF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E7CF2" w14:textId="4D6FD393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1FCCA0A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AE94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23E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42A3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ОСНОВНЫЕ МАТЕРИАЛЫ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FBD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475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645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632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DCC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4A0B5C8E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F8BE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694C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56B4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Лист т=6мм</w:t>
            </w: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27C3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3E1D3" w14:textId="60DE2F8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B4AED" w14:textId="64A46A21" w:rsidR="00070B55" w:rsidRPr="00070B55" w:rsidRDefault="00070B55" w:rsidP="00A75C0E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0F76" w14:textId="5614862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DF8A" w14:textId="6117B69D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3DA8E34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A843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0402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9D4C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Лист т=8мм</w:t>
            </w: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4FAD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7B916" w14:textId="128868F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45690" w14:textId="162F20E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9966D" w14:textId="6C6B07D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C8B57" w14:textId="65C58F3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026171C8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E35A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726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982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Итого основных материалов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2B7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494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E27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AA0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0C4FA" w14:textId="6713CCDA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276EDDB8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6B9A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3E1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4FEC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МАТЕРИАЛЫ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130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E15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BDF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942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A94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57EDBAE0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CA12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F2FA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01.3.02.08-0001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5103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Кислород газообразный технический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CA87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78876" w14:textId="290CE8C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B0FA7" w14:textId="371243A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4C04" w14:textId="29CDC172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500D5" w14:textId="5583015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513CA76A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718D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1A8E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01.3.02.09-0022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A99B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Пропан-бутан смесь техническая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7C08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кг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098C3" w14:textId="6F49CA2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13567" w14:textId="52BA80DC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6B9D" w14:textId="1DD63E2B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F2C8C" w14:textId="3F1BC4DF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F966A21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F5BF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7A6A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01.7.03.04-0001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1875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Электроэнергия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3298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кВт-ч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C9D46" w14:textId="7CDCB05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A449F" w14:textId="704A0EE7" w:rsidR="00070B55" w:rsidRPr="00070B55" w:rsidRDefault="00070B55" w:rsidP="00A75C0E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75876" w14:textId="275C834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7266" w14:textId="2324A2E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21F52B5F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23AD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9506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E85F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Электроды сварочные для сварки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71D7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кг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15808" w14:textId="5F96CBB8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B1EE6" w14:textId="642A97A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D2363" w14:textId="4F89E0D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371E4" w14:textId="7783740A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73A202D8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D926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78BA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4A17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Круг отрезной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417D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шт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8960" w14:textId="24DD79CF" w:rsidR="00070B55" w:rsidRPr="00070B55" w:rsidRDefault="00070B55" w:rsidP="00A75C0E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6E6A9" w14:textId="51088C2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BE9D6" w14:textId="09079EF8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6AE1B" w14:textId="046A42F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530B04B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40BC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E67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AA29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Итого материалов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9DF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43D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FFB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596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FD8E6" w14:textId="7B980ABE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08053C89" w14:textId="77777777" w:rsidTr="00070B55">
        <w:trPr>
          <w:trHeight w:val="127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E8103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E8F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</w:rPr>
              <w:t>ГЭСН26-02-010-02</w:t>
            </w:r>
          </w:p>
          <w:p w14:paraId="06129CD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070B55">
              <w:rPr>
                <w:rFonts w:ascii="Arial" w:hAnsi="Arial" w:cs="Arial"/>
                <w:i/>
                <w:sz w:val="14"/>
                <w:szCs w:val="16"/>
              </w:rPr>
              <w:t>УТВ. ДОКУМЕНТ:</w:t>
            </w:r>
          </w:p>
          <w:p w14:paraId="13189FA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i/>
                <w:sz w:val="14"/>
                <w:szCs w:val="16"/>
              </w:rPr>
              <w:t>Приказ Минстроя России от 13.05.2024г. №323/пр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228F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</w:rPr>
              <w:t>Очистка и огрунтовка поверхности металлических конструкций перед нанесением химстойкого покрытия</w:t>
            </w:r>
            <w:r w:rsidRPr="00070B5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7DB6D8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070B55">
              <w:rPr>
                <w:rFonts w:ascii="Arial" w:hAnsi="Arial" w:cs="Arial"/>
                <w:i/>
                <w:sz w:val="14"/>
                <w:szCs w:val="16"/>
              </w:rPr>
              <w:t>НР и СП:</w:t>
            </w:r>
          </w:p>
          <w:p w14:paraId="3804CC2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070B55">
              <w:rPr>
                <w:rFonts w:ascii="Arial" w:hAnsi="Arial" w:cs="Arial"/>
                <w:i/>
                <w:sz w:val="14"/>
                <w:szCs w:val="16"/>
              </w:rPr>
              <w:t>Накладные расходы в тц от ФОТ = 97% = 49 391,40 руб.</w:t>
            </w:r>
          </w:p>
          <w:p w14:paraId="2B191E7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i/>
                <w:sz w:val="14"/>
                <w:szCs w:val="16"/>
              </w:rPr>
              <w:t>Сметная прибыль в тц от ФОТ = 55% = 28 005,43 руб.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3298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м2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050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4B7C" w14:textId="4FF58DA2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1B682" w14:textId="12E11562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34044" w14:textId="5FFE1BE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AA0E5A6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0005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97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6B26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ТРУДОВЫЕ РЕСУРСЫ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C52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C2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E2E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DF3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11A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7218303B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6CAB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B141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1.1-3.0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F634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Затраты труда рабочих (3 разр.)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0138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9E422" w14:textId="1A47550C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1A7C4" w14:textId="0B9910F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E0BFA" w14:textId="32815BD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66BC" w14:textId="27AC0DCF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4E8B4C9D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F43E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C506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2.1-6.0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6543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Затраты труда машинистов (6 разр.)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8B98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29F99" w14:textId="3D9674FE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A0E7" w14:textId="75D1C5AA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67C1B" w14:textId="0E9A907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40EDE" w14:textId="5AA5365E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DD75EDE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7077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3CD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ACB5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Итого трудовых ресурсов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7589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809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B6A31" w14:textId="55569653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8FE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E49F0" w14:textId="611C5F5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0934BE32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F4CF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127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959A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МЕХАНИЗМЫ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A0F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947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B12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19E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B2F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7CF27D89" w14:textId="77777777" w:rsidTr="00070B55">
        <w:trPr>
          <w:trHeight w:val="33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13F6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B52C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91.06.03-056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554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Лебедки электрические тяговым усилием 78,48 кН (8 т)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806E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D35F6" w14:textId="501300A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C161B" w14:textId="040BD77D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8C753" w14:textId="18817C9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399DD" w14:textId="3A95A8B6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2B56346B" w14:textId="77777777" w:rsidTr="00070B55">
        <w:trPr>
          <w:trHeight w:val="33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6F13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FF1E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91.14.03-001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F92D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Автомобили-самосвалы, грузоподъемность до 7 т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21CB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4C963" w14:textId="0A2C46C6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EAF2F" w14:textId="260B8FE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37E35" w14:textId="1A7631A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D92D2" w14:textId="435A82FE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481A94D3" w14:textId="77777777" w:rsidTr="00070B55">
        <w:trPr>
          <w:trHeight w:val="33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5B43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F05B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91.14.04-001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BC4C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Тягачи седельные, нагрузка на седельно-сцепное устройство до 12 т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8EB1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F725" w14:textId="5FA3BD2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C059B" w14:textId="47370D7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FE9DF" w14:textId="02602923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BCC55" w14:textId="3E16D58B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7F58F581" w14:textId="77777777" w:rsidTr="00070B55">
        <w:trPr>
          <w:trHeight w:val="33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C2D9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EE92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91.14.05-012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3667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Полуприцепы общего назначения, грузоподъемность до 15 т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DDEC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78CEC" w14:textId="2AFED942" w:rsidR="00070B55" w:rsidRPr="00070B55" w:rsidRDefault="00070B55" w:rsidP="00A75C0E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61F69" w14:textId="23C7E8B4" w:rsidR="00070B55" w:rsidRPr="00070B55" w:rsidRDefault="00070B55" w:rsidP="00A75C0E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EBA4" w14:textId="0D0B0753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FCD03" w14:textId="7B24ACC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71B3F44A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F5B2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9132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91.14.05-052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FADA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Цистерны прицепные, емкость 5 м3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E99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FEEE0" w14:textId="0DE182A2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BBBC1" w14:textId="5C27B5E2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E8D51" w14:textId="49044B6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02ABB" w14:textId="44CD2F18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84EA499" w14:textId="77777777" w:rsidTr="00070B55">
        <w:trPr>
          <w:trHeight w:val="692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FA91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72BC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91.18.01-007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7494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Компрессоры винтовые передвижные с двигателем внутреннего сгорания, давление до 0,7 МПа (7 атм), производительность до 5,4 м3/мин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24C4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44D4D" w14:textId="1F5D498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66E32" w14:textId="58DAC796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E4B4F" w14:textId="0E94778D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BD2B1" w14:textId="70BB08CD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728FAD12" w14:textId="77777777" w:rsidTr="00070B55">
        <w:trPr>
          <w:trHeight w:val="508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D425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61B3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91.21.01-013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F7F4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Агрегаты окрасочные высокого давления для окраски поверхностей конструкций, мощность 2 кВт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70C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A9142" w14:textId="249C615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35A56" w14:textId="506A81BB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420C" w14:textId="3A9386BC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BB807" w14:textId="48A4A14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F0F0F86" w14:textId="77777777" w:rsidTr="00070B55">
        <w:trPr>
          <w:trHeight w:val="692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F852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3D52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91.21.03-502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5048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Аппараты пескоструйные при работе от передвижных компрессорных установок, объем до 19 л, расход воздуха 270-700 л/мин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C3E5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11E8B" w14:textId="1E4E3672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DB382" w14:textId="5018546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C4331" w14:textId="4BDA2543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74C8" w14:textId="0AD4533C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4141DF7A" w14:textId="77777777" w:rsidTr="00070B55">
        <w:trPr>
          <w:trHeight w:val="33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34C9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F011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91.21.22-638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8E7C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Пылесосы промышленные, мощность до 2000 Вт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1A2A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8B754" w14:textId="36F967D7" w:rsidR="00070B55" w:rsidRPr="00070B55" w:rsidRDefault="00070B55" w:rsidP="00A75C0E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DFE3D" w14:textId="1911849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3325" w14:textId="0E89DAC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C2C4" w14:textId="5999A2D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0A5EEEF8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711F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88A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D1B0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Итого механизмов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C97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C5B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8FE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D1B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0F474" w14:textId="7608B03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49089AD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257F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721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35C2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МАТЕРИАЛЫ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494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538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6E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D1D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9DA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42DDF4E7" w14:textId="77777777" w:rsidTr="00070B55">
        <w:trPr>
          <w:trHeight w:val="522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E775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3EAC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01.7.06.03-0022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3201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Ленты полиэтиленовые с липким слоем, прозрачные, ширина 50 мм, толщина 0,08 мм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33B5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8345" w14:textId="20FFB103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B6D2" w14:textId="0C367DE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97E71" w14:textId="465D7BA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7AF5" w14:textId="0B5DCD1A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6C019A1" w14:textId="77777777" w:rsidTr="00070B55">
        <w:trPr>
          <w:trHeight w:val="32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90AF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6D01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01.7.07.12-0022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AEAB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Пленка полиэтиленовая, толщина 0,2-0,5 мм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A290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5734B" w14:textId="2189018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FE74" w14:textId="669C17FF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28BCD" w14:textId="28921598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9DAEA" w14:textId="36274F2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4BE1435F" w14:textId="77777777" w:rsidTr="00070B55">
        <w:trPr>
          <w:trHeight w:val="862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A3F67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2862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01.7.16.02-0002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0462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Леса стальные стоечные приставные хомутовые (стойки, связи, поперечины, лестницы) в комплекте с пробками (хомутами, башмаками, болтами), без щитов настила, высота лесов до 60 м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F24E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84FC6" w14:textId="712D0169" w:rsidR="00070B55" w:rsidRPr="00070B55" w:rsidRDefault="00070B55" w:rsidP="00A75C0E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910D6" w14:textId="0D517F6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942B" w14:textId="1D141D7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C18D3" w14:textId="27BAAAE8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E251A01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E282D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2E24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01.7.20.08-0051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E912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Ветошь хлопчатобумажная цветная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3988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кг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03E14" w14:textId="0A919698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A4B79" w14:textId="120E301E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E425D" w14:textId="3F3B4FDC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C8B8" w14:textId="617392FF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293AEF31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3661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F5B8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11.2.13.06-0012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6996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Щиты настила, толщина 25 мм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855D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20D3F" w14:textId="0E4B089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2F258" w14:textId="4558BBDA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7E640" w14:textId="29DB25F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8D547" w14:textId="574B583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5542BED8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701F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25DE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9619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Эмаль ХВ 785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12B8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ECB4E" w14:textId="6F94FAEB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A4834" w14:textId="782B6293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0B6B3" w14:textId="0083B1F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DD9A1" w14:textId="574DFF0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40A47842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037A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359E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14.5.09.07-1020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BFBB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Растворитель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428F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4803E" w14:textId="416AEB7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8B5AC" w14:textId="33718D13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E5796" w14:textId="663CB9C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2CFA4" w14:textId="42AF181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522B7411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63FD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CCA7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14.5.09.11-0102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1090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Уайт-спирит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370C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кг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A045F" w14:textId="3DD79223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957F" w14:textId="263DEC7E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20525" w14:textId="523C620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C5EBD" w14:textId="7188A1EB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2677229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0903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226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632F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Итого материалов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0E8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6B9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5BF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0F7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7CC59" w14:textId="21B8A13E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7F099C1C" w14:textId="77777777" w:rsidTr="00070B55">
        <w:trPr>
          <w:trHeight w:val="144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93643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94DB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</w:rPr>
              <w:t>ГЭСН09-02-013-01</w:t>
            </w:r>
          </w:p>
          <w:p w14:paraId="42A7C30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070B55">
              <w:rPr>
                <w:rFonts w:ascii="Arial" w:hAnsi="Arial" w:cs="Arial"/>
                <w:i/>
                <w:sz w:val="14"/>
                <w:szCs w:val="16"/>
              </w:rPr>
              <w:t>УТВ. ДОКУМЕНТ:</w:t>
            </w:r>
          </w:p>
          <w:p w14:paraId="38F25B1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i/>
                <w:sz w:val="14"/>
                <w:szCs w:val="16"/>
              </w:rPr>
              <w:t>Приказ Минстроя России от 13.05.2024г. №323/пр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FA0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</w:rPr>
              <w:t>Монтаж резервуаров стальных вертикальных цилиндрических для нефти и нефтепродуктов без понтона вместимостью: до 1000 м3</w:t>
            </w:r>
            <w:r w:rsidRPr="00070B5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B8E4CA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070B55">
              <w:rPr>
                <w:rFonts w:ascii="Arial" w:hAnsi="Arial" w:cs="Arial"/>
                <w:i/>
                <w:sz w:val="14"/>
                <w:szCs w:val="16"/>
              </w:rPr>
              <w:t>НР и СП:</w:t>
            </w:r>
          </w:p>
          <w:p w14:paraId="1D1FF95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i/>
                <w:sz w:val="14"/>
                <w:szCs w:val="16"/>
              </w:rPr>
            </w:pPr>
            <w:r w:rsidRPr="00070B55">
              <w:rPr>
                <w:rFonts w:ascii="Arial" w:hAnsi="Arial" w:cs="Arial"/>
                <w:i/>
                <w:sz w:val="14"/>
                <w:szCs w:val="16"/>
              </w:rPr>
              <w:t>Накладные расходы в тц от ФОТ = 93% = 68 489,06 руб.</w:t>
            </w:r>
          </w:p>
          <w:p w14:paraId="6EAD418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i/>
                <w:sz w:val="14"/>
                <w:szCs w:val="16"/>
              </w:rPr>
              <w:t>Сметная прибыль в тц от ФОТ = 62% = 45 659,37 руб.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746A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95D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27C8" w14:textId="30A6686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F2DB" w14:textId="430E9E8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A952D" w14:textId="22E4036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028FC43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6EA4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E62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78A9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ТРУДОВЫЕ РЕСУРСЫ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377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DF2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90B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9E1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D24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6D763BE6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26ED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2A8B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1.1-5.0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F24F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Затраты труда рабочих (5 разр.)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9B8E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8217B" w14:textId="7B000DF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94D2A" w14:textId="2BC3A0A8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22A2A" w14:textId="2062300D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841EE" w14:textId="71DA22B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2E1F1CE8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4CAB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2629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2.1-6.0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220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Затраты труда машинистов (6 разр.)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F6B5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4D72B" w14:textId="4C24685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F772C" w14:textId="0AF718B6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B91DA" w14:textId="3B6FB5BC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71AE1" w14:textId="58727E9A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B07ACC9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4AAB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6F2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1D21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Итого трудовых ресурсов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6011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B54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8A61C" w14:textId="447BC32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4BE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28F13" w14:textId="479BB45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71A22723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C6F8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D6C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5B5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МЕХАНИЗМЫ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258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7F1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265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E6C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B1E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F3CC0B2" w14:textId="77777777" w:rsidTr="00070B55">
        <w:trPr>
          <w:trHeight w:val="33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44E5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5DB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DDD9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Краны на автомобильном ходу, грузоподъемность 25 т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E45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976DC" w14:textId="31D4FFA2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19190" w14:textId="5AF987A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A31A1" w14:textId="3B61DBD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D20C" w14:textId="343BEBCD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1D3348A" w14:textId="77777777" w:rsidTr="00070B55">
        <w:trPr>
          <w:trHeight w:val="32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9383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D9B9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91.06.03-046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80B4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Лебедки ручные и рычажные тяговым усилием 29,43 кН (3 т)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D85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9863A" w14:textId="1BC95024" w:rsidR="00070B55" w:rsidRPr="00070B55" w:rsidRDefault="00070B55" w:rsidP="00A75C0E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F4C3E" w14:textId="6437B6E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CB2F3" w14:textId="67AC83E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9F89A" w14:textId="01CDCDA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01A981EE" w14:textId="77777777" w:rsidTr="00070B55">
        <w:trPr>
          <w:trHeight w:val="33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3711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5785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648F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Автомобили бортовые, грузоподъемность до 15 т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2D4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рейс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D912" w14:textId="151426D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98C29" w14:textId="4122843C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2EE38" w14:textId="7F90B27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98E6B" w14:textId="6D1BD9DE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25DE6BA7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A3FE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1925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91.17.04-042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75B8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Аппараты для газовой сварки и резки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05BE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1CC43" w14:textId="486FC1B6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5F40A" w14:textId="0267332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00B55" w14:textId="60821B0C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A4B3" w14:textId="7A548FDF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2C2CB021" w14:textId="77777777" w:rsidTr="00070B55">
        <w:trPr>
          <w:trHeight w:val="692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4ACA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F507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91.17.04-161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FA77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Аппарат сварочный для полуавтоматической сварки, сварочный ток до 500 А, в комплекте с механизмом подачи проволоки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9960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F4D9" w14:textId="4C21C59E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6DBEF" w14:textId="46A71A9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03504" w14:textId="1920492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EC873" w14:textId="06A37A26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244AF541" w14:textId="77777777" w:rsidTr="00070B55">
        <w:trPr>
          <w:trHeight w:val="32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DBF5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29F9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91.17.04-171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1FB3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Аппараты сварочные для ручной дуговой сварки, сварочный ток до 500 А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E404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маш.-ч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47D1F" w14:textId="13B2E0D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0D0E0" w14:textId="5067E8AD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9E736" w14:textId="4891A586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7C12E" w14:textId="1687D57B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62553796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F758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E81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022E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Итого механизмов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D76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677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7DF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639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B4C1" w14:textId="7415945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75054557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26FD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C96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11C2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ОСНОВНЫЕ МАТЕРИАЛЫ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284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643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402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7A7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7CE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50029933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206E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EAB5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07.2.07.13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0455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Конструкции стальные</w:t>
            </w: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8D9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  <w:lang w:val="en-US"/>
              </w:rPr>
              <w:t>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202BE" w14:textId="3D560F83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01CE6" w14:textId="299DE63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705C" w14:textId="7AE7CFF3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033DE" w14:textId="2A21861B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67FB5CBE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C134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EEF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7BDC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Итого основных материалов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BC3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191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A81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8C4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81932" w14:textId="632271C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487C15E8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1CD1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1D6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2289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МАТЕРИАЛЫ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248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C41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05B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296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374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FAC012B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1411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A169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01.3.02.06-0011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C05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Углекислый газ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0D47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42F99" w14:textId="299491DC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2F447" w14:textId="4A685D72" w:rsidR="00070B55" w:rsidRPr="00070B55" w:rsidRDefault="00070B55" w:rsidP="00A75C0E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1E64B" w14:textId="7048323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C7BF4" w14:textId="658311A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799A4D28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58F5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82F6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01.3.02.08-0001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0655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Кислород газообразный технический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D181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227DD" w14:textId="20D5ADEA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00647" w14:textId="1401D43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DA617" w14:textId="1CBA607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98118" w14:textId="35126C0D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5BEE022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EF6C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D5AC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01.3.02.09-0022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13AA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Пропан-бутан смесь техническая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3B36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кг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6E3CB" w14:textId="407DB922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DA701" w14:textId="66317FD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CBD69" w14:textId="1EC7ED8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B3C22" w14:textId="76EF9CAB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546FEE8C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954E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6ED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01.7.03.01-0001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A268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Вода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6259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м3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D3CC4" w14:textId="3234200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1117C" w14:textId="17BA6E98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87332" w14:textId="615A4368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84B5C" w14:textId="5ED8CD36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2607955C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F60C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1808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01.7.03.04-0001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D602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Электроэнергия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EF4E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кВт-ч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67DB0" w14:textId="14BC60E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0AA1F" w14:textId="34F0DF7C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B314B" w14:textId="3E45880E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ECF67" w14:textId="0C814918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5883C42A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9B65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4681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92CD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Электроды сварочные для сварки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9233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803C5" w14:textId="19DDC9D8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53E6F" w14:textId="02C40498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9060F" w14:textId="56DDE68C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A5035" w14:textId="19E277FB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67E425FE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960F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9B82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Прайс лист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650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Проволока сварочная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666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кг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770DB" w14:textId="6C95341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13E53" w14:textId="4B8D3200" w:rsidR="00070B55" w:rsidRPr="00070B55" w:rsidRDefault="00070B55" w:rsidP="00A75C0E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0DBE7" w14:textId="202199F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12062" w14:textId="441CAB5D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7BDEC259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26BA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97CA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14.4.01.01-0003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EE97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Грунтовка ГФ-021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FE7F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348FE" w14:textId="1261226D" w:rsidR="00070B55" w:rsidRPr="00070B55" w:rsidRDefault="00070B55" w:rsidP="00A75C0E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43D0C" w14:textId="7167E5D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6CA1B" w14:textId="1AE6FAAF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431FF" w14:textId="2A2BD4A2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406EA2AD" w14:textId="77777777" w:rsidTr="00070B55">
        <w:trPr>
          <w:trHeight w:val="169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2D1D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7D2C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14.5.09.07-0030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21A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Растворитель Р-4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E5CE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3A1E" w14:textId="33727D13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87FF2" w14:textId="4A3514B3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121BB" w14:textId="6E89022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F354" w14:textId="19244798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7DE1BD6" w14:textId="77777777" w:rsidTr="00070B55">
        <w:trPr>
          <w:trHeight w:val="155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3936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888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0707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Итого материалов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4B0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CFF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05B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B59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81F1B" w14:textId="1FDB595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201649E9" w14:textId="77777777" w:rsidTr="00070B55">
        <w:trPr>
          <w:trHeight w:val="169"/>
        </w:trPr>
        <w:tc>
          <w:tcPr>
            <w:tcW w:w="106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EB01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0"/>
              </w:rPr>
            </w:pPr>
            <w:r w:rsidRPr="00070B55">
              <w:rPr>
                <w:rFonts w:ascii="Arial" w:hAnsi="Arial" w:cs="Arial"/>
                <w:b/>
                <w:sz w:val="16"/>
                <w:szCs w:val="10"/>
              </w:rPr>
              <w:t>ИТОГИ по Разделу 1: Строительные работы</w:t>
            </w:r>
          </w:p>
        </w:tc>
      </w:tr>
      <w:tr w:rsidR="00070B55" w:rsidRPr="00070B55" w14:paraId="1B8B2870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E242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</w:rPr>
              <w:t>Прямые затраты по разделу в текущих ценах</w:t>
            </w:r>
            <w:r w:rsidRPr="00070B55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6C2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CDA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860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3B2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6E564" w14:textId="3CFEAD74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2652B2F3" w14:textId="77777777" w:rsidTr="00070B55">
        <w:trPr>
          <w:trHeight w:val="155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B14F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202FE3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В том числе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73F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7B5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4DD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0DA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32E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2BCE1DF5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7C9A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     ФОТ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EE58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37A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9BF70" w14:textId="2537008C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127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C2757" w14:textId="11510EFD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4F95DD7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0025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ЗП рабочих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5ADC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6DC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C1D26" w14:textId="4A1CC80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262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0715A" w14:textId="6DB8BD33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4F54891" w14:textId="77777777" w:rsidTr="00070B55">
        <w:trPr>
          <w:trHeight w:val="155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DA4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ЗП машинистов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F68C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65D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AC080" w14:textId="4D32DE8E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D9F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104E3" w14:textId="633F3DB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4D802FCD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D9CD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     Эксплуатация машин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FC5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0CC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846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756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3DDC8" w14:textId="0C2EAC5C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437C7E7F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6A5E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     Материалы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BEB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B7C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77D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0FD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24136" w14:textId="7596FEF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56931762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DABB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 xml:space="preserve">         Основные материалы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AD0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B0B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7D9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184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120C6" w14:textId="3CC036C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00686069" w14:textId="77777777" w:rsidTr="00070B55">
        <w:trPr>
          <w:trHeight w:val="155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4E11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</w:rPr>
              <w:t>Итого по разделу с НР и СП в текущих ценах</w:t>
            </w:r>
            <w:r w:rsidRPr="00070B55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3A8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B98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E0A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6A5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AAAD3" w14:textId="350148AE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4A3BEDD5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7441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202FE3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В том числе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AC5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CEF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A9A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24B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568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46EFC47F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FEE5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     Накладные расходы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E03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4D6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8E3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6C8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2B9D3" w14:textId="0D4E086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65AD92F" w14:textId="77777777" w:rsidTr="00070B55">
        <w:trPr>
          <w:trHeight w:val="155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204E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     Сметная прибыль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86F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113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4AF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D97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EF31" w14:textId="05A49B41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A98CD5A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AA44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     ИТОГИ ПО ВИДАМ РАБОТ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5D0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BD3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229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1B2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428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0DA8367A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ABD0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Монтажные работы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8C6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797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EF3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106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A24F2" w14:textId="16E4C59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89BDFB4" w14:textId="77777777" w:rsidTr="00070B55">
        <w:trPr>
          <w:trHeight w:val="33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EA2C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            Изготовление технологических металлических конструкций в условиях производственных баз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E94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8CE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34E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E68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983A3" w14:textId="617BDA96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309892DD" w14:textId="77777777" w:rsidTr="00070B55">
        <w:trPr>
          <w:trHeight w:val="155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1CDE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               Накладные расходы и сметная прибыль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557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665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BC4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8FE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59B03" w14:textId="677D8BF3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092AAE3D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6FAC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                  Накладные расходы от ФОТ 150% (пп. 1-2)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A3F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4EB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925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78A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2CFCC" w14:textId="566ED2DA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767A00A6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079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                  Сметная прибыль от ФОТ 90% (пп. 1-2)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225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17B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775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E0E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A1D7B" w14:textId="749BCC69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1880DAF0" w14:textId="77777777" w:rsidTr="00070B55">
        <w:trPr>
          <w:trHeight w:val="155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7E20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202FE3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Строительные работы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2A6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F2A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DC1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0A6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056DB" w14:textId="17FDC278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6BB4E7D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BF8B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   Теплоизоляционные работы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471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037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86C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7F7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5D57A" w14:textId="7D1A45D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D8C0A08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EC87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               Накладные расходы и сметная прибыль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03E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94D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75D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A29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BE48E" w14:textId="73F6378C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3AA83483" w14:textId="77777777" w:rsidTr="00070B55">
        <w:trPr>
          <w:trHeight w:val="155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9A4D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                  Накладные расходы от ФОТ 97% (пп. 3)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382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2A4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829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C4E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E802D" w14:textId="47BDEC2C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216B0E6F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34A4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                  Сметная прибыль от ФОТ 55% (пп. 3)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351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0B1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AF9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3B7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E6239" w14:textId="5C1A26A1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773F7696" w14:textId="77777777" w:rsidTr="00070B55">
        <w:trPr>
          <w:trHeight w:val="80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5771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202FE3">
              <w:rPr>
                <w:rFonts w:ascii="Arial" w:hAnsi="Arial" w:cs="Arial"/>
                <w:sz w:val="16"/>
                <w:szCs w:val="16"/>
              </w:rPr>
              <w:t xml:space="preserve">            </w:t>
            </w: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Металлические конструкции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759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FF5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CD3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D4C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2C4AA" w14:textId="5B99881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43FE7152" w14:textId="77777777" w:rsidTr="00070B55">
        <w:trPr>
          <w:trHeight w:val="155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5479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               Накладные расходы и сметная прибыль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13E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2B6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02B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D61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B0A7F" w14:textId="2C06B41F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7D4BF50F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E1FB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                  Накладные расходы от ФОТ 93% (пп. 4)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BF6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1CF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28E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A7B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C2534" w14:textId="1838D3F8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2D154E7E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530F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                  Сметная прибыль от ФОТ 62% (пп. 4)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538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E79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506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D41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756AF" w14:textId="5728883D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51FEF331" w14:textId="77777777" w:rsidTr="00070B55">
        <w:trPr>
          <w:trHeight w:val="155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1063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</w:rPr>
              <w:t>Всего в текущих ценах по Разделу 1: Строительные работы</w:t>
            </w:r>
            <w:r w:rsidRPr="00070B55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995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6AC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9CE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DAB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01F55" w14:textId="48FF8060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5B76F92B" w14:textId="77777777" w:rsidTr="00070B55">
        <w:trPr>
          <w:trHeight w:val="169"/>
        </w:trPr>
        <w:tc>
          <w:tcPr>
            <w:tcW w:w="106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8D8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0"/>
              </w:rPr>
            </w:pPr>
          </w:p>
        </w:tc>
      </w:tr>
      <w:tr w:rsidR="00070B55" w:rsidRPr="00070B55" w14:paraId="3B9B1F60" w14:textId="77777777" w:rsidTr="00070B55">
        <w:trPr>
          <w:trHeight w:val="169"/>
        </w:trPr>
        <w:tc>
          <w:tcPr>
            <w:tcW w:w="106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1C12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0"/>
              </w:rPr>
            </w:pPr>
            <w:r w:rsidRPr="00070B55">
              <w:rPr>
                <w:rFonts w:ascii="Arial" w:hAnsi="Arial" w:cs="Arial"/>
                <w:b/>
                <w:sz w:val="16"/>
                <w:szCs w:val="10"/>
              </w:rPr>
              <w:t>ИТОГИ ПО СМЕТЕ, РУБ.</w:t>
            </w:r>
          </w:p>
        </w:tc>
      </w:tr>
      <w:tr w:rsidR="00070B55" w:rsidRPr="00070B55" w14:paraId="5C73832C" w14:textId="77777777" w:rsidTr="00070B55">
        <w:trPr>
          <w:trHeight w:val="155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F809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</w:rPr>
              <w:t>Прямые затраты по смете в текущих ценах</w:t>
            </w:r>
            <w:r w:rsidRPr="00070B55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DF9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E53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74A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2C6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32230" w14:textId="0CECB227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050CBA24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130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202FE3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В том числе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46B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82A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DB5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B20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098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6405B741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D989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     ФОТ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2FA4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069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4FB6" w14:textId="3390CCE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C61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87463" w14:textId="6F7B3C62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0975A37A" w14:textId="77777777" w:rsidTr="00070B55">
        <w:trPr>
          <w:trHeight w:val="155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428C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ЗП рабочих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D574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F15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D944A" w14:textId="551148D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BF5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01C97" w14:textId="5808B695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2DA00B7C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D31E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ЗП машинистов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00F5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>чел.-ч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145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EE2C3" w14:textId="1323CC7A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4EC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0C631" w14:textId="65C880F9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8608D6A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56B0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     Эксплуатация машин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340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B34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15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620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175CB" w14:textId="61516212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6F44C636" w14:textId="77777777" w:rsidTr="00070B55">
        <w:trPr>
          <w:trHeight w:val="155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DFCD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     Материалы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9C1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41F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A26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3FF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78136" w14:textId="0A2C349E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61EDF4C2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4FE6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Основные материалы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87C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359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64C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036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86455" w14:textId="5CEB5056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41407D00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3953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</w:rPr>
              <w:t>Итого по смете с НР и СП в текущих ценах</w:t>
            </w:r>
            <w:r w:rsidRPr="00070B55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1CB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8C5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BDD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332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411EC" w14:textId="4A75E342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7C190FD3" w14:textId="77777777" w:rsidTr="00070B55">
        <w:trPr>
          <w:trHeight w:val="155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842F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202FE3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В том числе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C38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967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224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EFD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A9C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36177943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1132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     Накладные расходы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AE0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48F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005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4CC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C228" w14:textId="279C4A06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A0B4B06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3C09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     Сметная прибыль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B5C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5BD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A6F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2E3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8135A" w14:textId="31D08300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6C73D6F4" w14:textId="77777777" w:rsidTr="00070B55">
        <w:trPr>
          <w:trHeight w:val="155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9EB3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     ИТОГИ ПО ВИДАМ РАБОТ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56A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45A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692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6B5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B95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4A7CFDF7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A501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Монтажные работы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63F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F49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D94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E25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80461" w14:textId="273E6108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5D80F151" w14:textId="77777777" w:rsidTr="00070B55">
        <w:trPr>
          <w:trHeight w:val="33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7C8F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            Изготовление технологических металлических конструкций в условиях производственных баз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9C9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7C0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32F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15B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65F40" w14:textId="1F1D3511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32134E24" w14:textId="77777777" w:rsidTr="00070B55">
        <w:trPr>
          <w:trHeight w:val="155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68CD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               Накладные расходы и сметная прибыль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DFF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608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B5D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26C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0C8C6" w14:textId="3E8999C1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75AE285E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9787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                  Накладные расходы от ФОТ 150% (пп. 1-2)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7E2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C9E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AF2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BF5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61630" w14:textId="3FDC4D04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1DA9D91E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FA4C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                  Сметная прибыль от ФОТ 90% (пп. 1-2)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E95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C60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FEA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762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5D786" w14:textId="01836C5F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67C4A3FD" w14:textId="77777777" w:rsidTr="00070B55">
        <w:trPr>
          <w:trHeight w:val="155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B188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202FE3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Строительные работы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01E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F03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1EE8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9B9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62275" w14:textId="29E12ACA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0C4C409F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417A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   Теплоизоляционные работы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F78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D76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0F9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01E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0FAA4" w14:textId="3E335CA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6D43F4B1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7BB7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               Накладные расходы и сметная прибыль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F52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13F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97F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6D9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F2C51" w14:textId="0D1697DF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24601479" w14:textId="77777777" w:rsidTr="00070B55">
        <w:trPr>
          <w:trHeight w:val="155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F1F4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                  Накладные расходы от ФОТ 97% (пп. 3)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3C0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FD6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439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07F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38DB3" w14:textId="36CD0C98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4934CCA5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36F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                  Сметная прибыль от ФОТ 55% (пп. 3)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160A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70F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2B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129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267CC" w14:textId="7369011A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20D75C26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BA4C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202FE3">
              <w:rPr>
                <w:rFonts w:ascii="Arial" w:hAnsi="Arial" w:cs="Arial"/>
                <w:sz w:val="16"/>
                <w:szCs w:val="16"/>
              </w:rPr>
              <w:t xml:space="preserve">            </w:t>
            </w:r>
            <w:r w:rsidRPr="00070B55">
              <w:rPr>
                <w:rFonts w:ascii="Arial" w:hAnsi="Arial" w:cs="Arial"/>
                <w:sz w:val="16"/>
                <w:szCs w:val="16"/>
                <w:lang w:val="en-US"/>
              </w:rPr>
              <w:t xml:space="preserve">Металлические конструкции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D05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6AF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DCB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9DB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C25EA" w14:textId="1E5C3324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70B55" w:rsidRPr="00070B55" w14:paraId="14F4E7F6" w14:textId="77777777" w:rsidTr="00070B55">
        <w:trPr>
          <w:trHeight w:val="155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6E4F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               Накладные расходы и сметная прибыль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86D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CFA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02D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A0A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3CF50" w14:textId="5222A6BF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532D5835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8F2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                  Накладные расходы от ФОТ 93% (пп. 4)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7DC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F942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3B34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3F1C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E13E1" w14:textId="1663CFD8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086CEEC5" w14:textId="77777777" w:rsidTr="00070B55">
        <w:trPr>
          <w:trHeight w:val="169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DCF4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sz w:val="16"/>
                <w:szCs w:val="16"/>
              </w:rPr>
              <w:t xml:space="preserve">                  Сметная прибыль от ФОТ 62% (пп. 4)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CC4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DEE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DC1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5E7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BCBFA" w14:textId="0E295EDF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60561406" w14:textId="77777777" w:rsidTr="00070B55">
        <w:trPr>
          <w:trHeight w:val="155"/>
        </w:trPr>
        <w:tc>
          <w:tcPr>
            <w:tcW w:w="5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B0D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6"/>
              </w:rPr>
            </w:pPr>
            <w:r w:rsidRPr="00070B55">
              <w:rPr>
                <w:rFonts w:ascii="Arial" w:hAnsi="Arial" w:cs="Arial"/>
                <w:b/>
                <w:sz w:val="16"/>
                <w:szCs w:val="16"/>
              </w:rPr>
              <w:t>Всего в текущих ценах по смете</w:t>
            </w:r>
            <w:r w:rsidRPr="00070B55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079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08E3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C3AF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D489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A5BF1" w14:textId="64295CD6" w:rsidR="00070B55" w:rsidRPr="00202FE3" w:rsidRDefault="00070B55" w:rsidP="00070B55">
            <w:pPr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B55" w:rsidRPr="00070B55" w14:paraId="1AC2AD7E" w14:textId="77777777" w:rsidTr="00070B55">
        <w:trPr>
          <w:trHeight w:val="169"/>
        </w:trPr>
        <w:tc>
          <w:tcPr>
            <w:tcW w:w="106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2476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rPr>
                <w:rFonts w:ascii="Arial" w:hAnsi="Arial" w:cs="Arial"/>
                <w:sz w:val="16"/>
                <w:szCs w:val="10"/>
              </w:rPr>
            </w:pPr>
          </w:p>
        </w:tc>
      </w:tr>
      <w:tr w:rsidR="00070B55" w:rsidRPr="00070B55" w14:paraId="46F7631E" w14:textId="77777777" w:rsidTr="00070B55">
        <w:trPr>
          <w:trHeight w:val="9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8075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DF7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E08D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841E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7FB0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6877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7BCB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D711" w14:textId="77777777" w:rsidR="00070B55" w:rsidRPr="00070B55" w:rsidRDefault="00070B55" w:rsidP="00070B55">
            <w:pPr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1BA25BBB" w14:textId="77777777" w:rsidR="00070B55" w:rsidRPr="00202FE3" w:rsidRDefault="00070B55" w:rsidP="00070B55">
      <w:pPr>
        <w:rPr>
          <w:rFonts w:ascii="Arial" w:hAnsi="Arial" w:cs="Arial"/>
          <w:sz w:val="16"/>
          <w:szCs w:val="16"/>
          <w:lang w:eastAsia="en-US"/>
        </w:rPr>
      </w:pPr>
    </w:p>
    <w:p w14:paraId="3EA5C2A4" w14:textId="77777777" w:rsidR="00070B55" w:rsidRPr="00070B55" w:rsidRDefault="00070B55" w:rsidP="00070B55">
      <w:pPr>
        <w:spacing w:line="240" w:lineRule="exact"/>
        <w:jc w:val="both"/>
        <w:rPr>
          <w:b/>
          <w:sz w:val="22"/>
          <w:szCs w:val="22"/>
        </w:rPr>
      </w:pPr>
    </w:p>
    <w:p w14:paraId="30930E0A" w14:textId="77777777" w:rsidR="00070B55" w:rsidRPr="00070B55" w:rsidRDefault="00070B55" w:rsidP="00070B55">
      <w:pPr>
        <w:spacing w:line="240" w:lineRule="exact"/>
        <w:rPr>
          <w:sz w:val="22"/>
          <w:szCs w:val="22"/>
        </w:rPr>
      </w:pPr>
    </w:p>
    <w:p w14:paraId="148E6403" w14:textId="77777777" w:rsidR="00070B55" w:rsidRPr="00070B55" w:rsidRDefault="00070B55" w:rsidP="00070B55">
      <w:pPr>
        <w:spacing w:line="240" w:lineRule="exact"/>
        <w:rPr>
          <w:sz w:val="22"/>
          <w:szCs w:val="22"/>
        </w:rPr>
      </w:pPr>
    </w:p>
    <w:p w14:paraId="359F7A6B" w14:textId="70E4EEBF" w:rsidR="00070B55" w:rsidRPr="00070B55" w:rsidRDefault="00070B55" w:rsidP="00070B55">
      <w:pPr>
        <w:spacing w:line="240" w:lineRule="exact"/>
        <w:rPr>
          <w:bCs/>
          <w:sz w:val="22"/>
          <w:szCs w:val="22"/>
        </w:rPr>
      </w:pPr>
      <w:r w:rsidRPr="00070B55">
        <w:rPr>
          <w:sz w:val="22"/>
          <w:szCs w:val="22"/>
        </w:rPr>
        <w:t>____________________ /</w:t>
      </w:r>
      <w:r w:rsidRPr="00070B55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___________</w:t>
      </w:r>
      <w:r w:rsidRPr="00070B55">
        <w:rPr>
          <w:sz w:val="22"/>
          <w:szCs w:val="22"/>
        </w:rPr>
        <w:t xml:space="preserve">                                                   </w:t>
      </w:r>
      <w:r>
        <w:rPr>
          <w:sz w:val="22"/>
          <w:szCs w:val="22"/>
        </w:rPr>
        <w:t xml:space="preserve"> ___________________/_______</w:t>
      </w:r>
    </w:p>
    <w:p w14:paraId="42281E9B" w14:textId="77777777" w:rsidR="00070B55" w:rsidRPr="00070B55" w:rsidRDefault="00070B55" w:rsidP="00070B55">
      <w:pPr>
        <w:spacing w:line="240" w:lineRule="exact"/>
        <w:rPr>
          <w:sz w:val="22"/>
          <w:szCs w:val="22"/>
        </w:rPr>
      </w:pPr>
      <w:r w:rsidRPr="00070B55">
        <w:rPr>
          <w:bCs/>
          <w:sz w:val="22"/>
          <w:szCs w:val="22"/>
        </w:rPr>
        <w:t>М.П.</w:t>
      </w:r>
      <w:r w:rsidRPr="00070B55">
        <w:rPr>
          <w:sz w:val="22"/>
          <w:szCs w:val="22"/>
        </w:rPr>
        <w:t xml:space="preserve">                                                                                                              М.П.</w:t>
      </w:r>
    </w:p>
    <w:p w14:paraId="182B01F1" w14:textId="77777777" w:rsidR="00070B55" w:rsidRPr="00070B55" w:rsidRDefault="00070B55" w:rsidP="00070B55">
      <w:pPr>
        <w:spacing w:line="240" w:lineRule="exact"/>
        <w:jc w:val="center"/>
        <w:rPr>
          <w:b/>
          <w:sz w:val="22"/>
          <w:szCs w:val="22"/>
        </w:rPr>
      </w:pPr>
    </w:p>
    <w:p w14:paraId="1A9E23F7" w14:textId="77777777" w:rsidR="00070B55" w:rsidRDefault="00070B55" w:rsidP="00070B55">
      <w:pPr>
        <w:suppressAutoHyphens/>
        <w:jc w:val="both"/>
        <w:rPr>
          <w:b/>
          <w:sz w:val="22"/>
          <w:szCs w:val="22"/>
        </w:rPr>
      </w:pPr>
    </w:p>
    <w:sectPr w:rsidR="00070B55" w:rsidSect="00DF2D52">
      <w:headerReference w:type="even" r:id="rId14"/>
      <w:headerReference w:type="default" r:id="rId15"/>
      <w:headerReference w:type="first" r:id="rId16"/>
      <w:pgSz w:w="11906" w:h="16838"/>
      <w:pgMar w:top="425" w:right="1134" w:bottom="284" w:left="1134" w:header="0" w:footer="0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62A8C" w14:textId="77777777" w:rsidR="00861612" w:rsidRDefault="00861612">
      <w:r>
        <w:separator/>
      </w:r>
    </w:p>
  </w:endnote>
  <w:endnote w:type="continuationSeparator" w:id="0">
    <w:p w14:paraId="1967DBA9" w14:textId="77777777" w:rsidR="00861612" w:rsidRDefault="00861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B1E82" w14:textId="77777777" w:rsidR="00070B55" w:rsidRDefault="00070B55">
    <w:pPr>
      <w:pStyle w:val="af1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6BCE493A" w14:textId="77777777" w:rsidR="00070B55" w:rsidRDefault="00070B55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7A7A3" w14:textId="77777777" w:rsidR="00070B55" w:rsidRDefault="00070B55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56E7F" w14:textId="77777777" w:rsidR="00861612" w:rsidRDefault="00861612">
      <w:r>
        <w:separator/>
      </w:r>
    </w:p>
  </w:footnote>
  <w:footnote w:type="continuationSeparator" w:id="0">
    <w:p w14:paraId="7FFB34E0" w14:textId="77777777" w:rsidR="00861612" w:rsidRDefault="00861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EC130" w14:textId="77777777" w:rsidR="00070B55" w:rsidRPr="00C900B3" w:rsidRDefault="00070B55">
    <w:pPr>
      <w:pStyle w:val="ad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D43466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14:paraId="14B64474" w14:textId="77777777" w:rsidR="00070B55" w:rsidRDefault="00070B55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CF48F" w14:textId="77777777" w:rsidR="00070B55" w:rsidRDefault="00070B55">
    <w:pPr>
      <w:pStyle w:val="1f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9A69F" w14:textId="77777777" w:rsidR="00070B55" w:rsidRDefault="00070B55">
    <w:pPr>
      <w:pStyle w:val="2f4"/>
      <w:shd w:val="clear" w:color="auto" w:fill="auto"/>
      <w:jc w:val="center"/>
      <w:rPr>
        <w:rFonts w:eastAsia="Arial"/>
      </w:rPr>
    </w:pPr>
  </w:p>
  <w:p w14:paraId="637A1E97" w14:textId="77777777" w:rsidR="00070B55" w:rsidRDefault="00070B55">
    <w:pPr>
      <w:rPr>
        <w:sz w:val="20"/>
        <w:szCs w:val="20"/>
      </w:rPr>
    </w:pPr>
  </w:p>
  <w:p w14:paraId="5EF4785F" w14:textId="77777777" w:rsidR="00070B55" w:rsidRDefault="00070B55">
    <w:pPr>
      <w:jc w:val="center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09816" w14:textId="77777777" w:rsidR="00070B55" w:rsidRDefault="00070B55">
    <w:pPr>
      <w:pStyle w:val="2f4"/>
      <w:shd w:val="clear" w:color="auto" w:fill="auto"/>
      <w:jc w:val="center"/>
      <w:rPr>
        <w:rFonts w:eastAsia="Arial"/>
      </w:rPr>
    </w:pPr>
  </w:p>
  <w:p w14:paraId="39672F27" w14:textId="77777777" w:rsidR="00070B55" w:rsidRDefault="00070B55">
    <w:pPr>
      <w:rPr>
        <w:sz w:val="20"/>
        <w:szCs w:val="20"/>
      </w:rPr>
    </w:pPr>
  </w:p>
  <w:p w14:paraId="4688B69F" w14:textId="77777777" w:rsidR="00070B55" w:rsidRDefault="00070B55">
    <w:pPr>
      <w:pStyle w:val="2f4"/>
      <w:shd w:val="clear" w:color="auto" w:fill="auto"/>
      <w:jc w:val="center"/>
    </w:pPr>
    <w:r>
      <w:rPr>
        <w:rFonts w:eastAsia="Arial"/>
      </w:rPr>
      <w:t xml:space="preserve">Приложение № </w:t>
    </w:r>
  </w:p>
  <w:p w14:paraId="05D2C83C" w14:textId="77777777" w:rsidR="00070B55" w:rsidRDefault="00070B55">
    <w:pPr>
      <w:jc w:val="center"/>
      <w:rPr>
        <w:sz w:val="20"/>
        <w:szCs w:val="20"/>
      </w:rPr>
    </w:pPr>
    <w:r>
      <w:rPr>
        <w:rFonts w:eastAsia="Arial"/>
        <w:sz w:val="20"/>
        <w:szCs w:val="20"/>
      </w:rPr>
      <w:t>к договору оказания сервисных услуг № _____ от «__»     202_ 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0B6EF6F6"/>
    <w:lvl w:ilvl="0">
      <w:start w:val="1"/>
      <w:numFmt w:val="russianLower"/>
      <w:pStyle w:val="2"/>
      <w:suff w:val="space"/>
      <w:lvlText w:val="%1)"/>
      <w:lvlJc w:val="left"/>
      <w:pPr>
        <w:ind w:left="737" w:firstLine="0"/>
      </w:pPr>
      <w:rPr>
        <w:rFonts w:hint="default"/>
        <w:i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2"/>
    <w:multiLevelType w:val="singleLevel"/>
    <w:tmpl w:val="5FA6DE8A"/>
    <w:lvl w:ilvl="0">
      <w:start w:val="1"/>
      <w:numFmt w:val="bullet"/>
      <w:lvlText w:val="­"/>
      <w:lvlJc w:val="left"/>
      <w:pPr>
        <w:ind w:left="1571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">
    <w:nsid w:val="00000003"/>
    <w:multiLevelType w:val="multilevel"/>
    <w:tmpl w:val="00000003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5"/>
    <w:multiLevelType w:val="singleLevel"/>
    <w:tmpl w:val="5FA6DE8A"/>
    <w:lvl w:ilvl="0">
      <w:start w:val="1"/>
      <w:numFmt w:val="bullet"/>
      <w:lvlText w:val="­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7"/>
    <w:multiLevelType w:val="singleLevel"/>
    <w:tmpl w:val="00000007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/>
        <w:b/>
      </w:rPr>
    </w:lvl>
  </w:abstractNum>
  <w:abstractNum w:abstractNumId="10">
    <w:nsid w:val="00020ABB"/>
    <w:multiLevelType w:val="hybridMultilevel"/>
    <w:tmpl w:val="CDAE2F22"/>
    <w:lvl w:ilvl="0" w:tplc="DA64C1E0">
      <w:start w:val="1"/>
      <w:numFmt w:val="bullet"/>
      <w:lvlText w:val=""/>
      <w:lvlJc w:val="left"/>
      <w:pPr>
        <w:ind w:left="11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11">
    <w:nsid w:val="00E61498"/>
    <w:multiLevelType w:val="multilevel"/>
    <w:tmpl w:val="795070F6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1216D2C"/>
    <w:multiLevelType w:val="hybridMultilevel"/>
    <w:tmpl w:val="0A606E3E"/>
    <w:lvl w:ilvl="0" w:tplc="806A08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4A00CAA"/>
    <w:multiLevelType w:val="hybridMultilevel"/>
    <w:tmpl w:val="04929C5A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95F393C"/>
    <w:multiLevelType w:val="multilevel"/>
    <w:tmpl w:val="198A34C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0E237A42"/>
    <w:multiLevelType w:val="singleLevel"/>
    <w:tmpl w:val="322AC0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</w:abstractNum>
  <w:abstractNum w:abstractNumId="16">
    <w:nsid w:val="0E7F4422"/>
    <w:multiLevelType w:val="hybridMultilevel"/>
    <w:tmpl w:val="06B6EF50"/>
    <w:lvl w:ilvl="0" w:tplc="16D2CF66">
      <w:start w:val="1"/>
      <w:numFmt w:val="decimal"/>
      <w:suff w:val="space"/>
      <w:lvlText w:val="%1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286457E"/>
    <w:multiLevelType w:val="multilevel"/>
    <w:tmpl w:val="67B2781E"/>
    <w:lvl w:ilvl="0">
      <w:start w:val="7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728" w:hanging="10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28" w:hanging="10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28" w:hanging="10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 w:val="0"/>
      </w:rPr>
    </w:lvl>
  </w:abstractNum>
  <w:abstractNum w:abstractNumId="18">
    <w:nsid w:val="1433296D"/>
    <w:multiLevelType w:val="hybridMultilevel"/>
    <w:tmpl w:val="91AE6134"/>
    <w:lvl w:ilvl="0" w:tplc="DA64C1E0">
      <w:start w:val="1"/>
      <w:numFmt w:val="bullet"/>
      <w:lvlText w:val="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9">
    <w:nsid w:val="152C63D2"/>
    <w:multiLevelType w:val="multilevel"/>
    <w:tmpl w:val="7DE07D22"/>
    <w:lvl w:ilvl="0">
      <w:start w:val="1"/>
      <w:numFmt w:val="decimal"/>
      <w:pStyle w:val="a1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0">
    <w:nsid w:val="241E428B"/>
    <w:multiLevelType w:val="hybridMultilevel"/>
    <w:tmpl w:val="2DC2F7F4"/>
    <w:lvl w:ilvl="0" w:tplc="FFFFFFFF">
      <w:start w:val="1"/>
      <w:numFmt w:val="decimal"/>
      <w:pStyle w:val="Level3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5917006"/>
    <w:multiLevelType w:val="multilevel"/>
    <w:tmpl w:val="A7D66C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2">
    <w:nsid w:val="36923EF0"/>
    <w:multiLevelType w:val="multilevel"/>
    <w:tmpl w:val="C80296C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>
    <w:nsid w:val="3C444750"/>
    <w:multiLevelType w:val="hybridMultilevel"/>
    <w:tmpl w:val="7FE61452"/>
    <w:lvl w:ilvl="0" w:tplc="9A0437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767761"/>
    <w:multiLevelType w:val="multilevel"/>
    <w:tmpl w:val="2F54231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25">
    <w:nsid w:val="5AFB1060"/>
    <w:multiLevelType w:val="hybridMultilevel"/>
    <w:tmpl w:val="1E74BEE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BF045AB"/>
    <w:multiLevelType w:val="multilevel"/>
    <w:tmpl w:val="4E14D6FA"/>
    <w:lvl w:ilvl="0">
      <w:start w:val="1"/>
      <w:numFmt w:val="decimal"/>
      <w:pStyle w:val="10"/>
      <w:lvlText w:val="%1."/>
      <w:lvlJc w:val="left"/>
      <w:pPr>
        <w:ind w:left="1353" w:hanging="360"/>
      </w:pPr>
      <w:rPr>
        <w:color w:val="auto"/>
      </w:rPr>
    </w:lvl>
    <w:lvl w:ilvl="1">
      <w:start w:val="1"/>
      <w:numFmt w:val="decimal"/>
      <w:pStyle w:val="21"/>
      <w:isLgl/>
      <w:lvlText w:val="%1.%2"/>
      <w:lvlJc w:val="left"/>
      <w:pPr>
        <w:ind w:left="1787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7" w:hanging="720"/>
      </w:pPr>
      <w:rPr>
        <w:rFonts w:hint="default"/>
        <w:lang w:val="ru-RU"/>
      </w:rPr>
    </w:lvl>
    <w:lvl w:ilvl="3">
      <w:start w:val="1"/>
      <w:numFmt w:val="decimal"/>
      <w:isLgl/>
      <w:lvlText w:val="%1.%2.%3.%4"/>
      <w:lvlJc w:val="left"/>
      <w:pPr>
        <w:ind w:left="20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2" w:hanging="1800"/>
      </w:pPr>
      <w:rPr>
        <w:rFonts w:hint="default"/>
      </w:rPr>
    </w:lvl>
  </w:abstractNum>
  <w:abstractNum w:abstractNumId="27">
    <w:nsid w:val="5F173D5B"/>
    <w:multiLevelType w:val="hybridMultilevel"/>
    <w:tmpl w:val="95A08886"/>
    <w:lvl w:ilvl="0" w:tplc="D4CC207C">
      <w:start w:val="1"/>
      <w:numFmt w:val="decimal"/>
      <w:suff w:val="space"/>
      <w:lvlText w:val="%1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2B3F57"/>
    <w:multiLevelType w:val="multilevel"/>
    <w:tmpl w:val="655AAF1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6A8C5D8E"/>
    <w:multiLevelType w:val="hybridMultilevel"/>
    <w:tmpl w:val="936E64F0"/>
    <w:lvl w:ilvl="0" w:tplc="27C65E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pStyle w:val="Marker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CC7FD7"/>
    <w:multiLevelType w:val="multilevel"/>
    <w:tmpl w:val="1780E936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71046A7C"/>
    <w:multiLevelType w:val="hybridMultilevel"/>
    <w:tmpl w:val="960A9A72"/>
    <w:lvl w:ilvl="0" w:tplc="5FA6DE8A">
      <w:start w:val="1"/>
      <w:numFmt w:val="bullet"/>
      <w:lvlText w:val="­"/>
      <w:lvlJc w:val="left"/>
      <w:pPr>
        <w:ind w:left="1571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71F21E71"/>
    <w:multiLevelType w:val="multilevel"/>
    <w:tmpl w:val="30CC5DB2"/>
    <w:lvl w:ilvl="0">
      <w:start w:val="1"/>
      <w:numFmt w:val="none"/>
      <w:pStyle w:val="4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  <w:sz w:val="24"/>
        <w:szCs w:val="24"/>
      </w:rPr>
    </w:lvl>
    <w:lvl w:ilvl="2">
      <w:start w:val="1"/>
      <w:numFmt w:val="decimal"/>
      <w:lvlText w:val="%13.%3.%2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4%13.%3.%2.1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3">
    <w:nsid w:val="739A2443"/>
    <w:multiLevelType w:val="hybridMultilevel"/>
    <w:tmpl w:val="C77687CE"/>
    <w:lvl w:ilvl="0" w:tplc="DA64C1E0">
      <w:start w:val="1"/>
      <w:numFmt w:val="bullet"/>
      <w:lvlText w:val="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>
    <w:nsid w:val="73FF562B"/>
    <w:multiLevelType w:val="hybridMultilevel"/>
    <w:tmpl w:val="06B6EF50"/>
    <w:lvl w:ilvl="0" w:tplc="16D2CF66">
      <w:start w:val="1"/>
      <w:numFmt w:val="decimal"/>
      <w:suff w:val="space"/>
      <w:lvlText w:val="%1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2425A4"/>
    <w:multiLevelType w:val="hybridMultilevel"/>
    <w:tmpl w:val="6E7ADE46"/>
    <w:lvl w:ilvl="0" w:tplc="AF9C94E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2D2392"/>
    <w:multiLevelType w:val="hybridMultilevel"/>
    <w:tmpl w:val="06B6EF50"/>
    <w:lvl w:ilvl="0" w:tplc="16D2CF66">
      <w:start w:val="1"/>
      <w:numFmt w:val="decimal"/>
      <w:suff w:val="space"/>
      <w:lvlText w:val="%1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5A4C60"/>
    <w:multiLevelType w:val="multilevel"/>
    <w:tmpl w:val="4A88A8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930" w:hanging="39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440"/>
      </w:pPr>
      <w:rPr>
        <w:rFonts w:eastAsia="Calibri" w:hint="default"/>
      </w:rPr>
    </w:lvl>
  </w:abstractNum>
  <w:abstractNum w:abstractNumId="38">
    <w:nsid w:val="7B30374E"/>
    <w:multiLevelType w:val="multilevel"/>
    <w:tmpl w:val="BC00FF7A"/>
    <w:styleLink w:val="WWNum1"/>
    <w:lvl w:ilvl="0">
      <w:start w:val="1"/>
      <w:numFmt w:val="decimal"/>
      <w:lvlText w:val="%1."/>
      <w:lvlJc w:val="left"/>
      <w:pPr>
        <w:ind w:left="0" w:firstLine="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0" w:firstLine="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0" w:firstLine="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0" w:firstLine="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0" w:firstLine="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0" w:firstLine="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0" w:firstLine="0"/>
      </w:pPr>
      <w:rPr>
        <w:sz w:val="24"/>
        <w:szCs w:val="24"/>
      </w:rPr>
    </w:lvl>
  </w:abstractNum>
  <w:abstractNum w:abstractNumId="39">
    <w:nsid w:val="7EF8562F"/>
    <w:multiLevelType w:val="hybridMultilevel"/>
    <w:tmpl w:val="A7F87BA0"/>
    <w:lvl w:ilvl="0" w:tplc="BDCCC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289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674DA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0FE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671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F421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E79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A2DB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C8DC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176AEB"/>
    <w:multiLevelType w:val="hybridMultilevel"/>
    <w:tmpl w:val="06B6EF50"/>
    <w:lvl w:ilvl="0" w:tplc="16D2CF66">
      <w:start w:val="1"/>
      <w:numFmt w:val="decimal"/>
      <w:suff w:val="space"/>
      <w:lvlText w:val="%1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1"/>
  </w:num>
  <w:num w:numId="5">
    <w:abstractNumId w:val="19"/>
  </w:num>
  <w:num w:numId="6">
    <w:abstractNumId w:val="3"/>
  </w:num>
  <w:num w:numId="7">
    <w:abstractNumId w:val="6"/>
  </w:num>
  <w:num w:numId="8">
    <w:abstractNumId w:val="31"/>
  </w:num>
  <w:num w:numId="9">
    <w:abstractNumId w:val="39"/>
  </w:num>
  <w:num w:numId="10">
    <w:abstractNumId w:val="25"/>
  </w:num>
  <w:num w:numId="11">
    <w:abstractNumId w:val="2"/>
  </w:num>
  <w:num w:numId="12">
    <w:abstractNumId w:val="37"/>
  </w:num>
  <w:num w:numId="13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26"/>
  </w:num>
  <w:num w:numId="16">
    <w:abstractNumId w:val="0"/>
  </w:num>
  <w:num w:numId="17">
    <w:abstractNumId w:val="29"/>
  </w:num>
  <w:num w:numId="18">
    <w:abstractNumId w:val="20"/>
  </w:num>
  <w:num w:numId="19">
    <w:abstractNumId w:val="35"/>
  </w:num>
  <w:num w:numId="20">
    <w:abstractNumId w:val="21"/>
  </w:num>
  <w:num w:numId="21">
    <w:abstractNumId w:val="17"/>
  </w:num>
  <w:num w:numId="22">
    <w:abstractNumId w:val="9"/>
  </w:num>
  <w:num w:numId="23">
    <w:abstractNumId w:val="4"/>
  </w:num>
  <w:num w:numId="24">
    <w:abstractNumId w:val="14"/>
  </w:num>
  <w:num w:numId="25">
    <w:abstractNumId w:val="28"/>
  </w:num>
  <w:num w:numId="26">
    <w:abstractNumId w:val="12"/>
  </w:num>
  <w:num w:numId="27">
    <w:abstractNumId w:val="38"/>
  </w:num>
  <w:num w:numId="28">
    <w:abstractNumId w:val="24"/>
  </w:num>
  <w:num w:numId="29">
    <w:abstractNumId w:val="33"/>
  </w:num>
  <w:num w:numId="30">
    <w:abstractNumId w:val="5"/>
  </w:num>
  <w:num w:numId="31">
    <w:abstractNumId w:val="7"/>
  </w:num>
  <w:num w:numId="32">
    <w:abstractNumId w:val="8"/>
  </w:num>
  <w:num w:numId="33">
    <w:abstractNumId w:val="13"/>
  </w:num>
  <w:num w:numId="34">
    <w:abstractNumId w:val="18"/>
  </w:num>
  <w:num w:numId="35">
    <w:abstractNumId w:val="10"/>
  </w:num>
  <w:num w:numId="36">
    <w:abstractNumId w:val="16"/>
  </w:num>
  <w:num w:numId="37">
    <w:abstractNumId w:val="27"/>
  </w:num>
  <w:num w:numId="38">
    <w:abstractNumId w:val="36"/>
  </w:num>
  <w:num w:numId="39">
    <w:abstractNumId w:val="15"/>
  </w:num>
  <w:num w:numId="40">
    <w:abstractNumId w:val="40"/>
  </w:num>
  <w:num w:numId="41">
    <w:abstractNumId w:val="34"/>
  </w:num>
  <w:num w:numId="42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99A"/>
    <w:rsid w:val="00000B45"/>
    <w:rsid w:val="0000383A"/>
    <w:rsid w:val="00015099"/>
    <w:rsid w:val="000250D9"/>
    <w:rsid w:val="000272CD"/>
    <w:rsid w:val="00035A48"/>
    <w:rsid w:val="0004156E"/>
    <w:rsid w:val="00042E43"/>
    <w:rsid w:val="000437E9"/>
    <w:rsid w:val="00047692"/>
    <w:rsid w:val="00051551"/>
    <w:rsid w:val="00067205"/>
    <w:rsid w:val="000672B7"/>
    <w:rsid w:val="00070B55"/>
    <w:rsid w:val="00072726"/>
    <w:rsid w:val="000747F0"/>
    <w:rsid w:val="00084A24"/>
    <w:rsid w:val="000866FC"/>
    <w:rsid w:val="0009720B"/>
    <w:rsid w:val="000B51FF"/>
    <w:rsid w:val="000E3287"/>
    <w:rsid w:val="000E50EF"/>
    <w:rsid w:val="00111548"/>
    <w:rsid w:val="0011162E"/>
    <w:rsid w:val="00123989"/>
    <w:rsid w:val="00124D51"/>
    <w:rsid w:val="0013687C"/>
    <w:rsid w:val="001372F0"/>
    <w:rsid w:val="00144A10"/>
    <w:rsid w:val="001509FA"/>
    <w:rsid w:val="00151477"/>
    <w:rsid w:val="00152D3C"/>
    <w:rsid w:val="001653DF"/>
    <w:rsid w:val="001679D6"/>
    <w:rsid w:val="001706AC"/>
    <w:rsid w:val="001709BA"/>
    <w:rsid w:val="001727F5"/>
    <w:rsid w:val="0017480C"/>
    <w:rsid w:val="00183A28"/>
    <w:rsid w:val="0018446D"/>
    <w:rsid w:val="00190985"/>
    <w:rsid w:val="0019450A"/>
    <w:rsid w:val="001C01D6"/>
    <w:rsid w:val="001C1713"/>
    <w:rsid w:val="001C253A"/>
    <w:rsid w:val="001C3741"/>
    <w:rsid w:val="001C620B"/>
    <w:rsid w:val="001D6449"/>
    <w:rsid w:val="001E62FA"/>
    <w:rsid w:val="001F2993"/>
    <w:rsid w:val="001F3AAF"/>
    <w:rsid w:val="001F519C"/>
    <w:rsid w:val="00202FE3"/>
    <w:rsid w:val="00211E93"/>
    <w:rsid w:val="0022110C"/>
    <w:rsid w:val="00225A8F"/>
    <w:rsid w:val="00233DD9"/>
    <w:rsid w:val="0024330F"/>
    <w:rsid w:val="00245A21"/>
    <w:rsid w:val="0025167E"/>
    <w:rsid w:val="00255562"/>
    <w:rsid w:val="00255F31"/>
    <w:rsid w:val="00263D73"/>
    <w:rsid w:val="00264926"/>
    <w:rsid w:val="00265BE4"/>
    <w:rsid w:val="00265C6D"/>
    <w:rsid w:val="00295B1B"/>
    <w:rsid w:val="002965E7"/>
    <w:rsid w:val="002A0CCC"/>
    <w:rsid w:val="002A4492"/>
    <w:rsid w:val="002A679E"/>
    <w:rsid w:val="002B121C"/>
    <w:rsid w:val="002B3361"/>
    <w:rsid w:val="002B469B"/>
    <w:rsid w:val="002C6112"/>
    <w:rsid w:val="00315367"/>
    <w:rsid w:val="00333489"/>
    <w:rsid w:val="00340DC2"/>
    <w:rsid w:val="003412B3"/>
    <w:rsid w:val="00342211"/>
    <w:rsid w:val="0034564B"/>
    <w:rsid w:val="00357BC0"/>
    <w:rsid w:val="00361E2C"/>
    <w:rsid w:val="0037376D"/>
    <w:rsid w:val="003821F9"/>
    <w:rsid w:val="003A1E3D"/>
    <w:rsid w:val="003A4B7A"/>
    <w:rsid w:val="003B2EA5"/>
    <w:rsid w:val="003B7C8C"/>
    <w:rsid w:val="003E09D5"/>
    <w:rsid w:val="003E252D"/>
    <w:rsid w:val="003E39E1"/>
    <w:rsid w:val="003F2A3B"/>
    <w:rsid w:val="003F43AE"/>
    <w:rsid w:val="00400345"/>
    <w:rsid w:val="0040443F"/>
    <w:rsid w:val="004050D0"/>
    <w:rsid w:val="00411C06"/>
    <w:rsid w:val="00422EEA"/>
    <w:rsid w:val="00424C25"/>
    <w:rsid w:val="0042562B"/>
    <w:rsid w:val="00430855"/>
    <w:rsid w:val="00430ADC"/>
    <w:rsid w:val="00432BC6"/>
    <w:rsid w:val="00443F10"/>
    <w:rsid w:val="00453F7A"/>
    <w:rsid w:val="00461313"/>
    <w:rsid w:val="00461855"/>
    <w:rsid w:val="00462860"/>
    <w:rsid w:val="0046758B"/>
    <w:rsid w:val="00471C07"/>
    <w:rsid w:val="00472A87"/>
    <w:rsid w:val="00476856"/>
    <w:rsid w:val="00481DC6"/>
    <w:rsid w:val="00483A10"/>
    <w:rsid w:val="004A559B"/>
    <w:rsid w:val="004C243D"/>
    <w:rsid w:val="004C2ACA"/>
    <w:rsid w:val="004C492D"/>
    <w:rsid w:val="004C63E2"/>
    <w:rsid w:val="004D072D"/>
    <w:rsid w:val="004E0B22"/>
    <w:rsid w:val="004E4243"/>
    <w:rsid w:val="004E5BDC"/>
    <w:rsid w:val="004F04F5"/>
    <w:rsid w:val="004F17AD"/>
    <w:rsid w:val="004F7317"/>
    <w:rsid w:val="00503EC9"/>
    <w:rsid w:val="005121FD"/>
    <w:rsid w:val="005271EF"/>
    <w:rsid w:val="00527EBD"/>
    <w:rsid w:val="005315DC"/>
    <w:rsid w:val="00536B06"/>
    <w:rsid w:val="00540252"/>
    <w:rsid w:val="00542E83"/>
    <w:rsid w:val="00543239"/>
    <w:rsid w:val="005708B2"/>
    <w:rsid w:val="00574799"/>
    <w:rsid w:val="005849AD"/>
    <w:rsid w:val="00586731"/>
    <w:rsid w:val="005927AD"/>
    <w:rsid w:val="005965AC"/>
    <w:rsid w:val="00596F3A"/>
    <w:rsid w:val="00597D1B"/>
    <w:rsid w:val="005A10EC"/>
    <w:rsid w:val="005A3041"/>
    <w:rsid w:val="005A6CC3"/>
    <w:rsid w:val="005C65D2"/>
    <w:rsid w:val="005D613B"/>
    <w:rsid w:val="005D76F7"/>
    <w:rsid w:val="005E0269"/>
    <w:rsid w:val="005E58CA"/>
    <w:rsid w:val="00616A5C"/>
    <w:rsid w:val="0062017F"/>
    <w:rsid w:val="00621CDD"/>
    <w:rsid w:val="0062411A"/>
    <w:rsid w:val="006428CA"/>
    <w:rsid w:val="006518D4"/>
    <w:rsid w:val="00655E07"/>
    <w:rsid w:val="0066527C"/>
    <w:rsid w:val="00680B89"/>
    <w:rsid w:val="00683D54"/>
    <w:rsid w:val="00692531"/>
    <w:rsid w:val="0069628D"/>
    <w:rsid w:val="006A026A"/>
    <w:rsid w:val="006A0FF6"/>
    <w:rsid w:val="006B4503"/>
    <w:rsid w:val="006B53B5"/>
    <w:rsid w:val="006C62CB"/>
    <w:rsid w:val="006D5A11"/>
    <w:rsid w:val="006D7098"/>
    <w:rsid w:val="006F6966"/>
    <w:rsid w:val="00700D75"/>
    <w:rsid w:val="00700F99"/>
    <w:rsid w:val="0070133F"/>
    <w:rsid w:val="007015B3"/>
    <w:rsid w:val="00701C8A"/>
    <w:rsid w:val="007071F1"/>
    <w:rsid w:val="007112BB"/>
    <w:rsid w:val="00715860"/>
    <w:rsid w:val="00722A35"/>
    <w:rsid w:val="00725B98"/>
    <w:rsid w:val="00726CFB"/>
    <w:rsid w:val="0073299E"/>
    <w:rsid w:val="007413FB"/>
    <w:rsid w:val="00741F54"/>
    <w:rsid w:val="0074305B"/>
    <w:rsid w:val="0074357F"/>
    <w:rsid w:val="0074442F"/>
    <w:rsid w:val="00755D68"/>
    <w:rsid w:val="007569F2"/>
    <w:rsid w:val="0077171C"/>
    <w:rsid w:val="0077462B"/>
    <w:rsid w:val="007833FF"/>
    <w:rsid w:val="00786818"/>
    <w:rsid w:val="0079694F"/>
    <w:rsid w:val="007B1E83"/>
    <w:rsid w:val="007C42FE"/>
    <w:rsid w:val="007F00D2"/>
    <w:rsid w:val="007F1D8D"/>
    <w:rsid w:val="007F6074"/>
    <w:rsid w:val="007F7551"/>
    <w:rsid w:val="0080618B"/>
    <w:rsid w:val="00811446"/>
    <w:rsid w:val="00812087"/>
    <w:rsid w:val="00816D17"/>
    <w:rsid w:val="008207F0"/>
    <w:rsid w:val="00824C1A"/>
    <w:rsid w:val="008323FA"/>
    <w:rsid w:val="00845E39"/>
    <w:rsid w:val="00857F77"/>
    <w:rsid w:val="00861612"/>
    <w:rsid w:val="00866D59"/>
    <w:rsid w:val="008712DB"/>
    <w:rsid w:val="00872711"/>
    <w:rsid w:val="00883513"/>
    <w:rsid w:val="008B64C8"/>
    <w:rsid w:val="008B7190"/>
    <w:rsid w:val="008D6AC8"/>
    <w:rsid w:val="008E190C"/>
    <w:rsid w:val="008E33F1"/>
    <w:rsid w:val="008F2771"/>
    <w:rsid w:val="008F728F"/>
    <w:rsid w:val="00907548"/>
    <w:rsid w:val="009203D1"/>
    <w:rsid w:val="0092160E"/>
    <w:rsid w:val="009449E2"/>
    <w:rsid w:val="00956AC1"/>
    <w:rsid w:val="00961983"/>
    <w:rsid w:val="009653F6"/>
    <w:rsid w:val="00972A04"/>
    <w:rsid w:val="00975839"/>
    <w:rsid w:val="009827D8"/>
    <w:rsid w:val="00982E61"/>
    <w:rsid w:val="00986613"/>
    <w:rsid w:val="00992F81"/>
    <w:rsid w:val="00996D06"/>
    <w:rsid w:val="009A2E49"/>
    <w:rsid w:val="009A72F2"/>
    <w:rsid w:val="009B46CB"/>
    <w:rsid w:val="009C4FD1"/>
    <w:rsid w:val="009D7A76"/>
    <w:rsid w:val="009E53A7"/>
    <w:rsid w:val="009F49A1"/>
    <w:rsid w:val="009F57FE"/>
    <w:rsid w:val="009F75C6"/>
    <w:rsid w:val="00A047BC"/>
    <w:rsid w:val="00A05BBE"/>
    <w:rsid w:val="00A434E4"/>
    <w:rsid w:val="00A436C7"/>
    <w:rsid w:val="00A4536A"/>
    <w:rsid w:val="00A51D37"/>
    <w:rsid w:val="00A75C0E"/>
    <w:rsid w:val="00A811FC"/>
    <w:rsid w:val="00A81315"/>
    <w:rsid w:val="00A817D4"/>
    <w:rsid w:val="00A83200"/>
    <w:rsid w:val="00A87716"/>
    <w:rsid w:val="00A93E8D"/>
    <w:rsid w:val="00AA346E"/>
    <w:rsid w:val="00AA4F93"/>
    <w:rsid w:val="00AC041A"/>
    <w:rsid w:val="00AC06E8"/>
    <w:rsid w:val="00AC65D1"/>
    <w:rsid w:val="00AD2B89"/>
    <w:rsid w:val="00AD3A0F"/>
    <w:rsid w:val="00AD6C1F"/>
    <w:rsid w:val="00AE0AD9"/>
    <w:rsid w:val="00AF2AC4"/>
    <w:rsid w:val="00AF3FF3"/>
    <w:rsid w:val="00B20492"/>
    <w:rsid w:val="00B25436"/>
    <w:rsid w:val="00B26FB4"/>
    <w:rsid w:val="00B31F5D"/>
    <w:rsid w:val="00B40EB9"/>
    <w:rsid w:val="00B72DD6"/>
    <w:rsid w:val="00B73607"/>
    <w:rsid w:val="00B95915"/>
    <w:rsid w:val="00B97703"/>
    <w:rsid w:val="00BA187C"/>
    <w:rsid w:val="00BB0FCE"/>
    <w:rsid w:val="00BB267A"/>
    <w:rsid w:val="00BB4099"/>
    <w:rsid w:val="00BC1F19"/>
    <w:rsid w:val="00BC298B"/>
    <w:rsid w:val="00BC4499"/>
    <w:rsid w:val="00BD41B7"/>
    <w:rsid w:val="00BD63A7"/>
    <w:rsid w:val="00BE1E15"/>
    <w:rsid w:val="00BE7FF0"/>
    <w:rsid w:val="00BF10FB"/>
    <w:rsid w:val="00BF2D02"/>
    <w:rsid w:val="00C07D98"/>
    <w:rsid w:val="00C13986"/>
    <w:rsid w:val="00C15618"/>
    <w:rsid w:val="00C22BAB"/>
    <w:rsid w:val="00C26262"/>
    <w:rsid w:val="00C319FB"/>
    <w:rsid w:val="00C339FC"/>
    <w:rsid w:val="00C362FE"/>
    <w:rsid w:val="00C5335F"/>
    <w:rsid w:val="00C626DD"/>
    <w:rsid w:val="00C736EF"/>
    <w:rsid w:val="00C81B46"/>
    <w:rsid w:val="00C92F07"/>
    <w:rsid w:val="00CA1B0A"/>
    <w:rsid w:val="00CA6DD5"/>
    <w:rsid w:val="00CA75E6"/>
    <w:rsid w:val="00CC28FA"/>
    <w:rsid w:val="00CC5155"/>
    <w:rsid w:val="00CE0F90"/>
    <w:rsid w:val="00CE625D"/>
    <w:rsid w:val="00CF75B4"/>
    <w:rsid w:val="00D023DB"/>
    <w:rsid w:val="00D04F5C"/>
    <w:rsid w:val="00D06058"/>
    <w:rsid w:val="00D3141E"/>
    <w:rsid w:val="00D32AF8"/>
    <w:rsid w:val="00D43466"/>
    <w:rsid w:val="00D52EEF"/>
    <w:rsid w:val="00D53A93"/>
    <w:rsid w:val="00D54675"/>
    <w:rsid w:val="00D63C50"/>
    <w:rsid w:val="00D82D81"/>
    <w:rsid w:val="00D832CF"/>
    <w:rsid w:val="00DA354F"/>
    <w:rsid w:val="00DA58CD"/>
    <w:rsid w:val="00DB2751"/>
    <w:rsid w:val="00DC74B3"/>
    <w:rsid w:val="00DE103D"/>
    <w:rsid w:val="00DF2D52"/>
    <w:rsid w:val="00E0077F"/>
    <w:rsid w:val="00E01CD7"/>
    <w:rsid w:val="00E05B3B"/>
    <w:rsid w:val="00E135B2"/>
    <w:rsid w:val="00E13F61"/>
    <w:rsid w:val="00E303D7"/>
    <w:rsid w:val="00E47678"/>
    <w:rsid w:val="00E514B5"/>
    <w:rsid w:val="00E52597"/>
    <w:rsid w:val="00E61367"/>
    <w:rsid w:val="00E62023"/>
    <w:rsid w:val="00E76CCE"/>
    <w:rsid w:val="00E90163"/>
    <w:rsid w:val="00E95117"/>
    <w:rsid w:val="00EA42DD"/>
    <w:rsid w:val="00EF1C1A"/>
    <w:rsid w:val="00EF353E"/>
    <w:rsid w:val="00F0107D"/>
    <w:rsid w:val="00F11FA6"/>
    <w:rsid w:val="00F2049D"/>
    <w:rsid w:val="00F22A78"/>
    <w:rsid w:val="00F34925"/>
    <w:rsid w:val="00F35218"/>
    <w:rsid w:val="00F376B4"/>
    <w:rsid w:val="00F43E41"/>
    <w:rsid w:val="00F47E85"/>
    <w:rsid w:val="00F6319D"/>
    <w:rsid w:val="00F679CB"/>
    <w:rsid w:val="00F7604C"/>
    <w:rsid w:val="00F85D94"/>
    <w:rsid w:val="00F86AFB"/>
    <w:rsid w:val="00F9166E"/>
    <w:rsid w:val="00FA0A3A"/>
    <w:rsid w:val="00FA1FBA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BF3169"/>
  <w15:chartTrackingRefBased/>
  <w15:docId w15:val="{0B77047A-ABA8-4438-AD1C-0A1EAC08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uiPriority="99"/>
    <w:lsdException w:name="index 9" w:uiPriority="9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 w:qFormat="1"/>
    <w:lsdException w:name="annotation text" w:qFormat="1"/>
    <w:lsdException w:name="header" w:uiPriority="99"/>
    <w:lsdException w:name="footer" w:uiPriority="99"/>
    <w:lsdException w:name="caption" w:semiHidden="1" w:unhideWhenUsed="1" w:qFormat="1"/>
    <w:lsdException w:name="table of figures" w:uiPriority="99" w:qFormat="1"/>
    <w:lsdException w:name="footnote reference" w:uiPriority="99"/>
    <w:lsdException w:name="annotation reference" w:qFormat="1"/>
    <w:lsdException w:name="page number" w:uiPriority="99" w:qFormat="1"/>
    <w:lsdException w:name="toa heading" w:uiPriority="99" w:qFormat="1"/>
    <w:lsdException w:name="List Bullet" w:uiPriority="99" w:qFormat="1"/>
    <w:lsdException w:name="List Number" w:uiPriority="99" w:qFormat="1"/>
    <w:lsdException w:name="Title" w:qFormat="1"/>
    <w:lsdException w:name="Subtitle" w:qFormat="1"/>
    <w:lsdException w:name="Date" w:uiPriority="99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Document Map" w:uiPriority="99" w:qFormat="1"/>
    <w:lsdException w:name="Plain Text" w:uiPriority="99" w:qFormat="1"/>
    <w:lsdException w:name="Normal (Web)" w:qFormat="1"/>
    <w:lsdException w:name="HTML Preformatted" w:qFormat="1"/>
    <w:lsdException w:name="Normal Table" w:semiHidden="1" w:unhideWhenUsed="1"/>
    <w:lsdException w:name="annotation subject" w:qFormat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qFormat="1"/>
    <w:lsdException w:name="Quote" w:uiPriority="2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83200"/>
    <w:rPr>
      <w:sz w:val="24"/>
      <w:szCs w:val="24"/>
    </w:rPr>
  </w:style>
  <w:style w:type="paragraph" w:styleId="1">
    <w:name w:val="heading 1"/>
    <w:aliases w:val="Заголовок параграфа (1.), Знак1,Знак1,Section,Section Heading,level2 hdg,111,Document Header1,H1,Введение...,Б1,Heading 1iz,Б11,Заголовок 1 Знак2 Знак,Заголовок 1 Знак1 Знак Знак,Заголовок 1 Знак Знак Знак Знак"/>
    <w:basedOn w:val="a2"/>
    <w:next w:val="a2"/>
    <w:link w:val="11"/>
    <w:qFormat/>
    <w:rsid w:val="002A4492"/>
    <w:pPr>
      <w:keepNext/>
      <w:keepLines/>
      <w:numPr>
        <w:numId w:val="2"/>
      </w:numPr>
      <w:tabs>
        <w:tab w:val="clear" w:pos="360"/>
      </w:tabs>
      <w:spacing w:before="480"/>
      <w:ind w:left="0" w:firstLine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0">
    <w:name w:val="heading 2"/>
    <w:aliases w:val="21,22,23,24,25,211,221,231,26,212,222,232,27,213,223,233,28,214,224,234,241,251,2111,2211,2311,261,2121,2221,2321,271,2131,2231,2331,h2,h21,5,Заголовок пункта (1.1) Знак,Заголовок пункта (1.1),Reset numbering,Заголовок 2 Знак2,H2,Gliederu"/>
    <w:basedOn w:val="a2"/>
    <w:next w:val="a2"/>
    <w:link w:val="22"/>
    <w:qFormat/>
    <w:rsid w:val="002A4492"/>
    <w:pPr>
      <w:keepNext/>
      <w:numPr>
        <w:ilvl w:val="1"/>
        <w:numId w:val="2"/>
      </w:numPr>
      <w:tabs>
        <w:tab w:val="clear" w:pos="792"/>
        <w:tab w:val="num" w:pos="576"/>
      </w:tabs>
      <w:suppressAutoHyphens/>
      <w:ind w:left="576" w:hanging="576"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3">
    <w:name w:val="heading 3"/>
    <w:aliases w:val="Заголовок подпукта (1.1.1),Level 1 - 1"/>
    <w:basedOn w:val="a2"/>
    <w:link w:val="30"/>
    <w:qFormat/>
    <w:rsid w:val="005E0269"/>
    <w:pPr>
      <w:keepNext/>
      <w:suppressAutoHyphens/>
      <w:spacing w:before="240" w:after="60"/>
      <w:outlineLvl w:val="2"/>
    </w:pPr>
    <w:rPr>
      <w:rFonts w:ascii="Arial" w:eastAsia="NSimSun" w:hAnsi="Arial" w:cs="Arial"/>
      <w:b/>
      <w:bCs/>
      <w:sz w:val="26"/>
      <w:szCs w:val="26"/>
    </w:rPr>
  </w:style>
  <w:style w:type="paragraph" w:styleId="40">
    <w:name w:val="heading 4"/>
    <w:aliases w:val="H4,H41,Sub-Minor,Level 2 - a"/>
    <w:basedOn w:val="a2"/>
    <w:link w:val="41"/>
    <w:uiPriority w:val="9"/>
    <w:qFormat/>
    <w:rsid w:val="005E0269"/>
    <w:pPr>
      <w:keepNext/>
      <w:suppressAutoHyphens/>
      <w:spacing w:before="240" w:after="60"/>
      <w:ind w:left="708" w:hanging="708"/>
      <w:outlineLvl w:val="3"/>
    </w:pPr>
    <w:rPr>
      <w:rFonts w:ascii="Arial" w:eastAsia="NSimSun" w:hAnsi="Arial" w:cs="Arial"/>
      <w:b/>
      <w:bCs/>
    </w:rPr>
  </w:style>
  <w:style w:type="paragraph" w:styleId="5">
    <w:name w:val="heading 5"/>
    <w:aliases w:val="h5,h51,H5,H51,h52,test,Block Label,Level 3 - i"/>
    <w:basedOn w:val="a2"/>
    <w:link w:val="50"/>
    <w:uiPriority w:val="9"/>
    <w:qFormat/>
    <w:rsid w:val="005E0269"/>
    <w:pPr>
      <w:suppressAutoHyphens/>
      <w:spacing w:before="240" w:after="60"/>
      <w:outlineLvl w:val="4"/>
    </w:pPr>
    <w:rPr>
      <w:rFonts w:ascii="Calibri" w:eastAsia="NSimSun" w:hAnsi="Calibri" w:cs="Mangal"/>
      <w:b/>
      <w:bCs/>
      <w:i/>
      <w:iCs/>
      <w:sz w:val="26"/>
      <w:szCs w:val="26"/>
    </w:rPr>
  </w:style>
  <w:style w:type="paragraph" w:styleId="6">
    <w:name w:val="heading 6"/>
    <w:aliases w:val="Legal Level 1."/>
    <w:basedOn w:val="a2"/>
    <w:link w:val="60"/>
    <w:qFormat/>
    <w:rsid w:val="005E0269"/>
    <w:pPr>
      <w:suppressAutoHyphens/>
      <w:spacing w:before="240" w:after="60"/>
      <w:ind w:left="2124" w:hanging="708"/>
      <w:outlineLvl w:val="5"/>
    </w:pPr>
    <w:rPr>
      <w:rFonts w:eastAsia="NSimSun" w:cs="Mangal"/>
      <w:i/>
      <w:iCs/>
      <w:sz w:val="22"/>
      <w:szCs w:val="22"/>
    </w:rPr>
  </w:style>
  <w:style w:type="paragraph" w:styleId="7">
    <w:name w:val="heading 7"/>
    <w:aliases w:val="Appendix Header,Legal Level 1.1."/>
    <w:basedOn w:val="a2"/>
    <w:link w:val="70"/>
    <w:uiPriority w:val="9"/>
    <w:qFormat/>
    <w:rsid w:val="005E0269"/>
    <w:pPr>
      <w:suppressAutoHyphens/>
      <w:spacing w:before="240" w:after="60"/>
      <w:outlineLvl w:val="6"/>
    </w:pPr>
    <w:rPr>
      <w:rFonts w:ascii="Calibri" w:eastAsia="NSimSun" w:hAnsi="Calibri" w:cs="Mangal"/>
    </w:rPr>
  </w:style>
  <w:style w:type="paragraph" w:styleId="8">
    <w:name w:val="heading 8"/>
    <w:aliases w:val="Legal Level 1.1.1."/>
    <w:basedOn w:val="a2"/>
    <w:link w:val="80"/>
    <w:uiPriority w:val="9"/>
    <w:qFormat/>
    <w:rsid w:val="005E0269"/>
    <w:pPr>
      <w:suppressAutoHyphens/>
      <w:spacing w:before="240" w:after="60"/>
      <w:ind w:left="3540" w:hanging="708"/>
      <w:outlineLvl w:val="7"/>
    </w:pPr>
    <w:rPr>
      <w:rFonts w:ascii="Arial" w:eastAsia="NSimSun" w:hAnsi="Arial" w:cs="Arial"/>
      <w:i/>
      <w:iCs/>
      <w:sz w:val="20"/>
      <w:szCs w:val="20"/>
    </w:rPr>
  </w:style>
  <w:style w:type="paragraph" w:styleId="9">
    <w:name w:val="heading 9"/>
    <w:aliases w:val="Legal Level 1.1.1.1."/>
    <w:basedOn w:val="a2"/>
    <w:link w:val="90"/>
    <w:qFormat/>
    <w:rsid w:val="005E0269"/>
    <w:pPr>
      <w:suppressAutoHyphens/>
      <w:spacing w:before="240" w:after="60"/>
      <w:ind w:left="4248" w:hanging="708"/>
      <w:outlineLvl w:val="8"/>
    </w:pPr>
    <w:rPr>
      <w:rFonts w:ascii="Arial" w:eastAsia="NSimSun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aliases w:val=" Знак Знак7"/>
    <w:uiPriority w:val="99"/>
    <w:rsid w:val="00255562"/>
    <w:rPr>
      <w:color w:val="0000FF"/>
      <w:u w:val="single"/>
    </w:rPr>
  </w:style>
  <w:style w:type="paragraph" w:customStyle="1" w:styleId="12">
    <w:name w:val="Название1"/>
    <w:basedOn w:val="a2"/>
    <w:link w:val="a7"/>
    <w:qFormat/>
    <w:rsid w:val="00255562"/>
    <w:pPr>
      <w:jc w:val="center"/>
    </w:pPr>
    <w:rPr>
      <w:b/>
      <w:bCs/>
      <w:lang w:val="x-none" w:eastAsia="x-none"/>
    </w:rPr>
  </w:style>
  <w:style w:type="paragraph" w:styleId="a8">
    <w:name w:val="Body Text"/>
    <w:aliases w:val="Основной текст Знак Знак Знак Знак,Iiaienu1,Oaeno1,Òåêñò1,Текст1"/>
    <w:basedOn w:val="a2"/>
    <w:link w:val="23"/>
    <w:rsid w:val="0040443F"/>
    <w:pPr>
      <w:spacing w:after="120"/>
    </w:pPr>
  </w:style>
  <w:style w:type="character" w:customStyle="1" w:styleId="postbody">
    <w:name w:val="postbody"/>
    <w:basedOn w:val="a3"/>
    <w:rsid w:val="005E58CA"/>
  </w:style>
  <w:style w:type="paragraph" w:customStyle="1" w:styleId="a9">
    <w:name w:val="Знак"/>
    <w:basedOn w:val="a2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2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2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2"/>
    <w:uiPriority w:val="99"/>
    <w:qFormat/>
    <w:rsid w:val="00AF2AC4"/>
    <w:pPr>
      <w:numPr>
        <w:numId w:val="1"/>
      </w:numPr>
    </w:pPr>
    <w:rPr>
      <w:sz w:val="20"/>
      <w:szCs w:val="20"/>
    </w:rPr>
  </w:style>
  <w:style w:type="paragraph" w:customStyle="1" w:styleId="ac">
    <w:name w:val="Пункт"/>
    <w:basedOn w:val="a2"/>
    <w:link w:val="13"/>
    <w:rsid w:val="00A434E4"/>
    <w:pPr>
      <w:tabs>
        <w:tab w:val="num" w:pos="1980"/>
      </w:tabs>
      <w:ind w:left="1404" w:hanging="504"/>
      <w:jc w:val="both"/>
    </w:pPr>
  </w:style>
  <w:style w:type="character" w:customStyle="1" w:styleId="a7">
    <w:name w:val="Название Знак"/>
    <w:link w:val="12"/>
    <w:locked/>
    <w:rsid w:val="00BE1E15"/>
    <w:rPr>
      <w:b/>
      <w:bCs/>
      <w:sz w:val="24"/>
      <w:szCs w:val="24"/>
    </w:rPr>
  </w:style>
  <w:style w:type="paragraph" w:styleId="ad">
    <w:name w:val="header"/>
    <w:aliases w:val="Linie,header,Знак8,Header/Footer,header odd,Hyphen,הנדון"/>
    <w:basedOn w:val="a2"/>
    <w:link w:val="ae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e">
    <w:name w:val="Верхний колонтитул Знак"/>
    <w:aliases w:val="Linie Знак,header Знак,Знак8 Знак,Header/Footer Знак,header odd Знак,Hyphen Знак,הנדון Знак"/>
    <w:link w:val="ad"/>
    <w:uiPriority w:val="99"/>
    <w:qFormat/>
    <w:rsid w:val="00B20492"/>
    <w:rPr>
      <w:sz w:val="28"/>
      <w:szCs w:val="28"/>
      <w:lang w:val="x-none" w:eastAsia="x-none"/>
    </w:rPr>
  </w:style>
  <w:style w:type="character" w:styleId="af">
    <w:name w:val="page number"/>
    <w:basedOn w:val="a3"/>
    <w:uiPriority w:val="99"/>
    <w:qFormat/>
    <w:rsid w:val="00B20492"/>
  </w:style>
  <w:style w:type="paragraph" w:customStyle="1" w:styleId="31">
    <w:name w:val="Стиль3 Знак Знак"/>
    <w:basedOn w:val="24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4">
    <w:name w:val="Body Text Indent 2"/>
    <w:basedOn w:val="a2"/>
    <w:link w:val="25"/>
    <w:qFormat/>
    <w:rsid w:val="00B20492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5">
    <w:name w:val="Основной текст с отступом 2 Знак"/>
    <w:link w:val="24"/>
    <w:qFormat/>
    <w:rsid w:val="00B20492"/>
    <w:rPr>
      <w:sz w:val="28"/>
      <w:szCs w:val="28"/>
      <w:lang w:val="x-none" w:eastAsia="x-none"/>
    </w:rPr>
  </w:style>
  <w:style w:type="paragraph" w:customStyle="1" w:styleId="14">
    <w:name w:val="Обычный (веб)1"/>
    <w:aliases w:val=" Знак Знак Знак Знак Знак Знак Знак Знак Знак Знак Знак Знак Знак Знак"/>
    <w:basedOn w:val="a2"/>
    <w:link w:val="af0"/>
    <w:rsid w:val="00B20492"/>
    <w:pPr>
      <w:spacing w:before="100" w:beforeAutospacing="1" w:after="100" w:afterAutospacing="1"/>
    </w:pPr>
    <w:rPr>
      <w:lang w:val="x-none" w:eastAsia="x-none"/>
    </w:rPr>
  </w:style>
  <w:style w:type="paragraph" w:customStyle="1" w:styleId="26">
    <w:name w:val="Стиль2"/>
    <w:basedOn w:val="a2"/>
    <w:link w:val="27"/>
    <w:uiPriority w:val="99"/>
    <w:qFormat/>
    <w:rsid w:val="00B20492"/>
    <w:pPr>
      <w:ind w:firstLine="426"/>
      <w:jc w:val="both"/>
    </w:pPr>
    <w:rPr>
      <w:szCs w:val="20"/>
      <w:lang w:val="x-none" w:eastAsia="x-none"/>
    </w:rPr>
  </w:style>
  <w:style w:type="paragraph" w:styleId="af1">
    <w:name w:val="footer"/>
    <w:basedOn w:val="a2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2">
    <w:name w:val="Нижний колонтитул Знак"/>
    <w:link w:val="af1"/>
    <w:uiPriority w:val="99"/>
    <w:qFormat/>
    <w:rsid w:val="00B20492"/>
    <w:rPr>
      <w:sz w:val="28"/>
      <w:szCs w:val="28"/>
    </w:rPr>
  </w:style>
  <w:style w:type="character" w:customStyle="1" w:styleId="af0">
    <w:name w:val="Обычный (веб) Знак"/>
    <w:aliases w:val=" Знак Знак Знак Знак Знак Знак Знак Знак Знак Знак Знак Знак Знак Знак Знак,Обычный (Web) Знак, Знак Знак1 Знак,Знак Знак1 Знак"/>
    <w:link w:val="14"/>
    <w:rsid w:val="00B20492"/>
    <w:rPr>
      <w:sz w:val="24"/>
      <w:szCs w:val="24"/>
      <w:lang w:val="x-none" w:eastAsia="x-none"/>
    </w:rPr>
  </w:style>
  <w:style w:type="character" w:customStyle="1" w:styleId="27">
    <w:name w:val="Стиль2 Знак"/>
    <w:link w:val="26"/>
    <w:uiPriority w:val="99"/>
    <w:locked/>
    <w:rsid w:val="00B20492"/>
    <w:rPr>
      <w:sz w:val="24"/>
      <w:lang w:val="x-none" w:eastAsia="x-none"/>
    </w:rPr>
  </w:style>
  <w:style w:type="table" w:styleId="af3">
    <w:name w:val="Table Grid"/>
    <w:basedOn w:val="a4"/>
    <w:uiPriority w:val="39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ynatree-title">
    <w:name w:val="dynatree-title"/>
    <w:basedOn w:val="a3"/>
    <w:rsid w:val="00755D68"/>
  </w:style>
  <w:style w:type="character" w:customStyle="1" w:styleId="11">
    <w:name w:val="Заголовок 1 Знак"/>
    <w:aliases w:val="Заголовок параграфа (1.) Знак, Знак1 Знак,Знак1 Знак,Section Знак,Section Heading Знак,level2 hdg Знак,111 Знак,Document Header1 Знак,H1 Знак,Введение... Знак,Б1 Знак,Heading 1iz Знак,Б11 Знак,Заголовок 1 Знак2 Знак Знак"/>
    <w:basedOn w:val="a3"/>
    <w:link w:val="1"/>
    <w:qFormat/>
    <w:rsid w:val="002A4492"/>
    <w:rPr>
      <w:rFonts w:ascii="Cambria" w:hAnsi="Cambria"/>
      <w:b/>
      <w:bCs/>
      <w:color w:val="365F91"/>
      <w:sz w:val="28"/>
      <w:szCs w:val="28"/>
      <w:lang w:val="x-none"/>
    </w:rPr>
  </w:style>
  <w:style w:type="character" w:customStyle="1" w:styleId="22">
    <w:name w:val="Заголовок 2 Знак"/>
    <w:aliases w:val="21 Знак1,22 Знак1,23 Знак1,24 Знак1,25 Знак1,211 Знак1,221 Знак1,231 Знак1,26 Знак1,212 Знак1,222 Знак1,232 Знак1,27 Знак1,213 Знак1,223 Знак1,233 Знак1,28 Знак1,214 Знак1,224 Знак1,234 Знак1,241 Знак1,251 Знак1,2111 Знак1,2211 Знак1"/>
    <w:basedOn w:val="a3"/>
    <w:link w:val="20"/>
    <w:qFormat/>
    <w:rsid w:val="002A4492"/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af4">
    <w:name w:val="Body Text Indent"/>
    <w:basedOn w:val="a2"/>
    <w:link w:val="af5"/>
    <w:rsid w:val="00400345"/>
    <w:pPr>
      <w:spacing w:after="120"/>
      <w:ind w:left="283"/>
    </w:pPr>
  </w:style>
  <w:style w:type="character" w:customStyle="1" w:styleId="af5">
    <w:name w:val="Основной текст с отступом Знак"/>
    <w:basedOn w:val="a3"/>
    <w:link w:val="af4"/>
    <w:qFormat/>
    <w:rsid w:val="00400345"/>
    <w:rPr>
      <w:sz w:val="24"/>
      <w:szCs w:val="24"/>
    </w:rPr>
  </w:style>
  <w:style w:type="paragraph" w:styleId="af6">
    <w:name w:val="List Paragraph"/>
    <w:aliases w:val="Абзац1,Bullet List,FooterText,numbered,ТЗ список,Paragraphe de liste1,lp1,Bulletr List Paragraph,List Paragraph,List Paragraph1"/>
    <w:basedOn w:val="a2"/>
    <w:qFormat/>
    <w:rsid w:val="00400345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link w:val="ConsPlusNormal0"/>
    <w:uiPriority w:val="99"/>
    <w:qFormat/>
    <w:rsid w:val="00BC4499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character" w:customStyle="1" w:styleId="30">
    <w:name w:val="Заголовок 3 Знак"/>
    <w:aliases w:val="Заголовок подпукта (1.1.1) Знак,Level 1 - 1 Знак"/>
    <w:basedOn w:val="a3"/>
    <w:link w:val="3"/>
    <w:qFormat/>
    <w:rsid w:val="005E0269"/>
    <w:rPr>
      <w:rFonts w:ascii="Arial" w:eastAsia="NSimSun" w:hAnsi="Arial" w:cs="Arial"/>
      <w:b/>
      <w:bCs/>
      <w:sz w:val="26"/>
      <w:szCs w:val="26"/>
    </w:rPr>
  </w:style>
  <w:style w:type="character" w:customStyle="1" w:styleId="41">
    <w:name w:val="Заголовок 4 Знак"/>
    <w:aliases w:val="H4 Знак,H41 Знак,Sub-Minor Знак,Level 2 - a Знак"/>
    <w:basedOn w:val="a3"/>
    <w:link w:val="40"/>
    <w:uiPriority w:val="9"/>
    <w:rsid w:val="005E0269"/>
    <w:rPr>
      <w:rFonts w:ascii="Arial" w:eastAsia="NSimSun" w:hAnsi="Arial" w:cs="Arial"/>
      <w:b/>
      <w:bCs/>
      <w:sz w:val="24"/>
      <w:szCs w:val="24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3"/>
    <w:link w:val="5"/>
    <w:uiPriority w:val="9"/>
    <w:qFormat/>
    <w:rsid w:val="005E0269"/>
    <w:rPr>
      <w:rFonts w:ascii="Calibri" w:eastAsia="NSimSun" w:hAnsi="Calibri" w:cs="Mangal"/>
      <w:b/>
      <w:bCs/>
      <w:i/>
      <w:iCs/>
      <w:sz w:val="26"/>
      <w:szCs w:val="26"/>
    </w:rPr>
  </w:style>
  <w:style w:type="character" w:customStyle="1" w:styleId="60">
    <w:name w:val="Заголовок 6 Знак"/>
    <w:aliases w:val="Legal Level 1. Знак"/>
    <w:basedOn w:val="a3"/>
    <w:link w:val="6"/>
    <w:qFormat/>
    <w:rsid w:val="005E0269"/>
    <w:rPr>
      <w:rFonts w:eastAsia="NSimSun" w:cs="Mangal"/>
      <w:i/>
      <w:iCs/>
      <w:sz w:val="22"/>
      <w:szCs w:val="22"/>
    </w:rPr>
  </w:style>
  <w:style w:type="character" w:customStyle="1" w:styleId="70">
    <w:name w:val="Заголовок 7 Знак"/>
    <w:aliases w:val="Appendix Header Знак,Legal Level 1.1. Знак"/>
    <w:basedOn w:val="a3"/>
    <w:link w:val="7"/>
    <w:uiPriority w:val="9"/>
    <w:qFormat/>
    <w:rsid w:val="005E0269"/>
    <w:rPr>
      <w:rFonts w:ascii="Calibri" w:eastAsia="NSimSun" w:hAnsi="Calibri" w:cs="Mangal"/>
      <w:sz w:val="24"/>
      <w:szCs w:val="24"/>
    </w:rPr>
  </w:style>
  <w:style w:type="character" w:customStyle="1" w:styleId="80">
    <w:name w:val="Заголовок 8 Знак"/>
    <w:aliases w:val="Legal Level 1.1.1. Знак"/>
    <w:basedOn w:val="a3"/>
    <w:link w:val="8"/>
    <w:uiPriority w:val="9"/>
    <w:qFormat/>
    <w:rsid w:val="005E0269"/>
    <w:rPr>
      <w:rFonts w:ascii="Arial" w:eastAsia="NSimSun" w:hAnsi="Arial" w:cs="Arial"/>
      <w:i/>
      <w:iCs/>
    </w:rPr>
  </w:style>
  <w:style w:type="character" w:customStyle="1" w:styleId="90">
    <w:name w:val="Заголовок 9 Знак"/>
    <w:aliases w:val="Legal Level 1.1.1.1. Знак"/>
    <w:basedOn w:val="a3"/>
    <w:link w:val="9"/>
    <w:qFormat/>
    <w:rsid w:val="005E0269"/>
    <w:rPr>
      <w:rFonts w:ascii="Arial" w:eastAsia="NSimSun" w:hAnsi="Arial" w:cs="Arial"/>
      <w:b/>
      <w:bCs/>
      <w:i/>
      <w:iCs/>
      <w:sz w:val="18"/>
      <w:szCs w:val="18"/>
    </w:rPr>
  </w:style>
  <w:style w:type="character" w:customStyle="1" w:styleId="Heading1Char">
    <w:name w:val="Heading 1 Char"/>
    <w:basedOn w:val="a3"/>
    <w:uiPriority w:val="9"/>
    <w:qFormat/>
    <w:rsid w:val="005E026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qFormat/>
    <w:rsid w:val="005E026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qFormat/>
    <w:rsid w:val="005E026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qFormat/>
    <w:rsid w:val="005E026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qFormat/>
    <w:rsid w:val="005E026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qFormat/>
    <w:rsid w:val="005E026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qFormat/>
    <w:rsid w:val="005E026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qFormat/>
    <w:rsid w:val="005E026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qFormat/>
    <w:rsid w:val="005E026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3"/>
    <w:uiPriority w:val="10"/>
    <w:qFormat/>
    <w:rsid w:val="005E0269"/>
    <w:rPr>
      <w:sz w:val="48"/>
      <w:szCs w:val="48"/>
    </w:rPr>
  </w:style>
  <w:style w:type="character" w:customStyle="1" w:styleId="SubtitleChar">
    <w:name w:val="Subtitle Char"/>
    <w:basedOn w:val="a3"/>
    <w:link w:val="32"/>
    <w:uiPriority w:val="11"/>
    <w:qFormat/>
    <w:rsid w:val="005E0269"/>
    <w:rPr>
      <w:sz w:val="24"/>
      <w:szCs w:val="24"/>
    </w:rPr>
  </w:style>
  <w:style w:type="character" w:customStyle="1" w:styleId="QuoteChar">
    <w:name w:val="Quote Char"/>
    <w:link w:val="33"/>
    <w:uiPriority w:val="29"/>
    <w:qFormat/>
    <w:rsid w:val="005E0269"/>
    <w:rPr>
      <w:i/>
    </w:rPr>
  </w:style>
  <w:style w:type="character" w:customStyle="1" w:styleId="IntenseQuoteChar">
    <w:name w:val="Intense Quote Char"/>
    <w:uiPriority w:val="30"/>
    <w:qFormat/>
    <w:rsid w:val="005E0269"/>
    <w:rPr>
      <w:i/>
    </w:rPr>
  </w:style>
  <w:style w:type="character" w:customStyle="1" w:styleId="HeaderChar">
    <w:name w:val="Header Char"/>
    <w:basedOn w:val="a3"/>
    <w:uiPriority w:val="99"/>
    <w:qFormat/>
    <w:rsid w:val="005E0269"/>
  </w:style>
  <w:style w:type="character" w:customStyle="1" w:styleId="FooterChar">
    <w:name w:val="Footer Char"/>
    <w:basedOn w:val="a3"/>
    <w:uiPriority w:val="99"/>
    <w:qFormat/>
    <w:rsid w:val="005E0269"/>
  </w:style>
  <w:style w:type="character" w:customStyle="1" w:styleId="CaptionChar">
    <w:name w:val="Caption Char"/>
    <w:uiPriority w:val="99"/>
    <w:qFormat/>
    <w:rsid w:val="005E0269"/>
  </w:style>
  <w:style w:type="character" w:customStyle="1" w:styleId="FootnoteTextChar">
    <w:name w:val="Footnote Text Char"/>
    <w:uiPriority w:val="99"/>
    <w:qFormat/>
    <w:rsid w:val="005E0269"/>
    <w:rPr>
      <w:sz w:val="18"/>
    </w:rPr>
  </w:style>
  <w:style w:type="character" w:customStyle="1" w:styleId="EndnoteTextChar">
    <w:name w:val="Endnote Text Char"/>
    <w:uiPriority w:val="99"/>
    <w:qFormat/>
    <w:rsid w:val="005E0269"/>
    <w:rPr>
      <w:sz w:val="20"/>
    </w:rPr>
  </w:style>
  <w:style w:type="character" w:customStyle="1" w:styleId="af7">
    <w:name w:val="Выделенная цитата Знак"/>
    <w:link w:val="af8"/>
    <w:uiPriority w:val="99"/>
    <w:qFormat/>
    <w:rsid w:val="005E0269"/>
    <w:rPr>
      <w:rFonts w:ascii="Arial" w:hAnsi="Arial"/>
      <w:b/>
      <w:sz w:val="24"/>
      <w:shd w:val="clear" w:color="auto" w:fill="F2F2F2"/>
    </w:rPr>
  </w:style>
  <w:style w:type="character" w:customStyle="1" w:styleId="af9">
    <w:name w:val="Текст выноски Знак"/>
    <w:qFormat/>
    <w:rsid w:val="005E0269"/>
    <w:rPr>
      <w:rFonts w:ascii="Tahoma" w:hAnsi="Tahoma" w:cs="Times New Roman"/>
      <w:sz w:val="16"/>
    </w:rPr>
  </w:style>
  <w:style w:type="character" w:customStyle="1" w:styleId="afa">
    <w:name w:val="Основной текст Знак"/>
    <w:aliases w:val="Основной текст Знак Знак Знак Знак Знак1,Iiaienu1 Знак1,Oaeno1 Знак1,Òåêñò1 Знак1,Текст1 Знак1"/>
    <w:qFormat/>
    <w:rsid w:val="005E0269"/>
    <w:rPr>
      <w:sz w:val="24"/>
      <w:lang w:val="ru-RU" w:eastAsia="ru-RU"/>
    </w:rPr>
  </w:style>
  <w:style w:type="character" w:customStyle="1" w:styleId="15">
    <w:name w:val="Основной текст Знак1"/>
    <w:aliases w:val="Основной текст Знак Знак Знак Знак Знак,Iiaienu1 Знак,Oaeno1 Знак,Òåêñò1 Знак,Текст1 Знак"/>
    <w:qFormat/>
    <w:rsid w:val="005E0269"/>
    <w:rPr>
      <w:sz w:val="24"/>
      <w:szCs w:val="24"/>
    </w:rPr>
  </w:style>
  <w:style w:type="character" w:customStyle="1" w:styleId="147">
    <w:name w:val="Основной текст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">
    <w:name w:val="Основной текст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">
    <w:name w:val="Основной текст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">
    <w:name w:val="Основной текст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">
    <w:name w:val="Основной текст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">
    <w:name w:val="Основной текст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">
    <w:name w:val="Основной текст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">
    <w:name w:val="Основной текст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">
    <w:name w:val="Основной текст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">
    <w:name w:val="Основной текст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">
    <w:name w:val="Основной текст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0">
    <w:name w:val="Основной текст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8">
    <w:name w:val="Основной текст Знак14"/>
    <w:uiPriority w:val="99"/>
    <w:semiHidden/>
    <w:qFormat/>
    <w:rsid w:val="005E0269"/>
    <w:rPr>
      <w:sz w:val="24"/>
    </w:rPr>
  </w:style>
  <w:style w:type="character" w:customStyle="1" w:styleId="130">
    <w:name w:val="Основной текст Знак13"/>
    <w:uiPriority w:val="99"/>
    <w:semiHidden/>
    <w:qFormat/>
    <w:rsid w:val="005E0269"/>
    <w:rPr>
      <w:sz w:val="24"/>
    </w:rPr>
  </w:style>
  <w:style w:type="character" w:customStyle="1" w:styleId="19">
    <w:name w:val="Верхний колонтитул Знак1"/>
    <w:uiPriority w:val="99"/>
    <w:semiHidden/>
    <w:qFormat/>
    <w:rsid w:val="005E0269"/>
    <w:rPr>
      <w:sz w:val="24"/>
      <w:szCs w:val="24"/>
    </w:rPr>
  </w:style>
  <w:style w:type="character" w:customStyle="1" w:styleId="1470">
    <w:name w:val="Верхний колонтитул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0">
    <w:name w:val="Верхний колонтитул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0">
    <w:name w:val="Верхний колонтитул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0">
    <w:name w:val="Верхний колонтитул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0">
    <w:name w:val="Верхний колонтитул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0">
    <w:name w:val="Верхний колонтитул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0">
    <w:name w:val="Верхний колонтитул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0">
    <w:name w:val="Верхний колонтитул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0">
    <w:name w:val="Верхний колонтитул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0">
    <w:name w:val="Верхний колонтитул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0">
    <w:name w:val="Верхний колонтитул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1">
    <w:name w:val="Верхний колонтитул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9">
    <w:name w:val="Верхний колонтитул Знак14"/>
    <w:uiPriority w:val="99"/>
    <w:semiHidden/>
    <w:qFormat/>
    <w:rsid w:val="005E0269"/>
    <w:rPr>
      <w:sz w:val="24"/>
    </w:rPr>
  </w:style>
  <w:style w:type="character" w:customStyle="1" w:styleId="131">
    <w:name w:val="Верхний колонтитул Знак13"/>
    <w:uiPriority w:val="99"/>
    <w:semiHidden/>
    <w:qFormat/>
    <w:rsid w:val="005E0269"/>
    <w:rPr>
      <w:sz w:val="24"/>
    </w:rPr>
  </w:style>
  <w:style w:type="character" w:customStyle="1" w:styleId="120">
    <w:name w:val="Верхний колонтитул Знак12"/>
    <w:uiPriority w:val="99"/>
    <w:semiHidden/>
    <w:qFormat/>
    <w:rsid w:val="005E0269"/>
    <w:rPr>
      <w:sz w:val="24"/>
    </w:rPr>
  </w:style>
  <w:style w:type="character" w:customStyle="1" w:styleId="110">
    <w:name w:val="Верхний колонтитул Знак11"/>
    <w:uiPriority w:val="99"/>
    <w:semiHidden/>
    <w:qFormat/>
    <w:rsid w:val="005E0269"/>
    <w:rPr>
      <w:sz w:val="24"/>
    </w:rPr>
  </w:style>
  <w:style w:type="character" w:customStyle="1" w:styleId="121">
    <w:name w:val="Основной текст Знак12"/>
    <w:uiPriority w:val="99"/>
    <w:semiHidden/>
    <w:qFormat/>
    <w:rsid w:val="005E0269"/>
    <w:rPr>
      <w:sz w:val="24"/>
    </w:rPr>
  </w:style>
  <w:style w:type="character" w:customStyle="1" w:styleId="111">
    <w:name w:val="Основной текст Знак11"/>
    <w:uiPriority w:val="99"/>
    <w:semiHidden/>
    <w:qFormat/>
    <w:rsid w:val="005E0269"/>
    <w:rPr>
      <w:sz w:val="24"/>
    </w:rPr>
  </w:style>
  <w:style w:type="character" w:customStyle="1" w:styleId="34">
    <w:name w:val="Основной текст 3 Знак"/>
    <w:qFormat/>
    <w:rsid w:val="005E0269"/>
    <w:rPr>
      <w:rFonts w:cs="Times New Roman"/>
      <w:sz w:val="16"/>
    </w:rPr>
  </w:style>
  <w:style w:type="character" w:customStyle="1" w:styleId="28">
    <w:name w:val="Основной текст 2 Знак"/>
    <w:qFormat/>
    <w:rsid w:val="005E0269"/>
    <w:rPr>
      <w:rFonts w:cs="Times New Roman"/>
      <w:sz w:val="24"/>
    </w:rPr>
  </w:style>
  <w:style w:type="character" w:customStyle="1" w:styleId="afb">
    <w:name w:val="Текст сноски Знак"/>
    <w:uiPriority w:val="99"/>
    <w:qFormat/>
    <w:rsid w:val="005E0269"/>
    <w:rPr>
      <w:rFonts w:cs="Times New Roman"/>
      <w:sz w:val="20"/>
    </w:rPr>
  </w:style>
  <w:style w:type="character" w:customStyle="1" w:styleId="afc">
    <w:name w:val="Привязка сноски"/>
    <w:rsid w:val="005E0269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5E0269"/>
    <w:rPr>
      <w:rFonts w:ascii="Times New Roman" w:hAnsi="Times New Roman" w:cs="Times New Roman"/>
      <w:vertAlign w:val="superscript"/>
    </w:rPr>
  </w:style>
  <w:style w:type="character" w:customStyle="1" w:styleId="-">
    <w:name w:val="Интернет-ссылка"/>
    <w:uiPriority w:val="99"/>
    <w:rsid w:val="005E0269"/>
    <w:rPr>
      <w:rFonts w:cs="Times New Roman"/>
      <w:color w:val="0000FF"/>
      <w:u w:val="single"/>
    </w:rPr>
  </w:style>
  <w:style w:type="character" w:customStyle="1" w:styleId="afd">
    <w:name w:val="Обычный.Нормальный Знак"/>
    <w:uiPriority w:val="99"/>
    <w:qFormat/>
    <w:rsid w:val="005E0269"/>
    <w:rPr>
      <w:sz w:val="24"/>
      <w:lang w:val="ru-RU" w:eastAsia="ru-RU"/>
    </w:rPr>
  </w:style>
  <w:style w:type="character" w:styleId="afe">
    <w:name w:val="annotation reference"/>
    <w:qFormat/>
    <w:rsid w:val="005E0269"/>
    <w:rPr>
      <w:rFonts w:cs="Times New Roman"/>
      <w:sz w:val="16"/>
    </w:rPr>
  </w:style>
  <w:style w:type="character" w:customStyle="1" w:styleId="aff">
    <w:name w:val="Текст примечания Знак"/>
    <w:qFormat/>
    <w:rsid w:val="005E0269"/>
    <w:rPr>
      <w:rFonts w:cs="Times New Roman"/>
      <w:sz w:val="20"/>
    </w:rPr>
  </w:style>
  <w:style w:type="character" w:customStyle="1" w:styleId="aff0">
    <w:name w:val="Тема примечания Знак"/>
    <w:qFormat/>
    <w:rsid w:val="005E0269"/>
    <w:rPr>
      <w:rFonts w:cs="Times New Roman"/>
      <w:b/>
      <w:sz w:val="20"/>
    </w:rPr>
  </w:style>
  <w:style w:type="character" w:customStyle="1" w:styleId="aff1">
    <w:name w:val="Îñíîâíîé øðèôò"/>
    <w:uiPriority w:val="99"/>
    <w:qFormat/>
    <w:rsid w:val="005E0269"/>
  </w:style>
  <w:style w:type="character" w:customStyle="1" w:styleId="aff2">
    <w:name w:val="Схема документа Знак"/>
    <w:uiPriority w:val="99"/>
    <w:semiHidden/>
    <w:qFormat/>
    <w:rsid w:val="005E0269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qFormat/>
    <w:rsid w:val="005E0269"/>
    <w:rPr>
      <w:rFonts w:ascii="Cambria" w:hAnsi="Cambria"/>
      <w:b/>
      <w:sz w:val="32"/>
      <w:lang w:val="ru-RU" w:eastAsia="ru-RU"/>
    </w:rPr>
  </w:style>
  <w:style w:type="character" w:customStyle="1" w:styleId="122">
    <w:name w:val="Знак Знак12"/>
    <w:uiPriority w:val="99"/>
    <w:qFormat/>
    <w:rsid w:val="005E0269"/>
    <w:rPr>
      <w:sz w:val="24"/>
      <w:lang w:val="ru-RU" w:eastAsia="ru-RU"/>
    </w:rPr>
  </w:style>
  <w:style w:type="character" w:customStyle="1" w:styleId="112">
    <w:name w:val="Знак Знак11"/>
    <w:uiPriority w:val="99"/>
    <w:qFormat/>
    <w:rsid w:val="005E0269"/>
    <w:rPr>
      <w:lang w:val="ru-RU" w:eastAsia="ru-RU"/>
    </w:rPr>
  </w:style>
  <w:style w:type="character" w:customStyle="1" w:styleId="100">
    <w:name w:val="Знак Знак10"/>
    <w:uiPriority w:val="99"/>
    <w:qFormat/>
    <w:rsid w:val="005E0269"/>
    <w:rPr>
      <w:sz w:val="18"/>
      <w:lang w:val="ru-RU" w:eastAsia="ru-RU"/>
    </w:rPr>
  </w:style>
  <w:style w:type="character" w:customStyle="1" w:styleId="91">
    <w:name w:val="Знак Знак9"/>
    <w:uiPriority w:val="99"/>
    <w:qFormat/>
    <w:rsid w:val="005E0269"/>
    <w:rPr>
      <w:lang w:val="ru-RU" w:eastAsia="ru-RU"/>
    </w:rPr>
  </w:style>
  <w:style w:type="character" w:customStyle="1" w:styleId="81">
    <w:name w:val="Знак Знак8"/>
    <w:uiPriority w:val="99"/>
    <w:qFormat/>
    <w:rsid w:val="005E0269"/>
    <w:rPr>
      <w:sz w:val="24"/>
      <w:lang w:val="ru-RU" w:eastAsia="ru-RU"/>
    </w:rPr>
  </w:style>
  <w:style w:type="character" w:customStyle="1" w:styleId="aff3">
    <w:name w:val="Текст концевой сноски Знак"/>
    <w:qFormat/>
    <w:rsid w:val="005E0269"/>
    <w:rPr>
      <w:rFonts w:cs="Times New Roman"/>
      <w:lang w:val="ru-RU" w:eastAsia="ru-RU"/>
    </w:rPr>
  </w:style>
  <w:style w:type="character" w:customStyle="1" w:styleId="61">
    <w:name w:val="Знак Знак6"/>
    <w:uiPriority w:val="99"/>
    <w:qFormat/>
    <w:rsid w:val="005E0269"/>
    <w:rPr>
      <w:sz w:val="24"/>
      <w:lang w:val="ru-RU" w:eastAsia="ru-RU"/>
    </w:rPr>
  </w:style>
  <w:style w:type="character" w:customStyle="1" w:styleId="35">
    <w:name w:val="Основной текст с отступом 3 Знак"/>
    <w:qFormat/>
    <w:rsid w:val="005E0269"/>
    <w:rPr>
      <w:rFonts w:cs="Times New Roman"/>
      <w:sz w:val="16"/>
      <w:lang w:val="ru-RU" w:eastAsia="ru-RU"/>
    </w:rPr>
  </w:style>
  <w:style w:type="character" w:customStyle="1" w:styleId="36">
    <w:name w:val="Знак Знак3"/>
    <w:uiPriority w:val="99"/>
    <w:qFormat/>
    <w:rsid w:val="005E0269"/>
    <w:rPr>
      <w:sz w:val="16"/>
      <w:lang w:val="ru-RU" w:eastAsia="ru-RU"/>
    </w:rPr>
  </w:style>
  <w:style w:type="character" w:customStyle="1" w:styleId="aff4">
    <w:name w:val="Текст Знак"/>
    <w:uiPriority w:val="99"/>
    <w:qFormat/>
    <w:rsid w:val="005E0269"/>
    <w:rPr>
      <w:rFonts w:ascii="Courier New" w:hAnsi="Courier New" w:cs="Times New Roman"/>
      <w:i/>
      <w:lang w:val="ru-RU" w:eastAsia="ru-RU"/>
    </w:rPr>
  </w:style>
  <w:style w:type="character" w:customStyle="1" w:styleId="1a">
    <w:name w:val="Знак Знак1"/>
    <w:uiPriority w:val="99"/>
    <w:qFormat/>
    <w:rsid w:val="005E0269"/>
    <w:rPr>
      <w:lang w:val="ru-RU" w:eastAsia="ru-RU"/>
    </w:rPr>
  </w:style>
  <w:style w:type="character" w:customStyle="1" w:styleId="aff5">
    <w:name w:val="Знак Знак"/>
    <w:uiPriority w:val="99"/>
    <w:qFormat/>
    <w:rsid w:val="005E0269"/>
    <w:rPr>
      <w:b/>
      <w:lang w:val="ru-RU" w:eastAsia="ru-RU"/>
    </w:rPr>
  </w:style>
  <w:style w:type="character" w:customStyle="1" w:styleId="92">
    <w:name w:val="Указатель 9 Знак"/>
    <w:uiPriority w:val="99"/>
    <w:qFormat/>
    <w:rsid w:val="005E0269"/>
    <w:rPr>
      <w:sz w:val="24"/>
      <w:lang w:val="ru-RU" w:eastAsia="ru-RU"/>
    </w:rPr>
  </w:style>
  <w:style w:type="character" w:customStyle="1" w:styleId="93">
    <w:name w:val="Стиль Обычный.Нормальный + 9 пт полужирный Знак"/>
    <w:uiPriority w:val="99"/>
    <w:qFormat/>
    <w:rsid w:val="005E0269"/>
    <w:rPr>
      <w:b/>
      <w:spacing w:val="-4"/>
      <w:sz w:val="24"/>
      <w:lang w:val="ru-RU" w:eastAsia="ru-RU"/>
    </w:rPr>
  </w:style>
  <w:style w:type="character" w:customStyle="1" w:styleId="1b">
    <w:name w:val="Текст выноски Знак1"/>
    <w:qFormat/>
    <w:rsid w:val="005E0269"/>
    <w:rPr>
      <w:rFonts w:ascii="Tahoma" w:hAnsi="Tahoma"/>
      <w:sz w:val="16"/>
    </w:rPr>
  </w:style>
  <w:style w:type="character" w:customStyle="1" w:styleId="1c">
    <w:name w:val="Текст сноски Знак1"/>
    <w:uiPriority w:val="99"/>
    <w:qFormat/>
    <w:rsid w:val="005E0269"/>
    <w:rPr>
      <w:sz w:val="20"/>
    </w:rPr>
  </w:style>
  <w:style w:type="character" w:customStyle="1" w:styleId="aff6">
    <w:name w:val="Привязка концевой сноски"/>
    <w:rsid w:val="005E0269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5E0269"/>
    <w:rPr>
      <w:rFonts w:cs="Times New Roman"/>
      <w:vertAlign w:val="superscript"/>
    </w:rPr>
  </w:style>
  <w:style w:type="character" w:customStyle="1" w:styleId="aff7">
    <w:name w:val="Заголовок Знак"/>
    <w:uiPriority w:val="99"/>
    <w:qFormat/>
    <w:rsid w:val="005E0269"/>
    <w:rPr>
      <w:rFonts w:cs="Times New Roman"/>
      <w:b/>
      <w:sz w:val="28"/>
    </w:rPr>
  </w:style>
  <w:style w:type="character" w:customStyle="1" w:styleId="NoSpacingChar">
    <w:name w:val="No Spacing Char"/>
    <w:uiPriority w:val="99"/>
    <w:qFormat/>
    <w:rsid w:val="005E0269"/>
    <w:rPr>
      <w:rFonts w:ascii="Calibri" w:hAnsi="Calibri"/>
    </w:rPr>
  </w:style>
  <w:style w:type="character" w:customStyle="1" w:styleId="MMTopic1">
    <w:name w:val="MM Topic 1 Знак"/>
    <w:uiPriority w:val="99"/>
    <w:qFormat/>
    <w:rsid w:val="005E0269"/>
    <w:rPr>
      <w:rFonts w:ascii="Cambria" w:hAnsi="Cambria"/>
      <w:b/>
      <w:color w:val="365F91"/>
      <w:sz w:val="28"/>
      <w:lang w:eastAsia="en-US"/>
    </w:rPr>
  </w:style>
  <w:style w:type="character" w:customStyle="1" w:styleId="139">
    <w:name w:val="Основной текст Знак139"/>
    <w:uiPriority w:val="99"/>
    <w:semiHidden/>
    <w:qFormat/>
    <w:rsid w:val="005E0269"/>
    <w:rPr>
      <w:sz w:val="24"/>
    </w:rPr>
  </w:style>
  <w:style w:type="character" w:customStyle="1" w:styleId="138">
    <w:name w:val="Основной текст Знак138"/>
    <w:uiPriority w:val="99"/>
    <w:semiHidden/>
    <w:qFormat/>
    <w:rsid w:val="005E0269"/>
    <w:rPr>
      <w:sz w:val="24"/>
    </w:rPr>
  </w:style>
  <w:style w:type="character" w:customStyle="1" w:styleId="137">
    <w:name w:val="Основной текст Знак137"/>
    <w:uiPriority w:val="99"/>
    <w:semiHidden/>
    <w:qFormat/>
    <w:rsid w:val="005E0269"/>
    <w:rPr>
      <w:sz w:val="24"/>
    </w:rPr>
  </w:style>
  <w:style w:type="character" w:customStyle="1" w:styleId="136">
    <w:name w:val="Основной текст Знак136"/>
    <w:uiPriority w:val="99"/>
    <w:semiHidden/>
    <w:qFormat/>
    <w:rsid w:val="005E0269"/>
    <w:rPr>
      <w:sz w:val="24"/>
    </w:rPr>
  </w:style>
  <w:style w:type="character" w:customStyle="1" w:styleId="135">
    <w:name w:val="Основной текст Знак135"/>
    <w:uiPriority w:val="99"/>
    <w:semiHidden/>
    <w:qFormat/>
    <w:rsid w:val="005E0269"/>
    <w:rPr>
      <w:sz w:val="24"/>
    </w:rPr>
  </w:style>
  <w:style w:type="character" w:customStyle="1" w:styleId="134">
    <w:name w:val="Основной текст Знак134"/>
    <w:uiPriority w:val="99"/>
    <w:semiHidden/>
    <w:qFormat/>
    <w:rsid w:val="005E0269"/>
    <w:rPr>
      <w:sz w:val="24"/>
    </w:rPr>
  </w:style>
  <w:style w:type="character" w:customStyle="1" w:styleId="133">
    <w:name w:val="Основной текст Знак133"/>
    <w:uiPriority w:val="99"/>
    <w:semiHidden/>
    <w:qFormat/>
    <w:rsid w:val="005E0269"/>
    <w:rPr>
      <w:sz w:val="24"/>
    </w:rPr>
  </w:style>
  <w:style w:type="character" w:customStyle="1" w:styleId="132">
    <w:name w:val="Основной текст Знак132"/>
    <w:uiPriority w:val="99"/>
    <w:semiHidden/>
    <w:qFormat/>
    <w:rsid w:val="005E0269"/>
    <w:rPr>
      <w:sz w:val="24"/>
    </w:rPr>
  </w:style>
  <w:style w:type="character" w:customStyle="1" w:styleId="1310">
    <w:name w:val="Основной текст Знак131"/>
    <w:uiPriority w:val="99"/>
    <w:semiHidden/>
    <w:qFormat/>
    <w:rsid w:val="005E0269"/>
    <w:rPr>
      <w:sz w:val="24"/>
    </w:rPr>
  </w:style>
  <w:style w:type="character" w:customStyle="1" w:styleId="1300">
    <w:name w:val="Основной текст Знак130"/>
    <w:uiPriority w:val="99"/>
    <w:semiHidden/>
    <w:qFormat/>
    <w:rsid w:val="005E0269"/>
    <w:rPr>
      <w:sz w:val="24"/>
    </w:rPr>
  </w:style>
  <w:style w:type="character" w:customStyle="1" w:styleId="129">
    <w:name w:val="Основной текст Знак129"/>
    <w:uiPriority w:val="99"/>
    <w:semiHidden/>
    <w:qFormat/>
    <w:rsid w:val="005E0269"/>
    <w:rPr>
      <w:sz w:val="24"/>
    </w:rPr>
  </w:style>
  <w:style w:type="character" w:customStyle="1" w:styleId="128">
    <w:name w:val="Основной текст Знак128"/>
    <w:uiPriority w:val="99"/>
    <w:semiHidden/>
    <w:qFormat/>
    <w:rsid w:val="005E0269"/>
    <w:rPr>
      <w:sz w:val="24"/>
    </w:rPr>
  </w:style>
  <w:style w:type="character" w:customStyle="1" w:styleId="127">
    <w:name w:val="Основной текст Знак127"/>
    <w:uiPriority w:val="99"/>
    <w:semiHidden/>
    <w:qFormat/>
    <w:rsid w:val="005E0269"/>
    <w:rPr>
      <w:sz w:val="24"/>
    </w:rPr>
  </w:style>
  <w:style w:type="character" w:customStyle="1" w:styleId="126">
    <w:name w:val="Основной текст Знак126"/>
    <w:uiPriority w:val="99"/>
    <w:semiHidden/>
    <w:qFormat/>
    <w:rsid w:val="005E0269"/>
    <w:rPr>
      <w:sz w:val="24"/>
    </w:rPr>
  </w:style>
  <w:style w:type="character" w:customStyle="1" w:styleId="125">
    <w:name w:val="Основной текст Знак125"/>
    <w:uiPriority w:val="99"/>
    <w:semiHidden/>
    <w:qFormat/>
    <w:rsid w:val="005E0269"/>
    <w:rPr>
      <w:sz w:val="24"/>
    </w:rPr>
  </w:style>
  <w:style w:type="character" w:customStyle="1" w:styleId="124">
    <w:name w:val="Основной текст Знак124"/>
    <w:uiPriority w:val="99"/>
    <w:semiHidden/>
    <w:qFormat/>
    <w:rsid w:val="005E0269"/>
    <w:rPr>
      <w:sz w:val="24"/>
    </w:rPr>
  </w:style>
  <w:style w:type="character" w:customStyle="1" w:styleId="123">
    <w:name w:val="Основной текст Знак123"/>
    <w:uiPriority w:val="99"/>
    <w:semiHidden/>
    <w:qFormat/>
    <w:rsid w:val="005E0269"/>
    <w:rPr>
      <w:sz w:val="24"/>
    </w:rPr>
  </w:style>
  <w:style w:type="character" w:customStyle="1" w:styleId="1220">
    <w:name w:val="Основной текст Знак122"/>
    <w:uiPriority w:val="99"/>
    <w:semiHidden/>
    <w:qFormat/>
    <w:rsid w:val="005E0269"/>
    <w:rPr>
      <w:sz w:val="24"/>
    </w:rPr>
  </w:style>
  <w:style w:type="character" w:customStyle="1" w:styleId="1210">
    <w:name w:val="Основной текст Знак121"/>
    <w:uiPriority w:val="99"/>
    <w:semiHidden/>
    <w:qFormat/>
    <w:rsid w:val="005E0269"/>
    <w:rPr>
      <w:sz w:val="24"/>
    </w:rPr>
  </w:style>
  <w:style w:type="character" w:customStyle="1" w:styleId="1200">
    <w:name w:val="Основной текст Знак120"/>
    <w:uiPriority w:val="99"/>
    <w:semiHidden/>
    <w:qFormat/>
    <w:rsid w:val="005E0269"/>
    <w:rPr>
      <w:sz w:val="24"/>
    </w:rPr>
  </w:style>
  <w:style w:type="character" w:customStyle="1" w:styleId="119">
    <w:name w:val="Основной текст Знак119"/>
    <w:uiPriority w:val="99"/>
    <w:semiHidden/>
    <w:qFormat/>
    <w:rsid w:val="005E0269"/>
    <w:rPr>
      <w:sz w:val="24"/>
    </w:rPr>
  </w:style>
  <w:style w:type="character" w:customStyle="1" w:styleId="118">
    <w:name w:val="Основной текст Знак118"/>
    <w:uiPriority w:val="99"/>
    <w:semiHidden/>
    <w:qFormat/>
    <w:rsid w:val="005E0269"/>
    <w:rPr>
      <w:sz w:val="24"/>
    </w:rPr>
  </w:style>
  <w:style w:type="character" w:customStyle="1" w:styleId="117">
    <w:name w:val="Основной текст Знак117"/>
    <w:uiPriority w:val="99"/>
    <w:semiHidden/>
    <w:qFormat/>
    <w:rsid w:val="005E0269"/>
    <w:rPr>
      <w:sz w:val="24"/>
    </w:rPr>
  </w:style>
  <w:style w:type="character" w:customStyle="1" w:styleId="116">
    <w:name w:val="Основной текст Знак116"/>
    <w:uiPriority w:val="99"/>
    <w:semiHidden/>
    <w:qFormat/>
    <w:rsid w:val="005E0269"/>
    <w:rPr>
      <w:sz w:val="24"/>
    </w:rPr>
  </w:style>
  <w:style w:type="character" w:customStyle="1" w:styleId="115">
    <w:name w:val="Основной текст Знак115"/>
    <w:uiPriority w:val="99"/>
    <w:semiHidden/>
    <w:qFormat/>
    <w:rsid w:val="005E0269"/>
    <w:rPr>
      <w:sz w:val="24"/>
    </w:rPr>
  </w:style>
  <w:style w:type="character" w:customStyle="1" w:styleId="114">
    <w:name w:val="Основной текст Знак114"/>
    <w:uiPriority w:val="99"/>
    <w:semiHidden/>
    <w:qFormat/>
    <w:rsid w:val="005E0269"/>
    <w:rPr>
      <w:sz w:val="24"/>
    </w:rPr>
  </w:style>
  <w:style w:type="character" w:customStyle="1" w:styleId="113">
    <w:name w:val="Основной текст Знак113"/>
    <w:uiPriority w:val="99"/>
    <w:semiHidden/>
    <w:qFormat/>
    <w:rsid w:val="005E0269"/>
    <w:rPr>
      <w:sz w:val="24"/>
    </w:rPr>
  </w:style>
  <w:style w:type="character" w:customStyle="1" w:styleId="1120">
    <w:name w:val="Основной текст Знак112"/>
    <w:uiPriority w:val="99"/>
    <w:semiHidden/>
    <w:qFormat/>
    <w:rsid w:val="005E0269"/>
    <w:rPr>
      <w:sz w:val="24"/>
    </w:rPr>
  </w:style>
  <w:style w:type="character" w:customStyle="1" w:styleId="1110">
    <w:name w:val="Основной текст Знак111"/>
    <w:uiPriority w:val="99"/>
    <w:semiHidden/>
    <w:qFormat/>
    <w:rsid w:val="005E0269"/>
    <w:rPr>
      <w:sz w:val="24"/>
    </w:rPr>
  </w:style>
  <w:style w:type="character" w:customStyle="1" w:styleId="1100">
    <w:name w:val="Основной текст Знак110"/>
    <w:uiPriority w:val="99"/>
    <w:semiHidden/>
    <w:qFormat/>
    <w:rsid w:val="005E0269"/>
    <w:rPr>
      <w:sz w:val="24"/>
    </w:rPr>
  </w:style>
  <w:style w:type="character" w:customStyle="1" w:styleId="190">
    <w:name w:val="Основной текст Знак19"/>
    <w:uiPriority w:val="99"/>
    <w:semiHidden/>
    <w:qFormat/>
    <w:rsid w:val="005E0269"/>
    <w:rPr>
      <w:sz w:val="24"/>
    </w:rPr>
  </w:style>
  <w:style w:type="character" w:customStyle="1" w:styleId="1390">
    <w:name w:val="Верхний колонтитул Знак139"/>
    <w:uiPriority w:val="99"/>
    <w:semiHidden/>
    <w:qFormat/>
    <w:rsid w:val="005E0269"/>
    <w:rPr>
      <w:sz w:val="24"/>
    </w:rPr>
  </w:style>
  <w:style w:type="character" w:customStyle="1" w:styleId="1380">
    <w:name w:val="Верхний колонтитул Знак138"/>
    <w:uiPriority w:val="99"/>
    <w:semiHidden/>
    <w:qFormat/>
    <w:rsid w:val="005E0269"/>
    <w:rPr>
      <w:sz w:val="24"/>
    </w:rPr>
  </w:style>
  <w:style w:type="character" w:customStyle="1" w:styleId="1370">
    <w:name w:val="Верхний колонтитул Знак137"/>
    <w:uiPriority w:val="99"/>
    <w:semiHidden/>
    <w:qFormat/>
    <w:rsid w:val="005E0269"/>
    <w:rPr>
      <w:sz w:val="24"/>
    </w:rPr>
  </w:style>
  <w:style w:type="character" w:customStyle="1" w:styleId="1360">
    <w:name w:val="Верхний колонтитул Знак136"/>
    <w:uiPriority w:val="99"/>
    <w:semiHidden/>
    <w:qFormat/>
    <w:rsid w:val="005E0269"/>
    <w:rPr>
      <w:sz w:val="24"/>
    </w:rPr>
  </w:style>
  <w:style w:type="character" w:customStyle="1" w:styleId="1350">
    <w:name w:val="Верхний колонтитул Знак135"/>
    <w:uiPriority w:val="99"/>
    <w:semiHidden/>
    <w:qFormat/>
    <w:rsid w:val="005E0269"/>
    <w:rPr>
      <w:sz w:val="24"/>
    </w:rPr>
  </w:style>
  <w:style w:type="character" w:customStyle="1" w:styleId="1340">
    <w:name w:val="Верхний колонтитул Знак134"/>
    <w:uiPriority w:val="99"/>
    <w:semiHidden/>
    <w:qFormat/>
    <w:rsid w:val="005E0269"/>
    <w:rPr>
      <w:sz w:val="24"/>
    </w:rPr>
  </w:style>
  <w:style w:type="character" w:customStyle="1" w:styleId="1330">
    <w:name w:val="Верхний колонтитул Знак133"/>
    <w:uiPriority w:val="99"/>
    <w:semiHidden/>
    <w:qFormat/>
    <w:rsid w:val="005E0269"/>
    <w:rPr>
      <w:sz w:val="24"/>
    </w:rPr>
  </w:style>
  <w:style w:type="character" w:customStyle="1" w:styleId="1320">
    <w:name w:val="Верхний колонтитул Знак132"/>
    <w:uiPriority w:val="99"/>
    <w:semiHidden/>
    <w:qFormat/>
    <w:rsid w:val="005E0269"/>
    <w:rPr>
      <w:sz w:val="24"/>
    </w:rPr>
  </w:style>
  <w:style w:type="character" w:customStyle="1" w:styleId="1311">
    <w:name w:val="Верхний колонтитул Знак131"/>
    <w:uiPriority w:val="99"/>
    <w:semiHidden/>
    <w:qFormat/>
    <w:rsid w:val="005E0269"/>
    <w:rPr>
      <w:sz w:val="24"/>
    </w:rPr>
  </w:style>
  <w:style w:type="character" w:customStyle="1" w:styleId="1301">
    <w:name w:val="Верхний колонтитул Знак130"/>
    <w:uiPriority w:val="99"/>
    <w:semiHidden/>
    <w:qFormat/>
    <w:rsid w:val="005E0269"/>
    <w:rPr>
      <w:sz w:val="24"/>
    </w:rPr>
  </w:style>
  <w:style w:type="character" w:customStyle="1" w:styleId="1290">
    <w:name w:val="Верхний колонтитул Знак129"/>
    <w:uiPriority w:val="99"/>
    <w:semiHidden/>
    <w:qFormat/>
    <w:rsid w:val="005E0269"/>
    <w:rPr>
      <w:sz w:val="24"/>
    </w:rPr>
  </w:style>
  <w:style w:type="character" w:customStyle="1" w:styleId="1280">
    <w:name w:val="Верхний колонтитул Знак128"/>
    <w:uiPriority w:val="99"/>
    <w:semiHidden/>
    <w:qFormat/>
    <w:rsid w:val="005E0269"/>
    <w:rPr>
      <w:sz w:val="24"/>
    </w:rPr>
  </w:style>
  <w:style w:type="character" w:customStyle="1" w:styleId="1270">
    <w:name w:val="Верхний колонтитул Знак127"/>
    <w:uiPriority w:val="99"/>
    <w:semiHidden/>
    <w:qFormat/>
    <w:rsid w:val="005E0269"/>
    <w:rPr>
      <w:sz w:val="24"/>
    </w:rPr>
  </w:style>
  <w:style w:type="character" w:customStyle="1" w:styleId="1260">
    <w:name w:val="Верхний колонтитул Знак126"/>
    <w:uiPriority w:val="99"/>
    <w:semiHidden/>
    <w:qFormat/>
    <w:rsid w:val="005E0269"/>
    <w:rPr>
      <w:sz w:val="24"/>
    </w:rPr>
  </w:style>
  <w:style w:type="character" w:customStyle="1" w:styleId="1250">
    <w:name w:val="Верхний колонтитул Знак125"/>
    <w:uiPriority w:val="99"/>
    <w:semiHidden/>
    <w:qFormat/>
    <w:rsid w:val="005E0269"/>
    <w:rPr>
      <w:sz w:val="24"/>
    </w:rPr>
  </w:style>
  <w:style w:type="character" w:customStyle="1" w:styleId="1240">
    <w:name w:val="Верхний колонтитул Знак124"/>
    <w:uiPriority w:val="99"/>
    <w:semiHidden/>
    <w:qFormat/>
    <w:rsid w:val="005E0269"/>
    <w:rPr>
      <w:sz w:val="24"/>
    </w:rPr>
  </w:style>
  <w:style w:type="character" w:customStyle="1" w:styleId="1230">
    <w:name w:val="Верхний колонтитул Знак123"/>
    <w:uiPriority w:val="99"/>
    <w:semiHidden/>
    <w:qFormat/>
    <w:rsid w:val="005E0269"/>
    <w:rPr>
      <w:sz w:val="24"/>
    </w:rPr>
  </w:style>
  <w:style w:type="character" w:customStyle="1" w:styleId="1221">
    <w:name w:val="Верхний колонтитул Знак122"/>
    <w:uiPriority w:val="99"/>
    <w:semiHidden/>
    <w:qFormat/>
    <w:rsid w:val="005E0269"/>
    <w:rPr>
      <w:sz w:val="24"/>
    </w:rPr>
  </w:style>
  <w:style w:type="character" w:customStyle="1" w:styleId="1211">
    <w:name w:val="Верхний колонтитул Знак121"/>
    <w:uiPriority w:val="99"/>
    <w:semiHidden/>
    <w:qFormat/>
    <w:rsid w:val="005E0269"/>
    <w:rPr>
      <w:sz w:val="24"/>
    </w:rPr>
  </w:style>
  <w:style w:type="character" w:customStyle="1" w:styleId="1201">
    <w:name w:val="Верхний колонтитул Знак120"/>
    <w:uiPriority w:val="99"/>
    <w:semiHidden/>
    <w:qFormat/>
    <w:rsid w:val="005E0269"/>
    <w:rPr>
      <w:sz w:val="24"/>
    </w:rPr>
  </w:style>
  <w:style w:type="character" w:customStyle="1" w:styleId="1190">
    <w:name w:val="Верхний колонтитул Знак119"/>
    <w:uiPriority w:val="99"/>
    <w:semiHidden/>
    <w:qFormat/>
    <w:rsid w:val="005E0269"/>
    <w:rPr>
      <w:sz w:val="24"/>
    </w:rPr>
  </w:style>
  <w:style w:type="character" w:customStyle="1" w:styleId="1180">
    <w:name w:val="Верхний колонтитул Знак118"/>
    <w:uiPriority w:val="99"/>
    <w:semiHidden/>
    <w:qFormat/>
    <w:rsid w:val="005E0269"/>
    <w:rPr>
      <w:sz w:val="24"/>
    </w:rPr>
  </w:style>
  <w:style w:type="character" w:customStyle="1" w:styleId="1170">
    <w:name w:val="Верхний колонтитул Знак117"/>
    <w:uiPriority w:val="99"/>
    <w:semiHidden/>
    <w:qFormat/>
    <w:rsid w:val="005E0269"/>
    <w:rPr>
      <w:sz w:val="24"/>
    </w:rPr>
  </w:style>
  <w:style w:type="character" w:customStyle="1" w:styleId="1160">
    <w:name w:val="Верхний колонтитул Знак116"/>
    <w:uiPriority w:val="99"/>
    <w:semiHidden/>
    <w:qFormat/>
    <w:rsid w:val="005E0269"/>
    <w:rPr>
      <w:sz w:val="24"/>
    </w:rPr>
  </w:style>
  <w:style w:type="character" w:customStyle="1" w:styleId="1150">
    <w:name w:val="Верхний колонтитул Знак115"/>
    <w:uiPriority w:val="99"/>
    <w:semiHidden/>
    <w:qFormat/>
    <w:rsid w:val="005E0269"/>
    <w:rPr>
      <w:sz w:val="24"/>
    </w:rPr>
  </w:style>
  <w:style w:type="character" w:customStyle="1" w:styleId="1140">
    <w:name w:val="Верхний колонтитул Знак114"/>
    <w:uiPriority w:val="99"/>
    <w:semiHidden/>
    <w:qFormat/>
    <w:rsid w:val="005E0269"/>
    <w:rPr>
      <w:sz w:val="24"/>
    </w:rPr>
  </w:style>
  <w:style w:type="character" w:customStyle="1" w:styleId="1130">
    <w:name w:val="Верхний колонтитул Знак113"/>
    <w:uiPriority w:val="99"/>
    <w:semiHidden/>
    <w:qFormat/>
    <w:rsid w:val="005E0269"/>
    <w:rPr>
      <w:sz w:val="24"/>
    </w:rPr>
  </w:style>
  <w:style w:type="character" w:customStyle="1" w:styleId="1121">
    <w:name w:val="Верхний колонтитул Знак112"/>
    <w:uiPriority w:val="99"/>
    <w:semiHidden/>
    <w:qFormat/>
    <w:rsid w:val="005E0269"/>
    <w:rPr>
      <w:sz w:val="24"/>
    </w:rPr>
  </w:style>
  <w:style w:type="character" w:customStyle="1" w:styleId="1111">
    <w:name w:val="Верхний колонтитул Знак111"/>
    <w:uiPriority w:val="99"/>
    <w:semiHidden/>
    <w:qFormat/>
    <w:rsid w:val="005E0269"/>
    <w:rPr>
      <w:sz w:val="24"/>
    </w:rPr>
  </w:style>
  <w:style w:type="character" w:customStyle="1" w:styleId="1101">
    <w:name w:val="Верхний колонтитул Знак110"/>
    <w:uiPriority w:val="99"/>
    <w:semiHidden/>
    <w:qFormat/>
    <w:rsid w:val="005E0269"/>
    <w:rPr>
      <w:sz w:val="24"/>
    </w:rPr>
  </w:style>
  <w:style w:type="character" w:customStyle="1" w:styleId="191">
    <w:name w:val="Верхний колонтитул Знак19"/>
    <w:uiPriority w:val="99"/>
    <w:semiHidden/>
    <w:qFormat/>
    <w:rsid w:val="005E0269"/>
    <w:rPr>
      <w:sz w:val="24"/>
    </w:rPr>
  </w:style>
  <w:style w:type="character" w:customStyle="1" w:styleId="aff8">
    <w:name w:val="знак сноски"/>
    <w:uiPriority w:val="99"/>
    <w:qFormat/>
    <w:rsid w:val="005E0269"/>
    <w:rPr>
      <w:vertAlign w:val="superscript"/>
    </w:rPr>
  </w:style>
  <w:style w:type="character" w:customStyle="1" w:styleId="aff9">
    <w:name w:val="Основной шрифт"/>
    <w:uiPriority w:val="99"/>
    <w:qFormat/>
    <w:rsid w:val="005E0269"/>
  </w:style>
  <w:style w:type="character" w:customStyle="1" w:styleId="blk3">
    <w:name w:val="blk3"/>
    <w:qFormat/>
    <w:rsid w:val="005E0269"/>
  </w:style>
  <w:style w:type="character" w:styleId="affa">
    <w:name w:val="Emphasis"/>
    <w:uiPriority w:val="20"/>
    <w:qFormat/>
    <w:rsid w:val="005E0269"/>
    <w:rPr>
      <w:i/>
      <w:iCs/>
    </w:rPr>
  </w:style>
  <w:style w:type="character" w:customStyle="1" w:styleId="MMTopic3">
    <w:name w:val="MM Topic 3 Знак"/>
    <w:uiPriority w:val="99"/>
    <w:qFormat/>
    <w:rsid w:val="005E0269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blk6">
    <w:name w:val="blk6"/>
    <w:qFormat/>
    <w:rsid w:val="005E0269"/>
    <w:rPr>
      <w:vanish w:val="0"/>
    </w:rPr>
  </w:style>
  <w:style w:type="character" w:customStyle="1" w:styleId="apple-converted-space">
    <w:name w:val="apple-converted-space"/>
    <w:qFormat/>
    <w:rsid w:val="005E0269"/>
  </w:style>
  <w:style w:type="character" w:customStyle="1" w:styleId="affb">
    <w:name w:val="Посещённая гиперссылка"/>
    <w:unhideWhenUsed/>
    <w:rsid w:val="005E0269"/>
    <w:rPr>
      <w:color w:val="800080"/>
      <w:u w:val="single"/>
    </w:rPr>
  </w:style>
  <w:style w:type="character" w:customStyle="1" w:styleId="blk1">
    <w:name w:val="blk1"/>
    <w:qFormat/>
    <w:rsid w:val="005E0269"/>
    <w:rPr>
      <w:vanish w:val="0"/>
    </w:rPr>
  </w:style>
  <w:style w:type="character" w:customStyle="1" w:styleId="HTML">
    <w:name w:val="Стандартный HTML Знак"/>
    <w:qFormat/>
    <w:rsid w:val="005E0269"/>
    <w:rPr>
      <w:rFonts w:ascii="Courier New" w:hAnsi="Courier New" w:cs="Courier New"/>
    </w:rPr>
  </w:style>
  <w:style w:type="character" w:customStyle="1" w:styleId="affc">
    <w:name w:val="Дата Знак"/>
    <w:uiPriority w:val="99"/>
    <w:qFormat/>
    <w:rsid w:val="005E0269"/>
    <w:rPr>
      <w:rFonts w:ascii="NTHarmonica" w:hAnsi="NTHarmonica"/>
      <w:b/>
      <w:bCs/>
      <w:sz w:val="18"/>
      <w:szCs w:val="18"/>
    </w:rPr>
  </w:style>
  <w:style w:type="character" w:styleId="affd">
    <w:name w:val="Strong"/>
    <w:aliases w:val=" Знак Знак3"/>
    <w:qFormat/>
    <w:rsid w:val="005E0269"/>
    <w:rPr>
      <w:rFonts w:cs="Times New Roman"/>
      <w:b/>
      <w:bCs/>
    </w:rPr>
  </w:style>
  <w:style w:type="character" w:customStyle="1" w:styleId="INDENTION">
    <w:name w:val="INDENTION Знак"/>
    <w:qFormat/>
    <w:rsid w:val="005E0269"/>
    <w:rPr>
      <w:rFonts w:ascii="Calibri" w:hAnsi="Calibri"/>
      <w:sz w:val="24"/>
      <w:szCs w:val="24"/>
    </w:rPr>
  </w:style>
  <w:style w:type="character" w:customStyle="1" w:styleId="affe">
    <w:name w:val="Выделенный текст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afff">
    <w:name w:val="Кнопка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1d">
    <w:name w:val="заголовок 1 Знак"/>
    <w:uiPriority w:val="99"/>
    <w:qFormat/>
    <w:rsid w:val="005E0269"/>
    <w:rPr>
      <w:b/>
      <w:bCs/>
      <w:caps/>
      <w:sz w:val="18"/>
      <w:szCs w:val="18"/>
    </w:rPr>
  </w:style>
  <w:style w:type="character" w:customStyle="1" w:styleId="afff0">
    <w:name w:val="Приложения Знак"/>
    <w:qFormat/>
    <w:rsid w:val="005E0269"/>
    <w:rPr>
      <w:b/>
      <w:bCs/>
      <w:sz w:val="28"/>
      <w:szCs w:val="36"/>
    </w:rPr>
  </w:style>
  <w:style w:type="character" w:customStyle="1" w:styleId="afff1">
    <w:name w:val="Абзац списка Знак"/>
    <w:aliases w:val="Абзац1 Знак,Bullet List Знак,FooterText Знак,numbered Знак,ТЗ список Знак,Paragraphe de liste1 Знак,lp1 Знак,Bulletr List Paragraph Знак,List Paragraph Знак,List Paragraph1 Знак"/>
    <w:qFormat/>
    <w:rsid w:val="005E0269"/>
    <w:rPr>
      <w:lang w:eastAsia="en-US"/>
    </w:rPr>
  </w:style>
  <w:style w:type="character" w:customStyle="1" w:styleId="afff2">
    <w:name w:val="Символ сноски"/>
    <w:qFormat/>
    <w:rsid w:val="005E0269"/>
  </w:style>
  <w:style w:type="character" w:customStyle="1" w:styleId="afff3">
    <w:name w:val="Символ концевой сноски"/>
    <w:qFormat/>
    <w:rsid w:val="005E0269"/>
  </w:style>
  <w:style w:type="paragraph" w:customStyle="1" w:styleId="1e">
    <w:name w:val="Заголовок1"/>
    <w:basedOn w:val="a2"/>
    <w:next w:val="a8"/>
    <w:link w:val="1f"/>
    <w:qFormat/>
    <w:rsid w:val="005E026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23">
    <w:name w:val="Основной текст Знак2"/>
    <w:aliases w:val="Основной текст Знак Знак Знак Знак Знак2,Iiaienu1 Знак2,Oaeno1 Знак2,Òåêñò1 Знак2,Текст1 Знак2"/>
    <w:basedOn w:val="a3"/>
    <w:link w:val="a8"/>
    <w:uiPriority w:val="99"/>
    <w:rsid w:val="005E0269"/>
    <w:rPr>
      <w:sz w:val="24"/>
      <w:szCs w:val="24"/>
    </w:rPr>
  </w:style>
  <w:style w:type="paragraph" w:styleId="afff4">
    <w:name w:val="List"/>
    <w:basedOn w:val="a8"/>
    <w:rsid w:val="005E0269"/>
    <w:pPr>
      <w:tabs>
        <w:tab w:val="left" w:pos="720"/>
      </w:tabs>
      <w:suppressAutoHyphens/>
      <w:spacing w:after="80"/>
      <w:ind w:left="567"/>
      <w:jc w:val="both"/>
    </w:pPr>
    <w:rPr>
      <w:rFonts w:ascii="NTHarmonica" w:eastAsia="NSimSun" w:hAnsi="NTHarmonica" w:cs="Mangal"/>
      <w:b/>
      <w:bCs/>
      <w:sz w:val="18"/>
      <w:szCs w:val="18"/>
    </w:rPr>
  </w:style>
  <w:style w:type="paragraph" w:styleId="afff5">
    <w:name w:val="caption"/>
    <w:basedOn w:val="a2"/>
    <w:qFormat/>
    <w:rsid w:val="005E0269"/>
    <w:pPr>
      <w:pageBreakBefore/>
      <w:suppressAutoHyphens/>
      <w:jc w:val="right"/>
    </w:pPr>
    <w:rPr>
      <w:rFonts w:eastAsia="NSimSun" w:cs="Mangal"/>
    </w:rPr>
  </w:style>
  <w:style w:type="paragraph" w:styleId="1f0">
    <w:name w:val="index 1"/>
    <w:basedOn w:val="a2"/>
    <w:next w:val="a2"/>
    <w:autoRedefine/>
    <w:uiPriority w:val="99"/>
    <w:unhideWhenUsed/>
    <w:rsid w:val="005E0269"/>
    <w:pPr>
      <w:suppressAutoHyphens/>
      <w:ind w:left="240" w:hanging="240"/>
    </w:pPr>
    <w:rPr>
      <w:rFonts w:eastAsia="NSimSun" w:cs="Mangal"/>
    </w:rPr>
  </w:style>
  <w:style w:type="paragraph" w:styleId="afff6">
    <w:name w:val="index heading"/>
    <w:basedOn w:val="1e"/>
    <w:rsid w:val="005E0269"/>
  </w:style>
  <w:style w:type="paragraph" w:styleId="afff7">
    <w:name w:val="Subtitle"/>
    <w:aliases w:val="Оглавление 3 Знак,Подзаголовок Знак Знак,Оглавление 3 Знак Знак Знак,Подзаголовок Знак Знак Знак Знак,Оглавление 3 Знак Знак Знак Знак Знак,Подзаголовок Знак Знак Знак Знак Знак Знак,Оглавление 3 Знак Знак Знак Знак Знак Знак Знак"/>
    <w:basedOn w:val="a2"/>
    <w:link w:val="afff8"/>
    <w:qFormat/>
    <w:rsid w:val="005E0269"/>
    <w:pPr>
      <w:suppressAutoHyphens/>
      <w:spacing w:before="200" w:after="200"/>
    </w:pPr>
    <w:rPr>
      <w:rFonts w:eastAsia="NSimSun" w:cs="Mangal"/>
    </w:rPr>
  </w:style>
  <w:style w:type="character" w:customStyle="1" w:styleId="afff8">
    <w:name w:val="Подзаголовок Знак"/>
    <w:aliases w:val="Оглавление 3 Знак Знак1,Подзаголовок Знак Знак Знак1,Оглавление 3 Знак Знак Знак Знак1,Подзаголовок Знак Знак Знак Знак Знак1,Оглавление 3 Знак Знак Знак Знак Знак Знак1,Подзаголовок Знак Знак Знак Знак Знак Знак Знак1"/>
    <w:basedOn w:val="a3"/>
    <w:link w:val="afff7"/>
    <w:rsid w:val="005E0269"/>
    <w:rPr>
      <w:rFonts w:eastAsia="NSimSun" w:cs="Mangal"/>
      <w:sz w:val="24"/>
      <w:szCs w:val="24"/>
    </w:rPr>
  </w:style>
  <w:style w:type="paragraph" w:styleId="29">
    <w:name w:val="Quote"/>
    <w:basedOn w:val="a2"/>
    <w:link w:val="2a"/>
    <w:uiPriority w:val="29"/>
    <w:qFormat/>
    <w:rsid w:val="005E0269"/>
    <w:pPr>
      <w:suppressAutoHyphens/>
      <w:ind w:left="720" w:right="720"/>
    </w:pPr>
    <w:rPr>
      <w:rFonts w:eastAsia="NSimSun" w:cs="Mangal"/>
      <w:i/>
    </w:rPr>
  </w:style>
  <w:style w:type="character" w:customStyle="1" w:styleId="2a">
    <w:name w:val="Цитата 2 Знак"/>
    <w:basedOn w:val="a3"/>
    <w:link w:val="29"/>
    <w:uiPriority w:val="29"/>
    <w:rsid w:val="005E0269"/>
    <w:rPr>
      <w:rFonts w:eastAsia="NSimSun" w:cs="Mangal"/>
      <w:i/>
      <w:sz w:val="24"/>
      <w:szCs w:val="24"/>
    </w:rPr>
  </w:style>
  <w:style w:type="paragraph" w:styleId="af8">
    <w:name w:val="Intense Quote"/>
    <w:basedOn w:val="a2"/>
    <w:link w:val="af7"/>
    <w:uiPriority w:val="99"/>
    <w:qFormat/>
    <w:rsid w:val="005E02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/>
      <w:ind w:left="720" w:right="720"/>
    </w:pPr>
    <w:rPr>
      <w:rFonts w:ascii="Arial" w:hAnsi="Arial"/>
      <w:b/>
      <w:szCs w:val="20"/>
    </w:rPr>
  </w:style>
  <w:style w:type="character" w:customStyle="1" w:styleId="1f1">
    <w:name w:val="Выделенная цитата Знак1"/>
    <w:basedOn w:val="a3"/>
    <w:uiPriority w:val="30"/>
    <w:rsid w:val="005E0269"/>
    <w:rPr>
      <w:i/>
      <w:iCs/>
      <w:color w:val="4472C4" w:themeColor="accent1"/>
      <w:sz w:val="24"/>
      <w:szCs w:val="24"/>
    </w:rPr>
  </w:style>
  <w:style w:type="paragraph" w:styleId="afff9">
    <w:name w:val="table of figures"/>
    <w:basedOn w:val="a2"/>
    <w:uiPriority w:val="99"/>
    <w:unhideWhenUsed/>
    <w:qFormat/>
    <w:rsid w:val="005E0269"/>
    <w:pPr>
      <w:suppressAutoHyphens/>
    </w:pPr>
    <w:rPr>
      <w:rFonts w:eastAsia="NSimSun" w:cs="Mangal"/>
    </w:rPr>
  </w:style>
  <w:style w:type="paragraph" w:styleId="afffa">
    <w:name w:val="Balloon Text"/>
    <w:basedOn w:val="a2"/>
    <w:link w:val="2b"/>
    <w:qFormat/>
    <w:rsid w:val="005E0269"/>
    <w:pPr>
      <w:suppressAutoHyphens/>
    </w:pPr>
    <w:rPr>
      <w:rFonts w:ascii="Tahoma" w:eastAsia="NSimSun" w:hAnsi="Tahoma" w:cs="Tahoma"/>
      <w:sz w:val="16"/>
      <w:szCs w:val="16"/>
    </w:rPr>
  </w:style>
  <w:style w:type="character" w:customStyle="1" w:styleId="2b">
    <w:name w:val="Текст выноски Знак2"/>
    <w:basedOn w:val="a3"/>
    <w:link w:val="afffa"/>
    <w:uiPriority w:val="99"/>
    <w:rsid w:val="005E0269"/>
    <w:rPr>
      <w:rFonts w:ascii="Tahoma" w:eastAsia="NSimSun" w:hAnsi="Tahoma" w:cs="Tahoma"/>
      <w:sz w:val="16"/>
      <w:szCs w:val="16"/>
    </w:rPr>
  </w:style>
  <w:style w:type="paragraph" w:styleId="1f2">
    <w:name w:val="toc 1"/>
    <w:basedOn w:val="a2"/>
    <w:link w:val="1f3"/>
    <w:uiPriority w:val="39"/>
    <w:qFormat/>
    <w:rsid w:val="005E0269"/>
    <w:pPr>
      <w:tabs>
        <w:tab w:val="left" w:pos="2265"/>
        <w:tab w:val="right" w:leader="dot" w:pos="10080"/>
      </w:tabs>
      <w:suppressAutoHyphens/>
      <w:ind w:right="340"/>
      <w:jc w:val="both"/>
    </w:pPr>
    <w:rPr>
      <w:rFonts w:eastAsia="NSimSun" w:cs="Mangal"/>
      <w:b/>
      <w:bCs/>
      <w:szCs w:val="20"/>
    </w:rPr>
  </w:style>
  <w:style w:type="paragraph" w:customStyle="1" w:styleId="afffb">
    <w:name w:val="Колонтитул"/>
    <w:basedOn w:val="a2"/>
    <w:qFormat/>
    <w:rsid w:val="005E0269"/>
    <w:pPr>
      <w:suppressAutoHyphens/>
    </w:pPr>
    <w:rPr>
      <w:rFonts w:eastAsia="NSimSun" w:cs="Mangal"/>
    </w:rPr>
  </w:style>
  <w:style w:type="character" w:customStyle="1" w:styleId="1f4">
    <w:name w:val="Нижний колонтитул Знак1"/>
    <w:basedOn w:val="a3"/>
    <w:uiPriority w:val="99"/>
    <w:rsid w:val="005E0269"/>
    <w:rPr>
      <w:sz w:val="24"/>
      <w:szCs w:val="24"/>
    </w:rPr>
  </w:style>
  <w:style w:type="character" w:customStyle="1" w:styleId="2c">
    <w:name w:val="Верхний колонтитул Знак2"/>
    <w:basedOn w:val="a3"/>
    <w:uiPriority w:val="99"/>
    <w:rsid w:val="005E0269"/>
    <w:rPr>
      <w:sz w:val="24"/>
      <w:szCs w:val="24"/>
    </w:rPr>
  </w:style>
  <w:style w:type="paragraph" w:styleId="37">
    <w:name w:val="Body Text 3"/>
    <w:basedOn w:val="a2"/>
    <w:link w:val="310"/>
    <w:qFormat/>
    <w:rsid w:val="005E0269"/>
    <w:pPr>
      <w:suppressAutoHyphens/>
      <w:spacing w:after="120"/>
    </w:pPr>
    <w:rPr>
      <w:rFonts w:eastAsia="NSimSun" w:cs="Mangal"/>
      <w:sz w:val="16"/>
      <w:szCs w:val="16"/>
    </w:rPr>
  </w:style>
  <w:style w:type="character" w:customStyle="1" w:styleId="310">
    <w:name w:val="Основной текст 3 Знак1"/>
    <w:basedOn w:val="a3"/>
    <w:link w:val="37"/>
    <w:uiPriority w:val="99"/>
    <w:rsid w:val="005E0269"/>
    <w:rPr>
      <w:rFonts w:eastAsia="NSimSun" w:cs="Mangal"/>
      <w:sz w:val="16"/>
      <w:szCs w:val="16"/>
    </w:rPr>
  </w:style>
  <w:style w:type="paragraph" w:customStyle="1" w:styleId="Caaieiaieoaaeeoueaa">
    <w:name w:val="Caaieiaie oaaeeou eaa."/>
    <w:basedOn w:val="a2"/>
    <w:uiPriority w:val="99"/>
    <w:qFormat/>
    <w:rsid w:val="005E0269"/>
    <w:pPr>
      <w:widowControl w:val="0"/>
      <w:suppressAutoHyphens/>
      <w:spacing w:before="20" w:after="20"/>
    </w:pPr>
    <w:rPr>
      <w:rFonts w:eastAsia="NSimSun" w:cs="Mangal"/>
      <w:b/>
      <w:bCs/>
      <w:sz w:val="20"/>
      <w:szCs w:val="20"/>
    </w:rPr>
  </w:style>
  <w:style w:type="paragraph" w:styleId="2d">
    <w:name w:val="Body Text 2"/>
    <w:basedOn w:val="a2"/>
    <w:link w:val="210"/>
    <w:qFormat/>
    <w:rsid w:val="005E0269"/>
    <w:pPr>
      <w:suppressAutoHyphens/>
      <w:spacing w:after="120" w:line="480" w:lineRule="auto"/>
    </w:pPr>
    <w:rPr>
      <w:rFonts w:eastAsia="NSimSun" w:cs="Mangal"/>
    </w:rPr>
  </w:style>
  <w:style w:type="character" w:customStyle="1" w:styleId="210">
    <w:name w:val="Основной текст 2 Знак1"/>
    <w:basedOn w:val="a3"/>
    <w:link w:val="2d"/>
    <w:uiPriority w:val="99"/>
    <w:rsid w:val="005E0269"/>
    <w:rPr>
      <w:rFonts w:eastAsia="NSimSun" w:cs="Mangal"/>
      <w:sz w:val="24"/>
      <w:szCs w:val="24"/>
    </w:rPr>
  </w:style>
  <w:style w:type="paragraph" w:styleId="afffc">
    <w:name w:val="footnote text"/>
    <w:basedOn w:val="a2"/>
    <w:link w:val="2e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2e">
    <w:name w:val="Текст сноски Знак2"/>
    <w:basedOn w:val="a3"/>
    <w:link w:val="afffc"/>
    <w:uiPriority w:val="99"/>
    <w:rsid w:val="005E0269"/>
    <w:rPr>
      <w:rFonts w:eastAsia="NSimSun" w:cs="Mangal"/>
    </w:rPr>
  </w:style>
  <w:style w:type="character" w:customStyle="1" w:styleId="211">
    <w:name w:val="Основной текст с отступом 2 Знак1"/>
    <w:basedOn w:val="a3"/>
    <w:uiPriority w:val="99"/>
    <w:rsid w:val="005E0269"/>
    <w:rPr>
      <w:sz w:val="24"/>
      <w:szCs w:val="24"/>
    </w:rPr>
  </w:style>
  <w:style w:type="paragraph" w:customStyle="1" w:styleId="Iauiue12">
    <w:name w:val="Iau?iue 12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styleId="2f">
    <w:name w:val="toc 2"/>
    <w:basedOn w:val="a2"/>
    <w:link w:val="2f0"/>
    <w:uiPriority w:val="39"/>
    <w:qFormat/>
    <w:rsid w:val="005E0269"/>
    <w:pPr>
      <w:tabs>
        <w:tab w:val="right" w:leader="dot" w:pos="10070"/>
      </w:tabs>
      <w:suppressAutoHyphens/>
      <w:jc w:val="both"/>
    </w:pPr>
    <w:rPr>
      <w:rFonts w:eastAsia="NSimSun" w:cs="Mangal"/>
    </w:rPr>
  </w:style>
  <w:style w:type="paragraph" w:customStyle="1" w:styleId="afffd">
    <w:name w:val="Обычный.Нормальный"/>
    <w:uiPriority w:val="99"/>
    <w:qFormat/>
    <w:rsid w:val="005E0269"/>
    <w:pPr>
      <w:widowControl w:val="0"/>
      <w:suppressAutoHyphens/>
      <w:spacing w:before="60" w:after="60"/>
    </w:pPr>
    <w:rPr>
      <w:rFonts w:eastAsia="NSimSun" w:cs="Mangal"/>
      <w:sz w:val="24"/>
      <w:szCs w:val="24"/>
    </w:rPr>
  </w:style>
  <w:style w:type="paragraph" w:styleId="afffe">
    <w:name w:val="annotation text"/>
    <w:basedOn w:val="a2"/>
    <w:link w:val="1f5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5">
    <w:name w:val="Текст примечания Знак1"/>
    <w:basedOn w:val="a3"/>
    <w:link w:val="afffe"/>
    <w:uiPriority w:val="99"/>
    <w:rsid w:val="005E0269"/>
    <w:rPr>
      <w:rFonts w:eastAsia="NSimSun" w:cs="Mangal"/>
    </w:rPr>
  </w:style>
  <w:style w:type="paragraph" w:styleId="affff">
    <w:name w:val="annotation subject"/>
    <w:basedOn w:val="afffe"/>
    <w:link w:val="1f6"/>
    <w:qFormat/>
    <w:rsid w:val="005E0269"/>
    <w:rPr>
      <w:b/>
      <w:bCs/>
    </w:rPr>
  </w:style>
  <w:style w:type="character" w:customStyle="1" w:styleId="1f6">
    <w:name w:val="Тема примечания Знак1"/>
    <w:basedOn w:val="1f5"/>
    <w:link w:val="affff"/>
    <w:uiPriority w:val="99"/>
    <w:rsid w:val="005E0269"/>
    <w:rPr>
      <w:rFonts w:eastAsia="NSimSun" w:cs="Mangal"/>
      <w:b/>
      <w:bCs/>
    </w:rPr>
  </w:style>
  <w:style w:type="paragraph" w:customStyle="1" w:styleId="Iiiaeuiue">
    <w:name w:val="Ii?iaeuiue"/>
    <w:uiPriority w:val="99"/>
    <w:qFormat/>
    <w:rsid w:val="005E0269"/>
    <w:pPr>
      <w:suppressAutoHyphens/>
    </w:pPr>
    <w:rPr>
      <w:rFonts w:eastAsia="NSimSun" w:cs="Mangal"/>
    </w:rPr>
  </w:style>
  <w:style w:type="paragraph" w:customStyle="1" w:styleId="affff0">
    <w:name w:val="!"/>
    <w:uiPriority w:val="99"/>
    <w:qFormat/>
    <w:rsid w:val="005E0269"/>
    <w:pPr>
      <w:suppressAutoHyphens/>
      <w:spacing w:line="360" w:lineRule="auto"/>
      <w:jc w:val="both"/>
    </w:pPr>
    <w:rPr>
      <w:rFonts w:eastAsia="NSimSun" w:cs="Mangal"/>
      <w:sz w:val="24"/>
      <w:szCs w:val="24"/>
    </w:rPr>
  </w:style>
  <w:style w:type="character" w:customStyle="1" w:styleId="1f7">
    <w:name w:val="Основной текст с отступом Знак1"/>
    <w:basedOn w:val="a3"/>
    <w:rsid w:val="005E0269"/>
    <w:rPr>
      <w:sz w:val="24"/>
      <w:szCs w:val="24"/>
    </w:rPr>
  </w:style>
  <w:style w:type="paragraph" w:styleId="affff1">
    <w:name w:val="Document Map"/>
    <w:basedOn w:val="a2"/>
    <w:link w:val="1f8"/>
    <w:uiPriority w:val="99"/>
    <w:qFormat/>
    <w:rsid w:val="005E0269"/>
    <w:pPr>
      <w:shd w:val="clear" w:color="auto" w:fill="000080"/>
      <w:suppressAutoHyphens/>
    </w:pPr>
    <w:rPr>
      <w:rFonts w:ascii="Tahoma" w:eastAsia="NSimSun" w:hAnsi="Tahoma" w:cs="Tahoma"/>
      <w:sz w:val="20"/>
      <w:szCs w:val="20"/>
    </w:rPr>
  </w:style>
  <w:style w:type="character" w:customStyle="1" w:styleId="1f8">
    <w:name w:val="Схема документа Знак1"/>
    <w:basedOn w:val="a3"/>
    <w:link w:val="affff1"/>
    <w:uiPriority w:val="99"/>
    <w:rsid w:val="005E0269"/>
    <w:rPr>
      <w:rFonts w:ascii="Tahoma" w:eastAsia="NSimSun" w:hAnsi="Tahoma" w:cs="Tahoma"/>
      <w:shd w:val="clear" w:color="auto" w:fill="000080"/>
    </w:rPr>
  </w:style>
  <w:style w:type="paragraph" w:customStyle="1" w:styleId="affff2">
    <w:name w:val="Нормальный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1f9">
    <w:name w:val="заголовок 1"/>
    <w:basedOn w:val="affff2"/>
    <w:uiPriority w:val="99"/>
    <w:qFormat/>
    <w:rsid w:val="005E0269"/>
    <w:pPr>
      <w:keepNext/>
      <w:spacing w:before="120"/>
    </w:pPr>
    <w:rPr>
      <w:b/>
      <w:bCs/>
      <w:caps/>
      <w:sz w:val="18"/>
      <w:szCs w:val="18"/>
    </w:rPr>
  </w:style>
  <w:style w:type="paragraph" w:styleId="affff3">
    <w:name w:val="endnote text"/>
    <w:basedOn w:val="a2"/>
    <w:link w:val="1fa"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a">
    <w:name w:val="Текст концевой сноски Знак1"/>
    <w:basedOn w:val="a3"/>
    <w:link w:val="affff3"/>
    <w:uiPriority w:val="99"/>
    <w:rsid w:val="005E0269"/>
    <w:rPr>
      <w:rFonts w:eastAsia="NSimSun" w:cs="Mangal"/>
    </w:rPr>
  </w:style>
  <w:style w:type="paragraph" w:styleId="38">
    <w:name w:val="Body Text Indent 3"/>
    <w:basedOn w:val="a2"/>
    <w:link w:val="311"/>
    <w:qFormat/>
    <w:rsid w:val="005E0269"/>
    <w:pPr>
      <w:suppressAutoHyphens/>
      <w:spacing w:after="120"/>
      <w:ind w:left="283"/>
    </w:pPr>
    <w:rPr>
      <w:rFonts w:eastAsia="NSimSun" w:cs="Mangal"/>
      <w:sz w:val="16"/>
      <w:szCs w:val="16"/>
    </w:rPr>
  </w:style>
  <w:style w:type="character" w:customStyle="1" w:styleId="311">
    <w:name w:val="Основной текст с отступом 3 Знак1"/>
    <w:basedOn w:val="a3"/>
    <w:link w:val="38"/>
    <w:uiPriority w:val="99"/>
    <w:rsid w:val="005E0269"/>
    <w:rPr>
      <w:rFonts w:eastAsia="NSimSun" w:cs="Mangal"/>
      <w:sz w:val="16"/>
      <w:szCs w:val="16"/>
    </w:rPr>
  </w:style>
  <w:style w:type="paragraph" w:customStyle="1" w:styleId="InstrBody">
    <w:name w:val="Instr Body"/>
    <w:basedOn w:val="a2"/>
    <w:uiPriority w:val="99"/>
    <w:qFormat/>
    <w:rsid w:val="005E0269"/>
    <w:pPr>
      <w:suppressAutoHyphens/>
      <w:jc w:val="both"/>
    </w:pPr>
    <w:rPr>
      <w:rFonts w:eastAsia="NSimSun" w:cs="Mangal"/>
    </w:rPr>
  </w:style>
  <w:style w:type="paragraph" w:styleId="affff4">
    <w:name w:val="Plain Text"/>
    <w:basedOn w:val="a2"/>
    <w:link w:val="1fb"/>
    <w:uiPriority w:val="99"/>
    <w:qFormat/>
    <w:rsid w:val="005E0269"/>
    <w:pPr>
      <w:suppressAutoHyphens/>
    </w:pPr>
    <w:rPr>
      <w:rFonts w:ascii="Courier New" w:eastAsia="NSimSun" w:hAnsi="Courier New" w:cs="Courier New"/>
      <w:i/>
      <w:iCs/>
      <w:sz w:val="20"/>
      <w:szCs w:val="20"/>
    </w:rPr>
  </w:style>
  <w:style w:type="character" w:customStyle="1" w:styleId="1fb">
    <w:name w:val="Текст Знак1"/>
    <w:basedOn w:val="a3"/>
    <w:link w:val="affff4"/>
    <w:uiPriority w:val="99"/>
    <w:rsid w:val="005E0269"/>
    <w:rPr>
      <w:rFonts w:ascii="Courier New" w:eastAsia="NSimSun" w:hAnsi="Courier New" w:cs="Courier New"/>
      <w:i/>
      <w:iCs/>
    </w:rPr>
  </w:style>
  <w:style w:type="paragraph" w:customStyle="1" w:styleId="39">
    <w:name w:val="???????? ????? 3"/>
    <w:basedOn w:val="a2"/>
    <w:uiPriority w:val="99"/>
    <w:qFormat/>
    <w:rsid w:val="005E0269"/>
    <w:pPr>
      <w:suppressAutoHyphens/>
      <w:jc w:val="both"/>
    </w:pPr>
    <w:rPr>
      <w:rFonts w:ascii="Courier New" w:eastAsia="NSimSun" w:hAnsi="Courier New" w:cs="Courier New"/>
      <w:i/>
      <w:iCs/>
    </w:rPr>
  </w:style>
  <w:style w:type="paragraph" w:customStyle="1" w:styleId="1fc">
    <w:name w:val="Многоуровневый_список_1"/>
    <w:basedOn w:val="a2"/>
    <w:uiPriority w:val="99"/>
    <w:qFormat/>
    <w:rsid w:val="005E0269"/>
    <w:pPr>
      <w:tabs>
        <w:tab w:val="left" w:pos="1080"/>
      </w:tabs>
      <w:suppressAutoHyphens/>
      <w:spacing w:after="120"/>
      <w:jc w:val="both"/>
    </w:pPr>
    <w:rPr>
      <w:rFonts w:eastAsia="NSimSun" w:cs="Mangal"/>
    </w:rPr>
  </w:style>
  <w:style w:type="paragraph" w:customStyle="1" w:styleId="affff5">
    <w:name w:val="Стиль"/>
    <w:uiPriority w:val="99"/>
    <w:qFormat/>
    <w:rsid w:val="005E0269"/>
    <w:pPr>
      <w:suppressAutoHyphens/>
    </w:pPr>
    <w:rPr>
      <w:rFonts w:ascii="Arial" w:eastAsia="NSimSun" w:hAnsi="Arial" w:cs="Arial"/>
      <w:b/>
      <w:bCs/>
      <w:sz w:val="24"/>
      <w:szCs w:val="24"/>
    </w:rPr>
  </w:style>
  <w:style w:type="paragraph" w:customStyle="1" w:styleId="212">
    <w:name w:val="Основной текст 21"/>
    <w:basedOn w:val="a2"/>
    <w:qFormat/>
    <w:rsid w:val="005E0269"/>
    <w:pPr>
      <w:suppressAutoHyphens/>
      <w:jc w:val="both"/>
    </w:pPr>
    <w:rPr>
      <w:rFonts w:ascii="Arial" w:eastAsia="NSimSun" w:hAnsi="Arial" w:cs="Arial"/>
      <w:b/>
      <w:bCs/>
      <w:sz w:val="20"/>
      <w:szCs w:val="20"/>
    </w:rPr>
  </w:style>
  <w:style w:type="paragraph" w:customStyle="1" w:styleId="ConsCell">
    <w:name w:val="ConsCell"/>
    <w:uiPriority w:val="99"/>
    <w:qFormat/>
    <w:rsid w:val="005E0269"/>
    <w:pPr>
      <w:widowControl w:val="0"/>
      <w:suppressAutoHyphens/>
    </w:pPr>
    <w:rPr>
      <w:rFonts w:ascii="Arial" w:eastAsia="NSimSun" w:hAnsi="Arial" w:cs="Arial"/>
      <w:b/>
      <w:bCs/>
    </w:rPr>
  </w:style>
  <w:style w:type="paragraph" w:customStyle="1" w:styleId="affff6">
    <w:name w:val="Реквизиты"/>
    <w:basedOn w:val="a2"/>
    <w:uiPriority w:val="99"/>
    <w:qFormat/>
    <w:rsid w:val="005E0269"/>
    <w:pPr>
      <w:suppressAutoHyphens/>
      <w:spacing w:line="220" w:lineRule="exact"/>
    </w:pPr>
    <w:rPr>
      <w:rFonts w:ascii="Arial Narrow" w:eastAsia="NSimSun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94">
    <w:name w:val="Стиль Обычный.Нормальный + 9 пт полужирный"/>
    <w:uiPriority w:val="99"/>
    <w:qFormat/>
    <w:rsid w:val="005E0269"/>
    <w:pPr>
      <w:suppressAutoHyphens/>
    </w:pPr>
    <w:rPr>
      <w:rFonts w:eastAsia="NSimSun" w:cs="Mangal"/>
      <w:b/>
      <w:bCs/>
      <w:spacing w:val="-4"/>
      <w:sz w:val="18"/>
    </w:rPr>
  </w:style>
  <w:style w:type="paragraph" w:styleId="95">
    <w:name w:val="index 9"/>
    <w:basedOn w:val="a2"/>
    <w:uiPriority w:val="99"/>
    <w:qFormat/>
    <w:rsid w:val="005E0269"/>
    <w:pPr>
      <w:suppressAutoHyphens/>
      <w:ind w:left="2160" w:hanging="240"/>
    </w:pPr>
    <w:rPr>
      <w:rFonts w:eastAsia="NSimSun" w:cs="Mangal"/>
    </w:rPr>
  </w:style>
  <w:style w:type="paragraph" w:customStyle="1" w:styleId="affff7">
    <w:name w:val="Стиль Обычный.Нормальный + По ширине"/>
    <w:basedOn w:val="95"/>
    <w:uiPriority w:val="99"/>
    <w:qFormat/>
    <w:rsid w:val="005E0269"/>
    <w:pPr>
      <w:jc w:val="both"/>
    </w:pPr>
    <w:rPr>
      <w:szCs w:val="20"/>
    </w:rPr>
  </w:style>
  <w:style w:type="paragraph" w:styleId="affff8">
    <w:name w:val="Revision"/>
    <w:uiPriority w:val="99"/>
    <w:semiHidden/>
    <w:qFormat/>
    <w:rsid w:val="005E0269"/>
    <w:pPr>
      <w:suppressAutoHyphens/>
    </w:pPr>
    <w:rPr>
      <w:rFonts w:eastAsia="NSimSun" w:cs="Mangal"/>
      <w:sz w:val="24"/>
      <w:szCs w:val="24"/>
    </w:rPr>
  </w:style>
  <w:style w:type="paragraph" w:customStyle="1" w:styleId="Times">
    <w:name w:val="Обычный + Times"/>
    <w:basedOn w:val="a2"/>
    <w:uiPriority w:val="99"/>
    <w:qFormat/>
    <w:rsid w:val="005E0269"/>
    <w:pPr>
      <w:tabs>
        <w:tab w:val="left" w:pos="9607"/>
      </w:tabs>
      <w:suppressAutoHyphens/>
      <w:ind w:right="-32"/>
      <w:jc w:val="both"/>
    </w:pPr>
    <w:rPr>
      <w:rFonts w:ascii="Times" w:eastAsia="NSimSun" w:hAnsi="Times" w:cs="Mangal"/>
      <w:sz w:val="12"/>
      <w:szCs w:val="16"/>
    </w:rPr>
  </w:style>
  <w:style w:type="paragraph" w:customStyle="1" w:styleId="32">
    <w:name w:val="Обычный + 3 пт"/>
    <w:basedOn w:val="a2"/>
    <w:link w:val="SubtitleChar"/>
    <w:uiPriority w:val="11"/>
    <w:qFormat/>
    <w:rsid w:val="005E0269"/>
    <w:pPr>
      <w:tabs>
        <w:tab w:val="left" w:pos="9607"/>
      </w:tabs>
      <w:suppressAutoHyphens/>
      <w:ind w:right="-32"/>
      <w:jc w:val="center"/>
    </w:pPr>
  </w:style>
  <w:style w:type="paragraph" w:customStyle="1" w:styleId="1fd">
    <w:name w:val="Название1"/>
    <w:basedOn w:val="a2"/>
    <w:uiPriority w:val="99"/>
    <w:qFormat/>
    <w:rsid w:val="005E0269"/>
    <w:pPr>
      <w:suppressAutoHyphens/>
      <w:jc w:val="center"/>
    </w:pPr>
    <w:rPr>
      <w:rFonts w:eastAsia="NSimSun" w:cs="Mangal"/>
      <w:b/>
      <w:bCs/>
      <w:sz w:val="32"/>
      <w:szCs w:val="32"/>
    </w:rPr>
  </w:style>
  <w:style w:type="paragraph" w:customStyle="1" w:styleId="-0">
    <w:name w:val="абл-документ"/>
    <w:uiPriority w:val="99"/>
    <w:qFormat/>
    <w:rsid w:val="005E0269"/>
    <w:pPr>
      <w:suppressAutoHyphens/>
      <w:spacing w:before="40" w:after="40" w:line="228" w:lineRule="auto"/>
    </w:pPr>
    <w:rPr>
      <w:rFonts w:ascii="SchoolDL" w:eastAsia="NSimSun" w:hAnsi="SchoolDL" w:cs="SchoolDL"/>
    </w:rPr>
  </w:style>
  <w:style w:type="paragraph" w:styleId="affff9">
    <w:name w:val="Block Text"/>
    <w:basedOn w:val="a2"/>
    <w:qFormat/>
    <w:rsid w:val="005E0269"/>
    <w:pPr>
      <w:suppressAutoHyphens/>
      <w:ind w:left="3544" w:right="-239"/>
      <w:jc w:val="both"/>
    </w:pPr>
    <w:rPr>
      <w:rFonts w:eastAsia="NSimSun" w:cs="Mangal"/>
      <w:sz w:val="18"/>
      <w:szCs w:val="18"/>
      <w:vertAlign w:val="superscript"/>
    </w:rPr>
  </w:style>
  <w:style w:type="paragraph" w:styleId="3a">
    <w:name w:val="toc 3"/>
    <w:aliases w:val="Оглавление 3 Знак Знак,Подзаголовок Знак Знак Знак,Оглавление 3 Знак Знак Знак Знак,Подзаголовок Знак Знак Знак Знак Знак,Оглавление 3 Знак Знак Знак Знак Знак Знак,Подзаголовок Знак Знак Знак Знак Знак Знак Знак"/>
    <w:basedOn w:val="a2"/>
    <w:uiPriority w:val="39"/>
    <w:qFormat/>
    <w:rsid w:val="005E0269"/>
    <w:pPr>
      <w:suppressAutoHyphens/>
      <w:ind w:left="480"/>
    </w:pPr>
    <w:rPr>
      <w:rFonts w:eastAsia="NSimSun" w:cs="Mangal"/>
    </w:rPr>
  </w:style>
  <w:style w:type="paragraph" w:styleId="42">
    <w:name w:val="toc 4"/>
    <w:basedOn w:val="a2"/>
    <w:link w:val="43"/>
    <w:uiPriority w:val="39"/>
    <w:rsid w:val="005E0269"/>
    <w:pPr>
      <w:suppressAutoHyphens/>
      <w:ind w:left="720"/>
    </w:pPr>
    <w:rPr>
      <w:rFonts w:eastAsia="NSimSun" w:cs="Mangal"/>
    </w:rPr>
  </w:style>
  <w:style w:type="paragraph" w:styleId="51">
    <w:name w:val="toc 5"/>
    <w:basedOn w:val="a2"/>
    <w:link w:val="52"/>
    <w:uiPriority w:val="39"/>
    <w:rsid w:val="005E0269"/>
    <w:pPr>
      <w:suppressAutoHyphens/>
      <w:ind w:left="960"/>
    </w:pPr>
    <w:rPr>
      <w:rFonts w:eastAsia="NSimSun" w:cs="Mangal"/>
    </w:rPr>
  </w:style>
  <w:style w:type="paragraph" w:styleId="62">
    <w:name w:val="toc 6"/>
    <w:basedOn w:val="a2"/>
    <w:link w:val="63"/>
    <w:uiPriority w:val="39"/>
    <w:rsid w:val="005E0269"/>
    <w:pPr>
      <w:suppressAutoHyphens/>
      <w:ind w:left="1200"/>
    </w:pPr>
    <w:rPr>
      <w:rFonts w:eastAsia="NSimSun" w:cs="Mangal"/>
    </w:rPr>
  </w:style>
  <w:style w:type="paragraph" w:styleId="71">
    <w:name w:val="toc 7"/>
    <w:basedOn w:val="a2"/>
    <w:link w:val="72"/>
    <w:uiPriority w:val="39"/>
    <w:rsid w:val="005E0269"/>
    <w:pPr>
      <w:suppressAutoHyphens/>
      <w:ind w:left="1440"/>
    </w:pPr>
    <w:rPr>
      <w:rFonts w:eastAsia="NSimSun" w:cs="Mangal"/>
    </w:rPr>
  </w:style>
  <w:style w:type="paragraph" w:styleId="82">
    <w:name w:val="toc 8"/>
    <w:basedOn w:val="a2"/>
    <w:link w:val="83"/>
    <w:uiPriority w:val="39"/>
    <w:rsid w:val="005E0269"/>
    <w:pPr>
      <w:suppressAutoHyphens/>
      <w:ind w:left="1680"/>
    </w:pPr>
    <w:rPr>
      <w:rFonts w:eastAsia="NSimSun" w:cs="Mangal"/>
    </w:rPr>
  </w:style>
  <w:style w:type="paragraph" w:styleId="96">
    <w:name w:val="toc 9"/>
    <w:basedOn w:val="a2"/>
    <w:link w:val="97"/>
    <w:uiPriority w:val="39"/>
    <w:rsid w:val="005E0269"/>
    <w:pPr>
      <w:suppressAutoHyphens/>
      <w:ind w:left="1920"/>
    </w:pPr>
    <w:rPr>
      <w:rFonts w:eastAsia="NSimSun" w:cs="Mangal"/>
    </w:rPr>
  </w:style>
  <w:style w:type="paragraph" w:styleId="affffa">
    <w:name w:val="Normal (Web)"/>
    <w:aliases w:val="Обычный (Web), Знак Знак1"/>
    <w:basedOn w:val="a2"/>
    <w:qFormat/>
    <w:rsid w:val="005E0269"/>
    <w:pPr>
      <w:suppressAutoHyphens/>
      <w:spacing w:before="100" w:after="100"/>
    </w:pPr>
    <w:rPr>
      <w:rFonts w:eastAsia="NSimSun" w:cs="Mangal"/>
    </w:rPr>
  </w:style>
  <w:style w:type="paragraph" w:customStyle="1" w:styleId="1fe">
    <w:name w:val="Абзац списка1"/>
    <w:basedOn w:val="a2"/>
    <w:qFormat/>
    <w:rsid w:val="005E0269"/>
    <w:pPr>
      <w:suppressAutoHyphens/>
      <w:ind w:left="720"/>
      <w:contextualSpacing/>
    </w:pPr>
    <w:rPr>
      <w:rFonts w:eastAsia="NSimSun" w:cs="Mangal"/>
    </w:rPr>
  </w:style>
  <w:style w:type="paragraph" w:customStyle="1" w:styleId="1ff">
    <w:name w:val="Без интервала1"/>
    <w:qFormat/>
    <w:rsid w:val="005E0269"/>
    <w:pPr>
      <w:suppressAutoHyphens/>
    </w:pPr>
    <w:rPr>
      <w:rFonts w:ascii="Calibri" w:eastAsia="NSimSun" w:hAnsi="Calibri" w:cs="Mangal"/>
      <w:sz w:val="22"/>
      <w:szCs w:val="22"/>
    </w:rPr>
  </w:style>
  <w:style w:type="paragraph" w:customStyle="1" w:styleId="C289308D74E2492DA70DEFAE9D5EDFC8">
    <w:name w:val="C289308D74E2492DA70DEFAE9D5EDFC8"/>
    <w:uiPriority w:val="99"/>
    <w:qFormat/>
    <w:rsid w:val="005E0269"/>
    <w:pPr>
      <w:suppressAutoHyphens/>
      <w:spacing w:after="200" w:line="276" w:lineRule="auto"/>
    </w:pPr>
    <w:rPr>
      <w:rFonts w:ascii="Calibri" w:eastAsia="NSimSun" w:hAnsi="Calibri" w:cs="Mangal"/>
      <w:sz w:val="22"/>
      <w:szCs w:val="22"/>
    </w:rPr>
  </w:style>
  <w:style w:type="paragraph" w:customStyle="1" w:styleId="Normal2">
    <w:name w:val="Normal2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2f1">
    <w:name w:val="заголовок 2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</w:rPr>
  </w:style>
  <w:style w:type="paragraph" w:customStyle="1" w:styleId="MMTopic10">
    <w:name w:val="MM Topic 1"/>
    <w:basedOn w:val="1"/>
    <w:uiPriority w:val="99"/>
    <w:qFormat/>
    <w:rsid w:val="005E0269"/>
    <w:pPr>
      <w:numPr>
        <w:numId w:val="0"/>
      </w:numPr>
      <w:tabs>
        <w:tab w:val="left" w:pos="720"/>
      </w:tabs>
      <w:suppressAutoHyphens/>
      <w:spacing w:line="276" w:lineRule="auto"/>
      <w:ind w:left="360" w:hanging="360"/>
      <w:outlineLvl w:val="9"/>
    </w:pPr>
    <w:rPr>
      <w:rFonts w:eastAsia="NSimSun"/>
      <w:lang w:val="ru-RU" w:eastAsia="en-US"/>
    </w:rPr>
  </w:style>
  <w:style w:type="paragraph" w:customStyle="1" w:styleId="affffb">
    <w:name w:val="Íîðìàëüíûé"/>
    <w:uiPriority w:val="99"/>
    <w:qFormat/>
    <w:rsid w:val="005E0269"/>
    <w:pPr>
      <w:suppressAutoHyphens/>
    </w:pPr>
    <w:rPr>
      <w:rFonts w:ascii="Baltica" w:eastAsia="NSimSun" w:hAnsi="Baltica" w:cs="Baltica"/>
      <w:sz w:val="24"/>
      <w:szCs w:val="24"/>
      <w:lang w:val="en-GB"/>
    </w:rPr>
  </w:style>
  <w:style w:type="paragraph" w:customStyle="1" w:styleId="affffc">
    <w:name w:val="Нормал. Кр."/>
    <w:uiPriority w:val="99"/>
    <w:qFormat/>
    <w:rsid w:val="005E0269"/>
    <w:pPr>
      <w:suppressAutoHyphens/>
      <w:spacing w:line="360" w:lineRule="auto"/>
      <w:ind w:firstLine="709"/>
      <w:jc w:val="both"/>
    </w:pPr>
    <w:rPr>
      <w:rFonts w:ascii="Baltica" w:eastAsia="NSimSun" w:hAnsi="Baltica" w:cs="Baltica"/>
      <w:sz w:val="24"/>
      <w:szCs w:val="24"/>
    </w:rPr>
  </w:style>
  <w:style w:type="paragraph" w:styleId="affffd">
    <w:name w:val="List Bullet"/>
    <w:basedOn w:val="a2"/>
    <w:uiPriority w:val="99"/>
    <w:qFormat/>
    <w:rsid w:val="005E0269"/>
    <w:pPr>
      <w:suppressAutoHyphens/>
      <w:spacing w:before="120"/>
      <w:jc w:val="both"/>
    </w:pPr>
    <w:rPr>
      <w:rFonts w:eastAsia="NSimSun" w:cs="Mangal"/>
    </w:rPr>
  </w:style>
  <w:style w:type="paragraph" w:customStyle="1" w:styleId="53">
    <w:name w:val="заголовок 5"/>
    <w:basedOn w:val="a2"/>
    <w:uiPriority w:val="99"/>
    <w:qFormat/>
    <w:rsid w:val="005E0269"/>
    <w:pPr>
      <w:keepNext/>
      <w:suppressAutoHyphens/>
      <w:jc w:val="both"/>
      <w:outlineLvl w:val="4"/>
    </w:pPr>
    <w:rPr>
      <w:rFonts w:eastAsia="NSimSun" w:cs="Mangal"/>
    </w:rPr>
  </w:style>
  <w:style w:type="paragraph" w:customStyle="1" w:styleId="98">
    <w:name w:val="заголовок 9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  <w:sz w:val="20"/>
      <w:szCs w:val="20"/>
    </w:rPr>
  </w:style>
  <w:style w:type="paragraph" w:customStyle="1" w:styleId="44">
    <w:name w:val="заголовок 4"/>
    <w:basedOn w:val="a2"/>
    <w:uiPriority w:val="99"/>
    <w:qFormat/>
    <w:rsid w:val="005E0269"/>
    <w:pPr>
      <w:keepNext/>
      <w:suppressAutoHyphens/>
      <w:spacing w:before="60" w:after="60"/>
    </w:pPr>
    <w:rPr>
      <w:rFonts w:eastAsia="NSimSun" w:cs="Mangal"/>
      <w:b/>
      <w:bCs/>
      <w:sz w:val="22"/>
      <w:szCs w:val="22"/>
    </w:rPr>
  </w:style>
  <w:style w:type="paragraph" w:customStyle="1" w:styleId="73">
    <w:name w:val="заголовок 7"/>
    <w:basedOn w:val="a2"/>
    <w:uiPriority w:val="99"/>
    <w:qFormat/>
    <w:rsid w:val="005E0269"/>
    <w:pPr>
      <w:keepNext/>
      <w:suppressAutoHyphens/>
      <w:jc w:val="right"/>
    </w:pPr>
    <w:rPr>
      <w:rFonts w:eastAsia="NSimSun" w:cs="Mangal"/>
      <w:b/>
      <w:bCs/>
    </w:rPr>
  </w:style>
  <w:style w:type="paragraph" w:customStyle="1" w:styleId="affffe">
    <w:name w:val="текст сноски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33">
    <w:name w:val="заголовок 3"/>
    <w:basedOn w:val="a2"/>
    <w:link w:val="QuoteChar"/>
    <w:uiPriority w:val="29"/>
    <w:qFormat/>
    <w:rsid w:val="005E0269"/>
    <w:pPr>
      <w:keepNext/>
      <w:suppressAutoHyphens/>
      <w:ind w:firstLine="567"/>
      <w:jc w:val="center"/>
    </w:pPr>
    <w:rPr>
      <w:i/>
      <w:sz w:val="20"/>
      <w:szCs w:val="20"/>
    </w:rPr>
  </w:style>
  <w:style w:type="paragraph" w:customStyle="1" w:styleId="afffff">
    <w:name w:val="текст примечания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64">
    <w:name w:val="заголовок 6"/>
    <w:basedOn w:val="a2"/>
    <w:uiPriority w:val="99"/>
    <w:qFormat/>
    <w:rsid w:val="005E0269"/>
    <w:pPr>
      <w:keepNext/>
      <w:suppressAutoHyphens/>
      <w:ind w:left="-142" w:right="-426"/>
      <w:jc w:val="center"/>
    </w:pPr>
    <w:rPr>
      <w:rFonts w:eastAsia="NSimSun" w:cs="Mangal"/>
      <w:b/>
      <w:bCs/>
      <w:color w:val="0000FF"/>
      <w:sz w:val="22"/>
      <w:szCs w:val="22"/>
    </w:rPr>
  </w:style>
  <w:style w:type="paragraph" w:customStyle="1" w:styleId="afffff0">
    <w:name w:val="текст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customStyle="1" w:styleId="Normalmmvb">
    <w:name w:val="Normal.mmvb"/>
    <w:uiPriority w:val="99"/>
    <w:qFormat/>
    <w:rsid w:val="005E0269"/>
    <w:pPr>
      <w:widowControl w:val="0"/>
      <w:suppressAutoHyphens/>
      <w:jc w:val="both"/>
    </w:pPr>
    <w:rPr>
      <w:rFonts w:ascii="Arial" w:eastAsia="NSimSun" w:hAnsi="Arial" w:cs="Arial"/>
    </w:rPr>
  </w:style>
  <w:style w:type="paragraph" w:customStyle="1" w:styleId="MMTopic30">
    <w:name w:val="MM Topic 3"/>
    <w:basedOn w:val="3"/>
    <w:uiPriority w:val="99"/>
    <w:qFormat/>
    <w:rsid w:val="005E0269"/>
    <w:pPr>
      <w:keepLines/>
      <w:tabs>
        <w:tab w:val="left" w:pos="1224"/>
        <w:tab w:val="left" w:pos="1440"/>
        <w:tab w:val="left" w:pos="2160"/>
      </w:tabs>
      <w:spacing w:before="200" w:after="0" w:line="276" w:lineRule="auto"/>
      <w:ind w:left="1224" w:hanging="504"/>
      <w:outlineLvl w:val="9"/>
    </w:pPr>
    <w:rPr>
      <w:rFonts w:ascii="Cambria" w:hAnsi="Cambria" w:cs="Times New Roman"/>
      <w:color w:val="4F81BD"/>
      <w:sz w:val="22"/>
      <w:szCs w:val="22"/>
      <w:lang w:eastAsia="en-US"/>
    </w:rPr>
  </w:style>
  <w:style w:type="paragraph" w:styleId="afffff1">
    <w:name w:val="TOC Heading"/>
    <w:basedOn w:val="1"/>
    <w:uiPriority w:val="39"/>
    <w:unhideWhenUsed/>
    <w:qFormat/>
    <w:rsid w:val="005E0269"/>
    <w:pPr>
      <w:numPr>
        <w:numId w:val="0"/>
      </w:numPr>
      <w:suppressAutoHyphens/>
      <w:spacing w:line="276" w:lineRule="auto"/>
      <w:outlineLvl w:val="9"/>
    </w:pPr>
    <w:rPr>
      <w:rFonts w:eastAsia="NSimSun"/>
      <w:lang w:val="ru-RU"/>
    </w:rPr>
  </w:style>
  <w:style w:type="paragraph" w:styleId="HTML0">
    <w:name w:val="HTML Preformatted"/>
    <w:basedOn w:val="a2"/>
    <w:link w:val="HTML1"/>
    <w:qFormat/>
    <w:rsid w:val="005E0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NSimSun" w:hAnsi="Courier New" w:cs="Courier New"/>
      <w:sz w:val="20"/>
      <w:szCs w:val="20"/>
    </w:rPr>
  </w:style>
  <w:style w:type="character" w:customStyle="1" w:styleId="HTML1">
    <w:name w:val="Стандартный HTML Знак1"/>
    <w:basedOn w:val="a3"/>
    <w:link w:val="HTML0"/>
    <w:uiPriority w:val="99"/>
    <w:rsid w:val="005E0269"/>
    <w:rPr>
      <w:rFonts w:ascii="Courier New" w:eastAsia="NSimSun" w:hAnsi="Courier New" w:cs="Courier New"/>
    </w:rPr>
  </w:style>
  <w:style w:type="paragraph" w:styleId="afffff2">
    <w:name w:val="Date"/>
    <w:basedOn w:val="a8"/>
    <w:link w:val="1ff0"/>
    <w:uiPriority w:val="99"/>
    <w:qFormat/>
    <w:rsid w:val="005E0269"/>
    <w:pPr>
      <w:suppressAutoHyphens/>
      <w:ind w:firstLine="567"/>
      <w:jc w:val="center"/>
    </w:pPr>
    <w:rPr>
      <w:rFonts w:ascii="NTHarmonica" w:eastAsia="NSimSun" w:hAnsi="NTHarmonica" w:cs="Mangal"/>
      <w:b/>
      <w:bCs/>
      <w:sz w:val="18"/>
      <w:szCs w:val="18"/>
    </w:rPr>
  </w:style>
  <w:style w:type="character" w:customStyle="1" w:styleId="1ff0">
    <w:name w:val="Дата Знак1"/>
    <w:basedOn w:val="a3"/>
    <w:link w:val="afffff2"/>
    <w:uiPriority w:val="99"/>
    <w:rsid w:val="005E0269"/>
    <w:rPr>
      <w:rFonts w:ascii="NTHarmonica" w:eastAsia="NSimSun" w:hAnsi="NTHarmonica" w:cs="Mangal"/>
      <w:b/>
      <w:bCs/>
      <w:sz w:val="18"/>
      <w:szCs w:val="18"/>
    </w:rPr>
  </w:style>
  <w:style w:type="paragraph" w:customStyle="1" w:styleId="oaenoniinee">
    <w:name w:val="oaeno niinee"/>
    <w:basedOn w:val="a2"/>
    <w:uiPriority w:val="99"/>
    <w:qFormat/>
    <w:rsid w:val="005E0269"/>
    <w:pPr>
      <w:suppressAutoHyphens/>
    </w:pPr>
    <w:rPr>
      <w:rFonts w:ascii="NTTierce" w:eastAsia="NSimSun" w:hAnsi="NTTierce" w:cs="Mangal"/>
      <w:sz w:val="20"/>
      <w:szCs w:val="20"/>
    </w:rPr>
  </w:style>
  <w:style w:type="paragraph" w:customStyle="1" w:styleId="Aacao">
    <w:name w:val="Aacao"/>
    <w:basedOn w:val="a2"/>
    <w:uiPriority w:val="99"/>
    <w:qFormat/>
    <w:rsid w:val="005E0269"/>
    <w:pPr>
      <w:suppressAutoHyphens/>
      <w:ind w:firstLine="567"/>
      <w:jc w:val="both"/>
    </w:pPr>
    <w:rPr>
      <w:rFonts w:ascii="NTTierce" w:eastAsia="NSimSun" w:hAnsi="NTTierce" w:cs="Mangal"/>
      <w:sz w:val="22"/>
      <w:szCs w:val="20"/>
    </w:rPr>
  </w:style>
  <w:style w:type="paragraph" w:customStyle="1" w:styleId="NormalNoIndent">
    <w:name w:val="Normal No Indent"/>
    <w:basedOn w:val="a2"/>
    <w:uiPriority w:val="99"/>
    <w:qFormat/>
    <w:rsid w:val="005E0269"/>
    <w:pPr>
      <w:suppressAutoHyphens/>
    </w:pPr>
    <w:rPr>
      <w:rFonts w:ascii="NTHarmonica" w:eastAsia="NSimSun" w:hAnsi="NTHarmonica" w:cs="Mangal"/>
      <w:b/>
      <w:bCs/>
    </w:rPr>
  </w:style>
  <w:style w:type="paragraph" w:customStyle="1" w:styleId="HeadingBase">
    <w:name w:val="Heading Base"/>
    <w:basedOn w:val="a2"/>
    <w:uiPriority w:val="99"/>
    <w:qFormat/>
    <w:rsid w:val="005E0269"/>
    <w:pPr>
      <w:keepNext/>
      <w:suppressAutoHyphens/>
      <w:spacing w:after="120"/>
      <w:jc w:val="center"/>
    </w:pPr>
    <w:rPr>
      <w:rFonts w:ascii="NTHarmonica" w:eastAsia="NSimSun" w:hAnsi="NTHarmonica" w:cs="Mangal"/>
      <w:caps/>
      <w:sz w:val="22"/>
      <w:szCs w:val="22"/>
    </w:rPr>
  </w:style>
  <w:style w:type="paragraph" w:customStyle="1" w:styleId="FooterEven">
    <w:name w:val="Footer Even"/>
    <w:basedOn w:val="af1"/>
    <w:uiPriority w:val="99"/>
    <w:qFormat/>
    <w:rsid w:val="005E0269"/>
    <w:pPr>
      <w:tabs>
        <w:tab w:val="clear" w:pos="4677"/>
        <w:tab w:val="clear" w:pos="9355"/>
        <w:tab w:val="center" w:pos="4320"/>
        <w:tab w:val="right" w:pos="8640"/>
      </w:tabs>
      <w:suppressAutoHyphens/>
      <w:jc w:val="center"/>
    </w:pPr>
    <w:rPr>
      <w:rFonts w:ascii="NTHarmonica" w:eastAsia="NSimSun" w:hAnsi="NTHarmonica" w:cs="Mangal"/>
      <w:b/>
      <w:bCs/>
      <w:sz w:val="24"/>
      <w:szCs w:val="24"/>
      <w:lang w:val="ru-RU" w:eastAsia="ru-RU"/>
    </w:rPr>
  </w:style>
  <w:style w:type="paragraph" w:customStyle="1" w:styleId="H3">
    <w:name w:val="H3"/>
    <w:basedOn w:val="a2"/>
    <w:uiPriority w:val="99"/>
    <w:qFormat/>
    <w:rsid w:val="005E0269"/>
    <w:pPr>
      <w:keepNext/>
      <w:suppressAutoHyphens/>
      <w:spacing w:before="100" w:after="100"/>
      <w:outlineLvl w:val="3"/>
    </w:pPr>
    <w:rPr>
      <w:rFonts w:ascii="NTHarmonica" w:eastAsia="NSimSun" w:hAnsi="NTHarmonica" w:cs="Mangal"/>
      <w:b/>
      <w:bCs/>
      <w:sz w:val="28"/>
      <w:szCs w:val="28"/>
    </w:rPr>
  </w:style>
  <w:style w:type="paragraph" w:customStyle="1" w:styleId="BodyText21">
    <w:name w:val="Body Text 21"/>
    <w:basedOn w:val="a2"/>
    <w:uiPriority w:val="99"/>
    <w:qFormat/>
    <w:rsid w:val="005E0269"/>
    <w:pPr>
      <w:suppressAutoHyphens/>
      <w:spacing w:before="60" w:after="60"/>
      <w:jc w:val="center"/>
    </w:pPr>
    <w:rPr>
      <w:rFonts w:eastAsia="NSimSun" w:cs="Mangal"/>
      <w:b/>
      <w:bCs/>
    </w:rPr>
  </w:style>
  <w:style w:type="paragraph" w:customStyle="1" w:styleId="ConsNormal">
    <w:name w:val="ConsNormal"/>
    <w:link w:val="ConsNormal0"/>
    <w:qFormat/>
    <w:rsid w:val="005E0269"/>
    <w:pPr>
      <w:suppressAutoHyphens/>
      <w:ind w:right="19772" w:firstLine="720"/>
    </w:pPr>
    <w:rPr>
      <w:rFonts w:ascii="Courier New" w:eastAsia="NSimSun" w:hAnsi="Courier New" w:cs="Courier New"/>
      <w:lang w:eastAsia="en-US"/>
    </w:rPr>
  </w:style>
  <w:style w:type="paragraph" w:customStyle="1" w:styleId="4">
    <w:name w:val="Стиль4"/>
    <w:basedOn w:val="a2"/>
    <w:link w:val="45"/>
    <w:qFormat/>
    <w:rsid w:val="005E0269"/>
    <w:pPr>
      <w:numPr>
        <w:numId w:val="3"/>
      </w:numPr>
      <w:suppressAutoHyphens/>
    </w:pPr>
    <w:rPr>
      <w:rFonts w:eastAsia="NSimSun" w:cs="Mangal"/>
      <w:sz w:val="20"/>
      <w:szCs w:val="20"/>
      <w:lang w:val="en-AU"/>
    </w:rPr>
  </w:style>
  <w:style w:type="paragraph" w:styleId="afffff3">
    <w:name w:val="No Spacing"/>
    <w:link w:val="afffff4"/>
    <w:uiPriority w:val="1"/>
    <w:qFormat/>
    <w:rsid w:val="005E0269"/>
    <w:pPr>
      <w:suppressAutoHyphens/>
    </w:pPr>
    <w:rPr>
      <w:rFonts w:eastAsia="NSimSun" w:cs="Mangal"/>
      <w:lang w:val="en-AU"/>
    </w:rPr>
  </w:style>
  <w:style w:type="paragraph" w:customStyle="1" w:styleId="INDENTION0">
    <w:name w:val="INDENTION"/>
    <w:basedOn w:val="a2"/>
    <w:qFormat/>
    <w:rsid w:val="005E0269"/>
    <w:pPr>
      <w:suppressAutoHyphens/>
      <w:spacing w:after="40" w:line="240" w:lineRule="atLeast"/>
      <w:jc w:val="both"/>
    </w:pPr>
    <w:rPr>
      <w:rFonts w:ascii="Calibri" w:eastAsia="NSimSun" w:hAnsi="Calibri" w:cs="Mangal"/>
    </w:rPr>
  </w:style>
  <w:style w:type="paragraph" w:customStyle="1" w:styleId="afffff5">
    <w:name w:val="Выделенный текст"/>
    <w:basedOn w:val="INDENTION0"/>
    <w:qFormat/>
    <w:rsid w:val="005E0269"/>
    <w:rPr>
      <w:b/>
      <w:color w:val="437A28"/>
    </w:rPr>
  </w:style>
  <w:style w:type="paragraph" w:customStyle="1" w:styleId="afffff6">
    <w:name w:val="Кнопка"/>
    <w:basedOn w:val="INDENTION0"/>
    <w:qFormat/>
    <w:rsid w:val="005E0269"/>
    <w:rPr>
      <w:b/>
      <w:color w:val="437A28"/>
    </w:rPr>
  </w:style>
  <w:style w:type="paragraph" w:styleId="afffff7">
    <w:name w:val="toa heading"/>
    <w:basedOn w:val="a2"/>
    <w:uiPriority w:val="99"/>
    <w:unhideWhenUsed/>
    <w:qFormat/>
    <w:rsid w:val="005E0269"/>
    <w:pPr>
      <w:suppressAutoHyphens/>
      <w:spacing w:before="120"/>
    </w:pPr>
    <w:rPr>
      <w:rFonts w:ascii="Cambria" w:eastAsia="NSimSun" w:hAnsi="Cambria" w:cs="Mangal"/>
      <w:b/>
      <w:bCs/>
    </w:rPr>
  </w:style>
  <w:style w:type="paragraph" w:customStyle="1" w:styleId="afffff8">
    <w:name w:val="Таблица"/>
    <w:basedOn w:val="a2"/>
    <w:qFormat/>
    <w:rsid w:val="005E0269"/>
    <w:pPr>
      <w:suppressAutoHyphens/>
      <w:spacing w:before="120"/>
    </w:pPr>
    <w:rPr>
      <w:rFonts w:eastAsia="NSimSun" w:cs="Mangal"/>
      <w:szCs w:val="20"/>
    </w:rPr>
  </w:style>
  <w:style w:type="paragraph" w:customStyle="1" w:styleId="0">
    <w:name w:val="Заголовок 0"/>
    <w:basedOn w:val="a2"/>
    <w:qFormat/>
    <w:rsid w:val="005E0269"/>
    <w:pPr>
      <w:suppressAutoHyphens/>
      <w:spacing w:before="120"/>
      <w:ind w:firstLine="720"/>
      <w:jc w:val="center"/>
    </w:pPr>
    <w:rPr>
      <w:rFonts w:eastAsia="NSimSun" w:cs="Mangal"/>
      <w:b/>
      <w:sz w:val="32"/>
      <w:szCs w:val="20"/>
    </w:rPr>
  </w:style>
  <w:style w:type="paragraph" w:customStyle="1" w:styleId="afffff9">
    <w:name w:val="Отступ влево"/>
    <w:basedOn w:val="a2"/>
    <w:qFormat/>
    <w:rsid w:val="005E0269"/>
    <w:pPr>
      <w:suppressAutoHyphens/>
      <w:spacing w:before="120"/>
      <w:ind w:left="4820"/>
      <w:jc w:val="both"/>
    </w:pPr>
    <w:rPr>
      <w:rFonts w:eastAsia="NSimSun" w:cs="Mangal"/>
      <w:szCs w:val="20"/>
    </w:rPr>
  </w:style>
  <w:style w:type="paragraph" w:customStyle="1" w:styleId="afffffa">
    <w:name w:val="По центру"/>
    <w:basedOn w:val="a2"/>
    <w:qFormat/>
    <w:rsid w:val="005E0269"/>
    <w:pPr>
      <w:suppressAutoHyphens/>
      <w:spacing w:before="120"/>
      <w:jc w:val="center"/>
    </w:pPr>
    <w:rPr>
      <w:rFonts w:eastAsia="NSimSun" w:cs="Mangal"/>
      <w:szCs w:val="20"/>
    </w:rPr>
  </w:style>
  <w:style w:type="paragraph" w:customStyle="1" w:styleId="afffffb">
    <w:name w:val="Титульный"/>
    <w:qFormat/>
    <w:rsid w:val="005E0269"/>
    <w:pPr>
      <w:suppressAutoHyphens/>
      <w:jc w:val="center"/>
    </w:pPr>
    <w:rPr>
      <w:rFonts w:eastAsia="NSimSun" w:cs="Mangal"/>
      <w:b/>
      <w:sz w:val="48"/>
    </w:rPr>
  </w:style>
  <w:style w:type="paragraph" w:customStyle="1" w:styleId="afffffc">
    <w:name w:val="Реквизиты Исполнителя"/>
    <w:basedOn w:val="a2"/>
    <w:qFormat/>
    <w:rsid w:val="005E0269"/>
    <w:pPr>
      <w:suppressAutoHyphens/>
      <w:spacing w:before="120"/>
      <w:ind w:firstLine="720"/>
      <w:jc w:val="both"/>
    </w:pPr>
    <w:rPr>
      <w:rFonts w:eastAsia="NSimSun" w:cs="Mangal"/>
      <w:sz w:val="18"/>
      <w:szCs w:val="20"/>
    </w:rPr>
  </w:style>
  <w:style w:type="paragraph" w:customStyle="1" w:styleId="1ff1">
    <w:name w:val="Обычный1"/>
    <w:link w:val="1ff2"/>
    <w:qFormat/>
    <w:rsid w:val="005E0269"/>
    <w:pPr>
      <w:suppressAutoHyphens/>
    </w:pPr>
    <w:rPr>
      <w:rFonts w:eastAsia="NSimSun" w:cs="Mangal"/>
      <w:sz w:val="24"/>
    </w:rPr>
  </w:style>
  <w:style w:type="paragraph" w:customStyle="1" w:styleId="a0">
    <w:name w:val="Нумер"/>
    <w:basedOn w:val="a2"/>
    <w:qFormat/>
    <w:rsid w:val="005E0269"/>
    <w:pPr>
      <w:numPr>
        <w:numId w:val="4"/>
      </w:numPr>
      <w:suppressAutoHyphens/>
      <w:spacing w:before="60"/>
      <w:jc w:val="both"/>
    </w:pPr>
    <w:rPr>
      <w:rFonts w:eastAsia="NSimSun" w:cs="Mangal"/>
    </w:rPr>
  </w:style>
  <w:style w:type="paragraph" w:customStyle="1" w:styleId="a1">
    <w:name w:val="Номер"/>
    <w:basedOn w:val="a2"/>
    <w:qFormat/>
    <w:rsid w:val="005E0269"/>
    <w:pPr>
      <w:numPr>
        <w:numId w:val="5"/>
      </w:numPr>
      <w:suppressAutoHyphens/>
      <w:spacing w:before="120"/>
      <w:jc w:val="both"/>
    </w:pPr>
    <w:rPr>
      <w:rFonts w:eastAsia="NSimSun" w:cs="Mangal"/>
    </w:rPr>
  </w:style>
  <w:style w:type="paragraph" w:customStyle="1" w:styleId="1ff3">
    <w:name w:val="заголовок1 (ненумерованный)"/>
    <w:basedOn w:val="1"/>
    <w:qFormat/>
    <w:rsid w:val="005E0269"/>
    <w:pPr>
      <w:keepNext w:val="0"/>
      <w:keepLines w:val="0"/>
      <w:numPr>
        <w:numId w:val="0"/>
      </w:numPr>
      <w:suppressAutoHyphens/>
      <w:spacing w:before="240" w:after="240"/>
      <w:jc w:val="both"/>
      <w:outlineLvl w:val="9"/>
    </w:pPr>
    <w:rPr>
      <w:rFonts w:ascii="Times New Roman" w:eastAsia="NSimSun" w:hAnsi="Times New Roman"/>
      <w:bCs w:val="0"/>
      <w:caps/>
      <w:color w:val="auto"/>
      <w:sz w:val="24"/>
      <w:szCs w:val="20"/>
      <w:lang w:val="ru-RU"/>
    </w:rPr>
  </w:style>
  <w:style w:type="paragraph" w:customStyle="1" w:styleId="84">
    <w:name w:val="заголовок 8"/>
    <w:basedOn w:val="a2"/>
    <w:uiPriority w:val="99"/>
    <w:qFormat/>
    <w:rsid w:val="005E0269"/>
    <w:pPr>
      <w:suppressAutoHyphens/>
      <w:spacing w:before="240" w:after="60"/>
      <w:jc w:val="both"/>
    </w:pPr>
    <w:rPr>
      <w:rFonts w:ascii="Arial" w:eastAsia="NSimSun" w:hAnsi="Arial" w:cs="Arial"/>
      <w:i/>
      <w:iCs/>
      <w:sz w:val="20"/>
      <w:szCs w:val="20"/>
    </w:rPr>
  </w:style>
  <w:style w:type="paragraph" w:customStyle="1" w:styleId="afffffd">
    <w:name w:val="Приложения"/>
    <w:basedOn w:val="1f9"/>
    <w:qFormat/>
    <w:rsid w:val="005E0269"/>
    <w:pPr>
      <w:spacing w:before="0" w:after="120" w:line="360" w:lineRule="auto"/>
      <w:ind w:firstLine="6804"/>
      <w:jc w:val="center"/>
      <w:outlineLvl w:val="0"/>
    </w:pPr>
    <w:rPr>
      <w:caps w:val="0"/>
      <w:sz w:val="28"/>
      <w:szCs w:val="36"/>
    </w:rPr>
  </w:style>
  <w:style w:type="numbering" w:customStyle="1" w:styleId="1ff4">
    <w:name w:val="Нет списка1"/>
    <w:uiPriority w:val="99"/>
    <w:semiHidden/>
    <w:unhideWhenUsed/>
    <w:qFormat/>
    <w:rsid w:val="005E0269"/>
  </w:style>
  <w:style w:type="numbering" w:customStyle="1" w:styleId="2f2">
    <w:name w:val="Нет списка2"/>
    <w:uiPriority w:val="99"/>
    <w:semiHidden/>
    <w:unhideWhenUsed/>
    <w:qFormat/>
    <w:rsid w:val="005E0269"/>
  </w:style>
  <w:style w:type="numbering" w:customStyle="1" w:styleId="1ff5">
    <w:name w:val="Стиль1"/>
    <w:uiPriority w:val="99"/>
    <w:qFormat/>
    <w:rsid w:val="005E0269"/>
  </w:style>
  <w:style w:type="numbering" w:customStyle="1" w:styleId="11a">
    <w:name w:val="Стиль11"/>
    <w:uiPriority w:val="99"/>
    <w:qFormat/>
    <w:rsid w:val="005E0269"/>
  </w:style>
  <w:style w:type="numbering" w:customStyle="1" w:styleId="46">
    <w:name w:val="Нет списка4"/>
    <w:uiPriority w:val="99"/>
    <w:semiHidden/>
    <w:unhideWhenUsed/>
    <w:qFormat/>
    <w:rsid w:val="005E0269"/>
  </w:style>
  <w:style w:type="numbering" w:customStyle="1" w:styleId="12a">
    <w:name w:val="Стиль12"/>
    <w:qFormat/>
    <w:rsid w:val="005E0269"/>
  </w:style>
  <w:style w:type="numbering" w:customStyle="1" w:styleId="54">
    <w:name w:val="Нет списка5"/>
    <w:uiPriority w:val="99"/>
    <w:semiHidden/>
    <w:unhideWhenUsed/>
    <w:qFormat/>
    <w:rsid w:val="005E0269"/>
  </w:style>
  <w:style w:type="numbering" w:customStyle="1" w:styleId="13a">
    <w:name w:val="Стиль13"/>
    <w:uiPriority w:val="99"/>
    <w:qFormat/>
    <w:rsid w:val="005E0269"/>
  </w:style>
  <w:style w:type="numbering" w:customStyle="1" w:styleId="1112">
    <w:name w:val="Стиль111"/>
    <w:uiPriority w:val="99"/>
    <w:qFormat/>
    <w:rsid w:val="005E0269"/>
  </w:style>
  <w:style w:type="numbering" w:customStyle="1" w:styleId="11b">
    <w:name w:val="Нет списка11"/>
    <w:uiPriority w:val="99"/>
    <w:semiHidden/>
    <w:unhideWhenUsed/>
    <w:qFormat/>
    <w:rsid w:val="005E0269"/>
  </w:style>
  <w:style w:type="numbering" w:customStyle="1" w:styleId="65">
    <w:name w:val="Нет списка6"/>
    <w:uiPriority w:val="99"/>
    <w:semiHidden/>
    <w:unhideWhenUsed/>
    <w:qFormat/>
    <w:rsid w:val="005E0269"/>
  </w:style>
  <w:style w:type="numbering" w:customStyle="1" w:styleId="14a">
    <w:name w:val="Стиль14"/>
    <w:uiPriority w:val="99"/>
    <w:qFormat/>
    <w:rsid w:val="005E0269"/>
  </w:style>
  <w:style w:type="numbering" w:customStyle="1" w:styleId="1122">
    <w:name w:val="Стиль112"/>
    <w:uiPriority w:val="99"/>
    <w:qFormat/>
    <w:rsid w:val="005E0269"/>
  </w:style>
  <w:style w:type="numbering" w:customStyle="1" w:styleId="12b">
    <w:name w:val="Нет списка12"/>
    <w:uiPriority w:val="99"/>
    <w:semiHidden/>
    <w:unhideWhenUsed/>
    <w:qFormat/>
    <w:rsid w:val="005E0269"/>
  </w:style>
  <w:style w:type="numbering" w:customStyle="1" w:styleId="74">
    <w:name w:val="Нет списка7"/>
    <w:uiPriority w:val="99"/>
    <w:semiHidden/>
    <w:unhideWhenUsed/>
    <w:qFormat/>
    <w:rsid w:val="005E0269"/>
  </w:style>
  <w:style w:type="numbering" w:customStyle="1" w:styleId="152">
    <w:name w:val="Стиль15"/>
    <w:uiPriority w:val="99"/>
    <w:qFormat/>
    <w:rsid w:val="005E0269"/>
  </w:style>
  <w:style w:type="numbering" w:customStyle="1" w:styleId="1131">
    <w:name w:val="Стиль113"/>
    <w:uiPriority w:val="99"/>
    <w:qFormat/>
    <w:rsid w:val="005E0269"/>
  </w:style>
  <w:style w:type="numbering" w:customStyle="1" w:styleId="13b">
    <w:name w:val="Нет списка13"/>
    <w:uiPriority w:val="99"/>
    <w:semiHidden/>
    <w:unhideWhenUsed/>
    <w:qFormat/>
    <w:rsid w:val="005E0269"/>
  </w:style>
  <w:style w:type="numbering" w:customStyle="1" w:styleId="85">
    <w:name w:val="Нет списка8"/>
    <w:uiPriority w:val="99"/>
    <w:semiHidden/>
    <w:unhideWhenUsed/>
    <w:qFormat/>
    <w:rsid w:val="005E0269"/>
  </w:style>
  <w:style w:type="numbering" w:customStyle="1" w:styleId="161">
    <w:name w:val="Стиль16"/>
    <w:uiPriority w:val="99"/>
    <w:qFormat/>
    <w:rsid w:val="005E0269"/>
  </w:style>
  <w:style w:type="numbering" w:customStyle="1" w:styleId="1141">
    <w:name w:val="Стиль114"/>
    <w:uiPriority w:val="99"/>
    <w:qFormat/>
    <w:rsid w:val="005E0269"/>
  </w:style>
  <w:style w:type="numbering" w:customStyle="1" w:styleId="14b">
    <w:name w:val="Нет списка14"/>
    <w:uiPriority w:val="99"/>
    <w:semiHidden/>
    <w:unhideWhenUsed/>
    <w:qFormat/>
    <w:rsid w:val="005E0269"/>
  </w:style>
  <w:style w:type="character" w:customStyle="1" w:styleId="afffffe">
    <w:name w:val="Основной текст_"/>
    <w:link w:val="1ff6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">
    <w:name w:val="Подпись к таблице_"/>
    <w:link w:val="affffff0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1">
    <w:name w:val="Другое_"/>
    <w:link w:val="affffff2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f3">
    <w:name w:val="Колонтитул (2)_"/>
    <w:link w:val="2f4"/>
    <w:qFormat/>
    <w:rsid w:val="00476856"/>
    <w:rPr>
      <w:shd w:val="clear" w:color="auto" w:fill="FFFFFF"/>
    </w:rPr>
  </w:style>
  <w:style w:type="paragraph" w:customStyle="1" w:styleId="1ff6">
    <w:name w:val="Основной текст1"/>
    <w:basedOn w:val="a2"/>
    <w:link w:val="afffffe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0">
    <w:name w:val="Подпись к таблице"/>
    <w:basedOn w:val="a2"/>
    <w:link w:val="affffff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2">
    <w:name w:val="Другое"/>
    <w:basedOn w:val="a2"/>
    <w:link w:val="affffff1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2f4">
    <w:name w:val="Колонтитул (2)"/>
    <w:basedOn w:val="a2"/>
    <w:link w:val="2f3"/>
    <w:qFormat/>
    <w:rsid w:val="00476856"/>
    <w:pPr>
      <w:widowControl w:val="0"/>
      <w:shd w:val="clear" w:color="auto" w:fill="FFFFFF"/>
      <w:suppressAutoHyphens/>
    </w:pPr>
    <w:rPr>
      <w:sz w:val="20"/>
      <w:szCs w:val="20"/>
    </w:rPr>
  </w:style>
  <w:style w:type="paragraph" w:customStyle="1" w:styleId="1ff7">
    <w:name w:val="Верхний колонтитул1"/>
    <w:basedOn w:val="a2"/>
    <w:uiPriority w:val="99"/>
    <w:unhideWhenUsed/>
    <w:rsid w:val="00476856"/>
    <w:pPr>
      <w:widowControl w:val="0"/>
      <w:tabs>
        <w:tab w:val="center" w:pos="4677"/>
        <w:tab w:val="right" w:pos="9355"/>
      </w:tabs>
      <w:suppressAutoHyphens/>
    </w:pPr>
    <w:rPr>
      <w:rFonts w:ascii="Courier New" w:eastAsia="Courier New" w:hAnsi="Courier New" w:cs="Courier New"/>
      <w:color w:val="000000"/>
      <w:sz w:val="20"/>
      <w:szCs w:val="20"/>
    </w:rPr>
  </w:style>
  <w:style w:type="paragraph" w:customStyle="1" w:styleId="1ff8">
    <w:name w:val="Обычный (веб)1"/>
    <w:basedOn w:val="a2"/>
    <w:qFormat/>
    <w:rsid w:val="00476856"/>
    <w:pPr>
      <w:suppressAutoHyphens/>
      <w:spacing w:beforeAutospacing="1" w:afterAutospacing="1"/>
    </w:pPr>
  </w:style>
  <w:style w:type="paragraph" w:styleId="affffff3">
    <w:name w:val="Title"/>
    <w:basedOn w:val="a2"/>
    <w:link w:val="1ff9"/>
    <w:qFormat/>
    <w:rsid w:val="00F679CB"/>
    <w:pPr>
      <w:jc w:val="center"/>
    </w:pPr>
    <w:rPr>
      <w:b/>
      <w:bCs/>
    </w:rPr>
  </w:style>
  <w:style w:type="character" w:customStyle="1" w:styleId="1ff9">
    <w:name w:val="Название Знак1"/>
    <w:basedOn w:val="a3"/>
    <w:link w:val="affffff3"/>
    <w:rsid w:val="00F679CB"/>
    <w:rPr>
      <w:b/>
      <w:bCs/>
      <w:sz w:val="24"/>
      <w:szCs w:val="24"/>
    </w:rPr>
  </w:style>
  <w:style w:type="paragraph" w:customStyle="1" w:styleId="Style8">
    <w:name w:val="Style8"/>
    <w:basedOn w:val="a2"/>
    <w:uiPriority w:val="99"/>
    <w:rsid w:val="00DF2D52"/>
    <w:pPr>
      <w:widowControl w:val="0"/>
      <w:autoSpaceDE w:val="0"/>
      <w:autoSpaceDN w:val="0"/>
      <w:adjustRightInd w:val="0"/>
      <w:spacing w:line="259" w:lineRule="exact"/>
      <w:ind w:firstLine="454"/>
      <w:jc w:val="both"/>
    </w:pPr>
  </w:style>
  <w:style w:type="character" w:customStyle="1" w:styleId="FontStyle13">
    <w:name w:val="Font Style13"/>
    <w:uiPriority w:val="99"/>
    <w:rsid w:val="00DF2D52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uiPriority w:val="99"/>
    <w:rsid w:val="00DF2D52"/>
    <w:rPr>
      <w:rFonts w:ascii="Times New Roman" w:hAnsi="Times New Roman" w:cs="Times New Roman" w:hint="default"/>
      <w:sz w:val="24"/>
      <w:szCs w:val="24"/>
    </w:rPr>
  </w:style>
  <w:style w:type="character" w:styleId="affffff4">
    <w:name w:val="FollowedHyperlink"/>
    <w:basedOn w:val="a3"/>
    <w:uiPriority w:val="99"/>
    <w:unhideWhenUsed/>
    <w:rsid w:val="00DF2D52"/>
    <w:rPr>
      <w:color w:val="954F72"/>
      <w:u w:val="single"/>
    </w:rPr>
  </w:style>
  <w:style w:type="paragraph" w:customStyle="1" w:styleId="xl65">
    <w:name w:val="xl65"/>
    <w:basedOn w:val="a2"/>
    <w:rsid w:val="00DF2D52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2"/>
    <w:rsid w:val="00DF2D52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68">
    <w:name w:val="xl68"/>
    <w:basedOn w:val="a2"/>
    <w:rsid w:val="00DF2D52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2"/>
    <w:rsid w:val="00DF2D52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2"/>
    <w:rsid w:val="00DF2D52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71">
    <w:name w:val="xl71"/>
    <w:basedOn w:val="a2"/>
    <w:rsid w:val="00DF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2"/>
    <w:rsid w:val="00DF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74">
    <w:name w:val="xl74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2"/>
    <w:rsid w:val="00DF2D52"/>
    <w:pP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2"/>
    <w:rsid w:val="00DF2D52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78">
    <w:name w:val="xl78"/>
    <w:basedOn w:val="a2"/>
    <w:rsid w:val="00DF2D52"/>
    <w:pPr>
      <w:spacing w:before="100" w:beforeAutospacing="1" w:after="100" w:afterAutospacing="1"/>
      <w:textAlignment w:val="top"/>
    </w:pPr>
    <w:rPr>
      <w:i/>
      <w:iCs/>
    </w:rPr>
  </w:style>
  <w:style w:type="paragraph" w:customStyle="1" w:styleId="xl79">
    <w:name w:val="xl79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80">
    <w:name w:val="xl80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81">
    <w:name w:val="xl81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82">
    <w:name w:val="xl82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83">
    <w:name w:val="xl83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84">
    <w:name w:val="xl84"/>
    <w:basedOn w:val="a2"/>
    <w:rsid w:val="00DF2D52"/>
    <w:pPr>
      <w:spacing w:before="100" w:beforeAutospacing="1" w:after="100" w:afterAutospacing="1"/>
      <w:textAlignment w:val="top"/>
    </w:pPr>
    <w:rPr>
      <w:i/>
      <w:iCs/>
    </w:rPr>
  </w:style>
  <w:style w:type="paragraph" w:customStyle="1" w:styleId="xl85">
    <w:name w:val="xl85"/>
    <w:basedOn w:val="a2"/>
    <w:rsid w:val="00DF2D52"/>
    <w:pP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86">
    <w:name w:val="xl86"/>
    <w:basedOn w:val="a2"/>
    <w:rsid w:val="00DF2D52"/>
    <w:pP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87">
    <w:name w:val="xl87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88">
    <w:name w:val="xl88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89">
    <w:name w:val="xl89"/>
    <w:basedOn w:val="a2"/>
    <w:rsid w:val="00DF2D52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2"/>
    <w:rsid w:val="00DF2D52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2"/>
    <w:rsid w:val="00DF2D52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92">
    <w:name w:val="xl92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93">
    <w:name w:val="xl93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94">
    <w:name w:val="xl94"/>
    <w:basedOn w:val="a2"/>
    <w:rsid w:val="00DF2D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2"/>
    <w:rsid w:val="00DF2D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2"/>
    <w:rsid w:val="00DF2D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97">
    <w:name w:val="xl97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99">
    <w:name w:val="xl99"/>
    <w:basedOn w:val="a2"/>
    <w:rsid w:val="00DF2D52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00">
    <w:name w:val="xl100"/>
    <w:basedOn w:val="a2"/>
    <w:rsid w:val="00DF2D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01">
    <w:name w:val="xl101"/>
    <w:basedOn w:val="a2"/>
    <w:rsid w:val="00DF2D52"/>
    <w:pP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102">
    <w:name w:val="xl102"/>
    <w:basedOn w:val="a2"/>
    <w:rsid w:val="00DF2D52"/>
    <w:pP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103">
    <w:name w:val="xl103"/>
    <w:basedOn w:val="a2"/>
    <w:rsid w:val="00DF2D52"/>
    <w:pP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104">
    <w:name w:val="xl104"/>
    <w:basedOn w:val="a2"/>
    <w:rsid w:val="00DF2D52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2"/>
    <w:rsid w:val="00DF2D52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06">
    <w:name w:val="xl106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107">
    <w:name w:val="xl107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108">
    <w:name w:val="xl108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109">
    <w:name w:val="xl109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110">
    <w:name w:val="xl110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111">
    <w:name w:val="xl111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112">
    <w:name w:val="xl112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113">
    <w:name w:val="xl113"/>
    <w:basedOn w:val="a2"/>
    <w:rsid w:val="00DF2D52"/>
    <w:pP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114">
    <w:name w:val="xl114"/>
    <w:basedOn w:val="a2"/>
    <w:rsid w:val="00DF2D52"/>
    <w:pP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115">
    <w:name w:val="xl115"/>
    <w:basedOn w:val="a2"/>
    <w:rsid w:val="00DF2D52"/>
    <w:pP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116">
    <w:name w:val="xl116"/>
    <w:basedOn w:val="a2"/>
    <w:rsid w:val="00DF2D52"/>
    <w:pP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117">
    <w:name w:val="xl117"/>
    <w:basedOn w:val="a2"/>
    <w:rsid w:val="00DF2D52"/>
    <w:pP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118">
    <w:name w:val="xl118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119">
    <w:name w:val="xl119"/>
    <w:basedOn w:val="a2"/>
    <w:rsid w:val="00DF2D52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20">
    <w:name w:val="xl120"/>
    <w:basedOn w:val="a2"/>
    <w:rsid w:val="00DF2D52"/>
    <w:pP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121">
    <w:name w:val="xl121"/>
    <w:basedOn w:val="a2"/>
    <w:rsid w:val="00DF2D52"/>
    <w:pP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2">
    <w:name w:val="xl122"/>
    <w:basedOn w:val="a2"/>
    <w:rsid w:val="00DF2D52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2"/>
    <w:rsid w:val="00DF2D52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a2"/>
    <w:rsid w:val="00DF2D52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5">
    <w:name w:val="xl125"/>
    <w:basedOn w:val="a2"/>
    <w:rsid w:val="00DF2D52"/>
    <w:pP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26">
    <w:name w:val="xl126"/>
    <w:basedOn w:val="a2"/>
    <w:rsid w:val="00DF2D52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27">
    <w:name w:val="xl127"/>
    <w:basedOn w:val="a2"/>
    <w:rsid w:val="00DF2D52"/>
    <w:pPr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128">
    <w:name w:val="xl128"/>
    <w:basedOn w:val="a2"/>
    <w:rsid w:val="00DF2D52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29">
    <w:name w:val="xl129"/>
    <w:basedOn w:val="a2"/>
    <w:rsid w:val="00DF2D52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30">
    <w:name w:val="xl130"/>
    <w:basedOn w:val="a2"/>
    <w:rsid w:val="00DF2D52"/>
    <w:pPr>
      <w:spacing w:before="100" w:beforeAutospacing="1" w:after="100" w:afterAutospacing="1"/>
      <w:jc w:val="center"/>
      <w:textAlignment w:val="top"/>
    </w:pPr>
    <w:rPr>
      <w:i/>
      <w:iCs/>
      <w:sz w:val="14"/>
      <w:szCs w:val="14"/>
    </w:rPr>
  </w:style>
  <w:style w:type="paragraph" w:customStyle="1" w:styleId="xl131">
    <w:name w:val="xl131"/>
    <w:basedOn w:val="a2"/>
    <w:rsid w:val="00DF2D52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32">
    <w:name w:val="xl132"/>
    <w:basedOn w:val="a2"/>
    <w:rsid w:val="00DF2D52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ConsNonformat">
    <w:name w:val="ConsNonformat"/>
    <w:link w:val="ConsNonformat0"/>
    <w:rsid w:val="00430855"/>
    <w:pPr>
      <w:widowControl w:val="0"/>
    </w:pPr>
    <w:rPr>
      <w:rFonts w:ascii="Courier New" w:hAnsi="Courier New"/>
      <w:snapToGrid w:val="0"/>
    </w:rPr>
  </w:style>
  <w:style w:type="character" w:customStyle="1" w:styleId="ConsNormal0">
    <w:name w:val="ConsNormal Знак"/>
    <w:link w:val="ConsNormal"/>
    <w:rsid w:val="00430855"/>
    <w:rPr>
      <w:rFonts w:ascii="Courier New" w:eastAsia="NSimSun" w:hAnsi="Courier New" w:cs="Courier New"/>
      <w:lang w:eastAsia="en-US"/>
    </w:rPr>
  </w:style>
  <w:style w:type="paragraph" w:customStyle="1" w:styleId="ConsPlusNonformat">
    <w:name w:val="ConsPlusNonformat"/>
    <w:uiPriority w:val="99"/>
    <w:rsid w:val="004308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3085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rial8">
    <w:name w:val="Стиль (латиница) Arial 8 пт Синий"/>
    <w:uiPriority w:val="99"/>
    <w:rsid w:val="00430855"/>
    <w:rPr>
      <w:rFonts w:ascii="Times New Roman" w:hAnsi="Times New Roman" w:cs="Times New Roman" w:hint="default"/>
      <w:color w:val="0000FF"/>
      <w:sz w:val="24"/>
    </w:rPr>
  </w:style>
  <w:style w:type="character" w:customStyle="1" w:styleId="ConsPlusNormal0">
    <w:name w:val="ConsPlusNormal Знак"/>
    <w:link w:val="ConsPlusNormal"/>
    <w:uiPriority w:val="99"/>
    <w:rsid w:val="00430855"/>
    <w:rPr>
      <w:rFonts w:ascii="Arial" w:hAnsi="Arial" w:cs="Arial"/>
      <w:lang w:eastAsia="ar-SA"/>
    </w:rPr>
  </w:style>
  <w:style w:type="character" w:customStyle="1" w:styleId="213">
    <w:name w:val="Заголовок 2 Знак1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5 Знак"/>
    <w:rsid w:val="00430855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214">
    <w:name w:val="Основной текст с отступом 21"/>
    <w:basedOn w:val="a2"/>
    <w:rsid w:val="00430855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affffff5">
    <w:name w:val="раздел_документа"/>
    <w:basedOn w:val="1"/>
    <w:uiPriority w:val="99"/>
    <w:rsid w:val="00430855"/>
    <w:pPr>
      <w:keepNext w:val="0"/>
      <w:keepLines w:val="0"/>
      <w:pageBreakBefore/>
      <w:widowControl w:val="0"/>
      <w:numPr>
        <w:numId w:val="0"/>
      </w:numPr>
      <w:tabs>
        <w:tab w:val="left" w:pos="900"/>
      </w:tabs>
      <w:suppressAutoHyphens/>
      <w:spacing w:before="0" w:after="120"/>
    </w:pPr>
    <w:rPr>
      <w:b w:val="0"/>
      <w:bCs w:val="0"/>
      <w:caps/>
      <w:color w:val="auto"/>
      <w:kern w:val="1"/>
      <w:sz w:val="22"/>
      <w:szCs w:val="22"/>
      <w:lang w:val="ru-RU" w:eastAsia="ar-SA"/>
    </w:rPr>
  </w:style>
  <w:style w:type="paragraph" w:customStyle="1" w:styleId="312">
    <w:name w:val="Основной текст 31"/>
    <w:basedOn w:val="a2"/>
    <w:uiPriority w:val="99"/>
    <w:rsid w:val="00430855"/>
    <w:pPr>
      <w:suppressAutoHyphens/>
      <w:spacing w:after="120"/>
    </w:pPr>
    <w:rPr>
      <w:sz w:val="16"/>
      <w:szCs w:val="16"/>
      <w:lang w:eastAsia="ar-SA"/>
    </w:rPr>
  </w:style>
  <w:style w:type="character" w:customStyle="1" w:styleId="paymentdetailsofferitemtext">
    <w:name w:val="paymentdetailsofferitemtext"/>
    <w:basedOn w:val="a3"/>
    <w:rsid w:val="00430855"/>
  </w:style>
  <w:style w:type="character" w:customStyle="1" w:styleId="1f">
    <w:name w:val="Заголовок1 Знак"/>
    <w:link w:val="1e"/>
    <w:rsid w:val="00430855"/>
    <w:rPr>
      <w:rFonts w:ascii="Liberation Sans" w:eastAsia="Microsoft YaHei" w:hAnsi="Liberation Sans" w:cs="Mangal"/>
      <w:sz w:val="28"/>
      <w:szCs w:val="28"/>
    </w:rPr>
  </w:style>
  <w:style w:type="character" w:customStyle="1" w:styleId="1ff2">
    <w:name w:val="Обычный1 Знак"/>
    <w:link w:val="1ff1"/>
    <w:rsid w:val="00430855"/>
    <w:rPr>
      <w:rFonts w:eastAsia="NSimSun" w:cs="Mangal"/>
      <w:sz w:val="24"/>
    </w:rPr>
  </w:style>
  <w:style w:type="character" w:customStyle="1" w:styleId="47">
    <w:name w:val="Основной текст (4)_"/>
    <w:link w:val="410"/>
    <w:locked/>
    <w:rsid w:val="00430855"/>
    <w:rPr>
      <w:sz w:val="23"/>
      <w:szCs w:val="23"/>
      <w:shd w:val="clear" w:color="auto" w:fill="FFFFFF"/>
    </w:rPr>
  </w:style>
  <w:style w:type="paragraph" w:customStyle="1" w:styleId="410">
    <w:name w:val="Основной текст (4)1"/>
    <w:basedOn w:val="a2"/>
    <w:link w:val="47"/>
    <w:rsid w:val="00430855"/>
    <w:pPr>
      <w:widowControl w:val="0"/>
      <w:shd w:val="clear" w:color="auto" w:fill="FFFFFF"/>
      <w:spacing w:after="240" w:line="274" w:lineRule="exact"/>
      <w:jc w:val="both"/>
    </w:pPr>
    <w:rPr>
      <w:sz w:val="23"/>
      <w:szCs w:val="23"/>
      <w:shd w:val="clear" w:color="auto" w:fill="FFFFFF"/>
    </w:rPr>
  </w:style>
  <w:style w:type="character" w:customStyle="1" w:styleId="ConsNonformat0">
    <w:name w:val="ConsNonformat Знак"/>
    <w:link w:val="ConsNonformat"/>
    <w:locked/>
    <w:rsid w:val="00430855"/>
    <w:rPr>
      <w:rFonts w:ascii="Courier New" w:hAnsi="Courier New"/>
      <w:snapToGrid w:val="0"/>
    </w:rPr>
  </w:style>
  <w:style w:type="numbering" w:customStyle="1" w:styleId="WW8Num3">
    <w:name w:val="WW8Num3"/>
    <w:basedOn w:val="a5"/>
    <w:rsid w:val="00430855"/>
    <w:pPr>
      <w:numPr>
        <w:numId w:val="14"/>
      </w:numPr>
    </w:pPr>
  </w:style>
  <w:style w:type="table" w:customStyle="1" w:styleId="3b">
    <w:name w:val="Сетка таблицы3"/>
    <w:basedOn w:val="a4"/>
    <w:next w:val="af3"/>
    <w:uiPriority w:val="59"/>
    <w:rsid w:val="00430855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">
    <w:name w:val="Обычный Char Char"/>
    <w:rsid w:val="004308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6">
    <w:name w:val="Подпункт"/>
    <w:basedOn w:val="ac"/>
    <w:rsid w:val="00430855"/>
    <w:pPr>
      <w:tabs>
        <w:tab w:val="clear" w:pos="1980"/>
      </w:tabs>
      <w:spacing w:line="360" w:lineRule="auto"/>
      <w:ind w:left="2430" w:hanging="720"/>
    </w:pPr>
    <w:rPr>
      <w:snapToGrid w:val="0"/>
      <w:sz w:val="28"/>
      <w:szCs w:val="20"/>
      <w:lang w:eastAsia="en-US"/>
    </w:rPr>
  </w:style>
  <w:style w:type="paragraph" w:customStyle="1" w:styleId="2f5">
    <w:name w:val="Пункт2"/>
    <w:basedOn w:val="ac"/>
    <w:rsid w:val="00430855"/>
    <w:pPr>
      <w:keepNext/>
      <w:tabs>
        <w:tab w:val="clear" w:pos="1980"/>
        <w:tab w:val="num" w:pos="1080"/>
      </w:tabs>
      <w:suppressAutoHyphens/>
      <w:spacing w:before="240" w:after="120"/>
      <w:ind w:left="1080" w:hanging="720"/>
      <w:jc w:val="left"/>
      <w:outlineLvl w:val="2"/>
    </w:pPr>
    <w:rPr>
      <w:b/>
      <w:snapToGrid w:val="0"/>
      <w:sz w:val="28"/>
      <w:szCs w:val="20"/>
      <w:lang w:eastAsia="en-US"/>
    </w:rPr>
  </w:style>
  <w:style w:type="table" w:customStyle="1" w:styleId="215">
    <w:name w:val="Сетка таблицы21"/>
    <w:basedOn w:val="a4"/>
    <w:next w:val="af3"/>
    <w:uiPriority w:val="59"/>
    <w:rsid w:val="00430855"/>
    <w:rPr>
      <w:rFonts w:ascii="Calibri" w:eastAsia="Calibri" w:hAnsi="Calibri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ункт Знак1"/>
    <w:link w:val="ac"/>
    <w:locked/>
    <w:rsid w:val="00430855"/>
    <w:rPr>
      <w:sz w:val="24"/>
      <w:szCs w:val="24"/>
    </w:rPr>
  </w:style>
  <w:style w:type="character" w:customStyle="1" w:styleId="affffff7">
    <w:name w:val="комментарий"/>
    <w:rsid w:val="00430855"/>
    <w:rPr>
      <w:b/>
      <w:i/>
      <w:shd w:val="clear" w:color="auto" w:fill="FFFF99"/>
    </w:rPr>
  </w:style>
  <w:style w:type="paragraph" w:customStyle="1" w:styleId="13125">
    <w:name w:val="Стиль 13 пт По ширине Первая строка:  125 см"/>
    <w:basedOn w:val="a2"/>
    <w:rsid w:val="00430855"/>
    <w:pPr>
      <w:ind w:firstLine="709"/>
      <w:jc w:val="both"/>
    </w:pPr>
    <w:rPr>
      <w:sz w:val="26"/>
      <w:szCs w:val="20"/>
    </w:rPr>
  </w:style>
  <w:style w:type="table" w:customStyle="1" w:styleId="1ffa">
    <w:name w:val="Сетка таблицы1"/>
    <w:basedOn w:val="a4"/>
    <w:next w:val="af3"/>
    <w:uiPriority w:val="59"/>
    <w:rsid w:val="0043085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6">
    <w:name w:val="Сетка таблицы2"/>
    <w:basedOn w:val="a4"/>
    <w:next w:val="af3"/>
    <w:uiPriority w:val="59"/>
    <w:rsid w:val="0043085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8">
    <w:name w:val="Subtle Emphasis"/>
    <w:uiPriority w:val="19"/>
    <w:qFormat/>
    <w:rsid w:val="00430855"/>
    <w:rPr>
      <w:i/>
      <w:iCs/>
      <w:color w:val="808080"/>
    </w:rPr>
  </w:style>
  <w:style w:type="numbering" w:customStyle="1" w:styleId="WW8Num31">
    <w:name w:val="WW8Num31"/>
    <w:basedOn w:val="a5"/>
    <w:rsid w:val="00430855"/>
  </w:style>
  <w:style w:type="numbering" w:customStyle="1" w:styleId="WW8Num32">
    <w:name w:val="WW8Num32"/>
    <w:basedOn w:val="a5"/>
    <w:rsid w:val="00430855"/>
  </w:style>
  <w:style w:type="table" w:customStyle="1" w:styleId="TableStyle0">
    <w:name w:val="TableStyle0"/>
    <w:rsid w:val="00430855"/>
    <w:rPr>
      <w:rFonts w:ascii="Arial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">
    <w:name w:val="Сетка таблицы4"/>
    <w:basedOn w:val="a4"/>
    <w:next w:val="af3"/>
    <w:uiPriority w:val="59"/>
    <w:rsid w:val="004308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Сетка таблицы5"/>
    <w:basedOn w:val="a4"/>
    <w:next w:val="af3"/>
    <w:uiPriority w:val="59"/>
    <w:rsid w:val="004308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9">
    <w:name w:val="Стиль ТЗ"/>
    <w:basedOn w:val="a2"/>
    <w:link w:val="affffffa"/>
    <w:qFormat/>
    <w:rsid w:val="00430855"/>
    <w:pPr>
      <w:spacing w:before="120"/>
      <w:ind w:firstLine="709"/>
      <w:jc w:val="both"/>
    </w:pPr>
    <w:rPr>
      <w:sz w:val="28"/>
      <w:lang w:eastAsia="en-US"/>
    </w:rPr>
  </w:style>
  <w:style w:type="character" w:customStyle="1" w:styleId="affffffa">
    <w:name w:val="Стиль ТЗ Знак"/>
    <w:link w:val="affffff9"/>
    <w:rsid w:val="00430855"/>
    <w:rPr>
      <w:sz w:val="28"/>
      <w:szCs w:val="24"/>
      <w:lang w:eastAsia="en-US"/>
    </w:rPr>
  </w:style>
  <w:style w:type="paragraph" w:customStyle="1" w:styleId="14c">
    <w:name w:val="Стиль 14"/>
    <w:basedOn w:val="a8"/>
    <w:link w:val="14d"/>
    <w:qFormat/>
    <w:rsid w:val="00430855"/>
    <w:pPr>
      <w:spacing w:after="0" w:line="360" w:lineRule="auto"/>
      <w:ind w:firstLine="567"/>
      <w:jc w:val="both"/>
    </w:pPr>
    <w:rPr>
      <w:rFonts w:ascii="Arial" w:hAnsi="Arial"/>
      <w:sz w:val="28"/>
      <w:szCs w:val="20"/>
    </w:rPr>
  </w:style>
  <w:style w:type="character" w:customStyle="1" w:styleId="14d">
    <w:name w:val="Стиль 14 Знак"/>
    <w:link w:val="14c"/>
    <w:rsid w:val="00430855"/>
    <w:rPr>
      <w:rFonts w:ascii="Arial" w:hAnsi="Arial"/>
      <w:sz w:val="28"/>
    </w:rPr>
  </w:style>
  <w:style w:type="paragraph" w:customStyle="1" w:styleId="10">
    <w:name w:val="СтильТЗ 1 уровень"/>
    <w:basedOn w:val="1"/>
    <w:qFormat/>
    <w:rsid w:val="00430855"/>
    <w:pPr>
      <w:keepLines w:val="0"/>
      <w:numPr>
        <w:numId w:val="15"/>
      </w:numPr>
      <w:autoSpaceDE w:val="0"/>
      <w:autoSpaceDN w:val="0"/>
      <w:adjustRightInd w:val="0"/>
      <w:spacing w:before="0" w:line="360" w:lineRule="auto"/>
      <w:jc w:val="both"/>
    </w:pPr>
    <w:rPr>
      <w:rFonts w:ascii="Times New Roman" w:hAnsi="Times New Roman"/>
      <w:caps/>
      <w:color w:val="auto"/>
      <w:sz w:val="26"/>
      <w:lang w:val="ru-RU" w:eastAsia="en-US"/>
    </w:rPr>
  </w:style>
  <w:style w:type="paragraph" w:customStyle="1" w:styleId="21">
    <w:name w:val="СтильТЗ 2 уровень"/>
    <w:basedOn w:val="20"/>
    <w:qFormat/>
    <w:rsid w:val="00430855"/>
    <w:pPr>
      <w:numPr>
        <w:numId w:val="15"/>
      </w:numPr>
      <w:suppressAutoHyphens w:val="0"/>
      <w:spacing w:after="240"/>
      <w:jc w:val="left"/>
    </w:pPr>
    <w:rPr>
      <w:rFonts w:ascii="Times New Roman" w:hAnsi="Times New Roman" w:cs="Arial"/>
      <w:i w:val="0"/>
      <w:iCs w:val="0"/>
      <w:sz w:val="26"/>
      <w:szCs w:val="26"/>
      <w:lang w:val="ru-RU" w:eastAsia="en-US"/>
    </w:rPr>
  </w:style>
  <w:style w:type="character" w:customStyle="1" w:styleId="45">
    <w:name w:val="Стиль4 Знак"/>
    <w:link w:val="4"/>
    <w:rsid w:val="00430855"/>
    <w:rPr>
      <w:rFonts w:eastAsia="NSimSun" w:cs="Mangal"/>
      <w:lang w:val="en-AU"/>
    </w:rPr>
  </w:style>
  <w:style w:type="character" w:customStyle="1" w:styleId="afffff4">
    <w:name w:val="Без интервала Знак"/>
    <w:link w:val="afffff3"/>
    <w:uiPriority w:val="99"/>
    <w:rsid w:val="00430855"/>
    <w:rPr>
      <w:rFonts w:eastAsia="NSimSun" w:cs="Mangal"/>
      <w:lang w:val="en-AU"/>
    </w:rPr>
  </w:style>
  <w:style w:type="character" w:customStyle="1" w:styleId="itemtext1">
    <w:name w:val="itemtext1"/>
    <w:rsid w:val="00430855"/>
    <w:rPr>
      <w:rFonts w:ascii="Segoe UI" w:hAnsi="Segoe UI" w:cs="Segoe UI" w:hint="default"/>
      <w:color w:val="000000"/>
      <w:sz w:val="20"/>
      <w:szCs w:val="20"/>
    </w:rPr>
  </w:style>
  <w:style w:type="character" w:styleId="affffffb">
    <w:name w:val="footnote reference"/>
    <w:uiPriority w:val="99"/>
    <w:rsid w:val="00430855"/>
    <w:rPr>
      <w:vertAlign w:val="superscript"/>
    </w:rPr>
  </w:style>
  <w:style w:type="paragraph" w:customStyle="1" w:styleId="affffffc">
    <w:name w:val="Текстовый"/>
    <w:link w:val="affffffd"/>
    <w:rsid w:val="00430855"/>
    <w:pPr>
      <w:jc w:val="both"/>
    </w:pPr>
    <w:rPr>
      <w:rFonts w:ascii="Arial" w:hAnsi="Arial"/>
    </w:rPr>
  </w:style>
  <w:style w:type="paragraph" w:customStyle="1" w:styleId="affffffe">
    <w:name w:val="Подпункт договора"/>
    <w:basedOn w:val="a2"/>
    <w:rsid w:val="00430855"/>
    <w:pPr>
      <w:tabs>
        <w:tab w:val="left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afffffff">
    <w:name w:val="Пункт договора"/>
    <w:basedOn w:val="affffffc"/>
    <w:link w:val="afffffff0"/>
    <w:rsid w:val="00430855"/>
    <w:pPr>
      <w:tabs>
        <w:tab w:val="left" w:pos="705"/>
      </w:tabs>
      <w:ind w:left="705" w:hanging="705"/>
    </w:pPr>
  </w:style>
  <w:style w:type="paragraph" w:customStyle="1" w:styleId="afffffff1">
    <w:name w:val="курсив в таблице"/>
    <w:basedOn w:val="affffffc"/>
    <w:link w:val="afffffff2"/>
    <w:rsid w:val="00430855"/>
    <w:pPr>
      <w:widowControl w:val="0"/>
      <w:jc w:val="center"/>
    </w:pPr>
    <w:rPr>
      <w:i/>
      <w:sz w:val="12"/>
    </w:rPr>
  </w:style>
  <w:style w:type="paragraph" w:customStyle="1" w:styleId="CharChar0">
    <w:name w:val="Char Char"/>
    <w:basedOn w:val="a2"/>
    <w:rsid w:val="0043085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ffffd">
    <w:name w:val="Текстовый Знак"/>
    <w:link w:val="affffffc"/>
    <w:rsid w:val="00430855"/>
    <w:rPr>
      <w:rFonts w:ascii="Arial" w:hAnsi="Arial"/>
    </w:rPr>
  </w:style>
  <w:style w:type="character" w:customStyle="1" w:styleId="afffffff0">
    <w:name w:val="Пункт договора Знак"/>
    <w:link w:val="afffffff"/>
    <w:locked/>
    <w:rsid w:val="00430855"/>
    <w:rPr>
      <w:rFonts w:ascii="Arial" w:hAnsi="Arial"/>
    </w:rPr>
  </w:style>
  <w:style w:type="character" w:customStyle="1" w:styleId="afffffff2">
    <w:name w:val="курсив в таблице Знак"/>
    <w:link w:val="afffffff1"/>
    <w:rsid w:val="00430855"/>
    <w:rPr>
      <w:rFonts w:ascii="Arial" w:hAnsi="Arial"/>
      <w:i/>
      <w:sz w:val="12"/>
    </w:rPr>
  </w:style>
  <w:style w:type="paragraph" w:customStyle="1" w:styleId="afffffff3">
    <w:name w:val="текст в таблице"/>
    <w:basedOn w:val="affffffc"/>
    <w:rsid w:val="00430855"/>
    <w:pPr>
      <w:widowControl w:val="0"/>
      <w:jc w:val="left"/>
    </w:pPr>
    <w:rPr>
      <w:caps/>
      <w:sz w:val="12"/>
    </w:rPr>
  </w:style>
  <w:style w:type="paragraph" w:customStyle="1" w:styleId="Normalletter">
    <w:name w:val="Normal letter"/>
    <w:basedOn w:val="a2"/>
    <w:rsid w:val="00430855"/>
    <w:pPr>
      <w:jc w:val="both"/>
    </w:pPr>
    <w:rPr>
      <w:rFonts w:ascii="Baltica" w:hAnsi="Baltica"/>
      <w:szCs w:val="20"/>
      <w:lang w:val="en-US"/>
    </w:rPr>
  </w:style>
  <w:style w:type="paragraph" w:customStyle="1" w:styleId="2f7">
    <w:name w:val="?????2"/>
    <w:basedOn w:val="a2"/>
    <w:rsid w:val="00430855"/>
    <w:pPr>
      <w:widowControl w:val="0"/>
      <w:ind w:firstLine="709"/>
      <w:jc w:val="both"/>
    </w:pPr>
    <w:rPr>
      <w:rFonts w:ascii="Courier New" w:hAnsi="Courier New"/>
      <w:sz w:val="22"/>
      <w:szCs w:val="20"/>
    </w:rPr>
  </w:style>
  <w:style w:type="paragraph" w:customStyle="1" w:styleId="afffffff4">
    <w:name w:val="Знак Знак Знак Знак Знак Знак Знак Знак Знак"/>
    <w:basedOn w:val="a2"/>
    <w:rsid w:val="0043085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lauseXX">
    <w:name w:val="Clause X.X"/>
    <w:basedOn w:val="a2"/>
    <w:autoRedefine/>
    <w:rsid w:val="00430855"/>
    <w:pPr>
      <w:spacing w:before="120"/>
      <w:ind w:firstLine="567"/>
      <w:jc w:val="both"/>
    </w:pPr>
    <w:rPr>
      <w:rFonts w:eastAsia="SimSun"/>
      <w:sz w:val="22"/>
      <w:szCs w:val="22"/>
      <w:lang w:eastAsia="zh-CN"/>
    </w:rPr>
  </w:style>
  <w:style w:type="paragraph" w:customStyle="1" w:styleId="pr">
    <w:name w:val="pr"/>
    <w:basedOn w:val="a2"/>
    <w:rsid w:val="00430855"/>
    <w:pPr>
      <w:spacing w:before="100" w:beforeAutospacing="1" w:after="100" w:afterAutospacing="1"/>
      <w:ind w:firstLine="180"/>
      <w:jc w:val="both"/>
    </w:pPr>
    <w:rPr>
      <w:color w:val="001F4B"/>
      <w:sz w:val="20"/>
      <w:szCs w:val="20"/>
    </w:rPr>
  </w:style>
  <w:style w:type="paragraph" w:customStyle="1" w:styleId="2f8">
    <w:name w:val="Обычный2"/>
    <w:rsid w:val="00430855"/>
    <w:pPr>
      <w:widowControl w:val="0"/>
    </w:pPr>
    <w:rPr>
      <w:snapToGrid w:val="0"/>
    </w:rPr>
  </w:style>
  <w:style w:type="paragraph" w:customStyle="1" w:styleId="afffffff5">
    <w:name w:val="Заголовок"/>
    <w:basedOn w:val="a2"/>
    <w:next w:val="a8"/>
    <w:rsid w:val="00430855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  <w:lang w:eastAsia="en-US"/>
    </w:rPr>
  </w:style>
  <w:style w:type="paragraph" w:customStyle="1" w:styleId="TZ">
    <w:name w:val="TZ"/>
    <w:basedOn w:val="a2"/>
    <w:link w:val="TZ0"/>
    <w:qFormat/>
    <w:rsid w:val="00430855"/>
    <w:pPr>
      <w:spacing w:line="360" w:lineRule="auto"/>
      <w:ind w:firstLine="567"/>
      <w:jc w:val="both"/>
    </w:pPr>
    <w:rPr>
      <w:lang w:eastAsia="en-US"/>
    </w:rPr>
  </w:style>
  <w:style w:type="character" w:customStyle="1" w:styleId="TZ0">
    <w:name w:val="TZ Знак"/>
    <w:link w:val="TZ"/>
    <w:rsid w:val="00430855"/>
    <w:rPr>
      <w:sz w:val="24"/>
      <w:szCs w:val="24"/>
      <w:lang w:eastAsia="en-US"/>
    </w:rPr>
  </w:style>
  <w:style w:type="table" w:customStyle="1" w:styleId="11c">
    <w:name w:val="Сетка таблицы11"/>
    <w:basedOn w:val="a4"/>
    <w:next w:val="af3"/>
    <w:uiPriority w:val="59"/>
    <w:rsid w:val="00430855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c">
    <w:name w:val="Нет списка3"/>
    <w:next w:val="a5"/>
    <w:uiPriority w:val="99"/>
    <w:semiHidden/>
    <w:unhideWhenUsed/>
    <w:rsid w:val="00430855"/>
  </w:style>
  <w:style w:type="table" w:customStyle="1" w:styleId="12c">
    <w:name w:val="Сетка таблицы12"/>
    <w:basedOn w:val="a4"/>
    <w:next w:val="af3"/>
    <w:uiPriority w:val="59"/>
    <w:rsid w:val="00430855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c">
    <w:name w:val="Сетка таблицы13"/>
    <w:basedOn w:val="a4"/>
    <w:next w:val="af3"/>
    <w:uiPriority w:val="59"/>
    <w:rsid w:val="00430855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4"/>
    <w:uiPriority w:val="59"/>
    <w:rsid w:val="004308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33">
    <w:name w:val="WW8Num33"/>
    <w:basedOn w:val="a5"/>
    <w:rsid w:val="00430855"/>
  </w:style>
  <w:style w:type="paragraph" w:styleId="2">
    <w:name w:val="List Number 2"/>
    <w:basedOn w:val="a2"/>
    <w:unhideWhenUsed/>
    <w:rsid w:val="00430855"/>
    <w:pPr>
      <w:numPr>
        <w:numId w:val="16"/>
      </w:numPr>
      <w:tabs>
        <w:tab w:val="left" w:pos="2127"/>
      </w:tabs>
      <w:ind w:left="720" w:hanging="3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customStyle="1" w:styleId="14e">
    <w:name w:val="Сетка таблицы14"/>
    <w:basedOn w:val="a4"/>
    <w:next w:val="af3"/>
    <w:uiPriority w:val="59"/>
    <w:rsid w:val="004308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4"/>
    <w:next w:val="af3"/>
    <w:uiPriority w:val="59"/>
    <w:rsid w:val="004308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rker">
    <w:name w:val="Marker"/>
    <w:basedOn w:val="a2"/>
    <w:rsid w:val="00430855"/>
    <w:pPr>
      <w:numPr>
        <w:ilvl w:val="2"/>
        <w:numId w:val="17"/>
      </w:numPr>
      <w:tabs>
        <w:tab w:val="clear" w:pos="2160"/>
      </w:tabs>
      <w:spacing w:line="360" w:lineRule="auto"/>
      <w:ind w:left="1429"/>
      <w:jc w:val="both"/>
    </w:pPr>
    <w:rPr>
      <w:rFonts w:eastAsia="Calibri"/>
    </w:rPr>
  </w:style>
  <w:style w:type="character" w:customStyle="1" w:styleId="WW8Num1z0">
    <w:name w:val="WW8Num1z0"/>
    <w:rsid w:val="00430855"/>
  </w:style>
  <w:style w:type="character" w:customStyle="1" w:styleId="WW8Num1z1">
    <w:name w:val="WW8Num1z1"/>
    <w:rsid w:val="00430855"/>
  </w:style>
  <w:style w:type="character" w:customStyle="1" w:styleId="WW8Num1z2">
    <w:name w:val="WW8Num1z2"/>
    <w:rsid w:val="00430855"/>
  </w:style>
  <w:style w:type="character" w:customStyle="1" w:styleId="WW8Num1z3">
    <w:name w:val="WW8Num1z3"/>
    <w:rsid w:val="00430855"/>
  </w:style>
  <w:style w:type="character" w:customStyle="1" w:styleId="WW8Num1z4">
    <w:name w:val="WW8Num1z4"/>
    <w:rsid w:val="00430855"/>
  </w:style>
  <w:style w:type="character" w:customStyle="1" w:styleId="WW8Num1z5">
    <w:name w:val="WW8Num1z5"/>
    <w:rsid w:val="00430855"/>
  </w:style>
  <w:style w:type="character" w:customStyle="1" w:styleId="WW8Num1z6">
    <w:name w:val="WW8Num1z6"/>
    <w:rsid w:val="00430855"/>
  </w:style>
  <w:style w:type="character" w:customStyle="1" w:styleId="WW8Num1z7">
    <w:name w:val="WW8Num1z7"/>
    <w:rsid w:val="00430855"/>
  </w:style>
  <w:style w:type="character" w:customStyle="1" w:styleId="WW8Num1z8">
    <w:name w:val="WW8Num1z8"/>
    <w:rsid w:val="00430855"/>
  </w:style>
  <w:style w:type="character" w:customStyle="1" w:styleId="WW8Num2z0">
    <w:name w:val="WW8Num2z0"/>
    <w:rsid w:val="00430855"/>
    <w:rPr>
      <w:rFonts w:ascii="Symbol" w:hAnsi="Symbol" w:cs="Times New Roman"/>
      <w:sz w:val="24"/>
      <w:szCs w:val="24"/>
    </w:rPr>
  </w:style>
  <w:style w:type="character" w:customStyle="1" w:styleId="WW8Num3z0">
    <w:name w:val="WW8Num3z0"/>
    <w:rsid w:val="00430855"/>
  </w:style>
  <w:style w:type="character" w:customStyle="1" w:styleId="WW8Num4z0">
    <w:name w:val="WW8Num4z0"/>
    <w:rsid w:val="00430855"/>
  </w:style>
  <w:style w:type="character" w:customStyle="1" w:styleId="WW8Num5z0">
    <w:name w:val="WW8Num5z0"/>
    <w:rsid w:val="00430855"/>
    <w:rPr>
      <w:rFonts w:ascii="Symbol" w:eastAsia="Times New Roman" w:hAnsi="Symbol" w:cs="Symbol"/>
      <w:sz w:val="24"/>
      <w:szCs w:val="24"/>
    </w:rPr>
  </w:style>
  <w:style w:type="character" w:customStyle="1" w:styleId="WW8Num6z0">
    <w:name w:val="WW8Num6z0"/>
    <w:rsid w:val="00430855"/>
  </w:style>
  <w:style w:type="character" w:customStyle="1" w:styleId="WW8Num6z1">
    <w:name w:val="WW8Num6z1"/>
    <w:rsid w:val="00430855"/>
    <w:rPr>
      <w:rFonts w:ascii="Times New Roman" w:hAnsi="Times New Roman" w:cs="Times New Roman"/>
      <w:sz w:val="24"/>
      <w:szCs w:val="24"/>
    </w:rPr>
  </w:style>
  <w:style w:type="character" w:customStyle="1" w:styleId="WW8Num6z2">
    <w:name w:val="WW8Num6z2"/>
    <w:rsid w:val="00430855"/>
  </w:style>
  <w:style w:type="character" w:customStyle="1" w:styleId="WW8Num6z3">
    <w:name w:val="WW8Num6z3"/>
    <w:rsid w:val="00430855"/>
  </w:style>
  <w:style w:type="character" w:customStyle="1" w:styleId="WW8Num6z4">
    <w:name w:val="WW8Num6z4"/>
    <w:rsid w:val="00430855"/>
  </w:style>
  <w:style w:type="character" w:customStyle="1" w:styleId="WW8Num6z5">
    <w:name w:val="WW8Num6z5"/>
    <w:rsid w:val="00430855"/>
  </w:style>
  <w:style w:type="character" w:customStyle="1" w:styleId="WW8Num6z6">
    <w:name w:val="WW8Num6z6"/>
    <w:rsid w:val="00430855"/>
  </w:style>
  <w:style w:type="character" w:customStyle="1" w:styleId="WW8Num6z7">
    <w:name w:val="WW8Num6z7"/>
    <w:rsid w:val="00430855"/>
  </w:style>
  <w:style w:type="character" w:customStyle="1" w:styleId="WW8Num6z8">
    <w:name w:val="WW8Num6z8"/>
    <w:rsid w:val="00430855"/>
  </w:style>
  <w:style w:type="character" w:customStyle="1" w:styleId="WW8Num7z0">
    <w:name w:val="WW8Num7z0"/>
    <w:rsid w:val="00430855"/>
    <w:rPr>
      <w:rFonts w:hint="default"/>
      <w:sz w:val="24"/>
    </w:rPr>
  </w:style>
  <w:style w:type="character" w:customStyle="1" w:styleId="WW8Num7z1">
    <w:name w:val="WW8Num7z1"/>
    <w:rsid w:val="00430855"/>
  </w:style>
  <w:style w:type="character" w:customStyle="1" w:styleId="WW8Num7z2">
    <w:name w:val="WW8Num7z2"/>
    <w:rsid w:val="00430855"/>
  </w:style>
  <w:style w:type="character" w:customStyle="1" w:styleId="WW8Num7z3">
    <w:name w:val="WW8Num7z3"/>
    <w:rsid w:val="00430855"/>
  </w:style>
  <w:style w:type="character" w:customStyle="1" w:styleId="WW8Num7z4">
    <w:name w:val="WW8Num7z4"/>
    <w:rsid w:val="00430855"/>
  </w:style>
  <w:style w:type="character" w:customStyle="1" w:styleId="WW8Num7z5">
    <w:name w:val="WW8Num7z5"/>
    <w:rsid w:val="00430855"/>
  </w:style>
  <w:style w:type="character" w:customStyle="1" w:styleId="WW8Num7z6">
    <w:name w:val="WW8Num7z6"/>
    <w:rsid w:val="00430855"/>
  </w:style>
  <w:style w:type="character" w:customStyle="1" w:styleId="WW8Num7z7">
    <w:name w:val="WW8Num7z7"/>
    <w:rsid w:val="00430855"/>
  </w:style>
  <w:style w:type="character" w:customStyle="1" w:styleId="WW8Num7z8">
    <w:name w:val="WW8Num7z8"/>
    <w:rsid w:val="00430855"/>
  </w:style>
  <w:style w:type="character" w:customStyle="1" w:styleId="WW8Num8z0">
    <w:name w:val="WW8Num8z0"/>
    <w:rsid w:val="00430855"/>
    <w:rPr>
      <w:rFonts w:ascii="Times New Roman" w:hAnsi="Times New Roman" w:cs="Times New Roman" w:hint="default"/>
    </w:rPr>
  </w:style>
  <w:style w:type="character" w:customStyle="1" w:styleId="WW8Num8z1">
    <w:name w:val="WW8Num8z1"/>
    <w:rsid w:val="00430855"/>
  </w:style>
  <w:style w:type="character" w:customStyle="1" w:styleId="WW8Num8z2">
    <w:name w:val="WW8Num8z2"/>
    <w:rsid w:val="00430855"/>
  </w:style>
  <w:style w:type="character" w:customStyle="1" w:styleId="WW8Num8z3">
    <w:name w:val="WW8Num8z3"/>
    <w:rsid w:val="00430855"/>
  </w:style>
  <w:style w:type="character" w:customStyle="1" w:styleId="WW8Num8z4">
    <w:name w:val="WW8Num8z4"/>
    <w:rsid w:val="00430855"/>
  </w:style>
  <w:style w:type="character" w:customStyle="1" w:styleId="WW8Num8z5">
    <w:name w:val="WW8Num8z5"/>
    <w:rsid w:val="00430855"/>
  </w:style>
  <w:style w:type="character" w:customStyle="1" w:styleId="WW8Num8z6">
    <w:name w:val="WW8Num8z6"/>
    <w:rsid w:val="00430855"/>
  </w:style>
  <w:style w:type="character" w:customStyle="1" w:styleId="WW8Num8z7">
    <w:name w:val="WW8Num8z7"/>
    <w:rsid w:val="00430855"/>
  </w:style>
  <w:style w:type="character" w:customStyle="1" w:styleId="WW8Num8z8">
    <w:name w:val="WW8Num8z8"/>
    <w:rsid w:val="00430855"/>
  </w:style>
  <w:style w:type="character" w:customStyle="1" w:styleId="WW8Num9z0">
    <w:name w:val="WW8Num9z0"/>
    <w:rsid w:val="00430855"/>
    <w:rPr>
      <w:rFonts w:hint="default"/>
    </w:rPr>
  </w:style>
  <w:style w:type="character" w:customStyle="1" w:styleId="WW8Num9z1">
    <w:name w:val="WW8Num9z1"/>
    <w:rsid w:val="00430855"/>
  </w:style>
  <w:style w:type="character" w:customStyle="1" w:styleId="WW8Num9z2">
    <w:name w:val="WW8Num9z2"/>
    <w:rsid w:val="00430855"/>
  </w:style>
  <w:style w:type="character" w:customStyle="1" w:styleId="WW8Num9z3">
    <w:name w:val="WW8Num9z3"/>
    <w:rsid w:val="00430855"/>
  </w:style>
  <w:style w:type="character" w:customStyle="1" w:styleId="WW8Num9z4">
    <w:name w:val="WW8Num9z4"/>
    <w:rsid w:val="00430855"/>
  </w:style>
  <w:style w:type="character" w:customStyle="1" w:styleId="WW8Num9z5">
    <w:name w:val="WW8Num9z5"/>
    <w:rsid w:val="00430855"/>
  </w:style>
  <w:style w:type="character" w:customStyle="1" w:styleId="WW8Num9z6">
    <w:name w:val="WW8Num9z6"/>
    <w:rsid w:val="00430855"/>
  </w:style>
  <w:style w:type="character" w:customStyle="1" w:styleId="WW8Num9z7">
    <w:name w:val="WW8Num9z7"/>
    <w:rsid w:val="00430855"/>
  </w:style>
  <w:style w:type="character" w:customStyle="1" w:styleId="WW8Num9z8">
    <w:name w:val="WW8Num9z8"/>
    <w:rsid w:val="00430855"/>
  </w:style>
  <w:style w:type="character" w:customStyle="1" w:styleId="2f9">
    <w:name w:val="Основной шрифт абзаца2"/>
    <w:rsid w:val="00430855"/>
  </w:style>
  <w:style w:type="character" w:customStyle="1" w:styleId="Absatz-Standardschriftart">
    <w:name w:val="Absatz-Standardschriftart"/>
    <w:rsid w:val="00430855"/>
  </w:style>
  <w:style w:type="character" w:customStyle="1" w:styleId="WW-Absatz-Standardschriftart">
    <w:name w:val="WW-Absatz-Standardschriftart"/>
    <w:rsid w:val="00430855"/>
  </w:style>
  <w:style w:type="character" w:customStyle="1" w:styleId="WW-Absatz-Standardschriftart1">
    <w:name w:val="WW-Absatz-Standardschriftart1"/>
    <w:rsid w:val="00430855"/>
  </w:style>
  <w:style w:type="character" w:customStyle="1" w:styleId="WW-Absatz-Standardschriftart11">
    <w:name w:val="WW-Absatz-Standardschriftart11"/>
    <w:rsid w:val="00430855"/>
  </w:style>
  <w:style w:type="character" w:customStyle="1" w:styleId="WW-Absatz-Standardschriftart111">
    <w:name w:val="WW-Absatz-Standardschriftart111"/>
    <w:rsid w:val="00430855"/>
  </w:style>
  <w:style w:type="character" w:customStyle="1" w:styleId="WW-Absatz-Standardschriftart1111">
    <w:name w:val="WW-Absatz-Standardschriftart1111"/>
    <w:rsid w:val="00430855"/>
  </w:style>
  <w:style w:type="character" w:customStyle="1" w:styleId="WW8Num2z1">
    <w:name w:val="WW8Num2z1"/>
    <w:rsid w:val="00430855"/>
    <w:rPr>
      <w:rFonts w:ascii="Courier New" w:hAnsi="Courier New" w:cs="Courier New"/>
    </w:rPr>
  </w:style>
  <w:style w:type="character" w:customStyle="1" w:styleId="WW8Num2z2">
    <w:name w:val="WW8Num2z2"/>
    <w:rsid w:val="00430855"/>
    <w:rPr>
      <w:rFonts w:ascii="Wingdings" w:hAnsi="Wingdings" w:cs="Wingdings"/>
    </w:rPr>
  </w:style>
  <w:style w:type="character" w:customStyle="1" w:styleId="WW8Num2z3">
    <w:name w:val="WW8Num2z3"/>
    <w:rsid w:val="00430855"/>
    <w:rPr>
      <w:rFonts w:ascii="Symbol" w:hAnsi="Symbol" w:cs="Symbol"/>
    </w:rPr>
  </w:style>
  <w:style w:type="character" w:customStyle="1" w:styleId="WW8Num3z1">
    <w:name w:val="WW8Num3z1"/>
    <w:rsid w:val="00430855"/>
    <w:rPr>
      <w:rFonts w:ascii="Courier New" w:hAnsi="Courier New" w:cs="Courier New"/>
    </w:rPr>
  </w:style>
  <w:style w:type="character" w:customStyle="1" w:styleId="WW8Num3z2">
    <w:name w:val="WW8Num3z2"/>
    <w:rsid w:val="00430855"/>
    <w:rPr>
      <w:rFonts w:ascii="Wingdings" w:hAnsi="Wingdings" w:cs="Wingdings"/>
    </w:rPr>
  </w:style>
  <w:style w:type="character" w:customStyle="1" w:styleId="WW8Num4z1">
    <w:name w:val="WW8Num4z1"/>
    <w:rsid w:val="00430855"/>
    <w:rPr>
      <w:rFonts w:ascii="Courier New" w:hAnsi="Courier New" w:cs="Courier New"/>
    </w:rPr>
  </w:style>
  <w:style w:type="character" w:customStyle="1" w:styleId="WW8Num4z2">
    <w:name w:val="WW8Num4z2"/>
    <w:rsid w:val="00430855"/>
    <w:rPr>
      <w:rFonts w:ascii="Wingdings" w:hAnsi="Wingdings" w:cs="Wingdings"/>
    </w:rPr>
  </w:style>
  <w:style w:type="character" w:customStyle="1" w:styleId="WW8Num10z0">
    <w:name w:val="WW8Num10z0"/>
    <w:rsid w:val="00430855"/>
    <w:rPr>
      <w:b/>
    </w:rPr>
  </w:style>
  <w:style w:type="character" w:customStyle="1" w:styleId="WW8Num10z2">
    <w:name w:val="WW8Num10z2"/>
    <w:rsid w:val="00430855"/>
    <w:rPr>
      <w:color w:val="auto"/>
    </w:rPr>
  </w:style>
  <w:style w:type="character" w:customStyle="1" w:styleId="WW8Num11z0">
    <w:name w:val="WW8Num11z0"/>
    <w:rsid w:val="00430855"/>
    <w:rPr>
      <w:rFonts w:ascii="Symbol" w:hAnsi="Symbol" w:cs="Symbol"/>
      <w:sz w:val="20"/>
    </w:rPr>
  </w:style>
  <w:style w:type="character" w:customStyle="1" w:styleId="WW8Num11z1">
    <w:name w:val="WW8Num11z1"/>
    <w:rsid w:val="00430855"/>
    <w:rPr>
      <w:rFonts w:ascii="Courier New" w:hAnsi="Courier New" w:cs="Courier New"/>
      <w:sz w:val="20"/>
    </w:rPr>
  </w:style>
  <w:style w:type="character" w:customStyle="1" w:styleId="WW8Num11z2">
    <w:name w:val="WW8Num11z2"/>
    <w:rsid w:val="00430855"/>
    <w:rPr>
      <w:rFonts w:ascii="Wingdings" w:hAnsi="Wingdings" w:cs="Wingdings"/>
      <w:sz w:val="20"/>
    </w:rPr>
  </w:style>
  <w:style w:type="character" w:customStyle="1" w:styleId="WW8Num13z0">
    <w:name w:val="WW8Num13z0"/>
    <w:rsid w:val="00430855"/>
    <w:rPr>
      <w:rFonts w:ascii="Symbol" w:hAnsi="Symbol" w:cs="Symbol"/>
    </w:rPr>
  </w:style>
  <w:style w:type="character" w:customStyle="1" w:styleId="WW8Num13z1">
    <w:name w:val="WW8Num13z1"/>
    <w:rsid w:val="00430855"/>
    <w:rPr>
      <w:rFonts w:ascii="Courier New" w:hAnsi="Courier New" w:cs="Courier New"/>
    </w:rPr>
  </w:style>
  <w:style w:type="character" w:customStyle="1" w:styleId="WW8Num13z2">
    <w:name w:val="WW8Num13z2"/>
    <w:rsid w:val="00430855"/>
    <w:rPr>
      <w:rFonts w:ascii="Wingdings" w:hAnsi="Wingdings" w:cs="Wingdings"/>
    </w:rPr>
  </w:style>
  <w:style w:type="character" w:customStyle="1" w:styleId="WW8Num14z0">
    <w:name w:val="WW8Num14z0"/>
    <w:rsid w:val="00430855"/>
    <w:rPr>
      <w:b/>
    </w:rPr>
  </w:style>
  <w:style w:type="character" w:customStyle="1" w:styleId="WW8Num14z2">
    <w:name w:val="WW8Num14z2"/>
    <w:rsid w:val="00430855"/>
    <w:rPr>
      <w:color w:val="auto"/>
    </w:rPr>
  </w:style>
  <w:style w:type="character" w:customStyle="1" w:styleId="WW8Num15z0">
    <w:name w:val="WW8Num15z0"/>
    <w:rsid w:val="00430855"/>
    <w:rPr>
      <w:rFonts w:ascii="Symbol" w:hAnsi="Symbol" w:cs="Symbol"/>
      <w:sz w:val="20"/>
    </w:rPr>
  </w:style>
  <w:style w:type="character" w:customStyle="1" w:styleId="WW8Num15z1">
    <w:name w:val="WW8Num15z1"/>
    <w:rsid w:val="00430855"/>
    <w:rPr>
      <w:rFonts w:ascii="Courier New" w:hAnsi="Courier New" w:cs="Courier New"/>
      <w:sz w:val="20"/>
    </w:rPr>
  </w:style>
  <w:style w:type="character" w:customStyle="1" w:styleId="WW8Num15z2">
    <w:name w:val="WW8Num15z2"/>
    <w:rsid w:val="00430855"/>
    <w:rPr>
      <w:rFonts w:ascii="Wingdings" w:hAnsi="Wingdings" w:cs="Wingdings"/>
      <w:sz w:val="20"/>
    </w:rPr>
  </w:style>
  <w:style w:type="character" w:customStyle="1" w:styleId="WW8Num16z0">
    <w:name w:val="WW8Num16z0"/>
    <w:rsid w:val="00430855"/>
    <w:rPr>
      <w:rFonts w:ascii="Symbol" w:hAnsi="Symbol" w:cs="Symbol"/>
    </w:rPr>
  </w:style>
  <w:style w:type="character" w:customStyle="1" w:styleId="WW8Num16z1">
    <w:name w:val="WW8Num16z1"/>
    <w:rsid w:val="00430855"/>
    <w:rPr>
      <w:rFonts w:ascii="Courier New" w:hAnsi="Courier New" w:cs="Courier New"/>
    </w:rPr>
  </w:style>
  <w:style w:type="character" w:customStyle="1" w:styleId="WW8Num16z2">
    <w:name w:val="WW8Num16z2"/>
    <w:rsid w:val="00430855"/>
    <w:rPr>
      <w:rFonts w:ascii="Wingdings" w:hAnsi="Wingdings" w:cs="Wingdings"/>
    </w:rPr>
  </w:style>
  <w:style w:type="character" w:customStyle="1" w:styleId="WW8Num17z0">
    <w:name w:val="WW8Num17z0"/>
    <w:rsid w:val="00430855"/>
    <w:rPr>
      <w:rFonts w:ascii="Symbol" w:hAnsi="Symbol" w:cs="Symbol"/>
    </w:rPr>
  </w:style>
  <w:style w:type="character" w:customStyle="1" w:styleId="WW8Num17z1">
    <w:name w:val="WW8Num17z1"/>
    <w:rsid w:val="00430855"/>
    <w:rPr>
      <w:rFonts w:ascii="Courier New" w:hAnsi="Courier New" w:cs="Courier New"/>
    </w:rPr>
  </w:style>
  <w:style w:type="character" w:customStyle="1" w:styleId="WW8Num17z2">
    <w:name w:val="WW8Num17z2"/>
    <w:rsid w:val="00430855"/>
    <w:rPr>
      <w:rFonts w:ascii="Wingdings" w:hAnsi="Wingdings" w:cs="Wingdings"/>
    </w:rPr>
  </w:style>
  <w:style w:type="character" w:customStyle="1" w:styleId="WW8Num22z0">
    <w:name w:val="WW8Num22z0"/>
    <w:rsid w:val="00430855"/>
    <w:rPr>
      <w:rFonts w:ascii="Symbol" w:hAnsi="Symbol" w:cs="Symbol"/>
    </w:rPr>
  </w:style>
  <w:style w:type="character" w:customStyle="1" w:styleId="WW8Num22z1">
    <w:name w:val="WW8Num22z1"/>
    <w:rsid w:val="00430855"/>
    <w:rPr>
      <w:rFonts w:ascii="Courier New" w:hAnsi="Courier New" w:cs="Courier New"/>
    </w:rPr>
  </w:style>
  <w:style w:type="character" w:customStyle="1" w:styleId="WW8Num22z2">
    <w:name w:val="WW8Num22z2"/>
    <w:rsid w:val="00430855"/>
    <w:rPr>
      <w:rFonts w:ascii="Wingdings" w:hAnsi="Wingdings" w:cs="Wingdings"/>
    </w:rPr>
  </w:style>
  <w:style w:type="character" w:customStyle="1" w:styleId="WW8Num23z0">
    <w:name w:val="WW8Num23z0"/>
    <w:rsid w:val="00430855"/>
    <w:rPr>
      <w:rFonts w:ascii="Symbol" w:hAnsi="Symbol" w:cs="Symbol"/>
      <w:sz w:val="20"/>
    </w:rPr>
  </w:style>
  <w:style w:type="character" w:customStyle="1" w:styleId="WW8Num23z1">
    <w:name w:val="WW8Num23z1"/>
    <w:rsid w:val="00430855"/>
    <w:rPr>
      <w:rFonts w:ascii="Courier New" w:hAnsi="Courier New" w:cs="Courier New"/>
      <w:sz w:val="20"/>
    </w:rPr>
  </w:style>
  <w:style w:type="character" w:customStyle="1" w:styleId="WW8Num23z2">
    <w:name w:val="WW8Num23z2"/>
    <w:rsid w:val="00430855"/>
    <w:rPr>
      <w:rFonts w:ascii="Wingdings" w:hAnsi="Wingdings" w:cs="Wingdings"/>
      <w:sz w:val="20"/>
    </w:rPr>
  </w:style>
  <w:style w:type="character" w:customStyle="1" w:styleId="1ffb">
    <w:name w:val="Основной шрифт абзаца1"/>
    <w:rsid w:val="00430855"/>
  </w:style>
  <w:style w:type="character" w:customStyle="1" w:styleId="s4">
    <w:name w:val="s4"/>
    <w:rsid w:val="00430855"/>
  </w:style>
  <w:style w:type="character" w:customStyle="1" w:styleId="afffffff6">
    <w:name w:val="Символ нумерации"/>
    <w:rsid w:val="00430855"/>
  </w:style>
  <w:style w:type="character" w:customStyle="1" w:styleId="WW-Absatz-Standardschriftart11111">
    <w:name w:val="WW-Absatz-Standardschriftart11111"/>
    <w:rsid w:val="00430855"/>
  </w:style>
  <w:style w:type="character" w:customStyle="1" w:styleId="WW-Absatz-Standardschriftart111111">
    <w:name w:val="WW-Absatz-Standardschriftart111111"/>
    <w:rsid w:val="00430855"/>
  </w:style>
  <w:style w:type="paragraph" w:customStyle="1" w:styleId="2fa">
    <w:name w:val="Указатель2"/>
    <w:basedOn w:val="a2"/>
    <w:rsid w:val="00430855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customStyle="1" w:styleId="1ffc">
    <w:name w:val="Название объекта1"/>
    <w:basedOn w:val="a2"/>
    <w:rsid w:val="00430855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1ffd">
    <w:name w:val="Указатель1"/>
    <w:basedOn w:val="a2"/>
    <w:rsid w:val="00430855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customStyle="1" w:styleId="LO-Normal">
    <w:name w:val="LO-Normal"/>
    <w:rsid w:val="004308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fffff7">
    <w:name w:val="Содержимое таблицы"/>
    <w:basedOn w:val="a2"/>
    <w:rsid w:val="00430855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ffffff8">
    <w:name w:val="Заголовок таблицы"/>
    <w:basedOn w:val="afffffff7"/>
    <w:rsid w:val="00430855"/>
    <w:pPr>
      <w:jc w:val="center"/>
    </w:pPr>
    <w:rPr>
      <w:b/>
      <w:bCs/>
    </w:rPr>
  </w:style>
  <w:style w:type="paragraph" w:customStyle="1" w:styleId="Level3">
    <w:name w:val="Level_3"/>
    <w:basedOn w:val="a2"/>
    <w:rsid w:val="00430855"/>
    <w:pPr>
      <w:keepNext/>
      <w:numPr>
        <w:numId w:val="18"/>
      </w:numPr>
      <w:spacing w:before="240" w:after="60" w:line="360" w:lineRule="auto"/>
      <w:ind w:left="1080" w:firstLine="0"/>
      <w:outlineLvl w:val="1"/>
    </w:pPr>
    <w:rPr>
      <w:rFonts w:eastAsia="Calibri"/>
      <w:b/>
      <w:bCs/>
      <w:szCs w:val="26"/>
    </w:rPr>
  </w:style>
  <w:style w:type="numbering" w:customStyle="1" w:styleId="99">
    <w:name w:val="Нет списка9"/>
    <w:next w:val="a5"/>
    <w:uiPriority w:val="99"/>
    <w:semiHidden/>
    <w:unhideWhenUsed/>
    <w:rsid w:val="00070B55"/>
  </w:style>
  <w:style w:type="table" w:customStyle="1" w:styleId="75">
    <w:name w:val="Сетка таблицы7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">
    <w:name w:val="Основной шрифт абзаца3"/>
    <w:rsid w:val="00070B55"/>
  </w:style>
  <w:style w:type="paragraph" w:customStyle="1" w:styleId="2fb">
    <w:name w:val="Заголовок2"/>
    <w:basedOn w:val="a2"/>
    <w:next w:val="a8"/>
    <w:rsid w:val="00070B55"/>
    <w:pPr>
      <w:suppressAutoHyphens/>
      <w:jc w:val="center"/>
    </w:pPr>
    <w:rPr>
      <w:b/>
      <w:sz w:val="32"/>
      <w:szCs w:val="20"/>
      <w:lang w:eastAsia="zh-CN"/>
    </w:rPr>
  </w:style>
  <w:style w:type="paragraph" w:customStyle="1" w:styleId="3e">
    <w:name w:val="Указатель3"/>
    <w:basedOn w:val="a2"/>
    <w:rsid w:val="00070B55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customStyle="1" w:styleId="2fc">
    <w:name w:val="Название объекта2"/>
    <w:basedOn w:val="a2"/>
    <w:rsid w:val="00070B55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afffffff9">
    <w:name w:val="Базовый"/>
    <w:rsid w:val="00070B55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sz w:val="22"/>
      <w:szCs w:val="22"/>
      <w:lang w:eastAsia="en-US"/>
    </w:rPr>
  </w:style>
  <w:style w:type="paragraph" w:customStyle="1" w:styleId="411">
    <w:name w:val="Заголовок 41"/>
    <w:basedOn w:val="a2"/>
    <w:next w:val="a2"/>
    <w:uiPriority w:val="9"/>
    <w:unhideWhenUsed/>
    <w:qFormat/>
    <w:rsid w:val="00070B55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paragraph" w:customStyle="1" w:styleId="510">
    <w:name w:val="Заголовок 51"/>
    <w:basedOn w:val="a2"/>
    <w:next w:val="a2"/>
    <w:uiPriority w:val="9"/>
    <w:unhideWhenUsed/>
    <w:qFormat/>
    <w:rsid w:val="00070B55"/>
    <w:pPr>
      <w:keepNext/>
      <w:keepLines/>
      <w:spacing w:before="200"/>
      <w:jc w:val="both"/>
      <w:outlineLvl w:val="4"/>
    </w:pPr>
    <w:rPr>
      <w:rFonts w:ascii="Cambria" w:hAnsi="Cambria"/>
      <w:color w:val="243F60"/>
      <w:shd w:val="clear" w:color="auto" w:fill="FFFF00"/>
    </w:rPr>
  </w:style>
  <w:style w:type="paragraph" w:customStyle="1" w:styleId="610">
    <w:name w:val="Заголовок 61"/>
    <w:basedOn w:val="a2"/>
    <w:next w:val="a2"/>
    <w:unhideWhenUsed/>
    <w:qFormat/>
    <w:rsid w:val="00070B55"/>
    <w:pPr>
      <w:keepNext/>
      <w:keepLines/>
      <w:spacing w:before="200"/>
      <w:jc w:val="both"/>
      <w:outlineLvl w:val="5"/>
    </w:pPr>
    <w:rPr>
      <w:rFonts w:ascii="Cambria" w:hAnsi="Cambria"/>
      <w:i/>
      <w:iCs/>
      <w:color w:val="243F60"/>
      <w:spacing w:val="-49"/>
      <w:position w:val="-1"/>
      <w:shd w:val="clear" w:color="auto" w:fill="FFFF00"/>
    </w:rPr>
  </w:style>
  <w:style w:type="paragraph" w:customStyle="1" w:styleId="710">
    <w:name w:val="Заголовок 71"/>
    <w:basedOn w:val="a2"/>
    <w:next w:val="a2"/>
    <w:uiPriority w:val="9"/>
    <w:semiHidden/>
    <w:unhideWhenUsed/>
    <w:qFormat/>
    <w:rsid w:val="00070B55"/>
    <w:pPr>
      <w:keepNext/>
      <w:keepLines/>
      <w:spacing w:before="200"/>
      <w:jc w:val="both"/>
      <w:outlineLvl w:val="6"/>
    </w:pPr>
    <w:rPr>
      <w:rFonts w:ascii="Cambria" w:hAnsi="Cambria"/>
      <w:i/>
      <w:iCs/>
      <w:color w:val="404040"/>
      <w:shd w:val="clear" w:color="auto" w:fill="FFFF00"/>
    </w:rPr>
  </w:style>
  <w:style w:type="paragraph" w:customStyle="1" w:styleId="810">
    <w:name w:val="Заголовок 81"/>
    <w:basedOn w:val="a2"/>
    <w:next w:val="a2"/>
    <w:uiPriority w:val="9"/>
    <w:semiHidden/>
    <w:unhideWhenUsed/>
    <w:qFormat/>
    <w:rsid w:val="00070B55"/>
    <w:pPr>
      <w:keepNext/>
      <w:keepLines/>
      <w:spacing w:before="200"/>
      <w:jc w:val="both"/>
      <w:outlineLvl w:val="7"/>
    </w:pPr>
    <w:rPr>
      <w:rFonts w:ascii="Cambria" w:hAnsi="Cambria"/>
      <w:color w:val="404040"/>
      <w:sz w:val="20"/>
      <w:szCs w:val="20"/>
      <w:shd w:val="clear" w:color="auto" w:fill="FFFF00"/>
    </w:rPr>
  </w:style>
  <w:style w:type="numbering" w:customStyle="1" w:styleId="153">
    <w:name w:val="Нет списка15"/>
    <w:next w:val="a5"/>
    <w:uiPriority w:val="99"/>
    <w:semiHidden/>
    <w:unhideWhenUsed/>
    <w:rsid w:val="00070B55"/>
  </w:style>
  <w:style w:type="character" w:customStyle="1" w:styleId="1ffe">
    <w:name w:val="Стиль1 Знак"/>
    <w:basedOn w:val="a3"/>
    <w:rsid w:val="00070B55"/>
    <w:rPr>
      <w:rFonts w:ascii="Times New Roman" w:eastAsia="Arial Unicode MS" w:hAnsi="Times New Roman"/>
      <w:color w:val="00000A"/>
      <w:sz w:val="24"/>
      <w:szCs w:val="24"/>
    </w:rPr>
  </w:style>
  <w:style w:type="table" w:customStyle="1" w:styleId="154">
    <w:name w:val="Сетка таблицы15"/>
    <w:basedOn w:val="a4"/>
    <w:next w:val="af3"/>
    <w:uiPriority w:val="59"/>
    <w:rsid w:val="00070B55"/>
    <w:pPr>
      <w:jc w:val="right"/>
    </w:pPr>
    <w:rPr>
      <w:rFonts w:ascii="Calibri" w:eastAsia="Calibri" w:hAnsi="Calibri"/>
      <w:color w:val="00000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f">
    <w:name w:val="Заголовок оглавления1"/>
    <w:basedOn w:val="1"/>
    <w:next w:val="a2"/>
    <w:uiPriority w:val="39"/>
    <w:semiHidden/>
    <w:unhideWhenUsed/>
    <w:qFormat/>
    <w:rsid w:val="00070B55"/>
    <w:pPr>
      <w:numPr>
        <w:numId w:val="0"/>
      </w:numPr>
      <w:spacing w:line="276" w:lineRule="auto"/>
      <w:outlineLvl w:val="9"/>
    </w:pPr>
    <w:rPr>
      <w:lang w:val="ru-RU" w:eastAsia="en-US"/>
    </w:rPr>
  </w:style>
  <w:style w:type="paragraph" w:customStyle="1" w:styleId="afffffffa">
    <w:name w:val="Таблица текст"/>
    <w:basedOn w:val="a2"/>
    <w:rsid w:val="00070B55"/>
    <w:pPr>
      <w:spacing w:before="40" w:after="40"/>
      <w:ind w:left="57" w:right="57"/>
    </w:pPr>
    <w:rPr>
      <w:sz w:val="22"/>
      <w:szCs w:val="22"/>
    </w:rPr>
  </w:style>
  <w:style w:type="table" w:customStyle="1" w:styleId="1113">
    <w:name w:val="Сетка таблицы111"/>
    <w:basedOn w:val="a4"/>
    <w:next w:val="af3"/>
    <w:uiPriority w:val="59"/>
    <w:rsid w:val="00070B55"/>
    <w:rPr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"/>
    <w:next w:val="a5"/>
    <w:uiPriority w:val="99"/>
    <w:semiHidden/>
    <w:unhideWhenUsed/>
    <w:rsid w:val="00070B55"/>
  </w:style>
  <w:style w:type="character" w:customStyle="1" w:styleId="WW8Num2z4">
    <w:name w:val="WW8Num2z4"/>
    <w:rsid w:val="00070B55"/>
  </w:style>
  <w:style w:type="character" w:customStyle="1" w:styleId="WW8Num2z5">
    <w:name w:val="WW8Num2z5"/>
    <w:rsid w:val="00070B55"/>
  </w:style>
  <w:style w:type="character" w:customStyle="1" w:styleId="WW8Num2z6">
    <w:name w:val="WW8Num2z6"/>
    <w:rsid w:val="00070B55"/>
  </w:style>
  <w:style w:type="character" w:customStyle="1" w:styleId="WW8Num2z7">
    <w:name w:val="WW8Num2z7"/>
    <w:rsid w:val="00070B55"/>
  </w:style>
  <w:style w:type="character" w:customStyle="1" w:styleId="WW8Num2z8">
    <w:name w:val="WW8Num2z8"/>
    <w:rsid w:val="00070B55"/>
  </w:style>
  <w:style w:type="character" w:customStyle="1" w:styleId="ListLabel1">
    <w:name w:val="ListLabel 1"/>
    <w:rsid w:val="00070B55"/>
    <w:rPr>
      <w:b w:val="0"/>
      <w:i w:val="0"/>
      <w:sz w:val="24"/>
      <w:szCs w:val="24"/>
    </w:rPr>
  </w:style>
  <w:style w:type="character" w:customStyle="1" w:styleId="ListLabel2">
    <w:name w:val="ListLabel 2"/>
    <w:rsid w:val="00070B55"/>
    <w:rPr>
      <w:b w:val="0"/>
      <w:i w:val="0"/>
      <w:sz w:val="28"/>
      <w:szCs w:val="26"/>
    </w:rPr>
  </w:style>
  <w:style w:type="character" w:customStyle="1" w:styleId="ListLabel3">
    <w:name w:val="ListLabel 3"/>
    <w:rsid w:val="00070B55"/>
    <w:rPr>
      <w:b w:val="0"/>
      <w:i w:val="0"/>
      <w:sz w:val="24"/>
      <w:szCs w:val="24"/>
    </w:rPr>
  </w:style>
  <w:style w:type="character" w:customStyle="1" w:styleId="ListLabel4">
    <w:name w:val="ListLabel 4"/>
    <w:rsid w:val="00070B55"/>
    <w:rPr>
      <w:b w:val="0"/>
      <w:i w:val="0"/>
      <w:sz w:val="28"/>
      <w:szCs w:val="26"/>
    </w:rPr>
  </w:style>
  <w:style w:type="character" w:customStyle="1" w:styleId="ListLabel5">
    <w:name w:val="ListLabel 5"/>
    <w:rsid w:val="00070B55"/>
    <w:rPr>
      <w:b w:val="0"/>
      <w:i w:val="0"/>
      <w:sz w:val="24"/>
      <w:szCs w:val="24"/>
    </w:rPr>
  </w:style>
  <w:style w:type="character" w:customStyle="1" w:styleId="ListLabel6">
    <w:name w:val="ListLabel 6"/>
    <w:rsid w:val="00070B55"/>
    <w:rPr>
      <w:b w:val="0"/>
      <w:i w:val="0"/>
      <w:sz w:val="24"/>
      <w:szCs w:val="24"/>
    </w:rPr>
  </w:style>
  <w:style w:type="character" w:customStyle="1" w:styleId="ListLabel7">
    <w:name w:val="ListLabel 7"/>
    <w:rsid w:val="00070B55"/>
    <w:rPr>
      <w:b w:val="0"/>
      <w:i w:val="0"/>
      <w:sz w:val="24"/>
      <w:szCs w:val="24"/>
    </w:rPr>
  </w:style>
  <w:style w:type="character" w:customStyle="1" w:styleId="ListLabel8">
    <w:name w:val="ListLabel 8"/>
    <w:rsid w:val="00070B55"/>
    <w:rPr>
      <w:b w:val="0"/>
      <w:i w:val="0"/>
      <w:sz w:val="24"/>
      <w:szCs w:val="24"/>
    </w:rPr>
  </w:style>
  <w:style w:type="character" w:customStyle="1" w:styleId="ListLabel9">
    <w:name w:val="ListLabel 9"/>
    <w:rsid w:val="00070B55"/>
    <w:rPr>
      <w:b w:val="0"/>
      <w:i w:val="0"/>
      <w:sz w:val="24"/>
      <w:szCs w:val="24"/>
    </w:rPr>
  </w:style>
  <w:style w:type="character" w:customStyle="1" w:styleId="ListLabel10">
    <w:name w:val="ListLabel 10"/>
    <w:rsid w:val="00070B55"/>
    <w:rPr>
      <w:b w:val="0"/>
      <w:i w:val="0"/>
      <w:sz w:val="24"/>
      <w:szCs w:val="24"/>
    </w:rPr>
  </w:style>
  <w:style w:type="character" w:customStyle="1" w:styleId="ListLabel11">
    <w:name w:val="ListLabel 11"/>
    <w:rsid w:val="00070B55"/>
    <w:rPr>
      <w:b w:val="0"/>
      <w:i w:val="0"/>
      <w:sz w:val="24"/>
      <w:szCs w:val="24"/>
    </w:rPr>
  </w:style>
  <w:style w:type="character" w:customStyle="1" w:styleId="ListLabel12">
    <w:name w:val="ListLabel 12"/>
    <w:rsid w:val="00070B55"/>
    <w:rPr>
      <w:b w:val="0"/>
      <w:i w:val="0"/>
      <w:sz w:val="24"/>
      <w:szCs w:val="24"/>
    </w:rPr>
  </w:style>
  <w:style w:type="character" w:customStyle="1" w:styleId="ListLabel13">
    <w:name w:val="ListLabel 13"/>
    <w:rsid w:val="00070B55"/>
    <w:rPr>
      <w:b w:val="0"/>
      <w:i w:val="0"/>
      <w:sz w:val="24"/>
      <w:szCs w:val="24"/>
    </w:rPr>
  </w:style>
  <w:style w:type="character" w:customStyle="1" w:styleId="ListLabel14">
    <w:name w:val="ListLabel 14"/>
    <w:rsid w:val="00070B55"/>
    <w:rPr>
      <w:b w:val="0"/>
      <w:i w:val="0"/>
      <w:sz w:val="24"/>
      <w:szCs w:val="24"/>
    </w:rPr>
  </w:style>
  <w:style w:type="character" w:customStyle="1" w:styleId="ListLabel15">
    <w:name w:val="ListLabel 15"/>
    <w:rsid w:val="00070B55"/>
    <w:rPr>
      <w:b w:val="0"/>
      <w:i w:val="0"/>
      <w:sz w:val="24"/>
      <w:szCs w:val="24"/>
    </w:rPr>
  </w:style>
  <w:style w:type="character" w:customStyle="1" w:styleId="ListLabel16">
    <w:name w:val="ListLabel 16"/>
    <w:rsid w:val="00070B55"/>
    <w:rPr>
      <w:b w:val="0"/>
      <w:i w:val="0"/>
      <w:sz w:val="24"/>
      <w:szCs w:val="24"/>
    </w:rPr>
  </w:style>
  <w:style w:type="character" w:customStyle="1" w:styleId="ListLabel17">
    <w:name w:val="ListLabel 17"/>
    <w:rsid w:val="00070B55"/>
    <w:rPr>
      <w:b w:val="0"/>
      <w:i w:val="0"/>
      <w:sz w:val="24"/>
      <w:szCs w:val="24"/>
    </w:rPr>
  </w:style>
  <w:style w:type="character" w:customStyle="1" w:styleId="ListLabel18">
    <w:name w:val="ListLabel 18"/>
    <w:rsid w:val="00070B55"/>
    <w:rPr>
      <w:b w:val="0"/>
      <w:i w:val="0"/>
      <w:sz w:val="24"/>
      <w:szCs w:val="24"/>
    </w:rPr>
  </w:style>
  <w:style w:type="character" w:customStyle="1" w:styleId="ListLabel19">
    <w:name w:val="ListLabel 19"/>
    <w:rsid w:val="00070B55"/>
    <w:rPr>
      <w:b w:val="0"/>
      <w:i w:val="0"/>
      <w:sz w:val="24"/>
      <w:szCs w:val="24"/>
    </w:rPr>
  </w:style>
  <w:style w:type="paragraph" w:customStyle="1" w:styleId="headertext">
    <w:name w:val="headertext"/>
    <w:basedOn w:val="a2"/>
    <w:rsid w:val="00070B55"/>
    <w:pPr>
      <w:spacing w:before="100" w:beforeAutospacing="1" w:after="100" w:afterAutospacing="1"/>
    </w:pPr>
  </w:style>
  <w:style w:type="table" w:customStyle="1" w:styleId="220">
    <w:name w:val="Сетка таблицы22"/>
    <w:basedOn w:val="a4"/>
    <w:next w:val="af3"/>
    <w:uiPriority w:val="59"/>
    <w:rsid w:val="00070B55"/>
    <w:pPr>
      <w:ind w:firstLine="709"/>
      <w:jc w:val="both"/>
    </w:pPr>
    <w:rPr>
      <w:rFonts w:eastAsia="Arial Unicode MS"/>
      <w:color w:val="00000A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6">
    <w:name w:val="Нет списка21"/>
    <w:next w:val="a5"/>
    <w:uiPriority w:val="99"/>
    <w:semiHidden/>
    <w:unhideWhenUsed/>
    <w:rsid w:val="00070B55"/>
  </w:style>
  <w:style w:type="paragraph" w:customStyle="1" w:styleId="Normal1">
    <w:name w:val="Normal1"/>
    <w:rsid w:val="00070B55"/>
    <w:pPr>
      <w:suppressAutoHyphens/>
    </w:pPr>
    <w:rPr>
      <w:rFonts w:eastAsia="Arial"/>
      <w:lang w:eastAsia="zh-CN"/>
    </w:rPr>
  </w:style>
  <w:style w:type="paragraph" w:customStyle="1" w:styleId="western">
    <w:name w:val="western"/>
    <w:basedOn w:val="a2"/>
    <w:rsid w:val="00070B55"/>
    <w:pPr>
      <w:spacing w:before="100" w:beforeAutospacing="1" w:after="119"/>
    </w:pPr>
  </w:style>
  <w:style w:type="table" w:customStyle="1" w:styleId="313">
    <w:name w:val="Сетка таблицы31"/>
    <w:basedOn w:val="a4"/>
    <w:next w:val="af3"/>
    <w:uiPriority w:val="39"/>
    <w:rsid w:val="00070B55"/>
    <w:pPr>
      <w:widowControl w:val="0"/>
    </w:pPr>
    <w:rPr>
      <w:rFonts w:ascii="Tahoma" w:eastAsia="Tahoma" w:hAnsi="Tahoma" w:cs="Tahom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4"/>
    <w:next w:val="af3"/>
    <w:uiPriority w:val="39"/>
    <w:rsid w:val="00070B55"/>
    <w:pPr>
      <w:widowControl w:val="0"/>
    </w:pPr>
    <w:rPr>
      <w:rFonts w:ascii="Tahoma" w:eastAsia="Tahoma" w:hAnsi="Tahoma" w:cs="Tahom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4"/>
    <w:next w:val="af3"/>
    <w:uiPriority w:val="39"/>
    <w:rsid w:val="00070B55"/>
    <w:pPr>
      <w:widowControl w:val="0"/>
    </w:pPr>
    <w:rPr>
      <w:rFonts w:ascii="Tahoma" w:eastAsia="Tahoma" w:hAnsi="Tahoma" w:cs="Tahom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070B55"/>
  </w:style>
  <w:style w:type="character" w:customStyle="1" w:styleId="2f0">
    <w:name w:val="Оглавление 2 Знак"/>
    <w:link w:val="2f"/>
    <w:uiPriority w:val="39"/>
    <w:rsid w:val="00070B55"/>
    <w:rPr>
      <w:rFonts w:eastAsia="NSimSun" w:cs="Mangal"/>
      <w:sz w:val="24"/>
      <w:szCs w:val="24"/>
    </w:rPr>
  </w:style>
  <w:style w:type="character" w:customStyle="1" w:styleId="43">
    <w:name w:val="Оглавление 4 Знак"/>
    <w:link w:val="42"/>
    <w:uiPriority w:val="39"/>
    <w:rsid w:val="00070B55"/>
    <w:rPr>
      <w:rFonts w:eastAsia="NSimSun" w:cs="Mangal"/>
      <w:sz w:val="24"/>
      <w:szCs w:val="24"/>
    </w:rPr>
  </w:style>
  <w:style w:type="character" w:customStyle="1" w:styleId="63">
    <w:name w:val="Оглавление 6 Знак"/>
    <w:link w:val="62"/>
    <w:uiPriority w:val="39"/>
    <w:rsid w:val="00070B55"/>
    <w:rPr>
      <w:rFonts w:eastAsia="NSimSun" w:cs="Mangal"/>
      <w:sz w:val="24"/>
      <w:szCs w:val="24"/>
    </w:rPr>
  </w:style>
  <w:style w:type="character" w:customStyle="1" w:styleId="72">
    <w:name w:val="Оглавление 7 Знак"/>
    <w:link w:val="71"/>
    <w:uiPriority w:val="39"/>
    <w:rsid w:val="00070B55"/>
    <w:rPr>
      <w:rFonts w:eastAsia="NSimSun" w:cs="Mangal"/>
      <w:sz w:val="24"/>
      <w:szCs w:val="24"/>
    </w:rPr>
  </w:style>
  <w:style w:type="paragraph" w:customStyle="1" w:styleId="Footnote">
    <w:name w:val="Footnote"/>
    <w:rsid w:val="00070B55"/>
    <w:pPr>
      <w:spacing w:after="160" w:line="264" w:lineRule="auto"/>
    </w:pPr>
    <w:rPr>
      <w:rFonts w:ascii="XO Thames" w:hAnsi="XO Thames"/>
      <w:color w:val="000000"/>
      <w:sz w:val="22"/>
    </w:rPr>
  </w:style>
  <w:style w:type="character" w:customStyle="1" w:styleId="1f3">
    <w:name w:val="Оглавление 1 Знак"/>
    <w:link w:val="1f2"/>
    <w:uiPriority w:val="39"/>
    <w:rsid w:val="00070B55"/>
    <w:rPr>
      <w:rFonts w:eastAsia="NSimSun" w:cs="Mangal"/>
      <w:b/>
      <w:bCs/>
      <w:sz w:val="24"/>
    </w:rPr>
  </w:style>
  <w:style w:type="paragraph" w:customStyle="1" w:styleId="HeaderandFooter">
    <w:name w:val="Header and Footer"/>
    <w:rsid w:val="00070B55"/>
    <w:pPr>
      <w:spacing w:after="160" w:line="360" w:lineRule="auto"/>
    </w:pPr>
    <w:rPr>
      <w:rFonts w:ascii="XO Thames" w:hAnsi="XO Thames"/>
      <w:color w:val="000000"/>
    </w:rPr>
  </w:style>
  <w:style w:type="character" w:customStyle="1" w:styleId="97">
    <w:name w:val="Оглавление 9 Знак"/>
    <w:link w:val="96"/>
    <w:uiPriority w:val="39"/>
    <w:rsid w:val="00070B55"/>
    <w:rPr>
      <w:rFonts w:eastAsia="NSimSun" w:cs="Mangal"/>
      <w:sz w:val="24"/>
      <w:szCs w:val="24"/>
    </w:rPr>
  </w:style>
  <w:style w:type="character" w:customStyle="1" w:styleId="83">
    <w:name w:val="Оглавление 8 Знак"/>
    <w:link w:val="82"/>
    <w:uiPriority w:val="39"/>
    <w:rsid w:val="00070B55"/>
    <w:rPr>
      <w:rFonts w:eastAsia="NSimSun" w:cs="Mangal"/>
      <w:sz w:val="24"/>
      <w:szCs w:val="24"/>
    </w:rPr>
  </w:style>
  <w:style w:type="character" w:customStyle="1" w:styleId="52">
    <w:name w:val="Оглавление 5 Знак"/>
    <w:link w:val="51"/>
    <w:uiPriority w:val="39"/>
    <w:rsid w:val="00070B55"/>
    <w:rPr>
      <w:rFonts w:eastAsia="NSimSun" w:cs="Mangal"/>
      <w:sz w:val="24"/>
      <w:szCs w:val="24"/>
    </w:rPr>
  </w:style>
  <w:style w:type="paragraph" w:customStyle="1" w:styleId="toc10">
    <w:name w:val="toc 10"/>
    <w:uiPriority w:val="39"/>
    <w:rsid w:val="00070B55"/>
    <w:pPr>
      <w:spacing w:after="160" w:line="264" w:lineRule="auto"/>
      <w:ind w:left="1800"/>
    </w:pPr>
    <w:rPr>
      <w:rFonts w:ascii="Calibri" w:hAnsi="Calibri"/>
      <w:color w:val="000000"/>
      <w:sz w:val="22"/>
    </w:rPr>
  </w:style>
  <w:style w:type="character" w:customStyle="1" w:styleId="1fff0">
    <w:name w:val="Слабое выделение1"/>
    <w:basedOn w:val="a3"/>
    <w:uiPriority w:val="19"/>
    <w:qFormat/>
    <w:rsid w:val="00070B55"/>
    <w:rPr>
      <w:i/>
      <w:iCs/>
      <w:color w:val="808080"/>
    </w:rPr>
  </w:style>
  <w:style w:type="numbering" w:customStyle="1" w:styleId="413">
    <w:name w:val="Нет списка41"/>
    <w:next w:val="a5"/>
    <w:uiPriority w:val="99"/>
    <w:semiHidden/>
    <w:unhideWhenUsed/>
    <w:rsid w:val="00070B55"/>
  </w:style>
  <w:style w:type="table" w:customStyle="1" w:styleId="611">
    <w:name w:val="Сетка таблицы61"/>
    <w:basedOn w:val="a4"/>
    <w:next w:val="af3"/>
    <w:uiPriority w:val="59"/>
    <w:rsid w:val="00070B55"/>
    <w:rPr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070B55"/>
  </w:style>
  <w:style w:type="paragraph" w:customStyle="1" w:styleId="2fd">
    <w:name w:val="Знак Знак2 Знак Знак Знак Знак"/>
    <w:basedOn w:val="a2"/>
    <w:rsid w:val="00070B5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andard">
    <w:name w:val="Standard"/>
    <w:rsid w:val="00070B55"/>
    <w:pPr>
      <w:widowControl w:val="0"/>
      <w:suppressAutoHyphens/>
      <w:autoSpaceDN w:val="0"/>
      <w:spacing w:line="100" w:lineRule="atLeast"/>
    </w:pPr>
    <w:rPr>
      <w:color w:val="00000A"/>
      <w:kern w:val="3"/>
    </w:rPr>
  </w:style>
  <w:style w:type="numbering" w:customStyle="1" w:styleId="WWNum1">
    <w:name w:val="WWNum1"/>
    <w:rsid w:val="00070B55"/>
    <w:pPr>
      <w:numPr>
        <w:numId w:val="27"/>
      </w:numPr>
    </w:pPr>
  </w:style>
  <w:style w:type="character" w:customStyle="1" w:styleId="240">
    <w:name w:val="Основной текст (2) + Не курсив4"/>
    <w:rsid w:val="00070B55"/>
    <w:rPr>
      <w:i/>
      <w:iCs/>
      <w:shd w:val="clear" w:color="auto" w:fill="FFFFFF"/>
    </w:rPr>
  </w:style>
  <w:style w:type="numbering" w:customStyle="1" w:styleId="612">
    <w:name w:val="Нет списка61"/>
    <w:next w:val="a5"/>
    <w:uiPriority w:val="99"/>
    <w:semiHidden/>
    <w:unhideWhenUsed/>
    <w:rsid w:val="00070B55"/>
  </w:style>
  <w:style w:type="table" w:customStyle="1" w:styleId="86">
    <w:name w:val="Сетка таблицы8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1">
    <w:name w:val="WWNum11"/>
    <w:rsid w:val="00070B55"/>
  </w:style>
  <w:style w:type="numbering" w:customStyle="1" w:styleId="711">
    <w:name w:val="Нет списка71"/>
    <w:next w:val="a5"/>
    <w:uiPriority w:val="99"/>
    <w:semiHidden/>
    <w:unhideWhenUsed/>
    <w:rsid w:val="00070B55"/>
  </w:style>
  <w:style w:type="numbering" w:customStyle="1" w:styleId="811">
    <w:name w:val="Нет списка81"/>
    <w:next w:val="a5"/>
    <w:uiPriority w:val="99"/>
    <w:semiHidden/>
    <w:unhideWhenUsed/>
    <w:rsid w:val="00070B55"/>
  </w:style>
  <w:style w:type="table" w:customStyle="1" w:styleId="9a">
    <w:name w:val="Сетка таблицы9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2">
    <w:name w:val="WWNum12"/>
    <w:rsid w:val="00070B55"/>
  </w:style>
  <w:style w:type="table" w:customStyle="1" w:styleId="101">
    <w:name w:val="Сетка таблицы10"/>
    <w:basedOn w:val="a4"/>
    <w:next w:val="af3"/>
    <w:uiPriority w:val="59"/>
    <w:rsid w:val="00070B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0">
    <w:name w:val="Нет списка91"/>
    <w:next w:val="a5"/>
    <w:uiPriority w:val="99"/>
    <w:semiHidden/>
    <w:unhideWhenUsed/>
    <w:rsid w:val="00070B55"/>
  </w:style>
  <w:style w:type="character" w:customStyle="1" w:styleId="87">
    <w:name w:val="Основной шрифт абзаца8"/>
    <w:rsid w:val="00070B55"/>
  </w:style>
  <w:style w:type="character" w:customStyle="1" w:styleId="WW8Num3z3">
    <w:name w:val="WW8Num3z3"/>
    <w:rsid w:val="00070B55"/>
  </w:style>
  <w:style w:type="character" w:customStyle="1" w:styleId="WW8Num3z4">
    <w:name w:val="WW8Num3z4"/>
    <w:rsid w:val="00070B55"/>
  </w:style>
  <w:style w:type="character" w:customStyle="1" w:styleId="WW8Num3z5">
    <w:name w:val="WW8Num3z5"/>
    <w:rsid w:val="00070B55"/>
  </w:style>
  <w:style w:type="character" w:customStyle="1" w:styleId="WW8Num3z6">
    <w:name w:val="WW8Num3z6"/>
    <w:rsid w:val="00070B55"/>
  </w:style>
  <w:style w:type="character" w:customStyle="1" w:styleId="WW8Num3z7">
    <w:name w:val="WW8Num3z7"/>
    <w:rsid w:val="00070B55"/>
  </w:style>
  <w:style w:type="character" w:customStyle="1" w:styleId="WW8Num3z8">
    <w:name w:val="WW8Num3z8"/>
    <w:rsid w:val="00070B55"/>
  </w:style>
  <w:style w:type="character" w:customStyle="1" w:styleId="76">
    <w:name w:val="Основной шрифт абзаца7"/>
    <w:rsid w:val="00070B55"/>
  </w:style>
  <w:style w:type="character" w:customStyle="1" w:styleId="67">
    <w:name w:val="Основной шрифт абзаца6"/>
    <w:rsid w:val="00070B55"/>
  </w:style>
  <w:style w:type="character" w:customStyle="1" w:styleId="56">
    <w:name w:val="Основной шрифт абзаца5"/>
    <w:rsid w:val="00070B55"/>
  </w:style>
  <w:style w:type="character" w:customStyle="1" w:styleId="49">
    <w:name w:val="Основной шрифт абзаца4"/>
    <w:rsid w:val="00070B55"/>
  </w:style>
  <w:style w:type="character" w:customStyle="1" w:styleId="9b">
    <w:name w:val="Основной шрифт абзаца9"/>
    <w:rsid w:val="00070B55"/>
  </w:style>
  <w:style w:type="paragraph" w:customStyle="1" w:styleId="9c">
    <w:name w:val="Указатель9"/>
    <w:basedOn w:val="a2"/>
    <w:rsid w:val="00070B55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88">
    <w:name w:val="Название объекта8"/>
    <w:basedOn w:val="a2"/>
    <w:rsid w:val="00070B55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89">
    <w:name w:val="Указатель8"/>
    <w:basedOn w:val="a2"/>
    <w:rsid w:val="00070B55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77">
    <w:name w:val="Название объекта7"/>
    <w:basedOn w:val="a2"/>
    <w:rsid w:val="00070B55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78">
    <w:name w:val="Указатель7"/>
    <w:basedOn w:val="a2"/>
    <w:rsid w:val="00070B55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68">
    <w:name w:val="Название объекта6"/>
    <w:basedOn w:val="a2"/>
    <w:rsid w:val="00070B55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69">
    <w:name w:val="Указатель6"/>
    <w:basedOn w:val="a2"/>
    <w:rsid w:val="00070B55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57">
    <w:name w:val="Название объекта5"/>
    <w:basedOn w:val="a2"/>
    <w:rsid w:val="00070B55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58">
    <w:name w:val="Указатель5"/>
    <w:basedOn w:val="a2"/>
    <w:rsid w:val="00070B55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4a">
    <w:name w:val="Название объекта4"/>
    <w:basedOn w:val="a2"/>
    <w:rsid w:val="00070B55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4b">
    <w:name w:val="Указатель4"/>
    <w:basedOn w:val="a2"/>
    <w:rsid w:val="00070B55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3f">
    <w:name w:val="Название объекта3"/>
    <w:basedOn w:val="a2"/>
    <w:rsid w:val="00070B55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2fe">
    <w:name w:val="Без интервала2"/>
    <w:rsid w:val="00070B55"/>
    <w:pPr>
      <w:suppressAutoHyphens/>
    </w:pPr>
    <w:rPr>
      <w:color w:val="00000A"/>
      <w:spacing w:val="-49"/>
      <w:kern w:val="1"/>
      <w:sz w:val="24"/>
      <w:szCs w:val="24"/>
      <w:lang w:eastAsia="zh-CN"/>
    </w:rPr>
  </w:style>
  <w:style w:type="numbering" w:customStyle="1" w:styleId="102">
    <w:name w:val="Нет списка10"/>
    <w:next w:val="a5"/>
    <w:uiPriority w:val="99"/>
    <w:semiHidden/>
    <w:unhideWhenUsed/>
    <w:rsid w:val="00070B55"/>
  </w:style>
  <w:style w:type="numbering" w:customStyle="1" w:styleId="11110">
    <w:name w:val="Нет списка1111"/>
    <w:next w:val="a5"/>
    <w:uiPriority w:val="99"/>
    <w:semiHidden/>
    <w:unhideWhenUsed/>
    <w:rsid w:val="00070B55"/>
  </w:style>
  <w:style w:type="table" w:customStyle="1" w:styleId="1212">
    <w:name w:val="Сетка таблицы121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3">
    <w:name w:val="WWNum13"/>
    <w:rsid w:val="00070B55"/>
  </w:style>
  <w:style w:type="numbering" w:customStyle="1" w:styleId="1213">
    <w:name w:val="Нет списка121"/>
    <w:next w:val="a5"/>
    <w:uiPriority w:val="99"/>
    <w:semiHidden/>
    <w:unhideWhenUsed/>
    <w:rsid w:val="00070B55"/>
  </w:style>
  <w:style w:type="table" w:customStyle="1" w:styleId="1312">
    <w:name w:val="Сетка таблицы131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4">
    <w:name w:val="WWNum14"/>
    <w:rsid w:val="00070B55"/>
  </w:style>
  <w:style w:type="numbering" w:customStyle="1" w:styleId="1313">
    <w:name w:val="Нет списка131"/>
    <w:next w:val="a5"/>
    <w:uiPriority w:val="99"/>
    <w:semiHidden/>
    <w:unhideWhenUsed/>
    <w:rsid w:val="00070B55"/>
  </w:style>
  <w:style w:type="table" w:customStyle="1" w:styleId="1411">
    <w:name w:val="Сетка таблицы141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5">
    <w:name w:val="WWNum15"/>
    <w:rsid w:val="00070B55"/>
  </w:style>
  <w:style w:type="numbering" w:customStyle="1" w:styleId="1412">
    <w:name w:val="Нет списка141"/>
    <w:next w:val="a5"/>
    <w:uiPriority w:val="99"/>
    <w:semiHidden/>
    <w:unhideWhenUsed/>
    <w:rsid w:val="00070B55"/>
  </w:style>
  <w:style w:type="table" w:customStyle="1" w:styleId="1510">
    <w:name w:val="Сетка таблицы151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6">
    <w:name w:val="WWNum16"/>
    <w:rsid w:val="00070B55"/>
  </w:style>
  <w:style w:type="table" w:customStyle="1" w:styleId="162">
    <w:name w:val="Сетка таблицы16"/>
    <w:basedOn w:val="a4"/>
    <w:next w:val="af3"/>
    <w:uiPriority w:val="59"/>
    <w:rsid w:val="00070B55"/>
    <w:rPr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1">
    <w:name w:val="Нет списка151"/>
    <w:next w:val="a5"/>
    <w:uiPriority w:val="99"/>
    <w:semiHidden/>
    <w:unhideWhenUsed/>
    <w:rsid w:val="00070B55"/>
  </w:style>
  <w:style w:type="numbering" w:customStyle="1" w:styleId="163">
    <w:name w:val="Нет списка16"/>
    <w:next w:val="a5"/>
    <w:uiPriority w:val="99"/>
    <w:semiHidden/>
    <w:unhideWhenUsed/>
    <w:rsid w:val="00070B55"/>
  </w:style>
  <w:style w:type="numbering" w:customStyle="1" w:styleId="171">
    <w:name w:val="Нет списка17"/>
    <w:next w:val="a5"/>
    <w:uiPriority w:val="99"/>
    <w:semiHidden/>
    <w:unhideWhenUsed/>
    <w:rsid w:val="00070B55"/>
  </w:style>
  <w:style w:type="table" w:customStyle="1" w:styleId="172">
    <w:name w:val="Сетка таблицы17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2">
    <w:name w:val="Нет списка18"/>
    <w:next w:val="a5"/>
    <w:uiPriority w:val="99"/>
    <w:semiHidden/>
    <w:unhideWhenUsed/>
    <w:rsid w:val="00070B55"/>
  </w:style>
  <w:style w:type="character" w:customStyle="1" w:styleId="414">
    <w:name w:val="Заголовок 4 Знак1"/>
    <w:basedOn w:val="a3"/>
    <w:uiPriority w:val="9"/>
    <w:semiHidden/>
    <w:rsid w:val="00070B55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513">
    <w:name w:val="Заголовок 5 Знак1"/>
    <w:basedOn w:val="a3"/>
    <w:uiPriority w:val="9"/>
    <w:semiHidden/>
    <w:rsid w:val="00070B55"/>
    <w:rPr>
      <w:rFonts w:ascii="Calibri Light" w:eastAsia="Times New Roman" w:hAnsi="Calibri Light" w:cs="Times New Roman"/>
      <w:color w:val="2E74B5"/>
      <w:sz w:val="24"/>
      <w:szCs w:val="24"/>
    </w:rPr>
  </w:style>
  <w:style w:type="character" w:customStyle="1" w:styleId="613">
    <w:name w:val="Заголовок 6 Знак1"/>
    <w:basedOn w:val="a3"/>
    <w:uiPriority w:val="9"/>
    <w:semiHidden/>
    <w:rsid w:val="00070B55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712">
    <w:name w:val="Заголовок 7 Знак1"/>
    <w:basedOn w:val="a3"/>
    <w:uiPriority w:val="9"/>
    <w:semiHidden/>
    <w:rsid w:val="00070B55"/>
    <w:rPr>
      <w:rFonts w:ascii="Calibri Light" w:eastAsia="Times New Roman" w:hAnsi="Calibri Light" w:cs="Times New Roman"/>
      <w:i/>
      <w:iCs/>
      <w:color w:val="1F4D78"/>
      <w:sz w:val="24"/>
      <w:szCs w:val="24"/>
    </w:rPr>
  </w:style>
  <w:style w:type="character" w:customStyle="1" w:styleId="812">
    <w:name w:val="Заголовок 8 Знак1"/>
    <w:basedOn w:val="a3"/>
    <w:uiPriority w:val="9"/>
    <w:semiHidden/>
    <w:rsid w:val="00070B55"/>
    <w:rPr>
      <w:rFonts w:ascii="Calibri Light" w:eastAsia="Times New Roman" w:hAnsi="Calibri Light" w:cs="Times New Roman"/>
      <w:color w:val="272727"/>
      <w:sz w:val="21"/>
      <w:szCs w:val="21"/>
    </w:rPr>
  </w:style>
  <w:style w:type="numbering" w:customStyle="1" w:styleId="192">
    <w:name w:val="Нет списка19"/>
    <w:next w:val="a5"/>
    <w:uiPriority w:val="99"/>
    <w:semiHidden/>
    <w:unhideWhenUsed/>
    <w:rsid w:val="00070B55"/>
  </w:style>
  <w:style w:type="table" w:customStyle="1" w:styleId="183">
    <w:name w:val="Сетка таблицы18"/>
    <w:basedOn w:val="a4"/>
    <w:next w:val="af3"/>
    <w:uiPriority w:val="59"/>
    <w:rsid w:val="00070B55"/>
    <w:pPr>
      <w:jc w:val="right"/>
    </w:pPr>
    <w:rPr>
      <w:rFonts w:ascii="Calibri" w:eastAsia="Calibri" w:hAnsi="Calibri"/>
      <w:color w:val="00000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Сетка таблицы19"/>
    <w:basedOn w:val="a4"/>
    <w:next w:val="af3"/>
    <w:uiPriority w:val="59"/>
    <w:rsid w:val="00070B55"/>
    <w:rPr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2">
    <w:name w:val="Нет списка110"/>
    <w:next w:val="a5"/>
    <w:uiPriority w:val="99"/>
    <w:semiHidden/>
    <w:unhideWhenUsed/>
    <w:rsid w:val="00070B55"/>
  </w:style>
  <w:style w:type="table" w:customStyle="1" w:styleId="2110">
    <w:name w:val="Сетка таблицы211"/>
    <w:basedOn w:val="a4"/>
    <w:next w:val="af3"/>
    <w:uiPriority w:val="59"/>
    <w:rsid w:val="00070B55"/>
    <w:pPr>
      <w:ind w:firstLine="709"/>
      <w:jc w:val="both"/>
    </w:pPr>
    <w:rPr>
      <w:rFonts w:eastAsia="Arial Unicode MS"/>
      <w:color w:val="00000A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5"/>
    <w:uiPriority w:val="99"/>
    <w:semiHidden/>
    <w:unhideWhenUsed/>
    <w:rsid w:val="00070B55"/>
  </w:style>
  <w:style w:type="numbering" w:customStyle="1" w:styleId="3110">
    <w:name w:val="Нет списка311"/>
    <w:next w:val="a5"/>
    <w:uiPriority w:val="99"/>
    <w:semiHidden/>
    <w:unhideWhenUsed/>
    <w:rsid w:val="00070B55"/>
  </w:style>
  <w:style w:type="numbering" w:customStyle="1" w:styleId="4110">
    <w:name w:val="Нет списка411"/>
    <w:next w:val="a5"/>
    <w:uiPriority w:val="99"/>
    <w:semiHidden/>
    <w:unhideWhenUsed/>
    <w:rsid w:val="00070B55"/>
  </w:style>
  <w:style w:type="numbering" w:customStyle="1" w:styleId="5110">
    <w:name w:val="Нет списка511"/>
    <w:next w:val="a5"/>
    <w:uiPriority w:val="99"/>
    <w:semiHidden/>
    <w:unhideWhenUsed/>
    <w:rsid w:val="00070B55"/>
  </w:style>
  <w:style w:type="table" w:customStyle="1" w:styleId="713">
    <w:name w:val="Сетка таблицы71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7">
    <w:name w:val="WWNum17"/>
    <w:rsid w:val="00070B55"/>
  </w:style>
  <w:style w:type="numbering" w:customStyle="1" w:styleId="6110">
    <w:name w:val="Нет списка611"/>
    <w:next w:val="a5"/>
    <w:uiPriority w:val="99"/>
    <w:semiHidden/>
    <w:unhideWhenUsed/>
    <w:rsid w:val="00070B55"/>
  </w:style>
  <w:style w:type="table" w:customStyle="1" w:styleId="813">
    <w:name w:val="Сетка таблицы81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11">
    <w:name w:val="WWNum111"/>
    <w:rsid w:val="00070B55"/>
  </w:style>
  <w:style w:type="numbering" w:customStyle="1" w:styleId="7110">
    <w:name w:val="Нет списка711"/>
    <w:next w:val="a5"/>
    <w:uiPriority w:val="99"/>
    <w:semiHidden/>
    <w:unhideWhenUsed/>
    <w:rsid w:val="00070B55"/>
  </w:style>
  <w:style w:type="numbering" w:customStyle="1" w:styleId="8110">
    <w:name w:val="Нет списка811"/>
    <w:next w:val="a5"/>
    <w:uiPriority w:val="99"/>
    <w:semiHidden/>
    <w:unhideWhenUsed/>
    <w:rsid w:val="00070B55"/>
  </w:style>
  <w:style w:type="table" w:customStyle="1" w:styleId="911">
    <w:name w:val="Сетка таблицы91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21">
    <w:name w:val="WWNum121"/>
    <w:rsid w:val="00070B55"/>
  </w:style>
  <w:style w:type="table" w:customStyle="1" w:styleId="1010">
    <w:name w:val="Сетка таблицы101"/>
    <w:basedOn w:val="a4"/>
    <w:next w:val="af3"/>
    <w:uiPriority w:val="59"/>
    <w:rsid w:val="00070B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0">
    <w:name w:val="Нет списка911"/>
    <w:next w:val="a5"/>
    <w:uiPriority w:val="99"/>
    <w:semiHidden/>
    <w:unhideWhenUsed/>
    <w:rsid w:val="00070B55"/>
  </w:style>
  <w:style w:type="numbering" w:customStyle="1" w:styleId="1011">
    <w:name w:val="Нет списка101"/>
    <w:next w:val="a5"/>
    <w:uiPriority w:val="99"/>
    <w:semiHidden/>
    <w:unhideWhenUsed/>
    <w:rsid w:val="00070B55"/>
  </w:style>
  <w:style w:type="numbering" w:customStyle="1" w:styleId="1123">
    <w:name w:val="Нет списка112"/>
    <w:next w:val="a5"/>
    <w:uiPriority w:val="99"/>
    <w:semiHidden/>
    <w:unhideWhenUsed/>
    <w:rsid w:val="00070B55"/>
  </w:style>
  <w:style w:type="numbering" w:customStyle="1" w:styleId="WWNum131">
    <w:name w:val="WWNum131"/>
    <w:rsid w:val="00070B55"/>
  </w:style>
  <w:style w:type="numbering" w:customStyle="1" w:styleId="12110">
    <w:name w:val="Нет списка1211"/>
    <w:next w:val="a5"/>
    <w:uiPriority w:val="99"/>
    <w:semiHidden/>
    <w:unhideWhenUsed/>
    <w:rsid w:val="00070B55"/>
  </w:style>
  <w:style w:type="numbering" w:customStyle="1" w:styleId="WWNum141">
    <w:name w:val="WWNum141"/>
    <w:rsid w:val="00070B55"/>
  </w:style>
  <w:style w:type="numbering" w:customStyle="1" w:styleId="13110">
    <w:name w:val="Нет списка1311"/>
    <w:next w:val="a5"/>
    <w:uiPriority w:val="99"/>
    <w:semiHidden/>
    <w:unhideWhenUsed/>
    <w:rsid w:val="00070B55"/>
  </w:style>
  <w:style w:type="numbering" w:customStyle="1" w:styleId="WWNum151">
    <w:name w:val="WWNum151"/>
    <w:rsid w:val="00070B55"/>
  </w:style>
  <w:style w:type="numbering" w:customStyle="1" w:styleId="14110">
    <w:name w:val="Нет списка1411"/>
    <w:next w:val="a5"/>
    <w:uiPriority w:val="99"/>
    <w:semiHidden/>
    <w:unhideWhenUsed/>
    <w:rsid w:val="00070B55"/>
  </w:style>
  <w:style w:type="numbering" w:customStyle="1" w:styleId="WWNum161">
    <w:name w:val="WWNum161"/>
    <w:rsid w:val="00070B55"/>
  </w:style>
  <w:style w:type="table" w:customStyle="1" w:styleId="1610">
    <w:name w:val="Сетка таблицы161"/>
    <w:basedOn w:val="a4"/>
    <w:next w:val="af3"/>
    <w:uiPriority w:val="59"/>
    <w:rsid w:val="00070B55"/>
    <w:rPr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10">
    <w:name w:val="Нет списка1511"/>
    <w:next w:val="a5"/>
    <w:uiPriority w:val="99"/>
    <w:semiHidden/>
    <w:unhideWhenUsed/>
    <w:rsid w:val="00070B55"/>
  </w:style>
  <w:style w:type="numbering" w:customStyle="1" w:styleId="1611">
    <w:name w:val="Нет списка161"/>
    <w:next w:val="a5"/>
    <w:uiPriority w:val="99"/>
    <w:semiHidden/>
    <w:unhideWhenUsed/>
    <w:rsid w:val="00070B55"/>
  </w:style>
  <w:style w:type="numbering" w:customStyle="1" w:styleId="1710">
    <w:name w:val="Нет списка171"/>
    <w:next w:val="a5"/>
    <w:uiPriority w:val="99"/>
    <w:semiHidden/>
    <w:unhideWhenUsed/>
    <w:rsid w:val="00070B55"/>
  </w:style>
  <w:style w:type="table" w:customStyle="1" w:styleId="1711">
    <w:name w:val="Сетка таблицы171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0">
    <w:name w:val="Нет списка181"/>
    <w:next w:val="a5"/>
    <w:uiPriority w:val="99"/>
    <w:semiHidden/>
    <w:unhideWhenUsed/>
    <w:rsid w:val="00070B55"/>
  </w:style>
  <w:style w:type="numbering" w:customStyle="1" w:styleId="WWNum112">
    <w:name w:val="WWNum112"/>
    <w:rsid w:val="00070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2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yperlink" Target="mailto:osk@vod12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BC15A92E9242B2CBBA1F7D8D8B6A96A5372A0364751A78B0C35E8E8ABk2p6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1E67C-452B-46EB-B972-3D6F7C11A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9351</Words>
  <Characters>53306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62532</CharactersWithSpaces>
  <SharedDoc>false</SharedDoc>
  <HLinks>
    <vt:vector size="12" baseType="variant">
      <vt:variant>
        <vt:i4>7798904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consultantplus://offline/main?base=LAW;n=112770;fld=134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subject/>
  <dc:creator>User</dc:creator>
  <cp:keywords/>
  <cp:lastModifiedBy>Григорьева Екатерина Геннадьевна</cp:lastModifiedBy>
  <cp:revision>3</cp:revision>
  <cp:lastPrinted>2025-02-20T12:48:00Z</cp:lastPrinted>
  <dcterms:created xsi:type="dcterms:W3CDTF">2025-10-21T07:56:00Z</dcterms:created>
  <dcterms:modified xsi:type="dcterms:W3CDTF">2025-10-21T07:56:00Z</dcterms:modified>
</cp:coreProperties>
</file>