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46E" w:rsidRPr="00F14FF8" w:rsidRDefault="00E7746E" w:rsidP="00E7746E">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Заместитель директора </w:t>
      </w: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по материально-техническому </w:t>
      </w: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обеспечению МУП «Водоканал»</w:t>
      </w: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_____________ А.В. Синяев</w:t>
      </w:r>
    </w:p>
    <w:p w:rsidR="00F14FF8" w:rsidRPr="00F14FF8"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  _____________  202</w:t>
      </w:r>
      <w:r w:rsidR="00060AA6">
        <w:rPr>
          <w:rFonts w:eastAsia="Calibri"/>
          <w:color w:val="auto"/>
          <w:sz w:val="22"/>
          <w:szCs w:val="22"/>
          <w:shd w:val="clear" w:color="auto" w:fill="auto"/>
          <w:lang w:eastAsia="en-US"/>
        </w:rPr>
        <w:t>3</w:t>
      </w:r>
      <w:r w:rsidRPr="00AB4240">
        <w:rPr>
          <w:rFonts w:eastAsia="Calibri"/>
          <w:color w:val="auto"/>
          <w:sz w:val="22"/>
          <w:szCs w:val="22"/>
          <w:shd w:val="clear" w:color="auto" w:fill="auto"/>
          <w:lang w:eastAsia="en-US"/>
        </w:rPr>
        <w:t>г.</w:t>
      </w:r>
    </w:p>
    <w:p w:rsidR="00F14FF8" w:rsidRPr="00F14FF8" w:rsidRDefault="00F14FF8" w:rsidP="00F14FF8">
      <w:pPr>
        <w:spacing w:after="200"/>
        <w:ind w:left="284"/>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EA6BB1" w:rsidRDefault="00EA6BB1"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46A14" w:rsidRDefault="0016045F" w:rsidP="002B1922">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ДОКУМЕНТАЦИЯ </w:t>
      </w:r>
      <w:r w:rsidR="00F46A14" w:rsidRPr="00F46A14">
        <w:rPr>
          <w:rFonts w:eastAsiaTheme="minorEastAsia"/>
          <w:b/>
          <w:szCs w:val="22"/>
          <w:shd w:val="clear" w:color="auto" w:fill="auto"/>
          <w:lang w:eastAsia="en-US"/>
        </w:rPr>
        <w:t>АУКЦИОН</w:t>
      </w:r>
      <w:r>
        <w:rPr>
          <w:rFonts w:eastAsiaTheme="minorEastAsia"/>
          <w:b/>
          <w:szCs w:val="22"/>
          <w:shd w:val="clear" w:color="auto" w:fill="auto"/>
          <w:lang w:eastAsia="en-US"/>
        </w:rPr>
        <w:t>А</w:t>
      </w:r>
      <w:r w:rsidR="00F46A14" w:rsidRPr="00F46A14">
        <w:rPr>
          <w:rFonts w:eastAsiaTheme="minorEastAsia"/>
          <w:b/>
          <w:szCs w:val="22"/>
          <w:shd w:val="clear" w:color="auto" w:fill="auto"/>
          <w:lang w:eastAsia="en-US"/>
        </w:rPr>
        <w:t xml:space="preserve"> В ЭЛЕКТРОННОЙ ФОРМЕ</w:t>
      </w:r>
    </w:p>
    <w:p w:rsidR="004F0867" w:rsidRDefault="00F46A14" w:rsidP="00AF13C3">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НА </w:t>
      </w:r>
      <w:r w:rsidR="002E6F46">
        <w:rPr>
          <w:rFonts w:eastAsiaTheme="minorEastAsia"/>
          <w:b/>
          <w:szCs w:val="22"/>
          <w:shd w:val="clear" w:color="auto" w:fill="auto"/>
          <w:lang w:eastAsia="en-US"/>
        </w:rPr>
        <w:t xml:space="preserve">ПОСТАВКУ </w:t>
      </w:r>
      <w:r w:rsidR="00964456" w:rsidRPr="00964456">
        <w:rPr>
          <w:rFonts w:eastAsiaTheme="minorEastAsia"/>
          <w:b/>
          <w:szCs w:val="22"/>
          <w:shd w:val="clear" w:color="auto" w:fill="auto"/>
          <w:lang w:eastAsia="en-US"/>
        </w:rPr>
        <w:t>АБРАЗИВНО-ОТРЕЗНОГО УСТРОЙСТВА</w:t>
      </w:r>
    </w:p>
    <w:p w:rsidR="00FC4374" w:rsidRPr="00FC4374" w:rsidRDefault="00FC4374" w:rsidP="00AF13C3">
      <w:pPr>
        <w:suppressAutoHyphens/>
        <w:jc w:val="center"/>
        <w:rPr>
          <w:rFonts w:eastAsia="Calibri"/>
          <w:i/>
          <w:color w:val="auto"/>
          <w:sz w:val="28"/>
          <w:szCs w:val="28"/>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2E6F46" w:rsidRDefault="002E6F46" w:rsidP="00F14FF8">
      <w:pPr>
        <w:spacing w:after="200"/>
        <w:jc w:val="left"/>
        <w:rPr>
          <w:rFonts w:eastAsia="Calibri"/>
          <w:color w:val="auto"/>
          <w:shd w:val="clear" w:color="auto" w:fill="auto"/>
          <w:lang w:eastAsia="en-US"/>
        </w:rPr>
      </w:pPr>
    </w:p>
    <w:p w:rsidR="002E6F46" w:rsidRPr="00F14FF8" w:rsidRDefault="002E6F46"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DE66B0" w:rsidRPr="00F14FF8" w:rsidRDefault="00DE66B0"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EA6BB1" w:rsidRPr="00F14FF8" w:rsidRDefault="00EA6BB1"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060AA6">
        <w:rPr>
          <w:rFonts w:eastAsia="Calibri"/>
          <w:color w:val="auto"/>
          <w:sz w:val="22"/>
          <w:szCs w:val="22"/>
          <w:shd w:val="clear" w:color="auto" w:fill="auto"/>
          <w:lang w:eastAsia="en-US"/>
        </w:rPr>
        <w:t>3</w:t>
      </w:r>
      <w:r w:rsidR="00F14FF8" w:rsidRPr="00F14FF8">
        <w:rPr>
          <w:rFonts w:eastAsia="Calibri"/>
          <w:color w:val="auto"/>
          <w:sz w:val="22"/>
          <w:szCs w:val="22"/>
          <w:shd w:val="clear" w:color="auto" w:fill="auto"/>
          <w:lang w:eastAsia="en-US"/>
        </w:rPr>
        <w:t xml:space="preserve"> г.</w:t>
      </w:r>
    </w:p>
    <w:p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F14FF8" w:rsidRDefault="00F14FF8" w:rsidP="00721171">
          <w:pPr>
            <w:tabs>
              <w:tab w:val="right" w:leader="dot" w:pos="10195"/>
            </w:tabs>
            <w:spacing w:before="120" w:after="120"/>
            <w:jc w:val="left"/>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rsidR="00721171"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rsidR="00F14FF8" w:rsidRPr="00F14FF8" w:rsidRDefault="00F14FF8" w:rsidP="00F14FF8">
          <w:pPr>
            <w:spacing w:after="200" w:line="276" w:lineRule="auto"/>
            <w:jc w:val="left"/>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F14FF8" w:rsidRDefault="00F14FF8" w:rsidP="00F14FF8">
          <w:pPr>
            <w:spacing w:after="160" w:line="259" w:lineRule="auto"/>
            <w:jc w:val="left"/>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rsidR="00F14FF8" w:rsidRPr="00F14FF8" w:rsidRDefault="00F14FF8" w:rsidP="00F14FF8">
          <w:pPr>
            <w:spacing w:after="200" w:line="276" w:lineRule="auto"/>
            <w:jc w:val="left"/>
            <w:rPr>
              <w:rFonts w:eastAsia="Times New Roman"/>
              <w:b/>
              <w:color w:val="auto"/>
              <w:shd w:val="clear" w:color="auto" w:fill="auto"/>
              <w:lang w:eastAsia="en-US"/>
            </w:rPr>
          </w:pPr>
        </w:p>
        <w:p w:rsidR="00FD54B3" w:rsidRDefault="00547825" w:rsidP="00F14FF8">
          <w:pPr>
            <w:rPr>
              <w:rFonts w:ascii="Calibri" w:eastAsia="Calibri" w:hAnsi="Calibri"/>
              <w:color w:val="auto"/>
              <w:sz w:val="22"/>
              <w:szCs w:val="22"/>
              <w:shd w:val="clear" w:color="auto" w:fill="auto"/>
              <w:lang w:eastAsia="en-US"/>
            </w:rPr>
          </w:pPr>
        </w:p>
      </w:sdtContent>
    </w:sdt>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rsidR="00544ED6" w:rsidRPr="00162E0B" w:rsidRDefault="00544ED6" w:rsidP="00544ED6">
      <w:pPr>
        <w:ind w:left="709"/>
        <w:jc w:val="center"/>
        <w:rPr>
          <w:rFonts w:eastAsia="Calibri"/>
          <w:b/>
          <w:color w:val="auto"/>
          <w:sz w:val="16"/>
          <w:szCs w:val="16"/>
          <w:shd w:val="clear" w:color="auto" w:fill="auto"/>
          <w:lang w:eastAsia="en-US"/>
        </w:rPr>
      </w:pPr>
    </w:p>
    <w:p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w:t>
      </w:r>
      <w:r w:rsidR="00971BAD">
        <w:rPr>
          <w:rFonts w:eastAsia="Calibri"/>
          <w:color w:val="auto"/>
          <w:sz w:val="22"/>
          <w:szCs w:val="22"/>
          <w:shd w:val="clear" w:color="auto" w:fill="auto"/>
          <w:lang w:eastAsia="en-US"/>
        </w:rPr>
        <w:t xml:space="preserve">я аукциона в электронной форме </w:t>
      </w:r>
      <w:r w:rsidRPr="005A7FDA">
        <w:rPr>
          <w:rFonts w:eastAsia="Calibri"/>
          <w:color w:val="auto"/>
          <w:sz w:val="22"/>
          <w:szCs w:val="22"/>
          <w:shd w:val="clear" w:color="auto" w:fill="auto"/>
          <w:lang w:eastAsia="en-US"/>
        </w:rPr>
        <w:t>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5A7FDA" w:rsidRPr="005A7FDA"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1.1.2. Публикация извещения и документации аукциона в электронной форме осуществляется </w:t>
      </w:r>
      <w:r w:rsidR="00C931E4" w:rsidRPr="00C931E4">
        <w:rPr>
          <w:rFonts w:eastAsia="Calibri"/>
          <w:color w:val="auto"/>
          <w:sz w:val="22"/>
          <w:szCs w:val="22"/>
          <w:shd w:val="clear" w:color="auto" w:fill="auto"/>
          <w:lang w:eastAsia="en-US"/>
        </w:rPr>
        <w:t xml:space="preserve">на электронной торговой площадке (далее – ЭТП) http://www.rts-tender.ru (ООО "РТС-тендер"), в единой информационной системе (далее также – ЕИС) (www.zakupki.gov.ru), на официальном сайте </w:t>
      </w:r>
      <w:r w:rsidR="00C931E4">
        <w:rPr>
          <w:rFonts w:eastAsia="Calibri"/>
          <w:color w:val="auto"/>
          <w:sz w:val="22"/>
          <w:szCs w:val="22"/>
          <w:shd w:val="clear" w:color="auto" w:fill="auto"/>
          <w:lang w:eastAsia="en-US"/>
        </w:rPr>
        <w:t xml:space="preserve">такой системы </w:t>
      </w:r>
      <w:r w:rsidR="00C931E4" w:rsidRPr="00C931E4">
        <w:rPr>
          <w:rFonts w:eastAsia="Calibri"/>
          <w:color w:val="auto"/>
          <w:sz w:val="22"/>
          <w:szCs w:val="22"/>
          <w:shd w:val="clear" w:color="auto" w:fill="auto"/>
          <w:lang w:eastAsia="en-US"/>
        </w:rPr>
        <w:t>в соответствии с Федеральным законом от 18.07.2011 № 223-ФЗ «О закупках товаров, работ, услуг отдельными видами юридических лиц»</w:t>
      </w:r>
      <w:r w:rsidR="0098278A">
        <w:rPr>
          <w:rFonts w:eastAsia="Calibri"/>
          <w:color w:val="auto"/>
          <w:sz w:val="22"/>
          <w:szCs w:val="22"/>
          <w:shd w:val="clear" w:color="auto" w:fill="auto"/>
          <w:lang w:eastAsia="en-US"/>
        </w:rPr>
        <w:t xml:space="preserve"> </w:t>
      </w:r>
      <w:r w:rsidR="0098278A" w:rsidRPr="0098278A">
        <w:rPr>
          <w:rFonts w:eastAsia="Calibri"/>
          <w:bCs/>
          <w:color w:val="auto"/>
          <w:sz w:val="22"/>
          <w:szCs w:val="22"/>
          <w:shd w:val="clear" w:color="auto" w:fill="auto"/>
          <w:lang w:eastAsia="en-US"/>
        </w:rPr>
        <w:t>и на официальном    сайте    МУП   «Водоканал»: www.vodokanal-yola.ru</w:t>
      </w:r>
      <w:r w:rsidRPr="005A7FDA">
        <w:rPr>
          <w:rFonts w:eastAsia="Calibri"/>
          <w:color w:val="auto"/>
          <w:sz w:val="22"/>
          <w:szCs w:val="22"/>
          <w:shd w:val="clear" w:color="auto" w:fill="auto"/>
          <w:lang w:eastAsia="en-US"/>
        </w:rPr>
        <w:t>.</w:t>
      </w:r>
    </w:p>
    <w:p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1.1.3. Извещение о проведении аукциона в электронной форме (далее - Извещение о закупке, извещение об аукционе в электронной форме, извещение о проведении электронного аукциона) </w:t>
      </w:r>
      <w:r w:rsidR="003D3B20" w:rsidRPr="003D3B20">
        <w:rPr>
          <w:rFonts w:eastAsia="Calibri"/>
          <w:color w:val="auto"/>
          <w:sz w:val="22"/>
          <w:szCs w:val="22"/>
          <w:shd w:val="clear" w:color="auto" w:fill="auto"/>
          <w:lang w:eastAsia="en-US"/>
        </w:rPr>
        <w:t>размещается Заказчиком в единой информационной системе и на электронной площадке не менее чем за 15 (пятнадцать) дней до даты окончания срока подачи заявок на участие в аукционе.</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4</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1.8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1.9</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1.10</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162E0B" w:rsidRDefault="00544ED6" w:rsidP="002B1922">
      <w:pPr>
        <w:ind w:firstLine="709"/>
        <w:rPr>
          <w:rFonts w:eastAsia="Calibri"/>
          <w:color w:val="auto"/>
          <w:sz w:val="16"/>
          <w:szCs w:val="16"/>
          <w:shd w:val="clear" w:color="auto" w:fill="auto"/>
          <w:lang w:eastAsia="en-US"/>
        </w:rPr>
      </w:pPr>
    </w:p>
    <w:p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544ED6" w:rsidRPr="00544ED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544ED6">
        <w:rPr>
          <w:rFonts w:eastAsia="Calibri"/>
          <w:b/>
          <w:color w:val="auto"/>
          <w:sz w:val="22"/>
          <w:szCs w:val="22"/>
          <w:shd w:val="clear" w:color="auto" w:fill="auto"/>
          <w:lang w:eastAsia="en-US"/>
        </w:rPr>
        <w:t>.</w:t>
      </w:r>
    </w:p>
    <w:p w:rsidR="000A4AAB" w:rsidRPr="00AF300E"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 </w:t>
      </w:r>
      <w:r w:rsidRPr="00544ED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Pr>
          <w:rFonts w:eastAsia="Calibri"/>
          <w:color w:val="auto"/>
          <w:sz w:val="22"/>
          <w:szCs w:val="22"/>
          <w:shd w:val="clear" w:color="auto" w:fill="auto"/>
          <w:lang w:eastAsia="en-US"/>
        </w:rPr>
        <w:t xml:space="preserve">электронного </w:t>
      </w:r>
      <w:r w:rsidRPr="00544ED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Pr>
          <w:rFonts w:eastAsia="Calibri"/>
          <w:color w:val="auto"/>
          <w:sz w:val="22"/>
          <w:szCs w:val="22"/>
          <w:shd w:val="clear" w:color="auto" w:fill="auto"/>
          <w:lang w:eastAsia="en-US"/>
        </w:rPr>
        <w:t xml:space="preserve">, в соответствии с </w:t>
      </w:r>
      <w:r w:rsidRPr="00AF300E">
        <w:rPr>
          <w:rFonts w:eastAsia="Calibri"/>
          <w:color w:val="auto"/>
          <w:sz w:val="22"/>
          <w:szCs w:val="22"/>
          <w:shd w:val="clear" w:color="auto" w:fill="auto"/>
          <w:lang w:eastAsia="en-US"/>
        </w:rPr>
        <w:t>Постановление Правительства РФ от 16.09.2016 № 925</w:t>
      </w:r>
      <w:r>
        <w:rPr>
          <w:rFonts w:eastAsia="Calibri"/>
          <w:color w:val="auto"/>
          <w:sz w:val="22"/>
          <w:szCs w:val="22"/>
          <w:shd w:val="clear" w:color="auto" w:fill="auto"/>
          <w:lang w:eastAsia="en-US"/>
        </w:rPr>
        <w:t>.</w:t>
      </w:r>
    </w:p>
    <w:p w:rsidR="000A4AAB" w:rsidRPr="00C568F6"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1.2.2. </w:t>
      </w:r>
      <w:r w:rsidRPr="00C568F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0A4AAB" w:rsidRDefault="000A4AAB" w:rsidP="000A4AAB">
      <w:pPr>
        <w:ind w:firstLine="709"/>
        <w:rPr>
          <w:rFonts w:eastAsia="Calibri"/>
          <w:color w:val="auto"/>
          <w:sz w:val="22"/>
          <w:szCs w:val="22"/>
          <w:shd w:val="clear" w:color="auto" w:fill="auto"/>
          <w:lang w:eastAsia="en-US"/>
        </w:rPr>
      </w:pPr>
      <w:r w:rsidRPr="00C568F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0A4AAB" w:rsidRPr="00187521"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1.2.3. </w:t>
      </w:r>
      <w:r w:rsidRPr="00187521">
        <w:rPr>
          <w:rFonts w:eastAsia="Calibri"/>
          <w:color w:val="auto"/>
          <w:sz w:val="22"/>
          <w:szCs w:val="22"/>
          <w:shd w:val="clear" w:color="auto" w:fill="auto"/>
          <w:lang w:eastAsia="en-US"/>
        </w:rPr>
        <w:t xml:space="preserve">В соответствии с п. </w:t>
      </w:r>
      <w:r>
        <w:rPr>
          <w:rFonts w:eastAsia="Calibri"/>
          <w:color w:val="auto"/>
          <w:sz w:val="22"/>
          <w:szCs w:val="22"/>
          <w:shd w:val="clear" w:color="auto" w:fill="auto"/>
          <w:lang w:eastAsia="en-US"/>
        </w:rPr>
        <w:t>1.2.1</w:t>
      </w:r>
      <w:r w:rsidRPr="00187521">
        <w:rPr>
          <w:rFonts w:eastAsia="Calibri"/>
          <w:color w:val="auto"/>
          <w:sz w:val="22"/>
          <w:szCs w:val="22"/>
          <w:shd w:val="clear" w:color="auto" w:fill="auto"/>
          <w:lang w:eastAsia="en-US"/>
        </w:rPr>
        <w:t xml:space="preserve"> участник закупки в заявке на участие в</w:t>
      </w:r>
      <w:r>
        <w:rPr>
          <w:rFonts w:eastAsia="Calibri"/>
          <w:color w:val="auto"/>
          <w:sz w:val="22"/>
          <w:szCs w:val="22"/>
          <w:shd w:val="clear" w:color="auto" w:fill="auto"/>
          <w:lang w:eastAsia="en-US"/>
        </w:rPr>
        <w:t xml:space="preserve"> электронном</w:t>
      </w:r>
      <w:r w:rsidRPr="00187521">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Pr>
          <w:rFonts w:eastAsia="Calibri"/>
          <w:color w:val="auto"/>
          <w:sz w:val="22"/>
          <w:szCs w:val="22"/>
          <w:shd w:val="clear" w:color="auto" w:fill="auto"/>
          <w:lang w:eastAsia="en-US"/>
        </w:rPr>
        <w:t xml:space="preserve"> </w:t>
      </w:r>
      <w:r w:rsidRPr="00E03AC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0A4AAB" w:rsidRDefault="000A4AAB" w:rsidP="000A4AAB">
      <w:pPr>
        <w:rPr>
          <w:rFonts w:eastAsia="Calibri"/>
          <w:color w:val="auto"/>
          <w:sz w:val="22"/>
          <w:szCs w:val="22"/>
          <w:shd w:val="clear" w:color="auto" w:fill="auto"/>
          <w:lang w:eastAsia="en-US"/>
        </w:rPr>
      </w:pPr>
      <w:r w:rsidRPr="00187521">
        <w:rPr>
          <w:rFonts w:eastAsia="Calibri"/>
          <w:color w:val="auto"/>
          <w:sz w:val="22"/>
          <w:szCs w:val="22"/>
          <w:shd w:val="clear" w:color="auto" w:fill="auto"/>
          <w:lang w:eastAsia="en-US"/>
        </w:rPr>
        <w:tab/>
      </w:r>
      <w:r>
        <w:rPr>
          <w:rFonts w:eastAsia="Calibri"/>
          <w:color w:val="auto"/>
          <w:sz w:val="22"/>
          <w:szCs w:val="22"/>
          <w:shd w:val="clear" w:color="auto" w:fill="auto"/>
          <w:lang w:eastAsia="en-US"/>
        </w:rPr>
        <w:t xml:space="preserve">1.2.4. </w:t>
      </w:r>
      <w:r w:rsidRPr="00187521">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 xml:space="preserve">аукционе, такая заявка не допускается к участию в </w:t>
      </w:r>
      <w:r>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аукционе.</w:t>
      </w:r>
    </w:p>
    <w:p w:rsidR="000A4AAB" w:rsidRPr="00187521"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1.2.5. О</w:t>
      </w:r>
      <w:r w:rsidRPr="000E700D">
        <w:rPr>
          <w:rFonts w:eastAsia="Calibri"/>
          <w:color w:val="auto"/>
          <w:sz w:val="22"/>
          <w:szCs w:val="22"/>
          <w:shd w:val="clear" w:color="auto" w:fill="auto"/>
          <w:lang w:eastAsia="en-US"/>
        </w:rPr>
        <w:t>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Pr>
          <w:rFonts w:eastAsia="Calibri"/>
          <w:color w:val="auto"/>
          <w:sz w:val="22"/>
          <w:szCs w:val="22"/>
          <w:shd w:val="clear" w:color="auto" w:fill="auto"/>
          <w:lang w:eastAsia="en-US"/>
        </w:rPr>
        <w:t>.</w:t>
      </w:r>
      <w:r w:rsidRPr="00187521">
        <w:rPr>
          <w:rFonts w:eastAsia="Calibri"/>
          <w:color w:val="auto"/>
          <w:sz w:val="22"/>
          <w:szCs w:val="22"/>
          <w:shd w:val="clear" w:color="auto" w:fill="auto"/>
          <w:lang w:eastAsia="en-US"/>
        </w:rPr>
        <w:t xml:space="preserve">. </w:t>
      </w:r>
    </w:p>
    <w:p w:rsidR="000A4AAB" w:rsidRPr="00544ED6"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1.2.6. </w:t>
      </w:r>
      <w:r w:rsidRPr="00187521">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0A4AAB" w:rsidRPr="00833F9B" w:rsidRDefault="000A4AAB" w:rsidP="000A4AA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Pr="00833F9B">
        <w:rPr>
          <w:rFonts w:eastAsia="Calibri"/>
          <w:color w:val="auto"/>
          <w:sz w:val="22"/>
          <w:szCs w:val="22"/>
          <w:shd w:val="clear" w:color="auto" w:fill="auto"/>
          <w:lang w:eastAsia="en-US"/>
        </w:rPr>
        <w:t>1.2.</w:t>
      </w:r>
      <w:r>
        <w:rPr>
          <w:rFonts w:eastAsia="Calibri"/>
          <w:color w:val="auto"/>
          <w:sz w:val="22"/>
          <w:szCs w:val="22"/>
          <w:shd w:val="clear" w:color="auto" w:fill="auto"/>
          <w:lang w:eastAsia="en-US"/>
        </w:rPr>
        <w:t>7</w:t>
      </w:r>
      <w:r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0A4AAB" w:rsidRPr="00833F9B" w:rsidRDefault="000A4AAB" w:rsidP="000A4AAB">
      <w:pPr>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ab/>
        <w:t>1.2.</w:t>
      </w:r>
      <w:r>
        <w:rPr>
          <w:rFonts w:eastAsia="Calibri"/>
          <w:color w:val="auto"/>
          <w:sz w:val="22"/>
          <w:szCs w:val="22"/>
          <w:shd w:val="clear" w:color="auto" w:fill="auto"/>
          <w:lang w:eastAsia="en-US"/>
        </w:rPr>
        <w:t>8</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0A4AAB" w:rsidRPr="00833F9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1.2.9</w:t>
      </w:r>
      <w:r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0A4AAB" w:rsidRDefault="000A4AAB" w:rsidP="000A4AAB">
      <w:pPr>
        <w:ind w:firstLine="709"/>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1.2.</w:t>
      </w:r>
      <w:r>
        <w:rPr>
          <w:rFonts w:eastAsia="Calibri"/>
          <w:color w:val="auto"/>
          <w:sz w:val="22"/>
          <w:szCs w:val="22"/>
          <w:shd w:val="clear" w:color="auto" w:fill="auto"/>
          <w:lang w:eastAsia="en-US"/>
        </w:rPr>
        <w:t>10</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0A4AAB" w:rsidRPr="00544ED6"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1.2.11. </w:t>
      </w:r>
      <w:r w:rsidRPr="00544ED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электронный </w:t>
      </w:r>
      <w:r w:rsidRPr="00544ED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0A4AAB" w:rsidRDefault="000A4AAB" w:rsidP="000A4AA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Pr>
          <w:rFonts w:eastAsia="Calibri"/>
          <w:color w:val="auto"/>
          <w:sz w:val="22"/>
          <w:szCs w:val="22"/>
          <w:shd w:val="clear" w:color="auto" w:fill="auto"/>
          <w:lang w:eastAsia="en-US"/>
        </w:rPr>
        <w:t xml:space="preserve">1.2.12. </w:t>
      </w:r>
      <w:r w:rsidRPr="00544ED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A4AA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1.2.13. </w:t>
      </w:r>
      <w:r w:rsidRPr="00833F9B">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0A4AA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1.2.14. П</w:t>
      </w:r>
      <w:r w:rsidRPr="00FB3E4B">
        <w:rPr>
          <w:rFonts w:eastAsia="Calibri"/>
          <w:color w:val="auto"/>
          <w:sz w:val="22"/>
          <w:szCs w:val="22"/>
          <w:shd w:val="clear" w:color="auto" w:fill="auto"/>
          <w:lang w:eastAsia="en-US"/>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FB3E4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1.2.15. </w:t>
      </w:r>
      <w:r w:rsidRPr="00B02B01">
        <w:rPr>
          <w:rFonts w:eastAsia="Calibri"/>
          <w:color w:val="auto"/>
          <w:sz w:val="22"/>
          <w:szCs w:val="22"/>
          <w:shd w:val="clear" w:color="auto" w:fill="auto"/>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162E0B" w:rsidRDefault="00FB3E4B" w:rsidP="00FB3E4B">
      <w:pPr>
        <w:ind w:firstLine="709"/>
        <w:rPr>
          <w:rFonts w:eastAsia="Calibri"/>
          <w:color w:val="auto"/>
          <w:sz w:val="16"/>
          <w:szCs w:val="16"/>
          <w:shd w:val="clear" w:color="auto" w:fill="auto"/>
          <w:lang w:eastAsia="en-US"/>
        </w:rPr>
      </w:pPr>
    </w:p>
    <w:p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p>
    <w:p w:rsidR="000A4AA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3D3B20">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0A4AAB"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0A4AAB"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0A4AAB"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w:t>
      </w:r>
    </w:p>
    <w:p w:rsidR="00FB3E4B" w:rsidRPr="00FB3E4B" w:rsidRDefault="000A4AA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1.3.2. </w:t>
      </w:r>
      <w:r w:rsidR="00FB3E4B" w:rsidRPr="00FB3E4B">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color w:val="auto"/>
          <w:sz w:val="22"/>
          <w:szCs w:val="22"/>
          <w:shd w:val="clear" w:color="auto" w:fill="auto"/>
          <w:lang w:eastAsia="en-US"/>
        </w:rPr>
        <w:t xml:space="preserve"> </w:t>
      </w:r>
      <w:r w:rsidRPr="00FB3E4B">
        <w:rPr>
          <w:rFonts w:eastAsia="Calibri"/>
          <w:color w:val="auto"/>
          <w:sz w:val="22"/>
          <w:szCs w:val="22"/>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FB3E4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7</w:t>
      </w:r>
      <w:r w:rsidR="00FB3E4B" w:rsidRPr="00FB3E4B">
        <w:rPr>
          <w:rFonts w:eastAsia="Calibri"/>
          <w:color w:val="auto"/>
          <w:sz w:val="22"/>
          <w:szCs w:val="22"/>
          <w:shd w:val="clear" w:color="auto" w:fill="auto"/>
          <w:lang w:eastAsia="en-US"/>
        </w:rPr>
        <w:t xml:space="preserve">) </w:t>
      </w:r>
      <w:r w:rsidR="00A35612">
        <w:rPr>
          <w:rFonts w:eastAsia="Calibri"/>
          <w:color w:val="auto"/>
          <w:sz w:val="22"/>
          <w:szCs w:val="22"/>
          <w:shd w:val="clear" w:color="auto" w:fill="auto"/>
          <w:lang w:eastAsia="en-US"/>
        </w:rPr>
        <w:t>отсутствие</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D07AF8" w:rsidRDefault="00D07AF8" w:rsidP="0026052C">
      <w:pPr>
        <w:ind w:firstLine="709"/>
        <w:rPr>
          <w:rFonts w:eastAsia="Calibri"/>
          <w:b/>
          <w:color w:val="auto"/>
          <w:sz w:val="22"/>
          <w:szCs w:val="22"/>
          <w:shd w:val="clear" w:color="auto" w:fill="auto"/>
          <w:lang w:eastAsia="en-US"/>
        </w:rPr>
      </w:pPr>
    </w:p>
    <w:p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3D3B20" w:rsidRDefault="003D3B20" w:rsidP="00645D84">
      <w:pPr>
        <w:ind w:firstLine="709"/>
        <w:jc w:val="center"/>
        <w:rPr>
          <w:rFonts w:eastAsia="Calibri"/>
          <w:b/>
          <w:color w:val="auto"/>
          <w:shd w:val="clear" w:color="auto" w:fill="auto"/>
          <w:lang w:eastAsia="en-US"/>
        </w:rPr>
      </w:pPr>
    </w:p>
    <w:p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rsidR="00645D84" w:rsidRPr="00645D84" w:rsidRDefault="00645D84" w:rsidP="00645D84">
      <w:pPr>
        <w:ind w:firstLine="709"/>
        <w:jc w:val="center"/>
        <w:rPr>
          <w:rFonts w:eastAsia="Calibri"/>
          <w:b/>
          <w:color w:val="auto"/>
          <w:sz w:val="16"/>
          <w:szCs w:val="16"/>
          <w:shd w:val="clear" w:color="auto" w:fill="auto"/>
          <w:lang w:eastAsia="en-US"/>
        </w:rPr>
      </w:pPr>
    </w:p>
    <w:p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931E4">
        <w:rPr>
          <w:rFonts w:eastAsia="Calibri"/>
          <w:color w:val="auto"/>
          <w:sz w:val="22"/>
          <w:szCs w:val="22"/>
          <w:shd w:val="clear" w:color="auto" w:fill="auto"/>
          <w:lang w:eastAsia="en-US"/>
        </w:rPr>
        <w:t>, на официальном сайте такой системы</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Pr>
          <w:rFonts w:eastAsia="Calibri"/>
          <w:color w:val="auto"/>
          <w:sz w:val="22"/>
          <w:szCs w:val="22"/>
          <w:shd w:val="clear" w:color="auto" w:fill="auto"/>
          <w:lang w:eastAsia="en-US"/>
        </w:rPr>
        <w:t>Д</w:t>
      </w:r>
      <w:r w:rsidR="001971BD">
        <w:rPr>
          <w:rFonts w:eastAsia="Calibri"/>
          <w:color w:val="auto"/>
          <w:sz w:val="22"/>
          <w:szCs w:val="22"/>
          <w:shd w:val="clear" w:color="auto" w:fill="auto"/>
          <w:lang w:eastAsia="en-US"/>
        </w:rPr>
        <w:t>окументация</w:t>
      </w:r>
      <w:r>
        <w:rPr>
          <w:rFonts w:eastAsia="Calibri"/>
          <w:color w:val="auto"/>
          <w:sz w:val="22"/>
          <w:szCs w:val="22"/>
          <w:shd w:val="clear" w:color="auto" w:fill="auto"/>
          <w:lang w:eastAsia="en-US"/>
        </w:rPr>
        <w:t xml:space="preserve"> о закупке</w:t>
      </w:r>
      <w:r w:rsidR="0039042B" w:rsidRPr="003D240E">
        <w:rPr>
          <w:rFonts w:eastAsia="Calibri"/>
          <w:color w:val="auto"/>
          <w:sz w:val="22"/>
          <w:szCs w:val="22"/>
          <w:shd w:val="clear" w:color="auto" w:fill="auto"/>
          <w:lang w:eastAsia="en-US"/>
        </w:rPr>
        <w:t xml:space="preserve"> доступна для ознакомления без взимания платы.</w:t>
      </w:r>
    </w:p>
    <w:p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A62FBC">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162E0B" w:rsidRDefault="001971BD" w:rsidP="001D327D">
      <w:pPr>
        <w:ind w:firstLine="709"/>
        <w:rPr>
          <w:rFonts w:eastAsia="Calibri"/>
          <w:color w:val="auto"/>
          <w:sz w:val="16"/>
          <w:szCs w:val="16"/>
          <w:shd w:val="clear" w:color="auto" w:fill="auto"/>
          <w:lang w:eastAsia="en-US"/>
        </w:rPr>
      </w:pPr>
    </w:p>
    <w:p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Разъяснения положений извещения и (или) документации о закупке не должны изменять её суть. Участник имеет право подать всего три запроса на разъяснение положений извещения и (или) документации о закупке.</w:t>
      </w:r>
    </w:p>
    <w:p w:rsidR="00ED1B9B" w:rsidRPr="003E34D5" w:rsidRDefault="00ED1B9B" w:rsidP="00ED1B9B">
      <w:pPr>
        <w:ind w:firstLine="709"/>
        <w:rPr>
          <w:rFonts w:eastAsia="Calibri"/>
          <w:color w:val="auto"/>
          <w:sz w:val="16"/>
          <w:szCs w:val="16"/>
          <w:shd w:val="clear" w:color="auto" w:fill="auto"/>
          <w:lang w:eastAsia="en-US"/>
        </w:rPr>
      </w:pPr>
    </w:p>
    <w:p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xml:space="preserve">.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rsidR="00682710" w:rsidRPr="003E34D5" w:rsidRDefault="00682710" w:rsidP="00ED1B9B">
      <w:pPr>
        <w:ind w:firstLine="709"/>
        <w:rPr>
          <w:rFonts w:eastAsia="Calibri"/>
          <w:color w:val="auto"/>
          <w:sz w:val="16"/>
          <w:szCs w:val="16"/>
          <w:shd w:val="clear" w:color="auto" w:fill="auto"/>
          <w:lang w:eastAsia="en-US"/>
        </w:rPr>
      </w:pPr>
    </w:p>
    <w:p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6A4FCA" w:rsidRDefault="00682710" w:rsidP="00682710">
      <w:pPr>
        <w:ind w:firstLine="709"/>
        <w:rPr>
          <w:rFonts w:eastAsia="Calibri"/>
          <w:color w:val="auto"/>
          <w:sz w:val="16"/>
          <w:szCs w:val="16"/>
          <w:highlight w:val="yellow"/>
          <w:shd w:val="clear" w:color="auto" w:fill="auto"/>
          <w:lang w:eastAsia="en-US"/>
        </w:rPr>
      </w:pPr>
    </w:p>
    <w:p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682710" w:rsidRPr="000F24F8">
        <w:rPr>
          <w:rFonts w:eastAsia="Calibri"/>
          <w:color w:val="auto"/>
          <w:sz w:val="22"/>
          <w:szCs w:val="22"/>
          <w:shd w:val="clear" w:color="auto" w:fill="auto"/>
          <w:lang w:eastAsia="en-US"/>
        </w:rPr>
        <w:t xml:space="preserve">Заявка на участие в </w:t>
      </w:r>
      <w:r w:rsidR="00682710">
        <w:rPr>
          <w:rFonts w:eastAsia="Calibri"/>
          <w:color w:val="auto"/>
          <w:sz w:val="22"/>
          <w:szCs w:val="22"/>
          <w:shd w:val="clear" w:color="auto" w:fill="auto"/>
          <w:lang w:eastAsia="en-US"/>
        </w:rPr>
        <w:t xml:space="preserve">электронном </w:t>
      </w:r>
      <w:r w:rsidR="00682710" w:rsidRPr="000F24F8">
        <w:rPr>
          <w:rFonts w:eastAsia="Calibri"/>
          <w:color w:val="auto"/>
          <w:sz w:val="22"/>
          <w:szCs w:val="22"/>
          <w:shd w:val="clear" w:color="auto" w:fill="auto"/>
          <w:lang w:eastAsia="en-US"/>
        </w:rPr>
        <w:t xml:space="preserve">аукционе предоставляется одновременно в виде двух частей, подписанных </w:t>
      </w:r>
      <w:r w:rsidR="00682710">
        <w:rPr>
          <w:rFonts w:eastAsia="Calibri"/>
          <w:color w:val="auto"/>
          <w:sz w:val="22"/>
          <w:szCs w:val="22"/>
          <w:shd w:val="clear" w:color="auto" w:fill="auto"/>
          <w:lang w:eastAsia="en-US"/>
        </w:rPr>
        <w:t>электронной подписью</w:t>
      </w:r>
      <w:r w:rsidR="00682710" w:rsidRPr="000F24F8">
        <w:rPr>
          <w:rFonts w:eastAsia="Calibri"/>
          <w:color w:val="auto"/>
          <w:sz w:val="22"/>
          <w:szCs w:val="22"/>
          <w:shd w:val="clear" w:color="auto" w:fill="auto"/>
          <w:lang w:eastAsia="en-US"/>
        </w:rPr>
        <w:t xml:space="preserve"> уполномоченного представителя участника закупки.</w:t>
      </w:r>
    </w:p>
    <w:p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сведения: </w:t>
      </w:r>
    </w:p>
    <w:p w:rsidR="00116750" w:rsidRDefault="00167A58"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E316A5">
        <w:rPr>
          <w:rFonts w:eastAsia="Calibri"/>
          <w:color w:val="auto"/>
          <w:sz w:val="22"/>
          <w:szCs w:val="22"/>
          <w:shd w:val="clear" w:color="auto" w:fill="auto"/>
          <w:lang w:eastAsia="en-US"/>
        </w:rPr>
        <w:t xml:space="preserve">) </w:t>
      </w:r>
      <w:r w:rsidR="00682710" w:rsidRPr="00AB5760">
        <w:rPr>
          <w:rFonts w:eastAsia="Calibri"/>
          <w:color w:val="auto"/>
          <w:sz w:val="22"/>
          <w:szCs w:val="22"/>
          <w:shd w:val="clear" w:color="auto" w:fill="auto"/>
          <w:lang w:eastAsia="en-US"/>
        </w:rPr>
        <w:t>конкретные показатели</w:t>
      </w:r>
      <w:r w:rsidR="00F90779">
        <w:rPr>
          <w:rFonts w:eastAsia="Calibri"/>
          <w:color w:val="auto"/>
          <w:sz w:val="22"/>
          <w:szCs w:val="22"/>
          <w:shd w:val="clear" w:color="auto" w:fill="auto"/>
          <w:lang w:eastAsia="en-US"/>
        </w:rPr>
        <w:t xml:space="preserve"> товара</w:t>
      </w:r>
      <w:r w:rsidR="00682710" w:rsidRPr="00AB5760">
        <w:rPr>
          <w:rFonts w:eastAsia="Calibri"/>
          <w:color w:val="auto"/>
          <w:sz w:val="22"/>
          <w:szCs w:val="22"/>
          <w:shd w:val="clear" w:color="auto" w:fill="auto"/>
          <w:lang w:eastAsia="en-US"/>
        </w:rPr>
        <w:t>, соответствующие значениям, установленным документацией</w:t>
      </w:r>
      <w:r w:rsidR="00094BAF">
        <w:rPr>
          <w:rFonts w:eastAsia="Calibri"/>
          <w:color w:val="auto"/>
          <w:sz w:val="22"/>
          <w:szCs w:val="22"/>
          <w:shd w:val="clear" w:color="auto" w:fill="auto"/>
          <w:lang w:eastAsia="en-US"/>
        </w:rPr>
        <w:t xml:space="preserve"> </w:t>
      </w:r>
      <w:r w:rsidR="00E03ACE">
        <w:rPr>
          <w:rFonts w:eastAsia="Calibri"/>
          <w:color w:val="auto"/>
          <w:sz w:val="22"/>
          <w:szCs w:val="22"/>
          <w:shd w:val="clear" w:color="auto" w:fill="auto"/>
          <w:lang w:eastAsia="en-US"/>
        </w:rPr>
        <w:t>о закупке</w:t>
      </w:r>
      <w:r w:rsidR="00682710">
        <w:rPr>
          <w:rFonts w:eastAsia="Calibri"/>
          <w:color w:val="auto"/>
          <w:sz w:val="22"/>
          <w:szCs w:val="22"/>
          <w:shd w:val="clear" w:color="auto" w:fill="auto"/>
          <w:lang w:eastAsia="en-US"/>
        </w:rPr>
        <w:t xml:space="preserve">. </w:t>
      </w:r>
    </w:p>
    <w:p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w:t>
      </w:r>
      <w:r w:rsidRPr="00390629">
        <w:rPr>
          <w:rFonts w:eastAsia="Calibri"/>
          <w:color w:val="auto"/>
          <w:sz w:val="22"/>
          <w:szCs w:val="22"/>
          <w:shd w:val="clear" w:color="auto" w:fill="auto"/>
          <w:lang w:eastAsia="en-U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color w:val="auto"/>
          <w:sz w:val="22"/>
          <w:szCs w:val="22"/>
          <w:shd w:val="clear" w:color="auto" w:fill="auto"/>
          <w:lang w:eastAsia="en-US"/>
        </w:rPr>
        <w:t>) (</w:t>
      </w:r>
      <w:r w:rsidRPr="00390629">
        <w:rPr>
          <w:rFonts w:eastAsia="Calibri"/>
          <w:color w:val="auto"/>
          <w:sz w:val="22"/>
          <w:szCs w:val="22"/>
          <w:shd w:val="clear" w:color="auto" w:fill="auto"/>
          <w:lang w:eastAsia="en-US"/>
        </w:rPr>
        <w:t xml:space="preserve">далее — ПП </w:t>
      </w:r>
      <w:r>
        <w:rPr>
          <w:rFonts w:eastAsia="Calibri"/>
          <w:color w:val="auto"/>
          <w:sz w:val="22"/>
          <w:szCs w:val="22"/>
          <w:shd w:val="clear" w:color="auto" w:fill="auto"/>
          <w:lang w:eastAsia="en-US"/>
        </w:rPr>
        <w:t>№925).</w:t>
      </w:r>
    </w:p>
    <w:p w:rsidR="00682710" w:rsidRPr="00196E0B" w:rsidRDefault="00682710" w:rsidP="00682710">
      <w:pPr>
        <w:ind w:firstLine="709"/>
        <w:rPr>
          <w:rFonts w:eastAsia="Calibri"/>
          <w:color w:val="auto"/>
          <w:sz w:val="22"/>
          <w:szCs w:val="22"/>
          <w:shd w:val="clear" w:color="auto" w:fill="auto"/>
          <w:lang w:eastAsia="en-US"/>
        </w:rPr>
      </w:pPr>
      <w:r w:rsidRPr="00196E0B">
        <w:rPr>
          <w:rFonts w:eastAsia="Calibri"/>
          <w:color w:val="auto"/>
          <w:sz w:val="22"/>
          <w:szCs w:val="22"/>
          <w:shd w:val="clear" w:color="auto" w:fill="auto"/>
          <w:lang w:eastAsia="en-US"/>
        </w:rPr>
        <w:t xml:space="preserve">Участник закупки несет ответственность за предоставление недостоверных сведений о стране происхождения </w:t>
      </w:r>
      <w:r>
        <w:rPr>
          <w:rFonts w:eastAsia="Calibri"/>
          <w:color w:val="auto"/>
          <w:sz w:val="22"/>
          <w:szCs w:val="22"/>
          <w:shd w:val="clear" w:color="auto" w:fill="auto"/>
          <w:lang w:eastAsia="en-US"/>
        </w:rPr>
        <w:t>товара</w:t>
      </w:r>
      <w:r w:rsidRPr="00196E0B">
        <w:rPr>
          <w:rFonts w:eastAsia="Calibri"/>
          <w:color w:val="auto"/>
          <w:sz w:val="22"/>
          <w:szCs w:val="22"/>
          <w:shd w:val="clear" w:color="auto" w:fill="auto"/>
          <w:lang w:eastAsia="en-US"/>
        </w:rPr>
        <w:t>, указанного в заявке на участие в закупке.</w:t>
      </w:r>
    </w:p>
    <w:p w:rsidR="00682710" w:rsidRDefault="00E7746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Отсутствие</w:t>
      </w:r>
      <w:r w:rsidR="00682710" w:rsidRPr="00196E0B">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rsidR="00682710" w:rsidRPr="000F24F8" w:rsidRDefault="009300E2"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Рекомендуемая ф</w:t>
      </w:r>
      <w:r w:rsidR="00682710" w:rsidRPr="000F24F8">
        <w:rPr>
          <w:rFonts w:eastAsia="Calibri"/>
          <w:color w:val="auto"/>
          <w:sz w:val="22"/>
          <w:szCs w:val="22"/>
          <w:shd w:val="clear" w:color="auto" w:fill="auto"/>
          <w:lang w:eastAsia="en-US"/>
        </w:rPr>
        <w:t xml:space="preserve">орма первой части заявки приведена в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C931E4">
        <w:rPr>
          <w:rFonts w:eastAsia="Calibri"/>
          <w:color w:val="auto"/>
          <w:sz w:val="22"/>
          <w:szCs w:val="22"/>
          <w:shd w:val="clear" w:color="auto" w:fill="auto"/>
          <w:lang w:eastAsia="en-US"/>
        </w:rPr>
        <w:t xml:space="preserve"> настоящей документации</w:t>
      </w:r>
      <w:r w:rsidR="00682710" w:rsidRPr="000F24F8">
        <w:rPr>
          <w:rFonts w:eastAsia="Calibri"/>
          <w:color w:val="auto"/>
          <w:sz w:val="22"/>
          <w:szCs w:val="22"/>
          <w:shd w:val="clear" w:color="auto" w:fill="auto"/>
          <w:lang w:eastAsia="en-US"/>
        </w:rPr>
        <w:t>.</w:t>
      </w:r>
    </w:p>
    <w:p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3.1.3</w:t>
      </w:r>
      <w:r w:rsidR="00682710" w:rsidRPr="008F4ADE">
        <w:rPr>
          <w:rFonts w:eastAsia="Calibri"/>
          <w:b/>
          <w:color w:val="auto"/>
          <w:sz w:val="22"/>
          <w:szCs w:val="22"/>
          <w:u w:val="single"/>
          <w:shd w:val="clear" w:color="auto" w:fill="auto"/>
          <w:lang w:eastAsia="en-US"/>
        </w:rPr>
        <w:t xml:space="preserve">. Вторая часть заявки на участие в </w:t>
      </w:r>
      <w:r w:rsidRPr="008F4ADE">
        <w:rPr>
          <w:rFonts w:eastAsia="Calibri"/>
          <w:b/>
          <w:color w:val="auto"/>
          <w:sz w:val="22"/>
          <w:szCs w:val="22"/>
          <w:u w:val="single"/>
          <w:shd w:val="clear" w:color="auto" w:fill="auto"/>
          <w:lang w:eastAsia="en-US"/>
        </w:rPr>
        <w:t xml:space="preserve">электронном </w:t>
      </w:r>
      <w:r w:rsidR="00682710" w:rsidRPr="008F4ADE">
        <w:rPr>
          <w:rFonts w:eastAsia="Calibri"/>
          <w:b/>
          <w:color w:val="auto"/>
          <w:sz w:val="22"/>
          <w:szCs w:val="22"/>
          <w:u w:val="single"/>
          <w:shd w:val="clear" w:color="auto" w:fill="auto"/>
          <w:lang w:eastAsia="en-US"/>
        </w:rPr>
        <w:t>аукционе должна содержать следующие документы и сведения:</w:t>
      </w:r>
    </w:p>
    <w:p w:rsidR="00682710" w:rsidRPr="00196E0B" w:rsidRDefault="00682710" w:rsidP="00682710">
      <w:pPr>
        <w:ind w:firstLine="709"/>
        <w:rPr>
          <w:rFonts w:eastAsia="Calibri"/>
          <w:color w:val="auto"/>
          <w:sz w:val="22"/>
          <w:szCs w:val="22"/>
          <w:shd w:val="clear" w:color="auto" w:fill="auto"/>
          <w:lang w:eastAsia="en-US"/>
        </w:rPr>
      </w:pPr>
      <w:r w:rsidRPr="00196E0B">
        <w:rPr>
          <w:rFonts w:eastAsia="Calibri"/>
          <w:color w:val="auto"/>
          <w:sz w:val="22"/>
          <w:szCs w:val="22"/>
          <w:shd w:val="clear" w:color="auto" w:fill="auto"/>
          <w:lang w:eastAsia="en-US"/>
        </w:rPr>
        <w:t xml:space="preserve">а) </w:t>
      </w:r>
      <w:r w:rsidRPr="00544ED6">
        <w:rPr>
          <w:rFonts w:eastAsia="Calibri"/>
          <w:color w:val="auto"/>
          <w:sz w:val="22"/>
          <w:szCs w:val="22"/>
          <w:shd w:val="clear" w:color="auto" w:fill="auto"/>
          <w:lang w:eastAsia="en-US"/>
        </w:rPr>
        <w:t>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rsidR="00682710" w:rsidRPr="00196E0B" w:rsidRDefault="001F121D"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б</w:t>
      </w:r>
      <w:r w:rsidR="00682710" w:rsidRPr="00196E0B">
        <w:rPr>
          <w:rFonts w:eastAsia="Calibri"/>
          <w:color w:val="auto"/>
          <w:sz w:val="22"/>
          <w:szCs w:val="22"/>
          <w:shd w:val="clear" w:color="auto" w:fill="auto"/>
          <w:lang w:eastAsia="en-US"/>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w:t>
      </w:r>
    </w:p>
    <w:p w:rsidR="00682710" w:rsidRDefault="001F121D"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в</w:t>
      </w:r>
      <w:r w:rsidR="00682710" w:rsidRPr="00196E0B">
        <w:rPr>
          <w:rFonts w:eastAsia="Calibri"/>
          <w:color w:val="auto"/>
          <w:sz w:val="22"/>
          <w:szCs w:val="22"/>
          <w:shd w:val="clear" w:color="auto" w:fill="auto"/>
          <w:lang w:eastAsia="en-US"/>
        </w:rPr>
        <w:t xml:space="preserve">) декларация о соответствии участника </w:t>
      </w:r>
      <w:r w:rsidR="00682710">
        <w:rPr>
          <w:rFonts w:eastAsia="Calibri"/>
          <w:color w:val="auto"/>
          <w:sz w:val="22"/>
          <w:szCs w:val="22"/>
          <w:shd w:val="clear" w:color="auto" w:fill="auto"/>
          <w:lang w:eastAsia="en-US"/>
        </w:rPr>
        <w:t>закупки</w:t>
      </w:r>
      <w:r w:rsidR="00682710" w:rsidRPr="00196E0B">
        <w:rPr>
          <w:rFonts w:eastAsia="Calibri"/>
          <w:color w:val="auto"/>
          <w:sz w:val="22"/>
          <w:szCs w:val="22"/>
          <w:shd w:val="clear" w:color="auto" w:fill="auto"/>
          <w:lang w:eastAsia="en-US"/>
        </w:rPr>
        <w:t xml:space="preserve"> требованиям, установленным в соответствии с </w:t>
      </w:r>
      <w:r w:rsidR="00682710" w:rsidRPr="00602EB4">
        <w:rPr>
          <w:rFonts w:eastAsia="Calibri"/>
          <w:color w:val="auto"/>
          <w:sz w:val="22"/>
          <w:szCs w:val="22"/>
          <w:shd w:val="clear" w:color="auto" w:fill="auto"/>
          <w:lang w:eastAsia="en-US"/>
        </w:rPr>
        <w:t>п.</w:t>
      </w:r>
      <w:r w:rsidR="00602EB4" w:rsidRPr="00602EB4">
        <w:rPr>
          <w:rFonts w:eastAsia="Calibri"/>
          <w:color w:val="auto"/>
          <w:sz w:val="22"/>
          <w:szCs w:val="22"/>
          <w:shd w:val="clear" w:color="auto" w:fill="auto"/>
          <w:lang w:eastAsia="en-US"/>
        </w:rPr>
        <w:t>1.3</w:t>
      </w:r>
      <w:r w:rsidR="000A4AAB">
        <w:rPr>
          <w:rFonts w:eastAsia="Calibri"/>
          <w:color w:val="auto"/>
          <w:sz w:val="22"/>
          <w:szCs w:val="22"/>
          <w:shd w:val="clear" w:color="auto" w:fill="auto"/>
          <w:lang w:eastAsia="en-US"/>
        </w:rPr>
        <w:t>.2</w:t>
      </w:r>
      <w:r w:rsidR="00682710" w:rsidRPr="00602EB4">
        <w:rPr>
          <w:rFonts w:eastAsia="Calibri"/>
          <w:color w:val="auto"/>
          <w:sz w:val="22"/>
          <w:szCs w:val="22"/>
          <w:shd w:val="clear" w:color="auto" w:fill="auto"/>
          <w:lang w:eastAsia="en-US"/>
        </w:rPr>
        <w:t xml:space="preserve"> настояще</w:t>
      </w:r>
      <w:r w:rsidR="00E03ACE" w:rsidRPr="00602EB4">
        <w:rPr>
          <w:rFonts w:eastAsia="Calibri"/>
          <w:color w:val="auto"/>
          <w:sz w:val="22"/>
          <w:szCs w:val="22"/>
          <w:shd w:val="clear" w:color="auto" w:fill="auto"/>
          <w:lang w:eastAsia="en-US"/>
        </w:rPr>
        <w:t>го раздела</w:t>
      </w:r>
      <w:r w:rsidR="00602EB4" w:rsidRPr="00602EB4">
        <w:rPr>
          <w:rFonts w:eastAsia="Calibri"/>
          <w:color w:val="auto"/>
          <w:sz w:val="22"/>
          <w:szCs w:val="22"/>
          <w:shd w:val="clear" w:color="auto" w:fill="auto"/>
          <w:lang w:eastAsia="en-US"/>
        </w:rPr>
        <w:t xml:space="preserve"> и п.</w:t>
      </w:r>
      <w:r w:rsidR="00602EB4" w:rsidRPr="00FC6D3F">
        <w:rPr>
          <w:rFonts w:eastAsia="Calibri"/>
          <w:color w:val="auto"/>
          <w:sz w:val="22"/>
          <w:szCs w:val="22"/>
          <w:shd w:val="clear" w:color="auto" w:fill="auto"/>
          <w:lang w:eastAsia="en-US"/>
        </w:rPr>
        <w:t>15 Информационной карты</w:t>
      </w:r>
      <w:r w:rsidR="00682710" w:rsidRPr="00FC6D3F">
        <w:rPr>
          <w:rFonts w:eastAsia="Calibri"/>
          <w:color w:val="auto"/>
          <w:sz w:val="22"/>
          <w:szCs w:val="22"/>
          <w:shd w:val="clear" w:color="auto" w:fill="auto"/>
          <w:lang w:eastAsia="en-US"/>
        </w:rPr>
        <w:t>.</w:t>
      </w:r>
    </w:p>
    <w:p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г</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д</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00682710" w:rsidRPr="00544ED6">
        <w:rPr>
          <w:rFonts w:eastAsia="Calibri"/>
          <w:i/>
          <w:color w:val="auto"/>
          <w:sz w:val="22"/>
          <w:szCs w:val="22"/>
          <w:shd w:val="clear" w:color="auto" w:fill="auto"/>
          <w:lang w:eastAsia="en-US"/>
        </w:rPr>
        <w:t xml:space="preserve">оформленная в свободной форме) </w:t>
      </w:r>
      <w:r w:rsidR="00682710" w:rsidRPr="00544ED6">
        <w:rPr>
          <w:rFonts w:eastAsia="Calibri"/>
          <w:color w:val="auto"/>
          <w:sz w:val="22"/>
          <w:szCs w:val="22"/>
          <w:shd w:val="clear" w:color="auto" w:fill="auto"/>
          <w:lang w:eastAsia="en-US"/>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е</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 xml:space="preserve">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682710" w:rsidRPr="00544ED6">
        <w:rPr>
          <w:rFonts w:eastAsia="Calibri"/>
          <w:i/>
          <w:color w:val="auto"/>
          <w:sz w:val="22"/>
          <w:szCs w:val="22"/>
          <w:shd w:val="clear" w:color="auto" w:fill="auto"/>
          <w:lang w:eastAsia="en-US"/>
        </w:rPr>
        <w:t>(для юридического лица)</w:t>
      </w:r>
      <w:r w:rsidR="00682710" w:rsidRPr="00544ED6">
        <w:rPr>
          <w:rFonts w:eastAsia="Calibri"/>
          <w:color w:val="auto"/>
          <w:sz w:val="22"/>
          <w:szCs w:val="22"/>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682710" w:rsidRPr="00544ED6">
        <w:rPr>
          <w:rFonts w:eastAsia="Calibri"/>
          <w:i/>
          <w:color w:val="auto"/>
          <w:sz w:val="22"/>
          <w:szCs w:val="22"/>
          <w:shd w:val="clear" w:color="auto" w:fill="auto"/>
          <w:lang w:eastAsia="en-US"/>
        </w:rPr>
        <w:t>(для физических лиц),</w:t>
      </w:r>
      <w:r w:rsidR="00682710" w:rsidRPr="00544ED6">
        <w:rPr>
          <w:rFonts w:eastAsia="Calibri"/>
          <w:color w:val="auto"/>
          <w:sz w:val="22"/>
          <w:szCs w:val="22"/>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682710" w:rsidRPr="00544ED6">
        <w:rPr>
          <w:rFonts w:eastAsia="Calibri"/>
          <w:i/>
          <w:color w:val="auto"/>
          <w:sz w:val="22"/>
          <w:szCs w:val="22"/>
          <w:shd w:val="clear" w:color="auto" w:fill="auto"/>
          <w:lang w:eastAsia="en-US"/>
        </w:rPr>
        <w:t>(для индивидуального предпринимателя)</w:t>
      </w:r>
      <w:r w:rsidR="00682710" w:rsidRPr="00544ED6">
        <w:rPr>
          <w:rFonts w:eastAsia="Calibri"/>
          <w:color w:val="auto"/>
          <w:sz w:val="22"/>
          <w:szCs w:val="22"/>
          <w:shd w:val="clear" w:color="auto" w:fill="auto"/>
          <w:lang w:eastAsia="en-US"/>
        </w:rPr>
        <w:t>;</w:t>
      </w:r>
    </w:p>
    <w:p w:rsidR="00872551" w:rsidRDefault="00CC267A"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372832">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FA0C17" w:rsidRPr="006A4FCA" w:rsidRDefault="00FA0C17" w:rsidP="002B1922">
      <w:pPr>
        <w:ind w:firstLine="709"/>
        <w:rPr>
          <w:rFonts w:eastAsia="Calibri"/>
          <w:color w:val="auto"/>
          <w:sz w:val="16"/>
          <w:szCs w:val="16"/>
          <w:shd w:val="clear" w:color="auto" w:fill="auto"/>
          <w:lang w:eastAsia="en-US"/>
        </w:rPr>
      </w:pPr>
    </w:p>
    <w:p w:rsidR="00872551" w:rsidRDefault="00D1303E" w:rsidP="00D1303E">
      <w:pPr>
        <w:ind w:firstLine="709"/>
        <w:jc w:val="center"/>
        <w:rPr>
          <w:rFonts w:eastAsia="Calibri"/>
          <w:b/>
          <w:color w:val="auto"/>
          <w:shd w:val="clear" w:color="auto" w:fill="auto"/>
          <w:lang w:eastAsia="en-US"/>
        </w:rPr>
      </w:pPr>
      <w:bookmarkStart w:id="0" w:name="_Toc271973048"/>
      <w:bookmarkStart w:id="1"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rsidR="0003159C" w:rsidRPr="0003159C" w:rsidRDefault="0003159C" w:rsidP="00D1303E">
      <w:pPr>
        <w:ind w:firstLine="709"/>
        <w:jc w:val="center"/>
        <w:rPr>
          <w:rFonts w:eastAsia="Calibri"/>
          <w:b/>
          <w:color w:val="auto"/>
          <w:sz w:val="16"/>
          <w:szCs w:val="16"/>
          <w:shd w:val="clear" w:color="auto" w:fill="auto"/>
          <w:lang w:eastAsia="en-US"/>
        </w:rPr>
      </w:pPr>
    </w:p>
    <w:p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0"/>
      <w:bookmarkEnd w:id="1"/>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 xml:space="preserve">аукционе участник закупки должен пройти аккредитацию на </w:t>
      </w:r>
      <w:r w:rsidR="00C931E4" w:rsidRPr="00C931E4">
        <w:rPr>
          <w:rFonts w:eastAsia="Calibri"/>
          <w:color w:val="auto"/>
          <w:sz w:val="22"/>
          <w:szCs w:val="22"/>
          <w:shd w:val="clear" w:color="auto" w:fill="auto"/>
          <w:lang w:eastAsia="en-US"/>
        </w:rPr>
        <w:t>электронной торговой площадке по адресу: http://www.rts-tender.ru (ООО "РТС-тендер").</w:t>
      </w:r>
    </w:p>
    <w:p w:rsidR="00C732B1" w:rsidRDefault="00C732B1"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Pr="00C732B1">
        <w:rPr>
          <w:rFonts w:eastAsia="Calibri"/>
          <w:color w:val="auto"/>
          <w:sz w:val="22"/>
          <w:szCs w:val="22"/>
          <w:shd w:val="clear" w:color="auto" w:fill="auto"/>
          <w:lang w:eastAsia="en-US"/>
        </w:rPr>
        <w:t>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предусмотренный извещением и (или) документацией о закупке.</w:t>
      </w:r>
    </w:p>
    <w:p w:rsidR="00872551" w:rsidRP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 xml:space="preserve">Для участия в </w:t>
      </w:r>
      <w:r w:rsidR="00872551">
        <w:rPr>
          <w:rFonts w:eastAsia="Calibri"/>
          <w:color w:val="auto"/>
          <w:sz w:val="22"/>
          <w:szCs w:val="22"/>
          <w:shd w:val="clear" w:color="auto" w:fill="auto"/>
          <w:lang w:eastAsia="en-US"/>
        </w:rPr>
        <w:t xml:space="preserve">электронном </w:t>
      </w:r>
      <w:r w:rsidR="00872551"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00872551"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00872551" w:rsidRPr="00602EB4">
        <w:rPr>
          <w:rFonts w:eastAsia="Calibri"/>
          <w:color w:val="auto"/>
          <w:sz w:val="22"/>
          <w:szCs w:val="22"/>
          <w:shd w:val="clear" w:color="auto" w:fill="auto"/>
          <w:lang w:eastAsia="en-US"/>
        </w:rPr>
        <w:t>.</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4</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7</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8</w:t>
      </w:r>
      <w:r>
        <w:rPr>
          <w:rFonts w:eastAsia="Calibri"/>
          <w:color w:val="auto"/>
          <w:sz w:val="22"/>
          <w:szCs w:val="22"/>
          <w:shd w:val="clear" w:color="auto" w:fill="auto"/>
          <w:lang w:eastAsia="en-US"/>
        </w:rPr>
        <w:t xml:space="preserve">.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9</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10</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rsidR="00FD1DD0" w:rsidRPr="00D1303E" w:rsidRDefault="00FD1DD0" w:rsidP="00FA0C17">
      <w:pPr>
        <w:ind w:firstLine="709"/>
        <w:rPr>
          <w:rFonts w:eastAsia="Calibri"/>
          <w:color w:val="auto"/>
          <w:sz w:val="16"/>
          <w:szCs w:val="16"/>
          <w:shd w:val="clear" w:color="auto" w:fill="auto"/>
          <w:lang w:eastAsia="en-US"/>
        </w:rPr>
      </w:pPr>
    </w:p>
    <w:p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EE2375" w:rsidRPr="00EE2375">
        <w:rPr>
          <w:rFonts w:eastAsia="Calibri"/>
          <w:color w:val="auto"/>
          <w:sz w:val="22"/>
          <w:szCs w:val="22"/>
          <w:shd w:val="clear" w:color="auto" w:fill="auto"/>
          <w:lang w:eastAsia="en-US"/>
        </w:rPr>
        <w:t xml:space="preserve">Заказчик не устанавливает в документации о закупке требование обеспечения заявок на участие в </w:t>
      </w:r>
      <w:r w:rsidR="00EE2375">
        <w:rPr>
          <w:rFonts w:eastAsia="Calibri"/>
          <w:color w:val="auto"/>
          <w:sz w:val="22"/>
          <w:szCs w:val="22"/>
          <w:shd w:val="clear" w:color="auto" w:fill="auto"/>
          <w:lang w:eastAsia="en-US"/>
        </w:rPr>
        <w:t>электронном аукционе</w:t>
      </w:r>
      <w:r w:rsidR="00EE2375" w:rsidRPr="00EE2375">
        <w:rPr>
          <w:rFonts w:eastAsia="Calibri"/>
          <w:color w:val="auto"/>
          <w:sz w:val="22"/>
          <w:szCs w:val="22"/>
          <w:shd w:val="clear" w:color="auto" w:fill="auto"/>
          <w:lang w:eastAsia="en-US"/>
        </w:rPr>
        <w:t xml:space="preserve">,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w:t>
      </w:r>
      <w:r w:rsidR="00EE2375">
        <w:rPr>
          <w:rFonts w:eastAsia="Calibri"/>
          <w:color w:val="auto"/>
          <w:sz w:val="22"/>
          <w:szCs w:val="22"/>
          <w:shd w:val="clear" w:color="auto" w:fill="auto"/>
          <w:lang w:eastAsia="en-US"/>
        </w:rPr>
        <w:t>з</w:t>
      </w:r>
      <w:r w:rsidR="00262F7C" w:rsidRPr="00262F7C">
        <w:rPr>
          <w:rFonts w:eastAsia="Calibri"/>
          <w:color w:val="auto"/>
          <w:sz w:val="22"/>
          <w:szCs w:val="22"/>
          <w:shd w:val="clear" w:color="auto" w:fill="auto"/>
          <w:lang w:eastAsia="en-US"/>
        </w:rPr>
        <w:t xml:space="preserve">аказчик вправе установить в извещении о </w:t>
      </w:r>
      <w:r w:rsidR="00262F7C">
        <w:rPr>
          <w:rFonts w:eastAsia="Calibri"/>
          <w:color w:val="auto"/>
          <w:sz w:val="22"/>
          <w:szCs w:val="22"/>
          <w:shd w:val="clear" w:color="auto" w:fill="auto"/>
          <w:lang w:eastAsia="en-US"/>
        </w:rPr>
        <w:t>закупке</w:t>
      </w:r>
      <w:r w:rsidR="00262F7C" w:rsidRPr="00262F7C">
        <w:rPr>
          <w:rFonts w:eastAsia="Calibri"/>
          <w:color w:val="auto"/>
          <w:sz w:val="22"/>
          <w:szCs w:val="22"/>
          <w:shd w:val="clear" w:color="auto" w:fill="auto"/>
          <w:lang w:eastAsia="en-US"/>
        </w:rPr>
        <w:t xml:space="preserve"> и </w:t>
      </w:r>
      <w:r w:rsidR="00A9775E">
        <w:rPr>
          <w:rFonts w:eastAsia="Calibri"/>
          <w:color w:val="auto"/>
          <w:sz w:val="22"/>
          <w:szCs w:val="22"/>
          <w:shd w:val="clear" w:color="auto" w:fill="auto"/>
          <w:lang w:eastAsia="en-US"/>
        </w:rPr>
        <w:t>Информационной карте</w:t>
      </w:r>
      <w:r w:rsidR="00162E0B">
        <w:rPr>
          <w:rFonts w:eastAsia="Calibri"/>
          <w:color w:val="auto"/>
          <w:sz w:val="22"/>
          <w:szCs w:val="22"/>
          <w:shd w:val="clear" w:color="auto" w:fill="auto"/>
          <w:lang w:eastAsia="en-US"/>
        </w:rPr>
        <w:t xml:space="preserve"> аукциона в электронной форме (далее – Информационная карта)</w:t>
      </w:r>
      <w:r w:rsidR="00262F7C" w:rsidRPr="00262F7C">
        <w:rPr>
          <w:rFonts w:eastAsia="Calibri"/>
          <w:color w:val="auto"/>
          <w:sz w:val="22"/>
          <w:szCs w:val="22"/>
          <w:shd w:val="clear" w:color="auto" w:fill="auto"/>
          <w:lang w:eastAsia="en-US"/>
        </w:rPr>
        <w:t xml:space="preserve"> требование об обеспечении заявки на участие в </w:t>
      </w:r>
      <w:r w:rsidR="00262F7C">
        <w:rPr>
          <w:rFonts w:eastAsia="Calibri"/>
          <w:color w:val="auto"/>
          <w:sz w:val="22"/>
          <w:szCs w:val="22"/>
          <w:shd w:val="clear" w:color="auto" w:fill="auto"/>
          <w:lang w:eastAsia="en-US"/>
        </w:rPr>
        <w:t xml:space="preserve">электронном </w:t>
      </w:r>
      <w:r w:rsidR="00262F7C" w:rsidRPr="00262F7C">
        <w:rPr>
          <w:rFonts w:eastAsia="Calibri"/>
          <w:color w:val="auto"/>
          <w:sz w:val="22"/>
          <w:szCs w:val="22"/>
          <w:shd w:val="clear" w:color="auto" w:fill="auto"/>
          <w:lang w:eastAsia="en-US"/>
        </w:rPr>
        <w:t>аукционе.</w:t>
      </w:r>
      <w:r w:rsidR="00C46EF6">
        <w:rPr>
          <w:rFonts w:eastAsia="Calibri"/>
          <w:color w:val="auto"/>
          <w:sz w:val="22"/>
          <w:szCs w:val="22"/>
          <w:shd w:val="clear" w:color="auto" w:fill="auto"/>
          <w:lang w:eastAsia="en-US"/>
        </w:rPr>
        <w:t xml:space="preserve"> Размер такого обеспечения </w:t>
      </w:r>
      <w:r w:rsidR="00C46EF6" w:rsidRPr="00C46EF6">
        <w:rPr>
          <w:rFonts w:eastAsia="Calibri"/>
          <w:bCs/>
          <w:color w:val="auto"/>
          <w:sz w:val="22"/>
          <w:szCs w:val="22"/>
          <w:shd w:val="clear" w:color="auto" w:fill="auto"/>
          <w:lang w:eastAsia="en-US"/>
        </w:rPr>
        <w:t xml:space="preserve">не может превышать </w:t>
      </w:r>
      <w:r w:rsidR="00AE4EEC">
        <w:rPr>
          <w:rFonts w:eastAsia="Calibri"/>
          <w:bCs/>
          <w:color w:val="auto"/>
          <w:sz w:val="22"/>
          <w:szCs w:val="22"/>
          <w:shd w:val="clear" w:color="auto" w:fill="auto"/>
          <w:lang w:eastAsia="en-US"/>
        </w:rPr>
        <w:t>5</w:t>
      </w:r>
      <w:r w:rsidR="00C46EF6" w:rsidRPr="00C46EF6">
        <w:rPr>
          <w:rFonts w:eastAsia="Calibri"/>
          <w:bCs/>
          <w:color w:val="auto"/>
          <w:sz w:val="22"/>
          <w:szCs w:val="22"/>
          <w:shd w:val="clear" w:color="auto" w:fill="auto"/>
          <w:lang w:eastAsia="en-US"/>
        </w:rPr>
        <w:t>% начальной (максимальной) цены договора (цены лота).</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4EEC" w:rsidRPr="00AE4EEC">
        <w:rPr>
          <w:rFonts w:eastAsia="Calibri"/>
          <w:color w:val="auto"/>
          <w:sz w:val="22"/>
          <w:szCs w:val="22"/>
          <w:shd w:val="clear" w:color="auto" w:fill="auto"/>
          <w:lang w:eastAsia="en-US"/>
        </w:rPr>
        <w:t>Обеспечение заявки на участие в закупке представляется одновременно с такой заявкой</w:t>
      </w:r>
      <w:r w:rsidR="00A35612">
        <w:rPr>
          <w:rFonts w:eastAsia="Calibri"/>
          <w:color w:val="auto"/>
          <w:sz w:val="22"/>
          <w:szCs w:val="22"/>
          <w:shd w:val="clear" w:color="auto" w:fill="auto"/>
          <w:lang w:eastAsia="en-US"/>
        </w:rPr>
        <w:t xml:space="preserve"> </w:t>
      </w:r>
      <w:r w:rsidR="00A35612"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A35612">
        <w:rPr>
          <w:rFonts w:eastAsia="Calibri"/>
          <w:color w:val="auto"/>
          <w:sz w:val="22"/>
          <w:szCs w:val="22"/>
          <w:shd w:val="clear" w:color="auto" w:fill="auto"/>
          <w:lang w:eastAsia="en-US"/>
        </w:rPr>
        <w:t>о закупке и в Информационной карте документации</w:t>
      </w:r>
      <w:r w:rsidR="00A35612" w:rsidRPr="00FD1DD0">
        <w:rPr>
          <w:rFonts w:eastAsia="Calibri"/>
          <w:color w:val="auto"/>
          <w:sz w:val="22"/>
          <w:szCs w:val="22"/>
          <w:shd w:val="clear" w:color="auto" w:fill="auto"/>
          <w:lang w:eastAsia="en-US"/>
        </w:rPr>
        <w:t>)</w:t>
      </w:r>
      <w:r w:rsidR="00AE4EEC" w:rsidRPr="00AE4EEC">
        <w:rPr>
          <w:rFonts w:eastAsia="Calibri"/>
          <w:color w:val="auto"/>
          <w:sz w:val="22"/>
          <w:szCs w:val="22"/>
          <w:shd w:val="clear" w:color="auto" w:fill="auto"/>
          <w:lang w:eastAsia="en-US"/>
        </w:rPr>
        <w:t xml:space="preserve">. </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 xml:space="preserve">Требование о предоставлении обеспечения </w:t>
      </w:r>
      <w:r w:rsidR="00B06961">
        <w:rPr>
          <w:rFonts w:eastAsia="Calibri"/>
          <w:color w:val="auto"/>
          <w:sz w:val="22"/>
          <w:szCs w:val="22"/>
          <w:shd w:val="clear" w:color="auto" w:fill="auto"/>
          <w:lang w:eastAsia="en-US"/>
        </w:rPr>
        <w:t xml:space="preserve">заявки </w:t>
      </w:r>
      <w:r w:rsidR="00262F7C" w:rsidRPr="00262F7C">
        <w:rPr>
          <w:rFonts w:eastAsia="Calibri"/>
          <w:color w:val="auto"/>
          <w:sz w:val="22"/>
          <w:szCs w:val="22"/>
          <w:shd w:val="clear" w:color="auto" w:fill="auto"/>
          <w:lang w:eastAsia="en-US"/>
        </w:rPr>
        <w:t>в равной степени распространяется на всех участников закупки</w:t>
      </w:r>
      <w:r w:rsidR="00B06961">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B06961">
        <w:rPr>
          <w:rFonts w:eastAsia="Calibri"/>
          <w:color w:val="auto"/>
          <w:sz w:val="22"/>
          <w:szCs w:val="22"/>
          <w:shd w:val="clear" w:color="auto" w:fill="auto"/>
          <w:lang w:eastAsia="en-US"/>
        </w:rPr>
        <w:t xml:space="preserve"> документации</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r w:rsidR="00B06961">
        <w:rPr>
          <w:rFonts w:eastAsia="Calibri"/>
          <w:color w:val="auto"/>
          <w:sz w:val="22"/>
          <w:szCs w:val="22"/>
          <w:shd w:val="clear" w:color="auto" w:fill="auto"/>
          <w:lang w:eastAsia="en-US"/>
        </w:rPr>
        <w:t xml:space="preserve"> Р</w:t>
      </w:r>
      <w:r w:rsidR="00B06961" w:rsidRPr="00B06961">
        <w:rPr>
          <w:rFonts w:eastAsia="Calibri"/>
          <w:color w:val="auto"/>
          <w:sz w:val="22"/>
          <w:szCs w:val="22"/>
          <w:shd w:val="clear" w:color="auto" w:fill="auto"/>
          <w:lang w:eastAsia="en-US"/>
        </w:rPr>
        <w:t>азмер такого обеспечения</w:t>
      </w:r>
      <w:r w:rsidR="00B06961">
        <w:rPr>
          <w:rFonts w:eastAsia="Calibri"/>
          <w:color w:val="auto"/>
          <w:sz w:val="22"/>
          <w:szCs w:val="22"/>
          <w:shd w:val="clear" w:color="auto" w:fill="auto"/>
          <w:lang w:eastAsia="en-US"/>
        </w:rPr>
        <w:t xml:space="preserve"> указан в Информационной карте настоящей документации о закупке.</w:t>
      </w:r>
    </w:p>
    <w:p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00B06961" w:rsidRPr="00B06961">
        <w:rPr>
          <w:rFonts w:eastAsia="Calibri"/>
          <w:color w:val="auto"/>
          <w:sz w:val="22"/>
          <w:szCs w:val="22"/>
          <w:shd w:val="clear" w:color="auto" w:fill="auto"/>
          <w:lang w:eastAsia="en-US"/>
        </w:rPr>
        <w:t>Обеспечение заявки на участие в закупке может предоставляться участником закупки путём внесения денежных средств на указанный счёт Заказчика, предусмотренный в документации о закупке, предоставления банковской гарантии.</w:t>
      </w:r>
    </w:p>
    <w:p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4.2.5</w:t>
      </w:r>
      <w:r w:rsidR="00FD1DD0" w:rsidRPr="00FD1DD0">
        <w:rPr>
          <w:rFonts w:eastAsia="Calibri"/>
          <w:color w:val="auto"/>
          <w:sz w:val="22"/>
          <w:szCs w:val="22"/>
          <w:shd w:val="clear" w:color="auto" w:fill="auto"/>
          <w:lang w:eastAsia="en-US"/>
        </w:rPr>
        <w:t xml:space="preserve">. </w:t>
      </w:r>
      <w:r w:rsidR="00B06961" w:rsidRPr="00B06961">
        <w:rPr>
          <w:rFonts w:eastAsia="Calibri"/>
          <w:color w:val="auto"/>
          <w:sz w:val="22"/>
          <w:szCs w:val="22"/>
          <w:shd w:val="clear" w:color="auto" w:fill="auto"/>
          <w:lang w:eastAsia="en-US"/>
        </w:rPr>
        <w:t>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p w:rsidR="00FA60BC" w:rsidRPr="00FA60BC" w:rsidRDefault="00D1303E" w:rsidP="00FA60B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4.2.6</w:t>
      </w:r>
      <w:r w:rsidR="00FD1DD0" w:rsidRPr="00FD1DD0">
        <w:rPr>
          <w:rFonts w:eastAsia="Calibri"/>
          <w:color w:val="auto"/>
          <w:sz w:val="22"/>
          <w:szCs w:val="22"/>
          <w:shd w:val="clear" w:color="auto" w:fill="auto"/>
          <w:lang w:eastAsia="en-US"/>
        </w:rPr>
        <w:t xml:space="preserve">. </w:t>
      </w:r>
      <w:r w:rsidR="00FA60BC" w:rsidRPr="00FA60BC">
        <w:rPr>
          <w:rFonts w:eastAsia="Calibri"/>
          <w:color w:val="auto"/>
          <w:sz w:val="22"/>
          <w:szCs w:val="22"/>
          <w:shd w:val="clear" w:color="auto" w:fill="auto"/>
          <w:lang w:eastAsia="en-US"/>
        </w:rPr>
        <w:t>Возврат участнику закупки обеспечения заявки на участие в закупке не производится в следующих случаях:</w:t>
      </w:r>
    </w:p>
    <w:p w:rsidR="00FA60BC" w:rsidRPr="00FA60BC"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1) уклонение или отказ участника закупки от заключения договора;</w:t>
      </w:r>
    </w:p>
    <w:p w:rsidR="00FD1DD0" w:rsidRPr="00FD1DD0"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2)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454873" w:rsidRPr="00454873" w:rsidRDefault="00D1303E" w:rsidP="00454873">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4.2.7</w:t>
      </w:r>
      <w:r w:rsidR="00FD1DD0" w:rsidRPr="00FD1DD0">
        <w:rPr>
          <w:rFonts w:eastAsia="Calibri"/>
          <w:color w:val="auto"/>
          <w:sz w:val="22"/>
          <w:szCs w:val="22"/>
          <w:shd w:val="clear" w:color="auto" w:fill="auto"/>
          <w:lang w:eastAsia="en-US"/>
        </w:rPr>
        <w:t xml:space="preserve">. </w:t>
      </w:r>
      <w:r w:rsidR="00454873" w:rsidRPr="00454873">
        <w:rPr>
          <w:rFonts w:eastAsia="Calibri"/>
          <w:color w:val="auto"/>
          <w:sz w:val="22"/>
          <w:szCs w:val="22"/>
          <w:shd w:val="clear" w:color="auto" w:fill="auto"/>
          <w:lang w:eastAsia="en-US"/>
        </w:rPr>
        <w:t>В случае, если установлено требование обеспечения заявки на участие в процедуре закупки, Заказчик возвращает денежные средства, внесённые в качестве обеспечения заявок на участие в процедуре закупки, в течение 5-ти рабочих дней со дня:</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1) принятия Заказчиком решения об отказе от проведения процедуры закупки —участнику, подавшему заявку на участие в процедуре закупки;</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2) поступления Заказчику уведомления об отзыве заявки на участие в процедуре закупки — участнику, отозвавшему заявку на участие в процедуре закупки;</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3) подписания протокола оценки и сопоставления заявок на участие в процедуре закупки — участнику, подавшему заявку после окончания срока их приёма;</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4) подписания протокола оценки и сопоставления заявок на участие в процедуре закупки — участнику, подавшему заявку на участие и не допущенному к участию в процедуре закупки;</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5) подписания протокола оценки и сопоставления заявок на участие в процедуре закупки — участникам процедур закупки, которые участвовали, но не стали победителями процедуры закупки, кроме участника, сделавшего предложение, следующее за предложением победителя процедуры закупки, заявке которого был присвоен второй номер;</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6) заключения договора — победителю процедуры закупки или единственному участнику;</w:t>
      </w:r>
    </w:p>
    <w:p w:rsidR="00FD1DD0" w:rsidRPr="00FD1DD0"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7) заключения договора — участнику процедуры закупки, заявке на участие которого присвоен второй номер.</w:t>
      </w:r>
    </w:p>
    <w:p w:rsidR="00BA0AEF" w:rsidRDefault="00B91B21" w:rsidP="00FD1DD0">
      <w:pPr>
        <w:ind w:firstLine="709"/>
        <w:rPr>
          <w:rFonts w:eastAsia="Calibri"/>
          <w:color w:val="auto"/>
          <w:sz w:val="22"/>
          <w:szCs w:val="22"/>
          <w:shd w:val="clear" w:color="auto" w:fill="auto"/>
          <w:lang w:eastAsia="en-US"/>
        </w:rPr>
      </w:pPr>
      <w:r w:rsidRPr="00B91B21">
        <w:rPr>
          <w:rFonts w:eastAsia="Calibri"/>
          <w:color w:val="auto"/>
          <w:sz w:val="22"/>
          <w:szCs w:val="22"/>
          <w:shd w:val="clear" w:color="auto" w:fill="auto"/>
          <w:lang w:eastAsia="en-US"/>
        </w:rPr>
        <w:t>4.2.8. Если обеспечение заявки было предусмотрено Заказчиком в документации о закупке на электронную площадку, то возврат обеспечения заявки на участие в закупке происходит согласно регламенту электронной площадки.</w:t>
      </w:r>
    </w:p>
    <w:p w:rsidR="00B91B21" w:rsidRPr="00B91B21" w:rsidRDefault="00B91B21" w:rsidP="00FD1DD0">
      <w:pPr>
        <w:ind w:firstLine="709"/>
        <w:rPr>
          <w:rFonts w:eastAsia="Calibri"/>
          <w:color w:val="auto"/>
          <w:sz w:val="22"/>
          <w:szCs w:val="22"/>
          <w:shd w:val="clear" w:color="auto" w:fill="auto"/>
          <w:lang w:eastAsia="en-US"/>
        </w:rPr>
      </w:pPr>
    </w:p>
    <w:p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6C50D2"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5.1. </w:t>
      </w:r>
      <w:r w:rsidR="006C50D2" w:rsidRPr="006C50D2">
        <w:rPr>
          <w:rFonts w:eastAsia="Calibri"/>
          <w:b/>
          <w:color w:val="auto"/>
          <w:sz w:val="22"/>
          <w:szCs w:val="22"/>
          <w:shd w:val="clear" w:color="auto" w:fill="auto"/>
          <w:lang w:eastAsia="en-US"/>
        </w:rPr>
        <w:t xml:space="preserve">Открытие доступа к заявкам на участие в </w:t>
      </w:r>
      <w:r w:rsidR="006C50D2">
        <w:rPr>
          <w:rFonts w:eastAsia="Calibri"/>
          <w:b/>
          <w:color w:val="auto"/>
          <w:sz w:val="22"/>
          <w:szCs w:val="22"/>
          <w:shd w:val="clear" w:color="auto" w:fill="auto"/>
          <w:lang w:eastAsia="en-US"/>
        </w:rPr>
        <w:t xml:space="preserve">электронном </w:t>
      </w:r>
      <w:r w:rsidR="006C50D2" w:rsidRPr="006C50D2">
        <w:rPr>
          <w:rFonts w:eastAsia="Calibri"/>
          <w:b/>
          <w:color w:val="auto"/>
          <w:sz w:val="22"/>
          <w:szCs w:val="22"/>
          <w:shd w:val="clear" w:color="auto" w:fill="auto"/>
          <w:lang w:eastAsia="en-US"/>
        </w:rPr>
        <w:t xml:space="preserve">аукционе </w:t>
      </w:r>
    </w:p>
    <w:p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 xml:space="preserve">.1. Открытие доступа к поданным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 xml:space="preserve">аукционе осуществляется на электронной площадке в день, во время и в порядке, предусмотренном извещением и документацией о закупке. Процедура открытия доступа к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аукционе осуществляются в один день.</w:t>
      </w:r>
    </w:p>
    <w:p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.2.</w:t>
      </w:r>
      <w:r w:rsidR="00D76A76">
        <w:rPr>
          <w:rFonts w:eastAsia="Calibri"/>
          <w:bCs/>
          <w:color w:val="auto"/>
          <w:sz w:val="22"/>
          <w:szCs w:val="22"/>
          <w:shd w:val="clear" w:color="auto" w:fill="auto"/>
          <w:lang w:eastAsia="en-US"/>
        </w:rPr>
        <w:t xml:space="preserve">Не позднее дня, следующего за днем </w:t>
      </w:r>
      <w:r w:rsidR="006C50D2" w:rsidRPr="006C50D2">
        <w:rPr>
          <w:rFonts w:eastAsia="Calibri"/>
          <w:color w:val="auto"/>
          <w:sz w:val="22"/>
          <w:szCs w:val="22"/>
          <w:shd w:val="clear" w:color="auto" w:fill="auto"/>
          <w:lang w:eastAsia="en-US"/>
        </w:rPr>
        <w:t>окончани</w:t>
      </w:r>
      <w:r w:rsidR="00D76A76">
        <w:rPr>
          <w:rFonts w:eastAsia="Calibri"/>
          <w:color w:val="auto"/>
          <w:sz w:val="22"/>
          <w:szCs w:val="22"/>
          <w:shd w:val="clear" w:color="auto" w:fill="auto"/>
          <w:lang w:eastAsia="en-US"/>
        </w:rPr>
        <w:t>я</w:t>
      </w:r>
      <w:r w:rsidR="006C50D2" w:rsidRPr="006C50D2">
        <w:rPr>
          <w:rFonts w:eastAsia="Calibri"/>
          <w:color w:val="auto"/>
          <w:sz w:val="22"/>
          <w:szCs w:val="22"/>
          <w:shd w:val="clear" w:color="auto" w:fill="auto"/>
          <w:lang w:eastAsia="en-US"/>
        </w:rPr>
        <w:t xml:space="preserve"> срока подачи заявок оператор электронной площадки передаёт Заказчику все поступившие первые части заявки. Заказчик в сроки, указанные в извещении о проведения </w:t>
      </w:r>
      <w:r w:rsidR="006C50D2">
        <w:rPr>
          <w:rFonts w:eastAsia="Calibri"/>
          <w:color w:val="auto"/>
          <w:sz w:val="22"/>
          <w:szCs w:val="22"/>
          <w:shd w:val="clear" w:color="auto" w:fill="auto"/>
          <w:lang w:eastAsia="en-US"/>
        </w:rPr>
        <w:t xml:space="preserve">электронного </w:t>
      </w:r>
      <w:r w:rsidR="006C50D2" w:rsidRPr="006C50D2">
        <w:rPr>
          <w:rFonts w:eastAsia="Calibri"/>
          <w:color w:val="auto"/>
          <w:sz w:val="22"/>
          <w:szCs w:val="22"/>
          <w:shd w:val="clear" w:color="auto" w:fill="auto"/>
          <w:lang w:eastAsia="en-US"/>
        </w:rPr>
        <w:t>аукциона, открывает доступ к поданным заявкам, рассматривает поступившие заявки и принимает решение о допуске /отклонении заявки участников электронного аукциона, с указанием причин их отклонения.</w:t>
      </w:r>
    </w:p>
    <w:p w:rsidR="006C50D2" w:rsidRPr="006A4FCA" w:rsidRDefault="006C50D2" w:rsidP="006C50D2">
      <w:pPr>
        <w:ind w:firstLine="709"/>
        <w:rPr>
          <w:rFonts w:eastAsia="Calibri"/>
          <w:color w:val="auto"/>
          <w:sz w:val="16"/>
          <w:szCs w:val="16"/>
          <w:shd w:val="clear" w:color="auto" w:fill="auto"/>
          <w:lang w:eastAsia="en-US"/>
        </w:rPr>
      </w:pPr>
    </w:p>
    <w:p w:rsidR="00196E0B" w:rsidRDefault="00BA0AEF" w:rsidP="000F24F8">
      <w:pPr>
        <w:ind w:firstLine="709"/>
        <w:rPr>
          <w:rFonts w:eastAsia="Calibri"/>
          <w:b/>
          <w:color w:val="auto"/>
          <w:sz w:val="22"/>
          <w:szCs w:val="22"/>
          <w:shd w:val="clear" w:color="auto" w:fill="auto"/>
          <w:lang w:eastAsia="en-US"/>
        </w:rPr>
      </w:pPr>
      <w:bookmarkStart w:id="2" w:name="_Toc271973049"/>
      <w:bookmarkStart w:id="3" w:name="_Toc503966889"/>
      <w:r w:rsidRPr="00BA0AEF">
        <w:rPr>
          <w:rFonts w:eastAsia="Calibri"/>
          <w:b/>
          <w:color w:val="auto"/>
          <w:sz w:val="22"/>
          <w:szCs w:val="22"/>
          <w:shd w:val="clear" w:color="auto" w:fill="auto"/>
          <w:lang w:eastAsia="en-US"/>
        </w:rPr>
        <w:t>5.</w:t>
      </w:r>
      <w:r w:rsidR="00102247">
        <w:rPr>
          <w:rFonts w:eastAsia="Calibri"/>
          <w:b/>
          <w:color w:val="auto"/>
          <w:sz w:val="22"/>
          <w:szCs w:val="22"/>
          <w:shd w:val="clear" w:color="auto" w:fill="auto"/>
          <w:lang w:eastAsia="en-US"/>
        </w:rPr>
        <w:t>2</w:t>
      </w:r>
      <w:r w:rsidRPr="00BA0AEF">
        <w:rPr>
          <w:rFonts w:eastAsia="Calibri"/>
          <w:b/>
          <w:color w:val="auto"/>
          <w:sz w:val="22"/>
          <w:szCs w:val="22"/>
          <w:shd w:val="clear" w:color="auto" w:fill="auto"/>
          <w:lang w:eastAsia="en-US"/>
        </w:rPr>
        <w:t xml:space="preserve">. </w:t>
      </w:r>
      <w:r w:rsidR="002B2662">
        <w:rPr>
          <w:rFonts w:eastAsia="Calibri"/>
          <w:b/>
          <w:color w:val="auto"/>
          <w:sz w:val="22"/>
          <w:szCs w:val="22"/>
          <w:shd w:val="clear" w:color="auto" w:fill="auto"/>
          <w:lang w:eastAsia="en-US"/>
        </w:rPr>
        <w:t>Порядок рассмотрения</w:t>
      </w:r>
      <w:r w:rsidRPr="00BA0AEF">
        <w:rPr>
          <w:rFonts w:eastAsia="Calibri"/>
          <w:b/>
          <w:color w:val="auto"/>
          <w:sz w:val="22"/>
          <w:szCs w:val="22"/>
          <w:shd w:val="clear" w:color="auto" w:fill="auto"/>
          <w:lang w:eastAsia="en-US"/>
        </w:rPr>
        <w:t xml:space="preserve"> заявок на участие в </w:t>
      </w:r>
      <w:r>
        <w:rPr>
          <w:rFonts w:eastAsia="Calibri"/>
          <w:b/>
          <w:color w:val="auto"/>
          <w:sz w:val="22"/>
          <w:szCs w:val="22"/>
          <w:shd w:val="clear" w:color="auto" w:fill="auto"/>
          <w:lang w:eastAsia="en-US"/>
        </w:rPr>
        <w:t xml:space="preserve">электронном </w:t>
      </w:r>
      <w:r w:rsidRPr="00BA0AEF">
        <w:rPr>
          <w:rFonts w:eastAsia="Calibri"/>
          <w:b/>
          <w:color w:val="auto"/>
          <w:sz w:val="22"/>
          <w:szCs w:val="22"/>
          <w:shd w:val="clear" w:color="auto" w:fill="auto"/>
          <w:lang w:eastAsia="en-US"/>
        </w:rPr>
        <w:t>аукционе</w:t>
      </w:r>
    </w:p>
    <w:p w:rsidR="00102247" w:rsidRPr="00102247" w:rsidRDefault="00102247" w:rsidP="006C50D2">
      <w:pPr>
        <w:ind w:firstLine="709"/>
        <w:rPr>
          <w:rFonts w:eastAsia="Times New Roman"/>
          <w:bCs/>
          <w:color w:val="000000"/>
          <w:sz w:val="22"/>
          <w:szCs w:val="22"/>
          <w:shd w:val="clear" w:color="auto" w:fill="auto"/>
        </w:rPr>
      </w:pPr>
      <w:r w:rsidRPr="00102247">
        <w:rPr>
          <w:rFonts w:eastAsia="Times New Roman"/>
          <w:bCs/>
          <w:color w:val="000000"/>
          <w:sz w:val="22"/>
          <w:szCs w:val="22"/>
          <w:shd w:val="clear" w:color="auto" w:fill="auto"/>
        </w:rPr>
        <w:t>5.2</w:t>
      </w:r>
      <w:r w:rsidR="006C50D2" w:rsidRPr="00102247">
        <w:rPr>
          <w:rFonts w:eastAsia="Times New Roman"/>
          <w:bCs/>
          <w:color w:val="000000"/>
          <w:sz w:val="22"/>
          <w:szCs w:val="22"/>
          <w:shd w:val="clear" w:color="auto" w:fill="auto"/>
        </w:rPr>
        <w:t xml:space="preserve">.1. 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 </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 xml:space="preserve">5.2.2. </w:t>
      </w:r>
      <w:r w:rsidR="00923C3E" w:rsidRPr="00102247">
        <w:rPr>
          <w:rFonts w:eastAsia="Times New Roman"/>
          <w:bCs/>
          <w:color w:val="000000"/>
          <w:sz w:val="22"/>
          <w:szCs w:val="22"/>
          <w:shd w:val="clear" w:color="auto" w:fill="auto"/>
        </w:rPr>
        <w:t xml:space="preserve">Дата окончания срока рассмотрения первых частей заявок указана </w:t>
      </w:r>
      <w:r w:rsidR="000D5045">
        <w:rPr>
          <w:rFonts w:eastAsia="Calibri"/>
          <w:color w:val="auto"/>
          <w:sz w:val="22"/>
          <w:szCs w:val="22"/>
          <w:shd w:val="clear" w:color="auto" w:fill="auto"/>
          <w:lang w:eastAsia="en-US"/>
        </w:rPr>
        <w:t>Информационной карте</w:t>
      </w:r>
      <w:r w:rsidR="00923C3E" w:rsidRPr="00102247">
        <w:rPr>
          <w:rFonts w:eastAsia="Times New Roman"/>
          <w:bCs/>
          <w:color w:val="000000"/>
          <w:sz w:val="22"/>
          <w:szCs w:val="22"/>
          <w:shd w:val="clear" w:color="auto" w:fill="auto"/>
        </w:rPr>
        <w:t>.</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5.2.3</w:t>
      </w:r>
      <w:r w:rsidR="006C50D2" w:rsidRPr="00102247">
        <w:rPr>
          <w:rFonts w:eastAsia="Times New Roman"/>
          <w:bCs/>
          <w:color w:val="000000"/>
          <w:sz w:val="22"/>
          <w:szCs w:val="22"/>
          <w:shd w:val="clear" w:color="auto" w:fill="auto"/>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5.2.4</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w:t>
      </w:r>
      <w:r>
        <w:rPr>
          <w:rFonts w:eastAsia="Times New Roman"/>
          <w:bCs/>
          <w:color w:val="000000"/>
          <w:sz w:val="22"/>
          <w:szCs w:val="22"/>
          <w:shd w:val="clear" w:color="auto" w:fill="auto"/>
        </w:rPr>
        <w:t xml:space="preserve">электронном </w:t>
      </w:r>
      <w:r w:rsidR="006C50D2" w:rsidRPr="00102247">
        <w:rPr>
          <w:rFonts w:eastAsia="Times New Roman"/>
          <w:bCs/>
          <w:color w:val="000000"/>
          <w:sz w:val="22"/>
          <w:szCs w:val="22"/>
          <w:shd w:val="clear" w:color="auto" w:fill="auto"/>
        </w:rPr>
        <w:t xml:space="preserve">аукционе </w:t>
      </w:r>
      <w:r>
        <w:rPr>
          <w:rFonts w:eastAsia="Times New Roman"/>
          <w:bCs/>
          <w:color w:val="000000"/>
          <w:sz w:val="22"/>
          <w:szCs w:val="22"/>
          <w:shd w:val="clear" w:color="auto" w:fill="auto"/>
        </w:rPr>
        <w:t>Единой к</w:t>
      </w:r>
      <w:r w:rsidR="006C50D2" w:rsidRPr="00102247">
        <w:rPr>
          <w:rFonts w:eastAsia="Times New Roman"/>
          <w:bCs/>
          <w:color w:val="000000"/>
          <w:sz w:val="22"/>
          <w:szCs w:val="22"/>
          <w:shd w:val="clear" w:color="auto" w:fill="auto"/>
        </w:rPr>
        <w:t xml:space="preserve">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5.2.5</w:t>
      </w:r>
      <w:r w:rsidR="006C50D2" w:rsidRPr="00102247">
        <w:rPr>
          <w:rFonts w:eastAsia="Times New Roman"/>
          <w:bCs/>
          <w:color w:val="000000"/>
          <w:sz w:val="22"/>
          <w:szCs w:val="22"/>
          <w:shd w:val="clear" w:color="auto" w:fill="auto"/>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5.2.6</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w:t>
      </w:r>
      <w:r w:rsidR="00C732B1">
        <w:rPr>
          <w:rFonts w:eastAsia="Times New Roman"/>
          <w:bCs/>
          <w:color w:val="000000"/>
          <w:sz w:val="22"/>
          <w:szCs w:val="22"/>
          <w:shd w:val="clear" w:color="auto" w:fill="auto"/>
        </w:rPr>
        <w:t xml:space="preserve">первых частей </w:t>
      </w:r>
      <w:r w:rsidR="006C50D2" w:rsidRPr="00102247">
        <w:rPr>
          <w:rFonts w:eastAsia="Times New Roman"/>
          <w:bCs/>
          <w:color w:val="000000"/>
          <w:sz w:val="22"/>
          <w:szCs w:val="22"/>
          <w:shd w:val="clear" w:color="auto" w:fill="auto"/>
        </w:rPr>
        <w:t xml:space="preserve">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5.2.7</w:t>
      </w:r>
      <w:r w:rsidR="006C50D2" w:rsidRPr="00102247">
        <w:rPr>
          <w:rFonts w:eastAsia="Times New Roman"/>
          <w:bCs/>
          <w:color w:val="000000"/>
          <w:sz w:val="22"/>
          <w:szCs w:val="22"/>
          <w:shd w:val="clear" w:color="auto" w:fill="auto"/>
        </w:rPr>
        <w:t>. Указанный протокол в день окончания рассмотрения заявок на участие в электронном аукционе направляется Заказчиком оператору электронной площадки для его размещения.</w:t>
      </w:r>
      <w:r w:rsidR="00D76A76" w:rsidRPr="00102247">
        <w:rPr>
          <w:rFonts w:eastAsia="Times New Roman"/>
          <w:bCs/>
          <w:color w:val="000000"/>
          <w:sz w:val="22"/>
          <w:szCs w:val="22"/>
          <w:shd w:val="clear" w:color="auto" w:fill="auto"/>
        </w:rPr>
        <w:t xml:space="preserve"> В течение часа с момента получения указанного протокола оператор электронной площадки размещает его в ЕИС.</w:t>
      </w:r>
    </w:p>
    <w:bookmarkEnd w:id="2"/>
    <w:bookmarkEnd w:id="3"/>
    <w:p w:rsidR="000F24F8" w:rsidRPr="00102247" w:rsidRDefault="000F24F8" w:rsidP="000F24F8">
      <w:pPr>
        <w:ind w:firstLine="709"/>
        <w:rPr>
          <w:rFonts w:eastAsia="Calibri"/>
          <w:color w:val="auto"/>
          <w:sz w:val="16"/>
          <w:szCs w:val="16"/>
          <w:shd w:val="clear" w:color="auto" w:fill="auto"/>
          <w:lang w:eastAsia="en-US"/>
        </w:rPr>
      </w:pPr>
    </w:p>
    <w:p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5.3</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rsidR="00B241E5" w:rsidRDefault="00F2639D" w:rsidP="00B241E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5.3.4. </w:t>
      </w:r>
      <w:r w:rsidR="00B241E5" w:rsidRPr="00B241E5">
        <w:rPr>
          <w:rFonts w:eastAsia="Calibri"/>
          <w:color w:val="auto"/>
          <w:sz w:val="22"/>
          <w:szCs w:val="22"/>
          <w:shd w:val="clear" w:color="auto" w:fill="auto"/>
          <w:lang w:eastAsia="en-US"/>
        </w:rPr>
        <w:t>Оператор электронной площадки в течение часа после размещения в единой информационной системе протокола сопоставления ценовых предложений направляет заказчику результаты осуществленного оператором электронной площадки сопоставления ценовых предложений</w:t>
      </w:r>
      <w:r w:rsidR="00B241E5">
        <w:rPr>
          <w:rFonts w:eastAsia="Calibri"/>
          <w:color w:val="auto"/>
          <w:sz w:val="22"/>
          <w:szCs w:val="22"/>
          <w:shd w:val="clear" w:color="auto" w:fill="auto"/>
          <w:lang w:eastAsia="en-US"/>
        </w:rPr>
        <w:t>,</w:t>
      </w:r>
      <w:r w:rsidR="00B241E5" w:rsidRPr="00B241E5">
        <w:rPr>
          <w:rFonts w:eastAsia="Calibri"/>
          <w:color w:val="auto"/>
          <w:sz w:val="22"/>
          <w:szCs w:val="22"/>
          <w:shd w:val="clear" w:color="auto" w:fill="auto"/>
          <w:lang w:eastAsia="en-US"/>
        </w:rPr>
        <w:t xml:space="preserve"> а также информацию о ценовых предложениях каждого участника </w:t>
      </w:r>
      <w:r w:rsidR="00B241E5">
        <w:rPr>
          <w:rFonts w:eastAsia="Calibri"/>
          <w:color w:val="auto"/>
          <w:sz w:val="22"/>
          <w:szCs w:val="22"/>
          <w:shd w:val="clear" w:color="auto" w:fill="auto"/>
          <w:lang w:eastAsia="en-US"/>
        </w:rPr>
        <w:t>электронного аукциона.</w:t>
      </w:r>
    </w:p>
    <w:p w:rsidR="00F2639D" w:rsidRDefault="00F2639D"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5.3.5. </w:t>
      </w:r>
      <w:r w:rsidRPr="00F2639D">
        <w:rPr>
          <w:rFonts w:eastAsia="Calibri"/>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w:t>
      </w:r>
      <w:r>
        <w:rPr>
          <w:rFonts w:eastAsia="Calibri"/>
          <w:color w:val="auto"/>
          <w:sz w:val="22"/>
          <w:szCs w:val="22"/>
          <w:shd w:val="clear" w:color="auto" w:fill="auto"/>
          <w:lang w:eastAsia="en-US"/>
        </w:rPr>
        <w:t xml:space="preserve"> 5.3.4</w:t>
      </w:r>
      <w:r w:rsidRPr="00F2639D">
        <w:rPr>
          <w:rFonts w:eastAsia="Calibri"/>
          <w:color w:val="auto"/>
          <w:sz w:val="22"/>
          <w:szCs w:val="22"/>
          <w:shd w:val="clear" w:color="auto" w:fill="auto"/>
          <w:lang w:eastAsia="en-US"/>
        </w:rPr>
        <w:t xml:space="preserve">, и вторых частей заявок участников закупки </w:t>
      </w:r>
      <w:r>
        <w:rPr>
          <w:rFonts w:eastAsia="Calibri"/>
          <w:color w:val="auto"/>
          <w:sz w:val="22"/>
          <w:szCs w:val="22"/>
          <w:shd w:val="clear" w:color="auto" w:fill="auto"/>
          <w:lang w:eastAsia="en-US"/>
        </w:rPr>
        <w:t>Единая комиссия</w:t>
      </w:r>
      <w:r w:rsidRPr="00F2639D">
        <w:rPr>
          <w:rFonts w:eastAsia="Calibri"/>
          <w:color w:val="auto"/>
          <w:sz w:val="22"/>
          <w:szCs w:val="22"/>
          <w:shd w:val="clear" w:color="auto" w:fill="auto"/>
          <w:lang w:eastAsia="en-US"/>
        </w:rPr>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Pr>
          <w:rFonts w:eastAsia="Calibri"/>
          <w:color w:val="auto"/>
          <w:sz w:val="22"/>
          <w:szCs w:val="22"/>
          <w:shd w:val="clear" w:color="auto" w:fill="auto"/>
          <w:lang w:eastAsia="en-US"/>
        </w:rPr>
        <w:t>электронном аукционе,</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в которой содержится</w:t>
      </w:r>
      <w:r w:rsidRPr="00F2639D">
        <w:rPr>
          <w:rFonts w:eastAsia="Calibri"/>
          <w:color w:val="auto"/>
          <w:sz w:val="22"/>
          <w:szCs w:val="22"/>
          <w:shd w:val="clear" w:color="auto" w:fill="auto"/>
          <w:lang w:eastAsia="en-US"/>
        </w:rPr>
        <w:t xml:space="preserve">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C24E25" w:rsidRPr="00F2639D" w:rsidRDefault="00C24E25"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5.3.6. </w:t>
      </w:r>
      <w:r w:rsidRPr="00C24E25">
        <w:rPr>
          <w:rFonts w:eastAsia="Calibri"/>
          <w:color w:val="auto"/>
          <w:sz w:val="22"/>
          <w:szCs w:val="22"/>
          <w:shd w:val="clear" w:color="auto" w:fill="auto"/>
          <w:lang w:eastAsia="en-US"/>
        </w:rPr>
        <w:t xml:space="preserve">Подача ценового предложения в рамках проведения аукциона в электронной форме осуществляются в соответствии с регламентом </w:t>
      </w:r>
      <w:r w:rsidR="00C931E4" w:rsidRPr="00FA0C17">
        <w:rPr>
          <w:rFonts w:eastAsia="Calibri"/>
          <w:color w:val="auto"/>
          <w:sz w:val="22"/>
          <w:szCs w:val="22"/>
          <w:shd w:val="clear" w:color="auto" w:fill="auto"/>
          <w:lang w:eastAsia="en-US"/>
        </w:rPr>
        <w:t>электронной торговой площадк</w:t>
      </w:r>
      <w:r w:rsidR="00C931E4">
        <w:rPr>
          <w:rFonts w:eastAsia="Calibri"/>
          <w:color w:val="auto"/>
          <w:sz w:val="22"/>
          <w:szCs w:val="22"/>
          <w:shd w:val="clear" w:color="auto" w:fill="auto"/>
          <w:lang w:eastAsia="en-US"/>
        </w:rPr>
        <w:t>и</w:t>
      </w:r>
      <w:r w:rsidR="00C931E4" w:rsidRPr="00FA0C17">
        <w:rPr>
          <w:rFonts w:eastAsia="Calibri"/>
          <w:color w:val="auto"/>
          <w:sz w:val="22"/>
          <w:szCs w:val="22"/>
          <w:shd w:val="clear" w:color="auto" w:fill="auto"/>
          <w:lang w:eastAsia="en-US"/>
        </w:rPr>
        <w:t xml:space="preserve"> ООО "РТС-тендер"</w:t>
      </w:r>
      <w:r>
        <w:rPr>
          <w:rFonts w:eastAsia="Calibri"/>
          <w:color w:val="auto"/>
          <w:sz w:val="22"/>
          <w:szCs w:val="22"/>
          <w:shd w:val="clear" w:color="auto" w:fill="auto"/>
          <w:lang w:eastAsia="en-US"/>
        </w:rPr>
        <w:t>.</w:t>
      </w:r>
    </w:p>
    <w:p w:rsidR="002B2662" w:rsidRPr="006A4FCA" w:rsidRDefault="002B2662" w:rsidP="00923C3E">
      <w:pPr>
        <w:ind w:firstLine="709"/>
        <w:rPr>
          <w:rFonts w:eastAsia="Calibri"/>
          <w:color w:val="auto"/>
          <w:sz w:val="16"/>
          <w:szCs w:val="16"/>
          <w:shd w:val="clear" w:color="auto" w:fill="auto"/>
          <w:lang w:eastAsia="en-US"/>
        </w:rPr>
      </w:pPr>
    </w:p>
    <w:p w:rsidR="00102247" w:rsidRDefault="00102247" w:rsidP="00102247">
      <w:pPr>
        <w:ind w:firstLine="709"/>
        <w:rPr>
          <w:rFonts w:eastAsia="Calibri"/>
          <w:color w:val="auto"/>
          <w:sz w:val="22"/>
          <w:szCs w:val="22"/>
          <w:shd w:val="clear" w:color="auto" w:fill="auto"/>
          <w:lang w:eastAsia="en-US"/>
        </w:rPr>
      </w:pPr>
      <w:r>
        <w:rPr>
          <w:rFonts w:eastAsia="Calibri"/>
          <w:b/>
          <w:bCs/>
          <w:color w:val="auto"/>
          <w:sz w:val="22"/>
          <w:szCs w:val="22"/>
          <w:shd w:val="clear" w:color="auto" w:fill="auto"/>
          <w:lang w:eastAsia="en-US"/>
        </w:rPr>
        <w:t xml:space="preserve">5.4. </w:t>
      </w:r>
      <w:r w:rsidR="002B2662" w:rsidRPr="002B2662">
        <w:rPr>
          <w:rFonts w:eastAsia="Calibri"/>
          <w:b/>
          <w:bCs/>
          <w:color w:val="auto"/>
          <w:sz w:val="22"/>
          <w:szCs w:val="22"/>
          <w:shd w:val="clear" w:color="auto" w:fill="auto"/>
          <w:lang w:eastAsia="en-US"/>
        </w:rPr>
        <w:t xml:space="preserve">Порядок рассмотрения вторых частей заявок на участие в </w:t>
      </w:r>
      <w:r w:rsidR="002B2662">
        <w:rPr>
          <w:rFonts w:eastAsia="Calibri"/>
          <w:b/>
          <w:bCs/>
          <w:color w:val="auto"/>
          <w:sz w:val="22"/>
          <w:szCs w:val="22"/>
          <w:shd w:val="clear" w:color="auto" w:fill="auto"/>
          <w:lang w:eastAsia="en-US"/>
        </w:rPr>
        <w:t xml:space="preserve">электронном </w:t>
      </w:r>
      <w:r w:rsidR="002B2662" w:rsidRPr="002B2662">
        <w:rPr>
          <w:rFonts w:eastAsia="Calibri"/>
          <w:b/>
          <w:bCs/>
          <w:color w:val="auto"/>
          <w:sz w:val="22"/>
          <w:szCs w:val="22"/>
          <w:shd w:val="clear" w:color="auto" w:fill="auto"/>
          <w:lang w:eastAsia="en-US"/>
        </w:rPr>
        <w:t>аукционе</w:t>
      </w:r>
      <w:r w:rsidR="002B2662" w:rsidRPr="002B2662">
        <w:rPr>
          <w:rFonts w:eastAsia="Calibri"/>
          <w:color w:val="auto"/>
          <w:sz w:val="22"/>
          <w:szCs w:val="22"/>
          <w:shd w:val="clear" w:color="auto" w:fill="auto"/>
          <w:lang w:eastAsia="en-US"/>
        </w:rPr>
        <w:t xml:space="preserve">. </w:t>
      </w:r>
    </w:p>
    <w:p w:rsidR="00B241E5" w:rsidRDefault="00393F0E"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5.4.1 </w:t>
      </w:r>
      <w:r w:rsidR="00B241E5">
        <w:rPr>
          <w:rFonts w:eastAsia="Calibri"/>
          <w:color w:val="auto"/>
          <w:sz w:val="22"/>
          <w:szCs w:val="22"/>
          <w:shd w:val="clear" w:color="auto" w:fill="auto"/>
          <w:lang w:eastAsia="en-US"/>
        </w:rPr>
        <w:t>Оператор электронной площадки направляет заказчику вторые части заявок на участие в электронном аукционе в сроки, установленные извещение</w:t>
      </w:r>
      <w:r w:rsidR="000D5045">
        <w:rPr>
          <w:rFonts w:eastAsia="Calibri"/>
          <w:color w:val="auto"/>
          <w:sz w:val="22"/>
          <w:szCs w:val="22"/>
          <w:shd w:val="clear" w:color="auto" w:fill="auto"/>
          <w:lang w:eastAsia="en-US"/>
        </w:rPr>
        <w:t>м</w:t>
      </w:r>
      <w:r w:rsidR="00B241E5">
        <w:rPr>
          <w:rFonts w:eastAsia="Calibri"/>
          <w:color w:val="auto"/>
          <w:sz w:val="22"/>
          <w:szCs w:val="22"/>
          <w:shd w:val="clear" w:color="auto" w:fill="auto"/>
          <w:lang w:eastAsia="en-US"/>
        </w:rPr>
        <w:t xml:space="preserve"> о закупке и </w:t>
      </w:r>
      <w:r w:rsidR="000D5045">
        <w:rPr>
          <w:rFonts w:eastAsia="Calibri"/>
          <w:color w:val="auto"/>
          <w:sz w:val="22"/>
          <w:szCs w:val="22"/>
          <w:shd w:val="clear" w:color="auto" w:fill="auto"/>
          <w:lang w:eastAsia="en-US"/>
        </w:rPr>
        <w:t>Информационной картой.</w:t>
      </w:r>
    </w:p>
    <w:p w:rsidR="002B2662" w:rsidRPr="002B2662" w:rsidRDefault="00102247"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 xml:space="preserve">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w:t>
      </w:r>
      <w:r w:rsidR="002B2662" w:rsidRPr="002B2662">
        <w:rPr>
          <w:rFonts w:eastAsia="Calibri"/>
          <w:bCs/>
          <w:color w:val="auto"/>
          <w:sz w:val="22"/>
          <w:szCs w:val="22"/>
          <w:shd w:val="clear" w:color="auto" w:fill="auto"/>
          <w:lang w:eastAsia="en-US"/>
        </w:rPr>
        <w:t xml:space="preserve">отклонения заявок на участие в электронном аукционе предусмотрен в </w:t>
      </w:r>
      <w:r w:rsidR="00B43A80">
        <w:rPr>
          <w:rFonts w:eastAsia="Calibri"/>
          <w:bCs/>
          <w:color w:val="auto"/>
          <w:sz w:val="22"/>
          <w:szCs w:val="22"/>
          <w:shd w:val="clear" w:color="auto" w:fill="auto"/>
          <w:lang w:eastAsia="en-US"/>
        </w:rPr>
        <w:t>п</w:t>
      </w:r>
      <w:r w:rsidR="00A32091">
        <w:rPr>
          <w:rFonts w:eastAsia="Calibri"/>
          <w:bCs/>
          <w:color w:val="auto"/>
          <w:sz w:val="22"/>
          <w:szCs w:val="22"/>
          <w:shd w:val="clear" w:color="auto" w:fill="auto"/>
          <w:lang w:eastAsia="en-US"/>
        </w:rPr>
        <w:t>.</w:t>
      </w:r>
      <w:r w:rsidR="00B43A80">
        <w:rPr>
          <w:rFonts w:eastAsia="Calibri"/>
          <w:bCs/>
          <w:color w:val="auto"/>
          <w:sz w:val="22"/>
          <w:szCs w:val="22"/>
          <w:shd w:val="clear" w:color="auto" w:fill="auto"/>
          <w:lang w:eastAsia="en-US"/>
        </w:rPr>
        <w:t xml:space="preserve"> 5.5 настоящего раздела.</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2B2662" w:rsidRPr="002B2662">
        <w:rPr>
          <w:rFonts w:eastAsia="Calibri"/>
          <w:color w:val="auto"/>
          <w:sz w:val="22"/>
          <w:szCs w:val="22"/>
          <w:shd w:val="clear" w:color="auto" w:fill="auto"/>
          <w:lang w:eastAsia="en-US"/>
        </w:rPr>
        <w:t>.</w:t>
      </w:r>
      <w:r w:rsidR="00F11344">
        <w:rPr>
          <w:rFonts w:eastAsia="Calibri"/>
          <w:color w:val="auto"/>
          <w:sz w:val="22"/>
          <w:szCs w:val="22"/>
          <w:shd w:val="clear" w:color="auto" w:fill="auto"/>
          <w:lang w:eastAsia="en-US"/>
        </w:rPr>
        <w:t>3</w:t>
      </w:r>
      <w:r w:rsidR="002B2662" w:rsidRPr="002B2662">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4</w:t>
      </w:r>
      <w:r w:rsidR="002B2662" w:rsidRPr="002B2662">
        <w:rPr>
          <w:rFonts w:eastAsia="Calibri"/>
          <w:color w:val="auto"/>
          <w:sz w:val="22"/>
          <w:szCs w:val="22"/>
          <w:shd w:val="clear" w:color="auto" w:fill="auto"/>
          <w:lang w:eastAsia="en-US"/>
        </w:rPr>
        <w:t xml:space="preserve">.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ей</w:t>
      </w:r>
      <w:r w:rsidR="002B2662" w:rsidRPr="002B2662">
        <w:rPr>
          <w:rFonts w:eastAsia="Calibri"/>
          <w:color w:val="auto"/>
          <w:sz w:val="22"/>
          <w:szCs w:val="22"/>
          <w:shd w:val="clear" w:color="auto" w:fill="auto"/>
          <w:lang w:eastAsia="en-US"/>
        </w:rPr>
        <w:t>, оформляется протокол рассмотрения вторых частей заявок</w:t>
      </w:r>
      <w:r w:rsidR="00764B5F">
        <w:rPr>
          <w:rFonts w:eastAsia="Calibri"/>
          <w:color w:val="auto"/>
          <w:sz w:val="22"/>
          <w:szCs w:val="22"/>
          <w:shd w:val="clear" w:color="auto" w:fill="auto"/>
          <w:lang w:eastAsia="en-US"/>
        </w:rPr>
        <w:t xml:space="preserve"> и подведения итогов</w:t>
      </w:r>
      <w:r w:rsidR="002B2662" w:rsidRPr="002B2662">
        <w:rPr>
          <w:rFonts w:eastAsia="Calibri"/>
          <w:color w:val="auto"/>
          <w:sz w:val="22"/>
          <w:szCs w:val="22"/>
          <w:shd w:val="clear" w:color="auto" w:fill="auto"/>
          <w:lang w:eastAsia="en-US"/>
        </w:rPr>
        <w:t xml:space="preserve">, в котором фиксируются все результаты рассмотрения заявок, подписывается всеми присутствующими на заседании членами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и</w:t>
      </w:r>
      <w:r w:rsidR="002B2662" w:rsidRPr="002B2662">
        <w:rPr>
          <w:rFonts w:eastAsia="Calibri"/>
          <w:color w:val="auto"/>
          <w:sz w:val="22"/>
          <w:szCs w:val="22"/>
          <w:shd w:val="clear" w:color="auto" w:fill="auto"/>
          <w:lang w:eastAsia="en-US"/>
        </w:rPr>
        <w:t>.</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Протокол размещается в единой информационной системе не позднее </w:t>
      </w:r>
      <w:r w:rsidR="002B2662" w:rsidRPr="002B2662">
        <w:rPr>
          <w:rFonts w:eastAsia="Calibri"/>
          <w:iCs/>
          <w:color w:val="auto"/>
          <w:sz w:val="22"/>
          <w:szCs w:val="22"/>
          <w:shd w:val="clear" w:color="auto" w:fill="auto"/>
          <w:lang w:eastAsia="en-US"/>
        </w:rPr>
        <w:t>чем через 3 (три) дня</w:t>
      </w:r>
      <w:r w:rsidR="002B2662" w:rsidRPr="002B2662">
        <w:rPr>
          <w:rFonts w:eastAsia="Calibri"/>
          <w:color w:val="auto"/>
          <w:sz w:val="22"/>
          <w:szCs w:val="22"/>
          <w:shd w:val="clear" w:color="auto" w:fill="auto"/>
          <w:lang w:eastAsia="en-US"/>
        </w:rPr>
        <w:t xml:space="preserve"> со дня подписания такого протокола.</w:t>
      </w:r>
    </w:p>
    <w:p w:rsid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7</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w:t>
      </w:r>
      <w:r w:rsidR="00B43A80" w:rsidRPr="00B43A80">
        <w:rPr>
          <w:rFonts w:eastAsia="Calibri"/>
          <w:color w:val="auto"/>
          <w:sz w:val="22"/>
          <w:szCs w:val="22"/>
          <w:shd w:val="clear" w:color="auto" w:fill="auto"/>
          <w:lang w:eastAsia="en-US"/>
        </w:rPr>
        <w:t>настоящей документацией</w:t>
      </w:r>
      <w:r w:rsidR="002B2662" w:rsidRPr="00B43A80">
        <w:rPr>
          <w:rFonts w:eastAsia="Calibri"/>
          <w:color w:val="auto"/>
          <w:sz w:val="22"/>
          <w:szCs w:val="22"/>
          <w:shd w:val="clear" w:color="auto" w:fill="auto"/>
          <w:lang w:eastAsia="en-US"/>
        </w:rPr>
        <w:t>.</w:t>
      </w:r>
    </w:p>
    <w:p w:rsidR="00D30A85" w:rsidRPr="00B43A80" w:rsidRDefault="00D30A85" w:rsidP="002B2662">
      <w:pPr>
        <w:ind w:firstLine="709"/>
        <w:rPr>
          <w:rFonts w:eastAsia="Calibri"/>
          <w:color w:val="auto"/>
          <w:sz w:val="16"/>
          <w:szCs w:val="16"/>
          <w:shd w:val="clear" w:color="auto" w:fill="auto"/>
          <w:lang w:eastAsia="en-US"/>
        </w:rPr>
      </w:pPr>
    </w:p>
    <w:p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 xml:space="preserve">5.5.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D30A85" w:rsidRPr="00D30A85">
        <w:rPr>
          <w:rFonts w:eastAsia="Calibri"/>
          <w:color w:val="auto"/>
          <w:sz w:val="22"/>
          <w:szCs w:val="22"/>
          <w:shd w:val="clear" w:color="auto" w:fill="auto"/>
          <w:lang w:eastAsia="en-US"/>
        </w:rPr>
        <w:t xml:space="preserve">5.1.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5.5.2.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Default="009300E2" w:rsidP="00B43A80">
      <w:pPr>
        <w:ind w:firstLine="709"/>
        <w:jc w:val="center"/>
        <w:rPr>
          <w:rFonts w:eastAsia="Calibri"/>
          <w:b/>
          <w:color w:val="auto"/>
          <w:shd w:val="clear" w:color="auto" w:fill="auto"/>
          <w:lang w:eastAsia="en-US"/>
        </w:rPr>
      </w:pPr>
    </w:p>
    <w:p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rsidR="0003159C" w:rsidRPr="0003159C" w:rsidRDefault="0003159C" w:rsidP="00B43A80">
      <w:pPr>
        <w:ind w:firstLine="709"/>
        <w:jc w:val="center"/>
        <w:rPr>
          <w:rFonts w:eastAsia="Calibri"/>
          <w:b/>
          <w:color w:val="auto"/>
          <w:sz w:val="16"/>
          <w:szCs w:val="16"/>
          <w:shd w:val="clear" w:color="auto" w:fill="auto"/>
          <w:lang w:eastAsia="en-US"/>
        </w:rPr>
      </w:pPr>
    </w:p>
    <w:p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rsidR="00C732B1" w:rsidRPr="00C732B1" w:rsidRDefault="00C732B1"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Pr="00C732B1">
        <w:rPr>
          <w:rFonts w:eastAsia="Calibri"/>
          <w:color w:val="auto"/>
          <w:sz w:val="22"/>
          <w:szCs w:val="22"/>
          <w:shd w:val="clear" w:color="auto" w:fill="auto"/>
          <w:lang w:eastAsia="en-US"/>
        </w:rPr>
        <w:t xml:space="preserve">По результатам электронного аукциона договор заключается на условиях, указанных в заявке на участие в аукционе в электронной форме, поданной участником электронного аукциона, с которым заключается договор, и в документации о закупке. </w:t>
      </w:r>
    </w:p>
    <w:p w:rsidR="00617890" w:rsidRPr="00617890" w:rsidRDefault="00764B5F" w:rsidP="006178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w:t>
      </w:r>
      <w:r w:rsidR="00C732B1" w:rsidRPr="00C732B1">
        <w:rPr>
          <w:rFonts w:eastAsia="Calibri"/>
          <w:color w:val="auto"/>
          <w:sz w:val="22"/>
          <w:szCs w:val="22"/>
          <w:shd w:val="clear" w:color="auto" w:fill="auto"/>
          <w:lang w:eastAsia="en-US"/>
        </w:rPr>
        <w:t xml:space="preserve">2. </w:t>
      </w:r>
      <w:r w:rsidR="00617890" w:rsidRPr="00617890">
        <w:rPr>
          <w:rFonts w:eastAsia="Calibri"/>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C732B1" w:rsidRPr="00C732B1" w:rsidRDefault="00617890" w:rsidP="00617890">
      <w:pPr>
        <w:ind w:firstLine="709"/>
        <w:rPr>
          <w:rFonts w:eastAsia="Calibri"/>
          <w:color w:val="auto"/>
          <w:sz w:val="22"/>
          <w:szCs w:val="22"/>
          <w:shd w:val="clear" w:color="auto" w:fill="auto"/>
          <w:lang w:eastAsia="en-US"/>
        </w:rPr>
      </w:pPr>
      <w:r w:rsidRPr="00617890">
        <w:rPr>
          <w:rFonts w:eastAsia="Calibri"/>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6.1.3. </w:t>
      </w:r>
      <w:r w:rsidR="00C732B1" w:rsidRPr="00C732B1">
        <w:rPr>
          <w:rFonts w:eastAsia="Calibri"/>
          <w:color w:val="auto"/>
          <w:sz w:val="22"/>
          <w:szCs w:val="22"/>
          <w:shd w:val="clear" w:color="auto" w:fill="auto"/>
          <w:lang w:eastAsia="en-US"/>
        </w:rPr>
        <w:t>При этом договор заключается только после предоставления участником аукциона в электронной форме обеспечения исполнения договора, если такое требование было установлено в документации о закупке.</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6.1.4.</w:t>
      </w:r>
      <w:r w:rsidR="00C732B1" w:rsidRPr="00C732B1">
        <w:rPr>
          <w:rFonts w:eastAsia="Calibri"/>
          <w:color w:val="auto"/>
          <w:sz w:val="22"/>
          <w:szCs w:val="22"/>
          <w:shd w:val="clear" w:color="auto" w:fill="auto"/>
          <w:lang w:eastAsia="en-US"/>
        </w:rPr>
        <w:t xml:space="preserve"> Договор заключается через электронную площадку путём направления Заказчиком проекта договора победителю электронного аукциона.</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C732B1" w:rsidRPr="00C732B1">
        <w:rPr>
          <w:rFonts w:eastAsia="Calibri"/>
          <w:color w:val="auto"/>
          <w:sz w:val="22"/>
          <w:szCs w:val="22"/>
          <w:shd w:val="clear" w:color="auto" w:fill="auto"/>
          <w:lang w:eastAsia="en-US"/>
        </w:rPr>
        <w:t>. В течение 5 (пяти) дней</w:t>
      </w:r>
      <w:r w:rsidR="00C732B1" w:rsidRPr="00C732B1">
        <w:rPr>
          <w:rFonts w:eastAsia="Calibri"/>
          <w:i/>
          <w:color w:val="auto"/>
          <w:sz w:val="22"/>
          <w:szCs w:val="22"/>
          <w:shd w:val="clear" w:color="auto" w:fill="auto"/>
          <w:lang w:eastAsia="en-US"/>
        </w:rPr>
        <w:t xml:space="preserve"> </w:t>
      </w:r>
      <w:r w:rsidR="00C732B1" w:rsidRPr="00C732B1">
        <w:rPr>
          <w:rFonts w:eastAsia="Calibri"/>
          <w:color w:val="auto"/>
          <w:sz w:val="22"/>
          <w:szCs w:val="22"/>
          <w:shd w:val="clear" w:color="auto" w:fill="auto"/>
          <w:lang w:eastAsia="en-US"/>
        </w:rPr>
        <w:t>Заказчик направляет победителю электронного аукциона проект договора на подпись.</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C732B1" w:rsidRPr="00C732B1">
        <w:rPr>
          <w:rFonts w:eastAsia="Calibri"/>
          <w:color w:val="auto"/>
          <w:sz w:val="22"/>
          <w:szCs w:val="22"/>
          <w:shd w:val="clear" w:color="auto" w:fill="auto"/>
          <w:lang w:eastAsia="en-US"/>
        </w:rPr>
        <w:t xml:space="preserve">. Если победитель электронного аукциона </w:t>
      </w:r>
      <w:r w:rsidR="00C732B1" w:rsidRPr="00C732B1">
        <w:rPr>
          <w:rFonts w:eastAsia="Calibri"/>
          <w:iCs/>
          <w:color w:val="auto"/>
          <w:sz w:val="22"/>
          <w:szCs w:val="22"/>
          <w:shd w:val="clear" w:color="auto" w:fill="auto"/>
          <w:lang w:eastAsia="en-US"/>
        </w:rPr>
        <w:t xml:space="preserve">в течение 5 (пяти) </w:t>
      </w:r>
      <w:r w:rsidR="00C732B1" w:rsidRPr="00C732B1">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C732B1" w:rsidRPr="00C732B1">
        <w:rPr>
          <w:rFonts w:eastAsia="Calibri"/>
          <w:color w:val="auto"/>
          <w:sz w:val="22"/>
          <w:szCs w:val="22"/>
          <w:shd w:val="clear" w:color="auto" w:fill="auto"/>
          <w:lang w:eastAsia="en-US"/>
        </w:rPr>
        <w:t>.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C732B1" w:rsidRPr="00C732B1">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C732B1" w:rsidRPr="00C732B1">
        <w:rPr>
          <w:rFonts w:eastAsia="Calibri"/>
          <w:color w:val="auto"/>
          <w:sz w:val="22"/>
          <w:szCs w:val="22"/>
          <w:shd w:val="clear" w:color="auto" w:fill="auto"/>
          <w:lang w:eastAsia="en-US"/>
        </w:rPr>
        <w:t>. Если аукцион в электронной форме признан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0</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Допустимыми формами обеспечения исполнения договора являются: залог денежных средств, безотзывная банковская гарантия.</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1</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w:t>
      </w:r>
      <w:r w:rsidR="00AF3BFA">
        <w:rPr>
          <w:rFonts w:eastAsia="Calibri"/>
          <w:color w:val="auto"/>
          <w:sz w:val="22"/>
          <w:szCs w:val="22"/>
          <w:shd w:val="clear" w:color="auto" w:fill="auto"/>
          <w:lang w:eastAsia="en-US"/>
        </w:rPr>
        <w:t>е</w:t>
      </w:r>
      <w:r w:rsidRPr="009345B5">
        <w:rPr>
          <w:rFonts w:eastAsia="Calibri"/>
          <w:color w:val="auto"/>
          <w:sz w:val="22"/>
          <w:szCs w:val="22"/>
          <w:shd w:val="clear" w:color="auto" w:fill="auto"/>
          <w:lang w:eastAsia="en-US"/>
        </w:rPr>
        <w:t>;</w:t>
      </w:r>
    </w:p>
    <w:p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1C5653" w:rsidRPr="00016975" w:rsidRDefault="001C5653" w:rsidP="00AA560C">
      <w:pPr>
        <w:ind w:firstLine="709"/>
        <w:rPr>
          <w:rFonts w:eastAsia="Calibri"/>
          <w:color w:val="auto"/>
          <w:sz w:val="16"/>
          <w:szCs w:val="16"/>
          <w:shd w:val="clear" w:color="auto" w:fill="auto"/>
          <w:lang w:eastAsia="en-US"/>
        </w:rPr>
      </w:pPr>
    </w:p>
    <w:p w:rsidR="005834B4" w:rsidRDefault="005834B4" w:rsidP="00AA560C">
      <w:pPr>
        <w:ind w:firstLine="709"/>
        <w:rPr>
          <w:rFonts w:eastAsia="Calibri"/>
          <w:b/>
          <w:color w:val="auto"/>
          <w:sz w:val="22"/>
          <w:szCs w:val="22"/>
          <w:shd w:val="clear" w:color="auto" w:fill="auto"/>
          <w:lang w:eastAsia="en-US"/>
        </w:rPr>
      </w:pPr>
      <w:r w:rsidRPr="00EB5622">
        <w:rPr>
          <w:rFonts w:eastAsia="Calibri"/>
          <w:b/>
          <w:color w:val="auto"/>
          <w:sz w:val="22"/>
          <w:szCs w:val="22"/>
          <w:shd w:val="clear" w:color="auto" w:fill="auto"/>
          <w:lang w:eastAsia="en-US"/>
        </w:rPr>
        <w:t>6.2. Антидемпинговые меры</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602783" w:rsidRDefault="005834B4" w:rsidP="005834B4">
      <w:pPr>
        <w:ind w:firstLine="709"/>
        <w:rPr>
          <w:rFonts w:eastAsia="Calibri"/>
          <w:b/>
          <w:color w:val="auto"/>
          <w:sz w:val="16"/>
          <w:szCs w:val="16"/>
          <w:shd w:val="clear" w:color="auto" w:fill="auto"/>
          <w:lang w:eastAsia="en-US"/>
        </w:rPr>
      </w:pPr>
    </w:p>
    <w:p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B64DD5" w:rsidRDefault="00E17853" w:rsidP="00AA560C">
      <w:pPr>
        <w:ind w:firstLine="709"/>
        <w:rPr>
          <w:rFonts w:eastAsia="Calibri"/>
          <w:b/>
          <w:color w:val="auto"/>
          <w:sz w:val="12"/>
          <w:szCs w:val="12"/>
          <w:shd w:val="clear" w:color="auto" w:fill="auto"/>
          <w:lang w:eastAsia="en-US"/>
        </w:rPr>
      </w:pPr>
    </w:p>
    <w:p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6A4FCA" w:rsidRDefault="00C46EF6" w:rsidP="003F602B">
      <w:pPr>
        <w:ind w:firstLine="709"/>
        <w:rPr>
          <w:rFonts w:eastAsia="Calibri"/>
          <w:color w:val="auto"/>
          <w:sz w:val="16"/>
          <w:szCs w:val="16"/>
          <w:shd w:val="clear" w:color="auto" w:fill="auto"/>
          <w:lang w:eastAsia="en-US"/>
        </w:rPr>
      </w:pPr>
    </w:p>
    <w:p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rsidR="00B024D4" w:rsidRPr="00B024D4" w:rsidRDefault="003F602B" w:rsidP="00764B5F">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764B5F" w:rsidRPr="00764B5F">
        <w:rPr>
          <w:rFonts w:eastAsia="Calibri"/>
          <w:bCs/>
          <w:color w:val="auto"/>
          <w:sz w:val="22"/>
          <w:szCs w:val="22"/>
          <w:shd w:val="clear" w:color="auto" w:fill="auto"/>
          <w:lang w:eastAsia="en-US"/>
        </w:rPr>
        <w:t>Заказчик вправе установить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w:t>
      </w:r>
      <w:r w:rsidR="00764B5F">
        <w:rPr>
          <w:rFonts w:eastAsia="Calibri"/>
          <w:bCs/>
          <w:color w:val="auto"/>
          <w:sz w:val="22"/>
          <w:szCs w:val="22"/>
          <w:shd w:val="clear" w:color="auto" w:fill="auto"/>
          <w:lang w:eastAsia="en-US"/>
        </w:rPr>
        <w:t xml:space="preserve">. </w:t>
      </w:r>
      <w:r w:rsidR="00764B5F" w:rsidRPr="00764B5F">
        <w:rPr>
          <w:rFonts w:eastAsia="Calibri"/>
          <w:bCs/>
          <w:color w:val="auto"/>
          <w:sz w:val="22"/>
          <w:szCs w:val="22"/>
          <w:shd w:val="clear" w:color="auto" w:fill="auto"/>
          <w:lang w:eastAsia="en-US"/>
        </w:rPr>
        <w:t>Размер обеспечения исполнения договора может составлять от 5 до 30 процентов от начальной (максимальной) цены договора;</w:t>
      </w:r>
    </w:p>
    <w:p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EB5622">
        <w:rPr>
          <w:rFonts w:eastAsia="Calibri"/>
          <w:bCs/>
          <w:color w:val="auto"/>
          <w:sz w:val="22"/>
          <w:szCs w:val="22"/>
          <w:shd w:val="clear" w:color="auto" w:fill="auto"/>
          <w:lang w:eastAsia="en-US"/>
        </w:rPr>
        <w:t>банковской</w:t>
      </w:r>
      <w:r w:rsidR="00B024D4" w:rsidRPr="00B024D4">
        <w:rPr>
          <w:rFonts w:eastAsia="Calibri"/>
          <w:bCs/>
          <w:color w:val="auto"/>
          <w:sz w:val="22"/>
          <w:szCs w:val="22"/>
          <w:shd w:val="clear" w:color="auto" w:fill="auto"/>
          <w:lang w:eastAsia="en-US"/>
        </w:rPr>
        <w:t xml:space="preserve"> гарантии.</w:t>
      </w:r>
    </w:p>
    <w:p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2F4577" w:rsidRDefault="002F4577" w:rsidP="00B024D4">
      <w:pPr>
        <w:ind w:firstLine="709"/>
        <w:rPr>
          <w:rFonts w:eastAsia="Calibri"/>
          <w:color w:val="auto"/>
          <w:sz w:val="22"/>
          <w:szCs w:val="22"/>
          <w:shd w:val="clear" w:color="auto" w:fill="auto"/>
          <w:lang w:val="sah-RU" w:eastAsia="en-US"/>
        </w:rPr>
      </w:pPr>
      <w:r>
        <w:rPr>
          <w:rFonts w:eastAsia="Calibri"/>
          <w:color w:val="auto"/>
          <w:sz w:val="22"/>
          <w:szCs w:val="22"/>
          <w:shd w:val="clear" w:color="auto" w:fill="auto"/>
          <w:lang w:val="sah-RU" w:eastAsia="en-US"/>
        </w:rPr>
        <w:t xml:space="preserve">6.5.4. </w:t>
      </w:r>
      <w:r w:rsidRPr="002F4577">
        <w:rPr>
          <w:rFonts w:eastAsia="Calibri"/>
          <w:color w:val="auto"/>
          <w:sz w:val="22"/>
          <w:szCs w:val="22"/>
          <w:shd w:val="clear" w:color="auto" w:fill="auto"/>
          <w:lang w:val="sah-RU" w:eastAsia="en-US"/>
        </w:rPr>
        <w:t>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документации о закупке. Факт перечисления денежных средств в обеспечение исполнения договора подтверждается платёжным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rsidR="002F4577" w:rsidRDefault="002F4577"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val="sah-RU" w:eastAsia="en-US"/>
        </w:rPr>
        <w:t xml:space="preserve">6.5.5. </w:t>
      </w:r>
      <w:r w:rsidRPr="002F4577">
        <w:rPr>
          <w:rFonts w:eastAsia="Calibri"/>
          <w:color w:val="auto"/>
          <w:sz w:val="22"/>
          <w:szCs w:val="22"/>
          <w:shd w:val="clear" w:color="auto" w:fill="auto"/>
          <w:lang w:val="sah-RU" w:eastAsia="en-US"/>
        </w:rPr>
        <w:t xml:space="preserve">Денежные средства возвращаются поставщику (подрядчику, исполнителю) Заказчиком при условии надлежащего исполнения первым своих обязательств по договору. </w:t>
      </w:r>
    </w:p>
    <w:p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EB5622">
        <w:rPr>
          <w:rFonts w:eastAsia="Calibri"/>
          <w:bCs/>
          <w:color w:val="auto"/>
          <w:sz w:val="22"/>
          <w:szCs w:val="22"/>
          <w:shd w:val="clear" w:color="auto" w:fill="auto"/>
          <w:lang w:eastAsia="en-US"/>
        </w:rPr>
        <w:t>Банковск</w:t>
      </w:r>
      <w:r w:rsidR="00CC74ED" w:rsidRPr="00CC74ED">
        <w:rPr>
          <w:rFonts w:eastAsia="Calibri"/>
          <w:color w:val="auto"/>
          <w:sz w:val="22"/>
          <w:szCs w:val="22"/>
          <w:shd w:val="clear" w:color="auto" w:fill="auto"/>
          <w:lang w:eastAsia="en-US"/>
        </w:rPr>
        <w:t>ая гарантия должна быть безотзывной и должна содержать:</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1)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подлежащую уплате гарантом Заказчику, в установленных настоящим разделом случаях, или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2) обязательства принципала, надлежащее исполнение которых обеспечивается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гарантией;</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3) обязанность гаранта уплатить Заказчику неустойку в размере 0,1 процента денежной суммы, подлежащей уплате, за каждый день просрочки;</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4) условие, согласно которому исполнением обязательств гаранта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5) срок действия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должен превышать срок действия договора не менее чем на один месяц;</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6) отлагательное условие, предусматривающее заключение договора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 обязательствам принципала, возникшим из договора при его заключении, в случае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в качестве обеспечения исполнения договора;</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w:t>
      </w:r>
    </w:p>
    <w:p w:rsidR="00CC74ED" w:rsidRPr="00CC74ED" w:rsidRDefault="00016975" w:rsidP="00CC74ED">
      <w:pPr>
        <w:ind w:firstLine="709"/>
        <w:rPr>
          <w:rFonts w:eastAsia="Calibri"/>
          <w:color w:val="auto"/>
          <w:sz w:val="22"/>
          <w:szCs w:val="22"/>
          <w:shd w:val="clear" w:color="auto" w:fill="auto"/>
          <w:lang w:eastAsia="en-US"/>
        </w:rPr>
      </w:pPr>
      <w:bookmarkStart w:id="4" w:name="Par11"/>
      <w:bookmarkEnd w:id="4"/>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7</w:t>
      </w:r>
      <w:r>
        <w:rPr>
          <w:rFonts w:eastAsia="Calibri"/>
          <w:color w:val="auto"/>
          <w:sz w:val="22"/>
          <w:szCs w:val="22"/>
          <w:shd w:val="clear" w:color="auto" w:fill="auto"/>
          <w:lang w:val="sah-RU" w:eastAsia="en-US"/>
        </w:rPr>
        <w:t>.</w:t>
      </w:r>
      <w:r w:rsidR="00CC74ED" w:rsidRPr="00CC74ED">
        <w:rPr>
          <w:rFonts w:eastAsia="Calibri"/>
          <w:color w:val="auto"/>
          <w:sz w:val="22"/>
          <w:szCs w:val="22"/>
          <w:shd w:val="clear" w:color="auto" w:fill="auto"/>
          <w:lang w:val="sah-RU" w:eastAsia="en-US"/>
        </w:rPr>
        <w:t xml:space="preserve"> Форма требования по </w:t>
      </w:r>
      <w:r w:rsidR="00EB5622">
        <w:rPr>
          <w:rFonts w:eastAsia="Calibri"/>
          <w:bCs/>
          <w:color w:val="auto"/>
          <w:sz w:val="22"/>
          <w:szCs w:val="22"/>
          <w:shd w:val="clear" w:color="auto" w:fill="auto"/>
          <w:lang w:eastAsia="en-US"/>
        </w:rPr>
        <w:t>банковск</w:t>
      </w:r>
      <w:r w:rsidR="00CC74ED" w:rsidRPr="00CC74ED">
        <w:rPr>
          <w:rFonts w:eastAsia="Calibri"/>
          <w:color w:val="auto"/>
          <w:sz w:val="22"/>
          <w:szCs w:val="22"/>
          <w:shd w:val="clear" w:color="auto" w:fill="auto"/>
          <w:lang w:val="sah-RU" w:eastAsia="en-US"/>
        </w:rPr>
        <w:t xml:space="preserve">ой гарантии установлена постановлением Правительства Российской Федерации от 08.11.2013 № 1005 «О </w:t>
      </w:r>
      <w:r w:rsidR="00372832">
        <w:rPr>
          <w:rFonts w:eastAsia="Calibri"/>
          <w:bCs/>
          <w:color w:val="auto"/>
          <w:sz w:val="22"/>
          <w:szCs w:val="22"/>
          <w:shd w:val="clear" w:color="auto" w:fill="auto"/>
          <w:lang w:eastAsia="en-US"/>
        </w:rPr>
        <w:t>независимы</w:t>
      </w:r>
      <w:r w:rsidR="00CC74ED" w:rsidRPr="00CC74ED">
        <w:rPr>
          <w:rFonts w:eastAsia="Calibri"/>
          <w:color w:val="auto"/>
          <w:sz w:val="22"/>
          <w:szCs w:val="22"/>
          <w:shd w:val="clear" w:color="auto" w:fill="auto"/>
          <w:lang w:val="sah-RU" w:eastAsia="en-US"/>
        </w:rPr>
        <w:t>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CC74ED" w:rsidRPr="00CC74ED" w:rsidRDefault="00016975" w:rsidP="00CC74ED">
      <w:pPr>
        <w:ind w:firstLine="709"/>
        <w:rPr>
          <w:rFonts w:eastAsia="Calibri"/>
          <w:b/>
          <w:color w:val="auto"/>
          <w:sz w:val="22"/>
          <w:szCs w:val="22"/>
          <w:shd w:val="clear" w:color="auto" w:fill="auto"/>
          <w:lang w:val="sah-RU" w:eastAsia="en-US"/>
        </w:rPr>
      </w:pPr>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8</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9</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10</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rsidR="00A32091" w:rsidRPr="0003159C" w:rsidRDefault="00A32091" w:rsidP="00016975">
      <w:pPr>
        <w:ind w:firstLine="709"/>
        <w:jc w:val="left"/>
        <w:rPr>
          <w:rFonts w:eastAsia="Calibri"/>
          <w:b/>
          <w:color w:val="auto"/>
          <w:sz w:val="16"/>
          <w:szCs w:val="16"/>
          <w:shd w:val="clear" w:color="auto" w:fill="auto"/>
          <w:lang w:eastAsia="en-US"/>
        </w:rPr>
      </w:pPr>
    </w:p>
    <w:p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Default="005A580F" w:rsidP="005A580F">
      <w:pPr>
        <w:ind w:firstLine="709"/>
        <w:rPr>
          <w:rFonts w:eastAsia="Calibri"/>
          <w:bCs/>
          <w:color w:val="auto"/>
          <w:sz w:val="22"/>
          <w:szCs w:val="22"/>
          <w:shd w:val="clear" w:color="auto" w:fill="auto"/>
          <w:lang w:eastAsia="en-US"/>
        </w:rPr>
      </w:pPr>
    </w:p>
    <w:p w:rsidR="00E7746E" w:rsidRDefault="00E7746E" w:rsidP="005A580F">
      <w:pPr>
        <w:ind w:firstLine="709"/>
        <w:rPr>
          <w:rFonts w:eastAsia="Calibri"/>
          <w:bCs/>
          <w:color w:val="auto"/>
          <w:sz w:val="22"/>
          <w:szCs w:val="22"/>
          <w:shd w:val="clear" w:color="auto" w:fill="auto"/>
          <w:lang w:eastAsia="en-US"/>
        </w:rPr>
      </w:pPr>
    </w:p>
    <w:p w:rsidR="00CC267A" w:rsidRDefault="00CC267A" w:rsidP="005A580F">
      <w:pPr>
        <w:ind w:firstLine="709"/>
        <w:rPr>
          <w:rFonts w:eastAsia="Calibri"/>
          <w:bCs/>
          <w:color w:val="auto"/>
          <w:sz w:val="22"/>
          <w:szCs w:val="22"/>
          <w:shd w:val="clear" w:color="auto" w:fill="auto"/>
          <w:lang w:eastAsia="en-US"/>
        </w:rPr>
      </w:pPr>
    </w:p>
    <w:p w:rsidR="00CC267A" w:rsidRDefault="00CC267A" w:rsidP="005A580F">
      <w:pPr>
        <w:ind w:firstLine="709"/>
        <w:rPr>
          <w:rFonts w:eastAsia="Calibri"/>
          <w:bCs/>
          <w:color w:val="auto"/>
          <w:sz w:val="22"/>
          <w:szCs w:val="22"/>
          <w:shd w:val="clear" w:color="auto" w:fill="auto"/>
          <w:lang w:eastAsia="en-US"/>
        </w:rPr>
      </w:pPr>
    </w:p>
    <w:p w:rsidR="00CC267A" w:rsidRDefault="00CC267A"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683CDD" w:rsidRDefault="00683CDD" w:rsidP="005A580F">
      <w:pPr>
        <w:ind w:firstLine="709"/>
        <w:rPr>
          <w:rFonts w:eastAsia="Calibri"/>
          <w:bCs/>
          <w:color w:val="auto"/>
          <w:sz w:val="22"/>
          <w:szCs w:val="22"/>
          <w:shd w:val="clear" w:color="auto" w:fill="auto"/>
          <w:lang w:eastAsia="en-US"/>
        </w:rPr>
      </w:pPr>
    </w:p>
    <w:p w:rsidR="00683CDD" w:rsidRDefault="00683CDD" w:rsidP="005A580F">
      <w:pPr>
        <w:ind w:firstLine="709"/>
        <w:rPr>
          <w:rFonts w:eastAsia="Calibri"/>
          <w:bCs/>
          <w:color w:val="auto"/>
          <w:sz w:val="22"/>
          <w:szCs w:val="22"/>
          <w:shd w:val="clear" w:color="auto" w:fill="auto"/>
          <w:lang w:eastAsia="en-US"/>
        </w:rPr>
      </w:pPr>
    </w:p>
    <w:p w:rsidR="00683CDD" w:rsidRDefault="00683CDD" w:rsidP="005A580F">
      <w:pPr>
        <w:ind w:firstLine="709"/>
        <w:rPr>
          <w:rFonts w:eastAsia="Calibri"/>
          <w:bCs/>
          <w:color w:val="auto"/>
          <w:sz w:val="22"/>
          <w:szCs w:val="22"/>
          <w:shd w:val="clear" w:color="auto" w:fill="auto"/>
          <w:lang w:eastAsia="en-US"/>
        </w:rPr>
      </w:pPr>
    </w:p>
    <w:p w:rsidR="00683CDD" w:rsidRDefault="00683CDD"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CC267A" w:rsidRDefault="00CC267A" w:rsidP="005A580F">
      <w:pPr>
        <w:ind w:firstLine="709"/>
        <w:rPr>
          <w:rFonts w:eastAsia="Calibri"/>
          <w:bCs/>
          <w:color w:val="auto"/>
          <w:sz w:val="22"/>
          <w:szCs w:val="22"/>
          <w:shd w:val="clear" w:color="auto" w:fill="auto"/>
          <w:lang w:eastAsia="en-US"/>
        </w:rPr>
      </w:pPr>
    </w:p>
    <w:p w:rsidR="00694C52" w:rsidRPr="00694C52" w:rsidRDefault="00694C52" w:rsidP="00694C52">
      <w:pPr>
        <w:ind w:left="709"/>
        <w:jc w:val="center"/>
        <w:rPr>
          <w:rFonts w:eastAsia="Calibri"/>
          <w:b/>
          <w:color w:val="auto"/>
          <w:shd w:val="clear" w:color="auto" w:fill="auto"/>
          <w:lang w:eastAsia="en-US"/>
        </w:rPr>
      </w:pPr>
      <w:r w:rsidRPr="00A541C0">
        <w:rPr>
          <w:rFonts w:eastAsia="Calibri"/>
          <w:b/>
          <w:color w:val="auto"/>
          <w:shd w:val="clear" w:color="auto" w:fill="auto"/>
          <w:lang w:eastAsia="en-US"/>
        </w:rPr>
        <w:t>РАЗДЕЛ II. ИНФОРМАЦИОННАЯ КАРТА АУКЦИОНА В ЭЛЕКТРОННОЙ ФОРМЕ</w:t>
      </w:r>
    </w:p>
    <w:tbl>
      <w:tblPr>
        <w:tblW w:w="103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2693"/>
        <w:gridCol w:w="6946"/>
      </w:tblGrid>
      <w:tr w:rsidR="00694C52" w:rsidRPr="0088273A" w:rsidTr="00F01EE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r w:rsidRPr="0088273A">
              <w:rPr>
                <w:rFonts w:eastAsia="Calibri"/>
                <w:color w:val="auto"/>
                <w:sz w:val="21"/>
                <w:szCs w:val="21"/>
                <w:shd w:val="clear" w:color="auto" w:fill="auto"/>
                <w:lang w:val="en-US" w:eastAsia="en-US"/>
              </w:rPr>
              <w:t>vod</w:t>
            </w:r>
            <w:r w:rsidRPr="0088273A">
              <w:rPr>
                <w:rFonts w:eastAsia="Calibri"/>
                <w:color w:val="auto"/>
                <w:sz w:val="21"/>
                <w:szCs w:val="21"/>
                <w:shd w:val="clear" w:color="auto" w:fill="auto"/>
                <w:lang w:eastAsia="en-US"/>
              </w:rPr>
              <w:t>12.</w:t>
            </w:r>
            <w:r w:rsidRPr="0088273A">
              <w:rPr>
                <w:rFonts w:eastAsia="Calibri"/>
                <w:color w:val="auto"/>
                <w:sz w:val="21"/>
                <w:szCs w:val="21"/>
                <w:shd w:val="clear" w:color="auto" w:fill="auto"/>
                <w:lang w:val="en-US" w:eastAsia="en-US"/>
              </w:rPr>
              <w:t>ru</w:t>
            </w:r>
            <w:r w:rsidRPr="0088273A">
              <w:rPr>
                <w:rFonts w:eastAsia="Calibri"/>
                <w:color w:val="auto"/>
                <w:sz w:val="21"/>
                <w:szCs w:val="21"/>
                <w:shd w:val="clear" w:color="auto" w:fill="auto"/>
                <w:lang w:eastAsia="en-US"/>
              </w:rPr>
              <w:t>;</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rsidR="00694C52" w:rsidRPr="0088273A" w:rsidRDefault="00E7746E" w:rsidP="0088273A">
            <w:pPr>
              <w:jc w:val="left"/>
              <w:rPr>
                <w:rFonts w:eastAsia="Calibri"/>
                <w:color w:val="auto"/>
                <w:sz w:val="21"/>
                <w:szCs w:val="21"/>
                <w:shd w:val="clear" w:color="auto" w:fill="auto"/>
                <w:lang w:eastAsia="en-US"/>
              </w:rPr>
            </w:pPr>
            <w:r w:rsidRPr="00E7746E">
              <w:rPr>
                <w:rFonts w:eastAsia="Calibri"/>
                <w:color w:val="auto"/>
                <w:sz w:val="21"/>
                <w:szCs w:val="21"/>
                <w:shd w:val="clear" w:color="auto" w:fill="auto"/>
                <w:lang w:eastAsia="en-US"/>
              </w:rPr>
              <w:t>Ответственное лицо за размещение закупки</w:t>
            </w:r>
            <w:r w:rsidR="00694C52" w:rsidRPr="0088273A">
              <w:rPr>
                <w:rFonts w:eastAsia="Calibri"/>
                <w:color w:val="auto"/>
                <w:sz w:val="21"/>
                <w:szCs w:val="21"/>
                <w:shd w:val="clear" w:color="auto" w:fill="auto"/>
                <w:lang w:eastAsia="en-US"/>
              </w:rPr>
              <w:t xml:space="preserve"> - Ерсулова Анна Викторовна</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761A4C" w:rsidP="002F4577">
            <w:pPr>
              <w:jc w:val="left"/>
              <w:rPr>
                <w:rFonts w:eastAsia="Calibri"/>
                <w:color w:val="auto"/>
                <w:sz w:val="21"/>
                <w:szCs w:val="21"/>
                <w:shd w:val="clear" w:color="auto" w:fill="auto"/>
                <w:lang w:eastAsia="en-US"/>
              </w:rPr>
            </w:pPr>
            <w:r w:rsidRPr="00761A4C">
              <w:rPr>
                <w:rFonts w:eastAsia="Calibri"/>
                <w:color w:val="auto"/>
                <w:sz w:val="21"/>
                <w:szCs w:val="21"/>
                <w:shd w:val="clear" w:color="auto" w:fill="auto"/>
                <w:lang w:eastAsia="en-US"/>
              </w:rPr>
              <w:t>Аукцион в электронной форме</w:t>
            </w:r>
          </w:p>
        </w:tc>
      </w:tr>
      <w:tr w:rsidR="00602783" w:rsidRPr="0088273A" w:rsidTr="00F01EEC">
        <w:tc>
          <w:tcPr>
            <w:tcW w:w="709"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88273A" w:rsidRDefault="00602783"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1 (один)</w:t>
            </w:r>
          </w:p>
        </w:tc>
      </w:tr>
      <w:tr w:rsidR="00602783" w:rsidRPr="0088273A" w:rsidTr="00F01EEC">
        <w:tc>
          <w:tcPr>
            <w:tcW w:w="709"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88273A" w:rsidRDefault="000A4AAB" w:rsidP="00F72B18">
            <w:pPr>
              <w:jc w:val="left"/>
              <w:rPr>
                <w:rFonts w:eastAsia="Calibri"/>
                <w:color w:val="auto"/>
                <w:sz w:val="21"/>
                <w:szCs w:val="21"/>
                <w:shd w:val="clear" w:color="auto" w:fill="auto"/>
                <w:lang w:eastAsia="en-US"/>
              </w:rPr>
            </w:pPr>
            <w:r w:rsidRPr="000A4AAB">
              <w:rPr>
                <w:rFonts w:eastAsia="Calibri"/>
                <w:color w:val="auto"/>
                <w:sz w:val="21"/>
                <w:szCs w:val="21"/>
                <w:shd w:val="clear" w:color="auto" w:fill="auto"/>
                <w:lang w:eastAsia="en-US"/>
              </w:rPr>
              <w:t xml:space="preserve">Поставка </w:t>
            </w:r>
            <w:r w:rsidR="00964456" w:rsidRPr="00964456">
              <w:rPr>
                <w:rFonts w:eastAsia="Calibri"/>
                <w:color w:val="auto"/>
                <w:sz w:val="21"/>
                <w:szCs w:val="21"/>
                <w:shd w:val="clear" w:color="auto" w:fill="auto"/>
                <w:lang w:eastAsia="en-US"/>
              </w:rPr>
              <w:t>абразивно-отрезного устройства</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p>
        </w:tc>
        <w:tc>
          <w:tcPr>
            <w:tcW w:w="6946" w:type="dxa"/>
            <w:tcBorders>
              <w:top w:val="single" w:sz="4" w:space="0" w:color="auto"/>
              <w:left w:val="single" w:sz="4" w:space="0" w:color="auto"/>
              <w:bottom w:val="single" w:sz="4" w:space="0" w:color="auto"/>
              <w:right w:val="single" w:sz="4" w:space="0" w:color="auto"/>
            </w:tcBorders>
            <w:vAlign w:val="center"/>
          </w:tcPr>
          <w:p w:rsidR="00512C39" w:rsidRDefault="001C4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ОКПД2: </w:t>
            </w:r>
            <w:r w:rsidR="00964456" w:rsidRPr="00964456">
              <w:rPr>
                <w:rFonts w:eastAsia="Calibri"/>
                <w:color w:val="auto"/>
                <w:sz w:val="21"/>
                <w:szCs w:val="21"/>
                <w:shd w:val="clear" w:color="auto" w:fill="auto"/>
                <w:lang w:eastAsia="en-US"/>
              </w:rPr>
              <w:t>28.24.12.190 Инструменты ручные прочие с механизированным приводом, не включенные в другие группировки</w:t>
            </w:r>
            <w:r>
              <w:rPr>
                <w:rFonts w:eastAsia="Calibri"/>
                <w:color w:val="auto"/>
                <w:sz w:val="21"/>
                <w:szCs w:val="21"/>
                <w:shd w:val="clear" w:color="auto" w:fill="auto"/>
                <w:lang w:eastAsia="en-US"/>
              </w:rPr>
              <w:t>;</w:t>
            </w:r>
          </w:p>
          <w:p w:rsidR="001C4858" w:rsidRPr="00D81AAD" w:rsidRDefault="001C4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ОКВЭД2: </w:t>
            </w:r>
            <w:r w:rsidR="00964456" w:rsidRPr="00964456">
              <w:rPr>
                <w:rFonts w:eastAsia="Calibri"/>
                <w:color w:val="auto"/>
                <w:sz w:val="21"/>
                <w:szCs w:val="21"/>
                <w:shd w:val="clear" w:color="auto" w:fill="auto"/>
                <w:lang w:eastAsia="en-US"/>
              </w:rPr>
              <w:t>28.24 Производство ручных инструментов с механизированным приводом</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92790B"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83CDD" w:rsidP="00683CDD">
            <w:pPr>
              <w:jc w:val="left"/>
              <w:rPr>
                <w:rFonts w:eastAsia="Calibri"/>
                <w:color w:val="auto"/>
                <w:sz w:val="21"/>
                <w:szCs w:val="21"/>
                <w:shd w:val="clear" w:color="auto" w:fill="auto"/>
                <w:lang w:eastAsia="en-US"/>
              </w:rPr>
            </w:pPr>
            <w:r w:rsidRPr="00683CDD">
              <w:rPr>
                <w:rFonts w:eastAsia="Calibri"/>
                <w:color w:val="auto"/>
                <w:sz w:val="21"/>
                <w:szCs w:val="21"/>
                <w:shd w:val="clear" w:color="auto" w:fill="auto"/>
                <w:lang w:eastAsia="en-US"/>
              </w:rPr>
              <w:t>http://www.rts-tender.ru (ООО «РТС-тендер»)</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Место, условия и сроки (периоды) поставки товара</w:t>
            </w:r>
            <w:r w:rsidR="005644D9" w:rsidRPr="00F01EEC">
              <w:rPr>
                <w:rFonts w:eastAsia="Calibri"/>
                <w:color w:val="auto"/>
                <w:sz w:val="21"/>
                <w:szCs w:val="21"/>
                <w:shd w:val="clear" w:color="auto" w:fill="auto"/>
                <w:lang w:eastAsia="en-US"/>
              </w:rPr>
              <w:t>, выполнения работ, оказания услуг</w:t>
            </w:r>
          </w:p>
        </w:tc>
        <w:tc>
          <w:tcPr>
            <w:tcW w:w="6946" w:type="dxa"/>
            <w:tcBorders>
              <w:top w:val="single" w:sz="4" w:space="0" w:color="auto"/>
              <w:left w:val="single" w:sz="4" w:space="0" w:color="auto"/>
              <w:bottom w:val="single" w:sz="4" w:space="0" w:color="auto"/>
              <w:right w:val="single" w:sz="4" w:space="0" w:color="auto"/>
            </w:tcBorders>
            <w:vAlign w:val="center"/>
          </w:tcPr>
          <w:p w:rsidR="005644D9" w:rsidRPr="00F01EEC" w:rsidRDefault="00F74404" w:rsidP="00F30074">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Место поставки товара: </w:t>
            </w:r>
            <w:r w:rsidR="00964456" w:rsidRPr="00964456">
              <w:rPr>
                <w:rFonts w:eastAsia="Calibri"/>
                <w:iCs/>
                <w:color w:val="auto"/>
                <w:sz w:val="21"/>
                <w:szCs w:val="21"/>
                <w:shd w:val="clear" w:color="auto" w:fill="auto"/>
                <w:lang w:eastAsia="en-US"/>
              </w:rPr>
              <w:t>РМЭ, г. Йошкар-Ола, ул. Дружбы, д. 2</w:t>
            </w:r>
            <w:r w:rsidRPr="00F01EEC">
              <w:rPr>
                <w:rFonts w:eastAsia="Calibri"/>
                <w:color w:val="auto"/>
                <w:sz w:val="21"/>
                <w:szCs w:val="21"/>
                <w:shd w:val="clear" w:color="auto" w:fill="auto"/>
                <w:lang w:eastAsia="en-US"/>
              </w:rPr>
              <w:t>;</w:t>
            </w:r>
          </w:p>
          <w:p w:rsidR="00F74404" w:rsidRPr="00F01EEC" w:rsidRDefault="00F74404" w:rsidP="00F74404">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Срок поставки товара: </w:t>
            </w:r>
            <w:r w:rsidR="00964456" w:rsidRPr="00964456">
              <w:rPr>
                <w:rFonts w:eastAsia="Calibri"/>
                <w:color w:val="auto"/>
                <w:sz w:val="21"/>
                <w:szCs w:val="21"/>
                <w:shd w:val="clear" w:color="auto" w:fill="auto"/>
                <w:lang w:eastAsia="en-US"/>
              </w:rPr>
              <w:t>Поставка Товара осуществляется Поставщиком в течение 15 (пятнадцати) рабочих дней с момента заключения Договора.</w:t>
            </w:r>
          </w:p>
          <w:p w:rsidR="003B0CFC" w:rsidRPr="00380205" w:rsidRDefault="00F74404" w:rsidP="00822B24">
            <w:pPr>
              <w:pStyle w:val="Caption"/>
              <w:spacing w:before="0" w:after="0"/>
              <w:jc w:val="both"/>
              <w:rPr>
                <w:rFonts w:eastAsia="Calibri"/>
                <w:i w:val="0"/>
                <w:sz w:val="21"/>
                <w:szCs w:val="21"/>
                <w:lang w:eastAsia="en-US"/>
              </w:rPr>
            </w:pPr>
            <w:r w:rsidRPr="00F01EEC">
              <w:rPr>
                <w:rFonts w:eastAsia="Calibri" w:cs="Times New Roman"/>
                <w:i w:val="0"/>
                <w:iCs w:val="0"/>
                <w:color w:val="auto"/>
                <w:sz w:val="21"/>
                <w:szCs w:val="21"/>
                <w:lang w:eastAsia="en-US"/>
              </w:rPr>
              <w:t xml:space="preserve">Условия поставки товара: </w:t>
            </w:r>
            <w:r w:rsidR="00964456" w:rsidRPr="00964456">
              <w:rPr>
                <w:rFonts w:eastAsia="Calibri" w:cs="Times New Roman"/>
                <w:i w:val="0"/>
                <w:color w:val="auto"/>
                <w:sz w:val="21"/>
                <w:szCs w:val="21"/>
                <w:lang w:eastAsia="en-US"/>
              </w:rPr>
              <w:t>Погрузка и доставка Товара осуществляется силами и средствами Поставщика до склада Заказчика и входит в стоимость товара.</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Собственные средства</w:t>
            </w:r>
            <w:r w:rsidR="00602783" w:rsidRPr="0088273A">
              <w:rPr>
                <w:rFonts w:eastAsia="Calibri"/>
                <w:color w:val="auto"/>
                <w:sz w:val="21"/>
                <w:szCs w:val="21"/>
                <w:shd w:val="clear" w:color="auto" w:fill="auto"/>
                <w:lang w:eastAsia="en-US"/>
              </w:rPr>
              <w:t xml:space="preserve"> МУП «Водоканал»</w:t>
            </w:r>
          </w:p>
        </w:tc>
      </w:tr>
      <w:tr w:rsidR="00694C52" w:rsidRPr="0088273A" w:rsidTr="00F01EEC">
        <w:trPr>
          <w:trHeight w:val="840"/>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ED7183" w:rsidRPr="0088273A" w:rsidRDefault="00964456" w:rsidP="00964456">
            <w:pPr>
              <w:rPr>
                <w:rFonts w:eastAsia="Calibri"/>
                <w:color w:val="auto"/>
                <w:sz w:val="21"/>
                <w:szCs w:val="21"/>
                <w:shd w:val="clear" w:color="auto" w:fill="auto"/>
                <w:lang w:eastAsia="en-US"/>
              </w:rPr>
            </w:pPr>
            <w:r>
              <w:rPr>
                <w:rFonts w:eastAsia="Calibri"/>
                <w:color w:val="auto"/>
                <w:sz w:val="21"/>
                <w:szCs w:val="21"/>
                <w:shd w:val="clear" w:color="auto" w:fill="auto"/>
                <w:lang w:eastAsia="en-US"/>
              </w:rPr>
              <w:t>273 160</w:t>
            </w:r>
            <w:r w:rsidR="00DB4498">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Двести семьдесят три тысячи сто шестьдесят</w:t>
            </w:r>
            <w:r w:rsidR="00DB4498">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67</w:t>
            </w:r>
            <w:r w:rsidR="00DB4498">
              <w:rPr>
                <w:rFonts w:eastAsia="Calibri"/>
                <w:color w:val="auto"/>
                <w:sz w:val="21"/>
                <w:szCs w:val="21"/>
                <w:shd w:val="clear" w:color="auto" w:fill="auto"/>
                <w:lang w:eastAsia="en-US"/>
              </w:rPr>
              <w:t xml:space="preserve"> коп.</w:t>
            </w:r>
            <w:r w:rsidR="008C780E">
              <w:rPr>
                <w:rFonts w:eastAsia="Calibri"/>
                <w:color w:val="auto"/>
                <w:sz w:val="21"/>
                <w:szCs w:val="21"/>
                <w:shd w:val="clear" w:color="auto" w:fill="auto"/>
                <w:lang w:eastAsia="en-US"/>
              </w:rPr>
              <w:t xml:space="preserve"> </w:t>
            </w:r>
          </w:p>
        </w:tc>
      </w:tr>
      <w:tr w:rsidR="00694C52" w:rsidRPr="0088273A" w:rsidTr="00F01EEC">
        <w:trPr>
          <w:trHeight w:val="865"/>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8238B">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w:t>
            </w:r>
            <w:r w:rsidR="0048238B">
              <w:rPr>
                <w:rFonts w:eastAsia="Calibri"/>
                <w:color w:val="auto"/>
                <w:sz w:val="21"/>
                <w:szCs w:val="21"/>
                <w:shd w:val="clear" w:color="auto" w:fill="auto"/>
                <w:lang w:eastAsia="en-US"/>
              </w:rPr>
              <w:t xml:space="preserve">, </w:t>
            </w:r>
            <w:r w:rsidRPr="0088273A">
              <w:rPr>
                <w:rFonts w:eastAsia="Calibri"/>
                <w:color w:val="auto"/>
                <w:sz w:val="21"/>
                <w:szCs w:val="21"/>
                <w:shd w:val="clear" w:color="auto" w:fill="auto"/>
                <w:lang w:eastAsia="en-US"/>
              </w:rPr>
              <w:t xml:space="preserve"> </w:t>
            </w:r>
            <w:r w:rsidR="0048238B">
              <w:rPr>
                <w:rFonts w:eastAsia="Calibri"/>
                <w:color w:val="auto"/>
                <w:sz w:val="21"/>
                <w:szCs w:val="21"/>
                <w:shd w:val="clear" w:color="auto" w:fill="auto"/>
                <w:lang w:eastAsia="en-US"/>
              </w:rPr>
              <w:t>т</w:t>
            </w:r>
            <w:r w:rsidR="0048238B" w:rsidRPr="0048238B">
              <w:rPr>
                <w:rFonts w:eastAsia="Calibri"/>
                <w:color w:val="auto"/>
                <w:sz w:val="21"/>
                <w:szCs w:val="21"/>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Default="00964456" w:rsidP="0088273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 штука</w:t>
            </w:r>
            <w:r w:rsidR="00512C39">
              <w:rPr>
                <w:rFonts w:eastAsia="Calibri"/>
                <w:color w:val="auto"/>
                <w:sz w:val="21"/>
                <w:szCs w:val="21"/>
                <w:shd w:val="clear" w:color="auto" w:fill="auto"/>
                <w:lang w:eastAsia="en-US"/>
              </w:rPr>
              <w:t>;</w:t>
            </w:r>
          </w:p>
          <w:p w:rsidR="00F749CA" w:rsidRPr="0088273A" w:rsidRDefault="00822B24" w:rsidP="00822B24">
            <w:pPr>
              <w:rPr>
                <w:rFonts w:eastAsia="Calibri"/>
                <w:color w:val="auto"/>
                <w:sz w:val="21"/>
                <w:szCs w:val="21"/>
                <w:shd w:val="clear" w:color="auto" w:fill="auto"/>
                <w:lang w:eastAsia="en-US"/>
              </w:rPr>
            </w:pPr>
            <w:r w:rsidRPr="00822B24">
              <w:rPr>
                <w:rFonts w:eastAsia="Calibri"/>
                <w:color w:val="auto"/>
                <w:sz w:val="21"/>
                <w:szCs w:val="21"/>
                <w:shd w:val="clear" w:color="auto" w:fill="auto"/>
                <w:lang w:eastAsia="en-US"/>
              </w:rPr>
              <w:t xml:space="preserve">Описание объекта закупки представлено в Разделе </w:t>
            </w:r>
            <w:r w:rsidRPr="00822B24">
              <w:rPr>
                <w:rFonts w:eastAsia="Calibri"/>
                <w:color w:val="auto"/>
                <w:sz w:val="21"/>
                <w:szCs w:val="21"/>
                <w:shd w:val="clear" w:color="auto" w:fill="auto"/>
                <w:lang w:val="en-US" w:eastAsia="en-US"/>
              </w:rPr>
              <w:t>III</w:t>
            </w:r>
            <w:r w:rsidRPr="00822B24">
              <w:rPr>
                <w:rFonts w:eastAsia="Calibri"/>
                <w:color w:val="auto"/>
                <w:sz w:val="21"/>
                <w:szCs w:val="21"/>
                <w:shd w:val="clear" w:color="auto" w:fill="auto"/>
                <w:lang w:eastAsia="en-US"/>
              </w:rPr>
              <w:t xml:space="preserve"> «Техническое задание».</w:t>
            </w:r>
          </w:p>
        </w:tc>
      </w:tr>
      <w:tr w:rsidR="00694C52" w:rsidRPr="0088273A" w:rsidTr="00F01EEC">
        <w:trPr>
          <w:trHeight w:val="274"/>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F01EEC" w:rsidRDefault="00964456" w:rsidP="00964456">
            <w:pPr>
              <w:rPr>
                <w:rFonts w:eastAsia="Calibri"/>
                <w:color w:val="auto"/>
                <w:sz w:val="21"/>
                <w:szCs w:val="21"/>
                <w:shd w:val="clear" w:color="auto" w:fill="auto"/>
                <w:lang w:eastAsia="en-US"/>
              </w:rPr>
            </w:pPr>
            <w:r w:rsidRPr="00964456">
              <w:rPr>
                <w:rFonts w:eastAsia="Times New Roman"/>
                <w:color w:val="000000"/>
                <w:sz w:val="21"/>
                <w:szCs w:val="21"/>
                <w:shd w:val="clear" w:color="auto" w:fill="auto"/>
              </w:rPr>
              <w:t>Цена Договора включает в себя все расходы Поставщика, необходимые для осуществления им своих обязательств по Договору в полном объеме, в том числе стоимость Товара,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 стоимость всех необходимых погрузочно-разгрузочных работ, связанных с поставкой Товара.</w:t>
            </w:r>
          </w:p>
        </w:tc>
      </w:tr>
      <w:tr w:rsidR="00416855" w:rsidRPr="0088273A" w:rsidTr="00F01EEC">
        <w:tc>
          <w:tcPr>
            <w:tcW w:w="709"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804E4D" w:rsidRPr="00804E4D" w:rsidRDefault="00804E4D" w:rsidP="00804E4D">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t xml:space="preserve">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w:t>
            </w:r>
            <w:r w:rsidR="008C1082">
              <w:rPr>
                <w:rFonts w:eastAsia="Calibri"/>
                <w:color w:val="auto"/>
                <w:sz w:val="21"/>
                <w:szCs w:val="21"/>
                <w:shd w:val="clear" w:color="auto" w:fill="auto"/>
                <w:lang w:eastAsia="en-US"/>
              </w:rPr>
              <w:t xml:space="preserve"> работ, услуг,</w:t>
            </w:r>
            <w:r w:rsidRPr="00804E4D">
              <w:rPr>
                <w:rFonts w:eastAsia="Calibri"/>
                <w:color w:val="auto"/>
                <w:sz w:val="21"/>
                <w:szCs w:val="21"/>
                <w:shd w:val="clear" w:color="auto" w:fill="auto"/>
                <w:lang w:eastAsia="en-US"/>
              </w:rPr>
              <w:t xml:space="preserve"> планируемых к закупкам, а при их отсутствии — однородных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321A2C" w:rsidRPr="0088273A" w:rsidRDefault="006A4FCA" w:rsidP="00804E4D">
            <w:pPr>
              <w:rPr>
                <w:rFonts w:eastAsia="Calibri"/>
                <w:color w:val="auto"/>
                <w:sz w:val="21"/>
                <w:szCs w:val="21"/>
                <w:shd w:val="clear" w:color="auto" w:fill="auto"/>
                <w:lang w:eastAsia="en-US"/>
              </w:rPr>
            </w:pPr>
            <w:r w:rsidRPr="00ED7183">
              <w:rPr>
                <w:rFonts w:eastAsia="Calibri"/>
                <w:color w:val="auto"/>
                <w:sz w:val="21"/>
                <w:szCs w:val="21"/>
                <w:shd w:val="clear" w:color="auto" w:fill="auto"/>
                <w:lang w:eastAsia="en-US"/>
              </w:rPr>
              <w:t xml:space="preserve">Сведения о начальной (максимальной) цене единицы </w:t>
            </w:r>
            <w:r>
              <w:rPr>
                <w:rFonts w:eastAsia="Calibri"/>
                <w:color w:val="auto"/>
                <w:sz w:val="21"/>
                <w:szCs w:val="21"/>
                <w:shd w:val="clear" w:color="auto" w:fill="auto"/>
                <w:lang w:eastAsia="en-US"/>
              </w:rPr>
              <w:t>каждого товара</w:t>
            </w:r>
            <w:r w:rsidRPr="00ED7183">
              <w:rPr>
                <w:rFonts w:eastAsia="Calibri"/>
                <w:color w:val="auto"/>
                <w:sz w:val="21"/>
                <w:szCs w:val="21"/>
                <w:shd w:val="clear" w:color="auto" w:fill="auto"/>
                <w:lang w:eastAsia="en-US"/>
              </w:rPr>
              <w:t xml:space="preserve">, необходимые для применения ПП 925, приведены в Разделе </w:t>
            </w:r>
            <w:r w:rsidRPr="00ED7183">
              <w:rPr>
                <w:rFonts w:eastAsia="Calibri"/>
                <w:color w:val="auto"/>
                <w:sz w:val="21"/>
                <w:szCs w:val="21"/>
                <w:shd w:val="clear" w:color="auto" w:fill="auto"/>
                <w:lang w:val="en-US" w:eastAsia="en-US"/>
              </w:rPr>
              <w:t>V</w:t>
            </w:r>
            <w:r w:rsidRPr="00ED7183">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88273A" w:rsidTr="00F01EEC">
        <w:tc>
          <w:tcPr>
            <w:tcW w:w="709"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1E166A"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w:t>
            </w:r>
            <w:r w:rsidR="001E166A" w:rsidRPr="001E166A">
              <w:rPr>
                <w:rFonts w:eastAsia="Calibri"/>
                <w:color w:val="auto"/>
                <w:sz w:val="21"/>
                <w:szCs w:val="21"/>
                <w:shd w:val="clear" w:color="auto" w:fill="auto"/>
                <w:lang w:eastAsia="en-US"/>
              </w:rPr>
              <w:t>, в отношении участников закупки, которыми могут быть только субъекты малого и среднего предпринимательства</w:t>
            </w:r>
            <w:r w:rsidRPr="0088273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8C780E" w:rsidRDefault="008C780E" w:rsidP="008C780E">
            <w:pPr>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Не у</w:t>
            </w:r>
            <w:r w:rsidR="00416855" w:rsidRPr="0088273A">
              <w:rPr>
                <w:rFonts w:eastAsia="Calibri"/>
                <w:bCs/>
                <w:color w:val="auto"/>
                <w:sz w:val="21"/>
                <w:szCs w:val="21"/>
                <w:shd w:val="clear" w:color="auto" w:fill="auto"/>
                <w:lang w:eastAsia="en-US"/>
              </w:rPr>
              <w:t>становлено.</w:t>
            </w:r>
          </w:p>
        </w:tc>
      </w:tr>
      <w:tr w:rsidR="004137A7" w:rsidRPr="0088273A" w:rsidTr="00F01EEC">
        <w:tc>
          <w:tcPr>
            <w:tcW w:w="709"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bCs/>
                <w:color w:val="auto"/>
                <w:sz w:val="21"/>
                <w:szCs w:val="21"/>
                <w:shd w:val="clear" w:color="auto" w:fill="auto"/>
                <w:lang w:eastAsia="en-US"/>
              </w:rPr>
              <w:t xml:space="preserve"> </w:t>
            </w:r>
            <w:r w:rsidRPr="00321A2C">
              <w:rPr>
                <w:rFonts w:eastAsia="Calibri"/>
                <w:bCs/>
                <w:color w:val="auto"/>
                <w:sz w:val="21"/>
                <w:szCs w:val="21"/>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4137A7" w:rsidRPr="0088273A" w:rsidRDefault="00321A2C" w:rsidP="00063495">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7) </w:t>
            </w:r>
            <w:r w:rsidR="00063495">
              <w:rPr>
                <w:rFonts w:eastAsia="Calibri"/>
                <w:bCs/>
                <w:color w:val="auto"/>
                <w:sz w:val="21"/>
                <w:szCs w:val="21"/>
                <w:shd w:val="clear" w:color="auto" w:fill="auto"/>
                <w:lang w:eastAsia="en-US"/>
              </w:rPr>
              <w:t>отсутствие</w:t>
            </w:r>
            <w:r w:rsidRPr="00321A2C">
              <w:rPr>
                <w:rFonts w:eastAsia="Calibri"/>
                <w:bCs/>
                <w:color w:val="auto"/>
                <w:sz w:val="21"/>
                <w:szCs w:val="21"/>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tc>
      </w:tr>
      <w:tr w:rsidR="00F01EEC" w:rsidRPr="0088273A" w:rsidTr="00F01EEC">
        <w:tc>
          <w:tcPr>
            <w:tcW w:w="709" w:type="dxa"/>
            <w:tcBorders>
              <w:top w:val="single" w:sz="4" w:space="0" w:color="auto"/>
              <w:left w:val="single" w:sz="4" w:space="0" w:color="auto"/>
              <w:bottom w:val="single" w:sz="4" w:space="0" w:color="auto"/>
              <w:right w:val="single" w:sz="4" w:space="0" w:color="auto"/>
            </w:tcBorders>
          </w:tcPr>
          <w:p w:rsidR="00F01EEC" w:rsidRDefault="00F01EEC"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15.1</w:t>
            </w:r>
          </w:p>
        </w:tc>
        <w:tc>
          <w:tcPr>
            <w:tcW w:w="2693" w:type="dxa"/>
            <w:tcBorders>
              <w:top w:val="single" w:sz="4" w:space="0" w:color="auto"/>
              <w:left w:val="single" w:sz="4" w:space="0" w:color="auto"/>
              <w:bottom w:val="single" w:sz="4" w:space="0" w:color="auto"/>
              <w:right w:val="single" w:sz="4" w:space="0" w:color="auto"/>
            </w:tcBorders>
          </w:tcPr>
          <w:p w:rsidR="00F01EEC" w:rsidRPr="0088273A" w:rsidRDefault="00F01EEC" w:rsidP="0041685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F01EEC" w:rsidRPr="0088273A" w:rsidRDefault="00F01EEC" w:rsidP="00F01EEC">
            <w:pPr>
              <w:rPr>
                <w:rFonts w:eastAsia="Calibri"/>
                <w:bCs/>
                <w:color w:val="auto"/>
                <w:sz w:val="21"/>
                <w:szCs w:val="21"/>
                <w:shd w:val="clear" w:color="auto" w:fill="auto"/>
                <w:lang w:eastAsia="en-US"/>
              </w:rPr>
            </w:pPr>
            <w:r w:rsidRPr="00F01EEC">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88273A" w:rsidTr="00F01EEC">
        <w:tc>
          <w:tcPr>
            <w:tcW w:w="709"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w:t>
            </w:r>
          </w:p>
          <w:p w:rsidR="0003154F" w:rsidRPr="0088273A" w:rsidRDefault="0003154F" w:rsidP="00EF3362">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В</w:t>
            </w:r>
            <w:r w:rsidRPr="008D5ABB">
              <w:rPr>
                <w:rFonts w:eastAsia="Calibri"/>
                <w:bCs/>
                <w:color w:val="auto"/>
                <w:sz w:val="21"/>
                <w:szCs w:val="21"/>
                <w:shd w:val="clear" w:color="auto" w:fill="auto"/>
                <w:lang w:eastAsia="en-US"/>
              </w:rPr>
              <w:t xml:space="preserve">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bCs/>
                <w:color w:val="auto"/>
                <w:sz w:val="21"/>
                <w:szCs w:val="21"/>
                <w:shd w:val="clear" w:color="auto" w:fill="auto"/>
                <w:lang w:eastAsia="en-US"/>
              </w:rPr>
              <w:t>.</w:t>
            </w:r>
          </w:p>
        </w:tc>
      </w:tr>
      <w:tr w:rsidR="00A231FB" w:rsidRPr="0088273A" w:rsidTr="00F01EEC">
        <w:tc>
          <w:tcPr>
            <w:tcW w:w="709" w:type="dxa"/>
            <w:tcBorders>
              <w:top w:val="single" w:sz="4" w:space="0" w:color="auto"/>
              <w:left w:val="single" w:sz="4" w:space="0" w:color="auto"/>
              <w:bottom w:val="single" w:sz="4" w:space="0" w:color="auto"/>
              <w:right w:val="single" w:sz="4" w:space="0" w:color="auto"/>
            </w:tcBorders>
          </w:tcPr>
          <w:p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B729A2" w:rsidRDefault="00DE66B0" w:rsidP="00694C52">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B729A2" w:rsidRDefault="00694C52" w:rsidP="00790207">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Форма, сроки и порядок оплаты поставляемого товара</w:t>
            </w:r>
            <w:r w:rsidR="00833FF2" w:rsidRPr="00B729A2">
              <w:rPr>
                <w:rFonts w:eastAsia="Calibri"/>
                <w:color w:val="auto"/>
                <w:sz w:val="21"/>
                <w:szCs w:val="21"/>
                <w:shd w:val="clear" w:color="auto" w:fill="auto"/>
                <w:lang w:eastAsia="en-US"/>
              </w:rPr>
              <w:t>, выполненн</w:t>
            </w:r>
            <w:r w:rsidR="00790207" w:rsidRPr="00B729A2">
              <w:rPr>
                <w:rFonts w:eastAsia="Calibri"/>
                <w:color w:val="auto"/>
                <w:sz w:val="21"/>
                <w:szCs w:val="21"/>
                <w:shd w:val="clear" w:color="auto" w:fill="auto"/>
                <w:lang w:eastAsia="en-US"/>
              </w:rPr>
              <w:t>о</w:t>
            </w:r>
            <w:r w:rsidR="00833FF2" w:rsidRPr="00B729A2">
              <w:rPr>
                <w:rFonts w:eastAsia="Calibri"/>
                <w:color w:val="auto"/>
                <w:sz w:val="21"/>
                <w:szCs w:val="21"/>
                <w:shd w:val="clear" w:color="auto" w:fill="auto"/>
                <w:lang w:eastAsia="en-US"/>
              </w:rPr>
              <w:t xml:space="preserve">й работы, </w:t>
            </w:r>
            <w:r w:rsidR="00790207" w:rsidRPr="00B729A2">
              <w:rPr>
                <w:rFonts w:eastAsia="Calibri"/>
                <w:color w:val="auto"/>
                <w:sz w:val="21"/>
                <w:szCs w:val="21"/>
                <w:shd w:val="clear" w:color="auto" w:fill="auto"/>
                <w:lang w:eastAsia="en-US"/>
              </w:rPr>
              <w:t>оказанной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964456" w:rsidP="00FC4374">
            <w:pPr>
              <w:rPr>
                <w:rFonts w:eastAsia="Calibri"/>
                <w:color w:val="auto"/>
                <w:sz w:val="21"/>
                <w:szCs w:val="21"/>
                <w:shd w:val="clear" w:color="auto" w:fill="auto"/>
                <w:lang w:eastAsia="en-US"/>
              </w:rPr>
            </w:pPr>
            <w:r w:rsidRPr="00964456">
              <w:rPr>
                <w:rFonts w:eastAsia="Calibri"/>
                <w:color w:val="auto"/>
                <w:sz w:val="21"/>
                <w:szCs w:val="21"/>
                <w:shd w:val="clear" w:color="auto" w:fill="auto"/>
                <w:lang w:eastAsia="en-US"/>
              </w:rPr>
              <w:t>Оплата Товара производится в течение 7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88273A" w:rsidTr="00F01EEC">
        <w:tc>
          <w:tcPr>
            <w:tcW w:w="709"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Начало предоставления разъяснений участникам закупки – </w:t>
            </w:r>
            <w:r w:rsidRPr="00094BAF">
              <w:rPr>
                <w:rFonts w:eastAsia="Calibri"/>
                <w:color w:val="auto"/>
                <w:sz w:val="21"/>
                <w:szCs w:val="21"/>
                <w:shd w:val="clear" w:color="auto" w:fill="auto"/>
                <w:lang w:eastAsia="en-US"/>
              </w:rPr>
              <w:t>«</w:t>
            </w:r>
            <w:r w:rsidR="0099739B">
              <w:rPr>
                <w:rFonts w:eastAsia="Calibri"/>
                <w:color w:val="auto"/>
                <w:sz w:val="21"/>
                <w:szCs w:val="21"/>
                <w:shd w:val="clear" w:color="auto" w:fill="auto"/>
                <w:lang w:eastAsia="en-US"/>
              </w:rPr>
              <w:t>21</w:t>
            </w:r>
            <w:r w:rsidRPr="00094BAF">
              <w:rPr>
                <w:rFonts w:eastAsia="Calibri"/>
                <w:color w:val="auto"/>
                <w:sz w:val="21"/>
                <w:szCs w:val="21"/>
                <w:shd w:val="clear" w:color="auto" w:fill="auto"/>
                <w:lang w:eastAsia="en-US"/>
              </w:rPr>
              <w:t xml:space="preserve">» </w:t>
            </w:r>
            <w:r w:rsidR="0099739B">
              <w:rPr>
                <w:rFonts w:eastAsia="Calibri"/>
                <w:color w:val="auto"/>
                <w:sz w:val="21"/>
                <w:szCs w:val="21"/>
                <w:shd w:val="clear" w:color="auto" w:fill="auto"/>
                <w:lang w:eastAsia="en-US"/>
              </w:rPr>
              <w:t>марта</w:t>
            </w:r>
            <w:r w:rsidR="00F01EEC">
              <w:rPr>
                <w:rFonts w:eastAsia="Calibri"/>
                <w:color w:val="auto"/>
                <w:sz w:val="21"/>
                <w:szCs w:val="21"/>
                <w:shd w:val="clear" w:color="auto" w:fill="auto"/>
                <w:lang w:eastAsia="en-US"/>
              </w:rPr>
              <w:t xml:space="preserve"> 2023</w:t>
            </w:r>
            <w:r w:rsidR="00025983">
              <w:rPr>
                <w:rFonts w:eastAsia="Calibri"/>
                <w:color w:val="auto"/>
                <w:sz w:val="21"/>
                <w:szCs w:val="21"/>
                <w:shd w:val="clear" w:color="auto" w:fill="auto"/>
                <w:lang w:eastAsia="en-US"/>
              </w:rPr>
              <w:t>г</w:t>
            </w:r>
            <w:r w:rsidRPr="00094BAF">
              <w:rPr>
                <w:rFonts w:eastAsia="Calibri"/>
                <w:color w:val="auto"/>
                <w:sz w:val="21"/>
                <w:szCs w:val="21"/>
                <w:shd w:val="clear" w:color="auto" w:fill="auto"/>
                <w:lang w:eastAsia="en-US"/>
              </w:rPr>
              <w:t>.</w:t>
            </w:r>
            <w:r>
              <w:rPr>
                <w:rFonts w:eastAsia="Calibri"/>
                <w:color w:val="auto"/>
                <w:sz w:val="21"/>
                <w:szCs w:val="21"/>
                <w:shd w:val="clear" w:color="auto" w:fill="auto"/>
                <w:lang w:eastAsia="en-US"/>
              </w:rPr>
              <w:t>;</w:t>
            </w:r>
          </w:p>
          <w:p w:rsid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Оконча</w:t>
            </w:r>
            <w:r w:rsidR="009D1CDA">
              <w:rPr>
                <w:rFonts w:eastAsia="Calibri"/>
                <w:color w:val="auto"/>
                <w:sz w:val="21"/>
                <w:szCs w:val="21"/>
                <w:shd w:val="clear" w:color="auto" w:fill="auto"/>
                <w:lang w:eastAsia="en-US"/>
              </w:rPr>
              <w:t xml:space="preserve">ние предоставления разъяснений </w:t>
            </w:r>
            <w:r w:rsidRPr="00884445">
              <w:rPr>
                <w:rFonts w:eastAsia="Calibri"/>
                <w:color w:val="auto"/>
                <w:sz w:val="21"/>
                <w:szCs w:val="21"/>
                <w:shd w:val="clear" w:color="auto" w:fill="auto"/>
                <w:lang w:eastAsia="en-US"/>
              </w:rPr>
              <w:t xml:space="preserve">участникам закупки – </w:t>
            </w:r>
            <w:r w:rsidRPr="00094BAF">
              <w:rPr>
                <w:rFonts w:eastAsia="Calibri"/>
                <w:color w:val="auto"/>
                <w:sz w:val="21"/>
                <w:szCs w:val="21"/>
                <w:shd w:val="clear" w:color="auto" w:fill="auto"/>
                <w:lang w:eastAsia="en-US"/>
              </w:rPr>
              <w:t>«</w:t>
            </w:r>
            <w:r w:rsidR="0099739B">
              <w:rPr>
                <w:rFonts w:eastAsia="Calibri"/>
                <w:color w:val="auto"/>
                <w:sz w:val="21"/>
                <w:szCs w:val="21"/>
                <w:shd w:val="clear" w:color="auto" w:fill="auto"/>
                <w:lang w:eastAsia="en-US"/>
              </w:rPr>
              <w:t>05</w:t>
            </w:r>
            <w:r w:rsidRPr="00094BAF">
              <w:rPr>
                <w:rFonts w:eastAsia="Calibri"/>
                <w:color w:val="auto"/>
                <w:sz w:val="21"/>
                <w:szCs w:val="21"/>
                <w:shd w:val="clear" w:color="auto" w:fill="auto"/>
                <w:lang w:eastAsia="en-US"/>
              </w:rPr>
              <w:t>»</w:t>
            </w:r>
            <w:r w:rsidR="00025983">
              <w:rPr>
                <w:rFonts w:eastAsia="Calibri"/>
                <w:color w:val="auto"/>
                <w:sz w:val="21"/>
                <w:szCs w:val="21"/>
                <w:shd w:val="clear" w:color="auto" w:fill="auto"/>
                <w:lang w:eastAsia="en-US"/>
              </w:rPr>
              <w:t xml:space="preserve"> </w:t>
            </w:r>
            <w:r w:rsidR="0099739B">
              <w:rPr>
                <w:rFonts w:eastAsia="Calibri"/>
                <w:color w:val="auto"/>
                <w:sz w:val="21"/>
                <w:szCs w:val="21"/>
                <w:shd w:val="clear" w:color="auto" w:fill="auto"/>
                <w:lang w:eastAsia="en-US"/>
              </w:rPr>
              <w:t>апреля</w:t>
            </w:r>
            <w:r w:rsidR="00F01EEC">
              <w:rPr>
                <w:rFonts w:eastAsia="Calibri"/>
                <w:color w:val="auto"/>
                <w:sz w:val="21"/>
                <w:szCs w:val="21"/>
                <w:shd w:val="clear" w:color="auto" w:fill="auto"/>
                <w:lang w:eastAsia="en-US"/>
              </w:rPr>
              <w:t xml:space="preserve"> 2023</w:t>
            </w:r>
            <w:r w:rsidRPr="00094BAF">
              <w:rPr>
                <w:rFonts w:eastAsia="Calibri"/>
                <w:color w:val="auto"/>
                <w:sz w:val="21"/>
                <w:szCs w:val="21"/>
                <w:shd w:val="clear" w:color="auto" w:fill="auto"/>
                <w:lang w:eastAsia="en-US"/>
              </w:rPr>
              <w:t xml:space="preserve"> г. в </w:t>
            </w:r>
            <w:r w:rsidR="00DE6F2C">
              <w:rPr>
                <w:rFonts w:eastAsia="Calibri"/>
                <w:color w:val="auto"/>
                <w:sz w:val="21"/>
                <w:szCs w:val="21"/>
                <w:shd w:val="clear" w:color="auto" w:fill="auto"/>
                <w:lang w:eastAsia="en-US"/>
              </w:rPr>
              <w:t>1</w:t>
            </w:r>
            <w:r w:rsidR="0099739B">
              <w:rPr>
                <w:rFonts w:eastAsia="Calibri"/>
                <w:color w:val="auto"/>
                <w:sz w:val="21"/>
                <w:szCs w:val="21"/>
                <w:shd w:val="clear" w:color="auto" w:fill="auto"/>
                <w:lang w:eastAsia="en-US"/>
              </w:rPr>
              <w:t>7</w:t>
            </w:r>
            <w:r w:rsidRPr="00094BAF">
              <w:rPr>
                <w:rFonts w:eastAsia="Calibri"/>
                <w:color w:val="auto"/>
                <w:sz w:val="21"/>
                <w:szCs w:val="21"/>
                <w:shd w:val="clear" w:color="auto" w:fill="auto"/>
                <w:lang w:eastAsia="en-US"/>
              </w:rPr>
              <w:t xml:space="preserve"> час.00 мин.</w:t>
            </w:r>
          </w:p>
          <w:p w:rsidR="00884445" w:rsidRPr="0088273A" w:rsidRDefault="00884445" w:rsidP="00B56507">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884445">
              <w:rPr>
                <w:rFonts w:eastAsia="Calibri"/>
                <w:iCs/>
                <w:color w:val="auto"/>
                <w:sz w:val="21"/>
                <w:szCs w:val="21"/>
                <w:shd w:val="clear" w:color="auto" w:fill="auto"/>
                <w:lang w:eastAsia="en-US"/>
              </w:rPr>
              <w:t>не позднее чем за 3 (три) рабочих дня до дня</w:t>
            </w:r>
            <w:r w:rsidRPr="00884445">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094BAF" w:rsidRDefault="00602783" w:rsidP="00094BAF">
            <w:pPr>
              <w:jc w:val="left"/>
              <w:rPr>
                <w:rFonts w:eastAsia="Calibri"/>
                <w:b/>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начала срока подачи заявок - </w:t>
            </w:r>
            <w:r w:rsidRPr="00094BAF">
              <w:rPr>
                <w:rFonts w:eastAsia="Calibri"/>
                <w:b/>
                <w:color w:val="auto"/>
                <w:sz w:val="21"/>
                <w:szCs w:val="21"/>
                <w:shd w:val="clear" w:color="auto" w:fill="auto"/>
                <w:lang w:eastAsia="en-US"/>
              </w:rPr>
              <w:t>«</w:t>
            </w:r>
            <w:r w:rsidR="0099739B">
              <w:rPr>
                <w:rFonts w:eastAsia="Calibri"/>
                <w:b/>
                <w:color w:val="auto"/>
                <w:sz w:val="21"/>
                <w:szCs w:val="21"/>
                <w:shd w:val="clear" w:color="auto" w:fill="auto"/>
                <w:lang w:eastAsia="en-US"/>
              </w:rPr>
              <w:t>21</w:t>
            </w:r>
            <w:r w:rsidRPr="00094BAF">
              <w:rPr>
                <w:rFonts w:eastAsia="Calibri"/>
                <w:b/>
                <w:color w:val="auto"/>
                <w:sz w:val="21"/>
                <w:szCs w:val="21"/>
                <w:shd w:val="clear" w:color="auto" w:fill="auto"/>
                <w:lang w:eastAsia="en-US"/>
              </w:rPr>
              <w:t xml:space="preserve">» </w:t>
            </w:r>
            <w:r w:rsidR="0099739B">
              <w:rPr>
                <w:rFonts w:eastAsia="Calibri"/>
                <w:b/>
                <w:color w:val="auto"/>
                <w:sz w:val="21"/>
                <w:szCs w:val="21"/>
                <w:shd w:val="clear" w:color="auto" w:fill="auto"/>
                <w:lang w:eastAsia="en-US"/>
              </w:rPr>
              <w:t>марта</w:t>
            </w:r>
            <w:r w:rsidR="00F01EEC">
              <w:rPr>
                <w:rFonts w:eastAsia="Calibri"/>
                <w:b/>
                <w:color w:val="auto"/>
                <w:sz w:val="21"/>
                <w:szCs w:val="21"/>
                <w:shd w:val="clear" w:color="auto" w:fill="auto"/>
                <w:lang w:eastAsia="en-US"/>
              </w:rPr>
              <w:t xml:space="preserve"> 2023</w:t>
            </w:r>
            <w:r w:rsidRPr="00094BAF">
              <w:rPr>
                <w:rFonts w:eastAsia="Calibri"/>
                <w:b/>
                <w:color w:val="auto"/>
                <w:sz w:val="21"/>
                <w:szCs w:val="21"/>
                <w:shd w:val="clear" w:color="auto" w:fill="auto"/>
                <w:lang w:eastAsia="en-US"/>
              </w:rPr>
              <w:t xml:space="preserve"> г.</w:t>
            </w:r>
          </w:p>
          <w:p w:rsidR="00694C52" w:rsidRPr="0088273A" w:rsidRDefault="00602783" w:rsidP="0099739B">
            <w:pPr>
              <w:jc w:val="left"/>
              <w:rPr>
                <w:rFonts w:eastAsia="Calibri"/>
                <w:color w:val="auto"/>
                <w:sz w:val="21"/>
                <w:szCs w:val="21"/>
                <w:shd w:val="clear" w:color="auto" w:fill="auto"/>
                <w:lang w:eastAsia="en-US"/>
              </w:rPr>
            </w:pPr>
            <w:r w:rsidRPr="00094BAF">
              <w:rPr>
                <w:rFonts w:eastAsia="Calibri"/>
                <w:color w:val="auto"/>
                <w:sz w:val="21"/>
                <w:szCs w:val="21"/>
                <w:shd w:val="clear" w:color="auto" w:fill="auto"/>
                <w:lang w:eastAsia="en-US"/>
              </w:rPr>
              <w:t>Дата и время окончания срока подачи заявок –</w:t>
            </w:r>
            <w:r w:rsidR="005B10DD">
              <w:rPr>
                <w:rFonts w:eastAsia="Calibri"/>
                <w:color w:val="auto"/>
                <w:sz w:val="21"/>
                <w:szCs w:val="21"/>
                <w:shd w:val="clear" w:color="auto" w:fill="auto"/>
                <w:lang w:eastAsia="en-US"/>
              </w:rPr>
              <w:t xml:space="preserve"> </w:t>
            </w:r>
            <w:r w:rsidRPr="00094BAF">
              <w:rPr>
                <w:rFonts w:eastAsia="Calibri"/>
                <w:b/>
                <w:color w:val="auto"/>
                <w:sz w:val="21"/>
                <w:szCs w:val="21"/>
                <w:shd w:val="clear" w:color="auto" w:fill="auto"/>
                <w:lang w:eastAsia="en-US"/>
              </w:rPr>
              <w:t>«</w:t>
            </w:r>
            <w:r w:rsidR="0099739B">
              <w:rPr>
                <w:rFonts w:eastAsia="Calibri"/>
                <w:b/>
                <w:color w:val="auto"/>
                <w:sz w:val="21"/>
                <w:szCs w:val="21"/>
                <w:shd w:val="clear" w:color="auto" w:fill="auto"/>
                <w:lang w:eastAsia="en-US"/>
              </w:rPr>
              <w:t>06</w:t>
            </w:r>
            <w:r w:rsidRPr="00094BAF">
              <w:rPr>
                <w:rFonts w:eastAsia="Calibri"/>
                <w:b/>
                <w:color w:val="auto"/>
                <w:sz w:val="21"/>
                <w:szCs w:val="21"/>
                <w:shd w:val="clear" w:color="auto" w:fill="auto"/>
                <w:lang w:eastAsia="en-US"/>
              </w:rPr>
              <w:t xml:space="preserve">» </w:t>
            </w:r>
            <w:r w:rsidR="0099739B">
              <w:rPr>
                <w:rFonts w:eastAsia="Calibri"/>
                <w:b/>
                <w:color w:val="auto"/>
                <w:sz w:val="21"/>
                <w:szCs w:val="21"/>
                <w:shd w:val="clear" w:color="auto" w:fill="auto"/>
                <w:lang w:eastAsia="en-US"/>
              </w:rPr>
              <w:t>апреля</w:t>
            </w:r>
            <w:r w:rsidR="00F01EEC">
              <w:rPr>
                <w:rFonts w:eastAsia="Calibri"/>
                <w:b/>
                <w:color w:val="auto"/>
                <w:sz w:val="21"/>
                <w:szCs w:val="21"/>
                <w:shd w:val="clear" w:color="auto" w:fill="auto"/>
                <w:lang w:eastAsia="en-US"/>
              </w:rPr>
              <w:t xml:space="preserve"> 2023</w:t>
            </w:r>
            <w:r w:rsidRPr="00094BAF">
              <w:rPr>
                <w:rFonts w:eastAsia="Calibri"/>
                <w:b/>
                <w:color w:val="auto"/>
                <w:sz w:val="21"/>
                <w:szCs w:val="21"/>
                <w:shd w:val="clear" w:color="auto" w:fill="auto"/>
                <w:lang w:eastAsia="en-US"/>
              </w:rPr>
              <w:t xml:space="preserve"> г.</w:t>
            </w:r>
            <w:r w:rsidR="00B56507" w:rsidRPr="00094BAF">
              <w:rPr>
                <w:rFonts w:eastAsia="Calibri"/>
                <w:b/>
                <w:color w:val="auto"/>
                <w:sz w:val="21"/>
                <w:szCs w:val="21"/>
                <w:shd w:val="clear" w:color="auto" w:fill="auto"/>
                <w:lang w:eastAsia="en-US"/>
              </w:rPr>
              <w:t xml:space="preserve"> в </w:t>
            </w:r>
            <w:r w:rsidR="000211BA" w:rsidRPr="00094BAF">
              <w:rPr>
                <w:rFonts w:eastAsia="Calibri"/>
                <w:b/>
                <w:color w:val="auto"/>
                <w:sz w:val="21"/>
                <w:szCs w:val="21"/>
                <w:shd w:val="clear" w:color="auto" w:fill="auto"/>
                <w:lang w:eastAsia="en-US"/>
              </w:rPr>
              <w:t>10</w:t>
            </w:r>
            <w:r w:rsidR="00B56507" w:rsidRPr="00094BAF">
              <w:rPr>
                <w:rFonts w:eastAsia="Calibri"/>
                <w:b/>
                <w:color w:val="auto"/>
                <w:sz w:val="21"/>
                <w:szCs w:val="21"/>
                <w:shd w:val="clear" w:color="auto" w:fill="auto"/>
                <w:lang w:eastAsia="en-US"/>
              </w:rPr>
              <w:t xml:space="preserve"> часов 00 минут (время московское)</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99739B" w:rsidP="00683CDD">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10.04</w:t>
            </w:r>
            <w:r w:rsidR="00683CDD">
              <w:rPr>
                <w:rFonts w:eastAsia="Calibri"/>
                <w:b/>
                <w:color w:val="auto"/>
                <w:sz w:val="21"/>
                <w:szCs w:val="21"/>
                <w:shd w:val="clear" w:color="auto" w:fill="auto"/>
                <w:lang w:eastAsia="en-US"/>
              </w:rPr>
              <w:t>.</w:t>
            </w:r>
            <w:r w:rsidR="00F01EEC">
              <w:rPr>
                <w:rFonts w:eastAsia="Calibri"/>
                <w:b/>
                <w:color w:val="auto"/>
                <w:sz w:val="21"/>
                <w:szCs w:val="21"/>
                <w:shd w:val="clear" w:color="auto" w:fill="auto"/>
                <w:lang w:eastAsia="en-US"/>
              </w:rPr>
              <w:t>2023</w:t>
            </w:r>
            <w:r w:rsidR="00416855" w:rsidRPr="00094BAF">
              <w:rPr>
                <w:rFonts w:eastAsia="Calibri"/>
                <w:b/>
                <w:color w:val="auto"/>
                <w:sz w:val="21"/>
                <w:szCs w:val="21"/>
                <w:shd w:val="clear" w:color="auto" w:fill="auto"/>
                <w:lang w:eastAsia="en-US"/>
              </w:rPr>
              <w:t xml:space="preserve"> г.</w:t>
            </w:r>
          </w:p>
        </w:tc>
      </w:tr>
      <w:tr w:rsidR="00694C52" w:rsidRPr="0088273A" w:rsidTr="00F01EEC">
        <w:trPr>
          <w:trHeight w:val="610"/>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364486" w:rsidRDefault="0099739B" w:rsidP="008A1322">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13.04</w:t>
            </w:r>
            <w:r w:rsidR="00F01EEC">
              <w:rPr>
                <w:rFonts w:eastAsia="Calibri"/>
                <w:b/>
                <w:color w:val="auto"/>
                <w:sz w:val="21"/>
                <w:szCs w:val="21"/>
                <w:shd w:val="clear" w:color="auto" w:fill="auto"/>
                <w:lang w:eastAsia="en-US"/>
              </w:rPr>
              <w:t xml:space="preserve">.2023 </w:t>
            </w:r>
            <w:r w:rsidR="00364486">
              <w:rPr>
                <w:rFonts w:eastAsia="Calibri"/>
                <w:b/>
                <w:color w:val="auto"/>
                <w:sz w:val="21"/>
                <w:szCs w:val="21"/>
                <w:shd w:val="clear" w:color="auto" w:fill="auto"/>
                <w:lang w:eastAsia="en-US"/>
              </w:rPr>
              <w:t>г.</w:t>
            </w:r>
            <w:r w:rsidR="006138F9">
              <w:rPr>
                <w:rFonts w:eastAsia="Calibri"/>
                <w:b/>
                <w:color w:val="auto"/>
                <w:sz w:val="21"/>
                <w:szCs w:val="21"/>
                <w:shd w:val="clear" w:color="auto" w:fill="auto"/>
                <w:lang w:eastAsia="en-US"/>
              </w:rPr>
              <w:t xml:space="preserve"> в </w:t>
            </w:r>
            <w:r w:rsidR="00EA6BB1">
              <w:rPr>
                <w:rFonts w:eastAsia="Calibri"/>
                <w:b/>
                <w:color w:val="auto"/>
                <w:sz w:val="21"/>
                <w:szCs w:val="21"/>
                <w:shd w:val="clear" w:color="auto" w:fill="auto"/>
                <w:lang w:eastAsia="en-US"/>
              </w:rPr>
              <w:t>10</w:t>
            </w:r>
            <w:r w:rsidR="006138F9">
              <w:rPr>
                <w:rFonts w:eastAsia="Calibri"/>
                <w:b/>
                <w:color w:val="auto"/>
                <w:sz w:val="21"/>
                <w:szCs w:val="21"/>
                <w:shd w:val="clear" w:color="auto" w:fill="auto"/>
                <w:lang w:eastAsia="en-US"/>
              </w:rPr>
              <w:t xml:space="preserve"> час. </w:t>
            </w:r>
            <w:r w:rsidR="00EA6BB1">
              <w:rPr>
                <w:rFonts w:eastAsia="Calibri"/>
                <w:b/>
                <w:color w:val="auto"/>
                <w:sz w:val="21"/>
                <w:szCs w:val="21"/>
                <w:shd w:val="clear" w:color="auto" w:fill="auto"/>
                <w:lang w:eastAsia="en-US"/>
              </w:rPr>
              <w:t>00</w:t>
            </w:r>
            <w:r w:rsidR="006138F9">
              <w:rPr>
                <w:rFonts w:eastAsia="Calibri"/>
                <w:b/>
                <w:color w:val="auto"/>
                <w:sz w:val="21"/>
                <w:szCs w:val="21"/>
                <w:shd w:val="clear" w:color="auto" w:fill="auto"/>
                <w:lang w:eastAsia="en-US"/>
              </w:rPr>
              <w:t xml:space="preserve"> мин. </w:t>
            </w:r>
            <w:r w:rsidR="006138F9" w:rsidRPr="00094BAF">
              <w:rPr>
                <w:rFonts w:eastAsia="Calibri"/>
                <w:b/>
                <w:color w:val="auto"/>
                <w:sz w:val="21"/>
                <w:szCs w:val="21"/>
                <w:shd w:val="clear" w:color="auto" w:fill="auto"/>
                <w:lang w:eastAsia="en-US"/>
              </w:rPr>
              <w:t>(время московское)</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8C780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w:t>
            </w:r>
            <w:r w:rsidR="008C780E" w:rsidRPr="0088273A">
              <w:rPr>
                <w:rFonts w:eastAsia="Calibri"/>
                <w:color w:val="auto"/>
                <w:sz w:val="21"/>
                <w:szCs w:val="21"/>
                <w:shd w:val="clear" w:color="auto" w:fill="auto"/>
                <w:lang w:eastAsia="en-US"/>
              </w:rPr>
              <w:t xml:space="preserve">окончания срока рассмотрения </w:t>
            </w:r>
            <w:r w:rsidR="008C780E">
              <w:rPr>
                <w:rFonts w:eastAsia="Calibri"/>
                <w:color w:val="auto"/>
                <w:sz w:val="21"/>
                <w:szCs w:val="21"/>
                <w:shd w:val="clear" w:color="auto" w:fill="auto"/>
                <w:lang w:eastAsia="en-US"/>
              </w:rPr>
              <w:t>вторых</w:t>
            </w:r>
            <w:r w:rsidR="008C780E" w:rsidRPr="0088273A">
              <w:rPr>
                <w:rFonts w:eastAsia="Calibri"/>
                <w:color w:val="auto"/>
                <w:sz w:val="21"/>
                <w:szCs w:val="21"/>
                <w:shd w:val="clear" w:color="auto" w:fill="auto"/>
                <w:lang w:eastAsia="en-US"/>
              </w:rPr>
              <w:t xml:space="preserve"> частей заявок на участие в электронном аукционе</w:t>
            </w:r>
            <w:r w:rsidR="008C780E">
              <w:rPr>
                <w:rFonts w:eastAsia="Calibri"/>
                <w:color w:val="auto"/>
                <w:sz w:val="21"/>
                <w:szCs w:val="21"/>
                <w:shd w:val="clear" w:color="auto" w:fill="auto"/>
                <w:lang w:eastAsia="en-US"/>
              </w:rPr>
              <w:t xml:space="preserve"> и подведение итогов</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CA27DD" w:rsidRDefault="0099739B" w:rsidP="00683CD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14.04</w:t>
            </w:r>
            <w:r w:rsidR="00683CDD">
              <w:rPr>
                <w:rFonts w:eastAsia="Calibri"/>
                <w:b/>
                <w:color w:val="auto"/>
                <w:sz w:val="21"/>
                <w:szCs w:val="21"/>
                <w:shd w:val="clear" w:color="auto" w:fill="auto"/>
                <w:lang w:eastAsia="en-US"/>
              </w:rPr>
              <w:t>.</w:t>
            </w:r>
            <w:r w:rsidR="00F01EEC">
              <w:rPr>
                <w:rFonts w:eastAsia="Calibri"/>
                <w:b/>
                <w:color w:val="auto"/>
                <w:sz w:val="21"/>
                <w:szCs w:val="21"/>
                <w:shd w:val="clear" w:color="auto" w:fill="auto"/>
                <w:lang w:eastAsia="en-US"/>
              </w:rPr>
              <w:t>2023</w:t>
            </w:r>
            <w:r w:rsidR="008C780E" w:rsidRPr="00094BAF">
              <w:rPr>
                <w:rFonts w:eastAsia="Calibri"/>
                <w:b/>
                <w:color w:val="auto"/>
                <w:sz w:val="21"/>
                <w:szCs w:val="21"/>
                <w:shd w:val="clear" w:color="auto" w:fill="auto"/>
                <w:lang w:eastAsia="en-US"/>
              </w:rPr>
              <w:t xml:space="preserve"> г.</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сведения: </w:t>
            </w:r>
          </w:p>
          <w:p w:rsidR="009C2061" w:rsidRDefault="00641962" w:rsidP="00A541C0">
            <w:pPr>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r w:rsidR="00A541C0" w:rsidRPr="00A541C0">
              <w:rPr>
                <w:rFonts w:eastAsia="Calibri"/>
                <w:color w:val="auto"/>
                <w:sz w:val="21"/>
                <w:szCs w:val="21"/>
                <w:shd w:val="clear" w:color="auto" w:fill="auto"/>
                <w:lang w:eastAsia="en-US"/>
              </w:rPr>
              <w:t>) конкретные показатели товара, соответствующие значениям, установленным документацией о закупке.</w:t>
            </w:r>
            <w:r w:rsidR="004137A7" w:rsidRPr="0088273A">
              <w:rPr>
                <w:rFonts w:eastAsia="Calibri"/>
                <w:color w:val="auto"/>
                <w:sz w:val="21"/>
                <w:szCs w:val="21"/>
                <w:shd w:val="clear" w:color="auto" w:fill="auto"/>
                <w:lang w:eastAsia="en-US"/>
              </w:rPr>
              <w:t xml:space="preserve"> </w:t>
            </w:r>
          </w:p>
          <w:p w:rsidR="004137A7" w:rsidRPr="0088273A" w:rsidRDefault="004137A7" w:rsidP="00DE66B0">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4137A7" w:rsidRPr="0088273A" w:rsidRDefault="004137A7" w:rsidP="00DE66B0">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4137A7" w:rsidRPr="0088273A" w:rsidRDefault="009C23F8" w:rsidP="00DE66B0">
            <w:pPr>
              <w:rPr>
                <w:rFonts w:eastAsia="Calibri"/>
                <w:color w:val="auto"/>
                <w:sz w:val="21"/>
                <w:szCs w:val="21"/>
                <w:shd w:val="clear" w:color="auto" w:fill="auto"/>
                <w:lang w:eastAsia="en-US"/>
              </w:rPr>
            </w:pPr>
            <w:r>
              <w:rPr>
                <w:rFonts w:eastAsia="Calibri"/>
                <w:color w:val="auto"/>
                <w:sz w:val="21"/>
                <w:szCs w:val="21"/>
                <w:shd w:val="clear" w:color="auto" w:fill="auto"/>
                <w:lang w:eastAsia="en-US"/>
              </w:rPr>
              <w:t>Отсутствие</w:t>
            </w:r>
            <w:r w:rsidR="004137A7" w:rsidRPr="0088273A">
              <w:rPr>
                <w:rFonts w:eastAsia="Calibri"/>
                <w:color w:val="auto"/>
                <w:sz w:val="21"/>
                <w:szCs w:val="21"/>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4137A7" w:rsidRPr="0088273A" w:rsidRDefault="004137A7" w:rsidP="00DE66B0">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4137A7" w:rsidRPr="0088273A" w:rsidRDefault="0048238B" w:rsidP="00DE66B0">
            <w:pPr>
              <w:rPr>
                <w:rFonts w:eastAsia="Calibri"/>
                <w:color w:val="auto"/>
                <w:sz w:val="21"/>
                <w:szCs w:val="21"/>
                <w:shd w:val="clear" w:color="auto" w:fill="auto"/>
                <w:lang w:eastAsia="en-US"/>
              </w:rPr>
            </w:pPr>
            <w:r>
              <w:rPr>
                <w:rFonts w:eastAsia="Calibri"/>
                <w:color w:val="auto"/>
                <w:sz w:val="21"/>
                <w:szCs w:val="21"/>
                <w:shd w:val="clear" w:color="auto" w:fill="auto"/>
                <w:lang w:eastAsia="en-US"/>
              </w:rPr>
              <w:t>Рекомендуемая ф</w:t>
            </w:r>
            <w:r w:rsidR="004137A7" w:rsidRPr="0088273A">
              <w:rPr>
                <w:rFonts w:eastAsia="Calibri"/>
                <w:color w:val="auto"/>
                <w:sz w:val="21"/>
                <w:szCs w:val="21"/>
                <w:shd w:val="clear" w:color="auto" w:fill="auto"/>
                <w:lang w:eastAsia="en-US"/>
              </w:rPr>
              <w:t xml:space="preserve">орма первой части заявки приведена в </w:t>
            </w:r>
            <w:r w:rsidR="000C73E6" w:rsidRPr="000C73E6">
              <w:rPr>
                <w:rFonts w:eastAsia="Calibri"/>
                <w:color w:val="auto"/>
                <w:sz w:val="21"/>
                <w:szCs w:val="21"/>
                <w:shd w:val="clear" w:color="auto" w:fill="auto"/>
                <w:lang w:eastAsia="en-US"/>
              </w:rPr>
              <w:t>Р</w:t>
            </w:r>
            <w:r w:rsidR="004137A7" w:rsidRPr="000C73E6">
              <w:rPr>
                <w:rFonts w:eastAsia="Calibri"/>
                <w:color w:val="auto"/>
                <w:sz w:val="21"/>
                <w:szCs w:val="21"/>
                <w:shd w:val="clear" w:color="auto" w:fill="auto"/>
                <w:lang w:eastAsia="en-US"/>
              </w:rPr>
              <w:t xml:space="preserve">азделе </w:t>
            </w:r>
            <w:r w:rsidR="000C73E6" w:rsidRPr="000C73E6">
              <w:rPr>
                <w:rFonts w:eastAsia="Calibri"/>
                <w:color w:val="auto"/>
                <w:sz w:val="21"/>
                <w:szCs w:val="21"/>
                <w:shd w:val="clear" w:color="auto" w:fill="auto"/>
                <w:lang w:val="en-US" w:eastAsia="en-US"/>
              </w:rPr>
              <w:t>VI</w:t>
            </w:r>
            <w:r w:rsidR="00094BAF">
              <w:rPr>
                <w:rFonts w:eastAsia="Calibri"/>
                <w:color w:val="auto"/>
                <w:sz w:val="21"/>
                <w:szCs w:val="21"/>
                <w:shd w:val="clear" w:color="auto" w:fill="auto"/>
                <w:lang w:eastAsia="en-US"/>
              </w:rPr>
              <w:t xml:space="preserve"> </w:t>
            </w:r>
            <w:r w:rsidR="000C73E6" w:rsidRPr="000C73E6">
              <w:rPr>
                <w:rFonts w:eastAsia="Calibri"/>
                <w:color w:val="auto"/>
                <w:sz w:val="21"/>
                <w:szCs w:val="21"/>
                <w:shd w:val="clear" w:color="auto" w:fill="auto"/>
                <w:lang w:eastAsia="en-US"/>
              </w:rPr>
              <w:t>«Инструкция по заполнению заявок на участие в электронном аукционе»</w:t>
            </w:r>
            <w:r w:rsidR="004137A7" w:rsidRPr="000C73E6">
              <w:rPr>
                <w:rFonts w:eastAsia="Calibri"/>
                <w:color w:val="auto"/>
                <w:sz w:val="21"/>
                <w:szCs w:val="21"/>
                <w:shd w:val="clear" w:color="auto" w:fill="auto"/>
                <w:lang w:eastAsia="en-US"/>
              </w:rPr>
              <w:t>.</w:t>
            </w:r>
          </w:p>
          <w:p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документы и сведения:</w:t>
            </w:r>
          </w:p>
          <w:p w:rsidR="004137A7" w:rsidRPr="0088273A" w:rsidRDefault="004137A7" w:rsidP="00DE66B0">
            <w:pPr>
              <w:ind w:firstLine="176"/>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а)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rsidR="004137A7" w:rsidRPr="0088273A" w:rsidRDefault="001F121D" w:rsidP="00DE66B0">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б</w:t>
            </w:r>
            <w:r w:rsidR="004137A7" w:rsidRPr="0088273A">
              <w:rPr>
                <w:rFonts w:eastAsia="Calibri"/>
                <w:color w:val="auto"/>
                <w:sz w:val="21"/>
                <w:szCs w:val="21"/>
                <w:shd w:val="clear" w:color="auto" w:fill="auto"/>
                <w:lang w:eastAsia="en-US"/>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w:t>
            </w:r>
          </w:p>
          <w:p w:rsidR="004137A7" w:rsidRPr="0088273A" w:rsidRDefault="001F121D"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в</w:t>
            </w:r>
            <w:r w:rsidR="004137A7" w:rsidRPr="0088273A">
              <w:rPr>
                <w:rFonts w:eastAsia="Calibri"/>
                <w:color w:val="auto"/>
                <w:sz w:val="21"/>
                <w:szCs w:val="21"/>
                <w:shd w:val="clear" w:color="auto" w:fill="auto"/>
                <w:lang w:eastAsia="en-US"/>
              </w:rPr>
              <w:t>) декларация о соответствии участника закупки требованиям, установленным в соответствии с п.</w:t>
            </w:r>
            <w:r w:rsidR="00590756">
              <w:rPr>
                <w:rFonts w:eastAsia="Calibri"/>
                <w:color w:val="auto"/>
                <w:sz w:val="21"/>
                <w:szCs w:val="21"/>
                <w:shd w:val="clear" w:color="auto" w:fill="auto"/>
                <w:lang w:eastAsia="en-US"/>
              </w:rPr>
              <w:t>15</w:t>
            </w:r>
            <w:r w:rsidR="004137A7" w:rsidRPr="0088273A">
              <w:rPr>
                <w:rFonts w:eastAsia="Calibri"/>
                <w:color w:val="auto"/>
                <w:sz w:val="21"/>
                <w:szCs w:val="21"/>
                <w:shd w:val="clear" w:color="auto" w:fill="auto"/>
                <w:lang w:eastAsia="en-US"/>
              </w:rPr>
              <w:t xml:space="preserve"> </w:t>
            </w:r>
            <w:r w:rsidR="00590756">
              <w:rPr>
                <w:rFonts w:eastAsia="Calibri"/>
                <w:color w:val="auto"/>
                <w:sz w:val="21"/>
                <w:szCs w:val="21"/>
                <w:shd w:val="clear" w:color="auto" w:fill="auto"/>
                <w:lang w:eastAsia="en-US"/>
              </w:rPr>
              <w:t>настоящей Информационной карты</w:t>
            </w:r>
            <w:r w:rsidR="004137A7" w:rsidRPr="0088273A">
              <w:rPr>
                <w:rFonts w:eastAsia="Calibri"/>
                <w:color w:val="auto"/>
                <w:sz w:val="21"/>
                <w:szCs w:val="21"/>
                <w:shd w:val="clear" w:color="auto" w:fill="auto"/>
                <w:lang w:eastAsia="en-US"/>
              </w:rPr>
              <w:t>.</w:t>
            </w:r>
          </w:p>
          <w:p w:rsidR="004137A7" w:rsidRPr="0088273A" w:rsidRDefault="008C780E"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г</w:t>
            </w:r>
            <w:r w:rsidR="004137A7" w:rsidRPr="0088273A">
              <w:rPr>
                <w:rFonts w:eastAsia="Calibri"/>
                <w:color w:val="auto"/>
                <w:sz w:val="21"/>
                <w:szCs w:val="21"/>
                <w:shd w:val="clear" w:color="auto" w:fill="auto"/>
                <w:lang w:eastAsia="en-US"/>
              </w:rPr>
              <w:t>)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rsidR="004137A7" w:rsidRPr="0088273A" w:rsidRDefault="008C780E"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д</w:t>
            </w:r>
            <w:r w:rsidR="004137A7" w:rsidRPr="0088273A">
              <w:rPr>
                <w:rFonts w:eastAsia="Calibri"/>
                <w:color w:val="auto"/>
                <w:sz w:val="21"/>
                <w:szCs w:val="21"/>
                <w:shd w:val="clear" w:color="auto" w:fill="auto"/>
                <w:lang w:eastAsia="en-US"/>
              </w:rPr>
              <w:t>)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004137A7" w:rsidRPr="0088273A">
              <w:rPr>
                <w:rFonts w:eastAsia="Calibri"/>
                <w:i/>
                <w:color w:val="auto"/>
                <w:sz w:val="21"/>
                <w:szCs w:val="21"/>
                <w:shd w:val="clear" w:color="auto" w:fill="auto"/>
                <w:lang w:eastAsia="en-US"/>
              </w:rPr>
              <w:t xml:space="preserve">оформленная в свободной форме) </w:t>
            </w:r>
            <w:r w:rsidR="004137A7" w:rsidRPr="0088273A">
              <w:rPr>
                <w:rFonts w:eastAsia="Calibri"/>
                <w:color w:val="auto"/>
                <w:sz w:val="21"/>
                <w:szCs w:val="21"/>
                <w:shd w:val="clear" w:color="auto" w:fill="auto"/>
                <w:lang w:eastAsia="en-US"/>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725C7C" w:rsidRPr="0088273A" w:rsidRDefault="008C780E" w:rsidP="00616DF1">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е</w:t>
            </w:r>
            <w:r w:rsidR="004137A7" w:rsidRPr="0088273A">
              <w:rPr>
                <w:rFonts w:eastAsia="Calibri"/>
                <w:color w:val="auto"/>
                <w:sz w:val="21"/>
                <w:szCs w:val="21"/>
                <w:shd w:val="clear" w:color="auto" w:fill="auto"/>
                <w:lang w:eastAsia="en-US"/>
              </w:rPr>
              <w:t xml:space="preserve">)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4137A7" w:rsidRPr="0088273A">
              <w:rPr>
                <w:rFonts w:eastAsia="Calibri"/>
                <w:i/>
                <w:color w:val="auto"/>
                <w:sz w:val="21"/>
                <w:szCs w:val="21"/>
                <w:shd w:val="clear" w:color="auto" w:fill="auto"/>
                <w:lang w:eastAsia="en-US"/>
              </w:rPr>
              <w:t>(для юридического лица)</w:t>
            </w:r>
            <w:r w:rsidR="004137A7" w:rsidRPr="0088273A">
              <w:rPr>
                <w:rFonts w:eastAsia="Calibri"/>
                <w:color w:val="auto"/>
                <w:sz w:val="21"/>
                <w:szCs w:val="21"/>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4137A7" w:rsidRPr="0088273A">
              <w:rPr>
                <w:rFonts w:eastAsia="Calibri"/>
                <w:i/>
                <w:color w:val="auto"/>
                <w:sz w:val="21"/>
                <w:szCs w:val="21"/>
                <w:shd w:val="clear" w:color="auto" w:fill="auto"/>
                <w:lang w:eastAsia="en-US"/>
              </w:rPr>
              <w:t>(для физических лиц),</w:t>
            </w:r>
            <w:r w:rsidR="004137A7" w:rsidRPr="0088273A">
              <w:rPr>
                <w:rFonts w:eastAsia="Calibri"/>
                <w:color w:val="auto"/>
                <w:sz w:val="21"/>
                <w:szCs w:val="21"/>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4137A7" w:rsidRPr="0088273A">
              <w:rPr>
                <w:rFonts w:eastAsia="Calibri"/>
                <w:i/>
                <w:color w:val="auto"/>
                <w:sz w:val="21"/>
                <w:szCs w:val="21"/>
                <w:shd w:val="clear" w:color="auto" w:fill="auto"/>
                <w:lang w:eastAsia="en-US"/>
              </w:rPr>
              <w:t>(для индивидуального предпринимателя)</w:t>
            </w:r>
            <w:r w:rsidR="004137A7" w:rsidRPr="0088273A">
              <w:rPr>
                <w:rFonts w:eastAsia="Calibri"/>
                <w:color w:val="auto"/>
                <w:sz w:val="21"/>
                <w:szCs w:val="21"/>
                <w:shd w:val="clear" w:color="auto" w:fill="auto"/>
                <w:lang w:eastAsia="en-US"/>
              </w:rPr>
              <w:t>;</w:t>
            </w:r>
          </w:p>
        </w:tc>
      </w:tr>
      <w:tr w:rsidR="004965EE" w:rsidRPr="0088273A" w:rsidTr="00F01EEC">
        <w:tc>
          <w:tcPr>
            <w:tcW w:w="709" w:type="dxa"/>
            <w:tcBorders>
              <w:top w:val="single" w:sz="4" w:space="0" w:color="auto"/>
              <w:left w:val="single" w:sz="4" w:space="0" w:color="auto"/>
              <w:bottom w:val="single" w:sz="4" w:space="0" w:color="auto"/>
              <w:right w:val="single" w:sz="4" w:space="0" w:color="auto"/>
            </w:tcBorders>
          </w:tcPr>
          <w:p w:rsidR="004965EE"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26</w:t>
            </w:r>
          </w:p>
        </w:tc>
        <w:tc>
          <w:tcPr>
            <w:tcW w:w="2693" w:type="dxa"/>
            <w:tcBorders>
              <w:top w:val="single" w:sz="4" w:space="0" w:color="auto"/>
              <w:left w:val="single" w:sz="4" w:space="0" w:color="auto"/>
              <w:bottom w:val="single" w:sz="4" w:space="0" w:color="auto"/>
              <w:right w:val="single" w:sz="4" w:space="0" w:color="auto"/>
            </w:tcBorders>
          </w:tcPr>
          <w:p w:rsidR="004965EE" w:rsidRPr="0088273A" w:rsidRDefault="004965EE" w:rsidP="0092500A">
            <w:pPr>
              <w:jc w:val="left"/>
              <w:rPr>
                <w:rFonts w:eastAsia="Calibri"/>
                <w:color w:val="auto"/>
                <w:sz w:val="21"/>
                <w:szCs w:val="21"/>
                <w:shd w:val="clear" w:color="auto" w:fill="auto"/>
                <w:lang w:eastAsia="en-US"/>
              </w:rPr>
            </w:pPr>
            <w:r w:rsidRPr="007536D3">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4965EE" w:rsidRPr="0088273A" w:rsidRDefault="004965EE" w:rsidP="00A91FA5">
            <w:pPr>
              <w:rPr>
                <w:rFonts w:eastAsia="Calibri"/>
                <w:color w:val="auto"/>
                <w:sz w:val="21"/>
                <w:szCs w:val="21"/>
                <w:shd w:val="clear" w:color="auto" w:fill="auto"/>
                <w:lang w:eastAsia="en-US"/>
              </w:rPr>
            </w:pPr>
            <w:r w:rsidRPr="0092500A">
              <w:rPr>
                <w:rFonts w:eastAsia="Calibri"/>
                <w:color w:val="auto"/>
                <w:sz w:val="21"/>
                <w:szCs w:val="21"/>
                <w:shd w:val="clear" w:color="auto" w:fill="auto"/>
                <w:lang w:eastAsia="en-US"/>
              </w:rPr>
              <w:t xml:space="preserve">5 процентов от начальной (максимальной) цены договора – </w:t>
            </w:r>
            <w:r w:rsidR="00964456" w:rsidRPr="00964456">
              <w:rPr>
                <w:rFonts w:eastAsia="Calibri"/>
                <w:color w:val="auto"/>
                <w:sz w:val="21"/>
                <w:szCs w:val="21"/>
                <w:shd w:val="clear" w:color="auto" w:fill="auto"/>
                <w:lang w:eastAsia="en-US"/>
              </w:rPr>
              <w:t>13 658(тринадцать тысяч</w:t>
            </w:r>
            <w:r w:rsidR="00964456">
              <w:rPr>
                <w:rFonts w:eastAsia="Calibri"/>
                <w:color w:val="auto"/>
                <w:sz w:val="21"/>
                <w:szCs w:val="21"/>
                <w:shd w:val="clear" w:color="auto" w:fill="auto"/>
                <w:lang w:eastAsia="en-US"/>
              </w:rPr>
              <w:t xml:space="preserve"> </w:t>
            </w:r>
            <w:r w:rsidR="00964456" w:rsidRPr="00964456">
              <w:rPr>
                <w:rFonts w:eastAsia="Calibri"/>
                <w:color w:val="auto"/>
                <w:sz w:val="21"/>
                <w:szCs w:val="21"/>
                <w:shd w:val="clear" w:color="auto" w:fill="auto"/>
                <w:lang w:eastAsia="en-US"/>
              </w:rPr>
              <w:t>шестьсот пятьдесят восемь) рублей</w:t>
            </w:r>
            <w:r w:rsidR="00964456">
              <w:rPr>
                <w:rFonts w:eastAsia="Calibri"/>
                <w:color w:val="auto"/>
                <w:sz w:val="21"/>
                <w:szCs w:val="21"/>
                <w:shd w:val="clear" w:color="auto" w:fill="auto"/>
                <w:lang w:eastAsia="en-US"/>
              </w:rPr>
              <w:t xml:space="preserve"> </w:t>
            </w:r>
            <w:r w:rsidR="00964456" w:rsidRPr="00964456">
              <w:rPr>
                <w:rFonts w:eastAsia="Calibri"/>
                <w:color w:val="auto"/>
                <w:sz w:val="21"/>
                <w:szCs w:val="21"/>
                <w:shd w:val="clear" w:color="auto" w:fill="auto"/>
                <w:lang w:eastAsia="en-US"/>
              </w:rPr>
              <w:t>03 копейки</w:t>
            </w:r>
            <w:r w:rsidR="0077704E">
              <w:rPr>
                <w:rFonts w:eastAsia="Calibri"/>
                <w:color w:val="auto"/>
                <w:sz w:val="21"/>
                <w:szCs w:val="21"/>
                <w:shd w:val="clear" w:color="auto" w:fill="auto"/>
                <w:lang w:eastAsia="en-US"/>
              </w:rPr>
              <w:t>.</w:t>
            </w:r>
          </w:p>
          <w:p w:rsidR="004965EE" w:rsidRDefault="004965EE" w:rsidP="00A91FA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Предоставляется до момента заключения договора. Исполнение договора может обеспечиваться банковской гарантией или внесением денежных средств.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Pr>
                <w:rFonts w:eastAsia="Calibri"/>
                <w:color w:val="auto"/>
                <w:sz w:val="21"/>
                <w:szCs w:val="21"/>
                <w:shd w:val="clear" w:color="auto" w:fill="auto"/>
                <w:lang w:eastAsia="en-US"/>
              </w:rPr>
              <w:t>.</w:t>
            </w:r>
          </w:p>
          <w:p w:rsidR="005B10DD" w:rsidRPr="0088273A" w:rsidRDefault="005B10DD" w:rsidP="00DA0D37">
            <w:pPr>
              <w:rPr>
                <w:rFonts w:eastAsia="Calibri"/>
                <w:color w:val="auto"/>
                <w:sz w:val="21"/>
                <w:szCs w:val="21"/>
                <w:shd w:val="clear" w:color="auto" w:fill="auto"/>
                <w:lang w:eastAsia="en-US"/>
              </w:rPr>
            </w:pPr>
            <w:r w:rsidRPr="005B10DD">
              <w:rPr>
                <w:rFonts w:eastAsia="Calibri"/>
                <w:color w:val="auto"/>
                <w:sz w:val="21"/>
                <w:szCs w:val="21"/>
                <w:shd w:val="clear" w:color="auto" w:fill="auto"/>
                <w:lang w:eastAsia="en-US"/>
              </w:rPr>
              <w:t>В случае если предложенная участник</w:t>
            </w:r>
            <w:r>
              <w:rPr>
                <w:rFonts w:eastAsia="Calibri"/>
                <w:color w:val="auto"/>
                <w:sz w:val="21"/>
                <w:szCs w:val="21"/>
                <w:shd w:val="clear" w:color="auto" w:fill="auto"/>
                <w:lang w:eastAsia="en-US"/>
              </w:rPr>
              <w:t>ом</w:t>
            </w:r>
            <w:r w:rsidRPr="005B10DD">
              <w:rPr>
                <w:rFonts w:eastAsia="Calibri"/>
                <w:color w:val="auto"/>
                <w:sz w:val="21"/>
                <w:szCs w:val="21"/>
                <w:shd w:val="clear" w:color="auto" w:fill="auto"/>
                <w:lang w:eastAsia="en-US"/>
              </w:rPr>
              <w:t xml:space="preserve">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964456" w:rsidRPr="00964456">
              <w:rPr>
                <w:rFonts w:eastAsia="Calibri"/>
                <w:color w:val="auto"/>
                <w:sz w:val="21"/>
                <w:szCs w:val="21"/>
                <w:shd w:val="clear" w:color="auto" w:fill="auto"/>
                <w:lang w:eastAsia="en-US"/>
              </w:rPr>
              <w:t>20 487(двадцать тысяч четыреста восемьдесят семь) рублей</w:t>
            </w:r>
            <w:r w:rsidR="00964456">
              <w:rPr>
                <w:rFonts w:eastAsia="Calibri"/>
                <w:color w:val="auto"/>
                <w:sz w:val="21"/>
                <w:szCs w:val="21"/>
                <w:shd w:val="clear" w:color="auto" w:fill="auto"/>
                <w:lang w:eastAsia="en-US"/>
              </w:rPr>
              <w:t xml:space="preserve"> </w:t>
            </w:r>
            <w:r w:rsidR="00964456" w:rsidRPr="00964456">
              <w:rPr>
                <w:rFonts w:eastAsia="Calibri"/>
                <w:color w:val="auto"/>
                <w:sz w:val="21"/>
                <w:szCs w:val="21"/>
                <w:shd w:val="clear" w:color="auto" w:fill="auto"/>
                <w:lang w:eastAsia="en-US"/>
              </w:rPr>
              <w:t>04 копейки</w:t>
            </w:r>
            <w:r w:rsidRPr="005B10DD">
              <w:rPr>
                <w:rFonts w:eastAsia="Calibri"/>
                <w:color w:val="auto"/>
                <w:sz w:val="21"/>
                <w:szCs w:val="21"/>
                <w:shd w:val="clear" w:color="auto" w:fill="auto"/>
                <w:lang w:eastAsia="en-US"/>
              </w:rPr>
              <w:t>, или предоставляет информацию, подтверждающую добросовестность Поставщика.</w:t>
            </w:r>
          </w:p>
        </w:tc>
      </w:tr>
      <w:tr w:rsidR="0088273A" w:rsidRPr="0088273A" w:rsidTr="00F01EEC">
        <w:tc>
          <w:tcPr>
            <w:tcW w:w="709" w:type="dxa"/>
            <w:tcBorders>
              <w:top w:val="single" w:sz="4" w:space="0" w:color="auto"/>
              <w:left w:val="single" w:sz="4" w:space="0" w:color="auto"/>
              <w:bottom w:val="single" w:sz="4" w:space="0" w:color="auto"/>
              <w:right w:val="single" w:sz="4" w:space="0" w:color="auto"/>
            </w:tcBorders>
          </w:tcPr>
          <w:p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88273A" w:rsidRDefault="0088273A" w:rsidP="0092500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ИНН 1215020390, КПП 121501001;</w:t>
            </w:r>
          </w:p>
          <w:p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Расчетный счет 40702810300000050227</w:t>
            </w:r>
          </w:p>
          <w:p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 xml:space="preserve">Банк получателя: </w:t>
            </w:r>
            <w:r>
              <w:rPr>
                <w:rFonts w:eastAsia="Calibri"/>
                <w:b/>
                <w:color w:val="auto"/>
                <w:sz w:val="21"/>
                <w:szCs w:val="21"/>
                <w:shd w:val="clear" w:color="auto" w:fill="auto"/>
                <w:lang w:eastAsia="en-US"/>
              </w:rPr>
              <w:t xml:space="preserve">Банк </w:t>
            </w:r>
            <w:r w:rsidRPr="00493DE4">
              <w:rPr>
                <w:rFonts w:eastAsia="Calibri"/>
                <w:b/>
                <w:color w:val="auto"/>
                <w:sz w:val="21"/>
                <w:szCs w:val="21"/>
                <w:shd w:val="clear" w:color="auto" w:fill="auto"/>
                <w:lang w:eastAsia="en-US"/>
              </w:rPr>
              <w:t>ГПБ (АО)</w:t>
            </w:r>
          </w:p>
          <w:p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Корреспондентский счет</w:t>
            </w:r>
            <w:r>
              <w:rPr>
                <w:rFonts w:eastAsia="Calibri"/>
                <w:b/>
                <w:color w:val="auto"/>
                <w:sz w:val="21"/>
                <w:szCs w:val="21"/>
                <w:shd w:val="clear" w:color="auto" w:fill="auto"/>
                <w:lang w:eastAsia="en-US"/>
              </w:rPr>
              <w:t>:</w:t>
            </w:r>
            <w:r w:rsidRPr="00493DE4">
              <w:rPr>
                <w:rFonts w:eastAsia="Calibri"/>
                <w:b/>
                <w:color w:val="auto"/>
                <w:sz w:val="21"/>
                <w:szCs w:val="21"/>
                <w:shd w:val="clear" w:color="auto" w:fill="auto"/>
                <w:lang w:eastAsia="en-US"/>
              </w:rPr>
              <w:t xml:space="preserve"> 301 01 810 200 000 000 823 в ГУ Банка России по ЦФО</w:t>
            </w:r>
          </w:p>
          <w:p w:rsidR="00F41D5C" w:rsidRPr="009A07CE" w:rsidRDefault="00F41D5C" w:rsidP="00F41D5C">
            <w:pPr>
              <w:jc w:val="left"/>
              <w:rPr>
                <w:rFonts w:eastAsia="Calibri"/>
                <w:color w:val="auto"/>
                <w:sz w:val="21"/>
                <w:szCs w:val="21"/>
                <w:shd w:val="clear" w:color="auto" w:fill="auto"/>
                <w:lang w:eastAsia="en-US"/>
              </w:rPr>
            </w:pPr>
            <w:r w:rsidRPr="00493DE4">
              <w:rPr>
                <w:rFonts w:eastAsia="Calibri"/>
                <w:b/>
                <w:color w:val="auto"/>
                <w:sz w:val="21"/>
                <w:szCs w:val="21"/>
                <w:shd w:val="clear" w:color="auto" w:fill="auto"/>
                <w:lang w:eastAsia="en-US"/>
              </w:rPr>
              <w:t>БИК 044525823</w:t>
            </w:r>
          </w:p>
          <w:p w:rsidR="0088273A" w:rsidRPr="0088273A" w:rsidRDefault="00F41D5C" w:rsidP="00F41D5C">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Pr="009A07CE">
              <w:rPr>
                <w:rFonts w:eastAsia="Times New Roman"/>
                <w:color w:val="000000"/>
                <w:sz w:val="22"/>
                <w:szCs w:val="22"/>
                <w:shd w:val="clear" w:color="auto" w:fill="auto"/>
              </w:rPr>
              <w:t xml:space="preserve"> </w:t>
            </w:r>
            <w:r w:rsidR="00964456" w:rsidRPr="00964456">
              <w:rPr>
                <w:rFonts w:eastAsia="Calibri"/>
                <w:bCs/>
                <w:color w:val="auto"/>
                <w:sz w:val="21"/>
                <w:szCs w:val="21"/>
                <w:u w:val="single"/>
                <w:shd w:val="clear" w:color="auto" w:fill="auto"/>
                <w:lang w:eastAsia="en-US"/>
              </w:rPr>
              <w:t>«Обеспечение исполнения Договора на поставку</w:t>
            </w:r>
            <w:r w:rsidR="00964456">
              <w:rPr>
                <w:rFonts w:eastAsia="Calibri"/>
                <w:bCs/>
                <w:color w:val="auto"/>
                <w:sz w:val="21"/>
                <w:szCs w:val="21"/>
                <w:u w:val="single"/>
                <w:shd w:val="clear" w:color="auto" w:fill="auto"/>
                <w:lang w:eastAsia="en-US"/>
              </w:rPr>
              <w:t xml:space="preserve"> </w:t>
            </w:r>
            <w:r w:rsidR="00964456" w:rsidRPr="00964456">
              <w:rPr>
                <w:rFonts w:eastAsia="Calibri"/>
                <w:bCs/>
                <w:color w:val="auto"/>
                <w:sz w:val="21"/>
                <w:szCs w:val="21"/>
                <w:u w:val="single"/>
                <w:shd w:val="clear" w:color="auto" w:fill="auto"/>
                <w:lang w:eastAsia="en-US"/>
              </w:rPr>
              <w:t>абразивно-отрезного устройства»</w:t>
            </w:r>
            <w:r w:rsidR="00964456">
              <w:rPr>
                <w:rFonts w:eastAsia="Calibri"/>
                <w:bCs/>
                <w:color w:val="auto"/>
                <w:sz w:val="21"/>
                <w:szCs w:val="21"/>
                <w:u w:val="single"/>
                <w:shd w:val="clear" w:color="auto" w:fill="auto"/>
                <w:lang w:eastAsia="en-US"/>
              </w:rPr>
              <w:t>.</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3629AF" w:rsidRDefault="003629AF" w:rsidP="003629AF">
            <w:pPr>
              <w:rPr>
                <w:rFonts w:eastAsia="Calibri"/>
                <w:color w:val="auto"/>
                <w:sz w:val="21"/>
                <w:szCs w:val="21"/>
                <w:shd w:val="clear" w:color="auto" w:fill="auto"/>
                <w:lang w:eastAsia="en-US"/>
              </w:rPr>
            </w:pPr>
            <w:r w:rsidRPr="003629AF">
              <w:rPr>
                <w:rFonts w:eastAsia="Calibri"/>
                <w:color w:val="auto"/>
                <w:sz w:val="21"/>
                <w:szCs w:val="21"/>
                <w:shd w:val="clear" w:color="auto" w:fill="auto"/>
                <w:lang w:eastAsia="en-US"/>
              </w:rPr>
              <w:t>Изменение договора в ходе его исполнения допускается по соглашению сторон</w:t>
            </w:r>
            <w:r>
              <w:rPr>
                <w:rFonts w:eastAsia="Calibri"/>
                <w:color w:val="auto"/>
                <w:sz w:val="21"/>
                <w:szCs w:val="21"/>
                <w:shd w:val="clear" w:color="auto" w:fill="auto"/>
                <w:lang w:eastAsia="en-US"/>
              </w:rPr>
              <w:t>:</w:t>
            </w:r>
          </w:p>
          <w:p w:rsidR="006A7858" w:rsidRPr="006A7858"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r>
              <w:rPr>
                <w:rFonts w:eastAsia="Calibri"/>
                <w:color w:val="auto"/>
                <w:sz w:val="21"/>
                <w:szCs w:val="21"/>
                <w:shd w:val="clear" w:color="auto" w:fill="auto"/>
                <w:lang w:eastAsia="en-US"/>
              </w:rPr>
              <w:t>;</w:t>
            </w:r>
          </w:p>
          <w:p w:rsidR="003629AF" w:rsidRPr="003629AF"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продлить срок действия договора (срок поставки т</w:t>
            </w:r>
            <w:r>
              <w:rPr>
                <w:rFonts w:eastAsia="Calibri"/>
                <w:color w:val="auto"/>
                <w:sz w:val="21"/>
                <w:szCs w:val="21"/>
                <w:shd w:val="clear" w:color="auto" w:fill="auto"/>
                <w:lang w:eastAsia="en-US"/>
              </w:rPr>
              <w:t>оваров, оказание работ, услуг)</w:t>
            </w:r>
            <w:r w:rsidR="003629AF">
              <w:rPr>
                <w:rFonts w:eastAsia="Calibri"/>
                <w:color w:val="auto"/>
                <w:sz w:val="21"/>
                <w:szCs w:val="21"/>
                <w:shd w:val="clear" w:color="auto" w:fill="auto"/>
                <w:lang w:eastAsia="en-US"/>
              </w:rPr>
              <w:t>;</w:t>
            </w:r>
          </w:p>
          <w:p w:rsidR="00694C52" w:rsidRPr="0088273A" w:rsidRDefault="003629AF" w:rsidP="003629AF">
            <w:pPr>
              <w:rPr>
                <w:rFonts w:eastAsia="Calibri"/>
                <w:color w:val="auto"/>
                <w:sz w:val="21"/>
                <w:szCs w:val="21"/>
                <w:shd w:val="clear" w:color="auto" w:fill="auto"/>
                <w:lang w:eastAsia="en-US"/>
              </w:rPr>
            </w:pPr>
            <w:r>
              <w:rPr>
                <w:rFonts w:eastAsia="Calibri"/>
                <w:color w:val="auto"/>
                <w:sz w:val="21"/>
                <w:szCs w:val="21"/>
                <w:shd w:val="clear" w:color="auto" w:fill="auto"/>
                <w:lang w:eastAsia="en-US"/>
              </w:rPr>
              <w:t>- п</w:t>
            </w:r>
            <w:r w:rsidRPr="003629AF">
              <w:rPr>
                <w:rFonts w:eastAsia="Calibri"/>
                <w:color w:val="auto"/>
                <w:sz w:val="21"/>
                <w:szCs w:val="21"/>
                <w:shd w:val="clear" w:color="auto" w:fill="auto"/>
                <w:lang w:eastAsia="en-US"/>
              </w:rPr>
              <w:t>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w:t>
            </w:r>
            <w:r>
              <w:rPr>
                <w:rFonts w:eastAsia="Calibri"/>
                <w:color w:val="auto"/>
                <w:sz w:val="21"/>
                <w:szCs w:val="21"/>
                <w:shd w:val="clear" w:color="auto" w:fill="auto"/>
                <w:lang w:eastAsia="en-US"/>
              </w:rPr>
              <w:t xml:space="preserve">и товара, указанными в договоре, </w:t>
            </w:r>
            <w:r w:rsidR="00694C52" w:rsidRPr="003629AF">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4965EE" w:rsidRPr="0088273A" w:rsidTr="00F01EEC">
        <w:tc>
          <w:tcPr>
            <w:tcW w:w="709" w:type="dxa"/>
            <w:tcBorders>
              <w:top w:val="single" w:sz="4" w:space="0" w:color="auto"/>
              <w:left w:val="single" w:sz="4" w:space="0" w:color="auto"/>
              <w:bottom w:val="single" w:sz="4" w:space="0" w:color="auto"/>
              <w:right w:val="single" w:sz="4" w:space="0" w:color="auto"/>
            </w:tcBorders>
          </w:tcPr>
          <w:p w:rsidR="004965EE"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29</w:t>
            </w:r>
          </w:p>
        </w:tc>
        <w:tc>
          <w:tcPr>
            <w:tcW w:w="2693" w:type="dxa"/>
            <w:tcBorders>
              <w:top w:val="single" w:sz="4" w:space="0" w:color="auto"/>
              <w:left w:val="single" w:sz="4" w:space="0" w:color="auto"/>
              <w:bottom w:val="single" w:sz="4" w:space="0" w:color="auto"/>
            </w:tcBorders>
          </w:tcPr>
          <w:p w:rsidR="004965EE" w:rsidRPr="0088273A" w:rsidRDefault="004965EE" w:rsidP="004965EE">
            <w:pPr>
              <w:jc w:val="left"/>
              <w:rPr>
                <w:rFonts w:eastAsia="Calibri"/>
                <w:color w:val="auto"/>
                <w:sz w:val="21"/>
                <w:szCs w:val="21"/>
                <w:shd w:val="clear" w:color="auto" w:fill="auto"/>
                <w:lang w:eastAsia="en-US"/>
              </w:rPr>
            </w:pPr>
            <w:r w:rsidRPr="0088273A">
              <w:rPr>
                <w:rFonts w:eastAsia="Calibri"/>
                <w:bCs/>
                <w:color w:val="auto"/>
                <w:sz w:val="21"/>
                <w:szCs w:val="21"/>
                <w:shd w:val="clear" w:color="auto" w:fill="auto"/>
                <w:lang w:eastAsia="en-US"/>
              </w:rPr>
              <w:t>Привлечение к исполнению договора субпоставщиков (субподрядчиков, соисполнителей) из числа субъектов малого и среднего предпринимательства</w:t>
            </w:r>
          </w:p>
        </w:tc>
        <w:tc>
          <w:tcPr>
            <w:tcW w:w="6946" w:type="dxa"/>
            <w:tcBorders>
              <w:top w:val="single" w:sz="4" w:space="0" w:color="auto"/>
              <w:left w:val="single" w:sz="4" w:space="0" w:color="auto"/>
              <w:bottom w:val="single" w:sz="4" w:space="0" w:color="auto"/>
            </w:tcBorders>
            <w:vAlign w:val="center"/>
          </w:tcPr>
          <w:p w:rsidR="004965EE" w:rsidRPr="0088273A" w:rsidRDefault="004965EE" w:rsidP="00D36077">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Не </w:t>
            </w:r>
            <w:r w:rsidR="00D36077">
              <w:rPr>
                <w:rFonts w:eastAsia="Calibri"/>
                <w:color w:val="auto"/>
                <w:sz w:val="21"/>
                <w:szCs w:val="21"/>
                <w:shd w:val="clear" w:color="auto" w:fill="auto"/>
                <w:lang w:eastAsia="en-US"/>
              </w:rPr>
              <w:t>установлено</w:t>
            </w:r>
          </w:p>
        </w:tc>
      </w:tr>
    </w:tbl>
    <w:p w:rsidR="003D240E" w:rsidRDefault="003D240E"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964456" w:rsidRDefault="00964456" w:rsidP="003D240E">
      <w:pPr>
        <w:ind w:firstLine="709"/>
      </w:pPr>
    </w:p>
    <w:p w:rsidR="00964456" w:rsidRDefault="00964456" w:rsidP="003D240E">
      <w:pPr>
        <w:ind w:firstLine="709"/>
      </w:pPr>
    </w:p>
    <w:p w:rsidR="00964456" w:rsidRDefault="00964456" w:rsidP="003D240E">
      <w:pPr>
        <w:ind w:firstLine="709"/>
      </w:pPr>
    </w:p>
    <w:p w:rsidR="00964456" w:rsidRDefault="00964456" w:rsidP="003D240E">
      <w:pPr>
        <w:ind w:firstLine="709"/>
      </w:pPr>
    </w:p>
    <w:p w:rsidR="00964456" w:rsidRDefault="00964456" w:rsidP="003D240E">
      <w:pPr>
        <w:ind w:firstLine="709"/>
      </w:pPr>
    </w:p>
    <w:p w:rsidR="00964456" w:rsidRDefault="00964456" w:rsidP="003D240E">
      <w:pPr>
        <w:ind w:firstLine="709"/>
      </w:pPr>
    </w:p>
    <w:p w:rsidR="00964456" w:rsidRDefault="00964456" w:rsidP="003D240E">
      <w:pPr>
        <w:ind w:firstLine="709"/>
      </w:pPr>
    </w:p>
    <w:p w:rsidR="000C73E6" w:rsidRDefault="000C73E6" w:rsidP="003D240E">
      <w:pPr>
        <w:ind w:firstLine="709"/>
      </w:pPr>
    </w:p>
    <w:p w:rsidR="00675778" w:rsidRDefault="00675778" w:rsidP="00675778">
      <w:pPr>
        <w:ind w:firstLine="709"/>
        <w:jc w:val="center"/>
        <w:rPr>
          <w:rFonts w:eastAsia="Calibri"/>
          <w:b/>
          <w:color w:val="auto"/>
          <w:shd w:val="clear" w:color="auto" w:fill="auto"/>
          <w:lang w:eastAsia="en-US"/>
        </w:rPr>
      </w:pPr>
      <w:r w:rsidRPr="00A34DC3">
        <w:rPr>
          <w:rFonts w:eastAsia="Calibri"/>
          <w:b/>
          <w:color w:val="auto"/>
          <w:shd w:val="clear" w:color="auto" w:fill="auto"/>
          <w:lang w:eastAsia="en-US"/>
        </w:rPr>
        <w:t>РАЗДЕЛ II</w:t>
      </w:r>
      <w:r w:rsidRPr="00A34DC3">
        <w:rPr>
          <w:rFonts w:eastAsia="Calibri"/>
          <w:b/>
          <w:color w:val="auto"/>
          <w:shd w:val="clear" w:color="auto" w:fill="auto"/>
          <w:lang w:val="en-US" w:eastAsia="en-US"/>
        </w:rPr>
        <w:t>I</w:t>
      </w:r>
      <w:r w:rsidRPr="00A34DC3">
        <w:rPr>
          <w:rFonts w:eastAsia="Calibri"/>
          <w:b/>
          <w:color w:val="auto"/>
          <w:shd w:val="clear" w:color="auto" w:fill="auto"/>
          <w:lang w:eastAsia="en-US"/>
        </w:rPr>
        <w:t>.</w:t>
      </w:r>
      <w:r w:rsidR="00CF7D78" w:rsidRPr="00A34DC3">
        <w:rPr>
          <w:rFonts w:eastAsia="Calibri"/>
          <w:b/>
          <w:color w:val="auto"/>
          <w:shd w:val="clear" w:color="auto" w:fill="auto"/>
          <w:lang w:eastAsia="en-US"/>
        </w:rPr>
        <w:t xml:space="preserve"> </w:t>
      </w:r>
      <w:r w:rsidRPr="00A34DC3">
        <w:rPr>
          <w:rFonts w:eastAsia="Calibri"/>
          <w:b/>
          <w:color w:val="auto"/>
          <w:shd w:val="clear" w:color="auto" w:fill="auto"/>
          <w:lang w:eastAsia="en-US"/>
        </w:rPr>
        <w:t>ТЕХНИЧЕСКОЕ ЗАДАНИЕ</w:t>
      </w:r>
    </w:p>
    <w:p w:rsidR="00964456" w:rsidRPr="00964456" w:rsidRDefault="00964456" w:rsidP="00964456">
      <w:pPr>
        <w:widowControl w:val="0"/>
        <w:autoSpaceDE w:val="0"/>
        <w:ind w:left="426"/>
        <w:jc w:val="center"/>
        <w:rPr>
          <w:rFonts w:eastAsia="Times New Roman"/>
          <w:color w:val="auto"/>
          <w:shd w:val="clear" w:color="auto" w:fill="auto"/>
          <w:lang w:eastAsia="zh-CN"/>
        </w:rPr>
      </w:pPr>
    </w:p>
    <w:tbl>
      <w:tblPr>
        <w:tblW w:w="10773" w:type="dxa"/>
        <w:tblInd w:w="108" w:type="dxa"/>
        <w:tblLayout w:type="fixed"/>
        <w:tblLook w:val="0000"/>
      </w:tblPr>
      <w:tblGrid>
        <w:gridCol w:w="468"/>
        <w:gridCol w:w="2546"/>
        <w:gridCol w:w="6200"/>
        <w:gridCol w:w="708"/>
        <w:gridCol w:w="851"/>
      </w:tblGrid>
      <w:tr w:rsidR="00964456" w:rsidRPr="00964456" w:rsidTr="00964456">
        <w:trPr>
          <w:trHeight w:val="70"/>
        </w:trPr>
        <w:tc>
          <w:tcPr>
            <w:tcW w:w="468" w:type="dxa"/>
            <w:tcBorders>
              <w:top w:val="single" w:sz="4" w:space="0" w:color="000000"/>
              <w:left w:val="single" w:sz="4" w:space="0" w:color="000000"/>
              <w:bottom w:val="single" w:sz="4" w:space="0" w:color="000000"/>
              <w:right w:val="single" w:sz="4" w:space="0" w:color="000000"/>
            </w:tcBorders>
            <w:shd w:val="clear" w:color="auto" w:fill="auto"/>
          </w:tcPr>
          <w:p w:rsidR="00964456" w:rsidRPr="00964456" w:rsidRDefault="00964456" w:rsidP="00964456">
            <w:pPr>
              <w:suppressAutoHyphens/>
              <w:jc w:val="center"/>
              <w:rPr>
                <w:rFonts w:eastAsia="Times New Roman"/>
                <w:color w:val="auto"/>
                <w:shd w:val="clear" w:color="auto" w:fill="auto"/>
                <w:lang w:eastAsia="zh-CN"/>
              </w:rPr>
            </w:pPr>
            <w:r w:rsidRPr="00964456">
              <w:rPr>
                <w:rFonts w:ascii="Cambria" w:eastAsia="Times New Roman" w:hAnsi="Cambria" w:cs="Cambria"/>
                <w:b/>
                <w:color w:val="auto"/>
                <w:sz w:val="22"/>
                <w:szCs w:val="22"/>
                <w:shd w:val="clear" w:color="auto" w:fill="auto"/>
                <w:lang w:eastAsia="zh-CN"/>
              </w:rPr>
              <w:t>№</w:t>
            </w:r>
          </w:p>
        </w:tc>
        <w:tc>
          <w:tcPr>
            <w:tcW w:w="2546" w:type="dxa"/>
            <w:tcBorders>
              <w:top w:val="single" w:sz="4" w:space="0" w:color="000000"/>
              <w:left w:val="single" w:sz="4" w:space="0" w:color="000000"/>
              <w:bottom w:val="single" w:sz="4" w:space="0" w:color="000000"/>
              <w:right w:val="single" w:sz="4" w:space="0" w:color="000000"/>
            </w:tcBorders>
            <w:shd w:val="clear" w:color="auto" w:fill="auto"/>
          </w:tcPr>
          <w:p w:rsidR="00964456" w:rsidRPr="00964456" w:rsidRDefault="00964456" w:rsidP="00964456">
            <w:pPr>
              <w:suppressAutoHyphens/>
              <w:jc w:val="center"/>
              <w:rPr>
                <w:rFonts w:eastAsia="Times New Roman"/>
                <w:color w:val="auto"/>
                <w:shd w:val="clear" w:color="auto" w:fill="auto"/>
                <w:lang w:eastAsia="zh-CN"/>
              </w:rPr>
            </w:pPr>
            <w:r w:rsidRPr="00964456">
              <w:rPr>
                <w:rFonts w:ascii="Cambria" w:eastAsia="Times New Roman" w:hAnsi="Cambria" w:cs="Cambria"/>
                <w:b/>
                <w:color w:val="auto"/>
                <w:sz w:val="22"/>
                <w:szCs w:val="22"/>
                <w:shd w:val="clear" w:color="auto" w:fill="auto"/>
                <w:lang w:eastAsia="zh-CN"/>
              </w:rPr>
              <w:t>Наименование</w:t>
            </w:r>
          </w:p>
        </w:tc>
        <w:tc>
          <w:tcPr>
            <w:tcW w:w="6200" w:type="dxa"/>
            <w:tcBorders>
              <w:top w:val="single" w:sz="4" w:space="0" w:color="000000"/>
              <w:left w:val="single" w:sz="4" w:space="0" w:color="000000"/>
              <w:bottom w:val="single" w:sz="4" w:space="0" w:color="000000"/>
              <w:right w:val="single" w:sz="4" w:space="0" w:color="000000"/>
            </w:tcBorders>
            <w:shd w:val="clear" w:color="auto" w:fill="auto"/>
          </w:tcPr>
          <w:p w:rsidR="00964456" w:rsidRPr="00964456" w:rsidRDefault="00964456" w:rsidP="00964456">
            <w:pPr>
              <w:suppressAutoHyphens/>
              <w:jc w:val="center"/>
              <w:rPr>
                <w:rFonts w:eastAsia="Times New Roman"/>
                <w:color w:val="auto"/>
                <w:shd w:val="clear" w:color="auto" w:fill="auto"/>
                <w:lang w:eastAsia="zh-CN"/>
              </w:rPr>
            </w:pPr>
            <w:r w:rsidRPr="00964456">
              <w:rPr>
                <w:rFonts w:ascii="Cambria" w:eastAsia="Times New Roman" w:hAnsi="Cambria" w:cs="Cambria"/>
                <w:b/>
                <w:color w:val="auto"/>
                <w:sz w:val="22"/>
                <w:szCs w:val="22"/>
                <w:shd w:val="clear" w:color="auto" w:fill="auto"/>
                <w:lang w:eastAsia="zh-CN"/>
              </w:rPr>
              <w:t>Характеристика Товара</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964456" w:rsidRPr="00964456" w:rsidRDefault="00964456" w:rsidP="00964456">
            <w:pPr>
              <w:suppressAutoHyphens/>
              <w:jc w:val="center"/>
              <w:rPr>
                <w:rFonts w:eastAsia="Times New Roman"/>
                <w:color w:val="auto"/>
                <w:shd w:val="clear" w:color="auto" w:fill="auto"/>
                <w:lang w:eastAsia="zh-CN"/>
              </w:rPr>
            </w:pPr>
            <w:r w:rsidRPr="00964456">
              <w:rPr>
                <w:rFonts w:ascii="Cambria" w:eastAsia="Times New Roman" w:hAnsi="Cambria" w:cs="Cambria"/>
                <w:b/>
                <w:color w:val="auto"/>
                <w:sz w:val="22"/>
                <w:szCs w:val="22"/>
                <w:shd w:val="clear" w:color="auto" w:fill="auto"/>
                <w:lang w:eastAsia="zh-CN"/>
              </w:rPr>
              <w:t>Ед. изм.</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964456" w:rsidRPr="00964456" w:rsidRDefault="00964456" w:rsidP="00964456">
            <w:pPr>
              <w:suppressAutoHyphens/>
              <w:jc w:val="center"/>
              <w:rPr>
                <w:rFonts w:eastAsia="Times New Roman"/>
                <w:color w:val="auto"/>
                <w:shd w:val="clear" w:color="auto" w:fill="auto"/>
                <w:lang w:eastAsia="zh-CN"/>
              </w:rPr>
            </w:pPr>
            <w:r w:rsidRPr="00964456">
              <w:rPr>
                <w:rFonts w:ascii="Cambria" w:eastAsia="Times New Roman" w:hAnsi="Cambria" w:cs="Cambria"/>
                <w:b/>
                <w:color w:val="auto"/>
                <w:sz w:val="22"/>
                <w:szCs w:val="22"/>
                <w:shd w:val="clear" w:color="auto" w:fill="auto"/>
                <w:lang w:eastAsia="zh-CN"/>
              </w:rPr>
              <w:t>Кол-во</w:t>
            </w:r>
          </w:p>
        </w:tc>
      </w:tr>
      <w:tr w:rsidR="00964456" w:rsidRPr="00964456" w:rsidTr="00964456">
        <w:tc>
          <w:tcPr>
            <w:tcW w:w="468" w:type="dxa"/>
            <w:tcBorders>
              <w:top w:val="single" w:sz="4" w:space="0" w:color="000000"/>
              <w:left w:val="single" w:sz="4" w:space="0" w:color="000000"/>
              <w:bottom w:val="single" w:sz="4" w:space="0" w:color="000000"/>
              <w:right w:val="single" w:sz="4" w:space="0" w:color="000000"/>
            </w:tcBorders>
            <w:shd w:val="clear" w:color="auto" w:fill="auto"/>
          </w:tcPr>
          <w:p w:rsidR="00964456" w:rsidRPr="00964456" w:rsidRDefault="00964456" w:rsidP="00964456">
            <w:pPr>
              <w:suppressAutoHyphens/>
              <w:jc w:val="center"/>
              <w:rPr>
                <w:rFonts w:eastAsia="Times New Roman"/>
                <w:color w:val="auto"/>
                <w:shd w:val="clear" w:color="auto" w:fill="auto"/>
                <w:lang w:eastAsia="zh-CN"/>
              </w:rPr>
            </w:pPr>
            <w:r w:rsidRPr="00964456">
              <w:rPr>
                <w:rFonts w:eastAsia="Times New Roman"/>
                <w:color w:val="auto"/>
                <w:sz w:val="22"/>
                <w:szCs w:val="22"/>
                <w:shd w:val="clear" w:color="auto" w:fill="auto"/>
                <w:lang w:eastAsia="zh-CN"/>
              </w:rPr>
              <w:t>1.</w:t>
            </w:r>
          </w:p>
        </w:tc>
        <w:tc>
          <w:tcPr>
            <w:tcW w:w="2546" w:type="dxa"/>
            <w:tcBorders>
              <w:top w:val="single" w:sz="4" w:space="0" w:color="000000"/>
              <w:left w:val="single" w:sz="4" w:space="0" w:color="000000"/>
              <w:bottom w:val="single" w:sz="4" w:space="0" w:color="000000"/>
              <w:right w:val="single" w:sz="4" w:space="0" w:color="000000"/>
            </w:tcBorders>
            <w:shd w:val="clear" w:color="auto" w:fill="auto"/>
          </w:tcPr>
          <w:p w:rsidR="00964456" w:rsidRPr="00964456" w:rsidRDefault="00964456" w:rsidP="00964456">
            <w:pPr>
              <w:widowControl w:val="0"/>
              <w:suppressLineNumbers/>
              <w:suppressAutoHyphens/>
              <w:jc w:val="left"/>
              <w:rPr>
                <w:rFonts w:eastAsia="Times New Roman"/>
                <w:color w:val="000000"/>
                <w:sz w:val="22"/>
                <w:szCs w:val="22"/>
                <w:shd w:val="clear" w:color="auto" w:fill="auto"/>
                <w:lang w:eastAsia="zh-CN"/>
              </w:rPr>
            </w:pPr>
            <w:r w:rsidRPr="00964456">
              <w:rPr>
                <w:rFonts w:eastAsia="Times New Roman"/>
                <w:color w:val="000000"/>
                <w:sz w:val="22"/>
                <w:szCs w:val="22"/>
                <w:shd w:val="clear" w:color="auto" w:fill="auto"/>
                <w:lang w:eastAsia="zh-CN"/>
              </w:rPr>
              <w:t xml:space="preserve">Абразивно-отрезное устройство </w:t>
            </w:r>
            <w:r w:rsidRPr="00964456">
              <w:rPr>
                <w:rFonts w:eastAsia="Times New Roman"/>
                <w:color w:val="000000"/>
                <w:sz w:val="22"/>
                <w:szCs w:val="22"/>
                <w:shd w:val="clear" w:color="auto" w:fill="auto"/>
                <w:lang w:val="en-US" w:eastAsia="zh-CN"/>
              </w:rPr>
              <w:t>STIHLTS</w:t>
            </w:r>
            <w:r w:rsidRPr="00964456">
              <w:rPr>
                <w:rFonts w:eastAsia="Times New Roman"/>
                <w:color w:val="000000"/>
                <w:sz w:val="22"/>
                <w:szCs w:val="22"/>
                <w:shd w:val="clear" w:color="auto" w:fill="auto"/>
                <w:lang w:eastAsia="zh-CN"/>
              </w:rPr>
              <w:t xml:space="preserve">800 с направляющей тележкой </w:t>
            </w:r>
          </w:p>
          <w:p w:rsidR="00964456" w:rsidRPr="00964456" w:rsidRDefault="00964456" w:rsidP="00964456">
            <w:pPr>
              <w:widowControl w:val="0"/>
              <w:suppressLineNumbers/>
              <w:suppressAutoHyphens/>
              <w:jc w:val="left"/>
              <w:rPr>
                <w:rFonts w:eastAsia="Times New Roman"/>
                <w:color w:val="000000"/>
                <w:sz w:val="22"/>
                <w:szCs w:val="22"/>
                <w:shd w:val="clear" w:color="auto" w:fill="auto"/>
                <w:lang w:eastAsia="zh-CN"/>
              </w:rPr>
            </w:pPr>
            <w:r w:rsidRPr="00964456">
              <w:rPr>
                <w:rFonts w:eastAsia="Times New Roman"/>
                <w:color w:val="000000"/>
                <w:sz w:val="22"/>
                <w:szCs w:val="22"/>
                <w:shd w:val="clear" w:color="auto" w:fill="auto"/>
                <w:lang w:eastAsia="zh-CN"/>
              </w:rPr>
              <w:t xml:space="preserve">или аналог </w:t>
            </w:r>
          </w:p>
          <w:p w:rsidR="00964456" w:rsidRPr="00964456" w:rsidRDefault="00964456" w:rsidP="00964456">
            <w:pPr>
              <w:widowControl w:val="0"/>
              <w:suppressLineNumbers/>
              <w:suppressAutoHyphens/>
              <w:jc w:val="left"/>
              <w:rPr>
                <w:rFonts w:eastAsia="Times New Roman"/>
                <w:color w:val="auto"/>
                <w:shd w:val="clear" w:color="auto" w:fill="auto"/>
                <w:lang w:eastAsia="zh-CN"/>
              </w:rPr>
            </w:pPr>
            <w:r w:rsidRPr="00964456">
              <w:rPr>
                <w:rFonts w:eastAsia="Times New Roman"/>
                <w:color w:val="000000"/>
                <w:sz w:val="22"/>
                <w:szCs w:val="22"/>
                <w:shd w:val="clear" w:color="auto" w:fill="auto"/>
                <w:lang w:eastAsia="zh-CN"/>
              </w:rPr>
              <w:t>ОКПД 2 28.24.12.190</w:t>
            </w:r>
          </w:p>
          <w:p w:rsidR="00964456" w:rsidRPr="00964456" w:rsidRDefault="00964456" w:rsidP="00964456">
            <w:pPr>
              <w:suppressAutoHyphens/>
              <w:spacing w:after="140"/>
              <w:jc w:val="left"/>
              <w:rPr>
                <w:rFonts w:eastAsia="Times New Roman"/>
                <w:color w:val="auto"/>
                <w:shd w:val="clear" w:color="auto" w:fill="auto"/>
                <w:lang w:eastAsia="zh-CN"/>
              </w:rPr>
            </w:pPr>
            <w:r w:rsidRPr="00964456">
              <w:rPr>
                <w:rFonts w:eastAsia="Times New Roman"/>
                <w:color w:val="222222"/>
                <w:shd w:val="clear" w:color="auto" w:fill="auto"/>
                <w:lang w:eastAsia="zh-CN"/>
              </w:rPr>
              <w:t>Инструменты ручные прочие с механизированным приводом, не включенные в другие группировки</w:t>
            </w:r>
          </w:p>
        </w:tc>
        <w:tc>
          <w:tcPr>
            <w:tcW w:w="6200" w:type="dxa"/>
            <w:tcBorders>
              <w:top w:val="single" w:sz="4" w:space="0" w:color="000000"/>
              <w:left w:val="single" w:sz="4" w:space="0" w:color="000000"/>
              <w:bottom w:val="single" w:sz="4" w:space="0" w:color="000000"/>
              <w:right w:val="single" w:sz="4" w:space="0" w:color="000000"/>
            </w:tcBorders>
            <w:shd w:val="clear" w:color="auto" w:fill="auto"/>
          </w:tcPr>
          <w:p w:rsidR="00964456" w:rsidRDefault="00964456" w:rsidP="00964456">
            <w:pPr>
              <w:suppressAutoHyphens/>
              <w:jc w:val="left"/>
              <w:rPr>
                <w:rFonts w:eastAsia="Times New Roman"/>
                <w:color w:val="auto"/>
                <w:sz w:val="22"/>
                <w:szCs w:val="22"/>
                <w:shd w:val="clear" w:color="auto" w:fill="auto"/>
                <w:lang w:eastAsia="zh-CN"/>
              </w:rPr>
            </w:pPr>
            <w:r w:rsidRPr="00964456">
              <w:rPr>
                <w:rFonts w:eastAsia="Times New Roman"/>
                <w:color w:val="auto"/>
                <w:sz w:val="22"/>
                <w:szCs w:val="22"/>
                <w:shd w:val="clear" w:color="auto" w:fill="auto"/>
                <w:lang w:eastAsia="zh-CN"/>
              </w:rPr>
              <w:t xml:space="preserve">Сверхмощное высокопроизводительное абразивно-отрезное устройство с долговечным воздушным фильтром с циклонной предварительной очисткой. </w:t>
            </w:r>
          </w:p>
          <w:p w:rsidR="00964456" w:rsidRDefault="00964456" w:rsidP="00964456">
            <w:pPr>
              <w:suppressAutoHyphens/>
              <w:jc w:val="left"/>
              <w:rPr>
                <w:rFonts w:eastAsia="Times New Roman"/>
                <w:color w:val="auto"/>
                <w:sz w:val="22"/>
                <w:szCs w:val="22"/>
                <w:shd w:val="clear" w:color="auto" w:fill="auto"/>
                <w:lang w:eastAsia="zh-CN"/>
              </w:rPr>
            </w:pPr>
            <w:r w:rsidRPr="00964456">
              <w:rPr>
                <w:rFonts w:eastAsia="Times New Roman"/>
                <w:color w:val="auto"/>
                <w:sz w:val="22"/>
                <w:szCs w:val="22"/>
                <w:shd w:val="clear" w:color="auto" w:fill="auto"/>
                <w:lang w:eastAsia="zh-CN"/>
              </w:rPr>
              <w:t xml:space="preserve">Соответствует нормам токсичности ОГ EPA II и EU II. Используется везде, где тип и плотность материала требуют большой мощности двигателя. </w:t>
            </w:r>
          </w:p>
          <w:p w:rsidR="00964456" w:rsidRDefault="00964456" w:rsidP="00964456">
            <w:pPr>
              <w:suppressAutoHyphens/>
              <w:jc w:val="left"/>
              <w:rPr>
                <w:rFonts w:eastAsia="Times New Roman"/>
                <w:color w:val="auto"/>
                <w:sz w:val="22"/>
                <w:szCs w:val="22"/>
                <w:shd w:val="clear" w:color="auto" w:fill="auto"/>
                <w:lang w:eastAsia="zh-CN"/>
              </w:rPr>
            </w:pPr>
            <w:r w:rsidRPr="00964456">
              <w:rPr>
                <w:rFonts w:eastAsia="Times New Roman"/>
                <w:color w:val="auto"/>
                <w:sz w:val="22"/>
                <w:szCs w:val="22"/>
                <w:shd w:val="clear" w:color="auto" w:fill="auto"/>
                <w:lang w:eastAsia="zh-CN"/>
              </w:rPr>
              <w:t xml:space="preserve">Пусковое устройство, компенсатор и декомпрессионный клапан. </w:t>
            </w:r>
          </w:p>
          <w:p w:rsidR="00964456" w:rsidRPr="00964456" w:rsidRDefault="00964456" w:rsidP="00964456">
            <w:pPr>
              <w:suppressAutoHyphens/>
              <w:jc w:val="left"/>
              <w:rPr>
                <w:rFonts w:eastAsia="Times New Roman"/>
                <w:color w:val="auto"/>
                <w:shd w:val="clear" w:color="auto" w:fill="auto"/>
                <w:lang w:eastAsia="zh-CN"/>
              </w:rPr>
            </w:pPr>
            <w:r w:rsidRPr="00964456">
              <w:rPr>
                <w:rFonts w:eastAsia="Times New Roman"/>
                <w:color w:val="auto"/>
                <w:sz w:val="22"/>
                <w:szCs w:val="22"/>
                <w:shd w:val="clear" w:color="auto" w:fill="auto"/>
                <w:lang w:eastAsia="zh-CN"/>
              </w:rPr>
              <w:t>Технические данные:</w:t>
            </w:r>
          </w:p>
          <w:p w:rsidR="00964456" w:rsidRDefault="00964456" w:rsidP="00964456">
            <w:pPr>
              <w:suppressAutoHyphens/>
              <w:jc w:val="left"/>
              <w:rPr>
                <w:rFonts w:eastAsia="Times New Roman"/>
                <w:color w:val="auto"/>
                <w:sz w:val="22"/>
                <w:szCs w:val="22"/>
                <w:shd w:val="clear" w:color="auto" w:fill="auto"/>
                <w:lang w:eastAsia="zh-CN"/>
              </w:rPr>
            </w:pPr>
            <w:r w:rsidRPr="00964456">
              <w:rPr>
                <w:rFonts w:eastAsia="Times New Roman"/>
                <w:color w:val="auto"/>
                <w:sz w:val="22"/>
                <w:szCs w:val="22"/>
                <w:shd w:val="clear" w:color="auto" w:fill="auto"/>
                <w:lang w:eastAsia="zh-CN"/>
              </w:rPr>
              <w:t xml:space="preserve">- вес не более 12,7 кг. </w:t>
            </w:r>
          </w:p>
          <w:p w:rsidR="00964456" w:rsidRDefault="00964456" w:rsidP="00964456">
            <w:pPr>
              <w:suppressAutoHyphens/>
              <w:jc w:val="left"/>
              <w:rPr>
                <w:rFonts w:eastAsia="Times New Roman"/>
                <w:color w:val="auto"/>
                <w:sz w:val="22"/>
                <w:szCs w:val="22"/>
                <w:shd w:val="clear" w:color="auto" w:fill="auto"/>
                <w:lang w:eastAsia="zh-CN"/>
              </w:rPr>
            </w:pPr>
            <w:r w:rsidRPr="00964456">
              <w:rPr>
                <w:rFonts w:eastAsia="Times New Roman"/>
                <w:color w:val="auto"/>
                <w:sz w:val="22"/>
                <w:szCs w:val="22"/>
                <w:shd w:val="clear" w:color="auto" w:fill="auto"/>
                <w:lang w:eastAsia="zh-CN"/>
              </w:rPr>
              <w:t xml:space="preserve">Внутренний диаметр цилиндра не менее 56мм., </w:t>
            </w:r>
          </w:p>
          <w:p w:rsidR="00E36C75" w:rsidRDefault="00964456" w:rsidP="00964456">
            <w:pPr>
              <w:suppressAutoHyphens/>
              <w:jc w:val="left"/>
              <w:rPr>
                <w:rFonts w:eastAsia="Times New Roman"/>
                <w:color w:val="auto"/>
                <w:sz w:val="22"/>
                <w:szCs w:val="22"/>
                <w:shd w:val="clear" w:color="auto" w:fill="auto"/>
                <w:lang w:eastAsia="zh-CN"/>
              </w:rPr>
            </w:pPr>
            <w:r w:rsidRPr="00964456">
              <w:rPr>
                <w:rFonts w:eastAsia="Times New Roman"/>
                <w:color w:val="auto"/>
                <w:sz w:val="22"/>
                <w:szCs w:val="22"/>
                <w:shd w:val="clear" w:color="auto" w:fill="auto"/>
                <w:lang w:eastAsia="zh-CN"/>
              </w:rPr>
              <w:t xml:space="preserve">максимальная глубина реза не менее 145мм. </w:t>
            </w:r>
          </w:p>
          <w:p w:rsidR="00E36C75" w:rsidRDefault="00964456" w:rsidP="00964456">
            <w:pPr>
              <w:suppressAutoHyphens/>
              <w:jc w:val="left"/>
              <w:rPr>
                <w:rFonts w:eastAsia="Times New Roman"/>
                <w:color w:val="auto"/>
                <w:sz w:val="22"/>
                <w:szCs w:val="22"/>
                <w:shd w:val="clear" w:color="auto" w:fill="auto"/>
                <w:lang w:eastAsia="zh-CN"/>
              </w:rPr>
            </w:pPr>
            <w:r w:rsidRPr="00964456">
              <w:rPr>
                <w:rFonts w:eastAsia="Times New Roman"/>
                <w:color w:val="auto"/>
                <w:sz w:val="22"/>
                <w:szCs w:val="22"/>
                <w:shd w:val="clear" w:color="auto" w:fill="auto"/>
                <w:lang w:eastAsia="zh-CN"/>
              </w:rPr>
              <w:t xml:space="preserve">Максимальное число оборотов не менее 4290 об/мин. </w:t>
            </w:r>
          </w:p>
          <w:p w:rsidR="00964456" w:rsidRPr="00964456" w:rsidRDefault="00964456" w:rsidP="00964456">
            <w:pPr>
              <w:suppressAutoHyphens/>
              <w:jc w:val="left"/>
              <w:rPr>
                <w:rFonts w:eastAsia="Times New Roman"/>
                <w:color w:val="auto"/>
                <w:shd w:val="clear" w:color="auto" w:fill="auto"/>
                <w:lang w:eastAsia="zh-CN"/>
              </w:rPr>
            </w:pPr>
            <w:r w:rsidRPr="00964456">
              <w:rPr>
                <w:rFonts w:eastAsia="Times New Roman"/>
                <w:color w:val="auto"/>
                <w:sz w:val="22"/>
                <w:szCs w:val="22"/>
                <w:shd w:val="clear" w:color="auto" w:fill="auto"/>
                <w:lang w:eastAsia="zh-CN"/>
              </w:rPr>
              <w:t>Посадка диска 20мм.</w:t>
            </w:r>
          </w:p>
          <w:p w:rsidR="00964456" w:rsidRPr="00964456" w:rsidRDefault="00964456" w:rsidP="00964456">
            <w:pPr>
              <w:suppressAutoHyphens/>
              <w:jc w:val="left"/>
              <w:rPr>
                <w:rFonts w:eastAsia="Times New Roman"/>
                <w:color w:val="auto"/>
                <w:shd w:val="clear" w:color="auto" w:fill="auto"/>
                <w:lang w:eastAsia="zh-CN"/>
              </w:rPr>
            </w:pPr>
            <w:r w:rsidRPr="00964456">
              <w:rPr>
                <w:rFonts w:eastAsia="Times New Roman"/>
                <w:color w:val="auto"/>
                <w:sz w:val="22"/>
                <w:szCs w:val="22"/>
                <w:shd w:val="clear" w:color="auto" w:fill="auto"/>
                <w:lang w:eastAsia="zh-CN"/>
              </w:rPr>
              <w:t>Число оборотов на холостом ходу не менее 2200 об/мин. Диаметр режущего диска не менее 400мм.</w:t>
            </w:r>
          </w:p>
          <w:p w:rsidR="00964456" w:rsidRPr="00964456" w:rsidRDefault="00964456" w:rsidP="00964456">
            <w:pPr>
              <w:suppressAutoHyphens/>
              <w:jc w:val="left"/>
              <w:rPr>
                <w:rFonts w:eastAsia="Times New Roman"/>
                <w:color w:val="auto"/>
                <w:shd w:val="clear" w:color="auto" w:fill="auto"/>
                <w:lang w:eastAsia="zh-CN"/>
              </w:rPr>
            </w:pPr>
            <w:r w:rsidRPr="00964456">
              <w:rPr>
                <w:rFonts w:eastAsia="Times New Roman"/>
                <w:color w:val="auto"/>
                <w:sz w:val="22"/>
                <w:szCs w:val="22"/>
                <w:shd w:val="clear" w:color="auto" w:fill="auto"/>
                <w:lang w:eastAsia="zh-CN"/>
              </w:rPr>
              <w:t>Емкость топливного бака не менее 1,2 литра.</w:t>
            </w:r>
          </w:p>
          <w:p w:rsidR="00964456" w:rsidRPr="00964456" w:rsidRDefault="00964456" w:rsidP="00964456">
            <w:pPr>
              <w:suppressAutoHyphens/>
              <w:jc w:val="left"/>
              <w:rPr>
                <w:rFonts w:eastAsia="Times New Roman"/>
                <w:color w:val="auto"/>
                <w:shd w:val="clear" w:color="auto" w:fill="auto"/>
                <w:lang w:eastAsia="zh-CN"/>
              </w:rPr>
            </w:pPr>
            <w:r w:rsidRPr="00964456">
              <w:rPr>
                <w:rFonts w:eastAsia="Times New Roman"/>
                <w:color w:val="auto"/>
                <w:sz w:val="22"/>
                <w:szCs w:val="22"/>
                <w:shd w:val="clear" w:color="auto" w:fill="auto"/>
                <w:lang w:eastAsia="zh-CN"/>
              </w:rPr>
              <w:t>Мощность не менее 6,8 л.с. и не более 7,5 л.с.,</w:t>
            </w:r>
            <w:r w:rsidR="00E36C75">
              <w:rPr>
                <w:rFonts w:eastAsia="Times New Roman"/>
                <w:color w:val="auto"/>
                <w:sz w:val="22"/>
                <w:szCs w:val="22"/>
                <w:shd w:val="clear" w:color="auto" w:fill="auto"/>
                <w:lang w:eastAsia="zh-CN"/>
              </w:rPr>
              <w:t xml:space="preserve"> </w:t>
            </w:r>
            <w:r w:rsidRPr="00964456">
              <w:rPr>
                <w:rFonts w:eastAsia="Times New Roman"/>
                <w:color w:val="auto"/>
                <w:sz w:val="22"/>
                <w:szCs w:val="22"/>
                <w:shd w:val="clear" w:color="auto" w:fill="auto"/>
                <w:lang w:eastAsia="zh-CN"/>
              </w:rPr>
              <w:t>не менее 5 кВт.</w:t>
            </w:r>
          </w:p>
          <w:p w:rsidR="00E36C75" w:rsidRDefault="00964456" w:rsidP="00964456">
            <w:pPr>
              <w:suppressAutoHyphens/>
              <w:jc w:val="left"/>
              <w:rPr>
                <w:rFonts w:eastAsia="Times New Roman"/>
                <w:color w:val="auto"/>
                <w:sz w:val="22"/>
                <w:szCs w:val="22"/>
                <w:shd w:val="clear" w:color="auto" w:fill="auto"/>
                <w:lang w:eastAsia="zh-CN"/>
              </w:rPr>
            </w:pPr>
            <w:r w:rsidRPr="00964456">
              <w:rPr>
                <w:rFonts w:eastAsia="Times New Roman"/>
                <w:color w:val="auto"/>
                <w:sz w:val="22"/>
                <w:szCs w:val="22"/>
                <w:shd w:val="clear" w:color="auto" w:fill="auto"/>
                <w:lang w:eastAsia="zh-CN"/>
              </w:rPr>
              <w:t xml:space="preserve">Рабочий объем цилиндра не менее 98,5 см³. </w:t>
            </w:r>
          </w:p>
          <w:p w:rsidR="00E36C75" w:rsidRDefault="00964456" w:rsidP="00964456">
            <w:pPr>
              <w:suppressAutoHyphens/>
              <w:jc w:val="left"/>
              <w:rPr>
                <w:rFonts w:eastAsia="Times New Roman"/>
                <w:color w:val="auto"/>
                <w:sz w:val="22"/>
                <w:szCs w:val="22"/>
                <w:shd w:val="clear" w:color="auto" w:fill="auto"/>
                <w:lang w:eastAsia="zh-CN"/>
              </w:rPr>
            </w:pPr>
            <w:r w:rsidRPr="00964456">
              <w:rPr>
                <w:rFonts w:eastAsia="Times New Roman"/>
                <w:color w:val="auto"/>
                <w:sz w:val="22"/>
                <w:szCs w:val="22"/>
                <w:shd w:val="clear" w:color="auto" w:fill="auto"/>
                <w:lang w:eastAsia="zh-CN"/>
              </w:rPr>
              <w:t xml:space="preserve">Тип двигателя бензиновый. </w:t>
            </w:r>
          </w:p>
          <w:p w:rsidR="00E36C75" w:rsidRDefault="00964456" w:rsidP="00964456">
            <w:pPr>
              <w:suppressAutoHyphens/>
              <w:jc w:val="left"/>
              <w:rPr>
                <w:rFonts w:eastAsia="Times New Roman"/>
                <w:color w:val="auto"/>
                <w:sz w:val="22"/>
                <w:szCs w:val="22"/>
                <w:shd w:val="clear" w:color="auto" w:fill="auto"/>
                <w:lang w:eastAsia="zh-CN"/>
              </w:rPr>
            </w:pPr>
            <w:r w:rsidRPr="00964456">
              <w:rPr>
                <w:rFonts w:eastAsia="Times New Roman"/>
                <w:color w:val="auto"/>
                <w:sz w:val="22"/>
                <w:szCs w:val="22"/>
                <w:shd w:val="clear" w:color="auto" w:fill="auto"/>
                <w:lang w:eastAsia="zh-CN"/>
              </w:rPr>
              <w:t>Уровень вибрации слева не более 6,5 м/с², справа не более 3,9 м/с². Уровень звукового давления не более 101 дБ(А).</w:t>
            </w:r>
          </w:p>
          <w:p w:rsidR="00964456" w:rsidRPr="00964456" w:rsidRDefault="00964456" w:rsidP="00964456">
            <w:pPr>
              <w:suppressAutoHyphens/>
              <w:jc w:val="left"/>
              <w:rPr>
                <w:rFonts w:eastAsia="Times New Roman"/>
                <w:color w:val="auto"/>
                <w:sz w:val="22"/>
                <w:szCs w:val="22"/>
                <w:shd w:val="clear" w:color="auto" w:fill="auto"/>
                <w:lang w:eastAsia="zh-CN"/>
              </w:rPr>
            </w:pPr>
            <w:r w:rsidRPr="00964456">
              <w:rPr>
                <w:rFonts w:eastAsia="Times New Roman"/>
                <w:color w:val="auto"/>
                <w:sz w:val="22"/>
                <w:szCs w:val="22"/>
                <w:shd w:val="clear" w:color="auto" w:fill="auto"/>
                <w:lang w:eastAsia="zh-CN"/>
              </w:rPr>
              <w:t>Уровень звуковой мощности не более 113 дБ(А). Максимальная частота вращения не менее 9300 об/мин.</w:t>
            </w:r>
          </w:p>
          <w:p w:rsidR="00E36C75" w:rsidRDefault="00E36C75" w:rsidP="00E36C75">
            <w:pPr>
              <w:pStyle w:val="Caption"/>
              <w:spacing w:before="0" w:after="0"/>
              <w:rPr>
                <w:i w:val="0"/>
                <w:sz w:val="22"/>
                <w:szCs w:val="22"/>
                <w:lang w:eastAsia="zh-CN"/>
              </w:rPr>
            </w:pPr>
          </w:p>
          <w:p w:rsidR="00964456" w:rsidRPr="00E36C75" w:rsidRDefault="00964456" w:rsidP="00E36C75">
            <w:pPr>
              <w:pStyle w:val="Caption"/>
              <w:spacing w:before="0" w:after="0"/>
              <w:rPr>
                <w:i w:val="0"/>
                <w:sz w:val="22"/>
                <w:szCs w:val="22"/>
                <w:lang w:eastAsia="zh-CN"/>
              </w:rPr>
            </w:pPr>
            <w:r w:rsidRPr="00E36C75">
              <w:rPr>
                <w:i w:val="0"/>
                <w:sz w:val="22"/>
                <w:szCs w:val="22"/>
                <w:lang w:eastAsia="zh-CN"/>
              </w:rPr>
              <w:t>В комплекте:</w:t>
            </w:r>
          </w:p>
          <w:p w:rsidR="00E36C75" w:rsidRPr="00E36C75" w:rsidRDefault="00964456" w:rsidP="00E36C75">
            <w:pPr>
              <w:pStyle w:val="Caption"/>
              <w:numPr>
                <w:ilvl w:val="0"/>
                <w:numId w:val="37"/>
              </w:numPr>
              <w:spacing w:before="0" w:after="0"/>
              <w:ind w:left="-3" w:firstLine="363"/>
              <w:jc w:val="both"/>
              <w:rPr>
                <w:i w:val="0"/>
                <w:color w:val="000000"/>
                <w:sz w:val="22"/>
                <w:szCs w:val="22"/>
                <w:lang w:eastAsia="zh-CN"/>
              </w:rPr>
            </w:pPr>
            <w:r w:rsidRPr="00E36C75">
              <w:rPr>
                <w:i w:val="0"/>
                <w:color w:val="000000"/>
                <w:sz w:val="22"/>
                <w:szCs w:val="22"/>
                <w:lang w:eastAsia="zh-CN"/>
              </w:rPr>
              <w:t>Направляющая тележка для абразивно-отрезного устройства - 1 шт.</w:t>
            </w:r>
          </w:p>
          <w:p w:rsidR="00964456" w:rsidRPr="00E36C75" w:rsidRDefault="00964456" w:rsidP="00E36C75">
            <w:pPr>
              <w:pStyle w:val="Caption"/>
              <w:numPr>
                <w:ilvl w:val="0"/>
                <w:numId w:val="37"/>
              </w:numPr>
              <w:spacing w:before="0" w:after="0"/>
              <w:ind w:left="-3" w:firstLine="363"/>
              <w:jc w:val="both"/>
              <w:rPr>
                <w:lang w:eastAsia="zh-CN"/>
              </w:rPr>
            </w:pPr>
            <w:r w:rsidRPr="00E36C75">
              <w:rPr>
                <w:i w:val="0"/>
                <w:color w:val="000000"/>
                <w:sz w:val="22"/>
                <w:szCs w:val="22"/>
                <w:lang w:eastAsia="zh-CN"/>
              </w:rPr>
              <w:t>Гидробак для воды объемом не менее 12 л – 1шт.</w:t>
            </w:r>
            <w:r w:rsidR="00E36C75" w:rsidRPr="00E36C75">
              <w:rPr>
                <w:i w:val="0"/>
                <w:color w:val="000000"/>
                <w:sz w:val="22"/>
                <w:szCs w:val="22"/>
                <w:lang w:eastAsia="zh-CN"/>
              </w:rPr>
              <w:t xml:space="preserve"> </w:t>
            </w:r>
            <w:r w:rsidRPr="00E36C75">
              <w:rPr>
                <w:i w:val="0"/>
                <w:sz w:val="22"/>
                <w:szCs w:val="22"/>
                <w:lang w:eastAsia="zh-CN"/>
              </w:rPr>
              <w:t>ГОСТ</w:t>
            </w:r>
            <w:r w:rsidRPr="00E36C75">
              <w:rPr>
                <w:i w:val="0"/>
                <w:sz w:val="22"/>
                <w:szCs w:val="22"/>
                <w:shd w:val="clear" w:color="auto" w:fill="FFFFFF"/>
                <w:lang w:eastAsia="zh-CN"/>
              </w:rPr>
              <w:t> ISO 19432-2014</w:t>
            </w:r>
            <w:r w:rsidRPr="00E36C75">
              <w:rPr>
                <w:i w:val="0"/>
                <w:sz w:val="22"/>
                <w:szCs w:val="22"/>
                <w:lang w:eastAsia="zh-CN"/>
              </w:rPr>
              <w:t>"Машины и оборудование строительные. Переносные, ручные и с приводом от двигателя внутреннего сгорания отрезные станки. Требования безопасности"</w:t>
            </w:r>
            <w:r w:rsidR="00E36C75">
              <w:rPr>
                <w:i w:val="0"/>
                <w:sz w:val="22"/>
                <w:szCs w:val="22"/>
                <w:lang w:eastAsia="zh-CN"/>
              </w:rPr>
              <w:t>.</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964456" w:rsidRPr="00964456" w:rsidRDefault="00964456" w:rsidP="00964456">
            <w:pPr>
              <w:suppressAutoHyphens/>
              <w:snapToGrid w:val="0"/>
              <w:ind w:left="-80"/>
              <w:jc w:val="center"/>
              <w:rPr>
                <w:rFonts w:eastAsia="Times New Roman"/>
                <w:color w:val="auto"/>
                <w:shd w:val="clear" w:color="auto" w:fill="auto"/>
                <w:lang w:eastAsia="zh-CN"/>
              </w:rPr>
            </w:pPr>
            <w:r w:rsidRPr="00964456">
              <w:rPr>
                <w:rFonts w:eastAsia="Times New Roman"/>
                <w:color w:val="auto"/>
                <w:sz w:val="22"/>
                <w:szCs w:val="22"/>
                <w:shd w:val="clear" w:color="auto" w:fill="auto"/>
                <w:lang w:eastAsia="zh-CN"/>
              </w:rPr>
              <w:t>шт</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964456" w:rsidRPr="00964456" w:rsidRDefault="00964456" w:rsidP="00964456">
            <w:pPr>
              <w:suppressAutoHyphens/>
              <w:jc w:val="left"/>
              <w:rPr>
                <w:rFonts w:eastAsia="Times New Roman"/>
                <w:color w:val="auto"/>
                <w:shd w:val="clear" w:color="auto" w:fill="auto"/>
                <w:lang w:eastAsia="zh-CN"/>
              </w:rPr>
            </w:pPr>
            <w:r w:rsidRPr="00964456">
              <w:rPr>
                <w:rFonts w:eastAsia="Times New Roman"/>
                <w:color w:val="auto"/>
                <w:sz w:val="22"/>
                <w:szCs w:val="22"/>
                <w:shd w:val="clear" w:color="auto" w:fill="auto"/>
                <w:lang w:eastAsia="zh-CN"/>
              </w:rPr>
              <w:t>1</w:t>
            </w:r>
          </w:p>
        </w:tc>
      </w:tr>
    </w:tbl>
    <w:p w:rsidR="00964456" w:rsidRPr="00964456" w:rsidRDefault="00964456" w:rsidP="00964456">
      <w:pPr>
        <w:widowControl w:val="0"/>
        <w:tabs>
          <w:tab w:val="left" w:pos="709"/>
        </w:tabs>
        <w:suppressAutoHyphens/>
        <w:spacing w:after="200" w:line="100" w:lineRule="atLeast"/>
        <w:ind w:firstLine="567"/>
        <w:rPr>
          <w:rFonts w:ascii="Calibri" w:eastAsia="Times New Roman" w:hAnsi="Calibri"/>
          <w:sz w:val="22"/>
          <w:szCs w:val="22"/>
          <w:shd w:val="clear" w:color="auto" w:fill="auto"/>
          <w:lang w:eastAsia="zh-CN"/>
        </w:rPr>
      </w:pPr>
    </w:p>
    <w:p w:rsidR="00964456" w:rsidRPr="00E36C75" w:rsidRDefault="00964456" w:rsidP="00E36C75">
      <w:pPr>
        <w:suppressAutoHyphens/>
        <w:ind w:firstLine="567"/>
        <w:jc w:val="left"/>
        <w:rPr>
          <w:rFonts w:eastAsia="Times New Roman"/>
          <w:b/>
          <w:color w:val="auto"/>
          <w:shd w:val="clear" w:color="auto" w:fill="auto"/>
          <w:lang w:eastAsia="zh-CN"/>
        </w:rPr>
      </w:pPr>
      <w:r w:rsidRPr="00E36C75">
        <w:rPr>
          <w:rFonts w:eastAsia="Times New Roman"/>
          <w:b/>
          <w:color w:val="auto"/>
          <w:shd w:val="clear" w:color="auto" w:fill="auto"/>
          <w:lang w:eastAsia="zh-CN"/>
        </w:rPr>
        <w:t>Требования к качеству поставки:</w:t>
      </w:r>
    </w:p>
    <w:p w:rsidR="00964456" w:rsidRPr="00964456" w:rsidRDefault="00964456" w:rsidP="00E36C75">
      <w:pPr>
        <w:suppressAutoHyphens/>
        <w:ind w:firstLine="567"/>
        <w:rPr>
          <w:rFonts w:eastAsia="Times New Roman"/>
          <w:color w:val="auto"/>
          <w:shd w:val="clear" w:color="auto" w:fill="auto"/>
          <w:lang w:eastAsia="zh-CN"/>
        </w:rPr>
      </w:pPr>
      <w:r w:rsidRPr="00964456">
        <w:rPr>
          <w:rFonts w:eastAsia="Times New Roman"/>
          <w:color w:val="auto"/>
          <w:shd w:val="clear" w:color="auto" w:fill="auto"/>
          <w:lang w:eastAsia="zh-CN"/>
        </w:rPr>
        <w:t xml:space="preserve"> </w:t>
      </w:r>
      <w:r w:rsidR="00E36C75">
        <w:rPr>
          <w:rFonts w:eastAsia="Times New Roman"/>
          <w:color w:val="auto"/>
          <w:shd w:val="clear" w:color="auto" w:fill="auto"/>
          <w:lang w:eastAsia="zh-CN"/>
        </w:rPr>
        <w:t xml:space="preserve">1) </w:t>
      </w:r>
      <w:r w:rsidRPr="00964456">
        <w:rPr>
          <w:rFonts w:eastAsia="Times New Roman"/>
          <w:color w:val="auto"/>
          <w:shd w:val="clear" w:color="auto" w:fill="auto"/>
          <w:lang w:eastAsia="zh-CN"/>
        </w:rPr>
        <w:t>Качество, характеристики, показатели, комплектность и потребительские свойства поставляемого товара должны соответствовать действующим государственным стандартам, обязательным требованиям технических регламентов, техническим условиям, требованиям ТР ТС и ГОСТ для поставляемого товара, иной нормативно-технической документации, требованиям других документов, регламентирующих вопросы оборота поставляемого товара. Срок изготовления товара не ранее 2022 года</w:t>
      </w:r>
    </w:p>
    <w:p w:rsidR="00964456" w:rsidRPr="00964456" w:rsidRDefault="00E36C75" w:rsidP="00E36C75">
      <w:pPr>
        <w:suppressAutoHyphens/>
        <w:ind w:firstLine="567"/>
        <w:rPr>
          <w:rFonts w:eastAsia="Times New Roman"/>
          <w:color w:val="auto"/>
          <w:shd w:val="clear" w:color="auto" w:fill="auto"/>
          <w:lang w:eastAsia="zh-CN"/>
        </w:rPr>
      </w:pPr>
      <w:r>
        <w:rPr>
          <w:rFonts w:eastAsia="Times New Roman"/>
          <w:color w:val="auto"/>
          <w:shd w:val="clear" w:color="auto" w:fill="auto"/>
          <w:lang w:eastAsia="zh-CN"/>
        </w:rPr>
        <w:t>2)</w:t>
      </w:r>
      <w:r w:rsidR="00964456" w:rsidRPr="00964456">
        <w:rPr>
          <w:rFonts w:eastAsia="Times New Roman"/>
          <w:color w:val="auto"/>
          <w:shd w:val="clear" w:color="auto" w:fill="auto"/>
          <w:lang w:eastAsia="zh-CN"/>
        </w:rPr>
        <w:t xml:space="preserve"> Товар поставляется в заводской упаковке. Упаковка товара должна обеспечить сохранность товара при его транспортировке и хранении.</w:t>
      </w:r>
    </w:p>
    <w:p w:rsidR="00964456" w:rsidRPr="00964456" w:rsidRDefault="00E36C75" w:rsidP="00E36C75">
      <w:pPr>
        <w:suppressAutoHyphens/>
        <w:ind w:firstLine="567"/>
        <w:rPr>
          <w:rFonts w:eastAsia="Times New Roman"/>
          <w:color w:val="auto"/>
          <w:shd w:val="clear" w:color="auto" w:fill="auto"/>
          <w:lang w:eastAsia="zh-CN"/>
        </w:rPr>
      </w:pPr>
      <w:r>
        <w:rPr>
          <w:rFonts w:eastAsia="Times New Roman"/>
          <w:color w:val="auto"/>
          <w:shd w:val="clear" w:color="auto" w:fill="auto"/>
          <w:lang w:eastAsia="zh-CN"/>
        </w:rPr>
        <w:t>3)</w:t>
      </w:r>
      <w:r w:rsidR="00964456" w:rsidRPr="00964456">
        <w:rPr>
          <w:rFonts w:eastAsia="Times New Roman"/>
          <w:color w:val="auto"/>
          <w:shd w:val="clear" w:color="auto" w:fill="auto"/>
          <w:lang w:eastAsia="zh-CN"/>
        </w:rPr>
        <w:t xml:space="preserve"> Качество товара при поставке должно подтверждаться необходимыми документами, удостоверяющими качество передаваемого товара, или их копии, заверенные надлежащим образом (сертификаты (декларации) соответствия, в случае если поставляемый товар подлежит обязательной сертификации (обязательному декларированию соответствия), и/или другие документы качества в соответствии с требованиями законодательства).</w:t>
      </w:r>
    </w:p>
    <w:p w:rsidR="00964456" w:rsidRPr="00964456" w:rsidRDefault="00E36C75" w:rsidP="00E36C75">
      <w:pPr>
        <w:suppressAutoHyphens/>
        <w:ind w:firstLine="567"/>
        <w:rPr>
          <w:rFonts w:eastAsia="Times New Roman"/>
          <w:color w:val="auto"/>
          <w:shd w:val="clear" w:color="auto" w:fill="auto"/>
          <w:lang w:eastAsia="zh-CN"/>
        </w:rPr>
      </w:pPr>
      <w:r>
        <w:rPr>
          <w:rFonts w:eastAsia="Times New Roman"/>
          <w:color w:val="auto"/>
          <w:shd w:val="clear" w:color="auto" w:fill="auto"/>
          <w:lang w:eastAsia="zh-CN"/>
        </w:rPr>
        <w:t>4)</w:t>
      </w:r>
      <w:r w:rsidR="00964456" w:rsidRPr="00964456">
        <w:rPr>
          <w:rFonts w:eastAsia="Times New Roman"/>
          <w:color w:val="auto"/>
          <w:shd w:val="clear" w:color="auto" w:fill="auto"/>
          <w:lang w:eastAsia="zh-CN"/>
        </w:rPr>
        <w:t xml:space="preserve"> Товар должен быть новым, не бывшим в употреблении, не восстановленным, не иметь дефектов.</w:t>
      </w:r>
    </w:p>
    <w:p w:rsidR="00964456" w:rsidRPr="00964456" w:rsidRDefault="00E36C75" w:rsidP="00E36C75">
      <w:pPr>
        <w:suppressAutoHyphens/>
        <w:ind w:firstLine="567"/>
        <w:rPr>
          <w:rFonts w:eastAsia="Times New Roman"/>
          <w:color w:val="auto"/>
          <w:shd w:val="clear" w:color="auto" w:fill="auto"/>
          <w:lang w:eastAsia="zh-CN"/>
        </w:rPr>
      </w:pPr>
      <w:r>
        <w:rPr>
          <w:rFonts w:eastAsia="Times New Roman"/>
          <w:color w:val="auto"/>
          <w:shd w:val="clear" w:color="auto" w:fill="auto"/>
          <w:lang w:eastAsia="zh-CN"/>
        </w:rPr>
        <w:t>5)</w:t>
      </w:r>
      <w:r w:rsidR="00964456" w:rsidRPr="00964456">
        <w:rPr>
          <w:rFonts w:eastAsia="Times New Roman"/>
          <w:color w:val="auto"/>
          <w:shd w:val="clear" w:color="auto" w:fill="auto"/>
          <w:lang w:eastAsia="zh-CN"/>
        </w:rPr>
        <w:t xml:space="preserve"> Срок, в течении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rsidR="00964456" w:rsidRPr="00964456" w:rsidRDefault="00E36C75" w:rsidP="00964456">
      <w:pPr>
        <w:suppressAutoHyphens/>
        <w:jc w:val="left"/>
        <w:rPr>
          <w:rFonts w:eastAsia="Times New Roman"/>
          <w:color w:val="auto"/>
          <w:shd w:val="clear" w:color="auto" w:fill="auto"/>
          <w:lang w:eastAsia="zh-CN"/>
        </w:rPr>
      </w:pPr>
      <w:r>
        <w:rPr>
          <w:rFonts w:eastAsia="Times New Roman"/>
          <w:color w:val="auto"/>
          <w:shd w:val="clear" w:color="auto" w:fill="auto"/>
          <w:lang w:eastAsia="zh-CN"/>
        </w:rPr>
        <w:t>6)</w:t>
      </w:r>
      <w:r w:rsidR="00964456" w:rsidRPr="00964456">
        <w:rPr>
          <w:rFonts w:eastAsia="Times New Roman"/>
          <w:color w:val="auto"/>
          <w:shd w:val="clear" w:color="auto" w:fill="auto"/>
          <w:lang w:eastAsia="zh-CN"/>
        </w:rPr>
        <w:t xml:space="preserve"> При исполнении </w:t>
      </w:r>
      <w:r>
        <w:rPr>
          <w:rFonts w:eastAsia="Times New Roman"/>
          <w:color w:val="auto"/>
          <w:shd w:val="clear" w:color="auto" w:fill="auto"/>
          <w:lang w:eastAsia="zh-CN"/>
        </w:rPr>
        <w:t>договора</w:t>
      </w:r>
      <w:r w:rsidR="00964456" w:rsidRPr="00964456">
        <w:rPr>
          <w:rFonts w:eastAsia="Times New Roman"/>
          <w:color w:val="auto"/>
          <w:shd w:val="clear" w:color="auto" w:fill="auto"/>
          <w:lang w:eastAsia="zh-CN"/>
        </w:rPr>
        <w:t xml:space="preserve">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w:t>
      </w:r>
      <w:r>
        <w:rPr>
          <w:rFonts w:eastAsia="Times New Roman"/>
          <w:color w:val="auto"/>
          <w:shd w:val="clear" w:color="auto" w:fill="auto"/>
          <w:lang w:eastAsia="zh-CN"/>
        </w:rPr>
        <w:t>договоре</w:t>
      </w:r>
      <w:r w:rsidR="00964456" w:rsidRPr="00964456">
        <w:rPr>
          <w:rFonts w:eastAsia="Times New Roman"/>
          <w:color w:val="auto"/>
          <w:shd w:val="clear" w:color="auto" w:fill="auto"/>
          <w:lang w:eastAsia="zh-CN"/>
        </w:rPr>
        <w:t>.</w:t>
      </w:r>
    </w:p>
    <w:p w:rsidR="00964456" w:rsidRPr="00964456" w:rsidRDefault="00964456" w:rsidP="00964456">
      <w:pPr>
        <w:suppressAutoHyphens/>
        <w:jc w:val="left"/>
        <w:rPr>
          <w:rFonts w:eastAsia="Times New Roman"/>
          <w:color w:val="auto"/>
          <w:shd w:val="clear" w:color="auto" w:fill="auto"/>
          <w:lang w:eastAsia="zh-CN"/>
        </w:rPr>
      </w:pPr>
      <w:r w:rsidRPr="00E36C75">
        <w:rPr>
          <w:rFonts w:eastAsia="Times New Roman"/>
          <w:b/>
          <w:color w:val="auto"/>
          <w:shd w:val="clear" w:color="auto" w:fill="auto"/>
          <w:lang w:eastAsia="zh-CN"/>
        </w:rPr>
        <w:t>Место доставки:</w:t>
      </w:r>
      <w:r w:rsidRPr="00964456">
        <w:rPr>
          <w:rFonts w:eastAsia="Times New Roman"/>
          <w:color w:val="auto"/>
          <w:shd w:val="clear" w:color="auto" w:fill="auto"/>
          <w:lang w:eastAsia="zh-CN"/>
        </w:rPr>
        <w:t xml:space="preserve"> 424039, Республика Марий Эл, г. Йошкар-Ола, ул. Дружбы,2  </w:t>
      </w:r>
    </w:p>
    <w:p w:rsidR="00964456" w:rsidRPr="00964456" w:rsidRDefault="00964456" w:rsidP="00E36C75">
      <w:pPr>
        <w:suppressAutoHyphens/>
        <w:rPr>
          <w:rFonts w:eastAsia="Times New Roman"/>
          <w:color w:val="auto"/>
          <w:shd w:val="clear" w:color="auto" w:fill="auto"/>
          <w:lang w:eastAsia="zh-CN"/>
        </w:rPr>
      </w:pPr>
      <w:r w:rsidRPr="00E36C75">
        <w:rPr>
          <w:rFonts w:eastAsia="Times New Roman"/>
          <w:b/>
          <w:color w:val="auto"/>
          <w:shd w:val="clear" w:color="auto" w:fill="auto"/>
          <w:lang w:eastAsia="zh-CN"/>
        </w:rPr>
        <w:t>Срок поставки:</w:t>
      </w:r>
      <w:r w:rsidRPr="00964456">
        <w:rPr>
          <w:rFonts w:eastAsia="Times New Roman"/>
          <w:color w:val="auto"/>
          <w:shd w:val="clear" w:color="auto" w:fill="auto"/>
          <w:lang w:eastAsia="zh-CN"/>
        </w:rPr>
        <w:t xml:space="preserve"> Поставка Товара осуществляется в течение 15-и рабочих дней со дня подписания договора. В рабочие дни с 8-00 до 16-00.</w:t>
      </w:r>
    </w:p>
    <w:p w:rsidR="00964456" w:rsidRPr="00964456" w:rsidRDefault="00964456" w:rsidP="00964456">
      <w:pPr>
        <w:suppressAutoHyphens/>
        <w:jc w:val="left"/>
        <w:rPr>
          <w:rFonts w:eastAsia="Times New Roman"/>
          <w:color w:val="auto"/>
          <w:shd w:val="clear" w:color="auto" w:fill="auto"/>
          <w:lang w:eastAsia="zh-CN"/>
        </w:rPr>
      </w:pPr>
      <w:r w:rsidRPr="00E36C75">
        <w:rPr>
          <w:rFonts w:eastAsia="Times New Roman"/>
          <w:b/>
          <w:color w:val="auto"/>
          <w:shd w:val="clear" w:color="auto" w:fill="auto"/>
          <w:lang w:eastAsia="zh-CN"/>
        </w:rPr>
        <w:t>Условия поставки:</w:t>
      </w:r>
      <w:r w:rsidRPr="00964456">
        <w:rPr>
          <w:rFonts w:eastAsia="Times New Roman"/>
          <w:color w:val="auto"/>
          <w:shd w:val="clear" w:color="auto" w:fill="auto"/>
          <w:lang w:eastAsia="zh-CN"/>
        </w:rPr>
        <w:t xml:space="preserve"> Поставка Товара осуществляется силами и за счет Поставщика.</w:t>
      </w:r>
    </w:p>
    <w:p w:rsidR="00964456" w:rsidRPr="00964456" w:rsidRDefault="00964456" w:rsidP="00964456">
      <w:pPr>
        <w:suppressAutoHyphens/>
        <w:jc w:val="left"/>
        <w:rPr>
          <w:rFonts w:eastAsia="Times New Roman"/>
          <w:color w:val="auto"/>
          <w:shd w:val="clear" w:color="auto" w:fill="auto"/>
          <w:lang w:eastAsia="zh-CN"/>
        </w:rPr>
      </w:pPr>
      <w:r w:rsidRPr="00964456">
        <w:rPr>
          <w:rFonts w:eastAsia="Times New Roman"/>
          <w:color w:val="auto"/>
          <w:shd w:val="clear" w:color="auto" w:fill="auto"/>
          <w:lang w:eastAsia="zh-CN"/>
        </w:rPr>
        <w:t xml:space="preserve"> Поставщик либо уполномоченное им лицо при передаче товара обязан предоставить заказчику следующие документы: </w:t>
      </w:r>
    </w:p>
    <w:p w:rsidR="00964456" w:rsidRPr="00964456" w:rsidRDefault="00964456" w:rsidP="00E36C75">
      <w:pPr>
        <w:suppressAutoHyphens/>
        <w:ind w:firstLine="284"/>
        <w:jc w:val="left"/>
        <w:rPr>
          <w:rFonts w:eastAsia="Times New Roman"/>
          <w:color w:val="auto"/>
          <w:shd w:val="clear" w:color="auto" w:fill="auto"/>
          <w:lang w:eastAsia="zh-CN"/>
        </w:rPr>
      </w:pPr>
      <w:r w:rsidRPr="00964456">
        <w:rPr>
          <w:rFonts w:eastAsia="Times New Roman"/>
          <w:color w:val="auto"/>
          <w:shd w:val="clear" w:color="auto" w:fill="auto"/>
          <w:lang w:eastAsia="zh-CN"/>
        </w:rPr>
        <w:t xml:space="preserve">- </w:t>
      </w:r>
      <w:r w:rsidR="00E36C75">
        <w:rPr>
          <w:rFonts w:eastAsia="Times New Roman"/>
          <w:color w:val="auto"/>
          <w:shd w:val="clear" w:color="auto" w:fill="auto"/>
          <w:lang w:eastAsia="zh-CN"/>
        </w:rPr>
        <w:t xml:space="preserve">  </w:t>
      </w:r>
      <w:r w:rsidRPr="00964456">
        <w:rPr>
          <w:rFonts w:eastAsia="Times New Roman"/>
          <w:color w:val="auto"/>
          <w:shd w:val="clear" w:color="auto" w:fill="auto"/>
          <w:lang w:eastAsia="zh-CN"/>
        </w:rPr>
        <w:t>Счет на оплату.</w:t>
      </w:r>
    </w:p>
    <w:p w:rsidR="00964456" w:rsidRDefault="00964456" w:rsidP="00E36C75">
      <w:pPr>
        <w:ind w:firstLine="284"/>
        <w:rPr>
          <w:rFonts w:eastAsia="Calibri"/>
          <w:b/>
          <w:color w:val="auto"/>
          <w:shd w:val="clear" w:color="auto" w:fill="auto"/>
          <w:lang w:eastAsia="en-US"/>
        </w:rPr>
      </w:pPr>
      <w:r w:rsidRPr="00964456">
        <w:rPr>
          <w:rFonts w:eastAsia="Times New Roman"/>
          <w:color w:val="auto"/>
          <w:shd w:val="clear" w:color="auto" w:fill="auto"/>
          <w:lang w:eastAsia="zh-CN"/>
        </w:rPr>
        <w:t>-   Товарная накладная № торг-12, счет-фактура либо универсальный передаточный документ.</w:t>
      </w:r>
    </w:p>
    <w:p w:rsidR="00964456" w:rsidRDefault="00964456" w:rsidP="00675778">
      <w:pPr>
        <w:ind w:firstLine="709"/>
        <w:jc w:val="center"/>
        <w:rPr>
          <w:rFonts w:eastAsia="Calibri"/>
          <w:b/>
          <w:color w:val="auto"/>
          <w:shd w:val="clear" w:color="auto" w:fill="auto"/>
          <w:lang w:eastAsia="en-US"/>
        </w:rPr>
      </w:pPr>
    </w:p>
    <w:p w:rsidR="00964456" w:rsidRDefault="00964456" w:rsidP="00675778">
      <w:pPr>
        <w:ind w:firstLine="709"/>
        <w:jc w:val="center"/>
        <w:rPr>
          <w:rFonts w:eastAsia="Calibri"/>
          <w:b/>
          <w:color w:val="auto"/>
          <w:shd w:val="clear" w:color="auto" w:fill="auto"/>
          <w:lang w:eastAsia="en-US"/>
        </w:rPr>
      </w:pPr>
    </w:p>
    <w:p w:rsidR="00964456" w:rsidRDefault="00964456" w:rsidP="00675778">
      <w:pPr>
        <w:ind w:firstLine="709"/>
        <w:jc w:val="center"/>
        <w:rPr>
          <w:rFonts w:eastAsia="Calibri"/>
          <w:b/>
          <w:color w:val="auto"/>
          <w:shd w:val="clear" w:color="auto" w:fill="auto"/>
          <w:lang w:eastAsia="en-US"/>
        </w:rPr>
      </w:pPr>
    </w:p>
    <w:p w:rsidR="00964456" w:rsidRDefault="00964456" w:rsidP="00675778">
      <w:pPr>
        <w:ind w:firstLine="709"/>
        <w:jc w:val="center"/>
        <w:rPr>
          <w:rFonts w:eastAsia="Calibri"/>
          <w:b/>
          <w:color w:val="auto"/>
          <w:shd w:val="clear" w:color="auto" w:fill="auto"/>
          <w:lang w:eastAsia="en-US"/>
        </w:rPr>
      </w:pPr>
    </w:p>
    <w:p w:rsidR="00964456" w:rsidRDefault="00964456" w:rsidP="00675778">
      <w:pPr>
        <w:ind w:firstLine="709"/>
        <w:jc w:val="center"/>
        <w:rPr>
          <w:rFonts w:eastAsia="Calibri"/>
          <w:b/>
          <w:color w:val="auto"/>
          <w:shd w:val="clear" w:color="auto" w:fill="auto"/>
          <w:lang w:eastAsia="en-US"/>
        </w:rPr>
      </w:pPr>
    </w:p>
    <w:p w:rsidR="00964456" w:rsidRDefault="00964456" w:rsidP="00675778">
      <w:pPr>
        <w:ind w:firstLine="709"/>
        <w:jc w:val="center"/>
        <w:rPr>
          <w:rFonts w:eastAsia="Calibri"/>
          <w:b/>
          <w:color w:val="auto"/>
          <w:shd w:val="clear" w:color="auto" w:fill="auto"/>
          <w:lang w:eastAsia="en-US"/>
        </w:rPr>
      </w:pPr>
    </w:p>
    <w:p w:rsidR="00964456" w:rsidRDefault="00964456" w:rsidP="00675778">
      <w:pPr>
        <w:ind w:firstLine="709"/>
        <w:jc w:val="center"/>
        <w:rPr>
          <w:rFonts w:eastAsia="Calibri"/>
          <w:b/>
          <w:color w:val="auto"/>
          <w:shd w:val="clear" w:color="auto" w:fill="auto"/>
          <w:lang w:eastAsia="en-US"/>
        </w:rPr>
      </w:pPr>
    </w:p>
    <w:p w:rsidR="00964456" w:rsidRDefault="00964456" w:rsidP="00675778">
      <w:pPr>
        <w:ind w:firstLine="709"/>
        <w:jc w:val="center"/>
        <w:rPr>
          <w:rFonts w:eastAsia="Calibri"/>
          <w:b/>
          <w:color w:val="auto"/>
          <w:shd w:val="clear" w:color="auto" w:fill="auto"/>
          <w:lang w:eastAsia="en-US"/>
        </w:rPr>
      </w:pPr>
    </w:p>
    <w:p w:rsidR="00964456" w:rsidRDefault="00964456" w:rsidP="00675778">
      <w:pPr>
        <w:ind w:firstLine="709"/>
        <w:jc w:val="center"/>
        <w:rPr>
          <w:rFonts w:eastAsia="Calibri"/>
          <w:b/>
          <w:color w:val="auto"/>
          <w:shd w:val="clear" w:color="auto" w:fill="auto"/>
          <w:lang w:eastAsia="en-US"/>
        </w:rPr>
      </w:pPr>
    </w:p>
    <w:p w:rsidR="00964456" w:rsidRDefault="00964456" w:rsidP="00675778">
      <w:pPr>
        <w:ind w:firstLine="709"/>
        <w:jc w:val="center"/>
        <w:rPr>
          <w:rFonts w:eastAsia="Calibri"/>
          <w:b/>
          <w:color w:val="auto"/>
          <w:shd w:val="clear" w:color="auto" w:fill="auto"/>
          <w:lang w:eastAsia="en-US"/>
        </w:rPr>
      </w:pPr>
    </w:p>
    <w:p w:rsidR="00964456" w:rsidRDefault="00964456" w:rsidP="00675778">
      <w:pPr>
        <w:ind w:firstLine="709"/>
        <w:jc w:val="center"/>
        <w:rPr>
          <w:rFonts w:eastAsia="Calibri"/>
          <w:b/>
          <w:color w:val="auto"/>
          <w:shd w:val="clear" w:color="auto" w:fill="auto"/>
          <w:lang w:eastAsia="en-US"/>
        </w:rPr>
      </w:pPr>
    </w:p>
    <w:p w:rsidR="00964456" w:rsidRDefault="00964456" w:rsidP="00675778">
      <w:pPr>
        <w:ind w:firstLine="709"/>
        <w:jc w:val="center"/>
        <w:rPr>
          <w:rFonts w:eastAsia="Calibri"/>
          <w:b/>
          <w:color w:val="auto"/>
          <w:shd w:val="clear" w:color="auto" w:fill="auto"/>
          <w:lang w:eastAsia="en-US"/>
        </w:rPr>
      </w:pPr>
    </w:p>
    <w:p w:rsidR="00B729A2" w:rsidRDefault="00B729A2" w:rsidP="00675778">
      <w:pPr>
        <w:ind w:firstLine="709"/>
        <w:jc w:val="center"/>
        <w:rPr>
          <w:rFonts w:eastAsia="Calibri"/>
          <w:b/>
          <w:color w:val="auto"/>
          <w:shd w:val="clear" w:color="auto" w:fill="auto"/>
          <w:lang w:eastAsia="en-US"/>
        </w:rPr>
      </w:pPr>
    </w:p>
    <w:p w:rsidR="00E36C75" w:rsidRDefault="00E36C75" w:rsidP="00675778">
      <w:pPr>
        <w:ind w:firstLine="709"/>
        <w:jc w:val="center"/>
        <w:rPr>
          <w:rFonts w:eastAsia="Calibri"/>
          <w:b/>
          <w:color w:val="auto"/>
          <w:shd w:val="clear" w:color="auto" w:fill="auto"/>
          <w:lang w:eastAsia="en-US"/>
        </w:rPr>
      </w:pPr>
    </w:p>
    <w:p w:rsidR="00E36C75" w:rsidRDefault="00E36C75" w:rsidP="00675778">
      <w:pPr>
        <w:ind w:firstLine="709"/>
        <w:jc w:val="center"/>
        <w:rPr>
          <w:rFonts w:eastAsia="Calibri"/>
          <w:b/>
          <w:color w:val="auto"/>
          <w:shd w:val="clear" w:color="auto" w:fill="auto"/>
          <w:lang w:eastAsia="en-US"/>
        </w:rPr>
      </w:pPr>
    </w:p>
    <w:p w:rsidR="00E36C75" w:rsidRDefault="00E36C75" w:rsidP="00675778">
      <w:pPr>
        <w:ind w:firstLine="709"/>
        <w:jc w:val="center"/>
        <w:rPr>
          <w:rFonts w:eastAsia="Calibri"/>
          <w:b/>
          <w:color w:val="auto"/>
          <w:shd w:val="clear" w:color="auto" w:fill="auto"/>
          <w:lang w:eastAsia="en-US"/>
        </w:rPr>
      </w:pPr>
    </w:p>
    <w:p w:rsidR="00E36C75" w:rsidRDefault="00E36C75" w:rsidP="00675778">
      <w:pPr>
        <w:ind w:firstLine="709"/>
        <w:jc w:val="center"/>
        <w:rPr>
          <w:rFonts w:eastAsia="Calibri"/>
          <w:b/>
          <w:color w:val="auto"/>
          <w:shd w:val="clear" w:color="auto" w:fill="auto"/>
          <w:lang w:eastAsia="en-US"/>
        </w:rPr>
      </w:pPr>
    </w:p>
    <w:p w:rsidR="00E36C75" w:rsidRDefault="00E36C75" w:rsidP="00675778">
      <w:pPr>
        <w:ind w:firstLine="709"/>
        <w:jc w:val="center"/>
        <w:rPr>
          <w:rFonts w:eastAsia="Calibri"/>
          <w:b/>
          <w:color w:val="auto"/>
          <w:shd w:val="clear" w:color="auto" w:fill="auto"/>
          <w:lang w:eastAsia="en-US"/>
        </w:rPr>
      </w:pPr>
    </w:p>
    <w:p w:rsidR="00E36C75" w:rsidRDefault="00E36C75" w:rsidP="00675778">
      <w:pPr>
        <w:ind w:firstLine="709"/>
        <w:jc w:val="center"/>
        <w:rPr>
          <w:rFonts w:eastAsia="Calibri"/>
          <w:b/>
          <w:color w:val="auto"/>
          <w:shd w:val="clear" w:color="auto" w:fill="auto"/>
          <w:lang w:eastAsia="en-US"/>
        </w:rPr>
      </w:pPr>
    </w:p>
    <w:p w:rsidR="00E36C75" w:rsidRDefault="00E36C75" w:rsidP="00675778">
      <w:pPr>
        <w:ind w:firstLine="709"/>
        <w:jc w:val="center"/>
        <w:rPr>
          <w:rFonts w:eastAsia="Calibri"/>
          <w:b/>
          <w:color w:val="auto"/>
          <w:shd w:val="clear" w:color="auto" w:fill="auto"/>
          <w:lang w:eastAsia="en-US"/>
        </w:rPr>
      </w:pPr>
    </w:p>
    <w:p w:rsidR="00E36C75" w:rsidRDefault="00E36C75" w:rsidP="00675778">
      <w:pPr>
        <w:ind w:firstLine="709"/>
        <w:jc w:val="center"/>
        <w:rPr>
          <w:rFonts w:eastAsia="Calibri"/>
          <w:b/>
          <w:color w:val="auto"/>
          <w:shd w:val="clear" w:color="auto" w:fill="auto"/>
          <w:lang w:eastAsia="en-US"/>
        </w:rPr>
      </w:pPr>
    </w:p>
    <w:p w:rsidR="00E36C75" w:rsidRDefault="00E36C75" w:rsidP="00675778">
      <w:pPr>
        <w:ind w:firstLine="709"/>
        <w:jc w:val="center"/>
        <w:rPr>
          <w:rFonts w:eastAsia="Calibri"/>
          <w:b/>
          <w:color w:val="auto"/>
          <w:shd w:val="clear" w:color="auto" w:fill="auto"/>
          <w:lang w:eastAsia="en-US"/>
        </w:rPr>
      </w:pPr>
    </w:p>
    <w:p w:rsidR="00E36C75" w:rsidRDefault="00E36C75" w:rsidP="00675778">
      <w:pPr>
        <w:ind w:firstLine="709"/>
        <w:jc w:val="center"/>
        <w:rPr>
          <w:rFonts w:eastAsia="Calibri"/>
          <w:b/>
          <w:color w:val="auto"/>
          <w:shd w:val="clear" w:color="auto" w:fill="auto"/>
          <w:lang w:eastAsia="en-US"/>
        </w:rPr>
      </w:pPr>
    </w:p>
    <w:p w:rsidR="00E36C75" w:rsidRDefault="00E36C75" w:rsidP="00675778">
      <w:pPr>
        <w:ind w:firstLine="709"/>
        <w:jc w:val="center"/>
        <w:rPr>
          <w:rFonts w:eastAsia="Calibri"/>
          <w:b/>
          <w:color w:val="auto"/>
          <w:shd w:val="clear" w:color="auto" w:fill="auto"/>
          <w:lang w:eastAsia="en-US"/>
        </w:rPr>
      </w:pPr>
    </w:p>
    <w:p w:rsidR="00E36C75" w:rsidRDefault="00E36C75" w:rsidP="00675778">
      <w:pPr>
        <w:ind w:firstLine="709"/>
        <w:jc w:val="center"/>
        <w:rPr>
          <w:rFonts w:eastAsia="Calibri"/>
          <w:b/>
          <w:color w:val="auto"/>
          <w:shd w:val="clear" w:color="auto" w:fill="auto"/>
          <w:lang w:eastAsia="en-US"/>
        </w:rPr>
      </w:pPr>
    </w:p>
    <w:p w:rsidR="00E36C75" w:rsidRDefault="00E36C75" w:rsidP="00675778">
      <w:pPr>
        <w:ind w:firstLine="709"/>
        <w:jc w:val="center"/>
        <w:rPr>
          <w:rFonts w:eastAsia="Calibri"/>
          <w:b/>
          <w:color w:val="auto"/>
          <w:shd w:val="clear" w:color="auto" w:fill="auto"/>
          <w:lang w:eastAsia="en-US"/>
        </w:rPr>
      </w:pPr>
    </w:p>
    <w:p w:rsidR="00E36C75" w:rsidRDefault="00E36C75" w:rsidP="00675778">
      <w:pPr>
        <w:ind w:firstLine="709"/>
        <w:jc w:val="center"/>
        <w:rPr>
          <w:rFonts w:eastAsia="Calibri"/>
          <w:b/>
          <w:color w:val="auto"/>
          <w:shd w:val="clear" w:color="auto" w:fill="auto"/>
          <w:lang w:eastAsia="en-US"/>
        </w:rPr>
      </w:pPr>
    </w:p>
    <w:p w:rsidR="00E36C75" w:rsidRDefault="00E36C75" w:rsidP="00675778">
      <w:pPr>
        <w:ind w:firstLine="709"/>
        <w:jc w:val="center"/>
        <w:rPr>
          <w:rFonts w:eastAsia="Calibri"/>
          <w:b/>
          <w:color w:val="auto"/>
          <w:shd w:val="clear" w:color="auto" w:fill="auto"/>
          <w:lang w:eastAsia="en-US"/>
        </w:rPr>
      </w:pPr>
    </w:p>
    <w:p w:rsidR="00E36C75" w:rsidRDefault="00E36C75" w:rsidP="00675778">
      <w:pPr>
        <w:ind w:firstLine="709"/>
        <w:jc w:val="center"/>
        <w:rPr>
          <w:rFonts w:eastAsia="Calibri"/>
          <w:b/>
          <w:color w:val="auto"/>
          <w:shd w:val="clear" w:color="auto" w:fill="auto"/>
          <w:lang w:eastAsia="en-US"/>
        </w:rPr>
      </w:pPr>
    </w:p>
    <w:p w:rsidR="00E36C75" w:rsidRDefault="00E36C75" w:rsidP="00675778">
      <w:pPr>
        <w:ind w:firstLine="709"/>
        <w:jc w:val="center"/>
        <w:rPr>
          <w:rFonts w:eastAsia="Calibri"/>
          <w:b/>
          <w:color w:val="auto"/>
          <w:shd w:val="clear" w:color="auto" w:fill="auto"/>
          <w:lang w:eastAsia="en-US"/>
        </w:rPr>
      </w:pPr>
    </w:p>
    <w:p w:rsidR="00E36C75" w:rsidRDefault="00E36C75" w:rsidP="00675778">
      <w:pPr>
        <w:ind w:firstLine="709"/>
        <w:jc w:val="center"/>
        <w:rPr>
          <w:rFonts w:eastAsia="Calibri"/>
          <w:b/>
          <w:color w:val="auto"/>
          <w:shd w:val="clear" w:color="auto" w:fill="auto"/>
          <w:lang w:eastAsia="en-US"/>
        </w:rPr>
      </w:pPr>
    </w:p>
    <w:p w:rsidR="00E36C75" w:rsidRDefault="00E36C75" w:rsidP="00675778">
      <w:pPr>
        <w:ind w:firstLine="709"/>
        <w:jc w:val="center"/>
        <w:rPr>
          <w:rFonts w:eastAsia="Calibri"/>
          <w:b/>
          <w:color w:val="auto"/>
          <w:shd w:val="clear" w:color="auto" w:fill="auto"/>
          <w:lang w:eastAsia="en-US"/>
        </w:rPr>
      </w:pPr>
    </w:p>
    <w:p w:rsidR="00E36C75" w:rsidRDefault="00E36C75" w:rsidP="00675778">
      <w:pPr>
        <w:ind w:firstLine="709"/>
        <w:jc w:val="center"/>
        <w:rPr>
          <w:rFonts w:eastAsia="Calibri"/>
          <w:b/>
          <w:color w:val="auto"/>
          <w:shd w:val="clear" w:color="auto" w:fill="auto"/>
          <w:lang w:eastAsia="en-US"/>
        </w:rPr>
      </w:pPr>
    </w:p>
    <w:p w:rsidR="00E36C75" w:rsidRDefault="00E36C75" w:rsidP="00675778">
      <w:pPr>
        <w:ind w:firstLine="709"/>
        <w:jc w:val="center"/>
        <w:rPr>
          <w:rFonts w:eastAsia="Calibri"/>
          <w:b/>
          <w:color w:val="auto"/>
          <w:shd w:val="clear" w:color="auto" w:fill="auto"/>
          <w:lang w:eastAsia="en-US"/>
        </w:rPr>
      </w:pPr>
    </w:p>
    <w:p w:rsidR="00E36C75" w:rsidRDefault="00E36C75" w:rsidP="00675778">
      <w:pPr>
        <w:ind w:firstLine="709"/>
        <w:jc w:val="center"/>
        <w:rPr>
          <w:rFonts w:eastAsia="Calibri"/>
          <w:b/>
          <w:color w:val="auto"/>
          <w:shd w:val="clear" w:color="auto" w:fill="auto"/>
          <w:lang w:eastAsia="en-US"/>
        </w:rPr>
      </w:pPr>
    </w:p>
    <w:p w:rsidR="00E36C75" w:rsidRDefault="00E36C75" w:rsidP="00675778">
      <w:pPr>
        <w:ind w:firstLine="709"/>
        <w:jc w:val="center"/>
        <w:rPr>
          <w:rFonts w:eastAsia="Calibri"/>
          <w:b/>
          <w:color w:val="auto"/>
          <w:shd w:val="clear" w:color="auto" w:fill="auto"/>
          <w:lang w:eastAsia="en-US"/>
        </w:rPr>
      </w:pPr>
    </w:p>
    <w:p w:rsidR="00E36C75" w:rsidRDefault="00E36C75" w:rsidP="00675778">
      <w:pPr>
        <w:ind w:firstLine="709"/>
        <w:jc w:val="center"/>
        <w:rPr>
          <w:rFonts w:eastAsia="Calibri"/>
          <w:b/>
          <w:color w:val="auto"/>
          <w:shd w:val="clear" w:color="auto" w:fill="auto"/>
          <w:lang w:eastAsia="en-US"/>
        </w:rPr>
      </w:pPr>
    </w:p>
    <w:p w:rsidR="00E36C75" w:rsidRDefault="00E36C75" w:rsidP="00675778">
      <w:pPr>
        <w:ind w:firstLine="709"/>
        <w:jc w:val="center"/>
        <w:rPr>
          <w:rFonts w:eastAsia="Calibri"/>
          <w:b/>
          <w:color w:val="auto"/>
          <w:shd w:val="clear" w:color="auto" w:fill="auto"/>
          <w:lang w:eastAsia="en-US"/>
        </w:rPr>
      </w:pPr>
    </w:p>
    <w:p w:rsidR="00E36C75" w:rsidRDefault="00E36C75" w:rsidP="00675778">
      <w:pPr>
        <w:ind w:firstLine="709"/>
        <w:jc w:val="center"/>
        <w:rPr>
          <w:rFonts w:eastAsia="Calibri"/>
          <w:b/>
          <w:color w:val="auto"/>
          <w:shd w:val="clear" w:color="auto" w:fill="auto"/>
          <w:lang w:eastAsia="en-US"/>
        </w:rPr>
      </w:pPr>
    </w:p>
    <w:p w:rsidR="00E36C75" w:rsidRDefault="00E36C75" w:rsidP="00675778">
      <w:pPr>
        <w:ind w:firstLine="709"/>
        <w:jc w:val="center"/>
        <w:rPr>
          <w:rFonts w:eastAsia="Calibri"/>
          <w:b/>
          <w:color w:val="auto"/>
          <w:shd w:val="clear" w:color="auto" w:fill="auto"/>
          <w:lang w:eastAsia="en-US"/>
        </w:rPr>
      </w:pPr>
    </w:p>
    <w:p w:rsidR="00E36C75" w:rsidRDefault="00E36C75" w:rsidP="00675778">
      <w:pPr>
        <w:ind w:firstLine="709"/>
        <w:jc w:val="center"/>
        <w:rPr>
          <w:rFonts w:eastAsia="Calibri"/>
          <w:b/>
          <w:color w:val="auto"/>
          <w:shd w:val="clear" w:color="auto" w:fill="auto"/>
          <w:lang w:eastAsia="en-US"/>
        </w:rPr>
      </w:pPr>
    </w:p>
    <w:p w:rsidR="00DA0D37" w:rsidRDefault="00DA0D37" w:rsidP="00675778">
      <w:pPr>
        <w:ind w:firstLine="709"/>
        <w:jc w:val="center"/>
        <w:rPr>
          <w:rFonts w:eastAsia="Calibri"/>
          <w:b/>
          <w:color w:val="auto"/>
          <w:shd w:val="clear" w:color="auto" w:fill="auto"/>
          <w:lang w:eastAsia="en-US"/>
        </w:rPr>
      </w:pPr>
    </w:p>
    <w:p w:rsidR="00675778" w:rsidRDefault="00675778" w:rsidP="00675778">
      <w:pPr>
        <w:ind w:firstLine="709"/>
        <w:jc w:val="center"/>
        <w:rPr>
          <w:rFonts w:eastAsia="Calibri"/>
          <w:b/>
          <w:color w:val="auto"/>
          <w:shd w:val="clear" w:color="auto" w:fill="auto"/>
          <w:lang w:eastAsia="en-US"/>
        </w:rPr>
      </w:pPr>
      <w:r w:rsidRPr="00814072">
        <w:rPr>
          <w:rFonts w:eastAsia="Calibri"/>
          <w:b/>
          <w:color w:val="auto"/>
          <w:shd w:val="clear" w:color="auto" w:fill="auto"/>
          <w:lang w:eastAsia="en-US"/>
        </w:rPr>
        <w:t>РАЗДЕЛ I</w:t>
      </w:r>
      <w:r w:rsidRPr="00814072">
        <w:rPr>
          <w:rFonts w:eastAsia="Calibri"/>
          <w:b/>
          <w:color w:val="auto"/>
          <w:shd w:val="clear" w:color="auto" w:fill="auto"/>
          <w:lang w:val="en-US" w:eastAsia="en-US"/>
        </w:rPr>
        <w:t>V</w:t>
      </w:r>
      <w:r w:rsidRPr="00814072">
        <w:rPr>
          <w:rFonts w:eastAsia="Calibri"/>
          <w:b/>
          <w:color w:val="auto"/>
          <w:shd w:val="clear" w:color="auto" w:fill="auto"/>
          <w:lang w:eastAsia="en-US"/>
        </w:rPr>
        <w:t>.ПРОЕКТ ДОГОВОРА</w:t>
      </w:r>
    </w:p>
    <w:p w:rsidR="00E36C75" w:rsidRDefault="00E36C75" w:rsidP="00E36C75">
      <w:pPr>
        <w:keepNext/>
        <w:keepLines/>
        <w:shd w:val="clear" w:color="auto" w:fill="FFFFFF"/>
        <w:suppressAutoHyphens/>
        <w:spacing w:line="216" w:lineRule="auto"/>
        <w:ind w:firstLine="851"/>
        <w:jc w:val="center"/>
        <w:rPr>
          <w:rFonts w:eastAsia="Calibri"/>
          <w:b/>
          <w:color w:val="auto"/>
          <w:sz w:val="22"/>
          <w:szCs w:val="22"/>
          <w:shd w:val="clear" w:color="auto" w:fill="auto"/>
          <w:lang w:eastAsia="zh-CN"/>
        </w:rPr>
      </w:pPr>
      <w:r w:rsidRPr="00E36C75">
        <w:rPr>
          <w:rFonts w:eastAsia="Calibri"/>
          <w:b/>
          <w:bCs/>
          <w:color w:val="000000"/>
          <w:spacing w:val="3"/>
          <w:sz w:val="22"/>
          <w:szCs w:val="22"/>
          <w:shd w:val="clear" w:color="auto" w:fill="auto"/>
          <w:lang w:eastAsia="zh-CN"/>
        </w:rPr>
        <w:t>Договор № _______</w:t>
      </w:r>
      <w:r w:rsidRPr="00E36C75">
        <w:rPr>
          <w:rFonts w:eastAsia="Calibri"/>
          <w:b/>
          <w:bCs/>
          <w:color w:val="000000"/>
          <w:spacing w:val="3"/>
          <w:sz w:val="22"/>
          <w:szCs w:val="22"/>
          <w:shd w:val="clear" w:color="auto" w:fill="auto"/>
          <w:lang w:eastAsia="zh-CN"/>
        </w:rPr>
        <w:br/>
      </w:r>
      <w:r w:rsidRPr="00E36C75">
        <w:rPr>
          <w:rFonts w:eastAsia="Calibri"/>
          <w:b/>
          <w:color w:val="auto"/>
          <w:sz w:val="22"/>
          <w:szCs w:val="22"/>
          <w:shd w:val="clear" w:color="auto" w:fill="auto"/>
          <w:lang w:eastAsia="zh-CN"/>
        </w:rPr>
        <w:t>на поставку абразивно-отрезного устройства</w:t>
      </w:r>
    </w:p>
    <w:p w:rsidR="00E36C75" w:rsidRPr="00E36C75" w:rsidRDefault="00E36C75" w:rsidP="00E36C75">
      <w:pPr>
        <w:keepNext/>
        <w:keepLines/>
        <w:shd w:val="clear" w:color="auto" w:fill="FFFFFF"/>
        <w:suppressAutoHyphens/>
        <w:spacing w:line="216" w:lineRule="auto"/>
        <w:ind w:firstLine="851"/>
        <w:jc w:val="center"/>
        <w:rPr>
          <w:rFonts w:eastAsia="Calibri"/>
          <w:b/>
          <w:color w:val="auto"/>
          <w:sz w:val="22"/>
          <w:szCs w:val="22"/>
          <w:shd w:val="clear" w:color="auto" w:fill="auto"/>
          <w:lang w:eastAsia="zh-CN"/>
        </w:rPr>
      </w:pPr>
    </w:p>
    <w:p w:rsidR="00E36C75" w:rsidRPr="00E36C75" w:rsidRDefault="00E36C75" w:rsidP="00E36C75">
      <w:pPr>
        <w:keepNext/>
        <w:keepLines/>
        <w:shd w:val="clear" w:color="auto" w:fill="FFFFFF"/>
        <w:tabs>
          <w:tab w:val="left" w:pos="6804"/>
        </w:tabs>
        <w:suppressAutoHyphens/>
        <w:spacing w:line="216" w:lineRule="auto"/>
        <w:jc w:val="left"/>
        <w:rPr>
          <w:rFonts w:eastAsia="Calibri"/>
          <w:color w:val="000000"/>
          <w:sz w:val="22"/>
          <w:szCs w:val="22"/>
          <w:shd w:val="clear" w:color="auto" w:fill="auto"/>
          <w:lang w:eastAsia="zh-CN"/>
        </w:rPr>
      </w:pPr>
      <w:r w:rsidRPr="00E36C75">
        <w:rPr>
          <w:rFonts w:eastAsia="Calibri"/>
          <w:color w:val="000000"/>
          <w:spacing w:val="-4"/>
          <w:sz w:val="22"/>
          <w:szCs w:val="22"/>
          <w:shd w:val="clear" w:color="auto" w:fill="auto"/>
          <w:lang w:eastAsia="zh-CN"/>
        </w:rPr>
        <w:t>г. Йошкар-Ола</w:t>
      </w:r>
      <w:r w:rsidRPr="00E36C75">
        <w:rPr>
          <w:rFonts w:eastAsia="Calibri"/>
          <w:color w:val="000000"/>
          <w:spacing w:val="-4"/>
          <w:sz w:val="22"/>
          <w:szCs w:val="22"/>
          <w:shd w:val="clear" w:color="auto" w:fill="auto"/>
          <w:lang w:eastAsia="zh-CN"/>
        </w:rPr>
        <w:tab/>
        <w:t> </w:t>
      </w:r>
      <w:r w:rsidRPr="00E36C75">
        <w:rPr>
          <w:rFonts w:eastAsia="Calibri"/>
          <w:color w:val="000000"/>
          <w:spacing w:val="-4"/>
          <w:sz w:val="22"/>
          <w:szCs w:val="22"/>
          <w:shd w:val="clear" w:color="auto" w:fill="auto"/>
          <w:lang w:eastAsia="zh-CN"/>
        </w:rPr>
        <w:tab/>
      </w:r>
      <w:r>
        <w:rPr>
          <w:rFonts w:eastAsia="Calibri"/>
          <w:color w:val="000000"/>
          <w:spacing w:val="-4"/>
          <w:sz w:val="22"/>
          <w:szCs w:val="22"/>
          <w:shd w:val="clear" w:color="auto" w:fill="auto"/>
          <w:lang w:eastAsia="zh-CN"/>
        </w:rPr>
        <w:t xml:space="preserve">         </w:t>
      </w:r>
      <w:r w:rsidRPr="00E36C75">
        <w:rPr>
          <w:rFonts w:eastAsia="Calibri"/>
          <w:color w:val="000000"/>
          <w:sz w:val="22"/>
          <w:szCs w:val="22"/>
          <w:shd w:val="clear" w:color="auto" w:fill="auto"/>
          <w:lang w:eastAsia="zh-CN"/>
        </w:rPr>
        <w:t>«___»</w:t>
      </w:r>
      <w:r w:rsidRPr="00E36C75">
        <w:rPr>
          <w:rFonts w:eastAsia="Calibri"/>
          <w:color w:val="000000"/>
          <w:spacing w:val="-1"/>
          <w:sz w:val="22"/>
          <w:szCs w:val="22"/>
          <w:shd w:val="clear" w:color="auto" w:fill="auto"/>
          <w:lang w:eastAsia="zh-CN"/>
        </w:rPr>
        <w:t xml:space="preserve"> _________ 2023 г.</w:t>
      </w:r>
    </w:p>
    <w:p w:rsidR="00E36C75" w:rsidRPr="00E36C75" w:rsidRDefault="00E36C75" w:rsidP="00E36C75">
      <w:pPr>
        <w:keepNext/>
        <w:keepLines/>
        <w:suppressAutoHyphens/>
        <w:spacing w:line="216" w:lineRule="auto"/>
        <w:ind w:left="709" w:firstLine="425"/>
        <w:rPr>
          <w:rFonts w:eastAsia="Calibri"/>
          <w:color w:val="000000"/>
          <w:sz w:val="22"/>
          <w:szCs w:val="22"/>
          <w:shd w:val="clear" w:color="auto" w:fill="auto"/>
          <w:lang w:eastAsia="zh-CN"/>
        </w:rPr>
      </w:pPr>
    </w:p>
    <w:p w:rsidR="00E36C75" w:rsidRPr="00E36C75" w:rsidRDefault="00E36C75" w:rsidP="00E36C75">
      <w:pPr>
        <w:keepNext/>
        <w:keepLines/>
        <w:suppressAutoHyphens/>
        <w:spacing w:line="216" w:lineRule="auto"/>
        <w:ind w:firstLine="851"/>
        <w:rPr>
          <w:rFonts w:eastAsia="Calibri"/>
          <w:bCs/>
          <w:color w:val="000000"/>
          <w:sz w:val="22"/>
          <w:szCs w:val="22"/>
          <w:shd w:val="clear" w:color="auto" w:fill="auto"/>
          <w:lang w:eastAsia="zh-CN"/>
        </w:rPr>
      </w:pPr>
      <w:r w:rsidRPr="00E36C75">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 с одной стороны и __________, именуемое(ый/ая) в дальнейшем  «Поставщик», в лице _________________________, действующего (ей) на основании 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электронного аукциона(Протокол № ______от _____), заключили настоящий Договор(далее по тексту «Договор») о нижеследующем:</w:t>
      </w:r>
    </w:p>
    <w:p w:rsidR="00E36C75" w:rsidRPr="00E36C75" w:rsidRDefault="00E36C75" w:rsidP="00E36C75">
      <w:pPr>
        <w:keepNext/>
        <w:keepLines/>
        <w:shd w:val="clear" w:color="auto" w:fill="FFFFFF"/>
        <w:suppressAutoHyphens/>
        <w:spacing w:line="216" w:lineRule="auto"/>
        <w:ind w:firstLine="851"/>
        <w:jc w:val="center"/>
        <w:rPr>
          <w:rFonts w:eastAsia="Calibri"/>
          <w:color w:val="auto"/>
          <w:sz w:val="22"/>
          <w:szCs w:val="22"/>
          <w:shd w:val="clear" w:color="auto" w:fill="auto"/>
          <w:lang w:eastAsia="zh-CN"/>
        </w:rPr>
      </w:pPr>
      <w:r w:rsidRPr="00E36C75">
        <w:rPr>
          <w:rFonts w:eastAsia="Calibri"/>
          <w:b/>
          <w:bCs/>
          <w:color w:val="000000"/>
          <w:sz w:val="22"/>
          <w:szCs w:val="22"/>
          <w:shd w:val="clear" w:color="auto" w:fill="auto"/>
          <w:lang w:eastAsia="zh-CN"/>
        </w:rPr>
        <w:t>1. ПРЕДМЕТ ДОГОВОРА</w:t>
      </w:r>
    </w:p>
    <w:p w:rsidR="00E36C75" w:rsidRPr="00E36C75" w:rsidRDefault="00E36C75" w:rsidP="00E36C75">
      <w:pPr>
        <w:keepNext/>
        <w:keepLines/>
        <w:shd w:val="clear" w:color="auto" w:fill="FFFFFF"/>
        <w:suppressAutoHyphens/>
        <w:spacing w:line="216" w:lineRule="auto"/>
        <w:ind w:firstLine="708"/>
        <w:rPr>
          <w:rFonts w:eastAsia="Calibri"/>
          <w:color w:val="auto"/>
          <w:sz w:val="22"/>
          <w:szCs w:val="22"/>
          <w:shd w:val="clear" w:color="auto" w:fill="auto"/>
          <w:lang w:eastAsia="zh-CN"/>
        </w:rPr>
      </w:pPr>
      <w:r w:rsidRPr="00E36C75">
        <w:rPr>
          <w:rFonts w:eastAsia="Calibri"/>
          <w:color w:val="auto"/>
          <w:sz w:val="22"/>
          <w:szCs w:val="22"/>
          <w:shd w:val="clear" w:color="auto" w:fill="auto"/>
          <w:lang w:eastAsia="zh-CN"/>
        </w:rPr>
        <w:t>1.1. </w:t>
      </w:r>
      <w:r w:rsidRPr="00E36C75">
        <w:rPr>
          <w:rFonts w:eastAsia="Calibri"/>
          <w:color w:val="auto"/>
          <w:sz w:val="22"/>
          <w:szCs w:val="22"/>
          <w:shd w:val="clear" w:color="auto" w:fill="auto"/>
          <w:lang w:eastAsia="ar-SA"/>
        </w:rPr>
        <w:t xml:space="preserve">Поставщик обязуется осуществить поставку </w:t>
      </w:r>
      <w:r w:rsidRPr="00E36C75">
        <w:rPr>
          <w:rFonts w:eastAsia="Calibri"/>
          <w:color w:val="auto"/>
          <w:sz w:val="22"/>
          <w:szCs w:val="22"/>
          <w:shd w:val="clear" w:color="auto" w:fill="auto"/>
          <w:lang w:eastAsia="zh-CN"/>
        </w:rPr>
        <w:t>подшипников</w:t>
      </w:r>
      <w:r w:rsidRPr="00E36C75">
        <w:rPr>
          <w:rFonts w:eastAsia="Calibri"/>
          <w:color w:val="auto"/>
          <w:sz w:val="22"/>
          <w:szCs w:val="22"/>
          <w:shd w:val="clear" w:color="auto" w:fill="auto"/>
          <w:lang w:eastAsia="ar-SA"/>
        </w:rPr>
        <w:t xml:space="preserve"> (далее по тексту - Товар) в соответствии со Спецификацией </w:t>
      </w:r>
      <w:r w:rsidRPr="00E36C75">
        <w:rPr>
          <w:rFonts w:eastAsia="Times New Roman"/>
          <w:color w:val="auto"/>
          <w:position w:val="-1"/>
          <w:sz w:val="22"/>
          <w:szCs w:val="22"/>
          <w:shd w:val="clear" w:color="auto" w:fill="auto"/>
        </w:rPr>
        <w:t>на поставку товара</w:t>
      </w:r>
      <w:r w:rsidRPr="00E36C75">
        <w:rPr>
          <w:rFonts w:eastAsia="Calibri"/>
          <w:color w:val="auto"/>
          <w:sz w:val="22"/>
          <w:szCs w:val="22"/>
          <w:shd w:val="clear" w:color="auto" w:fill="auto"/>
          <w:lang w:eastAsia="ar-SA"/>
        </w:rPr>
        <w:t xml:space="preserve"> (Приложение № 1 к Договору), а Заказчик обязуется принять Товар и оплатить его на условиях, предусмотренных настоящим Договором.</w:t>
      </w:r>
    </w:p>
    <w:p w:rsidR="00E36C75" w:rsidRPr="00E36C75" w:rsidRDefault="00E36C75" w:rsidP="00E36C75">
      <w:pPr>
        <w:suppressAutoHyphens/>
        <w:spacing w:line="216" w:lineRule="auto"/>
        <w:ind w:firstLine="851"/>
        <w:rPr>
          <w:rFonts w:eastAsia="Calibri"/>
          <w:color w:val="auto"/>
          <w:sz w:val="22"/>
          <w:szCs w:val="22"/>
          <w:shd w:val="clear" w:color="auto" w:fill="auto"/>
          <w:lang w:eastAsia="zh-CN"/>
        </w:rPr>
      </w:pPr>
      <w:r w:rsidRPr="00E36C75">
        <w:rPr>
          <w:rFonts w:eastAsia="Calibri"/>
          <w:color w:val="auto"/>
          <w:sz w:val="22"/>
          <w:szCs w:val="22"/>
          <w:shd w:val="clear" w:color="auto" w:fill="auto"/>
          <w:lang w:eastAsia="zh-CN"/>
        </w:rPr>
        <w:t>1.2. Поставляемый Товар должен быть новым (товаром, который не был в употреблении, в том числе прошел восстановление), не выставочным экземпляром, оригинальным (фирмы-производителя).</w:t>
      </w:r>
    </w:p>
    <w:p w:rsidR="00E36C75" w:rsidRPr="00E36C75" w:rsidRDefault="00E36C75" w:rsidP="00E36C75">
      <w:pPr>
        <w:suppressAutoHyphens/>
        <w:spacing w:line="216" w:lineRule="auto"/>
        <w:ind w:firstLine="851"/>
        <w:rPr>
          <w:rFonts w:eastAsia="Calibri"/>
          <w:color w:val="auto"/>
          <w:sz w:val="22"/>
          <w:szCs w:val="22"/>
          <w:shd w:val="clear" w:color="auto" w:fill="auto"/>
          <w:lang w:eastAsia="zh-CN"/>
        </w:rPr>
      </w:pPr>
      <w:r w:rsidRPr="00E36C75">
        <w:rPr>
          <w:rFonts w:eastAsia="Calibri"/>
          <w:color w:val="auto"/>
          <w:sz w:val="22"/>
          <w:szCs w:val="22"/>
          <w:shd w:val="clear" w:color="auto" w:fill="auto"/>
          <w:lang w:eastAsia="zh-CN"/>
        </w:rPr>
        <w:t>1.3.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rsidR="00E36C75" w:rsidRPr="00E36C75" w:rsidRDefault="00E36C75" w:rsidP="00E36C75">
      <w:pPr>
        <w:suppressAutoHyphens/>
        <w:spacing w:line="216" w:lineRule="auto"/>
        <w:ind w:firstLine="851"/>
        <w:rPr>
          <w:rFonts w:eastAsia="Calibri"/>
          <w:color w:val="auto"/>
          <w:sz w:val="22"/>
          <w:szCs w:val="22"/>
          <w:shd w:val="clear" w:color="auto" w:fill="auto"/>
          <w:lang w:eastAsia="zh-CN"/>
        </w:rPr>
      </w:pPr>
      <w:r w:rsidRPr="00E36C75">
        <w:rPr>
          <w:rFonts w:eastAsia="Calibri"/>
          <w:color w:val="auto"/>
          <w:sz w:val="22"/>
          <w:szCs w:val="22"/>
          <w:shd w:val="clear" w:color="auto" w:fill="auto"/>
          <w:lang w:eastAsia="zh-CN"/>
        </w:rPr>
        <w:t xml:space="preserve">1.4.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 сертификат соответствия.  </w:t>
      </w:r>
    </w:p>
    <w:p w:rsidR="00E36C75" w:rsidRPr="00E36C75" w:rsidRDefault="00E36C75" w:rsidP="00E36C75">
      <w:pPr>
        <w:suppressAutoHyphens/>
        <w:spacing w:line="216" w:lineRule="auto"/>
        <w:ind w:firstLine="851"/>
        <w:jc w:val="center"/>
        <w:rPr>
          <w:rFonts w:eastAsia="Times New Roman"/>
          <w:b/>
          <w:color w:val="auto"/>
          <w:sz w:val="22"/>
          <w:szCs w:val="22"/>
          <w:shd w:val="clear" w:color="auto" w:fill="auto"/>
          <w:lang w:eastAsia="zh-CN"/>
        </w:rPr>
      </w:pPr>
      <w:r w:rsidRPr="00E36C75">
        <w:rPr>
          <w:rFonts w:eastAsia="Times New Roman"/>
          <w:b/>
          <w:color w:val="auto"/>
          <w:sz w:val="22"/>
          <w:szCs w:val="22"/>
          <w:shd w:val="clear" w:color="auto" w:fill="auto"/>
          <w:lang w:eastAsia="zh-CN"/>
        </w:rPr>
        <w:t>2.</w:t>
      </w:r>
      <w:r w:rsidRPr="00E36C75">
        <w:rPr>
          <w:rFonts w:eastAsia="Times New Roman"/>
          <w:b/>
          <w:color w:val="auto"/>
          <w:sz w:val="22"/>
          <w:szCs w:val="22"/>
          <w:shd w:val="clear" w:color="auto" w:fill="auto"/>
          <w:lang w:eastAsia="zh-CN"/>
        </w:rPr>
        <w:tab/>
        <w:t>ЦЕНА ДОГОВОРА</w:t>
      </w:r>
    </w:p>
    <w:p w:rsidR="00E36C75" w:rsidRPr="00E36C75" w:rsidRDefault="00E36C75" w:rsidP="00E36C75">
      <w:pPr>
        <w:suppressAutoHyphens/>
        <w:spacing w:line="216" w:lineRule="auto"/>
        <w:ind w:firstLine="851"/>
        <w:rPr>
          <w:rFonts w:eastAsia="Times New Roman"/>
          <w:color w:val="auto"/>
          <w:sz w:val="22"/>
          <w:szCs w:val="22"/>
          <w:shd w:val="clear" w:color="auto" w:fill="auto"/>
          <w:lang w:eastAsia="zh-CN"/>
        </w:rPr>
      </w:pPr>
      <w:r w:rsidRPr="00E36C75">
        <w:rPr>
          <w:rFonts w:eastAsia="Times New Roman"/>
          <w:color w:val="auto"/>
          <w:sz w:val="22"/>
          <w:szCs w:val="22"/>
          <w:shd w:val="clear" w:color="auto" w:fill="auto"/>
          <w:lang w:eastAsia="zh-CN"/>
        </w:rPr>
        <w:t>2.1. Цена Договора составляет _____ (сумма прописью), в том числе НДС ___(при наличии).</w:t>
      </w:r>
    </w:p>
    <w:p w:rsidR="00E36C75" w:rsidRPr="00E36C75" w:rsidRDefault="00E36C75" w:rsidP="00E36C75">
      <w:pPr>
        <w:suppressAutoHyphens/>
        <w:spacing w:line="216" w:lineRule="auto"/>
        <w:ind w:firstLine="851"/>
        <w:rPr>
          <w:rFonts w:eastAsia="Times New Roman"/>
          <w:color w:val="auto"/>
          <w:sz w:val="22"/>
          <w:szCs w:val="22"/>
          <w:shd w:val="clear" w:color="auto" w:fill="auto"/>
          <w:lang w:eastAsia="zh-CN"/>
        </w:rPr>
      </w:pPr>
      <w:r w:rsidRPr="00E36C75">
        <w:rPr>
          <w:rFonts w:eastAsia="Times New Roman"/>
          <w:color w:val="auto"/>
          <w:sz w:val="22"/>
          <w:szCs w:val="22"/>
          <w:shd w:val="clear" w:color="auto" w:fill="auto"/>
          <w:lang w:eastAsia="zh-CN"/>
        </w:rPr>
        <w:t>2.2. Валютой для установления цены Договора и расчетов с Поставщиком является рубль Российской Федерации.</w:t>
      </w:r>
    </w:p>
    <w:p w:rsidR="00E36C75" w:rsidRPr="00E36C75" w:rsidRDefault="00E36C75" w:rsidP="00E36C75">
      <w:pPr>
        <w:suppressAutoHyphens/>
        <w:spacing w:line="216" w:lineRule="auto"/>
        <w:ind w:firstLine="851"/>
        <w:rPr>
          <w:rFonts w:eastAsia="Times New Roman"/>
          <w:color w:val="auto"/>
          <w:sz w:val="22"/>
          <w:szCs w:val="22"/>
          <w:shd w:val="clear" w:color="auto" w:fill="auto"/>
          <w:lang w:eastAsia="zh-CN"/>
        </w:rPr>
      </w:pPr>
      <w:r w:rsidRPr="00E36C75">
        <w:rPr>
          <w:rFonts w:eastAsia="Times New Roman"/>
          <w:color w:val="auto"/>
          <w:sz w:val="22"/>
          <w:szCs w:val="22"/>
          <w:shd w:val="clear" w:color="auto" w:fill="auto"/>
          <w:lang w:eastAsia="zh-CN"/>
        </w:rPr>
        <w:t>2.3. Источник финансирования Договора – собственные средства МУП «Водоканал».</w:t>
      </w:r>
    </w:p>
    <w:p w:rsidR="00E36C75" w:rsidRPr="00E36C75" w:rsidRDefault="00E36C75" w:rsidP="00E36C75">
      <w:pPr>
        <w:suppressAutoHyphens/>
        <w:spacing w:line="216" w:lineRule="auto"/>
        <w:ind w:firstLine="851"/>
        <w:rPr>
          <w:rFonts w:eastAsia="Times New Roman"/>
          <w:color w:val="auto"/>
          <w:sz w:val="22"/>
          <w:szCs w:val="22"/>
          <w:shd w:val="clear" w:color="auto" w:fill="auto"/>
          <w:lang w:eastAsia="zh-CN"/>
        </w:rPr>
      </w:pPr>
      <w:r w:rsidRPr="00E36C75">
        <w:rPr>
          <w:rFonts w:eastAsia="Times New Roman"/>
          <w:color w:val="auto"/>
          <w:sz w:val="22"/>
          <w:szCs w:val="22"/>
          <w:shd w:val="clear" w:color="auto" w:fill="auto"/>
          <w:lang w:eastAsia="zh-CN"/>
        </w:rPr>
        <w:t>2.4. Цена Договора включает в себя все расходы Поставщика, необходимые для осуществления им своих обязательств по настоящему Договору в полном объеме, в том числе стоимость Товара,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 стоимость всех необходимых погрузочно-разгрузочных работ, связанных с поставкой Товара.</w:t>
      </w:r>
    </w:p>
    <w:p w:rsidR="00E36C75" w:rsidRPr="00E36C75" w:rsidRDefault="00E36C75" w:rsidP="00E36C75">
      <w:pPr>
        <w:suppressAutoHyphens/>
        <w:spacing w:line="216" w:lineRule="auto"/>
        <w:ind w:firstLine="851"/>
        <w:rPr>
          <w:rFonts w:eastAsia="Times New Roman"/>
          <w:color w:val="auto"/>
          <w:sz w:val="22"/>
          <w:szCs w:val="22"/>
          <w:shd w:val="clear" w:color="auto" w:fill="auto"/>
          <w:lang w:eastAsia="zh-CN"/>
        </w:rPr>
      </w:pPr>
      <w:r w:rsidRPr="00E36C75">
        <w:rPr>
          <w:rFonts w:eastAsia="Times New Roman"/>
          <w:color w:val="auto"/>
          <w:sz w:val="22"/>
          <w:szCs w:val="22"/>
          <w:shd w:val="clear" w:color="auto" w:fill="auto"/>
          <w:lang w:eastAsia="zh-CN"/>
        </w:rPr>
        <w:t xml:space="preserve">2.5. 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E36C75" w:rsidRPr="00E36C75" w:rsidRDefault="00E36C75" w:rsidP="00E36C75">
      <w:pPr>
        <w:suppressAutoHyphens/>
        <w:spacing w:line="216" w:lineRule="auto"/>
        <w:ind w:firstLine="851"/>
        <w:rPr>
          <w:rFonts w:eastAsia="Times New Roman"/>
          <w:color w:val="auto"/>
          <w:sz w:val="22"/>
          <w:szCs w:val="22"/>
          <w:shd w:val="clear" w:color="auto" w:fill="auto"/>
          <w:lang w:eastAsia="zh-CN"/>
        </w:rPr>
      </w:pPr>
      <w:r w:rsidRPr="00E36C75">
        <w:rPr>
          <w:rFonts w:eastAsia="Times New Roman"/>
          <w:color w:val="auto"/>
          <w:sz w:val="22"/>
          <w:szCs w:val="22"/>
          <w:shd w:val="clear" w:color="auto" w:fill="auto"/>
          <w:lang w:eastAsia="zh-CN"/>
        </w:rPr>
        <w:t>2.6. Цена настоящего Договора может быть снижена по соглашению Сторон без изменения предусмотренных Договором количества Товара, качества поставляемого Товара и иных условий Договора.</w:t>
      </w:r>
    </w:p>
    <w:p w:rsidR="00E36C75" w:rsidRPr="00E36C75" w:rsidRDefault="00E36C75" w:rsidP="00E36C75">
      <w:pPr>
        <w:suppressAutoHyphens/>
        <w:spacing w:line="216" w:lineRule="auto"/>
        <w:ind w:firstLine="851"/>
        <w:rPr>
          <w:rFonts w:eastAsia="Times New Roman"/>
          <w:color w:val="auto"/>
          <w:sz w:val="22"/>
          <w:szCs w:val="22"/>
          <w:shd w:val="clear" w:color="auto" w:fill="auto"/>
          <w:lang w:eastAsia="zh-CN"/>
        </w:rPr>
      </w:pPr>
      <w:r w:rsidRPr="00E36C75">
        <w:rPr>
          <w:rFonts w:eastAsia="Times New Roman"/>
          <w:color w:val="auto"/>
          <w:sz w:val="22"/>
          <w:szCs w:val="22"/>
          <w:shd w:val="clear" w:color="auto" w:fill="auto"/>
          <w:lang w:eastAsia="zh-CN"/>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E36C75" w:rsidRPr="00E36C75" w:rsidRDefault="00E36C75" w:rsidP="00E36C75">
      <w:pPr>
        <w:suppressAutoHyphens/>
        <w:spacing w:line="216" w:lineRule="auto"/>
        <w:ind w:firstLine="851"/>
        <w:rPr>
          <w:rFonts w:eastAsia="Times New Roman"/>
          <w:color w:val="auto"/>
          <w:sz w:val="22"/>
          <w:szCs w:val="22"/>
          <w:shd w:val="clear" w:color="auto" w:fill="auto"/>
          <w:lang w:eastAsia="zh-CN"/>
        </w:rPr>
      </w:pPr>
      <w:r w:rsidRPr="00E36C75">
        <w:rPr>
          <w:rFonts w:eastAsia="Times New Roman"/>
          <w:color w:val="auto"/>
          <w:sz w:val="22"/>
          <w:szCs w:val="22"/>
          <w:shd w:val="clear" w:color="auto" w:fill="auto"/>
          <w:lang w:eastAsia="zh-CN"/>
        </w:rPr>
        <w:t xml:space="preserve">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из установленной в Договоре цены единицы Товара,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rsidR="00E36C75" w:rsidRPr="00E36C75" w:rsidRDefault="00E36C75" w:rsidP="00E36C75">
      <w:pPr>
        <w:suppressAutoHyphens/>
        <w:spacing w:line="216" w:lineRule="auto"/>
        <w:ind w:firstLine="851"/>
        <w:rPr>
          <w:rFonts w:eastAsia="Times New Roman"/>
          <w:color w:val="auto"/>
          <w:sz w:val="22"/>
          <w:szCs w:val="22"/>
          <w:shd w:val="clear" w:color="auto" w:fill="auto"/>
          <w:lang w:eastAsia="zh-CN"/>
        </w:rPr>
      </w:pPr>
      <w:r w:rsidRPr="00E36C75">
        <w:rPr>
          <w:rFonts w:eastAsia="Times New Roman"/>
          <w:color w:val="auto"/>
          <w:sz w:val="22"/>
          <w:szCs w:val="22"/>
          <w:shd w:val="clear" w:color="auto" w:fill="auto"/>
          <w:lang w:eastAsia="zh-CN"/>
        </w:rPr>
        <w:t>2.8.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rsidR="00E36C75" w:rsidRDefault="00E36C75" w:rsidP="00E36C75">
      <w:pPr>
        <w:suppressAutoHyphens/>
        <w:spacing w:line="216" w:lineRule="auto"/>
        <w:ind w:firstLine="851"/>
        <w:jc w:val="center"/>
        <w:rPr>
          <w:rFonts w:eastAsia="Times New Roman"/>
          <w:b/>
          <w:color w:val="auto"/>
          <w:sz w:val="22"/>
          <w:szCs w:val="22"/>
          <w:shd w:val="clear" w:color="auto" w:fill="auto"/>
          <w:lang w:eastAsia="zh-CN"/>
        </w:rPr>
      </w:pPr>
    </w:p>
    <w:p w:rsidR="00E36C75" w:rsidRDefault="00E36C75" w:rsidP="00E36C75">
      <w:pPr>
        <w:suppressAutoHyphens/>
        <w:spacing w:line="216" w:lineRule="auto"/>
        <w:ind w:firstLine="851"/>
        <w:jc w:val="center"/>
        <w:rPr>
          <w:rFonts w:eastAsia="Times New Roman"/>
          <w:b/>
          <w:color w:val="auto"/>
          <w:sz w:val="22"/>
          <w:szCs w:val="22"/>
          <w:shd w:val="clear" w:color="auto" w:fill="auto"/>
          <w:lang w:eastAsia="zh-CN"/>
        </w:rPr>
      </w:pPr>
    </w:p>
    <w:p w:rsidR="00E36C75" w:rsidRPr="00E36C75" w:rsidRDefault="00E36C75" w:rsidP="00E36C75">
      <w:pPr>
        <w:suppressAutoHyphens/>
        <w:spacing w:line="216" w:lineRule="auto"/>
        <w:ind w:firstLine="851"/>
        <w:jc w:val="center"/>
        <w:rPr>
          <w:rFonts w:eastAsia="Times New Roman"/>
          <w:b/>
          <w:color w:val="auto"/>
          <w:sz w:val="22"/>
          <w:szCs w:val="22"/>
          <w:shd w:val="clear" w:color="auto" w:fill="auto"/>
          <w:lang w:eastAsia="zh-CN"/>
        </w:rPr>
      </w:pPr>
      <w:r w:rsidRPr="00E36C75">
        <w:rPr>
          <w:rFonts w:eastAsia="Times New Roman"/>
          <w:b/>
          <w:color w:val="auto"/>
          <w:sz w:val="22"/>
          <w:szCs w:val="22"/>
          <w:shd w:val="clear" w:color="auto" w:fill="auto"/>
          <w:lang w:eastAsia="zh-CN"/>
        </w:rPr>
        <w:t>3.</w:t>
      </w:r>
      <w:r w:rsidRPr="00E36C75">
        <w:rPr>
          <w:rFonts w:eastAsia="Times New Roman"/>
          <w:b/>
          <w:color w:val="auto"/>
          <w:sz w:val="22"/>
          <w:szCs w:val="22"/>
          <w:shd w:val="clear" w:color="auto" w:fill="auto"/>
          <w:lang w:eastAsia="zh-CN"/>
        </w:rPr>
        <w:tab/>
        <w:t>ПОРЯДОК РАСЧЕТОВ</w:t>
      </w:r>
    </w:p>
    <w:p w:rsidR="00E36C75" w:rsidRPr="00E36C75" w:rsidRDefault="00E36C75" w:rsidP="00E36C75">
      <w:pPr>
        <w:suppressAutoHyphens/>
        <w:spacing w:line="216" w:lineRule="auto"/>
        <w:ind w:firstLine="851"/>
        <w:rPr>
          <w:rFonts w:eastAsia="Times New Roman"/>
          <w:color w:val="auto"/>
          <w:sz w:val="22"/>
          <w:szCs w:val="22"/>
          <w:shd w:val="clear" w:color="auto" w:fill="auto"/>
          <w:lang w:eastAsia="zh-CN"/>
        </w:rPr>
      </w:pPr>
      <w:r w:rsidRPr="00E36C75">
        <w:rPr>
          <w:rFonts w:eastAsia="Times New Roman"/>
          <w:color w:val="auto"/>
          <w:sz w:val="22"/>
          <w:szCs w:val="22"/>
          <w:shd w:val="clear" w:color="auto" w:fill="auto"/>
          <w:lang w:eastAsia="zh-CN"/>
        </w:rPr>
        <w:t xml:space="preserve">3.1. Оплата Товара производится в течение 7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w:t>
      </w:r>
      <w:r w:rsidRPr="00E36C75">
        <w:rPr>
          <w:rFonts w:eastAsia="Calibri"/>
          <w:color w:val="auto"/>
          <w:sz w:val="22"/>
          <w:szCs w:val="22"/>
          <w:shd w:val="clear" w:color="auto" w:fill="auto"/>
          <w:lang w:eastAsia="zh-CN"/>
        </w:rPr>
        <w:t>либо универсальный передаточный документ, счет</w:t>
      </w:r>
      <w:r w:rsidRPr="00E36C75">
        <w:rPr>
          <w:rFonts w:eastAsia="Times New Roman"/>
          <w:color w:val="auto"/>
          <w:sz w:val="22"/>
          <w:szCs w:val="22"/>
          <w:shd w:val="clear" w:color="auto" w:fill="auto"/>
          <w:lang w:eastAsia="zh-CN"/>
        </w:rPr>
        <w:t xml:space="preserve"> на оплату за поставленный Товар выставляется Поставщиком Заказчику в день поставки Товара.</w:t>
      </w:r>
    </w:p>
    <w:p w:rsidR="00E36C75" w:rsidRPr="00E36C75" w:rsidRDefault="00E36C75" w:rsidP="00E36C75">
      <w:pPr>
        <w:suppressAutoHyphens/>
        <w:spacing w:line="216" w:lineRule="auto"/>
        <w:ind w:firstLine="851"/>
        <w:rPr>
          <w:rFonts w:eastAsia="Times New Roman"/>
          <w:color w:val="auto"/>
          <w:sz w:val="22"/>
          <w:szCs w:val="22"/>
          <w:shd w:val="clear" w:color="auto" w:fill="auto"/>
          <w:lang w:eastAsia="zh-CN"/>
        </w:rPr>
      </w:pPr>
      <w:r w:rsidRPr="00E36C75">
        <w:rPr>
          <w:rFonts w:eastAsia="Times New Roman"/>
          <w:color w:val="auto"/>
          <w:sz w:val="22"/>
          <w:szCs w:val="22"/>
          <w:shd w:val="clear" w:color="auto" w:fill="auto"/>
          <w:lang w:eastAsia="zh-CN"/>
        </w:rPr>
        <w:t>3.2. Обязательство Заказчика по оплате за поставку Товара считается исполненным с момента списания денежных средств со счета Заказчика.</w:t>
      </w:r>
    </w:p>
    <w:p w:rsidR="00E36C75" w:rsidRPr="00E36C75" w:rsidRDefault="00E36C75" w:rsidP="00E36C75">
      <w:pPr>
        <w:tabs>
          <w:tab w:val="left" w:pos="0"/>
        </w:tabs>
        <w:suppressAutoHyphens/>
        <w:autoSpaceDE w:val="0"/>
        <w:spacing w:line="216" w:lineRule="auto"/>
        <w:ind w:firstLine="851"/>
        <w:jc w:val="center"/>
        <w:rPr>
          <w:rFonts w:eastAsia="Times New Roman"/>
          <w:b/>
          <w:color w:val="auto"/>
          <w:sz w:val="22"/>
          <w:szCs w:val="22"/>
          <w:shd w:val="clear" w:color="auto" w:fill="auto"/>
          <w:lang w:eastAsia="zh-CN"/>
        </w:rPr>
      </w:pPr>
      <w:r w:rsidRPr="00E36C75">
        <w:rPr>
          <w:rFonts w:eastAsia="Times New Roman"/>
          <w:b/>
          <w:color w:val="auto"/>
          <w:sz w:val="22"/>
          <w:szCs w:val="22"/>
          <w:shd w:val="clear" w:color="auto" w:fill="auto"/>
          <w:lang w:eastAsia="zh-CN"/>
        </w:rPr>
        <w:t>4. ПРАВА И ОБЯЗАННОСТИ СТОРОН</w:t>
      </w:r>
    </w:p>
    <w:p w:rsidR="00E36C75" w:rsidRPr="00E36C75" w:rsidRDefault="00E36C75" w:rsidP="00E36C75">
      <w:pPr>
        <w:tabs>
          <w:tab w:val="left" w:pos="0"/>
        </w:tabs>
        <w:suppressAutoHyphens/>
        <w:autoSpaceDE w:val="0"/>
        <w:spacing w:line="216" w:lineRule="auto"/>
        <w:ind w:firstLine="851"/>
        <w:rPr>
          <w:rFonts w:eastAsia="Times New Roman"/>
          <w:color w:val="auto"/>
          <w:sz w:val="22"/>
          <w:szCs w:val="22"/>
          <w:shd w:val="clear" w:color="auto" w:fill="auto"/>
          <w:lang w:eastAsia="zh-CN"/>
        </w:rPr>
      </w:pPr>
      <w:r w:rsidRPr="00E36C75">
        <w:rPr>
          <w:rFonts w:eastAsia="Times New Roman"/>
          <w:color w:val="auto"/>
          <w:sz w:val="22"/>
          <w:szCs w:val="22"/>
          <w:shd w:val="clear" w:color="auto" w:fill="auto"/>
          <w:lang w:eastAsia="zh-CN"/>
        </w:rPr>
        <w:t>4.1. Заказчик вправе:</w:t>
      </w:r>
    </w:p>
    <w:p w:rsidR="00E36C75" w:rsidRPr="00E36C75" w:rsidRDefault="00E36C75" w:rsidP="00E36C75">
      <w:pPr>
        <w:tabs>
          <w:tab w:val="left" w:pos="0"/>
        </w:tabs>
        <w:suppressAutoHyphens/>
        <w:autoSpaceDE w:val="0"/>
        <w:spacing w:line="216" w:lineRule="auto"/>
        <w:ind w:firstLine="851"/>
        <w:rPr>
          <w:rFonts w:eastAsia="Times New Roman"/>
          <w:color w:val="auto"/>
          <w:sz w:val="22"/>
          <w:szCs w:val="22"/>
          <w:shd w:val="clear" w:color="auto" w:fill="auto"/>
          <w:lang w:eastAsia="zh-CN"/>
        </w:rPr>
      </w:pPr>
      <w:r w:rsidRPr="00E36C75">
        <w:rPr>
          <w:rFonts w:eastAsia="Times New Roman"/>
          <w:color w:val="auto"/>
          <w:sz w:val="22"/>
          <w:szCs w:val="22"/>
          <w:shd w:val="clear" w:color="auto" w:fill="auto"/>
          <w:lang w:eastAsia="zh-CN"/>
        </w:rPr>
        <w:t>4.1.1. Требовать от Поставщика надлежащего исполнения обязательств в соответствии с условиями настоящего Договора.</w:t>
      </w:r>
    </w:p>
    <w:p w:rsidR="00E36C75" w:rsidRPr="00E36C75" w:rsidRDefault="00E36C75" w:rsidP="00E36C75">
      <w:pPr>
        <w:tabs>
          <w:tab w:val="left" w:pos="0"/>
        </w:tabs>
        <w:suppressAutoHyphens/>
        <w:autoSpaceDE w:val="0"/>
        <w:spacing w:line="216" w:lineRule="auto"/>
        <w:ind w:firstLine="851"/>
        <w:rPr>
          <w:rFonts w:eastAsia="Times New Roman"/>
          <w:color w:val="auto"/>
          <w:sz w:val="22"/>
          <w:szCs w:val="22"/>
          <w:shd w:val="clear" w:color="auto" w:fill="auto"/>
          <w:lang w:eastAsia="zh-CN"/>
        </w:rPr>
      </w:pPr>
      <w:r w:rsidRPr="00E36C75">
        <w:rPr>
          <w:rFonts w:eastAsia="Times New Roman"/>
          <w:color w:val="auto"/>
          <w:sz w:val="22"/>
          <w:szCs w:val="22"/>
          <w:shd w:val="clear" w:color="auto" w:fill="auto"/>
          <w:lang w:eastAsia="zh-CN"/>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rsidR="00E36C75" w:rsidRPr="00E36C75" w:rsidRDefault="00E36C75" w:rsidP="00E36C75">
      <w:pPr>
        <w:tabs>
          <w:tab w:val="left" w:pos="0"/>
        </w:tabs>
        <w:suppressAutoHyphens/>
        <w:autoSpaceDE w:val="0"/>
        <w:spacing w:line="216" w:lineRule="auto"/>
        <w:ind w:firstLine="851"/>
        <w:rPr>
          <w:rFonts w:eastAsia="Times New Roman"/>
          <w:color w:val="auto"/>
          <w:sz w:val="22"/>
          <w:szCs w:val="22"/>
          <w:shd w:val="clear" w:color="auto" w:fill="auto"/>
          <w:lang w:eastAsia="zh-CN"/>
        </w:rPr>
      </w:pPr>
      <w:r w:rsidRPr="00E36C75">
        <w:rPr>
          <w:rFonts w:eastAsia="Times New Roman"/>
          <w:color w:val="auto"/>
          <w:sz w:val="22"/>
          <w:szCs w:val="22"/>
          <w:shd w:val="clear" w:color="auto" w:fill="auto"/>
          <w:lang w:eastAsia="zh-CN"/>
        </w:rPr>
        <w:t>4.1.3. Запрашивать у Поставщика информацию о ходе и состоянии исполнения обязательств Поставщика по настоящему Договору.</w:t>
      </w:r>
    </w:p>
    <w:p w:rsidR="00E36C75" w:rsidRPr="00E36C75" w:rsidRDefault="00E36C75" w:rsidP="00E36C75">
      <w:pPr>
        <w:tabs>
          <w:tab w:val="left" w:pos="0"/>
        </w:tabs>
        <w:suppressAutoHyphens/>
        <w:autoSpaceDE w:val="0"/>
        <w:spacing w:line="216" w:lineRule="auto"/>
        <w:ind w:firstLine="851"/>
        <w:rPr>
          <w:rFonts w:eastAsia="Times New Roman"/>
          <w:color w:val="auto"/>
          <w:sz w:val="22"/>
          <w:szCs w:val="22"/>
          <w:shd w:val="clear" w:color="auto" w:fill="auto"/>
          <w:lang w:eastAsia="zh-CN"/>
        </w:rPr>
      </w:pPr>
      <w:r w:rsidRPr="00E36C75">
        <w:rPr>
          <w:rFonts w:eastAsia="Times New Roman"/>
          <w:color w:val="auto"/>
          <w:sz w:val="22"/>
          <w:szCs w:val="22"/>
          <w:shd w:val="clear" w:color="auto" w:fill="auto"/>
          <w:lang w:eastAsia="zh-CN"/>
        </w:rPr>
        <w:t>4.2. Заказчик обязан:</w:t>
      </w:r>
    </w:p>
    <w:p w:rsidR="00E36C75" w:rsidRPr="00E36C75" w:rsidRDefault="00E36C75" w:rsidP="00E36C75">
      <w:pPr>
        <w:tabs>
          <w:tab w:val="left" w:pos="0"/>
        </w:tabs>
        <w:suppressAutoHyphens/>
        <w:autoSpaceDE w:val="0"/>
        <w:spacing w:line="216" w:lineRule="auto"/>
        <w:ind w:firstLine="851"/>
        <w:rPr>
          <w:rFonts w:eastAsia="Times New Roman"/>
          <w:color w:val="auto"/>
          <w:sz w:val="22"/>
          <w:szCs w:val="22"/>
          <w:shd w:val="clear" w:color="auto" w:fill="auto"/>
          <w:lang w:eastAsia="zh-CN"/>
        </w:rPr>
      </w:pPr>
      <w:r w:rsidRPr="00E36C75">
        <w:rPr>
          <w:rFonts w:eastAsia="Times New Roman"/>
          <w:color w:val="auto"/>
          <w:sz w:val="22"/>
          <w:szCs w:val="22"/>
          <w:shd w:val="clear" w:color="auto" w:fill="auto"/>
          <w:lang w:eastAsia="zh-CN"/>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rsidR="00E36C75" w:rsidRPr="00E36C75" w:rsidRDefault="00E36C75" w:rsidP="00E36C75">
      <w:pPr>
        <w:tabs>
          <w:tab w:val="left" w:pos="0"/>
        </w:tabs>
        <w:suppressAutoHyphens/>
        <w:autoSpaceDE w:val="0"/>
        <w:spacing w:line="216" w:lineRule="auto"/>
        <w:ind w:firstLine="851"/>
        <w:rPr>
          <w:rFonts w:eastAsia="Times New Roman"/>
          <w:color w:val="auto"/>
          <w:sz w:val="22"/>
          <w:szCs w:val="22"/>
          <w:shd w:val="clear" w:color="auto" w:fill="auto"/>
          <w:lang w:eastAsia="zh-CN"/>
        </w:rPr>
      </w:pPr>
      <w:r w:rsidRPr="00E36C75">
        <w:rPr>
          <w:rFonts w:eastAsia="Times New Roman"/>
          <w:color w:val="auto"/>
          <w:sz w:val="22"/>
          <w:szCs w:val="22"/>
          <w:shd w:val="clear" w:color="auto" w:fill="auto"/>
          <w:lang w:eastAsia="zh-CN"/>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rsidR="00E36C75" w:rsidRPr="00E36C75" w:rsidRDefault="00E36C75" w:rsidP="00E36C75">
      <w:pPr>
        <w:tabs>
          <w:tab w:val="left" w:pos="0"/>
        </w:tabs>
        <w:suppressAutoHyphens/>
        <w:autoSpaceDE w:val="0"/>
        <w:spacing w:line="216" w:lineRule="auto"/>
        <w:ind w:firstLine="851"/>
        <w:rPr>
          <w:rFonts w:eastAsia="Times New Roman"/>
          <w:color w:val="auto"/>
          <w:sz w:val="22"/>
          <w:szCs w:val="22"/>
          <w:shd w:val="clear" w:color="auto" w:fill="auto"/>
          <w:lang w:eastAsia="zh-CN"/>
        </w:rPr>
      </w:pPr>
      <w:r w:rsidRPr="00E36C75">
        <w:rPr>
          <w:rFonts w:eastAsia="Times New Roman"/>
          <w:color w:val="auto"/>
          <w:sz w:val="22"/>
          <w:szCs w:val="22"/>
          <w:shd w:val="clear" w:color="auto" w:fill="auto"/>
          <w:lang w:eastAsia="zh-CN"/>
        </w:rPr>
        <w:t>4.2.3. Не допускать расторжения Договора по соглашению Сторон, если на дату подписания соглашения имелись основания требовать от Поставщика оплаты неустойки за неисполнение или ненадлежащее исполнение обязательств, предусмотренных настоящим Договором, и Поставщиком такая неустойка не оплачена.</w:t>
      </w:r>
    </w:p>
    <w:p w:rsidR="00E36C75" w:rsidRPr="00E36C75" w:rsidRDefault="00E36C75" w:rsidP="00E36C75">
      <w:pPr>
        <w:tabs>
          <w:tab w:val="left" w:pos="0"/>
        </w:tabs>
        <w:suppressAutoHyphens/>
        <w:autoSpaceDE w:val="0"/>
        <w:spacing w:line="216" w:lineRule="auto"/>
        <w:ind w:firstLine="851"/>
        <w:rPr>
          <w:rFonts w:eastAsia="Times New Roman"/>
          <w:color w:val="auto"/>
          <w:sz w:val="22"/>
          <w:szCs w:val="22"/>
          <w:shd w:val="clear" w:color="auto" w:fill="auto"/>
          <w:lang w:eastAsia="zh-CN"/>
        </w:rPr>
      </w:pPr>
      <w:r w:rsidRPr="00E36C75">
        <w:rPr>
          <w:rFonts w:eastAsia="Times New Roman"/>
          <w:color w:val="auto"/>
          <w:sz w:val="22"/>
          <w:szCs w:val="22"/>
          <w:shd w:val="clear" w:color="auto" w:fill="auto"/>
          <w:lang w:eastAsia="zh-CN"/>
        </w:rPr>
        <w:t>4.2.4. Заказчик обязан провести экспертизу для проверки предоставленных Поставщиком Товара, предусмотренных Договором, в части их соответствия условиям настоящего Договора.</w:t>
      </w:r>
    </w:p>
    <w:p w:rsidR="00E36C75" w:rsidRPr="00E36C75" w:rsidRDefault="00E36C75" w:rsidP="00E36C75">
      <w:pPr>
        <w:tabs>
          <w:tab w:val="left" w:pos="0"/>
        </w:tabs>
        <w:suppressAutoHyphens/>
        <w:autoSpaceDE w:val="0"/>
        <w:spacing w:line="216" w:lineRule="auto"/>
        <w:ind w:firstLine="851"/>
        <w:rPr>
          <w:rFonts w:eastAsia="Times New Roman"/>
          <w:color w:val="auto"/>
          <w:sz w:val="22"/>
          <w:szCs w:val="22"/>
          <w:shd w:val="clear" w:color="auto" w:fill="auto"/>
          <w:lang w:eastAsia="zh-CN"/>
        </w:rPr>
      </w:pPr>
      <w:r w:rsidRPr="00E36C75">
        <w:rPr>
          <w:rFonts w:eastAsia="Times New Roman"/>
          <w:color w:val="auto"/>
          <w:sz w:val="22"/>
          <w:szCs w:val="22"/>
          <w:shd w:val="clear" w:color="auto" w:fill="auto"/>
          <w:lang w:eastAsia="zh-CN"/>
        </w:rPr>
        <w:t xml:space="preserve">4.2.5. Осуществлять контроль за исполнением Поставщиком условий Договора в соответствии с законодательством Российской Федерации. </w:t>
      </w:r>
    </w:p>
    <w:p w:rsidR="00E36C75" w:rsidRPr="00E36C75" w:rsidRDefault="00E36C75" w:rsidP="00E36C75">
      <w:pPr>
        <w:tabs>
          <w:tab w:val="left" w:pos="0"/>
        </w:tabs>
        <w:suppressAutoHyphens/>
        <w:autoSpaceDE w:val="0"/>
        <w:spacing w:line="216" w:lineRule="auto"/>
        <w:ind w:firstLine="851"/>
        <w:rPr>
          <w:rFonts w:eastAsia="Times New Roman"/>
          <w:color w:val="auto"/>
          <w:sz w:val="22"/>
          <w:szCs w:val="22"/>
          <w:shd w:val="clear" w:color="auto" w:fill="auto"/>
          <w:lang w:eastAsia="zh-CN"/>
        </w:rPr>
      </w:pPr>
      <w:r w:rsidRPr="00E36C75">
        <w:rPr>
          <w:rFonts w:eastAsia="Times New Roman"/>
          <w:color w:val="auto"/>
          <w:sz w:val="22"/>
          <w:szCs w:val="22"/>
          <w:shd w:val="clear" w:color="auto" w:fill="auto"/>
          <w:lang w:eastAsia="zh-CN"/>
        </w:rPr>
        <w:t>4.3. Поставщик вправе:</w:t>
      </w:r>
    </w:p>
    <w:p w:rsidR="00E36C75" w:rsidRPr="00E36C75" w:rsidRDefault="00E36C75" w:rsidP="00E36C75">
      <w:pPr>
        <w:tabs>
          <w:tab w:val="left" w:pos="0"/>
        </w:tabs>
        <w:suppressAutoHyphens/>
        <w:autoSpaceDE w:val="0"/>
        <w:spacing w:line="216" w:lineRule="auto"/>
        <w:ind w:firstLine="851"/>
        <w:rPr>
          <w:rFonts w:eastAsia="Times New Roman"/>
          <w:color w:val="auto"/>
          <w:sz w:val="22"/>
          <w:szCs w:val="22"/>
          <w:shd w:val="clear" w:color="auto" w:fill="auto"/>
          <w:lang w:eastAsia="zh-CN"/>
        </w:rPr>
      </w:pPr>
      <w:r w:rsidRPr="00E36C75">
        <w:rPr>
          <w:rFonts w:eastAsia="Times New Roman"/>
          <w:color w:val="auto"/>
          <w:sz w:val="22"/>
          <w:szCs w:val="22"/>
          <w:shd w:val="clear" w:color="auto" w:fill="auto"/>
          <w:lang w:eastAsia="zh-CN"/>
        </w:rPr>
        <w:t>4.3.1. Направлять Заказчику запросы и получать от него разъяснения и уточнения по вопросам поставки Товара в рамках настоящего Договора.</w:t>
      </w:r>
    </w:p>
    <w:p w:rsidR="00E36C75" w:rsidRPr="00E36C75" w:rsidRDefault="00E36C75" w:rsidP="00E36C75">
      <w:pPr>
        <w:tabs>
          <w:tab w:val="left" w:pos="0"/>
        </w:tabs>
        <w:suppressAutoHyphens/>
        <w:autoSpaceDE w:val="0"/>
        <w:spacing w:line="216" w:lineRule="auto"/>
        <w:ind w:firstLine="851"/>
        <w:rPr>
          <w:rFonts w:eastAsia="Times New Roman"/>
          <w:color w:val="auto"/>
          <w:sz w:val="22"/>
          <w:szCs w:val="22"/>
          <w:shd w:val="clear" w:color="auto" w:fill="auto"/>
          <w:lang w:eastAsia="zh-CN"/>
        </w:rPr>
      </w:pPr>
      <w:r w:rsidRPr="00E36C75">
        <w:rPr>
          <w:rFonts w:eastAsia="Times New Roman"/>
          <w:color w:val="auto"/>
          <w:sz w:val="22"/>
          <w:szCs w:val="22"/>
          <w:shd w:val="clear" w:color="auto" w:fill="auto"/>
          <w:lang w:eastAsia="zh-CN"/>
        </w:rPr>
        <w:t>4.4. Поставщик обязан:</w:t>
      </w:r>
    </w:p>
    <w:p w:rsidR="00E36C75" w:rsidRPr="00E36C75" w:rsidRDefault="00E36C75" w:rsidP="00E36C75">
      <w:pPr>
        <w:tabs>
          <w:tab w:val="left" w:pos="0"/>
        </w:tabs>
        <w:suppressAutoHyphens/>
        <w:autoSpaceDE w:val="0"/>
        <w:spacing w:line="216" w:lineRule="auto"/>
        <w:ind w:firstLine="851"/>
        <w:rPr>
          <w:rFonts w:eastAsia="Times New Roman"/>
          <w:color w:val="auto"/>
          <w:sz w:val="22"/>
          <w:szCs w:val="22"/>
          <w:shd w:val="clear" w:color="auto" w:fill="auto"/>
          <w:lang w:eastAsia="zh-CN"/>
        </w:rPr>
      </w:pPr>
      <w:r w:rsidRPr="00E36C75">
        <w:rPr>
          <w:rFonts w:eastAsia="Times New Roman"/>
          <w:color w:val="auto"/>
          <w:sz w:val="22"/>
          <w:szCs w:val="22"/>
          <w:shd w:val="clear" w:color="auto" w:fill="auto"/>
          <w:lang w:eastAsia="zh-CN"/>
        </w:rPr>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представить все необходимые документы, предусмотренные пунктом 1.5 настоящего Договора.</w:t>
      </w:r>
    </w:p>
    <w:p w:rsidR="00E36C75" w:rsidRPr="00E36C75" w:rsidRDefault="00E36C75" w:rsidP="00E36C75">
      <w:pPr>
        <w:tabs>
          <w:tab w:val="left" w:pos="0"/>
        </w:tabs>
        <w:suppressAutoHyphens/>
        <w:autoSpaceDE w:val="0"/>
        <w:spacing w:line="216" w:lineRule="auto"/>
        <w:ind w:firstLine="851"/>
        <w:rPr>
          <w:rFonts w:eastAsia="Times New Roman"/>
          <w:color w:val="auto"/>
          <w:sz w:val="22"/>
          <w:szCs w:val="22"/>
          <w:shd w:val="clear" w:color="auto" w:fill="auto"/>
          <w:lang w:eastAsia="zh-CN"/>
        </w:rPr>
      </w:pPr>
      <w:r w:rsidRPr="00E36C75">
        <w:rPr>
          <w:rFonts w:eastAsia="Times New Roman"/>
          <w:color w:val="auto"/>
          <w:sz w:val="22"/>
          <w:szCs w:val="22"/>
          <w:shd w:val="clear" w:color="auto" w:fill="auto"/>
          <w:lang w:eastAsia="zh-CN"/>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E36C75" w:rsidRPr="00E36C75" w:rsidRDefault="00E36C75" w:rsidP="00E36C75">
      <w:pPr>
        <w:tabs>
          <w:tab w:val="left" w:pos="0"/>
        </w:tabs>
        <w:suppressAutoHyphens/>
        <w:autoSpaceDE w:val="0"/>
        <w:spacing w:line="216" w:lineRule="auto"/>
        <w:ind w:firstLine="851"/>
        <w:rPr>
          <w:rFonts w:eastAsia="Times New Roman"/>
          <w:color w:val="auto"/>
          <w:sz w:val="22"/>
          <w:szCs w:val="22"/>
          <w:shd w:val="clear" w:color="auto" w:fill="auto"/>
          <w:lang w:eastAsia="zh-CN"/>
        </w:rPr>
      </w:pPr>
      <w:r w:rsidRPr="00E36C75">
        <w:rPr>
          <w:rFonts w:eastAsia="Times New Roman"/>
          <w:color w:val="auto"/>
          <w:sz w:val="22"/>
          <w:szCs w:val="22"/>
          <w:shd w:val="clear" w:color="auto" w:fill="auto"/>
          <w:lang w:eastAsia="zh-CN"/>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E36C75" w:rsidRPr="00E36C75" w:rsidRDefault="00E36C75" w:rsidP="00E36C75">
      <w:pPr>
        <w:tabs>
          <w:tab w:val="left" w:pos="0"/>
        </w:tabs>
        <w:suppressAutoHyphens/>
        <w:autoSpaceDE w:val="0"/>
        <w:spacing w:line="216" w:lineRule="auto"/>
        <w:ind w:firstLine="851"/>
        <w:rPr>
          <w:rFonts w:eastAsia="Times New Roman"/>
          <w:color w:val="auto"/>
          <w:sz w:val="22"/>
          <w:szCs w:val="22"/>
          <w:shd w:val="clear" w:color="auto" w:fill="auto"/>
          <w:lang w:eastAsia="zh-CN"/>
        </w:rPr>
      </w:pPr>
      <w:r w:rsidRPr="00E36C75">
        <w:rPr>
          <w:rFonts w:eastAsia="Times New Roman"/>
          <w:color w:val="auto"/>
          <w:sz w:val="22"/>
          <w:szCs w:val="22"/>
          <w:shd w:val="clear" w:color="auto" w:fill="auto"/>
          <w:lang w:eastAsia="zh-CN"/>
        </w:rPr>
        <w:t>4.4.4. Гарантировать качество Товара.</w:t>
      </w:r>
    </w:p>
    <w:p w:rsidR="00E36C75" w:rsidRPr="00E36C75" w:rsidRDefault="00E36C75" w:rsidP="00E36C75">
      <w:pPr>
        <w:shd w:val="clear" w:color="auto" w:fill="FFFFFF"/>
        <w:tabs>
          <w:tab w:val="left" w:pos="709"/>
        </w:tabs>
        <w:ind w:firstLine="709"/>
        <w:jc w:val="center"/>
        <w:rPr>
          <w:rFonts w:eastAsia="Times New Roman"/>
          <w:b/>
          <w:color w:val="auto"/>
          <w:position w:val="-1"/>
          <w:sz w:val="22"/>
          <w:szCs w:val="22"/>
          <w:shd w:val="clear" w:color="auto" w:fill="auto"/>
        </w:rPr>
      </w:pPr>
      <w:r w:rsidRPr="00E36C75">
        <w:rPr>
          <w:rFonts w:eastAsia="Times New Roman"/>
          <w:b/>
          <w:color w:val="auto"/>
          <w:position w:val="-1"/>
          <w:sz w:val="22"/>
          <w:szCs w:val="22"/>
          <w:shd w:val="clear" w:color="auto" w:fill="auto"/>
        </w:rPr>
        <w:t>5. СРОК, МЕСТО И УСЛОВИЯ ПОСТАВКИ</w:t>
      </w:r>
    </w:p>
    <w:p w:rsidR="00E36C75" w:rsidRPr="00E36C75" w:rsidRDefault="00E36C75" w:rsidP="00E36C75">
      <w:pPr>
        <w:tabs>
          <w:tab w:val="left" w:pos="709"/>
        </w:tabs>
        <w:autoSpaceDE w:val="0"/>
        <w:autoSpaceDN w:val="0"/>
        <w:adjustRightInd w:val="0"/>
        <w:ind w:firstLine="709"/>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5.1. Поставка Товара осуществляется Поставщиком в течение 15 (пятнадцати) рабочих дней с момента заключения Договора.</w:t>
      </w:r>
    </w:p>
    <w:p w:rsidR="00E36C75" w:rsidRPr="00E36C75" w:rsidRDefault="00E36C75" w:rsidP="00E36C75">
      <w:pPr>
        <w:tabs>
          <w:tab w:val="left" w:pos="709"/>
        </w:tabs>
        <w:autoSpaceDE w:val="0"/>
        <w:autoSpaceDN w:val="0"/>
        <w:adjustRightInd w:val="0"/>
        <w:ind w:firstLine="709"/>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 xml:space="preserve">5.2. Погрузка и доставка Товара осуществляется силами и средствами Поставщика до склада Заказчика и входит в стоимость товара. </w:t>
      </w:r>
    </w:p>
    <w:p w:rsidR="00E36C75" w:rsidRPr="00E36C75" w:rsidRDefault="00E36C75" w:rsidP="00E36C75">
      <w:pPr>
        <w:tabs>
          <w:tab w:val="left" w:pos="709"/>
        </w:tabs>
        <w:autoSpaceDE w:val="0"/>
        <w:autoSpaceDN w:val="0"/>
        <w:adjustRightInd w:val="0"/>
        <w:ind w:firstLine="709"/>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Адрес склада: РМЭ, г. Йошкар-Ола, ул. Дружбы, д. 2 (далее – место поставки).</w:t>
      </w:r>
    </w:p>
    <w:p w:rsidR="00E36C75" w:rsidRPr="00E36C75" w:rsidRDefault="00E36C75" w:rsidP="00E36C75">
      <w:pPr>
        <w:suppressAutoHyphens/>
        <w:spacing w:after="60"/>
        <w:ind w:firstLine="708"/>
        <w:rPr>
          <w:rFonts w:eastAsia="Times New Roman"/>
          <w:color w:val="000000"/>
          <w:sz w:val="22"/>
          <w:szCs w:val="22"/>
          <w:shd w:val="clear" w:color="auto" w:fill="auto"/>
          <w:lang w:eastAsia="ar-SA"/>
        </w:rPr>
      </w:pPr>
      <w:r w:rsidRPr="00E36C75">
        <w:rPr>
          <w:rFonts w:eastAsia="Times New Roman"/>
          <w:color w:val="auto"/>
          <w:sz w:val="22"/>
          <w:szCs w:val="22"/>
          <w:shd w:val="clear" w:color="auto" w:fill="auto"/>
          <w:lang w:eastAsia="ar-SA"/>
        </w:rPr>
        <w:t xml:space="preserve">5.3. Поставка Товара должна быть осуществлена Поставщиком, в установленные настоящим Договором сроки по адресу, указанному в п.5.2 настоящего Договора </w:t>
      </w:r>
      <w:r w:rsidRPr="00E36C75">
        <w:rPr>
          <w:rFonts w:eastAsia="Times New Roman"/>
          <w:color w:val="000000"/>
          <w:sz w:val="22"/>
          <w:szCs w:val="22"/>
          <w:shd w:val="clear" w:color="auto" w:fill="auto"/>
          <w:lang w:eastAsia="ar-SA"/>
        </w:rPr>
        <w:t xml:space="preserve">(с 8.00 до 16.00 часов по московскому времени, кроме выходных и нерабочих праздничных дней). </w:t>
      </w:r>
    </w:p>
    <w:p w:rsidR="00E36C75" w:rsidRPr="00E36C75" w:rsidRDefault="00E36C75" w:rsidP="00E36C75">
      <w:pPr>
        <w:tabs>
          <w:tab w:val="left" w:pos="709"/>
        </w:tabs>
        <w:ind w:firstLine="709"/>
        <w:jc w:val="center"/>
        <w:rPr>
          <w:rFonts w:eastAsia="Times New Roman"/>
          <w:color w:val="auto"/>
          <w:position w:val="-1"/>
          <w:sz w:val="22"/>
          <w:szCs w:val="22"/>
          <w:shd w:val="clear" w:color="auto" w:fill="auto"/>
        </w:rPr>
      </w:pPr>
      <w:r w:rsidRPr="00E36C75">
        <w:rPr>
          <w:rFonts w:eastAsia="Times New Roman"/>
          <w:b/>
          <w:color w:val="auto"/>
          <w:position w:val="-1"/>
          <w:sz w:val="22"/>
          <w:szCs w:val="22"/>
          <w:shd w:val="clear" w:color="auto" w:fill="auto"/>
        </w:rPr>
        <w:t xml:space="preserve">6. ПОРЯДОК СДАЧИ-ПРИЕМКИ ТОВАРА </w:t>
      </w:r>
      <w:r w:rsidRPr="00E36C75">
        <w:rPr>
          <w:rFonts w:eastAsia="Times New Roman"/>
          <w:b/>
          <w:color w:val="auto"/>
          <w:position w:val="-1"/>
          <w:sz w:val="22"/>
          <w:szCs w:val="22"/>
          <w:shd w:val="clear" w:color="auto" w:fill="auto"/>
        </w:rPr>
        <w:tab/>
      </w:r>
    </w:p>
    <w:p w:rsidR="00E36C75" w:rsidRPr="00E36C75" w:rsidRDefault="00E36C75" w:rsidP="00E36C75">
      <w:pPr>
        <w:tabs>
          <w:tab w:val="left" w:pos="709"/>
        </w:tabs>
        <w:autoSpaceDE w:val="0"/>
        <w:autoSpaceDN w:val="0"/>
        <w:adjustRightInd w:val="0"/>
        <w:ind w:firstLine="709"/>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6.1. При поставке Товара Поставщик передает Заказчику все документы, предусмотренные пунктом 1.5 настоящего Договора.</w:t>
      </w:r>
    </w:p>
    <w:p w:rsidR="00E36C75" w:rsidRPr="00E36C75" w:rsidRDefault="00E36C75" w:rsidP="00E36C75">
      <w:pPr>
        <w:autoSpaceDE w:val="0"/>
        <w:autoSpaceDN w:val="0"/>
        <w:adjustRightInd w:val="0"/>
        <w:ind w:firstLine="708"/>
        <w:rPr>
          <w:rFonts w:eastAsia="Times New Roman"/>
          <w:color w:val="auto"/>
          <w:position w:val="-1"/>
          <w:sz w:val="22"/>
          <w:szCs w:val="22"/>
          <w:shd w:val="clear" w:color="auto" w:fill="auto"/>
          <w:lang w:eastAsia="ar-SA"/>
        </w:rPr>
      </w:pPr>
      <w:r w:rsidRPr="00E36C75">
        <w:rPr>
          <w:rFonts w:eastAsia="Times New Roman"/>
          <w:color w:val="auto"/>
          <w:position w:val="-1"/>
          <w:sz w:val="22"/>
          <w:szCs w:val="22"/>
          <w:shd w:val="clear" w:color="auto" w:fill="auto"/>
        </w:rPr>
        <w:t xml:space="preserve">6.2. </w:t>
      </w:r>
      <w:r w:rsidRPr="00E36C75">
        <w:rPr>
          <w:rFonts w:eastAsia="Times New Roman"/>
          <w:color w:val="auto"/>
          <w:position w:val="-1"/>
          <w:sz w:val="22"/>
          <w:szCs w:val="22"/>
          <w:shd w:val="clear" w:color="auto" w:fill="auto"/>
          <w:lang w:eastAsia="ar-SA"/>
        </w:rPr>
        <w:t>Товар должен быть поставлен в заводской упаковке (таре), обеспечивающей защиту товаров от их повреждения или порчи при транспортировке и хранении. Упаковка (тара) Товара должна отвечать требованиям безопасности жизни, здоровья и охраны окружающей среды, иметь маркировки, наклейки, пломбы, а также давать возможность определить количество содержащегося в ней Товара (опись, упаковочные ярлыки или листы).</w:t>
      </w:r>
    </w:p>
    <w:p w:rsidR="00E36C75" w:rsidRPr="00E36C75" w:rsidRDefault="00E36C75" w:rsidP="00E36C75">
      <w:pPr>
        <w:autoSpaceDE w:val="0"/>
        <w:autoSpaceDN w:val="0"/>
        <w:adjustRightInd w:val="0"/>
        <w:ind w:firstLine="709"/>
        <w:rPr>
          <w:rFonts w:eastAsia="Calibri"/>
          <w:color w:val="auto"/>
          <w:position w:val="-1"/>
          <w:sz w:val="22"/>
          <w:szCs w:val="22"/>
          <w:shd w:val="clear" w:color="auto" w:fill="auto"/>
          <w:lang w:eastAsia="en-US"/>
        </w:rPr>
      </w:pPr>
      <w:r w:rsidRPr="00E36C75">
        <w:rPr>
          <w:rFonts w:eastAsia="Calibri"/>
          <w:color w:val="auto"/>
          <w:position w:val="-1"/>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rsidR="00E36C75" w:rsidRPr="00E36C75" w:rsidRDefault="00E36C75" w:rsidP="00E36C75">
      <w:pPr>
        <w:autoSpaceDE w:val="0"/>
        <w:autoSpaceDN w:val="0"/>
        <w:adjustRightInd w:val="0"/>
        <w:ind w:firstLine="709"/>
        <w:rPr>
          <w:rFonts w:eastAsia="Calibri"/>
          <w:color w:val="auto"/>
          <w:position w:val="-1"/>
          <w:sz w:val="22"/>
          <w:szCs w:val="22"/>
          <w:shd w:val="clear" w:color="auto" w:fill="auto"/>
          <w:lang w:eastAsia="en-US"/>
        </w:rPr>
      </w:pPr>
      <w:r w:rsidRPr="00E36C75">
        <w:rPr>
          <w:rFonts w:eastAsia="Calibri"/>
          <w:color w:val="auto"/>
          <w:position w:val="-1"/>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E36C75" w:rsidRPr="00E36C75" w:rsidRDefault="00E36C75" w:rsidP="00E36C75">
      <w:pPr>
        <w:autoSpaceDE w:val="0"/>
        <w:autoSpaceDN w:val="0"/>
        <w:adjustRightInd w:val="0"/>
        <w:ind w:firstLine="709"/>
        <w:rPr>
          <w:rFonts w:eastAsia="Calibri"/>
          <w:color w:val="auto"/>
          <w:position w:val="-1"/>
          <w:sz w:val="22"/>
          <w:szCs w:val="22"/>
          <w:shd w:val="clear" w:color="auto" w:fill="auto"/>
          <w:lang w:eastAsia="en-US"/>
        </w:rPr>
      </w:pPr>
      <w:r w:rsidRPr="00E36C75">
        <w:rPr>
          <w:rFonts w:eastAsia="Calibri"/>
          <w:color w:val="auto"/>
          <w:position w:val="-1"/>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rsidR="00E36C75" w:rsidRPr="00E36C75" w:rsidRDefault="00E36C75" w:rsidP="00E36C75">
      <w:pPr>
        <w:tabs>
          <w:tab w:val="left" w:pos="630"/>
          <w:tab w:val="left" w:pos="709"/>
        </w:tabs>
        <w:ind w:firstLine="709"/>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6.4. По решению Заказчика для приемки предоставленных Поставщиком Товара может создаваться приемочная комиссия, которая состоит не менее чем из пяти человек.</w:t>
      </w:r>
    </w:p>
    <w:p w:rsidR="00E36C75" w:rsidRPr="00E36C75" w:rsidRDefault="00E36C75" w:rsidP="00E36C75">
      <w:pPr>
        <w:tabs>
          <w:tab w:val="left" w:pos="630"/>
          <w:tab w:val="left" w:pos="709"/>
        </w:tabs>
        <w:ind w:firstLine="709"/>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предоставленного Поставщиком Товара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E36C75" w:rsidRPr="00E36C75" w:rsidRDefault="00E36C75" w:rsidP="00E36C75">
      <w:pPr>
        <w:tabs>
          <w:tab w:val="left" w:pos="709"/>
        </w:tabs>
        <w:autoSpaceDE w:val="0"/>
        <w:autoSpaceDN w:val="0"/>
        <w:adjustRightInd w:val="0"/>
        <w:ind w:firstLine="709"/>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 xml:space="preserve">6.5. Приемка Товара по количеству, ассортименту и качеству </w:t>
      </w:r>
      <w:r w:rsidRPr="00E36C75">
        <w:rPr>
          <w:rFonts w:eastAsia="Times New Roman"/>
          <w:color w:val="auto"/>
          <w:spacing w:val="-1"/>
          <w:position w:val="-1"/>
          <w:sz w:val="22"/>
          <w:szCs w:val="22"/>
          <w:shd w:val="clear" w:color="auto" w:fill="auto"/>
        </w:rPr>
        <w:t xml:space="preserve">производится Заказчиком </w:t>
      </w:r>
      <w:r w:rsidRPr="00E36C75">
        <w:rPr>
          <w:rFonts w:eastAsia="Times New Roman"/>
          <w:color w:val="auto"/>
          <w:position w:val="-1"/>
          <w:sz w:val="22"/>
          <w:szCs w:val="22"/>
          <w:shd w:val="clear" w:color="auto" w:fill="auto"/>
        </w:rPr>
        <w:t xml:space="preserve">в течение 3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подписанную </w:t>
      </w:r>
      <w:r w:rsidRPr="00E36C75">
        <w:rPr>
          <w:rFonts w:eastAsia="Arial"/>
          <w:color w:val="000000"/>
          <w:position w:val="-1"/>
          <w:sz w:val="22"/>
          <w:szCs w:val="22"/>
          <w:shd w:val="clear" w:color="auto" w:fill="auto"/>
        </w:rPr>
        <w:t>товарную накладную.</w:t>
      </w:r>
    </w:p>
    <w:p w:rsidR="00E36C75" w:rsidRPr="00E36C75" w:rsidRDefault="00E36C75" w:rsidP="00E36C75">
      <w:pPr>
        <w:tabs>
          <w:tab w:val="left" w:pos="709"/>
        </w:tabs>
        <w:autoSpaceDE w:val="0"/>
        <w:autoSpaceDN w:val="0"/>
        <w:adjustRightInd w:val="0"/>
        <w:ind w:firstLine="709"/>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 стороннего акта.</w:t>
      </w:r>
    </w:p>
    <w:p w:rsidR="00E36C75" w:rsidRPr="00E36C75" w:rsidRDefault="00E36C75" w:rsidP="00E36C75">
      <w:pPr>
        <w:tabs>
          <w:tab w:val="left" w:pos="709"/>
        </w:tabs>
        <w:autoSpaceDE w:val="0"/>
        <w:autoSpaceDN w:val="0"/>
        <w:adjustRightInd w:val="0"/>
        <w:ind w:firstLine="709"/>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rsidR="00E36C75" w:rsidRPr="00E36C75" w:rsidRDefault="00E36C75" w:rsidP="00E36C75">
      <w:pPr>
        <w:tabs>
          <w:tab w:val="left" w:pos="709"/>
        </w:tabs>
        <w:autoSpaceDE w:val="0"/>
        <w:autoSpaceDN w:val="0"/>
        <w:adjustRightInd w:val="0"/>
        <w:ind w:firstLine="709"/>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6.8. Поставщик обязуется своими силами и за свой счет заменить Товар ненадлежащего качества в течение 3(трех)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rsidR="00E36C75" w:rsidRPr="00E36C75" w:rsidRDefault="00E36C75" w:rsidP="00E36C75">
      <w:pPr>
        <w:tabs>
          <w:tab w:val="left" w:pos="709"/>
        </w:tabs>
        <w:autoSpaceDE w:val="0"/>
        <w:autoSpaceDN w:val="0"/>
        <w:adjustRightInd w:val="0"/>
        <w:ind w:firstLine="709"/>
        <w:rPr>
          <w:rFonts w:eastAsia="Times New Roman"/>
          <w:color w:val="000000"/>
          <w:position w:val="-1"/>
          <w:sz w:val="22"/>
          <w:szCs w:val="22"/>
          <w:shd w:val="clear" w:color="auto" w:fill="auto"/>
        </w:rPr>
      </w:pPr>
      <w:r w:rsidRPr="00E36C75">
        <w:rPr>
          <w:rFonts w:eastAsia="Times New Roman"/>
          <w:color w:val="000000"/>
          <w:position w:val="-1"/>
          <w:sz w:val="22"/>
          <w:szCs w:val="22"/>
          <w:shd w:val="clear" w:color="auto" w:fill="auto"/>
        </w:rPr>
        <w:t>Расходы, связанные с возвратом Товара ненадлежащего качества, осуществляются за счет средств Поставщика.</w:t>
      </w:r>
    </w:p>
    <w:p w:rsidR="00E36C75" w:rsidRPr="00E36C75" w:rsidRDefault="00E36C75" w:rsidP="00E36C75">
      <w:pPr>
        <w:tabs>
          <w:tab w:val="left" w:pos="709"/>
        </w:tabs>
        <w:autoSpaceDE w:val="0"/>
        <w:autoSpaceDN w:val="0"/>
        <w:adjustRightInd w:val="0"/>
        <w:ind w:firstLine="709"/>
        <w:rPr>
          <w:rFonts w:eastAsia="Times New Roman"/>
          <w:color w:val="000000"/>
          <w:position w:val="-1"/>
          <w:sz w:val="22"/>
          <w:szCs w:val="22"/>
          <w:shd w:val="clear" w:color="auto" w:fill="auto"/>
        </w:rPr>
      </w:pPr>
      <w:r w:rsidRPr="00E36C75">
        <w:rPr>
          <w:rFonts w:eastAsia="Times New Roman"/>
          <w:color w:val="000000"/>
          <w:position w:val="-1"/>
          <w:sz w:val="22"/>
          <w:szCs w:val="22"/>
          <w:shd w:val="clear" w:color="auto" w:fill="auto"/>
        </w:rPr>
        <w:t xml:space="preserve">6.9. Товар, не соответствующий по качеству условиям настоящего Договора, считается не поставленным. </w:t>
      </w:r>
    </w:p>
    <w:p w:rsidR="00E36C75" w:rsidRPr="00E36C75" w:rsidRDefault="00E36C75" w:rsidP="00E36C75">
      <w:pPr>
        <w:ind w:firstLine="709"/>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rsidR="00E36C75" w:rsidRPr="00E36C75" w:rsidRDefault="00E36C75" w:rsidP="00E36C75">
      <w:pPr>
        <w:ind w:firstLine="709"/>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rsidR="00E36C75" w:rsidRPr="00E36C75" w:rsidRDefault="00E36C75" w:rsidP="00E36C75">
      <w:pPr>
        <w:tabs>
          <w:tab w:val="left" w:pos="709"/>
        </w:tabs>
        <w:autoSpaceDE w:val="0"/>
        <w:autoSpaceDN w:val="0"/>
        <w:adjustRightInd w:val="0"/>
        <w:ind w:firstLine="709"/>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6.12. Все виды погрузочно-разгрузочных работ, включая работ с применением грузоподъемных механизмов, осуществляются Поставщиком.</w:t>
      </w:r>
    </w:p>
    <w:p w:rsidR="00E36C75" w:rsidRPr="00E36C75" w:rsidRDefault="00E36C75" w:rsidP="00E36C75">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E36C75">
        <w:rPr>
          <w:rFonts w:eastAsia="Times New Roman"/>
          <w:b/>
          <w:color w:val="auto"/>
          <w:position w:val="-1"/>
          <w:sz w:val="22"/>
          <w:szCs w:val="22"/>
          <w:shd w:val="clear" w:color="auto" w:fill="auto"/>
        </w:rPr>
        <w:t>7. ГАРАНТИЙНЫЕ ОБЯЗАТЕЛЬСТВА</w:t>
      </w:r>
    </w:p>
    <w:p w:rsidR="00E36C75" w:rsidRPr="00E36C75" w:rsidRDefault="00E36C75" w:rsidP="00E36C7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36C75">
        <w:rPr>
          <w:rFonts w:eastAsia="Times New Roman"/>
          <w:color w:val="auto"/>
          <w:sz w:val="22"/>
          <w:szCs w:val="22"/>
          <w:shd w:val="clear" w:color="auto" w:fill="auto"/>
        </w:rPr>
        <w:t xml:space="preserve">7.1. Поставщик гарантирует качество и безопасность поставляемого Товара, в соответствии с настоящим Договором, действующими стандартами и техническими требованиями, установленными в Российской Федерации. </w:t>
      </w:r>
    </w:p>
    <w:p w:rsidR="00E36C75" w:rsidRPr="00E36C75" w:rsidRDefault="00E36C75" w:rsidP="00E36C7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36C75">
        <w:rPr>
          <w:rFonts w:eastAsia="Times New Roman"/>
          <w:color w:val="auto"/>
          <w:sz w:val="22"/>
          <w:szCs w:val="22"/>
          <w:shd w:val="clear" w:color="auto" w:fill="auto"/>
        </w:rPr>
        <w:t>7.2. На поставляемый Товар Поставщик предоставляет гарантию качества в соответствии с нормативными документами на данный вид Товара.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w:t>
      </w:r>
    </w:p>
    <w:p w:rsidR="00E36C75" w:rsidRPr="00E36C75" w:rsidRDefault="00E36C75" w:rsidP="00E36C75">
      <w:pPr>
        <w:tabs>
          <w:tab w:val="left" w:pos="709"/>
        </w:tabs>
        <w:ind w:firstLine="709"/>
        <w:rPr>
          <w:rFonts w:eastAsia="Times New Roman"/>
          <w:color w:val="auto"/>
          <w:sz w:val="22"/>
          <w:szCs w:val="22"/>
          <w:shd w:val="clear" w:color="auto" w:fill="auto"/>
        </w:rPr>
      </w:pPr>
      <w:r w:rsidRPr="00E36C75">
        <w:rPr>
          <w:rFonts w:eastAsia="Times New Roman"/>
          <w:color w:val="auto"/>
          <w:sz w:val="22"/>
          <w:szCs w:val="22"/>
          <w:shd w:val="clear" w:color="auto" w:fill="auto"/>
        </w:rPr>
        <w:t>7.3. Гарантийный срок на Товар должен соответствовать гарантийному сроку, установленному заводом-производителем Товара, но не менее 1(одного) года дня приема на склад Заказчика.</w:t>
      </w:r>
    </w:p>
    <w:p w:rsidR="00E36C75" w:rsidRPr="00E36C75" w:rsidRDefault="00E36C75" w:rsidP="00E36C75">
      <w:pPr>
        <w:tabs>
          <w:tab w:val="left" w:pos="709"/>
        </w:tabs>
        <w:ind w:firstLine="709"/>
        <w:rPr>
          <w:rFonts w:eastAsia="Times New Roman"/>
          <w:color w:val="auto"/>
          <w:sz w:val="22"/>
          <w:szCs w:val="22"/>
          <w:shd w:val="clear" w:color="auto" w:fill="auto"/>
        </w:rPr>
      </w:pPr>
      <w:r w:rsidRPr="00E36C75">
        <w:rPr>
          <w:rFonts w:eastAsia="Times New Roman"/>
          <w:color w:val="auto"/>
          <w:sz w:val="22"/>
          <w:szCs w:val="22"/>
          <w:shd w:val="clear" w:color="auto" w:fill="auto"/>
        </w:rPr>
        <w:t>7.4. Гарантийный срок на комплектующие к Товару (при наличии) равен гарантийному сроку на основной Товар.</w:t>
      </w:r>
    </w:p>
    <w:p w:rsidR="00E36C75" w:rsidRPr="00E36C75" w:rsidRDefault="00E36C75" w:rsidP="00E36C7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36C75">
        <w:rPr>
          <w:rFonts w:eastAsia="Times New Roman"/>
          <w:color w:val="auto"/>
          <w:sz w:val="22"/>
          <w:szCs w:val="22"/>
          <w:shd w:val="clear" w:color="auto" w:fill="auto"/>
        </w:rPr>
        <w:t>7.5. Наличие гарантии удостоверяется выдачей Поставщиком гарантийного талона, заполненного надлежащим образом: с указанием наименования Товара, серийного номера, даты начала исчисления гарантийного срока, печати и подписи Поставщика или проставлением соответствующей записи на маркировочном ярлыке Товара. Гарантийный талон предоставляется Поставщиком вместе с Товаром.</w:t>
      </w:r>
    </w:p>
    <w:p w:rsidR="00E36C75" w:rsidRPr="00E36C75" w:rsidRDefault="00E36C75" w:rsidP="00E36C7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36C75">
        <w:rPr>
          <w:rFonts w:eastAsia="Times New Roman"/>
          <w:color w:val="auto"/>
          <w:sz w:val="22"/>
          <w:szCs w:val="22"/>
          <w:shd w:val="clear" w:color="auto" w:fill="auto"/>
        </w:rPr>
        <w:t xml:space="preserve">7.6. </w:t>
      </w:r>
      <w:r w:rsidRPr="00E36C75">
        <w:rPr>
          <w:rFonts w:eastAsia="Times New Roman"/>
          <w:color w:val="auto"/>
          <w:position w:val="-1"/>
          <w:sz w:val="22"/>
          <w:szCs w:val="22"/>
          <w:shd w:val="clear" w:color="auto" w:fill="auto"/>
        </w:rPr>
        <w:t>Поставщик гарантирует, что поставляемый Товар является новым, ранее не находившимися в эксплуатации, не ремонтирован и не восстановленным, изготовленным не ранее 2022г.</w:t>
      </w:r>
      <w:r w:rsidRPr="00E36C75">
        <w:rPr>
          <w:rFonts w:eastAsia="Times New Roman"/>
          <w:color w:val="auto"/>
          <w:sz w:val="22"/>
          <w:szCs w:val="22"/>
          <w:shd w:val="clear" w:color="auto" w:fill="auto"/>
        </w:rPr>
        <w:t>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w:t>
      </w:r>
    </w:p>
    <w:p w:rsidR="00E36C75" w:rsidRPr="00E36C75" w:rsidRDefault="00E36C75" w:rsidP="00E36C7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36C75">
        <w:rPr>
          <w:rFonts w:eastAsia="Times New Roman"/>
          <w:color w:val="auto"/>
          <w:sz w:val="22"/>
          <w:szCs w:val="22"/>
          <w:shd w:val="clear" w:color="auto" w:fill="auto"/>
        </w:rPr>
        <w:t>7.7. В течение гарантийного срока Поставщик обязан за свой счет устранить недостатки, выявленные в Товаре или комплектующих к нему (при наличии), или заменить Товар или комплектующие к нему, если не докажет, что недостатки возникли в результате нарушения Заказчиком правил эксплуатации Товара. Устранение недостатков Товара или замена комплектующих к нему производится в срок не более 7(семи) рабочих дней с даты письменного уведомления Поставщика о выявлении таких недостатков.</w:t>
      </w:r>
    </w:p>
    <w:p w:rsidR="00E36C75" w:rsidRPr="00E36C75" w:rsidRDefault="00E36C75" w:rsidP="00E36C7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36C75">
        <w:rPr>
          <w:rFonts w:eastAsia="Times New Roman"/>
          <w:color w:val="auto"/>
          <w:sz w:val="22"/>
          <w:szCs w:val="22"/>
          <w:shd w:val="clear" w:color="auto" w:fill="auto"/>
        </w:rPr>
        <w:t>7.8.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rsidR="00E36C75" w:rsidRPr="00E36C75" w:rsidRDefault="00E36C75" w:rsidP="00E36C7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36C75">
        <w:rPr>
          <w:rFonts w:eastAsia="Times New Roman"/>
          <w:color w:val="auto"/>
          <w:sz w:val="22"/>
          <w:szCs w:val="22"/>
          <w:shd w:val="clear" w:color="auto" w:fill="auto"/>
        </w:rPr>
        <w:t>7.9. Товар ненадлежащего качества возвращается Поставщику за его счет после поставки нового Товара.</w:t>
      </w:r>
    </w:p>
    <w:p w:rsidR="00E36C75" w:rsidRPr="00E36C75" w:rsidRDefault="00E36C75" w:rsidP="00E36C7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36C75">
        <w:rPr>
          <w:rFonts w:eastAsia="Times New Roman"/>
          <w:color w:val="auto"/>
          <w:sz w:val="22"/>
          <w:szCs w:val="22"/>
          <w:shd w:val="clear" w:color="auto" w:fill="auto"/>
        </w:rPr>
        <w:t>7.10. При спорных вопросах о причинах возникновения недостатков в Товаре Поставщик оставляет за собой право проведения экспертизы.</w:t>
      </w:r>
    </w:p>
    <w:p w:rsidR="00E36C75" w:rsidRPr="00E36C75" w:rsidRDefault="00E36C75" w:rsidP="00E36C7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zCs w:val="22"/>
          <w:shd w:val="clear" w:color="auto" w:fill="auto"/>
        </w:rPr>
      </w:pPr>
      <w:r w:rsidRPr="00E36C75">
        <w:rPr>
          <w:rFonts w:eastAsia="Times New Roman"/>
          <w:color w:val="auto"/>
          <w:sz w:val="22"/>
          <w:szCs w:val="22"/>
          <w:shd w:val="clear" w:color="auto" w:fill="auto"/>
        </w:rPr>
        <w:t>7.11. Датой исполнения обязательств Поставщика по Договору по гарантии на Товар считается дата окончания гарантийного срока</w:t>
      </w:r>
      <w:r w:rsidRPr="00E36C75">
        <w:rPr>
          <w:rFonts w:eastAsia="Arial"/>
          <w:color w:val="0000FF"/>
          <w:sz w:val="22"/>
          <w:szCs w:val="22"/>
          <w:shd w:val="clear" w:color="auto" w:fill="auto"/>
        </w:rPr>
        <w:t>.</w:t>
      </w:r>
    </w:p>
    <w:p w:rsidR="00E36C75" w:rsidRPr="00E36C75" w:rsidRDefault="00E36C75" w:rsidP="00E36C75">
      <w:pPr>
        <w:tabs>
          <w:tab w:val="left" w:pos="709"/>
        </w:tabs>
        <w:autoSpaceDE w:val="0"/>
        <w:autoSpaceDN w:val="0"/>
        <w:adjustRightInd w:val="0"/>
        <w:ind w:firstLine="709"/>
        <w:jc w:val="center"/>
        <w:outlineLvl w:val="1"/>
        <w:rPr>
          <w:rFonts w:eastAsia="Times New Roman"/>
          <w:b/>
          <w:color w:val="auto"/>
          <w:position w:val="-1"/>
          <w:sz w:val="22"/>
          <w:szCs w:val="22"/>
          <w:shd w:val="clear" w:color="auto" w:fill="auto"/>
        </w:rPr>
      </w:pPr>
      <w:r w:rsidRPr="00E36C75">
        <w:rPr>
          <w:rFonts w:eastAsia="Times New Roman"/>
          <w:b/>
          <w:color w:val="auto"/>
          <w:position w:val="-1"/>
          <w:sz w:val="22"/>
          <w:szCs w:val="22"/>
          <w:shd w:val="clear" w:color="auto" w:fill="auto"/>
        </w:rPr>
        <w:t xml:space="preserve">8. ОБЕСПЕЧЕНИЕ ИСПОЛНЕНИЯ ДОГОВОРА </w:t>
      </w:r>
    </w:p>
    <w:p w:rsidR="00E36C75" w:rsidRPr="00E36C75" w:rsidRDefault="00E36C75" w:rsidP="00E36C75">
      <w:pPr>
        <w:tabs>
          <w:tab w:val="left" w:pos="426"/>
        </w:tabs>
        <w:ind w:firstLine="567"/>
        <w:rPr>
          <w:rFonts w:eastAsia="Times New Roman"/>
          <w:color w:val="auto"/>
          <w:sz w:val="22"/>
          <w:szCs w:val="22"/>
          <w:shd w:val="clear" w:color="auto" w:fill="auto"/>
          <w:lang w:eastAsia="zh-CN"/>
        </w:rPr>
      </w:pPr>
      <w:r w:rsidRPr="00E36C75">
        <w:rPr>
          <w:rFonts w:eastAsia="Times New Roman"/>
          <w:color w:val="auto"/>
          <w:sz w:val="22"/>
          <w:szCs w:val="22"/>
          <w:shd w:val="clear" w:color="auto" w:fill="auto"/>
          <w:lang w:eastAsia="zh-CN"/>
        </w:rPr>
        <w:t xml:space="preserve">8.1. </w:t>
      </w:r>
      <w:r w:rsidRPr="00E36C75">
        <w:rPr>
          <w:rFonts w:eastAsia="Times New Roman"/>
          <w:color w:val="auto"/>
          <w:sz w:val="22"/>
          <w:szCs w:val="22"/>
          <w:shd w:val="clear" w:color="auto" w:fill="auto"/>
        </w:rPr>
        <w:t>Обеспечение исполнения настоящего Договора предоставляется Поставщиком на сумму: 13 658(тринадцать тысяч</w:t>
      </w:r>
      <w:r>
        <w:rPr>
          <w:rFonts w:eastAsia="Times New Roman"/>
          <w:color w:val="auto"/>
          <w:sz w:val="22"/>
          <w:szCs w:val="22"/>
          <w:shd w:val="clear" w:color="auto" w:fill="auto"/>
        </w:rPr>
        <w:t xml:space="preserve"> </w:t>
      </w:r>
      <w:r w:rsidRPr="00E36C75">
        <w:rPr>
          <w:rFonts w:eastAsia="Times New Roman"/>
          <w:color w:val="auto"/>
          <w:sz w:val="22"/>
          <w:szCs w:val="22"/>
          <w:shd w:val="clear" w:color="auto" w:fill="auto"/>
        </w:rPr>
        <w:t>шестьсот пятьдесят восемь) рублей</w:t>
      </w:r>
      <w:r>
        <w:rPr>
          <w:rFonts w:eastAsia="Times New Roman"/>
          <w:color w:val="auto"/>
          <w:sz w:val="22"/>
          <w:szCs w:val="22"/>
          <w:shd w:val="clear" w:color="auto" w:fill="auto"/>
        </w:rPr>
        <w:t xml:space="preserve"> </w:t>
      </w:r>
      <w:r w:rsidRPr="00E36C75">
        <w:rPr>
          <w:rFonts w:eastAsia="Times New Roman"/>
          <w:color w:val="auto"/>
          <w:sz w:val="22"/>
          <w:szCs w:val="22"/>
          <w:shd w:val="clear" w:color="auto" w:fill="auto"/>
        </w:rPr>
        <w:t>03 копейки, что составляет 5% от начальной (максимальной) цены Договора, указанной в извещении об осуществлении закупки.</w:t>
      </w:r>
      <w:r w:rsidRPr="00E36C75">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rsidR="00E36C75" w:rsidRPr="00E36C75" w:rsidRDefault="00E36C75" w:rsidP="00E36C75">
      <w:pPr>
        <w:ind w:firstLine="567"/>
        <w:rPr>
          <w:rFonts w:eastAsia="Times New Roman"/>
          <w:color w:val="auto"/>
          <w:sz w:val="22"/>
          <w:shd w:val="clear" w:color="auto" w:fill="auto"/>
        </w:rPr>
      </w:pPr>
      <w:r w:rsidRPr="00E36C75">
        <w:rPr>
          <w:rFonts w:eastAsia="Times New Roman"/>
          <w:color w:val="auto"/>
          <w:sz w:val="22"/>
          <w:szCs w:val="22"/>
          <w:shd w:val="clear" w:color="auto" w:fill="auto"/>
          <w:lang w:eastAsia="zh-CN"/>
        </w:rPr>
        <w:t xml:space="preserve">8.2. </w:t>
      </w:r>
      <w:r w:rsidRPr="00E36C75">
        <w:rPr>
          <w:rFonts w:eastAsia="Times New Roman"/>
          <w:iCs/>
          <w:color w:val="auto"/>
          <w:sz w:val="22"/>
          <w:szCs w:val="22"/>
          <w:shd w:val="clear" w:color="auto" w:fill="auto"/>
        </w:rPr>
        <w:t xml:space="preserve">В </w:t>
      </w:r>
      <w:r w:rsidRPr="00E36C75">
        <w:rPr>
          <w:rFonts w:eastAsia="Times New Roman"/>
          <w:color w:val="auto"/>
          <w:sz w:val="22"/>
          <w:szCs w:val="22"/>
          <w:shd w:val="clear" w:color="auto" w:fill="auto"/>
          <w:lang w:eastAsia="zh-CN"/>
        </w:rPr>
        <w:t>случае</w:t>
      </w:r>
      <w:r w:rsidRPr="00E36C75">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w:t>
      </w:r>
      <w:r w:rsidRPr="00E36C75">
        <w:rPr>
          <w:rFonts w:eastAsia="Times New Roman"/>
          <w:color w:val="auto"/>
          <w:sz w:val="22"/>
          <w:shd w:val="clear" w:color="auto" w:fill="auto"/>
        </w:rPr>
        <w:t xml:space="preserve">предоставляет обеспечение исполнения Договора </w:t>
      </w:r>
      <w:r w:rsidRPr="00E36C75">
        <w:rPr>
          <w:rFonts w:eastAsia="Times New Roman"/>
          <w:color w:val="auto"/>
          <w:sz w:val="22"/>
          <w:szCs w:val="22"/>
          <w:shd w:val="clear" w:color="auto" w:fill="auto"/>
        </w:rPr>
        <w:t>в размере, превышающем в полтора раза размер обеспечения исполнения Договора, что составляет20 487</w:t>
      </w:r>
      <w:r w:rsidRPr="00E36C75">
        <w:rPr>
          <w:rFonts w:eastAsia="Times New Roman"/>
          <w:color w:val="auto"/>
          <w:sz w:val="22"/>
          <w:shd w:val="clear" w:color="auto" w:fill="auto"/>
        </w:rPr>
        <w:t>(двадцать тысяч четыреста восемьдесят семь) рублей</w:t>
      </w:r>
      <w:r w:rsidR="0099739B">
        <w:rPr>
          <w:rFonts w:eastAsia="Times New Roman"/>
          <w:color w:val="auto"/>
          <w:sz w:val="22"/>
          <w:shd w:val="clear" w:color="auto" w:fill="auto"/>
        </w:rPr>
        <w:t xml:space="preserve"> </w:t>
      </w:r>
      <w:r w:rsidRPr="00E36C75">
        <w:rPr>
          <w:rFonts w:eastAsia="Times New Roman"/>
          <w:color w:val="auto"/>
          <w:sz w:val="22"/>
          <w:shd w:val="clear" w:color="auto" w:fill="auto"/>
        </w:rPr>
        <w:t>04 копейки, или предоставляет информацию, подтверждающую добросовестность Поставщика</w:t>
      </w:r>
    </w:p>
    <w:p w:rsidR="00E36C75" w:rsidRPr="00E36C75" w:rsidRDefault="00E36C75" w:rsidP="00E36C75">
      <w:pPr>
        <w:tabs>
          <w:tab w:val="left" w:pos="426"/>
        </w:tabs>
        <w:ind w:firstLine="567"/>
        <w:rPr>
          <w:rFonts w:eastAsia="Times New Roman"/>
          <w:color w:val="auto"/>
          <w:sz w:val="22"/>
          <w:szCs w:val="22"/>
          <w:shd w:val="clear" w:color="auto" w:fill="auto"/>
          <w:lang w:eastAsia="zh-CN"/>
        </w:rPr>
      </w:pPr>
      <w:r w:rsidRPr="00E36C75">
        <w:rPr>
          <w:rFonts w:eastAsia="Times New Roman"/>
          <w:color w:val="auto"/>
          <w:sz w:val="22"/>
          <w:szCs w:val="22"/>
          <w:shd w:val="clear" w:color="auto" w:fill="auto"/>
          <w:lang w:eastAsia="zh-CN"/>
        </w:rPr>
        <w:t xml:space="preserve">8.3. Если обеспечение исполнения </w:t>
      </w:r>
      <w:r w:rsidRPr="00E36C75">
        <w:rPr>
          <w:rFonts w:eastAsia="Times New Roman"/>
          <w:color w:val="auto"/>
          <w:sz w:val="22"/>
          <w:szCs w:val="22"/>
          <w:shd w:val="clear" w:color="auto" w:fill="auto"/>
        </w:rPr>
        <w:t>Договор</w:t>
      </w:r>
      <w:r w:rsidRPr="00E36C75">
        <w:rPr>
          <w:rFonts w:eastAsia="Times New Roman"/>
          <w:color w:val="auto"/>
          <w:sz w:val="22"/>
          <w:szCs w:val="22"/>
          <w:shd w:val="clear" w:color="auto" w:fill="auto"/>
          <w:lang w:eastAsia="zh-CN"/>
        </w:rPr>
        <w:t xml:space="preserve">а представляется в виде передачи </w:t>
      </w:r>
      <w:r w:rsidRPr="00E36C75">
        <w:rPr>
          <w:rFonts w:eastAsia="Times New Roman"/>
          <w:color w:val="000000"/>
          <w:sz w:val="22"/>
          <w:szCs w:val="22"/>
          <w:shd w:val="clear" w:color="auto" w:fill="auto"/>
        </w:rPr>
        <w:t>Заказчику</w:t>
      </w:r>
      <w:r w:rsidRPr="00E36C75">
        <w:rPr>
          <w:rFonts w:eastAsia="Times New Roman"/>
          <w:color w:val="auto"/>
          <w:sz w:val="22"/>
          <w:szCs w:val="22"/>
          <w:shd w:val="clear" w:color="auto" w:fill="auto"/>
          <w:lang w:eastAsia="zh-CN"/>
        </w:rPr>
        <w:t xml:space="preserve"> в залог денежных средств, </w:t>
      </w:r>
      <w:r w:rsidRPr="00E36C75">
        <w:rPr>
          <w:rFonts w:eastAsia="Times New Roman"/>
          <w:color w:val="auto"/>
          <w:sz w:val="22"/>
          <w:szCs w:val="22"/>
          <w:shd w:val="clear" w:color="auto" w:fill="auto"/>
        </w:rPr>
        <w:t>Поставщик</w:t>
      </w:r>
      <w:r w:rsidRPr="00E36C75">
        <w:rPr>
          <w:rFonts w:eastAsia="Times New Roman"/>
          <w:color w:val="auto"/>
          <w:sz w:val="22"/>
          <w:szCs w:val="22"/>
          <w:shd w:val="clear" w:color="auto" w:fill="auto"/>
          <w:lang w:eastAsia="zh-CN"/>
        </w:rPr>
        <w:t xml:space="preserve">, с которым заключается </w:t>
      </w:r>
      <w:r w:rsidRPr="00E36C75">
        <w:rPr>
          <w:rFonts w:eastAsia="Times New Roman"/>
          <w:color w:val="auto"/>
          <w:sz w:val="22"/>
          <w:szCs w:val="22"/>
          <w:shd w:val="clear" w:color="auto" w:fill="auto"/>
        </w:rPr>
        <w:t>Договор</w:t>
      </w:r>
      <w:r w:rsidRPr="00E36C75">
        <w:rPr>
          <w:rFonts w:eastAsia="Times New Roman"/>
          <w:color w:val="auto"/>
          <w:sz w:val="22"/>
          <w:szCs w:val="22"/>
          <w:shd w:val="clear" w:color="auto" w:fill="auto"/>
          <w:lang w:eastAsia="zh-CN"/>
        </w:rPr>
        <w:t xml:space="preserve">, перечисляет сумму залога денежных средств, указанную в п. 8.___,  на счёт </w:t>
      </w:r>
      <w:r w:rsidRPr="00E36C75">
        <w:rPr>
          <w:rFonts w:eastAsia="Times New Roman"/>
          <w:color w:val="000000"/>
          <w:sz w:val="22"/>
          <w:szCs w:val="22"/>
          <w:shd w:val="clear" w:color="auto" w:fill="auto"/>
        </w:rPr>
        <w:t xml:space="preserve">Заказчика </w:t>
      </w:r>
      <w:r w:rsidRPr="00E36C75">
        <w:rPr>
          <w:rFonts w:eastAsia="Times New Roman"/>
          <w:color w:val="auto"/>
          <w:sz w:val="22"/>
          <w:szCs w:val="22"/>
          <w:shd w:val="clear" w:color="auto" w:fill="auto"/>
          <w:lang w:eastAsia="zh-CN"/>
        </w:rPr>
        <w:t>по указанным реквизитам:</w:t>
      </w:r>
    </w:p>
    <w:p w:rsidR="00E36C75" w:rsidRPr="00E36C75" w:rsidRDefault="00E36C75" w:rsidP="00E36C75">
      <w:pPr>
        <w:tabs>
          <w:tab w:val="left" w:pos="2127"/>
        </w:tabs>
        <w:ind w:firstLine="567"/>
        <w:jc w:val="left"/>
        <w:rPr>
          <w:rFonts w:eastAsia="Times New Roman"/>
          <w:color w:val="auto"/>
          <w:sz w:val="22"/>
          <w:szCs w:val="22"/>
          <w:shd w:val="clear" w:color="auto" w:fill="auto"/>
        </w:rPr>
      </w:pPr>
      <w:r w:rsidRPr="00E36C75">
        <w:rPr>
          <w:rFonts w:eastAsia="Times New Roman"/>
          <w:i/>
          <w:color w:val="auto"/>
          <w:sz w:val="22"/>
          <w:szCs w:val="22"/>
          <w:shd w:val="clear" w:color="auto" w:fill="auto"/>
        </w:rPr>
        <w:t xml:space="preserve">МУП «Водоканал» </w:t>
      </w:r>
    </w:p>
    <w:p w:rsidR="00E36C75" w:rsidRPr="00E36C75" w:rsidRDefault="00E36C75" w:rsidP="00E36C75">
      <w:pPr>
        <w:tabs>
          <w:tab w:val="left" w:pos="2127"/>
        </w:tabs>
        <w:ind w:firstLine="567"/>
        <w:jc w:val="left"/>
        <w:rPr>
          <w:rFonts w:eastAsia="Times New Roman"/>
          <w:color w:val="auto"/>
          <w:sz w:val="22"/>
          <w:szCs w:val="22"/>
          <w:shd w:val="clear" w:color="auto" w:fill="auto"/>
        </w:rPr>
      </w:pPr>
      <w:r w:rsidRPr="00E36C75">
        <w:rPr>
          <w:rFonts w:eastAsia="Times New Roman"/>
          <w:color w:val="auto"/>
          <w:sz w:val="22"/>
          <w:szCs w:val="22"/>
          <w:shd w:val="clear" w:color="auto" w:fill="auto"/>
        </w:rPr>
        <w:t xml:space="preserve">ИНН 1215020390 </w:t>
      </w:r>
    </w:p>
    <w:p w:rsidR="00E36C75" w:rsidRPr="00E36C75" w:rsidRDefault="00E36C75" w:rsidP="00E36C75">
      <w:pPr>
        <w:tabs>
          <w:tab w:val="left" w:pos="2127"/>
        </w:tabs>
        <w:ind w:firstLine="567"/>
        <w:jc w:val="left"/>
        <w:rPr>
          <w:rFonts w:eastAsia="Times New Roman"/>
          <w:color w:val="auto"/>
          <w:sz w:val="22"/>
          <w:szCs w:val="22"/>
          <w:shd w:val="clear" w:color="auto" w:fill="auto"/>
        </w:rPr>
      </w:pPr>
      <w:r w:rsidRPr="00E36C75">
        <w:rPr>
          <w:rFonts w:eastAsia="Times New Roman"/>
          <w:color w:val="auto"/>
          <w:sz w:val="22"/>
          <w:szCs w:val="22"/>
          <w:shd w:val="clear" w:color="auto" w:fill="auto"/>
        </w:rPr>
        <w:t>КПП 121501001</w:t>
      </w:r>
    </w:p>
    <w:p w:rsidR="00E36C75" w:rsidRPr="00E36C75" w:rsidRDefault="00E36C75" w:rsidP="00E36C75">
      <w:pPr>
        <w:ind w:firstLine="567"/>
        <w:rPr>
          <w:rFonts w:eastAsia="Times New Roman"/>
          <w:color w:val="auto"/>
          <w:sz w:val="22"/>
          <w:szCs w:val="22"/>
          <w:shd w:val="clear" w:color="auto" w:fill="auto"/>
          <w:lang w:eastAsia="zh-CN"/>
        </w:rPr>
      </w:pPr>
      <w:r w:rsidRPr="00E36C75">
        <w:rPr>
          <w:rFonts w:eastAsia="Times New Roman"/>
          <w:color w:val="auto"/>
          <w:sz w:val="22"/>
          <w:szCs w:val="22"/>
          <w:shd w:val="clear" w:color="auto" w:fill="auto"/>
          <w:lang w:eastAsia="zh-CN"/>
        </w:rPr>
        <w:t xml:space="preserve">Расчетный счет </w:t>
      </w:r>
      <w:r w:rsidRPr="00E36C75">
        <w:rPr>
          <w:rFonts w:eastAsia="Calibri"/>
          <w:color w:val="auto"/>
          <w:sz w:val="22"/>
          <w:szCs w:val="22"/>
          <w:shd w:val="clear" w:color="auto" w:fill="auto"/>
        </w:rPr>
        <w:t>40702810300000050227</w:t>
      </w:r>
    </w:p>
    <w:p w:rsidR="00E36C75" w:rsidRPr="00E36C75" w:rsidRDefault="00E36C75" w:rsidP="00E36C75">
      <w:pPr>
        <w:ind w:firstLine="567"/>
        <w:rPr>
          <w:rFonts w:eastAsia="Times New Roman"/>
          <w:color w:val="auto"/>
          <w:sz w:val="22"/>
          <w:szCs w:val="22"/>
          <w:shd w:val="clear" w:color="auto" w:fill="auto"/>
          <w:lang w:eastAsia="zh-CN"/>
        </w:rPr>
      </w:pPr>
      <w:r w:rsidRPr="00E36C75">
        <w:rPr>
          <w:rFonts w:eastAsia="Times New Roman"/>
          <w:color w:val="auto"/>
          <w:sz w:val="22"/>
          <w:szCs w:val="22"/>
          <w:shd w:val="clear" w:color="auto" w:fill="auto"/>
          <w:lang w:eastAsia="zh-CN"/>
        </w:rPr>
        <w:t xml:space="preserve">Банк получателя: Банк ГПБ (АО) </w:t>
      </w:r>
    </w:p>
    <w:p w:rsidR="00E36C75" w:rsidRPr="00E36C75" w:rsidRDefault="00E36C75" w:rsidP="00E36C75">
      <w:pPr>
        <w:ind w:firstLine="567"/>
        <w:jc w:val="left"/>
        <w:rPr>
          <w:rFonts w:eastAsia="Times New Roman"/>
          <w:color w:val="auto"/>
          <w:sz w:val="22"/>
          <w:szCs w:val="22"/>
          <w:shd w:val="clear" w:color="auto" w:fill="auto"/>
        </w:rPr>
      </w:pPr>
      <w:r w:rsidRPr="00E36C75">
        <w:rPr>
          <w:rFonts w:eastAsia="Times New Roman"/>
          <w:color w:val="auto"/>
          <w:sz w:val="22"/>
          <w:szCs w:val="22"/>
          <w:shd w:val="clear" w:color="auto" w:fill="auto"/>
          <w:lang w:eastAsia="zh-CN"/>
        </w:rPr>
        <w:t xml:space="preserve">Корреспондентский счет </w:t>
      </w:r>
      <w:r w:rsidRPr="00E36C75">
        <w:rPr>
          <w:rFonts w:eastAsia="Times New Roman"/>
          <w:color w:val="auto"/>
          <w:sz w:val="22"/>
          <w:szCs w:val="22"/>
          <w:shd w:val="clear" w:color="auto" w:fill="auto"/>
        </w:rPr>
        <w:t>30101810200000000823</w:t>
      </w:r>
    </w:p>
    <w:p w:rsidR="00E36C75" w:rsidRPr="00E36C75" w:rsidRDefault="00E36C75" w:rsidP="00E36C75">
      <w:pPr>
        <w:tabs>
          <w:tab w:val="left" w:pos="426"/>
          <w:tab w:val="left" w:pos="1120"/>
        </w:tabs>
        <w:autoSpaceDE w:val="0"/>
        <w:autoSpaceDN w:val="0"/>
        <w:adjustRightInd w:val="0"/>
        <w:ind w:firstLine="567"/>
        <w:rPr>
          <w:rFonts w:eastAsia="Times New Roman"/>
          <w:color w:val="auto"/>
          <w:sz w:val="22"/>
          <w:szCs w:val="22"/>
          <w:shd w:val="clear" w:color="auto" w:fill="auto"/>
        </w:rPr>
      </w:pPr>
      <w:r w:rsidRPr="00E36C75">
        <w:rPr>
          <w:rFonts w:eastAsia="Times New Roman"/>
          <w:color w:val="auto"/>
          <w:sz w:val="22"/>
          <w:szCs w:val="22"/>
          <w:shd w:val="clear" w:color="auto" w:fill="auto"/>
        </w:rPr>
        <w:t>БИК 042202764</w:t>
      </w:r>
    </w:p>
    <w:p w:rsidR="00E36C75" w:rsidRPr="00E36C75" w:rsidRDefault="00E36C75" w:rsidP="00E36C75">
      <w:pPr>
        <w:tabs>
          <w:tab w:val="left" w:pos="426"/>
          <w:tab w:val="left" w:pos="1120"/>
        </w:tabs>
        <w:autoSpaceDE w:val="0"/>
        <w:autoSpaceDN w:val="0"/>
        <w:adjustRightInd w:val="0"/>
        <w:ind w:firstLine="567"/>
        <w:rPr>
          <w:rFonts w:eastAsia="Times New Roman"/>
          <w:color w:val="auto"/>
          <w:sz w:val="22"/>
          <w:szCs w:val="22"/>
          <w:shd w:val="clear" w:color="auto" w:fill="auto"/>
          <w:lang w:eastAsia="zh-CN"/>
        </w:rPr>
      </w:pPr>
      <w:r w:rsidRPr="00E36C75">
        <w:rPr>
          <w:rFonts w:eastAsia="Times New Roman"/>
          <w:color w:val="auto"/>
          <w:sz w:val="22"/>
          <w:szCs w:val="22"/>
          <w:shd w:val="clear" w:color="auto" w:fill="auto"/>
        </w:rPr>
        <w:t xml:space="preserve">Назначение платежа: </w:t>
      </w:r>
      <w:r w:rsidRPr="00E36C75">
        <w:rPr>
          <w:rFonts w:eastAsia="Times New Roman"/>
          <w:bCs/>
          <w:color w:val="auto"/>
          <w:sz w:val="22"/>
          <w:szCs w:val="22"/>
          <w:shd w:val="clear" w:color="auto" w:fill="auto"/>
        </w:rPr>
        <w:t xml:space="preserve">«Обеспечение исполнения </w:t>
      </w:r>
      <w:r w:rsidRPr="00E36C75">
        <w:rPr>
          <w:rFonts w:eastAsia="Times New Roman"/>
          <w:color w:val="auto"/>
          <w:sz w:val="22"/>
          <w:szCs w:val="22"/>
          <w:shd w:val="clear" w:color="auto" w:fill="auto"/>
        </w:rPr>
        <w:t xml:space="preserve">Договора </w:t>
      </w:r>
      <w:r w:rsidRPr="00E36C75">
        <w:rPr>
          <w:rFonts w:eastAsia="Calibri"/>
          <w:color w:val="auto"/>
          <w:sz w:val="22"/>
          <w:szCs w:val="22"/>
          <w:shd w:val="clear" w:color="auto" w:fill="auto"/>
          <w:lang w:eastAsia="zh-CN"/>
        </w:rPr>
        <w:t>на поставку</w:t>
      </w:r>
      <w:r>
        <w:rPr>
          <w:rFonts w:eastAsia="Calibri"/>
          <w:color w:val="auto"/>
          <w:sz w:val="22"/>
          <w:szCs w:val="22"/>
          <w:shd w:val="clear" w:color="auto" w:fill="auto"/>
          <w:lang w:eastAsia="zh-CN"/>
        </w:rPr>
        <w:t xml:space="preserve"> </w:t>
      </w:r>
      <w:r w:rsidRPr="00E36C75">
        <w:rPr>
          <w:rFonts w:eastAsia="Calibri"/>
          <w:color w:val="auto"/>
          <w:sz w:val="22"/>
          <w:szCs w:val="22"/>
          <w:shd w:val="clear" w:color="auto" w:fill="auto"/>
          <w:lang w:eastAsia="zh-CN"/>
        </w:rPr>
        <w:t>абразивно-отрезного устройства</w:t>
      </w:r>
      <w:r w:rsidRPr="00E36C75">
        <w:rPr>
          <w:rFonts w:eastAsia="Times New Roman"/>
          <w:color w:val="auto"/>
          <w:sz w:val="22"/>
          <w:szCs w:val="22"/>
          <w:shd w:val="clear" w:color="auto" w:fill="auto"/>
        </w:rPr>
        <w:t>»</w:t>
      </w:r>
    </w:p>
    <w:p w:rsidR="00E36C75" w:rsidRPr="00E36C75" w:rsidRDefault="00E36C75" w:rsidP="00E36C75">
      <w:pPr>
        <w:tabs>
          <w:tab w:val="left" w:pos="709"/>
          <w:tab w:val="left" w:pos="1120"/>
        </w:tabs>
        <w:autoSpaceDE w:val="0"/>
        <w:autoSpaceDN w:val="0"/>
        <w:adjustRightInd w:val="0"/>
        <w:ind w:firstLine="567"/>
        <w:rPr>
          <w:rFonts w:eastAsia="Times New Roman"/>
          <w:color w:val="auto"/>
          <w:sz w:val="22"/>
          <w:szCs w:val="22"/>
          <w:shd w:val="clear" w:color="auto" w:fill="auto"/>
          <w:lang w:eastAsia="zh-CN"/>
        </w:rPr>
      </w:pPr>
      <w:r w:rsidRPr="00E36C75">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rsidR="00E36C75" w:rsidRPr="00E36C75" w:rsidRDefault="00E36C75" w:rsidP="00E36C75">
      <w:pPr>
        <w:tabs>
          <w:tab w:val="left" w:pos="709"/>
          <w:tab w:val="left" w:pos="1120"/>
        </w:tabs>
        <w:autoSpaceDE w:val="0"/>
        <w:autoSpaceDN w:val="0"/>
        <w:adjustRightInd w:val="0"/>
        <w:ind w:firstLine="567"/>
        <w:rPr>
          <w:rFonts w:eastAsia="Times New Roman"/>
          <w:color w:val="auto"/>
          <w:sz w:val="22"/>
          <w:szCs w:val="22"/>
          <w:shd w:val="clear" w:color="auto" w:fill="auto"/>
          <w:lang w:eastAsia="zh-CN"/>
        </w:rPr>
      </w:pPr>
      <w:r w:rsidRPr="00E36C75">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E36C75" w:rsidRPr="00E36C75" w:rsidRDefault="00E36C75" w:rsidP="00E36C75">
      <w:pPr>
        <w:tabs>
          <w:tab w:val="left" w:pos="709"/>
          <w:tab w:val="left" w:pos="1120"/>
        </w:tabs>
        <w:autoSpaceDE w:val="0"/>
        <w:autoSpaceDN w:val="0"/>
        <w:adjustRightInd w:val="0"/>
        <w:ind w:firstLine="567"/>
        <w:rPr>
          <w:rFonts w:eastAsia="Times New Roman"/>
          <w:color w:val="auto"/>
          <w:sz w:val="22"/>
          <w:szCs w:val="22"/>
          <w:shd w:val="clear" w:color="auto" w:fill="auto"/>
          <w:lang w:eastAsia="zh-CN"/>
        </w:rPr>
      </w:pPr>
      <w:r w:rsidRPr="00E36C75">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безотзывная банковская гарантия данная банковская гарантия должна соответствовать требованиям статьи 45 Федерального закона № 44-ФЗ.</w:t>
      </w:r>
    </w:p>
    <w:p w:rsidR="00E36C75" w:rsidRPr="00E36C75" w:rsidRDefault="00E36C75" w:rsidP="00E36C75">
      <w:pPr>
        <w:tabs>
          <w:tab w:val="left" w:pos="709"/>
          <w:tab w:val="left" w:pos="1120"/>
        </w:tabs>
        <w:autoSpaceDE w:val="0"/>
        <w:autoSpaceDN w:val="0"/>
        <w:adjustRightInd w:val="0"/>
        <w:ind w:firstLine="567"/>
        <w:rPr>
          <w:rFonts w:eastAsia="Times New Roman"/>
          <w:color w:val="auto"/>
          <w:sz w:val="22"/>
          <w:szCs w:val="22"/>
          <w:shd w:val="clear" w:color="auto" w:fill="auto"/>
          <w:lang w:eastAsia="zh-CN"/>
        </w:rPr>
      </w:pPr>
      <w:r w:rsidRPr="00E36C75">
        <w:rPr>
          <w:rFonts w:eastAsia="Times New Roman"/>
          <w:color w:val="auto"/>
          <w:sz w:val="22"/>
          <w:szCs w:val="22"/>
          <w:shd w:val="clear" w:color="auto" w:fill="auto"/>
          <w:lang w:eastAsia="zh-CN"/>
        </w:rPr>
        <w:t>8.6.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E36C75" w:rsidRPr="00E36C75" w:rsidRDefault="00E36C75" w:rsidP="00E36C75">
      <w:pPr>
        <w:tabs>
          <w:tab w:val="left" w:pos="709"/>
          <w:tab w:val="left" w:pos="1120"/>
        </w:tabs>
        <w:autoSpaceDE w:val="0"/>
        <w:autoSpaceDN w:val="0"/>
        <w:adjustRightInd w:val="0"/>
        <w:ind w:firstLine="567"/>
        <w:rPr>
          <w:rFonts w:eastAsia="Times New Roman"/>
          <w:color w:val="auto"/>
          <w:sz w:val="22"/>
          <w:szCs w:val="22"/>
          <w:shd w:val="clear" w:color="auto" w:fill="auto"/>
          <w:lang w:eastAsia="zh-CN"/>
        </w:rPr>
      </w:pPr>
      <w:r w:rsidRPr="00E36C75">
        <w:rPr>
          <w:rFonts w:eastAsia="Times New Roman"/>
          <w:color w:val="auto"/>
          <w:sz w:val="22"/>
          <w:szCs w:val="22"/>
          <w:shd w:val="clear" w:color="auto" w:fill="auto"/>
          <w:lang w:eastAsia="zh-CN"/>
        </w:rPr>
        <w:t>8.7. Поставщик обязан предоставить Заказчику оригинал безотзывной банковской гарантии в течение пяти дней с момента заключения Договора.</w:t>
      </w:r>
    </w:p>
    <w:p w:rsidR="00E36C75" w:rsidRPr="00E36C75" w:rsidRDefault="00E36C75" w:rsidP="00E36C75">
      <w:pPr>
        <w:tabs>
          <w:tab w:val="left" w:pos="709"/>
          <w:tab w:val="left" w:pos="1120"/>
        </w:tabs>
        <w:autoSpaceDE w:val="0"/>
        <w:autoSpaceDN w:val="0"/>
        <w:adjustRightInd w:val="0"/>
        <w:ind w:firstLine="567"/>
        <w:rPr>
          <w:rFonts w:eastAsia="Times New Roman"/>
          <w:color w:val="auto"/>
          <w:sz w:val="22"/>
          <w:szCs w:val="22"/>
          <w:shd w:val="clear" w:color="auto" w:fill="auto"/>
          <w:lang w:eastAsia="zh-CN"/>
        </w:rPr>
      </w:pPr>
      <w:r w:rsidRPr="00E36C75">
        <w:rPr>
          <w:rFonts w:eastAsia="Times New Roman"/>
          <w:color w:val="auto"/>
          <w:sz w:val="22"/>
          <w:szCs w:val="22"/>
          <w:shd w:val="clear" w:color="auto" w:fill="auto"/>
          <w:lang w:eastAsia="zh-CN"/>
        </w:rPr>
        <w:t>8.8. Срок действия банковской гарантии должен превышать срок действия Договора не менее чем на один месяц.</w:t>
      </w:r>
    </w:p>
    <w:p w:rsidR="00E36C75" w:rsidRPr="00E36C75" w:rsidRDefault="00E36C75" w:rsidP="00E36C75">
      <w:pPr>
        <w:tabs>
          <w:tab w:val="left" w:pos="709"/>
          <w:tab w:val="left" w:pos="1120"/>
        </w:tabs>
        <w:autoSpaceDE w:val="0"/>
        <w:autoSpaceDN w:val="0"/>
        <w:adjustRightInd w:val="0"/>
        <w:ind w:firstLine="567"/>
        <w:rPr>
          <w:rFonts w:eastAsia="Times New Roman"/>
          <w:color w:val="auto"/>
          <w:sz w:val="22"/>
          <w:szCs w:val="22"/>
          <w:shd w:val="clear" w:color="auto" w:fill="auto"/>
          <w:lang w:eastAsia="zh-CN"/>
        </w:rPr>
      </w:pPr>
      <w:r w:rsidRPr="00E36C75">
        <w:rPr>
          <w:rFonts w:eastAsia="Times New Roman"/>
          <w:color w:val="auto"/>
          <w:sz w:val="22"/>
          <w:szCs w:val="22"/>
          <w:shd w:val="clear" w:color="auto" w:fill="auto"/>
          <w:lang w:eastAsia="zh-CN"/>
        </w:rPr>
        <w:t>8.9. В случае возникновения обстоятельств, препятствующих заключению Договора в установленные Федеральным законом сроки, срок действия банковской гарантии продлевается на срок наличия таких обстоятельств.</w:t>
      </w:r>
    </w:p>
    <w:p w:rsidR="00E36C75" w:rsidRPr="00E36C75" w:rsidRDefault="00E36C75" w:rsidP="00E36C75">
      <w:pPr>
        <w:tabs>
          <w:tab w:val="left" w:pos="709"/>
          <w:tab w:val="left" w:pos="1120"/>
        </w:tabs>
        <w:autoSpaceDE w:val="0"/>
        <w:autoSpaceDN w:val="0"/>
        <w:adjustRightInd w:val="0"/>
        <w:ind w:firstLine="567"/>
        <w:rPr>
          <w:rFonts w:eastAsia="Times New Roman"/>
          <w:color w:val="auto"/>
          <w:sz w:val="22"/>
          <w:szCs w:val="22"/>
          <w:shd w:val="clear" w:color="auto" w:fill="auto"/>
          <w:lang w:eastAsia="zh-CN"/>
        </w:rPr>
      </w:pPr>
      <w:r w:rsidRPr="00E36C75">
        <w:rPr>
          <w:rFonts w:eastAsia="Times New Roman"/>
          <w:color w:val="auto"/>
          <w:sz w:val="22"/>
          <w:szCs w:val="22"/>
          <w:shd w:val="clear" w:color="auto" w:fill="auto"/>
          <w:lang w:eastAsia="zh-CN"/>
        </w:rPr>
        <w:t>8.10.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E36C75" w:rsidRPr="00E36C75" w:rsidRDefault="00E36C75" w:rsidP="00E36C75">
      <w:pPr>
        <w:tabs>
          <w:tab w:val="left" w:pos="709"/>
          <w:tab w:val="left" w:pos="1120"/>
        </w:tabs>
        <w:autoSpaceDE w:val="0"/>
        <w:autoSpaceDN w:val="0"/>
        <w:adjustRightInd w:val="0"/>
        <w:ind w:firstLine="567"/>
        <w:rPr>
          <w:rFonts w:eastAsia="Times New Roman"/>
          <w:color w:val="auto"/>
          <w:sz w:val="22"/>
          <w:szCs w:val="22"/>
          <w:shd w:val="clear" w:color="auto" w:fill="auto"/>
          <w:lang w:eastAsia="zh-CN"/>
        </w:rPr>
      </w:pPr>
      <w:r w:rsidRPr="00E36C75">
        <w:rPr>
          <w:rFonts w:eastAsia="Times New Roman"/>
          <w:color w:val="auto"/>
          <w:sz w:val="22"/>
          <w:szCs w:val="22"/>
          <w:shd w:val="clear" w:color="auto" w:fill="auto"/>
          <w:lang w:eastAsia="zh-CN"/>
        </w:rPr>
        <w:t>8.11.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E36C75" w:rsidRPr="00E36C75" w:rsidRDefault="00E36C75" w:rsidP="00E36C75">
      <w:pPr>
        <w:tabs>
          <w:tab w:val="left" w:pos="709"/>
          <w:tab w:val="left" w:pos="1120"/>
        </w:tabs>
        <w:autoSpaceDE w:val="0"/>
        <w:autoSpaceDN w:val="0"/>
        <w:adjustRightInd w:val="0"/>
        <w:ind w:firstLine="567"/>
        <w:rPr>
          <w:rFonts w:eastAsia="Times New Roman"/>
          <w:color w:val="auto"/>
          <w:sz w:val="22"/>
          <w:szCs w:val="22"/>
          <w:shd w:val="clear" w:color="auto" w:fill="auto"/>
          <w:lang w:eastAsia="zh-CN"/>
        </w:rPr>
      </w:pPr>
      <w:r w:rsidRPr="00E36C75">
        <w:rPr>
          <w:rFonts w:eastAsia="Times New Roman"/>
          <w:color w:val="auto"/>
          <w:sz w:val="22"/>
          <w:szCs w:val="22"/>
          <w:shd w:val="clear" w:color="auto" w:fill="auto"/>
          <w:lang w:eastAsia="zh-CN"/>
        </w:rPr>
        <w:t>8.12.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rsidR="00E36C75" w:rsidRPr="00E36C75" w:rsidRDefault="00E36C75" w:rsidP="00E36C75">
      <w:pPr>
        <w:tabs>
          <w:tab w:val="left" w:pos="709"/>
          <w:tab w:val="left" w:pos="1120"/>
        </w:tabs>
        <w:autoSpaceDE w:val="0"/>
        <w:autoSpaceDN w:val="0"/>
        <w:adjustRightInd w:val="0"/>
        <w:ind w:firstLine="567"/>
        <w:rPr>
          <w:rFonts w:eastAsia="Times New Roman"/>
          <w:color w:val="auto"/>
          <w:sz w:val="22"/>
          <w:szCs w:val="22"/>
          <w:shd w:val="clear" w:color="auto" w:fill="auto"/>
        </w:rPr>
      </w:pPr>
      <w:r w:rsidRPr="00E36C75">
        <w:rPr>
          <w:rFonts w:eastAsia="Times New Roman"/>
          <w:color w:val="auto"/>
          <w:sz w:val="22"/>
          <w:szCs w:val="22"/>
          <w:shd w:val="clear" w:color="auto" w:fill="auto"/>
          <w:lang w:eastAsia="zh-CN"/>
        </w:rPr>
        <w:t>8.13.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r w:rsidRPr="00E36C75">
        <w:rPr>
          <w:rFonts w:eastAsia="Times New Roman"/>
          <w:color w:val="auto"/>
          <w:sz w:val="22"/>
          <w:szCs w:val="22"/>
          <w:shd w:val="clear" w:color="auto" w:fill="auto"/>
        </w:rPr>
        <w:t>.</w:t>
      </w:r>
    </w:p>
    <w:p w:rsidR="00E36C75" w:rsidRPr="00E36C75" w:rsidRDefault="00E36C75" w:rsidP="00E36C75">
      <w:pPr>
        <w:tabs>
          <w:tab w:val="left" w:pos="709"/>
        </w:tabs>
        <w:ind w:firstLine="709"/>
        <w:jc w:val="center"/>
        <w:outlineLvl w:val="0"/>
        <w:rPr>
          <w:rFonts w:eastAsia="Times New Roman"/>
          <w:b/>
          <w:color w:val="auto"/>
          <w:position w:val="-1"/>
          <w:sz w:val="22"/>
          <w:szCs w:val="22"/>
          <w:shd w:val="clear" w:color="auto" w:fill="auto"/>
        </w:rPr>
      </w:pPr>
      <w:r w:rsidRPr="00E36C75">
        <w:rPr>
          <w:rFonts w:eastAsia="Times New Roman"/>
          <w:b/>
          <w:bCs/>
          <w:color w:val="auto"/>
          <w:position w:val="-1"/>
          <w:sz w:val="22"/>
          <w:szCs w:val="22"/>
          <w:shd w:val="clear" w:color="auto" w:fill="auto"/>
        </w:rPr>
        <w:t xml:space="preserve">9. </w:t>
      </w:r>
      <w:r w:rsidRPr="00E36C75">
        <w:rPr>
          <w:rFonts w:eastAsia="Times New Roman"/>
          <w:b/>
          <w:color w:val="auto"/>
          <w:position w:val="-1"/>
          <w:sz w:val="22"/>
          <w:szCs w:val="22"/>
          <w:shd w:val="clear" w:color="auto" w:fill="auto"/>
        </w:rPr>
        <w:t>ОТВЕТСТВЕННОСТЬ СТОРОН</w:t>
      </w:r>
    </w:p>
    <w:p w:rsidR="00E36C75" w:rsidRPr="00E36C75" w:rsidRDefault="00E36C75" w:rsidP="00E36C75">
      <w:pPr>
        <w:ind w:firstLine="708"/>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 xml:space="preserve">9.1. При нарушении условий Договора Стороны несут ответственность в соответствии с ГК РФ и настоящим Договором. </w:t>
      </w:r>
    </w:p>
    <w:p w:rsidR="00E36C75" w:rsidRPr="00E36C75" w:rsidRDefault="00E36C75" w:rsidP="00E36C75">
      <w:pPr>
        <w:ind w:firstLine="708"/>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 xml:space="preserve">9.2. </w:t>
      </w:r>
      <w:r w:rsidRPr="00E36C75">
        <w:rPr>
          <w:rFonts w:eastAsia="Times New Roman"/>
          <w:color w:val="auto"/>
          <w:sz w:val="22"/>
          <w:szCs w:val="22"/>
          <w:shd w:val="clear" w:color="auto" w:fill="auto"/>
        </w:rPr>
        <w:t>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E36C75" w:rsidRPr="00E36C75" w:rsidRDefault="00E36C75" w:rsidP="00E36C75">
      <w:pPr>
        <w:tabs>
          <w:tab w:val="left" w:pos="709"/>
        </w:tabs>
        <w:ind w:firstLine="709"/>
        <w:jc w:val="center"/>
        <w:rPr>
          <w:rFonts w:eastAsia="Times New Roman"/>
          <w:b/>
          <w:color w:val="auto"/>
          <w:position w:val="-1"/>
          <w:sz w:val="22"/>
          <w:szCs w:val="22"/>
          <w:shd w:val="clear" w:color="auto" w:fill="auto"/>
        </w:rPr>
      </w:pPr>
      <w:r w:rsidRPr="00E36C75">
        <w:rPr>
          <w:rFonts w:eastAsia="Times New Roman"/>
          <w:b/>
          <w:color w:val="auto"/>
          <w:position w:val="-1"/>
          <w:sz w:val="22"/>
          <w:szCs w:val="22"/>
          <w:shd w:val="clear" w:color="auto" w:fill="auto"/>
        </w:rPr>
        <w:t>10. ОБСТОЯТЕЛЬСТВА НЕПРЕОДОЛИМОЙ СИЛЫ</w:t>
      </w:r>
    </w:p>
    <w:p w:rsidR="00E36C75" w:rsidRPr="00E36C75" w:rsidRDefault="00E36C75" w:rsidP="00E36C75">
      <w:pPr>
        <w:tabs>
          <w:tab w:val="left" w:pos="709"/>
        </w:tabs>
        <w:autoSpaceDE w:val="0"/>
        <w:autoSpaceDN w:val="0"/>
        <w:adjustRightInd w:val="0"/>
        <w:ind w:firstLine="709"/>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E36C75" w:rsidRPr="00E36C75" w:rsidRDefault="00E36C75" w:rsidP="00E36C75">
      <w:pPr>
        <w:tabs>
          <w:tab w:val="left" w:pos="709"/>
        </w:tabs>
        <w:autoSpaceDE w:val="0"/>
        <w:autoSpaceDN w:val="0"/>
        <w:adjustRightInd w:val="0"/>
        <w:ind w:firstLine="709"/>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E36C75" w:rsidRPr="00E36C75" w:rsidRDefault="00E36C75" w:rsidP="00E36C75">
      <w:pPr>
        <w:tabs>
          <w:tab w:val="left" w:pos="709"/>
        </w:tabs>
        <w:autoSpaceDE w:val="0"/>
        <w:autoSpaceDN w:val="0"/>
        <w:adjustRightInd w:val="0"/>
        <w:ind w:firstLine="709"/>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E36C75" w:rsidRPr="00E36C75" w:rsidRDefault="00E36C75" w:rsidP="00E36C75">
      <w:pPr>
        <w:tabs>
          <w:tab w:val="left" w:pos="709"/>
        </w:tabs>
        <w:autoSpaceDE w:val="0"/>
        <w:autoSpaceDN w:val="0"/>
        <w:adjustRightInd w:val="0"/>
        <w:ind w:firstLine="709"/>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 xml:space="preserve">10.4. Если обстоятельства, указанные в </w:t>
      </w:r>
      <w:hyperlink r:id="rId8" w:history="1">
        <w:r w:rsidRPr="00E36C75">
          <w:rPr>
            <w:rFonts w:eastAsia="Times New Roman"/>
            <w:color w:val="auto"/>
            <w:position w:val="-1"/>
            <w:sz w:val="22"/>
            <w:szCs w:val="22"/>
            <w:shd w:val="clear" w:color="auto" w:fill="auto"/>
          </w:rPr>
          <w:t>п. 10.1</w:t>
        </w:r>
      </w:hyperlink>
      <w:r w:rsidRPr="00E36C75">
        <w:rPr>
          <w:rFonts w:eastAsia="Times New Roman"/>
          <w:color w:val="auto"/>
          <w:position w:val="-1"/>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E36C75" w:rsidRPr="00E36C75" w:rsidRDefault="00E36C75" w:rsidP="00E36C75">
      <w:pPr>
        <w:tabs>
          <w:tab w:val="left" w:pos="709"/>
        </w:tabs>
        <w:autoSpaceDE w:val="0"/>
        <w:autoSpaceDN w:val="0"/>
        <w:adjustRightInd w:val="0"/>
        <w:ind w:firstLine="709"/>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E36C75" w:rsidRPr="00E36C75" w:rsidRDefault="00E36C75" w:rsidP="00E36C75">
      <w:pPr>
        <w:widowControl w:val="0"/>
        <w:tabs>
          <w:tab w:val="left" w:pos="709"/>
        </w:tabs>
        <w:suppressAutoHyphens/>
        <w:ind w:firstLine="709"/>
        <w:jc w:val="center"/>
        <w:rPr>
          <w:rFonts w:eastAsia="Arial"/>
          <w:b/>
          <w:color w:val="auto"/>
          <w:sz w:val="22"/>
          <w:szCs w:val="22"/>
          <w:shd w:val="clear" w:color="auto" w:fill="auto"/>
          <w:lang w:eastAsia="ar-SA"/>
        </w:rPr>
      </w:pPr>
      <w:r w:rsidRPr="00E36C75">
        <w:rPr>
          <w:rFonts w:eastAsia="Arial"/>
          <w:b/>
          <w:color w:val="auto"/>
          <w:sz w:val="22"/>
          <w:szCs w:val="22"/>
          <w:shd w:val="clear" w:color="auto" w:fill="auto"/>
          <w:lang w:eastAsia="ar-SA"/>
        </w:rPr>
        <w:t xml:space="preserve">11. СРОК ДЕЙСТВИЯ И ПОРЯДОК ИЗМЕНЕНИЯ ДОГОВОРА </w:t>
      </w:r>
    </w:p>
    <w:p w:rsidR="00E36C75" w:rsidRPr="00E36C75" w:rsidRDefault="00E36C75" w:rsidP="00E36C75">
      <w:pPr>
        <w:widowControl w:val="0"/>
        <w:tabs>
          <w:tab w:val="left" w:pos="709"/>
        </w:tabs>
        <w:suppressAutoHyphens/>
        <w:ind w:firstLine="709"/>
        <w:rPr>
          <w:rFonts w:eastAsia="Arial"/>
          <w:color w:val="auto"/>
          <w:sz w:val="22"/>
          <w:szCs w:val="22"/>
          <w:shd w:val="clear" w:color="auto" w:fill="auto"/>
          <w:lang w:eastAsia="ar-SA"/>
        </w:rPr>
      </w:pPr>
      <w:r w:rsidRPr="00E36C75">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полного исполнения обязательств сторонами.</w:t>
      </w:r>
    </w:p>
    <w:p w:rsidR="00E36C75" w:rsidRPr="00E36C75" w:rsidRDefault="00E36C75" w:rsidP="00E36C75">
      <w:pPr>
        <w:widowControl w:val="0"/>
        <w:tabs>
          <w:tab w:val="left" w:pos="709"/>
        </w:tabs>
        <w:suppressAutoHyphens/>
        <w:ind w:firstLine="709"/>
        <w:rPr>
          <w:rFonts w:eastAsia="Arial"/>
          <w:color w:val="auto"/>
          <w:sz w:val="22"/>
          <w:szCs w:val="22"/>
          <w:shd w:val="clear" w:color="auto" w:fill="auto"/>
          <w:lang w:eastAsia="ar-SA"/>
        </w:rPr>
      </w:pPr>
      <w:r w:rsidRPr="00E36C75">
        <w:rPr>
          <w:rFonts w:eastAsia="Arial"/>
          <w:color w:val="auto"/>
          <w:sz w:val="22"/>
          <w:szCs w:val="22"/>
          <w:shd w:val="clear" w:color="auto" w:fill="auto"/>
          <w:lang w:eastAsia="ar-SA"/>
        </w:rPr>
        <w:t>11.2. По соглашению Сторон срок действия Договора может быть продлен</w:t>
      </w:r>
    </w:p>
    <w:p w:rsidR="00E36C75" w:rsidRPr="00E36C75" w:rsidRDefault="00E36C75" w:rsidP="00E36C75">
      <w:pPr>
        <w:widowControl w:val="0"/>
        <w:tabs>
          <w:tab w:val="left" w:pos="709"/>
        </w:tabs>
        <w:suppressAutoHyphens/>
        <w:ind w:firstLine="709"/>
        <w:rPr>
          <w:rFonts w:eastAsia="Times New Roman"/>
          <w:color w:val="auto"/>
          <w:sz w:val="22"/>
          <w:szCs w:val="22"/>
          <w:shd w:val="clear" w:color="auto" w:fill="auto"/>
        </w:rPr>
      </w:pPr>
      <w:r w:rsidRPr="00E36C75">
        <w:rPr>
          <w:rFonts w:eastAsia="Times New Roman"/>
          <w:color w:val="auto"/>
          <w:sz w:val="22"/>
          <w:szCs w:val="22"/>
          <w:shd w:val="clear" w:color="auto" w:fill="auto"/>
        </w:rPr>
        <w:t>11 .3. Окончание срока действия Договора или его расторжение не освобождает стороны</w:t>
      </w:r>
    </w:p>
    <w:p w:rsidR="00E36C75" w:rsidRPr="00E36C75" w:rsidRDefault="00E36C75" w:rsidP="00E36C75">
      <w:pPr>
        <w:autoSpaceDE w:val="0"/>
        <w:autoSpaceDN w:val="0"/>
        <w:adjustRightInd w:val="0"/>
        <w:outlineLvl w:val="0"/>
        <w:rPr>
          <w:rFonts w:eastAsia="Times New Roman"/>
          <w:color w:val="auto"/>
          <w:sz w:val="22"/>
          <w:szCs w:val="22"/>
          <w:shd w:val="clear" w:color="auto" w:fill="auto"/>
        </w:rPr>
      </w:pPr>
      <w:r w:rsidRPr="00E36C75">
        <w:rPr>
          <w:rFonts w:eastAsia="Times New Roman"/>
          <w:color w:val="auto"/>
          <w:sz w:val="22"/>
          <w:szCs w:val="22"/>
          <w:shd w:val="clear" w:color="auto" w:fill="auto"/>
        </w:rPr>
        <w:t>от ответственности за его нарушение.</w:t>
      </w:r>
    </w:p>
    <w:p w:rsidR="00E36C75" w:rsidRPr="00E36C75" w:rsidRDefault="00E36C75" w:rsidP="00E36C75">
      <w:pPr>
        <w:widowControl w:val="0"/>
        <w:tabs>
          <w:tab w:val="left" w:pos="709"/>
        </w:tabs>
        <w:suppressAutoHyphens/>
        <w:ind w:firstLine="709"/>
        <w:jc w:val="center"/>
        <w:rPr>
          <w:rFonts w:eastAsia="Arial"/>
          <w:b/>
          <w:color w:val="auto"/>
          <w:sz w:val="22"/>
          <w:szCs w:val="22"/>
          <w:shd w:val="clear" w:color="auto" w:fill="auto"/>
          <w:lang w:eastAsia="ar-SA"/>
        </w:rPr>
      </w:pPr>
      <w:r w:rsidRPr="00E36C75">
        <w:rPr>
          <w:rFonts w:eastAsia="Arial"/>
          <w:b/>
          <w:color w:val="auto"/>
          <w:sz w:val="22"/>
          <w:szCs w:val="22"/>
          <w:shd w:val="clear" w:color="auto" w:fill="auto"/>
          <w:lang w:eastAsia="ar-SA"/>
        </w:rPr>
        <w:t>12. ПОРЯДОК УРЕГУЛИРОВАНИЯ СПОРОВ</w:t>
      </w:r>
    </w:p>
    <w:p w:rsidR="00E36C75" w:rsidRPr="00E36C75" w:rsidRDefault="00E36C75" w:rsidP="00E36C75">
      <w:pPr>
        <w:tabs>
          <w:tab w:val="left" w:pos="709"/>
        </w:tabs>
        <w:autoSpaceDE w:val="0"/>
        <w:autoSpaceDN w:val="0"/>
        <w:adjustRightInd w:val="0"/>
        <w:ind w:firstLine="709"/>
        <w:outlineLvl w:val="1"/>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rsidR="00E36C75" w:rsidRPr="00E36C75" w:rsidRDefault="00E36C75" w:rsidP="00E36C75">
      <w:pPr>
        <w:tabs>
          <w:tab w:val="left" w:pos="709"/>
        </w:tabs>
        <w:autoSpaceDE w:val="0"/>
        <w:autoSpaceDN w:val="0"/>
        <w:adjustRightInd w:val="0"/>
        <w:ind w:firstLine="709"/>
        <w:outlineLvl w:val="1"/>
        <w:rPr>
          <w:rFonts w:eastAsia="Times New Roman"/>
          <w:b/>
          <w:color w:val="auto"/>
          <w:position w:val="-1"/>
          <w:sz w:val="22"/>
          <w:szCs w:val="22"/>
          <w:shd w:val="clear" w:color="auto" w:fill="auto"/>
        </w:rPr>
      </w:pPr>
      <w:r w:rsidRPr="00E36C75">
        <w:rPr>
          <w:rFonts w:eastAsia="Times New Roman"/>
          <w:color w:val="auto"/>
          <w:position w:val="-1"/>
          <w:sz w:val="22"/>
          <w:szCs w:val="22"/>
          <w:shd w:val="clear" w:color="auto" w:fill="auto"/>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rsidR="00E36C75" w:rsidRPr="00E36C75" w:rsidRDefault="00E36C75" w:rsidP="00E36C75">
      <w:pPr>
        <w:tabs>
          <w:tab w:val="left" w:pos="709"/>
        </w:tabs>
        <w:ind w:firstLine="709"/>
        <w:jc w:val="center"/>
        <w:rPr>
          <w:rFonts w:eastAsia="Times New Roman"/>
          <w:b/>
          <w:color w:val="auto"/>
          <w:position w:val="-1"/>
          <w:sz w:val="22"/>
          <w:szCs w:val="22"/>
          <w:shd w:val="clear" w:color="auto" w:fill="auto"/>
        </w:rPr>
      </w:pPr>
      <w:r w:rsidRPr="00E36C75">
        <w:rPr>
          <w:rFonts w:eastAsia="Times New Roman"/>
          <w:b/>
          <w:color w:val="auto"/>
          <w:position w:val="-1"/>
          <w:sz w:val="22"/>
          <w:szCs w:val="22"/>
          <w:shd w:val="clear" w:color="auto" w:fill="auto"/>
        </w:rPr>
        <w:t>13. ПОРЯДОК РАСТОРЖЕНИЯ ДОГОВОРА</w:t>
      </w:r>
    </w:p>
    <w:p w:rsidR="00E36C75" w:rsidRPr="00E36C75" w:rsidRDefault="00E36C75" w:rsidP="00E36C75">
      <w:pPr>
        <w:tabs>
          <w:tab w:val="left" w:pos="709"/>
        </w:tabs>
        <w:autoSpaceDE w:val="0"/>
        <w:autoSpaceDN w:val="0"/>
        <w:adjustRightInd w:val="0"/>
        <w:ind w:firstLine="709"/>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13.1. Настоящий Договор может быть расторгнут:</w:t>
      </w:r>
    </w:p>
    <w:p w:rsidR="00E36C75" w:rsidRPr="00E36C75" w:rsidRDefault="00E36C75" w:rsidP="00E36C75">
      <w:pPr>
        <w:tabs>
          <w:tab w:val="left" w:pos="709"/>
        </w:tabs>
        <w:autoSpaceDE w:val="0"/>
        <w:autoSpaceDN w:val="0"/>
        <w:adjustRightInd w:val="0"/>
        <w:ind w:firstLine="709"/>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 по соглашению Сторон;</w:t>
      </w:r>
    </w:p>
    <w:p w:rsidR="00E36C75" w:rsidRPr="00E36C75" w:rsidRDefault="00E36C75" w:rsidP="00E36C75">
      <w:pPr>
        <w:tabs>
          <w:tab w:val="left" w:pos="709"/>
        </w:tabs>
        <w:autoSpaceDE w:val="0"/>
        <w:autoSpaceDN w:val="0"/>
        <w:adjustRightInd w:val="0"/>
        <w:ind w:firstLine="709"/>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 в судебном порядке;</w:t>
      </w:r>
    </w:p>
    <w:p w:rsidR="00E36C75" w:rsidRPr="00E36C75" w:rsidRDefault="00E36C75" w:rsidP="00E36C75">
      <w:pPr>
        <w:tabs>
          <w:tab w:val="left" w:pos="709"/>
        </w:tabs>
        <w:autoSpaceDE w:val="0"/>
        <w:autoSpaceDN w:val="0"/>
        <w:adjustRightInd w:val="0"/>
        <w:ind w:firstLine="709"/>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E36C75" w:rsidRPr="00E36C75" w:rsidRDefault="00E36C75" w:rsidP="00E36C75">
      <w:pPr>
        <w:tabs>
          <w:tab w:val="left" w:pos="709"/>
        </w:tabs>
        <w:autoSpaceDE w:val="0"/>
        <w:autoSpaceDN w:val="0"/>
        <w:adjustRightInd w:val="0"/>
        <w:ind w:firstLine="709"/>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13.2. Заказчик вправе принять решение об одностороннем отказе от исполнения Договора в следующих случаях:</w:t>
      </w:r>
    </w:p>
    <w:p w:rsidR="00E36C75" w:rsidRPr="00E36C75" w:rsidRDefault="00E36C75" w:rsidP="00E36C75">
      <w:pPr>
        <w:tabs>
          <w:tab w:val="left" w:pos="709"/>
        </w:tabs>
        <w:autoSpaceDE w:val="0"/>
        <w:autoSpaceDN w:val="0"/>
        <w:adjustRightInd w:val="0"/>
        <w:ind w:firstLine="709"/>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13.2.1. При существенном нарушении условий Договора Поставщиком:</w:t>
      </w:r>
    </w:p>
    <w:p w:rsidR="00E36C75" w:rsidRPr="00E36C75" w:rsidRDefault="00E36C75" w:rsidP="00E36C75">
      <w:pPr>
        <w:autoSpaceDE w:val="0"/>
        <w:autoSpaceDN w:val="0"/>
        <w:adjustRightInd w:val="0"/>
        <w:ind w:firstLine="540"/>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 xml:space="preserve">   13.2.1.1. В случае просрочки поставки Товара более чем на 10 дней.</w:t>
      </w:r>
    </w:p>
    <w:p w:rsidR="00E36C75" w:rsidRPr="00E36C75" w:rsidRDefault="00E36C75" w:rsidP="00E36C75">
      <w:pPr>
        <w:tabs>
          <w:tab w:val="left" w:pos="709"/>
        </w:tabs>
        <w:autoSpaceDE w:val="0"/>
        <w:autoSpaceDN w:val="0"/>
        <w:adjustRightInd w:val="0"/>
        <w:ind w:firstLine="709"/>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E36C75" w:rsidRPr="00E36C75" w:rsidRDefault="00E36C75" w:rsidP="00E36C75">
      <w:pPr>
        <w:tabs>
          <w:tab w:val="left" w:pos="709"/>
        </w:tabs>
        <w:autoSpaceDE w:val="0"/>
        <w:autoSpaceDN w:val="0"/>
        <w:adjustRightInd w:val="0"/>
        <w:ind w:firstLine="709"/>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E36C75" w:rsidRPr="00E36C75" w:rsidRDefault="00E36C75" w:rsidP="00E36C75">
      <w:pPr>
        <w:tabs>
          <w:tab w:val="left" w:pos="709"/>
        </w:tabs>
        <w:autoSpaceDE w:val="0"/>
        <w:autoSpaceDN w:val="0"/>
        <w:adjustRightInd w:val="0"/>
        <w:ind w:firstLine="709"/>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E36C75" w:rsidRPr="00E36C75" w:rsidRDefault="00E36C75" w:rsidP="00E36C75">
      <w:pPr>
        <w:tabs>
          <w:tab w:val="left" w:pos="709"/>
        </w:tabs>
        <w:autoSpaceDE w:val="0"/>
        <w:autoSpaceDN w:val="0"/>
        <w:adjustRightInd w:val="0"/>
        <w:ind w:firstLine="709"/>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E36C75" w:rsidRPr="00E36C75" w:rsidRDefault="00E36C75" w:rsidP="00E36C75">
      <w:pPr>
        <w:tabs>
          <w:tab w:val="left" w:pos="709"/>
        </w:tabs>
        <w:autoSpaceDE w:val="0"/>
        <w:autoSpaceDN w:val="0"/>
        <w:adjustRightInd w:val="0"/>
        <w:ind w:firstLine="709"/>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13.2.2. В иных случаях, предусмотренных действующим законодательством.</w:t>
      </w:r>
    </w:p>
    <w:p w:rsidR="00E36C75" w:rsidRPr="00E36C75" w:rsidRDefault="00E36C75" w:rsidP="00E36C75">
      <w:pPr>
        <w:tabs>
          <w:tab w:val="left" w:pos="709"/>
        </w:tabs>
        <w:autoSpaceDE w:val="0"/>
        <w:autoSpaceDN w:val="0"/>
        <w:adjustRightInd w:val="0"/>
        <w:ind w:firstLine="709"/>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E36C75" w:rsidRPr="00E36C75" w:rsidRDefault="00E36C75" w:rsidP="00E36C75">
      <w:pPr>
        <w:tabs>
          <w:tab w:val="left" w:pos="709"/>
        </w:tabs>
        <w:autoSpaceDE w:val="0"/>
        <w:autoSpaceDN w:val="0"/>
        <w:adjustRightInd w:val="0"/>
        <w:ind w:firstLine="709"/>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статьей 95 Федерального закона № 44-ФЗ.</w:t>
      </w:r>
    </w:p>
    <w:p w:rsidR="00E36C75" w:rsidRPr="00E36C75" w:rsidRDefault="00E36C75" w:rsidP="00E36C75">
      <w:pPr>
        <w:tabs>
          <w:tab w:val="left" w:pos="709"/>
        </w:tabs>
        <w:autoSpaceDE w:val="0"/>
        <w:autoSpaceDN w:val="0"/>
        <w:adjustRightInd w:val="0"/>
        <w:ind w:firstLine="709"/>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rsidR="00E36C75" w:rsidRPr="00E36C75" w:rsidRDefault="00E36C75" w:rsidP="00E36C75">
      <w:pPr>
        <w:ind w:firstLine="708"/>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E36C75" w:rsidRPr="00E36C75" w:rsidRDefault="00E36C75" w:rsidP="00E36C75">
      <w:pPr>
        <w:tabs>
          <w:tab w:val="left" w:pos="709"/>
        </w:tabs>
        <w:autoSpaceDE w:val="0"/>
        <w:autoSpaceDN w:val="0"/>
        <w:adjustRightInd w:val="0"/>
        <w:ind w:firstLine="709"/>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E36C75" w:rsidRPr="00E36C75" w:rsidRDefault="00E36C75" w:rsidP="00E36C75">
      <w:pPr>
        <w:shd w:val="clear" w:color="auto" w:fill="FFFFFF"/>
        <w:spacing w:line="216" w:lineRule="auto"/>
        <w:ind w:firstLine="709"/>
        <w:rPr>
          <w:rFonts w:eastAsia="Times New Roman"/>
          <w:color w:val="auto"/>
          <w:position w:val="-1"/>
          <w:sz w:val="22"/>
          <w:szCs w:val="22"/>
          <w:shd w:val="clear" w:color="auto" w:fill="FFFFFF"/>
        </w:rPr>
      </w:pPr>
      <w:r w:rsidRPr="00E36C75">
        <w:rPr>
          <w:rFonts w:eastAsia="Times New Roman"/>
          <w:color w:val="auto"/>
          <w:position w:val="-1"/>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E36C75" w:rsidRPr="00E36C75" w:rsidRDefault="00E36C75" w:rsidP="00E36C75">
      <w:pPr>
        <w:shd w:val="clear" w:color="auto" w:fill="FFFFFF"/>
        <w:spacing w:line="216" w:lineRule="auto"/>
        <w:ind w:firstLine="709"/>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E36C75" w:rsidRPr="00E36C75" w:rsidRDefault="00E36C75" w:rsidP="00E36C75">
      <w:pPr>
        <w:shd w:val="clear" w:color="auto" w:fill="FFFFFF"/>
        <w:spacing w:line="216" w:lineRule="auto"/>
        <w:ind w:firstLine="709"/>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rsidR="00E36C75" w:rsidRPr="00E36C75" w:rsidRDefault="00E36C75" w:rsidP="00E36C75">
      <w:pPr>
        <w:shd w:val="clear" w:color="auto" w:fill="FFFFFF"/>
        <w:spacing w:line="216" w:lineRule="auto"/>
        <w:ind w:left="-142" w:firstLine="709"/>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 xml:space="preserve">13.10. Поставщик вправе принять решение об одностороннем отказе от исполнения настоящего Договора в соответствии с гражданским законодательством.13.11. При исполнении настоящего Договора изменение его существенных условий допускается по соглашению сторон в следующих случаях: </w:t>
      </w:r>
    </w:p>
    <w:p w:rsidR="00E36C75" w:rsidRPr="00E36C75" w:rsidRDefault="00E36C75" w:rsidP="00E36C75">
      <w:pPr>
        <w:shd w:val="clear" w:color="auto" w:fill="FFFFFF"/>
        <w:spacing w:line="216" w:lineRule="auto"/>
        <w:ind w:left="-142" w:firstLine="709"/>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 xml:space="preserve">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 </w:t>
      </w:r>
    </w:p>
    <w:p w:rsidR="00E36C75" w:rsidRPr="00E36C75" w:rsidRDefault="00E36C75" w:rsidP="00E36C75">
      <w:pPr>
        <w:shd w:val="clear" w:color="auto" w:fill="FFFFFF"/>
        <w:spacing w:line="216" w:lineRule="auto"/>
        <w:ind w:left="-142" w:firstLine="709"/>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E36C75" w:rsidRPr="00E36C75" w:rsidRDefault="00E36C75" w:rsidP="00E36C75">
      <w:pPr>
        <w:shd w:val="clear" w:color="auto" w:fill="FFFFFF"/>
        <w:spacing w:line="216" w:lineRule="auto"/>
        <w:ind w:left="-142" w:firstLine="709"/>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E36C75" w:rsidRPr="00E36C75" w:rsidRDefault="00E36C75" w:rsidP="00E36C7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position w:val="-1"/>
          <w:sz w:val="22"/>
          <w:szCs w:val="22"/>
          <w:shd w:val="clear" w:color="auto" w:fill="auto"/>
        </w:rPr>
      </w:pPr>
      <w:r w:rsidRPr="00E36C75">
        <w:rPr>
          <w:rFonts w:eastAsia="Times New Roman"/>
          <w:b/>
          <w:color w:val="auto"/>
          <w:position w:val="-1"/>
          <w:sz w:val="22"/>
          <w:szCs w:val="22"/>
          <w:shd w:val="clear" w:color="auto" w:fill="auto"/>
        </w:rPr>
        <w:t>14. ПРОЧИЕ УСЛОВИЯ</w:t>
      </w:r>
    </w:p>
    <w:p w:rsidR="00E36C75" w:rsidRPr="00E36C75" w:rsidRDefault="00E36C75" w:rsidP="00E36C75">
      <w:pPr>
        <w:tabs>
          <w:tab w:val="left" w:pos="709"/>
        </w:tabs>
        <w:autoSpaceDE w:val="0"/>
        <w:autoSpaceDN w:val="0"/>
        <w:adjustRightInd w:val="0"/>
        <w:ind w:firstLine="709"/>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 xml:space="preserve">14.1. </w:t>
      </w:r>
      <w:r w:rsidRPr="00E36C75">
        <w:rPr>
          <w:rFonts w:eastAsia="Times New Roman"/>
          <w:color w:val="000000"/>
          <w:position w:val="-1"/>
          <w:sz w:val="22"/>
          <w:szCs w:val="22"/>
          <w:shd w:val="clear" w:color="auto" w:fill="auto"/>
        </w:rPr>
        <w:t>Настоящий Договор подписан в форме электронного документа, также по соглашению Сторон может быть подписан на бумажном носителе в двух экземплярах, имеющих одинаковую юридическую силу, по одному экземпляру для каждой из Сторон</w:t>
      </w:r>
      <w:r w:rsidRPr="00E36C75">
        <w:rPr>
          <w:rFonts w:eastAsia="Times New Roman"/>
          <w:color w:val="auto"/>
          <w:position w:val="-1"/>
          <w:sz w:val="22"/>
          <w:szCs w:val="22"/>
          <w:shd w:val="clear" w:color="auto" w:fill="auto"/>
        </w:rPr>
        <w:t>.</w:t>
      </w:r>
    </w:p>
    <w:p w:rsidR="00E36C75" w:rsidRPr="00E36C75" w:rsidRDefault="00E36C75" w:rsidP="00E36C75">
      <w:pPr>
        <w:tabs>
          <w:tab w:val="left" w:pos="709"/>
        </w:tabs>
        <w:autoSpaceDE w:val="0"/>
        <w:autoSpaceDN w:val="0"/>
        <w:adjustRightInd w:val="0"/>
        <w:ind w:firstLine="709"/>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E36C75" w:rsidRPr="00E36C75" w:rsidRDefault="00E36C75" w:rsidP="00E36C75">
      <w:pPr>
        <w:suppressAutoHyphens/>
        <w:spacing w:line="216" w:lineRule="auto"/>
        <w:ind w:firstLine="709"/>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rsidR="00E36C75" w:rsidRPr="00E36C75" w:rsidRDefault="00E36C75" w:rsidP="00E36C75">
      <w:pPr>
        <w:autoSpaceDE w:val="0"/>
        <w:autoSpaceDN w:val="0"/>
        <w:adjustRightInd w:val="0"/>
        <w:ind w:firstLine="700"/>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 xml:space="preserve">14.4. Неотъемлемой частью настоящего Договора является следующее приложение: </w:t>
      </w:r>
    </w:p>
    <w:p w:rsidR="00E36C75" w:rsidRPr="00E36C75" w:rsidRDefault="00E36C75" w:rsidP="00E36C75">
      <w:pPr>
        <w:suppressAutoHyphens/>
        <w:ind w:firstLine="720"/>
        <w:outlineLvl w:val="1"/>
        <w:rPr>
          <w:rFonts w:eastAsia="Times New Roman"/>
          <w:color w:val="auto"/>
          <w:sz w:val="22"/>
          <w:szCs w:val="22"/>
          <w:shd w:val="clear" w:color="auto" w:fill="auto"/>
        </w:rPr>
      </w:pPr>
      <w:r w:rsidRPr="00E36C75">
        <w:rPr>
          <w:rFonts w:eastAsia="Times New Roman"/>
          <w:color w:val="auto"/>
          <w:sz w:val="22"/>
          <w:szCs w:val="22"/>
          <w:shd w:val="clear" w:color="auto" w:fill="auto"/>
        </w:rPr>
        <w:t>14.4.1. Приложение № 1. Спецификация.</w:t>
      </w:r>
    </w:p>
    <w:p w:rsidR="00E36C75" w:rsidRPr="00E36C75" w:rsidRDefault="00E36C75" w:rsidP="00E36C75">
      <w:pPr>
        <w:keepNext/>
        <w:keepLines/>
        <w:shd w:val="clear" w:color="auto" w:fill="FFFFFF"/>
        <w:tabs>
          <w:tab w:val="left" w:pos="1468"/>
        </w:tabs>
        <w:suppressAutoHyphens/>
        <w:spacing w:line="216" w:lineRule="auto"/>
        <w:jc w:val="center"/>
        <w:rPr>
          <w:rFonts w:eastAsia="Calibri"/>
          <w:b/>
          <w:bCs/>
          <w:color w:val="auto"/>
          <w:position w:val="-1"/>
          <w:sz w:val="22"/>
          <w:szCs w:val="22"/>
          <w:shd w:val="clear" w:color="auto" w:fill="auto"/>
          <w:lang w:eastAsia="zh-CN"/>
        </w:rPr>
      </w:pPr>
      <w:r w:rsidRPr="00E36C75">
        <w:rPr>
          <w:rFonts w:eastAsia="Calibri"/>
          <w:b/>
          <w:bCs/>
          <w:color w:val="auto"/>
          <w:position w:val="-1"/>
          <w:sz w:val="22"/>
          <w:szCs w:val="22"/>
          <w:shd w:val="clear" w:color="auto" w:fill="auto"/>
          <w:lang w:eastAsia="zh-CN"/>
        </w:rPr>
        <w:t>15. ЮРИДИЧЕСКИЕ АДРЕСА, БАНКОВСКИЕ РЕКВИЗИТЫ И ПОДПИСИ СТОРОН:</w:t>
      </w:r>
    </w:p>
    <w:p w:rsidR="00E36C75" w:rsidRPr="00E36C75" w:rsidRDefault="00E36C75" w:rsidP="00E36C75">
      <w:pPr>
        <w:keepNext/>
        <w:keepLines/>
        <w:shd w:val="clear" w:color="auto" w:fill="FFFFFF"/>
        <w:tabs>
          <w:tab w:val="left" w:pos="1468"/>
        </w:tabs>
        <w:suppressAutoHyphens/>
        <w:spacing w:line="216" w:lineRule="auto"/>
        <w:jc w:val="center"/>
        <w:rPr>
          <w:rFonts w:eastAsia="Calibri"/>
          <w:b/>
          <w:bCs/>
          <w:color w:val="auto"/>
          <w:position w:val="-1"/>
          <w:sz w:val="22"/>
          <w:szCs w:val="22"/>
          <w:shd w:val="clear" w:color="auto" w:fill="auto"/>
          <w:lang w:eastAsia="zh-CN"/>
        </w:rPr>
      </w:pPr>
    </w:p>
    <w:tbl>
      <w:tblPr>
        <w:tblW w:w="9892" w:type="dxa"/>
        <w:tblInd w:w="-318" w:type="dxa"/>
        <w:tblLayout w:type="fixed"/>
        <w:tblLook w:val="0000"/>
      </w:tblPr>
      <w:tblGrid>
        <w:gridCol w:w="5482"/>
        <w:gridCol w:w="4410"/>
      </w:tblGrid>
      <w:tr w:rsidR="00E36C75" w:rsidRPr="00E36C75" w:rsidTr="004F0174">
        <w:trPr>
          <w:trHeight w:val="3352"/>
        </w:trPr>
        <w:tc>
          <w:tcPr>
            <w:tcW w:w="5482" w:type="dxa"/>
            <w:shd w:val="clear" w:color="auto" w:fill="auto"/>
          </w:tcPr>
          <w:p w:rsidR="00E36C75" w:rsidRPr="00E36C75" w:rsidRDefault="00E36C75" w:rsidP="00E36C75">
            <w:pPr>
              <w:suppressAutoHyphens/>
              <w:spacing w:line="216" w:lineRule="auto"/>
              <w:ind w:left="459"/>
              <w:jc w:val="left"/>
              <w:rPr>
                <w:rFonts w:eastAsia="Calibri"/>
                <w:b/>
                <w:bCs/>
                <w:color w:val="auto"/>
                <w:position w:val="-1"/>
                <w:sz w:val="22"/>
                <w:szCs w:val="22"/>
                <w:shd w:val="clear" w:color="auto" w:fill="auto"/>
                <w:lang w:eastAsia="zh-CN"/>
              </w:rPr>
            </w:pPr>
            <w:r w:rsidRPr="00E36C75">
              <w:rPr>
                <w:rFonts w:eastAsia="Calibri"/>
                <w:b/>
                <w:bCs/>
                <w:color w:val="auto"/>
                <w:position w:val="-1"/>
                <w:sz w:val="22"/>
                <w:szCs w:val="22"/>
                <w:shd w:val="clear" w:color="auto" w:fill="auto"/>
                <w:lang w:eastAsia="zh-CN"/>
              </w:rPr>
              <w:t>Заказчик:</w:t>
            </w:r>
          </w:p>
          <w:p w:rsidR="00E36C75" w:rsidRPr="00E36C75" w:rsidRDefault="00E36C75" w:rsidP="00E36C75">
            <w:pPr>
              <w:suppressAutoHyphens/>
              <w:spacing w:line="216" w:lineRule="auto"/>
              <w:ind w:firstLine="425"/>
              <w:jc w:val="left"/>
              <w:rPr>
                <w:rFonts w:eastAsia="Calibri"/>
                <w:color w:val="auto"/>
                <w:position w:val="-1"/>
                <w:sz w:val="22"/>
                <w:szCs w:val="22"/>
                <w:shd w:val="clear" w:color="auto" w:fill="auto"/>
                <w:lang w:eastAsia="zh-CN"/>
              </w:rPr>
            </w:pPr>
            <w:r w:rsidRPr="00E36C75">
              <w:rPr>
                <w:rFonts w:eastAsia="Calibri"/>
                <w:color w:val="auto"/>
                <w:position w:val="-1"/>
                <w:sz w:val="22"/>
                <w:szCs w:val="22"/>
                <w:shd w:val="clear" w:color="auto" w:fill="auto"/>
                <w:lang w:eastAsia="zh-CN"/>
              </w:rPr>
              <w:t xml:space="preserve">МУП «Водоканал» </w:t>
            </w:r>
          </w:p>
          <w:p w:rsidR="00E36C75" w:rsidRPr="00E36C75" w:rsidRDefault="00E36C75" w:rsidP="00E36C75">
            <w:pPr>
              <w:suppressAutoHyphens/>
              <w:spacing w:line="216" w:lineRule="auto"/>
              <w:ind w:firstLine="425"/>
              <w:jc w:val="left"/>
              <w:rPr>
                <w:rFonts w:eastAsia="Calibri"/>
                <w:color w:val="auto"/>
                <w:position w:val="-1"/>
                <w:sz w:val="22"/>
                <w:szCs w:val="22"/>
                <w:shd w:val="clear" w:color="auto" w:fill="auto"/>
                <w:lang w:eastAsia="zh-CN"/>
              </w:rPr>
            </w:pPr>
            <w:r w:rsidRPr="00E36C75">
              <w:rPr>
                <w:rFonts w:eastAsia="Calibri"/>
                <w:color w:val="auto"/>
                <w:position w:val="-1"/>
                <w:sz w:val="22"/>
                <w:szCs w:val="22"/>
                <w:shd w:val="clear" w:color="auto" w:fill="auto"/>
                <w:lang w:eastAsia="zh-CN"/>
              </w:rPr>
              <w:t xml:space="preserve">ИНН/КПП: 1215020390/121501001 </w:t>
            </w:r>
          </w:p>
          <w:p w:rsidR="00E36C75" w:rsidRPr="00E36C75" w:rsidRDefault="00E36C75" w:rsidP="00E36C75">
            <w:pPr>
              <w:suppressAutoHyphens/>
              <w:spacing w:line="216" w:lineRule="auto"/>
              <w:ind w:firstLine="425"/>
              <w:jc w:val="left"/>
              <w:rPr>
                <w:rFonts w:eastAsia="Calibri"/>
                <w:color w:val="auto"/>
                <w:position w:val="-1"/>
                <w:sz w:val="22"/>
                <w:szCs w:val="22"/>
                <w:shd w:val="clear" w:color="auto" w:fill="auto"/>
                <w:lang w:eastAsia="zh-CN"/>
              </w:rPr>
            </w:pPr>
            <w:r w:rsidRPr="00E36C75">
              <w:rPr>
                <w:rFonts w:eastAsia="Calibri"/>
                <w:color w:val="auto"/>
                <w:position w:val="-1"/>
                <w:sz w:val="22"/>
                <w:szCs w:val="22"/>
                <w:shd w:val="clear" w:color="auto" w:fill="auto"/>
                <w:lang w:eastAsia="zh-CN"/>
              </w:rPr>
              <w:t>Адрес: 424039, Республика Марий Эл,</w:t>
            </w:r>
          </w:p>
          <w:p w:rsidR="00E36C75" w:rsidRPr="00E36C75" w:rsidRDefault="00E36C75" w:rsidP="00E36C75">
            <w:pPr>
              <w:suppressAutoHyphens/>
              <w:spacing w:line="216" w:lineRule="auto"/>
              <w:ind w:firstLine="425"/>
              <w:jc w:val="left"/>
              <w:rPr>
                <w:rFonts w:eastAsia="Calibri"/>
                <w:color w:val="auto"/>
                <w:position w:val="-1"/>
                <w:sz w:val="22"/>
                <w:szCs w:val="22"/>
                <w:shd w:val="clear" w:color="auto" w:fill="auto"/>
                <w:lang w:eastAsia="zh-CN"/>
              </w:rPr>
            </w:pPr>
            <w:r w:rsidRPr="00E36C75">
              <w:rPr>
                <w:rFonts w:eastAsia="Calibri"/>
                <w:color w:val="auto"/>
                <w:position w:val="-1"/>
                <w:sz w:val="22"/>
                <w:szCs w:val="22"/>
                <w:shd w:val="clear" w:color="auto" w:fill="auto"/>
                <w:lang w:eastAsia="zh-CN"/>
              </w:rPr>
              <w:t xml:space="preserve">г. Йошкар-Ола, ул. Дружбы, д.2 </w:t>
            </w:r>
          </w:p>
          <w:p w:rsidR="00E36C75" w:rsidRPr="00E36C75" w:rsidRDefault="00E36C75" w:rsidP="00E36C75">
            <w:pPr>
              <w:ind w:firstLine="459"/>
              <w:jc w:val="left"/>
              <w:rPr>
                <w:rFonts w:eastAsia="Times New Roman"/>
                <w:color w:val="auto"/>
                <w:spacing w:val="-3"/>
                <w:sz w:val="22"/>
                <w:szCs w:val="22"/>
                <w:shd w:val="clear" w:color="auto" w:fill="auto"/>
                <w:lang w:eastAsia="zh-CN"/>
              </w:rPr>
            </w:pPr>
            <w:r w:rsidRPr="00E36C75">
              <w:rPr>
                <w:rFonts w:eastAsia="Times New Roman"/>
                <w:color w:val="auto"/>
                <w:spacing w:val="-3"/>
                <w:sz w:val="22"/>
                <w:szCs w:val="22"/>
                <w:shd w:val="clear" w:color="auto" w:fill="auto"/>
                <w:lang w:eastAsia="zh-CN"/>
              </w:rPr>
              <w:t>р/с 4070281030000050227</w:t>
            </w:r>
          </w:p>
          <w:p w:rsidR="00E36C75" w:rsidRPr="00E36C75" w:rsidRDefault="00E36C75" w:rsidP="00E36C75">
            <w:pPr>
              <w:ind w:firstLine="459"/>
              <w:jc w:val="left"/>
              <w:rPr>
                <w:rFonts w:eastAsia="Times New Roman"/>
                <w:color w:val="auto"/>
                <w:spacing w:val="-3"/>
                <w:sz w:val="22"/>
                <w:szCs w:val="22"/>
                <w:shd w:val="clear" w:color="auto" w:fill="auto"/>
                <w:lang w:eastAsia="zh-CN"/>
              </w:rPr>
            </w:pPr>
            <w:r w:rsidRPr="00E36C75">
              <w:rPr>
                <w:rFonts w:eastAsia="Times New Roman"/>
                <w:color w:val="auto"/>
                <w:spacing w:val="-3"/>
                <w:sz w:val="22"/>
                <w:szCs w:val="22"/>
                <w:shd w:val="clear" w:color="auto" w:fill="auto"/>
                <w:lang w:eastAsia="zh-CN"/>
              </w:rPr>
              <w:t>Банк ГПБ (АО)</w:t>
            </w:r>
          </w:p>
          <w:p w:rsidR="00E36C75" w:rsidRPr="00E36C75" w:rsidRDefault="00E36C75" w:rsidP="00E36C75">
            <w:pPr>
              <w:ind w:firstLine="459"/>
              <w:jc w:val="left"/>
              <w:rPr>
                <w:rFonts w:eastAsia="Times New Roman"/>
                <w:color w:val="auto"/>
                <w:spacing w:val="-3"/>
                <w:sz w:val="22"/>
                <w:szCs w:val="22"/>
                <w:shd w:val="clear" w:color="auto" w:fill="auto"/>
                <w:lang w:eastAsia="zh-CN"/>
              </w:rPr>
            </w:pPr>
            <w:r w:rsidRPr="00E36C75">
              <w:rPr>
                <w:rFonts w:eastAsia="Times New Roman"/>
                <w:color w:val="auto"/>
                <w:spacing w:val="-3"/>
                <w:sz w:val="22"/>
                <w:szCs w:val="22"/>
                <w:shd w:val="clear" w:color="auto" w:fill="auto"/>
                <w:lang w:eastAsia="zh-CN"/>
              </w:rPr>
              <w:t>БИК 044525823,</w:t>
            </w:r>
          </w:p>
          <w:p w:rsidR="00E36C75" w:rsidRPr="00E36C75" w:rsidRDefault="00E36C75" w:rsidP="00E36C75">
            <w:pPr>
              <w:ind w:firstLine="459"/>
              <w:jc w:val="left"/>
              <w:rPr>
                <w:rFonts w:eastAsia="Times New Roman"/>
                <w:color w:val="000000"/>
                <w:sz w:val="22"/>
                <w:szCs w:val="22"/>
                <w:shd w:val="clear" w:color="auto" w:fill="auto"/>
                <w:lang w:eastAsia="zh-CN"/>
              </w:rPr>
            </w:pPr>
            <w:r w:rsidRPr="00E36C75">
              <w:rPr>
                <w:rFonts w:eastAsia="Times New Roman"/>
                <w:color w:val="auto"/>
                <w:spacing w:val="-3"/>
                <w:sz w:val="22"/>
                <w:szCs w:val="22"/>
                <w:shd w:val="clear" w:color="auto" w:fill="auto"/>
                <w:lang w:eastAsia="zh-CN"/>
              </w:rPr>
              <w:t>к/с 30101810200000000823,</w:t>
            </w:r>
          </w:p>
          <w:p w:rsidR="00E36C75" w:rsidRPr="00E36C75" w:rsidRDefault="00E36C75" w:rsidP="00E36C75">
            <w:pPr>
              <w:suppressAutoHyphens/>
              <w:spacing w:line="216" w:lineRule="auto"/>
              <w:ind w:firstLine="425"/>
              <w:jc w:val="left"/>
              <w:rPr>
                <w:rFonts w:eastAsia="Calibri"/>
                <w:color w:val="000000"/>
                <w:position w:val="-1"/>
                <w:sz w:val="22"/>
                <w:szCs w:val="22"/>
                <w:shd w:val="clear" w:color="auto" w:fill="auto"/>
                <w:lang w:eastAsia="zh-CN"/>
              </w:rPr>
            </w:pPr>
            <w:r w:rsidRPr="00E36C75">
              <w:rPr>
                <w:rFonts w:eastAsia="Times New Roman"/>
                <w:color w:val="000000"/>
                <w:sz w:val="22"/>
                <w:szCs w:val="22"/>
                <w:shd w:val="clear" w:color="auto" w:fill="auto"/>
                <w:lang w:eastAsia="zh-CN"/>
              </w:rPr>
              <w:t>ОКПО 03220481</w:t>
            </w:r>
            <w:r w:rsidRPr="00E36C75">
              <w:rPr>
                <w:rFonts w:eastAsia="Calibri"/>
                <w:color w:val="000000"/>
                <w:position w:val="-1"/>
                <w:sz w:val="22"/>
                <w:szCs w:val="22"/>
                <w:shd w:val="clear" w:color="auto" w:fill="auto"/>
                <w:lang w:eastAsia="zh-CN"/>
              </w:rPr>
              <w:t>,</w:t>
            </w:r>
          </w:p>
          <w:p w:rsidR="00E36C75" w:rsidRPr="00E36C75" w:rsidRDefault="00E36C75" w:rsidP="00E36C75">
            <w:pPr>
              <w:suppressAutoHyphens/>
              <w:spacing w:line="216" w:lineRule="auto"/>
              <w:ind w:firstLine="425"/>
              <w:jc w:val="left"/>
              <w:rPr>
                <w:rFonts w:eastAsia="Calibri"/>
                <w:color w:val="000000"/>
                <w:position w:val="-1"/>
                <w:sz w:val="22"/>
                <w:szCs w:val="22"/>
                <w:shd w:val="clear" w:color="auto" w:fill="auto"/>
                <w:lang w:eastAsia="zh-CN"/>
              </w:rPr>
            </w:pPr>
            <w:r w:rsidRPr="00E36C75">
              <w:rPr>
                <w:rFonts w:eastAsia="Calibri"/>
                <w:color w:val="000000"/>
                <w:position w:val="-1"/>
                <w:sz w:val="22"/>
                <w:szCs w:val="22"/>
                <w:shd w:val="clear" w:color="auto" w:fill="auto"/>
                <w:lang w:eastAsia="zh-CN"/>
              </w:rPr>
              <w:t>Тел. (8362) 42-77-04</w:t>
            </w:r>
          </w:p>
          <w:p w:rsidR="00E36C75" w:rsidRPr="00E36C75" w:rsidRDefault="00E36C75" w:rsidP="00E36C75">
            <w:pPr>
              <w:suppressAutoHyphens/>
              <w:spacing w:line="216" w:lineRule="auto"/>
              <w:ind w:firstLine="425"/>
              <w:jc w:val="left"/>
              <w:rPr>
                <w:rFonts w:eastAsia="Calibri"/>
                <w:color w:val="000000"/>
                <w:position w:val="-1"/>
                <w:sz w:val="22"/>
                <w:szCs w:val="22"/>
                <w:shd w:val="clear" w:color="auto" w:fill="auto"/>
                <w:lang w:val="en-US" w:eastAsia="zh-CN"/>
              </w:rPr>
            </w:pPr>
            <w:r w:rsidRPr="00E36C75">
              <w:rPr>
                <w:rFonts w:eastAsia="Calibri"/>
                <w:color w:val="000000"/>
                <w:position w:val="-1"/>
                <w:sz w:val="22"/>
                <w:szCs w:val="22"/>
                <w:shd w:val="clear" w:color="auto" w:fill="auto"/>
                <w:lang w:val="en-US" w:eastAsia="zh-CN"/>
              </w:rPr>
              <w:t>E-mail: snab424039@yandex.ru</w:t>
            </w:r>
          </w:p>
          <w:p w:rsidR="00E36C75" w:rsidRPr="00E36C75" w:rsidRDefault="00E36C75" w:rsidP="00E36C75">
            <w:pPr>
              <w:suppressAutoHyphens/>
              <w:spacing w:line="216" w:lineRule="auto"/>
              <w:ind w:firstLine="425"/>
              <w:jc w:val="left"/>
              <w:rPr>
                <w:rFonts w:eastAsia="Calibri"/>
                <w:color w:val="000000"/>
                <w:position w:val="-1"/>
                <w:sz w:val="22"/>
                <w:szCs w:val="22"/>
                <w:shd w:val="clear" w:color="auto" w:fill="auto"/>
                <w:lang w:val="en-US" w:eastAsia="zh-CN"/>
              </w:rPr>
            </w:pPr>
          </w:p>
          <w:p w:rsidR="00E36C75" w:rsidRPr="00E36C75" w:rsidRDefault="00E36C75" w:rsidP="00E36C75">
            <w:pPr>
              <w:suppressAutoHyphens/>
              <w:spacing w:line="216" w:lineRule="auto"/>
              <w:ind w:left="459"/>
              <w:jc w:val="left"/>
              <w:rPr>
                <w:rFonts w:eastAsia="Times New Roman"/>
                <w:b/>
                <w:bCs/>
                <w:color w:val="auto"/>
                <w:position w:val="-1"/>
                <w:sz w:val="22"/>
                <w:szCs w:val="22"/>
                <w:shd w:val="clear" w:color="auto" w:fill="auto"/>
                <w:lang w:val="en-US" w:eastAsia="zh-CN"/>
              </w:rPr>
            </w:pPr>
            <w:r w:rsidRPr="00E36C75">
              <w:rPr>
                <w:rFonts w:eastAsia="Calibri"/>
                <w:color w:val="000000"/>
                <w:position w:val="-1"/>
                <w:sz w:val="22"/>
                <w:szCs w:val="22"/>
                <w:shd w:val="clear" w:color="auto" w:fill="auto"/>
                <w:lang w:val="en-US" w:eastAsia="zh-CN"/>
              </w:rPr>
              <w:t>____________________ / _____________</w:t>
            </w:r>
          </w:p>
          <w:p w:rsidR="00E36C75" w:rsidRPr="00E36C75" w:rsidRDefault="00E36C75" w:rsidP="00E36C75">
            <w:pPr>
              <w:keepNext/>
              <w:keepLines/>
              <w:shd w:val="clear" w:color="auto" w:fill="FFFFFF"/>
              <w:suppressAutoHyphens/>
              <w:spacing w:line="216" w:lineRule="auto"/>
              <w:ind w:firstLine="425"/>
              <w:jc w:val="left"/>
              <w:rPr>
                <w:rFonts w:eastAsia="Arial"/>
                <w:bCs/>
                <w:color w:val="auto"/>
                <w:position w:val="-1"/>
                <w:sz w:val="22"/>
                <w:szCs w:val="22"/>
                <w:shd w:val="clear" w:color="auto" w:fill="auto"/>
                <w:lang w:eastAsia="zh-CN"/>
              </w:rPr>
            </w:pPr>
            <w:r w:rsidRPr="00E36C75">
              <w:rPr>
                <w:rFonts w:eastAsia="Arial"/>
                <w:bCs/>
                <w:color w:val="auto"/>
                <w:position w:val="-1"/>
                <w:sz w:val="22"/>
                <w:szCs w:val="22"/>
                <w:shd w:val="clear" w:color="auto" w:fill="auto"/>
                <w:lang w:eastAsia="zh-CN"/>
              </w:rPr>
              <w:t>М.П.</w:t>
            </w:r>
          </w:p>
          <w:p w:rsidR="00E36C75" w:rsidRPr="00E36C75" w:rsidRDefault="00E36C75" w:rsidP="00E36C75">
            <w:pPr>
              <w:suppressAutoHyphens/>
              <w:spacing w:line="216" w:lineRule="auto"/>
              <w:ind w:firstLine="425"/>
              <w:jc w:val="left"/>
              <w:rPr>
                <w:rFonts w:eastAsia="Calibri"/>
                <w:b/>
                <w:bCs/>
                <w:color w:val="auto"/>
                <w:position w:val="-1"/>
                <w:sz w:val="22"/>
                <w:szCs w:val="22"/>
                <w:shd w:val="clear" w:color="auto" w:fill="auto"/>
                <w:lang w:eastAsia="zh-CN"/>
              </w:rPr>
            </w:pPr>
          </w:p>
        </w:tc>
        <w:tc>
          <w:tcPr>
            <w:tcW w:w="4410" w:type="dxa"/>
            <w:shd w:val="clear" w:color="auto" w:fill="auto"/>
          </w:tcPr>
          <w:p w:rsidR="00E36C75" w:rsidRPr="00E36C75" w:rsidRDefault="00E36C75" w:rsidP="00E36C75">
            <w:pPr>
              <w:keepNext/>
              <w:keepLines/>
              <w:shd w:val="clear" w:color="auto" w:fill="FFFFFF"/>
              <w:suppressAutoHyphens/>
              <w:snapToGrid w:val="0"/>
              <w:spacing w:line="216" w:lineRule="auto"/>
              <w:ind w:firstLine="425"/>
              <w:jc w:val="left"/>
              <w:rPr>
                <w:rFonts w:eastAsia="Arial"/>
                <w:bCs/>
                <w:color w:val="auto"/>
                <w:position w:val="-1"/>
                <w:sz w:val="22"/>
                <w:szCs w:val="22"/>
                <w:shd w:val="clear" w:color="auto" w:fill="auto"/>
                <w:lang w:eastAsia="zh-CN"/>
              </w:rPr>
            </w:pPr>
            <w:r w:rsidRPr="00E36C75">
              <w:rPr>
                <w:rFonts w:eastAsia="Arial"/>
                <w:b/>
                <w:bCs/>
                <w:color w:val="auto"/>
                <w:position w:val="-1"/>
                <w:sz w:val="22"/>
                <w:szCs w:val="22"/>
                <w:shd w:val="clear" w:color="auto" w:fill="auto"/>
                <w:lang w:eastAsia="zh-CN"/>
              </w:rPr>
              <w:t>Поставщик:</w:t>
            </w:r>
          </w:p>
          <w:p w:rsidR="00E36C75" w:rsidRPr="00E36C75" w:rsidRDefault="00E36C75" w:rsidP="00E36C75">
            <w:pPr>
              <w:keepNext/>
              <w:keepLines/>
              <w:shd w:val="clear" w:color="auto" w:fill="FFFFFF"/>
              <w:suppressAutoHyphens/>
              <w:spacing w:line="216" w:lineRule="auto"/>
              <w:ind w:firstLine="425"/>
              <w:jc w:val="left"/>
              <w:rPr>
                <w:rFonts w:eastAsia="Arial"/>
                <w:bCs/>
                <w:color w:val="auto"/>
                <w:position w:val="-1"/>
                <w:sz w:val="22"/>
                <w:szCs w:val="22"/>
                <w:shd w:val="clear" w:color="auto" w:fill="auto"/>
                <w:lang w:eastAsia="zh-CN"/>
              </w:rPr>
            </w:pPr>
          </w:p>
          <w:p w:rsidR="00E36C75" w:rsidRPr="00E36C75" w:rsidRDefault="00E36C75" w:rsidP="00E36C75">
            <w:pPr>
              <w:keepNext/>
              <w:keepLines/>
              <w:shd w:val="clear" w:color="auto" w:fill="FFFFFF"/>
              <w:suppressAutoHyphens/>
              <w:spacing w:line="216" w:lineRule="auto"/>
              <w:ind w:firstLine="425"/>
              <w:jc w:val="left"/>
              <w:rPr>
                <w:rFonts w:eastAsia="Arial"/>
                <w:bCs/>
                <w:color w:val="auto"/>
                <w:position w:val="-1"/>
                <w:sz w:val="22"/>
                <w:szCs w:val="22"/>
                <w:shd w:val="clear" w:color="auto" w:fill="auto"/>
                <w:lang w:eastAsia="zh-CN"/>
              </w:rPr>
            </w:pPr>
          </w:p>
          <w:p w:rsidR="00E36C75" w:rsidRPr="00E36C75" w:rsidRDefault="00E36C75" w:rsidP="00E36C75">
            <w:pPr>
              <w:keepNext/>
              <w:keepLines/>
              <w:shd w:val="clear" w:color="auto" w:fill="FFFFFF"/>
              <w:suppressAutoHyphens/>
              <w:spacing w:line="216" w:lineRule="auto"/>
              <w:ind w:firstLine="143"/>
              <w:jc w:val="left"/>
              <w:rPr>
                <w:rFonts w:eastAsia="Arial"/>
                <w:bCs/>
                <w:color w:val="auto"/>
                <w:position w:val="-1"/>
                <w:sz w:val="22"/>
                <w:szCs w:val="22"/>
                <w:shd w:val="clear" w:color="auto" w:fill="auto"/>
                <w:lang w:eastAsia="zh-CN"/>
              </w:rPr>
            </w:pPr>
          </w:p>
          <w:p w:rsidR="00E36C75" w:rsidRPr="00E36C75" w:rsidRDefault="00E36C75" w:rsidP="00E36C75">
            <w:pPr>
              <w:keepNext/>
              <w:keepLines/>
              <w:shd w:val="clear" w:color="auto" w:fill="FFFFFF"/>
              <w:suppressAutoHyphens/>
              <w:spacing w:line="216" w:lineRule="auto"/>
              <w:ind w:firstLine="425"/>
              <w:jc w:val="left"/>
              <w:rPr>
                <w:rFonts w:eastAsia="Arial"/>
                <w:bCs/>
                <w:color w:val="auto"/>
                <w:position w:val="-1"/>
                <w:sz w:val="22"/>
                <w:szCs w:val="22"/>
                <w:shd w:val="clear" w:color="auto" w:fill="auto"/>
                <w:lang w:eastAsia="zh-CN"/>
              </w:rPr>
            </w:pPr>
          </w:p>
          <w:p w:rsidR="00E36C75" w:rsidRPr="00E36C75" w:rsidRDefault="00E36C75" w:rsidP="00E36C75">
            <w:pPr>
              <w:keepNext/>
              <w:keepLines/>
              <w:shd w:val="clear" w:color="auto" w:fill="FFFFFF"/>
              <w:suppressAutoHyphens/>
              <w:spacing w:line="216" w:lineRule="auto"/>
              <w:ind w:firstLine="425"/>
              <w:jc w:val="left"/>
              <w:rPr>
                <w:rFonts w:eastAsia="Arial"/>
                <w:bCs/>
                <w:color w:val="auto"/>
                <w:position w:val="-1"/>
                <w:sz w:val="22"/>
                <w:szCs w:val="22"/>
                <w:shd w:val="clear" w:color="auto" w:fill="auto"/>
                <w:lang w:eastAsia="zh-CN"/>
              </w:rPr>
            </w:pPr>
          </w:p>
          <w:p w:rsidR="00E36C75" w:rsidRPr="00E36C75" w:rsidRDefault="00E36C75" w:rsidP="00E36C75">
            <w:pPr>
              <w:keepNext/>
              <w:keepLines/>
              <w:shd w:val="clear" w:color="auto" w:fill="FFFFFF"/>
              <w:suppressAutoHyphens/>
              <w:spacing w:line="216" w:lineRule="auto"/>
              <w:ind w:firstLine="425"/>
              <w:jc w:val="left"/>
              <w:rPr>
                <w:rFonts w:eastAsia="Arial"/>
                <w:bCs/>
                <w:color w:val="auto"/>
                <w:position w:val="-1"/>
                <w:sz w:val="22"/>
                <w:szCs w:val="22"/>
                <w:shd w:val="clear" w:color="auto" w:fill="auto"/>
                <w:lang w:eastAsia="zh-CN"/>
              </w:rPr>
            </w:pPr>
          </w:p>
          <w:p w:rsidR="00E36C75" w:rsidRPr="00E36C75" w:rsidRDefault="00E36C75" w:rsidP="00E36C75">
            <w:pPr>
              <w:keepNext/>
              <w:keepLines/>
              <w:shd w:val="clear" w:color="auto" w:fill="FFFFFF"/>
              <w:suppressAutoHyphens/>
              <w:spacing w:line="216" w:lineRule="auto"/>
              <w:ind w:firstLine="425"/>
              <w:jc w:val="left"/>
              <w:rPr>
                <w:rFonts w:eastAsia="Arial"/>
                <w:bCs/>
                <w:color w:val="auto"/>
                <w:position w:val="-1"/>
                <w:sz w:val="22"/>
                <w:szCs w:val="22"/>
                <w:shd w:val="clear" w:color="auto" w:fill="auto"/>
                <w:lang w:eastAsia="zh-CN"/>
              </w:rPr>
            </w:pPr>
          </w:p>
          <w:p w:rsidR="00E36C75" w:rsidRPr="00E36C75" w:rsidRDefault="00E36C75" w:rsidP="00E36C75">
            <w:pPr>
              <w:keepNext/>
              <w:keepLines/>
              <w:shd w:val="clear" w:color="auto" w:fill="FFFFFF"/>
              <w:suppressAutoHyphens/>
              <w:spacing w:line="216" w:lineRule="auto"/>
              <w:ind w:firstLine="425"/>
              <w:jc w:val="left"/>
              <w:rPr>
                <w:rFonts w:eastAsia="Arial"/>
                <w:bCs/>
                <w:color w:val="auto"/>
                <w:position w:val="-1"/>
                <w:sz w:val="22"/>
                <w:szCs w:val="22"/>
                <w:shd w:val="clear" w:color="auto" w:fill="auto"/>
                <w:lang w:eastAsia="zh-CN"/>
              </w:rPr>
            </w:pPr>
          </w:p>
          <w:p w:rsidR="00E36C75" w:rsidRPr="00E36C75" w:rsidRDefault="00E36C75" w:rsidP="00E36C75">
            <w:pPr>
              <w:keepNext/>
              <w:keepLines/>
              <w:shd w:val="clear" w:color="auto" w:fill="FFFFFF"/>
              <w:suppressAutoHyphens/>
              <w:spacing w:line="216" w:lineRule="auto"/>
              <w:ind w:firstLine="425"/>
              <w:jc w:val="left"/>
              <w:rPr>
                <w:rFonts w:eastAsia="Arial"/>
                <w:bCs/>
                <w:color w:val="auto"/>
                <w:position w:val="-1"/>
                <w:sz w:val="22"/>
                <w:szCs w:val="22"/>
                <w:shd w:val="clear" w:color="auto" w:fill="auto"/>
                <w:lang w:eastAsia="zh-CN"/>
              </w:rPr>
            </w:pPr>
          </w:p>
          <w:p w:rsidR="00E36C75" w:rsidRPr="00E36C75" w:rsidRDefault="00E36C75" w:rsidP="00E36C75">
            <w:pPr>
              <w:keepNext/>
              <w:keepLines/>
              <w:shd w:val="clear" w:color="auto" w:fill="FFFFFF"/>
              <w:suppressAutoHyphens/>
              <w:spacing w:line="216" w:lineRule="auto"/>
              <w:ind w:firstLine="425"/>
              <w:jc w:val="left"/>
              <w:rPr>
                <w:rFonts w:eastAsia="Arial"/>
                <w:bCs/>
                <w:color w:val="auto"/>
                <w:position w:val="-1"/>
                <w:sz w:val="22"/>
                <w:szCs w:val="22"/>
                <w:shd w:val="clear" w:color="auto" w:fill="auto"/>
                <w:lang w:eastAsia="zh-CN"/>
              </w:rPr>
            </w:pPr>
          </w:p>
          <w:p w:rsidR="00E36C75" w:rsidRPr="00E36C75" w:rsidRDefault="00E36C75" w:rsidP="00E36C75">
            <w:pPr>
              <w:keepNext/>
              <w:keepLines/>
              <w:shd w:val="clear" w:color="auto" w:fill="FFFFFF"/>
              <w:suppressAutoHyphens/>
              <w:spacing w:line="216" w:lineRule="auto"/>
              <w:ind w:firstLine="425"/>
              <w:jc w:val="left"/>
              <w:rPr>
                <w:rFonts w:eastAsia="Arial"/>
                <w:bCs/>
                <w:color w:val="auto"/>
                <w:position w:val="-1"/>
                <w:sz w:val="22"/>
                <w:szCs w:val="22"/>
                <w:shd w:val="clear" w:color="auto" w:fill="auto"/>
                <w:lang w:eastAsia="zh-CN"/>
              </w:rPr>
            </w:pPr>
          </w:p>
          <w:p w:rsidR="00E36C75" w:rsidRPr="00E36C75" w:rsidRDefault="00E36C75" w:rsidP="00E36C75">
            <w:pPr>
              <w:shd w:val="clear" w:color="auto" w:fill="FFFFFF"/>
              <w:suppressAutoHyphens/>
              <w:spacing w:line="216" w:lineRule="auto"/>
              <w:ind w:firstLine="425"/>
              <w:jc w:val="left"/>
              <w:rPr>
                <w:rFonts w:eastAsia="Arial"/>
                <w:bCs/>
                <w:color w:val="auto"/>
                <w:position w:val="-1"/>
                <w:sz w:val="22"/>
                <w:szCs w:val="22"/>
                <w:shd w:val="clear" w:color="auto" w:fill="auto"/>
                <w:lang w:eastAsia="zh-CN"/>
              </w:rPr>
            </w:pPr>
          </w:p>
          <w:p w:rsidR="00E36C75" w:rsidRPr="00E36C75" w:rsidRDefault="00E36C75" w:rsidP="00E36C75">
            <w:pPr>
              <w:keepNext/>
              <w:keepLines/>
              <w:shd w:val="clear" w:color="auto" w:fill="FFFFFF"/>
              <w:suppressAutoHyphens/>
              <w:spacing w:line="216" w:lineRule="auto"/>
              <w:ind w:left="34"/>
              <w:jc w:val="left"/>
              <w:rPr>
                <w:rFonts w:eastAsia="Times New Roman"/>
                <w:b/>
                <w:bCs/>
                <w:color w:val="auto"/>
                <w:position w:val="-1"/>
                <w:sz w:val="22"/>
                <w:szCs w:val="22"/>
                <w:shd w:val="clear" w:color="auto" w:fill="auto"/>
                <w:lang w:eastAsia="zh-CN"/>
              </w:rPr>
            </w:pPr>
            <w:r w:rsidRPr="00E36C75">
              <w:rPr>
                <w:rFonts w:eastAsia="Arial"/>
                <w:bCs/>
                <w:color w:val="auto"/>
                <w:position w:val="-1"/>
                <w:sz w:val="22"/>
                <w:szCs w:val="22"/>
                <w:shd w:val="clear" w:color="auto" w:fill="auto"/>
                <w:lang w:eastAsia="zh-CN"/>
              </w:rPr>
              <w:t xml:space="preserve">_________________ </w:t>
            </w:r>
            <w:r w:rsidRPr="00E36C75">
              <w:rPr>
                <w:rFonts w:eastAsia="Arial"/>
                <w:b/>
                <w:bCs/>
                <w:color w:val="auto"/>
                <w:position w:val="-1"/>
                <w:sz w:val="22"/>
                <w:szCs w:val="22"/>
                <w:shd w:val="clear" w:color="auto" w:fill="auto"/>
                <w:lang w:eastAsia="zh-CN"/>
              </w:rPr>
              <w:t>/</w:t>
            </w:r>
            <w:r w:rsidRPr="00E36C75">
              <w:rPr>
                <w:rFonts w:eastAsia="Arial"/>
                <w:bCs/>
                <w:color w:val="auto"/>
                <w:position w:val="-1"/>
                <w:sz w:val="22"/>
                <w:szCs w:val="22"/>
                <w:shd w:val="clear" w:color="auto" w:fill="auto"/>
                <w:lang w:eastAsia="zh-CN"/>
              </w:rPr>
              <w:t>________________</w:t>
            </w:r>
          </w:p>
          <w:p w:rsidR="00E36C75" w:rsidRPr="00E36C75" w:rsidRDefault="00E36C75" w:rsidP="00E36C75">
            <w:pPr>
              <w:keepNext/>
              <w:keepLines/>
              <w:shd w:val="clear" w:color="auto" w:fill="FFFFFF"/>
              <w:suppressAutoHyphens/>
              <w:spacing w:line="216" w:lineRule="auto"/>
              <w:ind w:firstLine="425"/>
              <w:jc w:val="left"/>
              <w:rPr>
                <w:rFonts w:eastAsia="Arial"/>
                <w:bCs/>
                <w:color w:val="auto"/>
                <w:position w:val="-1"/>
                <w:sz w:val="22"/>
                <w:szCs w:val="22"/>
                <w:shd w:val="clear" w:color="auto" w:fill="auto"/>
                <w:lang w:eastAsia="zh-CN"/>
              </w:rPr>
            </w:pPr>
            <w:r w:rsidRPr="00E36C75">
              <w:rPr>
                <w:rFonts w:eastAsia="Arial"/>
                <w:bCs/>
                <w:color w:val="auto"/>
                <w:position w:val="-1"/>
                <w:sz w:val="22"/>
                <w:szCs w:val="22"/>
                <w:shd w:val="clear" w:color="auto" w:fill="auto"/>
                <w:lang w:eastAsia="zh-CN"/>
              </w:rPr>
              <w:t>М.П.</w:t>
            </w:r>
          </w:p>
          <w:p w:rsidR="00E36C75" w:rsidRPr="00E36C75" w:rsidRDefault="00E36C75" w:rsidP="00E36C75">
            <w:pPr>
              <w:keepNext/>
              <w:keepLines/>
              <w:shd w:val="clear" w:color="auto" w:fill="FFFFFF"/>
              <w:suppressAutoHyphens/>
              <w:spacing w:line="216" w:lineRule="auto"/>
              <w:ind w:firstLine="425"/>
              <w:jc w:val="left"/>
              <w:rPr>
                <w:rFonts w:eastAsia="Arial"/>
                <w:color w:val="auto"/>
                <w:position w:val="-1"/>
                <w:sz w:val="22"/>
                <w:szCs w:val="22"/>
                <w:shd w:val="clear" w:color="auto" w:fill="auto"/>
                <w:lang w:eastAsia="zh-CN"/>
              </w:rPr>
            </w:pPr>
          </w:p>
        </w:tc>
      </w:tr>
    </w:tbl>
    <w:p w:rsidR="00E36C75" w:rsidRPr="00E36C75" w:rsidRDefault="00E36C75" w:rsidP="00E36C75">
      <w:pPr>
        <w:ind w:right="-1"/>
        <w:jc w:val="left"/>
        <w:rPr>
          <w:rFonts w:eastAsia="Times New Roman"/>
          <w:color w:val="auto"/>
          <w:position w:val="-1"/>
          <w:sz w:val="22"/>
          <w:szCs w:val="22"/>
          <w:shd w:val="clear" w:color="auto" w:fill="auto"/>
        </w:rPr>
      </w:pPr>
    </w:p>
    <w:p w:rsidR="00E36C75" w:rsidRDefault="00E36C75" w:rsidP="00E36C75">
      <w:pPr>
        <w:ind w:right="-1"/>
        <w:jc w:val="right"/>
        <w:rPr>
          <w:rFonts w:eastAsia="Times New Roman"/>
          <w:color w:val="auto"/>
          <w:position w:val="-1"/>
          <w:sz w:val="22"/>
          <w:szCs w:val="22"/>
          <w:shd w:val="clear" w:color="auto" w:fill="auto"/>
        </w:rPr>
      </w:pPr>
    </w:p>
    <w:p w:rsidR="00E36C75" w:rsidRDefault="00E36C75" w:rsidP="00E36C75">
      <w:pPr>
        <w:ind w:right="-1"/>
        <w:jc w:val="right"/>
        <w:rPr>
          <w:rFonts w:eastAsia="Times New Roman"/>
          <w:color w:val="auto"/>
          <w:position w:val="-1"/>
          <w:sz w:val="22"/>
          <w:szCs w:val="22"/>
          <w:shd w:val="clear" w:color="auto" w:fill="auto"/>
        </w:rPr>
      </w:pPr>
    </w:p>
    <w:p w:rsidR="00E36C75" w:rsidRDefault="00E36C75" w:rsidP="00E36C75">
      <w:pPr>
        <w:ind w:right="-1"/>
        <w:jc w:val="right"/>
        <w:rPr>
          <w:rFonts w:eastAsia="Times New Roman"/>
          <w:color w:val="auto"/>
          <w:position w:val="-1"/>
          <w:sz w:val="22"/>
          <w:szCs w:val="22"/>
          <w:shd w:val="clear" w:color="auto" w:fill="auto"/>
        </w:rPr>
      </w:pPr>
    </w:p>
    <w:p w:rsidR="00E36C75" w:rsidRDefault="00E36C75" w:rsidP="00E36C75">
      <w:pPr>
        <w:ind w:right="-1"/>
        <w:jc w:val="right"/>
        <w:rPr>
          <w:rFonts w:eastAsia="Times New Roman"/>
          <w:color w:val="auto"/>
          <w:position w:val="-1"/>
          <w:sz w:val="22"/>
          <w:szCs w:val="22"/>
          <w:shd w:val="clear" w:color="auto" w:fill="auto"/>
        </w:rPr>
      </w:pPr>
    </w:p>
    <w:p w:rsidR="00E36C75" w:rsidRDefault="00E36C75" w:rsidP="00E36C75">
      <w:pPr>
        <w:ind w:right="-1"/>
        <w:jc w:val="right"/>
        <w:rPr>
          <w:rFonts w:eastAsia="Times New Roman"/>
          <w:color w:val="auto"/>
          <w:position w:val="-1"/>
          <w:sz w:val="22"/>
          <w:szCs w:val="22"/>
          <w:shd w:val="clear" w:color="auto" w:fill="auto"/>
        </w:rPr>
      </w:pPr>
    </w:p>
    <w:p w:rsidR="00E36C75" w:rsidRDefault="00E36C75" w:rsidP="00E36C75">
      <w:pPr>
        <w:ind w:right="-1"/>
        <w:jc w:val="right"/>
        <w:rPr>
          <w:rFonts w:eastAsia="Times New Roman"/>
          <w:color w:val="auto"/>
          <w:position w:val="-1"/>
          <w:sz w:val="22"/>
          <w:szCs w:val="22"/>
          <w:shd w:val="clear" w:color="auto" w:fill="auto"/>
        </w:rPr>
      </w:pPr>
    </w:p>
    <w:p w:rsidR="00E36C75" w:rsidRDefault="00E36C75" w:rsidP="00E36C75">
      <w:pPr>
        <w:ind w:right="-1"/>
        <w:jc w:val="right"/>
        <w:rPr>
          <w:rFonts w:eastAsia="Times New Roman"/>
          <w:color w:val="auto"/>
          <w:position w:val="-1"/>
          <w:sz w:val="22"/>
          <w:szCs w:val="22"/>
          <w:shd w:val="clear" w:color="auto" w:fill="auto"/>
        </w:rPr>
      </w:pPr>
    </w:p>
    <w:p w:rsidR="00E36C75" w:rsidRDefault="00E36C75" w:rsidP="00E36C75">
      <w:pPr>
        <w:ind w:right="-1"/>
        <w:jc w:val="right"/>
        <w:rPr>
          <w:rFonts w:eastAsia="Times New Roman"/>
          <w:color w:val="auto"/>
          <w:position w:val="-1"/>
          <w:sz w:val="22"/>
          <w:szCs w:val="22"/>
          <w:shd w:val="clear" w:color="auto" w:fill="auto"/>
        </w:rPr>
      </w:pPr>
    </w:p>
    <w:p w:rsidR="00E36C75" w:rsidRDefault="00E36C75" w:rsidP="00E36C75">
      <w:pPr>
        <w:ind w:right="-1"/>
        <w:jc w:val="right"/>
        <w:rPr>
          <w:rFonts w:eastAsia="Times New Roman"/>
          <w:color w:val="auto"/>
          <w:position w:val="-1"/>
          <w:sz w:val="22"/>
          <w:szCs w:val="22"/>
          <w:shd w:val="clear" w:color="auto" w:fill="auto"/>
        </w:rPr>
      </w:pPr>
    </w:p>
    <w:p w:rsidR="00E36C75" w:rsidRDefault="00E36C75" w:rsidP="00E36C75">
      <w:pPr>
        <w:ind w:right="-1"/>
        <w:jc w:val="right"/>
        <w:rPr>
          <w:rFonts w:eastAsia="Times New Roman"/>
          <w:color w:val="auto"/>
          <w:position w:val="-1"/>
          <w:sz w:val="22"/>
          <w:szCs w:val="22"/>
          <w:shd w:val="clear" w:color="auto" w:fill="auto"/>
        </w:rPr>
      </w:pPr>
    </w:p>
    <w:p w:rsidR="00E36C75" w:rsidRPr="00E36C75" w:rsidRDefault="00E36C75" w:rsidP="00E36C75">
      <w:pPr>
        <w:ind w:right="-1"/>
        <w:jc w:val="right"/>
        <w:rPr>
          <w:rFonts w:eastAsia="Times New Roman"/>
          <w:color w:val="auto"/>
          <w:position w:val="-1"/>
          <w:sz w:val="22"/>
          <w:szCs w:val="22"/>
          <w:shd w:val="clear" w:color="auto" w:fill="auto"/>
        </w:rPr>
      </w:pPr>
    </w:p>
    <w:p w:rsidR="00E36C75" w:rsidRPr="00E36C75" w:rsidRDefault="00E36C75" w:rsidP="00E36C75">
      <w:pPr>
        <w:ind w:right="-1"/>
        <w:jc w:val="right"/>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 xml:space="preserve">Приложение № 1 </w:t>
      </w:r>
    </w:p>
    <w:p w:rsidR="00E36C75" w:rsidRPr="00E36C75" w:rsidRDefault="00E36C75" w:rsidP="00E36C75">
      <w:pPr>
        <w:ind w:right="-1"/>
        <w:jc w:val="right"/>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к Договору</w:t>
      </w:r>
    </w:p>
    <w:p w:rsidR="00E36C75" w:rsidRPr="00E36C75" w:rsidRDefault="00E36C75" w:rsidP="00E36C75">
      <w:pPr>
        <w:ind w:right="-1"/>
        <w:jc w:val="right"/>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на поставку абразивно-отрезного устройства</w:t>
      </w:r>
    </w:p>
    <w:p w:rsidR="00E36C75" w:rsidRPr="00E36C75" w:rsidRDefault="00E36C75" w:rsidP="00E36C75">
      <w:pPr>
        <w:ind w:right="-1"/>
        <w:jc w:val="right"/>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№_____ от «___»________ 2023г.</w:t>
      </w:r>
    </w:p>
    <w:p w:rsidR="00E36C75" w:rsidRPr="00E36C75" w:rsidRDefault="00E36C75" w:rsidP="00E36C75">
      <w:pPr>
        <w:jc w:val="right"/>
        <w:rPr>
          <w:rFonts w:eastAsia="Times New Roman"/>
          <w:b/>
          <w:color w:val="auto"/>
          <w:position w:val="-1"/>
          <w:sz w:val="22"/>
          <w:szCs w:val="22"/>
          <w:shd w:val="clear" w:color="auto" w:fill="auto"/>
        </w:rPr>
      </w:pPr>
    </w:p>
    <w:p w:rsidR="00E36C75" w:rsidRPr="00E36C75" w:rsidRDefault="00E36C75" w:rsidP="00E36C75">
      <w:pPr>
        <w:jc w:val="center"/>
        <w:rPr>
          <w:rFonts w:eastAsia="Times New Roman"/>
          <w:b/>
          <w:color w:val="auto"/>
          <w:position w:val="-1"/>
          <w:sz w:val="22"/>
          <w:szCs w:val="22"/>
          <w:shd w:val="clear" w:color="auto" w:fill="auto"/>
        </w:rPr>
      </w:pPr>
      <w:r w:rsidRPr="00E36C75">
        <w:rPr>
          <w:rFonts w:eastAsia="Times New Roman"/>
          <w:b/>
          <w:color w:val="auto"/>
          <w:position w:val="-1"/>
          <w:sz w:val="22"/>
          <w:szCs w:val="22"/>
          <w:shd w:val="clear" w:color="auto" w:fill="auto"/>
        </w:rPr>
        <w:t xml:space="preserve">Спецификация </w:t>
      </w:r>
    </w:p>
    <w:p w:rsidR="00E36C75" w:rsidRPr="00E36C75" w:rsidRDefault="00E36C75" w:rsidP="00E36C75">
      <w:pPr>
        <w:spacing w:line="216" w:lineRule="auto"/>
        <w:ind w:left="851" w:firstLine="425"/>
        <w:jc w:val="center"/>
        <w:rPr>
          <w:rFonts w:eastAsia="Times New Roman"/>
          <w:b/>
          <w:color w:val="auto"/>
          <w:position w:val="-1"/>
          <w:sz w:val="22"/>
          <w:szCs w:val="22"/>
          <w:shd w:val="clear" w:color="auto" w:fill="auto"/>
        </w:rPr>
      </w:pPr>
    </w:p>
    <w:tbl>
      <w:tblPr>
        <w:tblW w:w="10348" w:type="dxa"/>
        <w:tblInd w:w="-289" w:type="dxa"/>
        <w:tblLayout w:type="fixed"/>
        <w:tblLook w:val="0000"/>
      </w:tblPr>
      <w:tblGrid>
        <w:gridCol w:w="627"/>
        <w:gridCol w:w="2351"/>
        <w:gridCol w:w="3544"/>
        <w:gridCol w:w="1276"/>
        <w:gridCol w:w="1134"/>
        <w:gridCol w:w="1416"/>
      </w:tblGrid>
      <w:tr w:rsidR="00E36C75" w:rsidRPr="00E36C75" w:rsidTr="004F0174">
        <w:tc>
          <w:tcPr>
            <w:tcW w:w="627" w:type="dxa"/>
            <w:tcBorders>
              <w:top w:val="single" w:sz="4" w:space="0" w:color="000000"/>
              <w:left w:val="single" w:sz="4" w:space="0" w:color="000000"/>
              <w:bottom w:val="single" w:sz="4" w:space="0" w:color="000000"/>
            </w:tcBorders>
            <w:shd w:val="clear" w:color="auto" w:fill="auto"/>
          </w:tcPr>
          <w:p w:rsidR="00E36C75" w:rsidRPr="00E36C75" w:rsidRDefault="00E36C75" w:rsidP="00E36C75">
            <w:pPr>
              <w:jc w:val="center"/>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 п/п</w:t>
            </w:r>
          </w:p>
        </w:tc>
        <w:tc>
          <w:tcPr>
            <w:tcW w:w="2351" w:type="dxa"/>
            <w:tcBorders>
              <w:top w:val="single" w:sz="4" w:space="0" w:color="000000"/>
              <w:left w:val="single" w:sz="4" w:space="0" w:color="000000"/>
              <w:bottom w:val="single" w:sz="4" w:space="0" w:color="000000"/>
            </w:tcBorders>
            <w:shd w:val="clear" w:color="auto" w:fill="auto"/>
          </w:tcPr>
          <w:p w:rsidR="00E36C75" w:rsidRDefault="00E36C75" w:rsidP="00E36C75">
            <w:pPr>
              <w:jc w:val="center"/>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Наименование товара</w:t>
            </w:r>
          </w:p>
          <w:p w:rsidR="00E36C75" w:rsidRPr="00E36C75" w:rsidRDefault="00E36C75" w:rsidP="00E36C75">
            <w:pPr>
              <w:jc w:val="center"/>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 xml:space="preserve">Страна </w:t>
            </w:r>
            <w:r>
              <w:rPr>
                <w:rFonts w:eastAsia="Times New Roman"/>
                <w:color w:val="auto"/>
                <w:position w:val="-1"/>
                <w:sz w:val="22"/>
                <w:szCs w:val="22"/>
                <w:shd w:val="clear" w:color="auto" w:fill="auto"/>
              </w:rPr>
              <w:t>происхождения товара</w:t>
            </w:r>
          </w:p>
        </w:tc>
        <w:tc>
          <w:tcPr>
            <w:tcW w:w="3544" w:type="dxa"/>
            <w:tcBorders>
              <w:top w:val="single" w:sz="4" w:space="0" w:color="000000"/>
              <w:left w:val="single" w:sz="4" w:space="0" w:color="000000"/>
              <w:bottom w:val="single" w:sz="4" w:space="0" w:color="000000"/>
            </w:tcBorders>
            <w:shd w:val="clear" w:color="auto" w:fill="auto"/>
          </w:tcPr>
          <w:p w:rsidR="00E36C75" w:rsidRPr="00E36C75" w:rsidRDefault="00E36C75" w:rsidP="00E36C75">
            <w:pPr>
              <w:jc w:val="center"/>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Состав и характеристики товара (потребительские, качественные, технические)</w:t>
            </w:r>
          </w:p>
          <w:p w:rsidR="00E36C75" w:rsidRPr="00E36C75" w:rsidRDefault="00E36C75" w:rsidP="00E36C75">
            <w:pPr>
              <w:jc w:val="center"/>
              <w:rPr>
                <w:rFonts w:eastAsia="Times New Roman"/>
                <w:color w:val="auto"/>
                <w:position w:val="-1"/>
                <w:sz w:val="22"/>
                <w:szCs w:val="22"/>
                <w:shd w:val="clear" w:color="auto" w:fill="auto"/>
              </w:rPr>
            </w:pPr>
          </w:p>
        </w:tc>
        <w:tc>
          <w:tcPr>
            <w:tcW w:w="1276" w:type="dxa"/>
            <w:tcBorders>
              <w:top w:val="single" w:sz="4" w:space="0" w:color="000000"/>
              <w:left w:val="single" w:sz="4" w:space="0" w:color="000000"/>
              <w:bottom w:val="single" w:sz="4" w:space="0" w:color="000000"/>
            </w:tcBorders>
            <w:shd w:val="clear" w:color="auto" w:fill="auto"/>
          </w:tcPr>
          <w:p w:rsidR="00E36C75" w:rsidRPr="00E36C75" w:rsidRDefault="00E36C75" w:rsidP="00E36C75">
            <w:pPr>
              <w:jc w:val="center"/>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Объем поставки (шт.)</w:t>
            </w:r>
          </w:p>
        </w:tc>
        <w:tc>
          <w:tcPr>
            <w:tcW w:w="1134" w:type="dxa"/>
            <w:tcBorders>
              <w:top w:val="single" w:sz="4" w:space="0" w:color="000000"/>
              <w:left w:val="single" w:sz="4" w:space="0" w:color="000000"/>
              <w:bottom w:val="single" w:sz="4" w:space="0" w:color="000000"/>
            </w:tcBorders>
            <w:shd w:val="clear" w:color="auto" w:fill="auto"/>
          </w:tcPr>
          <w:p w:rsidR="00E36C75" w:rsidRPr="00E36C75" w:rsidRDefault="00E36C75" w:rsidP="00E36C75">
            <w:pPr>
              <w:jc w:val="center"/>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Цена за 1 шт., руб. (с НДС)</w:t>
            </w:r>
          </w:p>
        </w:tc>
        <w:tc>
          <w:tcPr>
            <w:tcW w:w="1416" w:type="dxa"/>
            <w:tcBorders>
              <w:top w:val="single" w:sz="4" w:space="0" w:color="000000"/>
              <w:left w:val="single" w:sz="4" w:space="0" w:color="000000"/>
              <w:bottom w:val="single" w:sz="4" w:space="0" w:color="000000"/>
              <w:right w:val="single" w:sz="4" w:space="0" w:color="000000"/>
            </w:tcBorders>
            <w:shd w:val="clear" w:color="auto" w:fill="auto"/>
          </w:tcPr>
          <w:p w:rsidR="00E36C75" w:rsidRPr="00E36C75" w:rsidRDefault="00E36C75" w:rsidP="00E36C75">
            <w:pPr>
              <w:jc w:val="center"/>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 xml:space="preserve">Общая сумма </w:t>
            </w:r>
          </w:p>
          <w:p w:rsidR="00E36C75" w:rsidRPr="00E36C75" w:rsidRDefault="00E36C75" w:rsidP="00E36C75">
            <w:pPr>
              <w:spacing w:line="216" w:lineRule="auto"/>
              <w:jc w:val="center"/>
              <w:rPr>
                <w:rFonts w:eastAsia="Times New Roman"/>
                <w:color w:val="auto"/>
                <w:position w:val="-1"/>
                <w:sz w:val="22"/>
                <w:szCs w:val="22"/>
                <w:shd w:val="clear" w:color="auto" w:fill="auto"/>
              </w:rPr>
            </w:pPr>
            <w:r w:rsidRPr="00E36C75">
              <w:rPr>
                <w:rFonts w:eastAsia="Times New Roman"/>
                <w:color w:val="auto"/>
                <w:position w:val="-1"/>
                <w:sz w:val="22"/>
                <w:szCs w:val="22"/>
                <w:shd w:val="clear" w:color="auto" w:fill="auto"/>
              </w:rPr>
              <w:t>(в руб. с НДС)</w:t>
            </w:r>
          </w:p>
        </w:tc>
      </w:tr>
      <w:tr w:rsidR="00E36C75" w:rsidRPr="00E36C75" w:rsidTr="004F0174">
        <w:tc>
          <w:tcPr>
            <w:tcW w:w="627" w:type="dxa"/>
            <w:tcBorders>
              <w:top w:val="single" w:sz="4" w:space="0" w:color="000000"/>
              <w:left w:val="single" w:sz="4" w:space="0" w:color="000000"/>
              <w:bottom w:val="single" w:sz="4" w:space="0" w:color="000000"/>
            </w:tcBorders>
            <w:shd w:val="clear" w:color="auto" w:fill="auto"/>
            <w:vAlign w:val="center"/>
          </w:tcPr>
          <w:p w:rsidR="00E36C75" w:rsidRPr="00E36C75" w:rsidRDefault="00E36C75" w:rsidP="00E36C75">
            <w:pPr>
              <w:jc w:val="center"/>
              <w:rPr>
                <w:rFonts w:eastAsia="Times New Roman"/>
                <w:color w:val="000000"/>
                <w:position w:val="-1"/>
                <w:sz w:val="22"/>
                <w:szCs w:val="22"/>
                <w:shd w:val="clear" w:color="auto" w:fill="auto"/>
              </w:rPr>
            </w:pPr>
            <w:r w:rsidRPr="00E36C75">
              <w:rPr>
                <w:rFonts w:eastAsia="Times New Roman"/>
                <w:color w:val="000000"/>
                <w:position w:val="-1"/>
                <w:sz w:val="22"/>
                <w:szCs w:val="22"/>
                <w:shd w:val="clear" w:color="auto" w:fill="auto"/>
              </w:rPr>
              <w:t>1.</w:t>
            </w:r>
          </w:p>
        </w:tc>
        <w:tc>
          <w:tcPr>
            <w:tcW w:w="2351" w:type="dxa"/>
            <w:tcBorders>
              <w:top w:val="single" w:sz="4" w:space="0" w:color="000000"/>
              <w:left w:val="single" w:sz="4" w:space="0" w:color="000000"/>
              <w:bottom w:val="single" w:sz="4" w:space="0" w:color="000000"/>
            </w:tcBorders>
            <w:shd w:val="clear" w:color="auto" w:fill="auto"/>
            <w:vAlign w:val="center"/>
          </w:tcPr>
          <w:p w:rsidR="00E36C75" w:rsidRPr="00E36C75" w:rsidRDefault="00E36C75" w:rsidP="00E36C75">
            <w:pPr>
              <w:jc w:val="center"/>
              <w:rPr>
                <w:rFonts w:eastAsia="Times New Roman"/>
                <w:color w:val="000000"/>
                <w:position w:val="-1"/>
                <w:sz w:val="22"/>
                <w:szCs w:val="22"/>
                <w:shd w:val="clear" w:color="auto" w:fill="auto"/>
              </w:rPr>
            </w:pPr>
          </w:p>
        </w:tc>
        <w:tc>
          <w:tcPr>
            <w:tcW w:w="3544" w:type="dxa"/>
            <w:tcBorders>
              <w:top w:val="single" w:sz="4" w:space="0" w:color="000000"/>
              <w:left w:val="single" w:sz="4" w:space="0" w:color="000000"/>
              <w:bottom w:val="single" w:sz="4" w:space="0" w:color="000000"/>
            </w:tcBorders>
            <w:shd w:val="clear" w:color="auto" w:fill="auto"/>
          </w:tcPr>
          <w:p w:rsidR="00E36C75" w:rsidRPr="00E36C75" w:rsidRDefault="00E36C75" w:rsidP="00E36C75">
            <w:pPr>
              <w:jc w:val="left"/>
              <w:rPr>
                <w:rFonts w:eastAsia="Times New Roman"/>
                <w:color w:val="000000"/>
                <w:position w:val="-1"/>
                <w:sz w:val="22"/>
                <w:szCs w:val="22"/>
                <w:shd w:val="clear" w:color="auto" w:fill="auto"/>
              </w:rPr>
            </w:pPr>
          </w:p>
        </w:tc>
        <w:tc>
          <w:tcPr>
            <w:tcW w:w="1276" w:type="dxa"/>
            <w:tcBorders>
              <w:top w:val="single" w:sz="4" w:space="0" w:color="000000"/>
              <w:left w:val="single" w:sz="4" w:space="0" w:color="000000"/>
              <w:bottom w:val="single" w:sz="4" w:space="0" w:color="000000"/>
            </w:tcBorders>
            <w:shd w:val="clear" w:color="auto" w:fill="auto"/>
            <w:vAlign w:val="center"/>
          </w:tcPr>
          <w:p w:rsidR="00E36C75" w:rsidRPr="00E36C75" w:rsidRDefault="00E36C75" w:rsidP="00E36C75">
            <w:pPr>
              <w:jc w:val="center"/>
              <w:rPr>
                <w:rFonts w:eastAsia="Times New Roman"/>
                <w:color w:val="000000"/>
                <w:position w:val="-1"/>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E36C75" w:rsidRPr="00E36C75" w:rsidRDefault="00E36C75" w:rsidP="00E36C75">
            <w:pPr>
              <w:jc w:val="center"/>
              <w:rPr>
                <w:rFonts w:eastAsia="Times New Roman"/>
                <w:color w:val="000000"/>
                <w:position w:val="-1"/>
                <w:sz w:val="22"/>
                <w:szCs w:val="22"/>
                <w:shd w:val="clear" w:color="auto" w:fill="auto"/>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6C75" w:rsidRPr="00E36C75" w:rsidRDefault="00E36C75" w:rsidP="00E36C75">
            <w:pPr>
              <w:jc w:val="center"/>
              <w:rPr>
                <w:rFonts w:eastAsia="Times New Roman"/>
                <w:color w:val="000000"/>
                <w:position w:val="-1"/>
                <w:sz w:val="22"/>
                <w:szCs w:val="22"/>
                <w:shd w:val="clear" w:color="auto" w:fill="auto"/>
              </w:rPr>
            </w:pPr>
          </w:p>
        </w:tc>
      </w:tr>
      <w:tr w:rsidR="00E36C75" w:rsidRPr="00E36C75" w:rsidTr="004F0174">
        <w:tc>
          <w:tcPr>
            <w:tcW w:w="8932" w:type="dxa"/>
            <w:gridSpan w:val="5"/>
            <w:tcBorders>
              <w:top w:val="single" w:sz="4" w:space="0" w:color="000000"/>
              <w:left w:val="single" w:sz="4" w:space="0" w:color="000000"/>
              <w:bottom w:val="single" w:sz="4" w:space="0" w:color="000000"/>
            </w:tcBorders>
            <w:shd w:val="clear" w:color="auto" w:fill="auto"/>
            <w:vAlign w:val="center"/>
          </w:tcPr>
          <w:p w:rsidR="00E36C75" w:rsidRPr="00E36C75" w:rsidRDefault="00E36C75" w:rsidP="00E36C75">
            <w:pPr>
              <w:jc w:val="right"/>
              <w:rPr>
                <w:rFonts w:eastAsia="Times New Roman"/>
                <w:color w:val="000000"/>
                <w:position w:val="-1"/>
                <w:sz w:val="22"/>
                <w:szCs w:val="22"/>
                <w:shd w:val="clear" w:color="auto" w:fill="auto"/>
              </w:rPr>
            </w:pPr>
            <w:r w:rsidRPr="00E36C75">
              <w:rPr>
                <w:rFonts w:eastAsia="Times New Roman"/>
                <w:color w:val="000000"/>
                <w:position w:val="-1"/>
                <w:sz w:val="22"/>
                <w:szCs w:val="22"/>
                <w:shd w:val="clear" w:color="auto" w:fill="auto"/>
              </w:rPr>
              <w:t>Итого:</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6C75" w:rsidRPr="00E36C75" w:rsidRDefault="00E36C75" w:rsidP="00E36C75">
            <w:pPr>
              <w:jc w:val="center"/>
              <w:rPr>
                <w:rFonts w:eastAsia="Times New Roman"/>
                <w:color w:val="000000"/>
                <w:position w:val="-1"/>
                <w:sz w:val="22"/>
                <w:szCs w:val="22"/>
                <w:shd w:val="clear" w:color="auto" w:fill="auto"/>
              </w:rPr>
            </w:pPr>
          </w:p>
        </w:tc>
      </w:tr>
    </w:tbl>
    <w:p w:rsidR="00E36C75" w:rsidRPr="00E36C75" w:rsidRDefault="00E36C75" w:rsidP="00E36C75">
      <w:pPr>
        <w:widowControl w:val="0"/>
        <w:spacing w:line="216" w:lineRule="auto"/>
        <w:ind w:left="851" w:firstLine="425"/>
        <w:jc w:val="center"/>
        <w:rPr>
          <w:rFonts w:eastAsia="Times New Roman"/>
          <w:b/>
          <w:position w:val="-1"/>
          <w:sz w:val="22"/>
          <w:szCs w:val="22"/>
          <w:shd w:val="clear" w:color="auto" w:fill="auto"/>
          <w:lang w:eastAsia="ar-SA"/>
        </w:rPr>
      </w:pPr>
    </w:p>
    <w:p w:rsidR="00E36C75" w:rsidRPr="00E36C75" w:rsidRDefault="00E36C75" w:rsidP="00E36C75">
      <w:pPr>
        <w:widowControl w:val="0"/>
        <w:spacing w:line="216" w:lineRule="auto"/>
        <w:ind w:left="851" w:firstLine="425"/>
        <w:jc w:val="center"/>
        <w:rPr>
          <w:rFonts w:eastAsia="Times New Roman"/>
          <w:b/>
          <w:position w:val="-1"/>
          <w:sz w:val="22"/>
          <w:szCs w:val="22"/>
          <w:shd w:val="clear" w:color="auto" w:fill="auto"/>
          <w:lang w:eastAsia="ar-SA"/>
        </w:rPr>
      </w:pPr>
    </w:p>
    <w:p w:rsidR="00E36C75" w:rsidRPr="00E36C75" w:rsidRDefault="00E36C75" w:rsidP="00E36C75">
      <w:pPr>
        <w:spacing w:line="216" w:lineRule="auto"/>
        <w:ind w:left="459"/>
        <w:jc w:val="left"/>
        <w:rPr>
          <w:rFonts w:eastAsia="Times New Roman"/>
          <w:b/>
          <w:bCs/>
          <w:color w:val="auto"/>
          <w:position w:val="-1"/>
          <w:sz w:val="22"/>
          <w:szCs w:val="22"/>
          <w:shd w:val="clear" w:color="auto" w:fill="auto"/>
        </w:rPr>
      </w:pPr>
      <w:r w:rsidRPr="00E36C75">
        <w:rPr>
          <w:rFonts w:eastAsia="Times New Roman"/>
          <w:color w:val="000000"/>
          <w:position w:val="-1"/>
          <w:sz w:val="22"/>
          <w:szCs w:val="22"/>
          <w:shd w:val="clear" w:color="auto" w:fill="auto"/>
        </w:rPr>
        <w:t xml:space="preserve">    ____________________ / ________________/     _________________/_______________/</w:t>
      </w:r>
    </w:p>
    <w:p w:rsidR="00E36C75" w:rsidRPr="00E36C75" w:rsidRDefault="00E36C75" w:rsidP="00E36C75">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E36C75">
        <w:rPr>
          <w:rFonts w:eastAsia="Arial"/>
          <w:bCs/>
          <w:color w:val="auto"/>
          <w:sz w:val="22"/>
          <w:szCs w:val="22"/>
          <w:shd w:val="clear" w:color="auto" w:fill="auto"/>
          <w:lang w:eastAsia="zh-CN"/>
        </w:rPr>
        <w:t>М.П.</w:t>
      </w:r>
      <w:r w:rsidRPr="00E36C75">
        <w:rPr>
          <w:rFonts w:eastAsia="Arial"/>
          <w:bCs/>
          <w:color w:val="auto"/>
          <w:sz w:val="22"/>
          <w:szCs w:val="22"/>
          <w:shd w:val="clear" w:color="auto" w:fill="auto"/>
          <w:lang w:eastAsia="zh-CN"/>
        </w:rPr>
        <w:tab/>
      </w:r>
      <w:r w:rsidRPr="00E36C75">
        <w:rPr>
          <w:rFonts w:eastAsia="Arial"/>
          <w:bCs/>
          <w:color w:val="auto"/>
          <w:sz w:val="22"/>
          <w:szCs w:val="22"/>
          <w:shd w:val="clear" w:color="auto" w:fill="auto"/>
          <w:lang w:eastAsia="zh-CN"/>
        </w:rPr>
        <w:tab/>
      </w:r>
      <w:r w:rsidRPr="00E36C75">
        <w:rPr>
          <w:rFonts w:eastAsia="Arial"/>
          <w:bCs/>
          <w:color w:val="auto"/>
          <w:sz w:val="22"/>
          <w:szCs w:val="22"/>
          <w:shd w:val="clear" w:color="auto" w:fill="auto"/>
          <w:lang w:eastAsia="zh-CN"/>
        </w:rPr>
        <w:tab/>
      </w:r>
      <w:r w:rsidRPr="00E36C75">
        <w:rPr>
          <w:rFonts w:eastAsia="Arial"/>
          <w:bCs/>
          <w:color w:val="auto"/>
          <w:sz w:val="22"/>
          <w:szCs w:val="22"/>
          <w:shd w:val="clear" w:color="auto" w:fill="auto"/>
          <w:lang w:eastAsia="zh-CN"/>
        </w:rPr>
        <w:tab/>
      </w:r>
      <w:r w:rsidRPr="00E36C75">
        <w:rPr>
          <w:rFonts w:eastAsia="Arial"/>
          <w:bCs/>
          <w:color w:val="auto"/>
          <w:sz w:val="22"/>
          <w:szCs w:val="22"/>
          <w:shd w:val="clear" w:color="auto" w:fill="auto"/>
          <w:lang w:eastAsia="zh-CN"/>
        </w:rPr>
        <w:tab/>
      </w:r>
      <w:r w:rsidRPr="00E36C75">
        <w:rPr>
          <w:rFonts w:eastAsia="Arial"/>
          <w:bCs/>
          <w:color w:val="auto"/>
          <w:sz w:val="22"/>
          <w:szCs w:val="22"/>
          <w:shd w:val="clear" w:color="auto" w:fill="auto"/>
          <w:lang w:eastAsia="zh-CN"/>
        </w:rPr>
        <w:tab/>
      </w:r>
      <w:r w:rsidRPr="00E36C75">
        <w:rPr>
          <w:rFonts w:eastAsia="Arial"/>
          <w:bCs/>
          <w:color w:val="auto"/>
          <w:sz w:val="22"/>
          <w:szCs w:val="22"/>
          <w:shd w:val="clear" w:color="auto" w:fill="auto"/>
          <w:lang w:eastAsia="zh-CN"/>
        </w:rPr>
        <w:tab/>
      </w:r>
      <w:r w:rsidRPr="00E36C75">
        <w:rPr>
          <w:rFonts w:eastAsia="Arial"/>
          <w:bCs/>
          <w:color w:val="auto"/>
          <w:sz w:val="22"/>
          <w:szCs w:val="22"/>
          <w:shd w:val="clear" w:color="auto" w:fill="auto"/>
          <w:lang w:eastAsia="zh-CN"/>
        </w:rPr>
        <w:tab/>
      </w:r>
      <w:r w:rsidRPr="00E36C75">
        <w:rPr>
          <w:rFonts w:eastAsia="Arial"/>
          <w:bCs/>
          <w:color w:val="auto"/>
          <w:sz w:val="22"/>
          <w:szCs w:val="22"/>
          <w:shd w:val="clear" w:color="auto" w:fill="auto"/>
          <w:lang w:eastAsia="zh-CN"/>
        </w:rPr>
        <w:tab/>
        <w:t>М.П.</w:t>
      </w:r>
    </w:p>
    <w:p w:rsidR="00E36C75" w:rsidRPr="00E36C75" w:rsidRDefault="00E36C75" w:rsidP="00E36C75">
      <w:pPr>
        <w:widowControl w:val="0"/>
        <w:spacing w:line="216" w:lineRule="auto"/>
        <w:ind w:firstLine="425"/>
        <w:rPr>
          <w:rFonts w:eastAsia="Times New Roman"/>
          <w:b/>
          <w:bCs/>
          <w:color w:val="auto"/>
          <w:spacing w:val="-49"/>
          <w:position w:val="-1"/>
          <w:sz w:val="22"/>
          <w:szCs w:val="22"/>
          <w:shd w:val="clear" w:color="auto" w:fill="auto"/>
        </w:rPr>
      </w:pPr>
    </w:p>
    <w:p w:rsidR="00E36C75" w:rsidRPr="00E36C75" w:rsidRDefault="00E36C75" w:rsidP="00E36C75">
      <w:pPr>
        <w:ind w:right="-1"/>
        <w:jc w:val="left"/>
        <w:rPr>
          <w:rFonts w:eastAsia="Times New Roman"/>
          <w:color w:val="auto"/>
          <w:position w:val="-1"/>
          <w:sz w:val="22"/>
          <w:szCs w:val="22"/>
          <w:shd w:val="clear" w:color="auto" w:fill="auto"/>
        </w:rPr>
      </w:pPr>
    </w:p>
    <w:p w:rsidR="00E36C75" w:rsidRDefault="00E36C75" w:rsidP="00675778">
      <w:pPr>
        <w:ind w:firstLine="709"/>
        <w:jc w:val="center"/>
        <w:rPr>
          <w:rFonts w:eastAsia="Calibri"/>
          <w:b/>
          <w:color w:val="auto"/>
          <w:shd w:val="clear" w:color="auto" w:fill="auto"/>
          <w:lang w:eastAsia="en-US"/>
        </w:rPr>
      </w:pPr>
    </w:p>
    <w:p w:rsidR="00E36C75" w:rsidRDefault="00E36C75" w:rsidP="00675778">
      <w:pPr>
        <w:ind w:firstLine="709"/>
        <w:jc w:val="center"/>
        <w:rPr>
          <w:rFonts w:eastAsia="Calibri"/>
          <w:b/>
          <w:color w:val="auto"/>
          <w:shd w:val="clear" w:color="auto" w:fill="auto"/>
          <w:lang w:eastAsia="en-US"/>
        </w:rPr>
      </w:pPr>
    </w:p>
    <w:p w:rsidR="00E36C75" w:rsidRDefault="00E36C75" w:rsidP="00675778">
      <w:pPr>
        <w:ind w:firstLine="709"/>
        <w:jc w:val="center"/>
        <w:rPr>
          <w:rFonts w:eastAsia="Calibri"/>
          <w:b/>
          <w:color w:val="auto"/>
          <w:shd w:val="clear" w:color="auto" w:fill="auto"/>
          <w:lang w:eastAsia="en-US"/>
        </w:rPr>
      </w:pPr>
    </w:p>
    <w:p w:rsidR="00E36C75" w:rsidRDefault="00E36C75" w:rsidP="00675778">
      <w:pPr>
        <w:ind w:firstLine="709"/>
        <w:jc w:val="center"/>
        <w:rPr>
          <w:rFonts w:eastAsia="Calibri"/>
          <w:b/>
          <w:color w:val="auto"/>
          <w:shd w:val="clear" w:color="auto" w:fill="auto"/>
          <w:lang w:eastAsia="en-US"/>
        </w:rPr>
      </w:pPr>
    </w:p>
    <w:p w:rsidR="00E36C75" w:rsidRDefault="00E36C75" w:rsidP="00675778">
      <w:pPr>
        <w:ind w:firstLine="709"/>
        <w:jc w:val="center"/>
        <w:rPr>
          <w:rFonts w:eastAsia="Calibri"/>
          <w:b/>
          <w:color w:val="auto"/>
          <w:shd w:val="clear" w:color="auto" w:fill="auto"/>
          <w:lang w:eastAsia="en-US"/>
        </w:rPr>
      </w:pPr>
    </w:p>
    <w:p w:rsidR="00E36C75" w:rsidRDefault="00E36C75" w:rsidP="00675778">
      <w:pPr>
        <w:ind w:firstLine="709"/>
        <w:jc w:val="center"/>
        <w:rPr>
          <w:rFonts w:eastAsia="Calibri"/>
          <w:b/>
          <w:color w:val="auto"/>
          <w:shd w:val="clear" w:color="auto" w:fill="auto"/>
          <w:lang w:eastAsia="en-US"/>
        </w:rPr>
      </w:pPr>
    </w:p>
    <w:p w:rsidR="00E36C75" w:rsidRDefault="00E36C75" w:rsidP="00675778">
      <w:pPr>
        <w:ind w:firstLine="709"/>
        <w:jc w:val="center"/>
        <w:rPr>
          <w:rFonts w:eastAsia="Calibri"/>
          <w:b/>
          <w:color w:val="auto"/>
          <w:shd w:val="clear" w:color="auto" w:fill="auto"/>
          <w:lang w:eastAsia="en-US"/>
        </w:rPr>
      </w:pPr>
    </w:p>
    <w:p w:rsidR="00E36C75" w:rsidRDefault="00E36C75" w:rsidP="00675778">
      <w:pPr>
        <w:ind w:firstLine="709"/>
        <w:jc w:val="center"/>
        <w:rPr>
          <w:rFonts w:eastAsia="Calibri"/>
          <w:b/>
          <w:color w:val="auto"/>
          <w:shd w:val="clear" w:color="auto" w:fill="auto"/>
          <w:lang w:eastAsia="en-US"/>
        </w:rPr>
      </w:pPr>
    </w:p>
    <w:p w:rsidR="00E36C75" w:rsidRDefault="00E36C75" w:rsidP="00675778">
      <w:pPr>
        <w:ind w:firstLine="709"/>
        <w:jc w:val="center"/>
        <w:rPr>
          <w:rFonts w:eastAsia="Calibri"/>
          <w:b/>
          <w:color w:val="auto"/>
          <w:shd w:val="clear" w:color="auto" w:fill="auto"/>
          <w:lang w:eastAsia="en-US"/>
        </w:rPr>
      </w:pPr>
    </w:p>
    <w:p w:rsidR="00E36C75" w:rsidRDefault="00E36C75" w:rsidP="00675778">
      <w:pPr>
        <w:ind w:firstLine="709"/>
        <w:jc w:val="center"/>
        <w:rPr>
          <w:rFonts w:eastAsia="Calibri"/>
          <w:b/>
          <w:color w:val="auto"/>
          <w:shd w:val="clear" w:color="auto" w:fill="auto"/>
          <w:lang w:eastAsia="en-US"/>
        </w:rPr>
      </w:pPr>
    </w:p>
    <w:p w:rsidR="00E36C75" w:rsidRDefault="00E36C75" w:rsidP="00675778">
      <w:pPr>
        <w:ind w:firstLine="709"/>
        <w:jc w:val="center"/>
        <w:rPr>
          <w:rFonts w:eastAsia="Calibri"/>
          <w:b/>
          <w:color w:val="auto"/>
          <w:shd w:val="clear" w:color="auto" w:fill="auto"/>
          <w:lang w:eastAsia="en-US"/>
        </w:rPr>
      </w:pPr>
    </w:p>
    <w:p w:rsidR="00E36C75" w:rsidRDefault="00E36C75" w:rsidP="00675778">
      <w:pPr>
        <w:ind w:firstLine="709"/>
        <w:jc w:val="center"/>
        <w:rPr>
          <w:rFonts w:eastAsia="Calibri"/>
          <w:b/>
          <w:color w:val="auto"/>
          <w:shd w:val="clear" w:color="auto" w:fill="auto"/>
          <w:lang w:eastAsia="en-US"/>
        </w:rPr>
      </w:pPr>
    </w:p>
    <w:p w:rsidR="00F16B0C" w:rsidRPr="00F16B0C" w:rsidRDefault="00F16B0C" w:rsidP="00F16B0C">
      <w:pPr>
        <w:ind w:left="567" w:hanging="504"/>
        <w:jc w:val="left"/>
        <w:rPr>
          <w:rFonts w:eastAsia="Times New Roman"/>
          <w:color w:val="auto"/>
          <w:sz w:val="22"/>
          <w:shd w:val="clear" w:color="auto" w:fill="auto"/>
        </w:rPr>
      </w:pPr>
      <w:r w:rsidRPr="00F16B0C">
        <w:rPr>
          <w:rFonts w:eastAsia="Times New Roman"/>
          <w:bCs/>
          <w:color w:val="auto"/>
          <w:sz w:val="22"/>
          <w:szCs w:val="22"/>
          <w:shd w:val="clear" w:color="auto" w:fill="auto"/>
        </w:rPr>
        <w:t>.</w:t>
      </w:r>
    </w:p>
    <w:p w:rsidR="00F16B0C" w:rsidRPr="00F16B0C" w:rsidRDefault="00F16B0C" w:rsidP="00F16B0C">
      <w:pPr>
        <w:jc w:val="left"/>
        <w:rPr>
          <w:rFonts w:eastAsia="Times New Roman"/>
          <w:color w:val="auto"/>
          <w:sz w:val="22"/>
          <w:szCs w:val="22"/>
          <w:shd w:val="clear" w:color="auto" w:fill="auto"/>
        </w:rPr>
      </w:pPr>
    </w:p>
    <w:p w:rsidR="00F16B0C" w:rsidRPr="00F16B0C" w:rsidRDefault="00F16B0C" w:rsidP="00F16B0C">
      <w:pPr>
        <w:widowControl w:val="0"/>
        <w:autoSpaceDE w:val="0"/>
        <w:autoSpaceDN w:val="0"/>
        <w:jc w:val="center"/>
        <w:rPr>
          <w:rFonts w:eastAsia="Times New Roman"/>
          <w:b/>
          <w:bCs/>
          <w:color w:val="auto"/>
          <w:sz w:val="22"/>
          <w:szCs w:val="22"/>
          <w:shd w:val="clear" w:color="auto" w:fill="auto"/>
        </w:rPr>
      </w:pPr>
    </w:p>
    <w:p w:rsidR="00F16B0C" w:rsidRPr="00F16B0C" w:rsidRDefault="00F16B0C" w:rsidP="00F16B0C">
      <w:pPr>
        <w:widowControl w:val="0"/>
        <w:autoSpaceDE w:val="0"/>
        <w:autoSpaceDN w:val="0"/>
        <w:jc w:val="center"/>
        <w:rPr>
          <w:rFonts w:eastAsia="Times New Roman"/>
          <w:b/>
          <w:bCs/>
          <w:color w:val="auto"/>
          <w:sz w:val="22"/>
          <w:szCs w:val="22"/>
          <w:shd w:val="clear" w:color="auto" w:fill="auto"/>
        </w:rPr>
      </w:pPr>
    </w:p>
    <w:p w:rsidR="00F16B0C" w:rsidRPr="00F16B0C" w:rsidRDefault="00F16B0C" w:rsidP="00F16B0C">
      <w:pPr>
        <w:widowControl w:val="0"/>
        <w:autoSpaceDE w:val="0"/>
        <w:autoSpaceDN w:val="0"/>
        <w:jc w:val="center"/>
        <w:rPr>
          <w:rFonts w:eastAsia="Times New Roman"/>
          <w:b/>
          <w:bCs/>
          <w:color w:val="auto"/>
          <w:sz w:val="22"/>
          <w:szCs w:val="22"/>
          <w:shd w:val="clear" w:color="auto" w:fill="auto"/>
        </w:rPr>
      </w:pPr>
    </w:p>
    <w:p w:rsidR="00F16B0C" w:rsidRPr="00F16B0C" w:rsidRDefault="00F16B0C" w:rsidP="00F16B0C">
      <w:pPr>
        <w:widowControl w:val="0"/>
        <w:autoSpaceDE w:val="0"/>
        <w:autoSpaceDN w:val="0"/>
        <w:jc w:val="center"/>
        <w:rPr>
          <w:rFonts w:eastAsia="Times New Roman"/>
          <w:b/>
          <w:bCs/>
          <w:color w:val="auto"/>
          <w:sz w:val="22"/>
          <w:szCs w:val="22"/>
          <w:shd w:val="clear" w:color="auto" w:fill="auto"/>
        </w:rPr>
      </w:pPr>
    </w:p>
    <w:p w:rsidR="00F16B0C" w:rsidRPr="00F16B0C" w:rsidRDefault="00F16B0C" w:rsidP="00F16B0C">
      <w:pPr>
        <w:keepNext/>
        <w:keepLines/>
        <w:shd w:val="clear" w:color="auto" w:fill="FFFFFF"/>
        <w:suppressAutoHyphens/>
        <w:rPr>
          <w:rFonts w:eastAsia="Arial"/>
          <w:bCs/>
          <w:color w:val="auto"/>
          <w:sz w:val="22"/>
          <w:szCs w:val="22"/>
          <w:shd w:val="clear" w:color="auto" w:fill="auto"/>
          <w:lang w:eastAsia="ar-SA"/>
        </w:rPr>
      </w:pPr>
    </w:p>
    <w:p w:rsidR="00F16B0C" w:rsidRPr="00F16B0C" w:rsidRDefault="00F16B0C" w:rsidP="00F16B0C">
      <w:pPr>
        <w:widowControl w:val="0"/>
        <w:autoSpaceDE w:val="0"/>
        <w:autoSpaceDN w:val="0"/>
        <w:jc w:val="center"/>
        <w:rPr>
          <w:rFonts w:eastAsia="Times New Roman"/>
          <w:b/>
          <w:bCs/>
          <w:color w:val="auto"/>
          <w:sz w:val="22"/>
          <w:szCs w:val="22"/>
          <w:shd w:val="clear" w:color="auto" w:fill="auto"/>
        </w:rPr>
      </w:pPr>
    </w:p>
    <w:p w:rsidR="00F16B0C" w:rsidRPr="00F16B0C" w:rsidRDefault="00F16B0C" w:rsidP="00F16B0C">
      <w:pPr>
        <w:widowControl w:val="0"/>
        <w:autoSpaceDE w:val="0"/>
        <w:autoSpaceDN w:val="0"/>
        <w:jc w:val="center"/>
        <w:rPr>
          <w:rFonts w:eastAsia="Times New Roman"/>
          <w:b/>
          <w:bCs/>
          <w:color w:val="auto"/>
          <w:sz w:val="22"/>
          <w:szCs w:val="22"/>
          <w:shd w:val="clear" w:color="auto" w:fill="auto"/>
        </w:rPr>
      </w:pPr>
    </w:p>
    <w:p w:rsidR="00F16B0C" w:rsidRPr="00F16B0C" w:rsidRDefault="00F16B0C" w:rsidP="00F16B0C">
      <w:pPr>
        <w:widowControl w:val="0"/>
        <w:autoSpaceDE w:val="0"/>
        <w:autoSpaceDN w:val="0"/>
        <w:jc w:val="center"/>
        <w:rPr>
          <w:rFonts w:eastAsia="Times New Roman"/>
          <w:b/>
          <w:bCs/>
          <w:color w:val="auto"/>
          <w:sz w:val="22"/>
          <w:szCs w:val="22"/>
          <w:shd w:val="clear" w:color="auto" w:fill="auto"/>
        </w:rPr>
      </w:pPr>
    </w:p>
    <w:p w:rsidR="00F16B0C" w:rsidRDefault="00F16B0C" w:rsidP="00F16B0C">
      <w:pPr>
        <w:widowControl w:val="0"/>
        <w:autoSpaceDE w:val="0"/>
        <w:autoSpaceDN w:val="0"/>
        <w:jc w:val="left"/>
        <w:rPr>
          <w:rFonts w:eastAsia="Times New Roman"/>
          <w:b/>
          <w:bCs/>
          <w:color w:val="auto"/>
          <w:sz w:val="22"/>
          <w:szCs w:val="22"/>
          <w:shd w:val="clear" w:color="auto" w:fill="auto"/>
        </w:rPr>
      </w:pPr>
    </w:p>
    <w:p w:rsidR="00E36C75" w:rsidRDefault="00E36C75" w:rsidP="00F16B0C">
      <w:pPr>
        <w:widowControl w:val="0"/>
        <w:autoSpaceDE w:val="0"/>
        <w:autoSpaceDN w:val="0"/>
        <w:jc w:val="left"/>
        <w:rPr>
          <w:rFonts w:eastAsia="Times New Roman"/>
          <w:b/>
          <w:bCs/>
          <w:color w:val="auto"/>
          <w:sz w:val="22"/>
          <w:szCs w:val="22"/>
          <w:shd w:val="clear" w:color="auto" w:fill="auto"/>
        </w:rPr>
      </w:pPr>
    </w:p>
    <w:p w:rsidR="00E36C75" w:rsidRDefault="00E36C75" w:rsidP="00F16B0C">
      <w:pPr>
        <w:widowControl w:val="0"/>
        <w:autoSpaceDE w:val="0"/>
        <w:autoSpaceDN w:val="0"/>
        <w:jc w:val="left"/>
        <w:rPr>
          <w:rFonts w:eastAsia="Times New Roman"/>
          <w:b/>
          <w:bCs/>
          <w:color w:val="auto"/>
          <w:sz w:val="22"/>
          <w:szCs w:val="22"/>
          <w:shd w:val="clear" w:color="auto" w:fill="auto"/>
        </w:rPr>
      </w:pPr>
    </w:p>
    <w:p w:rsidR="00E36C75" w:rsidRDefault="00E36C75" w:rsidP="00F16B0C">
      <w:pPr>
        <w:widowControl w:val="0"/>
        <w:autoSpaceDE w:val="0"/>
        <w:autoSpaceDN w:val="0"/>
        <w:jc w:val="left"/>
        <w:rPr>
          <w:rFonts w:eastAsia="Times New Roman"/>
          <w:b/>
          <w:bCs/>
          <w:color w:val="auto"/>
          <w:sz w:val="22"/>
          <w:szCs w:val="22"/>
          <w:shd w:val="clear" w:color="auto" w:fill="auto"/>
        </w:rPr>
      </w:pPr>
    </w:p>
    <w:p w:rsidR="00E36C75" w:rsidRDefault="00E36C75" w:rsidP="00F16B0C">
      <w:pPr>
        <w:widowControl w:val="0"/>
        <w:autoSpaceDE w:val="0"/>
        <w:autoSpaceDN w:val="0"/>
        <w:jc w:val="left"/>
        <w:rPr>
          <w:rFonts w:eastAsia="Times New Roman"/>
          <w:b/>
          <w:bCs/>
          <w:color w:val="auto"/>
          <w:sz w:val="22"/>
          <w:szCs w:val="22"/>
          <w:shd w:val="clear" w:color="auto" w:fill="auto"/>
        </w:rPr>
      </w:pPr>
    </w:p>
    <w:p w:rsidR="00E36C75" w:rsidRDefault="00E36C75" w:rsidP="00F16B0C">
      <w:pPr>
        <w:widowControl w:val="0"/>
        <w:autoSpaceDE w:val="0"/>
        <w:autoSpaceDN w:val="0"/>
        <w:jc w:val="left"/>
        <w:rPr>
          <w:rFonts w:eastAsia="Times New Roman"/>
          <w:b/>
          <w:bCs/>
          <w:color w:val="auto"/>
          <w:sz w:val="22"/>
          <w:szCs w:val="22"/>
          <w:shd w:val="clear" w:color="auto" w:fill="auto"/>
        </w:rPr>
      </w:pPr>
    </w:p>
    <w:p w:rsidR="00E36C75" w:rsidRDefault="00E36C75" w:rsidP="00F16B0C">
      <w:pPr>
        <w:widowControl w:val="0"/>
        <w:autoSpaceDE w:val="0"/>
        <w:autoSpaceDN w:val="0"/>
        <w:jc w:val="left"/>
        <w:rPr>
          <w:rFonts w:eastAsia="Times New Roman"/>
          <w:b/>
          <w:bCs/>
          <w:color w:val="auto"/>
          <w:sz w:val="22"/>
          <w:szCs w:val="22"/>
          <w:shd w:val="clear" w:color="auto" w:fill="auto"/>
        </w:rPr>
      </w:pPr>
    </w:p>
    <w:p w:rsidR="00E36C75" w:rsidRDefault="00E36C75" w:rsidP="00F16B0C">
      <w:pPr>
        <w:widowControl w:val="0"/>
        <w:autoSpaceDE w:val="0"/>
        <w:autoSpaceDN w:val="0"/>
        <w:jc w:val="left"/>
        <w:rPr>
          <w:rFonts w:eastAsia="Times New Roman"/>
          <w:b/>
          <w:bCs/>
          <w:color w:val="auto"/>
          <w:sz w:val="22"/>
          <w:szCs w:val="22"/>
          <w:shd w:val="clear" w:color="auto" w:fill="auto"/>
        </w:rPr>
      </w:pPr>
    </w:p>
    <w:p w:rsidR="00E36C75" w:rsidRDefault="00E36C75" w:rsidP="00F16B0C">
      <w:pPr>
        <w:widowControl w:val="0"/>
        <w:autoSpaceDE w:val="0"/>
        <w:autoSpaceDN w:val="0"/>
        <w:jc w:val="left"/>
        <w:rPr>
          <w:rFonts w:eastAsia="Times New Roman"/>
          <w:b/>
          <w:bCs/>
          <w:color w:val="auto"/>
          <w:sz w:val="22"/>
          <w:szCs w:val="22"/>
          <w:shd w:val="clear" w:color="auto" w:fill="auto"/>
        </w:rPr>
      </w:pPr>
    </w:p>
    <w:p w:rsidR="00E36C75" w:rsidRDefault="00E36C75" w:rsidP="00F16B0C">
      <w:pPr>
        <w:widowControl w:val="0"/>
        <w:autoSpaceDE w:val="0"/>
        <w:autoSpaceDN w:val="0"/>
        <w:jc w:val="left"/>
        <w:rPr>
          <w:rFonts w:eastAsia="Times New Roman"/>
          <w:b/>
          <w:bCs/>
          <w:color w:val="auto"/>
          <w:sz w:val="22"/>
          <w:szCs w:val="22"/>
          <w:shd w:val="clear" w:color="auto" w:fill="auto"/>
        </w:rPr>
      </w:pPr>
    </w:p>
    <w:p w:rsidR="00E36C75" w:rsidRDefault="00E36C75" w:rsidP="00F16B0C">
      <w:pPr>
        <w:widowControl w:val="0"/>
        <w:autoSpaceDE w:val="0"/>
        <w:autoSpaceDN w:val="0"/>
        <w:jc w:val="left"/>
        <w:rPr>
          <w:rFonts w:eastAsia="Times New Roman"/>
          <w:b/>
          <w:bCs/>
          <w:color w:val="auto"/>
          <w:sz w:val="22"/>
          <w:szCs w:val="22"/>
          <w:shd w:val="clear" w:color="auto" w:fill="auto"/>
        </w:rPr>
      </w:pPr>
    </w:p>
    <w:p w:rsidR="00E36C75" w:rsidRDefault="00E36C75" w:rsidP="00F16B0C">
      <w:pPr>
        <w:widowControl w:val="0"/>
        <w:autoSpaceDE w:val="0"/>
        <w:autoSpaceDN w:val="0"/>
        <w:jc w:val="left"/>
        <w:rPr>
          <w:rFonts w:eastAsia="Times New Roman"/>
          <w:b/>
          <w:bCs/>
          <w:color w:val="auto"/>
          <w:sz w:val="22"/>
          <w:szCs w:val="22"/>
          <w:shd w:val="clear" w:color="auto" w:fill="auto"/>
        </w:rPr>
      </w:pPr>
    </w:p>
    <w:p w:rsidR="00E36C75" w:rsidRDefault="00E36C75" w:rsidP="00F16B0C">
      <w:pPr>
        <w:widowControl w:val="0"/>
        <w:autoSpaceDE w:val="0"/>
        <w:autoSpaceDN w:val="0"/>
        <w:jc w:val="left"/>
        <w:rPr>
          <w:rFonts w:eastAsia="Times New Roman"/>
          <w:b/>
          <w:bCs/>
          <w:color w:val="auto"/>
          <w:sz w:val="22"/>
          <w:szCs w:val="22"/>
          <w:shd w:val="clear" w:color="auto" w:fill="auto"/>
        </w:rPr>
      </w:pPr>
    </w:p>
    <w:p w:rsidR="00E36C75" w:rsidRDefault="00E36C75" w:rsidP="00F16B0C">
      <w:pPr>
        <w:widowControl w:val="0"/>
        <w:autoSpaceDE w:val="0"/>
        <w:autoSpaceDN w:val="0"/>
        <w:jc w:val="left"/>
        <w:rPr>
          <w:rFonts w:eastAsia="Times New Roman"/>
          <w:b/>
          <w:bCs/>
          <w:color w:val="auto"/>
          <w:sz w:val="22"/>
          <w:szCs w:val="22"/>
          <w:shd w:val="clear" w:color="auto" w:fill="auto"/>
        </w:rPr>
      </w:pPr>
    </w:p>
    <w:p w:rsidR="00E36C75" w:rsidRDefault="00E36C75" w:rsidP="00F16B0C">
      <w:pPr>
        <w:widowControl w:val="0"/>
        <w:autoSpaceDE w:val="0"/>
        <w:autoSpaceDN w:val="0"/>
        <w:jc w:val="left"/>
        <w:rPr>
          <w:rFonts w:eastAsia="Times New Roman"/>
          <w:b/>
          <w:bCs/>
          <w:color w:val="auto"/>
          <w:sz w:val="22"/>
          <w:szCs w:val="22"/>
          <w:shd w:val="clear" w:color="auto" w:fill="auto"/>
        </w:rPr>
      </w:pPr>
    </w:p>
    <w:p w:rsidR="00E36C75" w:rsidRPr="00F16B0C" w:rsidRDefault="00E36C75" w:rsidP="00F16B0C">
      <w:pPr>
        <w:widowControl w:val="0"/>
        <w:autoSpaceDE w:val="0"/>
        <w:autoSpaceDN w:val="0"/>
        <w:jc w:val="left"/>
        <w:rPr>
          <w:rFonts w:eastAsia="Times New Roman"/>
          <w:b/>
          <w:bCs/>
          <w:color w:val="auto"/>
          <w:sz w:val="22"/>
          <w:szCs w:val="22"/>
          <w:shd w:val="clear" w:color="auto" w:fill="auto"/>
        </w:rPr>
      </w:pPr>
    </w:p>
    <w:p w:rsidR="00321B1D" w:rsidRPr="00321B1D" w:rsidRDefault="00321B1D" w:rsidP="00321B1D">
      <w:pPr>
        <w:widowControl w:val="0"/>
        <w:autoSpaceDE w:val="0"/>
        <w:autoSpaceDN w:val="0"/>
        <w:jc w:val="left"/>
        <w:rPr>
          <w:rFonts w:eastAsia="Times New Roman"/>
          <w:b/>
          <w:bCs/>
          <w:color w:val="auto"/>
          <w:sz w:val="22"/>
          <w:szCs w:val="22"/>
          <w:shd w:val="clear" w:color="auto" w:fill="auto"/>
        </w:rPr>
      </w:pPr>
    </w:p>
    <w:p w:rsidR="00675778" w:rsidRDefault="00675778" w:rsidP="00675778">
      <w:pPr>
        <w:ind w:firstLine="709"/>
        <w:jc w:val="center"/>
        <w:rPr>
          <w:rFonts w:eastAsia="Calibri"/>
          <w:b/>
          <w:color w:val="auto"/>
          <w:shd w:val="clear" w:color="auto" w:fill="auto"/>
          <w:lang w:eastAsia="en-US"/>
        </w:rPr>
      </w:pPr>
      <w:r w:rsidRPr="00441F92">
        <w:rPr>
          <w:rFonts w:eastAsia="Calibri"/>
          <w:b/>
          <w:color w:val="auto"/>
          <w:shd w:val="clear" w:color="auto" w:fill="auto"/>
          <w:lang w:eastAsia="en-US"/>
        </w:rPr>
        <w:t>РАЗДЕЛ</w:t>
      </w:r>
      <w:r w:rsidR="00CF7D78" w:rsidRPr="00441F92">
        <w:rPr>
          <w:rFonts w:eastAsia="Calibri"/>
          <w:b/>
          <w:color w:val="auto"/>
          <w:shd w:val="clear" w:color="auto" w:fill="auto"/>
          <w:lang w:eastAsia="en-US"/>
        </w:rPr>
        <w:t xml:space="preserve"> </w:t>
      </w:r>
      <w:r w:rsidRPr="00441F92">
        <w:rPr>
          <w:rFonts w:eastAsia="Calibri"/>
          <w:b/>
          <w:color w:val="auto"/>
          <w:shd w:val="clear" w:color="auto" w:fill="auto"/>
          <w:lang w:val="en-US" w:eastAsia="en-US"/>
        </w:rPr>
        <w:t>V</w:t>
      </w:r>
      <w:r w:rsidRPr="00441F92">
        <w:rPr>
          <w:rFonts w:eastAsia="Calibri"/>
          <w:b/>
          <w:color w:val="auto"/>
          <w:shd w:val="clear" w:color="auto" w:fill="auto"/>
          <w:lang w:eastAsia="en-US"/>
        </w:rPr>
        <w:t>.</w:t>
      </w:r>
      <w:r w:rsidR="00CF7D78" w:rsidRPr="00441F92">
        <w:rPr>
          <w:rFonts w:eastAsia="Calibri"/>
          <w:b/>
          <w:color w:val="auto"/>
          <w:shd w:val="clear" w:color="auto" w:fill="auto"/>
          <w:lang w:eastAsia="en-US"/>
        </w:rPr>
        <w:t xml:space="preserve"> </w:t>
      </w:r>
      <w:r w:rsidR="00CA3156" w:rsidRPr="00441F92">
        <w:rPr>
          <w:rFonts w:eastAsia="Calibri"/>
          <w:b/>
          <w:color w:val="auto"/>
          <w:shd w:val="clear" w:color="auto" w:fill="auto"/>
          <w:lang w:eastAsia="en-US"/>
        </w:rPr>
        <w:t>СВЕДЕНИЯ О НАЧАЛЬНОЙ (МАКСИМАЛЬНОЙ) ЦЕНЕ ЕДИНИЦЫ ТОВАРА, РАБОТЫ, УСЛУГИ</w:t>
      </w:r>
    </w:p>
    <w:p w:rsidR="00D77217" w:rsidRDefault="00D77217" w:rsidP="00675778">
      <w:pPr>
        <w:ind w:firstLine="709"/>
        <w:jc w:val="center"/>
        <w:rPr>
          <w:rFonts w:eastAsia="Calibri"/>
          <w:b/>
          <w:color w:val="auto"/>
          <w:shd w:val="clear" w:color="auto" w:fill="auto"/>
          <w:lang w:eastAsia="en-US"/>
        </w:rPr>
      </w:pPr>
    </w:p>
    <w:tbl>
      <w:tblPr>
        <w:tblStyle w:val="43"/>
        <w:tblW w:w="10959" w:type="dxa"/>
        <w:tblInd w:w="-176" w:type="dxa"/>
        <w:tblLayout w:type="fixed"/>
        <w:tblLook w:val="04A0"/>
      </w:tblPr>
      <w:tblGrid>
        <w:gridCol w:w="425"/>
        <w:gridCol w:w="1985"/>
        <w:gridCol w:w="567"/>
        <w:gridCol w:w="819"/>
        <w:gridCol w:w="1352"/>
        <w:gridCol w:w="1276"/>
        <w:gridCol w:w="1275"/>
        <w:gridCol w:w="1331"/>
        <w:gridCol w:w="1929"/>
      </w:tblGrid>
      <w:tr w:rsidR="00D75ED7" w:rsidRPr="00D75ED7" w:rsidTr="00C077A3">
        <w:trPr>
          <w:trHeight w:val="341"/>
        </w:trPr>
        <w:tc>
          <w:tcPr>
            <w:tcW w:w="425" w:type="dxa"/>
            <w:vMerge w:val="restart"/>
            <w:shd w:val="clear" w:color="auto" w:fill="auto"/>
            <w:vAlign w:val="center"/>
          </w:tcPr>
          <w:p w:rsidR="00D75ED7" w:rsidRPr="00D75ED7" w:rsidRDefault="00D75ED7" w:rsidP="00D75ED7">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w:t>
            </w:r>
          </w:p>
        </w:tc>
        <w:tc>
          <w:tcPr>
            <w:tcW w:w="1985" w:type="dxa"/>
            <w:vMerge w:val="restart"/>
            <w:shd w:val="clear" w:color="auto" w:fill="auto"/>
            <w:vAlign w:val="center"/>
          </w:tcPr>
          <w:p w:rsidR="00D75ED7" w:rsidRPr="00D75ED7" w:rsidRDefault="00D75ED7" w:rsidP="00B1561C">
            <w:pPr>
              <w:spacing w:after="60"/>
              <w:jc w:val="center"/>
              <w:outlineLvl w:val="1"/>
              <w:rPr>
                <w:rFonts w:ascii="Cambria" w:hAnsi="Cambria"/>
                <w:spacing w:val="0"/>
                <w:sz w:val="16"/>
                <w:szCs w:val="16"/>
                <w:shd w:val="clear" w:color="auto" w:fill="auto"/>
              </w:rPr>
            </w:pPr>
            <w:r w:rsidRPr="00D75ED7">
              <w:rPr>
                <w:spacing w:val="0"/>
                <w:sz w:val="16"/>
                <w:szCs w:val="16"/>
                <w:shd w:val="clear" w:color="auto" w:fill="auto"/>
              </w:rPr>
              <w:t>Наименование товара (работ,</w:t>
            </w:r>
            <w:r>
              <w:rPr>
                <w:spacing w:val="0"/>
                <w:sz w:val="16"/>
                <w:szCs w:val="16"/>
                <w:shd w:val="clear" w:color="auto" w:fill="auto"/>
              </w:rPr>
              <w:t xml:space="preserve"> </w:t>
            </w:r>
            <w:r w:rsidRPr="00D75ED7">
              <w:rPr>
                <w:spacing w:val="0"/>
                <w:sz w:val="16"/>
                <w:szCs w:val="16"/>
                <w:shd w:val="clear" w:color="auto" w:fill="auto"/>
              </w:rPr>
              <w:t>услуг)</w:t>
            </w:r>
          </w:p>
        </w:tc>
        <w:tc>
          <w:tcPr>
            <w:tcW w:w="567" w:type="dxa"/>
            <w:vMerge w:val="restart"/>
            <w:shd w:val="clear" w:color="auto" w:fill="auto"/>
            <w:vAlign w:val="center"/>
          </w:tcPr>
          <w:p w:rsidR="00D75ED7" w:rsidRPr="00D75ED7" w:rsidRDefault="00D75ED7" w:rsidP="00D75ED7">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Единица измерения</w:t>
            </w:r>
          </w:p>
        </w:tc>
        <w:tc>
          <w:tcPr>
            <w:tcW w:w="819" w:type="dxa"/>
            <w:vMerge w:val="restart"/>
            <w:shd w:val="clear" w:color="auto" w:fill="auto"/>
            <w:vAlign w:val="center"/>
          </w:tcPr>
          <w:p w:rsidR="00D75ED7" w:rsidRPr="00D75ED7" w:rsidRDefault="00D75ED7" w:rsidP="00D75ED7">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Кол-во</w:t>
            </w:r>
          </w:p>
        </w:tc>
        <w:tc>
          <w:tcPr>
            <w:tcW w:w="3903" w:type="dxa"/>
            <w:gridSpan w:val="3"/>
            <w:shd w:val="clear" w:color="auto" w:fill="auto"/>
            <w:vAlign w:val="center"/>
          </w:tcPr>
          <w:p w:rsidR="00D75ED7" w:rsidRPr="00D75ED7" w:rsidRDefault="00D75ED7" w:rsidP="00770A54">
            <w:pPr>
              <w:spacing w:after="60"/>
              <w:jc w:val="center"/>
              <w:outlineLvl w:val="1"/>
              <w:rPr>
                <w:rFonts w:ascii="Cambria" w:hAnsi="Cambria"/>
                <w:spacing w:val="0"/>
                <w:sz w:val="16"/>
                <w:szCs w:val="16"/>
                <w:shd w:val="clear" w:color="auto" w:fill="auto"/>
              </w:rPr>
            </w:pPr>
            <w:r w:rsidRPr="00D75ED7">
              <w:rPr>
                <w:spacing w:val="0"/>
                <w:sz w:val="16"/>
                <w:szCs w:val="16"/>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331" w:type="dxa"/>
            <w:vMerge w:val="restart"/>
            <w:shd w:val="clear" w:color="auto" w:fill="auto"/>
            <w:vAlign w:val="center"/>
          </w:tcPr>
          <w:p w:rsidR="00D75ED7" w:rsidRPr="00D75ED7" w:rsidRDefault="00D75ED7" w:rsidP="00B1561C">
            <w:pPr>
              <w:spacing w:after="60"/>
              <w:jc w:val="center"/>
              <w:outlineLvl w:val="1"/>
              <w:rPr>
                <w:spacing w:val="0"/>
                <w:shd w:val="clear" w:color="auto" w:fill="auto"/>
              </w:rPr>
            </w:pPr>
            <w:r w:rsidRPr="00D75ED7">
              <w:rPr>
                <w:spacing w:val="0"/>
                <w:sz w:val="16"/>
                <w:szCs w:val="16"/>
                <w:shd w:val="clear" w:color="auto" w:fill="auto"/>
              </w:rPr>
              <w:t>Средняя арифметическая цена за единицу     &lt;ц&gt;</w:t>
            </w:r>
          </w:p>
        </w:tc>
        <w:tc>
          <w:tcPr>
            <w:tcW w:w="1929" w:type="dxa"/>
            <w:vMerge w:val="restart"/>
            <w:shd w:val="clear" w:color="auto" w:fill="auto"/>
            <w:vAlign w:val="center"/>
          </w:tcPr>
          <w:p w:rsidR="00D75ED7" w:rsidRPr="00D75ED7" w:rsidRDefault="00D75ED7" w:rsidP="00770A54">
            <w:pPr>
              <w:spacing w:after="60"/>
              <w:jc w:val="center"/>
              <w:outlineLvl w:val="1"/>
              <w:rPr>
                <w:rFonts w:ascii="Cambria" w:hAnsi="Cambria"/>
                <w:spacing w:val="0"/>
                <w:sz w:val="16"/>
                <w:szCs w:val="16"/>
                <w:shd w:val="clear" w:color="auto" w:fill="auto"/>
              </w:rPr>
            </w:pPr>
            <w:r w:rsidRPr="00D75ED7">
              <w:rPr>
                <w:spacing w:val="0"/>
                <w:sz w:val="16"/>
                <w:szCs w:val="16"/>
                <w:shd w:val="clear" w:color="auto" w:fill="auto"/>
              </w:rPr>
              <w:t>НМЦД рынка = SЦi / N</w:t>
            </w:r>
            <w:r w:rsidRPr="00D75ED7">
              <w:rPr>
                <w:spacing w:val="0"/>
                <w:sz w:val="16"/>
                <w:szCs w:val="16"/>
                <w:shd w:val="clear" w:color="auto" w:fill="auto"/>
              </w:rPr>
              <w:br/>
            </w:r>
            <w:r w:rsidRPr="00D75ED7">
              <w:rPr>
                <w:spacing w:val="0"/>
                <w:sz w:val="16"/>
                <w:szCs w:val="16"/>
                <w:shd w:val="clear" w:color="auto" w:fill="auto"/>
              </w:rPr>
              <w:br/>
              <w:t>НМЦД рынка — НМЦД, определяемая методом сопоставимых рыночных цен (анализа рынка);</w:t>
            </w:r>
            <w:r w:rsidRPr="00D75ED7">
              <w:rPr>
                <w:spacing w:val="0"/>
                <w:sz w:val="16"/>
                <w:szCs w:val="16"/>
                <w:shd w:val="clear" w:color="auto" w:fill="auto"/>
              </w:rPr>
              <w:br/>
              <w:t>N — количество значений, используемых в расчёте;</w:t>
            </w:r>
            <w:r w:rsidRPr="00D75ED7">
              <w:rPr>
                <w:spacing w:val="0"/>
                <w:sz w:val="16"/>
                <w:szCs w:val="16"/>
                <w:shd w:val="clear" w:color="auto" w:fill="auto"/>
              </w:rPr>
              <w:br/>
              <w:t>i — номер источника ценовой информации;</w:t>
            </w:r>
            <w:r w:rsidRPr="00D75ED7">
              <w:rPr>
                <w:spacing w:val="0"/>
                <w:sz w:val="16"/>
                <w:szCs w:val="16"/>
                <w:shd w:val="clear" w:color="auto" w:fill="auto"/>
              </w:rPr>
              <w:br/>
              <w:t>SЦi — сумма товаров, работ, услуг Цi</w:t>
            </w:r>
            <w:r w:rsidRPr="00D75ED7">
              <w:rPr>
                <w:spacing w:val="0"/>
                <w:sz w:val="16"/>
                <w:szCs w:val="16"/>
                <w:shd w:val="clear" w:color="auto" w:fill="auto"/>
              </w:rPr>
              <w:br/>
              <w:t>Цi — цена единицы товара, работы, услуги, представленная в источнике с номером (i)</w:t>
            </w:r>
          </w:p>
        </w:tc>
      </w:tr>
      <w:tr w:rsidR="00D75ED7" w:rsidRPr="00D75ED7" w:rsidTr="00C077A3">
        <w:trPr>
          <w:trHeight w:val="501"/>
        </w:trPr>
        <w:tc>
          <w:tcPr>
            <w:tcW w:w="425" w:type="dxa"/>
            <w:vMerge/>
            <w:shd w:val="clear" w:color="auto" w:fill="auto"/>
            <w:vAlign w:val="center"/>
          </w:tcPr>
          <w:p w:rsidR="00D75ED7" w:rsidRPr="00D75ED7" w:rsidRDefault="00D75ED7" w:rsidP="00D75ED7">
            <w:pPr>
              <w:spacing w:after="60"/>
              <w:jc w:val="left"/>
              <w:outlineLvl w:val="1"/>
              <w:rPr>
                <w:spacing w:val="0"/>
                <w:sz w:val="16"/>
                <w:szCs w:val="16"/>
                <w:shd w:val="clear" w:color="auto" w:fill="auto"/>
              </w:rPr>
            </w:pPr>
          </w:p>
        </w:tc>
        <w:tc>
          <w:tcPr>
            <w:tcW w:w="1985" w:type="dxa"/>
            <w:vMerge/>
            <w:shd w:val="clear" w:color="auto" w:fill="auto"/>
            <w:vAlign w:val="center"/>
          </w:tcPr>
          <w:p w:rsidR="00D75ED7" w:rsidRPr="00D75ED7" w:rsidRDefault="00D75ED7" w:rsidP="00D75ED7">
            <w:pPr>
              <w:spacing w:after="60"/>
              <w:jc w:val="left"/>
              <w:outlineLvl w:val="1"/>
              <w:rPr>
                <w:spacing w:val="0"/>
                <w:sz w:val="16"/>
                <w:szCs w:val="16"/>
                <w:shd w:val="clear" w:color="auto" w:fill="auto"/>
              </w:rPr>
            </w:pPr>
          </w:p>
        </w:tc>
        <w:tc>
          <w:tcPr>
            <w:tcW w:w="567" w:type="dxa"/>
            <w:vMerge/>
            <w:shd w:val="clear" w:color="auto" w:fill="auto"/>
            <w:vAlign w:val="center"/>
          </w:tcPr>
          <w:p w:rsidR="00D75ED7" w:rsidRPr="00D75ED7" w:rsidRDefault="00D75ED7" w:rsidP="00D75ED7">
            <w:pPr>
              <w:spacing w:after="60"/>
              <w:jc w:val="left"/>
              <w:outlineLvl w:val="1"/>
              <w:rPr>
                <w:spacing w:val="0"/>
                <w:sz w:val="16"/>
                <w:szCs w:val="16"/>
                <w:shd w:val="clear" w:color="auto" w:fill="auto"/>
              </w:rPr>
            </w:pPr>
          </w:p>
        </w:tc>
        <w:tc>
          <w:tcPr>
            <w:tcW w:w="819" w:type="dxa"/>
            <w:vMerge/>
            <w:shd w:val="clear" w:color="auto" w:fill="auto"/>
            <w:vAlign w:val="center"/>
          </w:tcPr>
          <w:p w:rsidR="00D75ED7" w:rsidRPr="00D75ED7" w:rsidRDefault="00D75ED7" w:rsidP="00D75ED7">
            <w:pPr>
              <w:spacing w:after="60"/>
              <w:jc w:val="left"/>
              <w:outlineLvl w:val="1"/>
              <w:rPr>
                <w:spacing w:val="0"/>
                <w:sz w:val="16"/>
                <w:szCs w:val="16"/>
                <w:shd w:val="clear" w:color="auto" w:fill="auto"/>
              </w:rPr>
            </w:pPr>
          </w:p>
        </w:tc>
        <w:tc>
          <w:tcPr>
            <w:tcW w:w="1352" w:type="dxa"/>
            <w:shd w:val="clear" w:color="auto" w:fill="auto"/>
            <w:vAlign w:val="center"/>
          </w:tcPr>
          <w:p w:rsidR="00D75ED7" w:rsidRPr="00D75ED7" w:rsidRDefault="00D75ED7" w:rsidP="00193254">
            <w:pPr>
              <w:spacing w:after="60"/>
              <w:jc w:val="center"/>
              <w:outlineLvl w:val="1"/>
              <w:rPr>
                <w:rFonts w:ascii="Cambria" w:hAnsi="Cambria"/>
                <w:spacing w:val="0"/>
                <w:shd w:val="clear" w:color="auto" w:fill="auto"/>
              </w:rPr>
            </w:pPr>
            <w:r w:rsidRPr="00D75ED7">
              <w:rPr>
                <w:spacing w:val="0"/>
                <w:sz w:val="16"/>
                <w:szCs w:val="16"/>
                <w:shd w:val="clear" w:color="auto" w:fill="auto"/>
              </w:rPr>
              <w:t xml:space="preserve">Коммерческое предложение  1  </w:t>
            </w:r>
            <w:r w:rsidR="00193254">
              <w:rPr>
                <w:spacing w:val="0"/>
                <w:sz w:val="16"/>
                <w:szCs w:val="16"/>
                <w:shd w:val="clear" w:color="auto" w:fill="auto"/>
              </w:rPr>
              <w:t>1</w:t>
            </w:r>
            <w:r w:rsidR="00C077A3">
              <w:rPr>
                <w:spacing w:val="0"/>
                <w:sz w:val="16"/>
                <w:szCs w:val="16"/>
                <w:shd w:val="clear" w:color="auto" w:fill="auto"/>
              </w:rPr>
              <w:t xml:space="preserve">от </w:t>
            </w:r>
            <w:r w:rsidR="00193254">
              <w:rPr>
                <w:spacing w:val="0"/>
                <w:sz w:val="16"/>
                <w:szCs w:val="16"/>
                <w:shd w:val="clear" w:color="auto" w:fill="auto"/>
              </w:rPr>
              <w:t>24.01</w:t>
            </w:r>
            <w:r w:rsidR="00C077A3">
              <w:rPr>
                <w:spacing w:val="0"/>
                <w:sz w:val="16"/>
                <w:szCs w:val="16"/>
                <w:shd w:val="clear" w:color="auto" w:fill="auto"/>
              </w:rPr>
              <w:t>.2023</w:t>
            </w:r>
            <w:r w:rsidRPr="00D75ED7">
              <w:rPr>
                <w:spacing w:val="0"/>
                <w:sz w:val="16"/>
                <w:szCs w:val="16"/>
                <w:shd w:val="clear" w:color="auto" w:fill="auto"/>
              </w:rPr>
              <w:t>г</w:t>
            </w:r>
          </w:p>
        </w:tc>
        <w:tc>
          <w:tcPr>
            <w:tcW w:w="1276" w:type="dxa"/>
            <w:shd w:val="clear" w:color="auto" w:fill="auto"/>
            <w:vAlign w:val="center"/>
          </w:tcPr>
          <w:p w:rsidR="00D75ED7" w:rsidRPr="00D75ED7" w:rsidRDefault="00770A54" w:rsidP="00193254">
            <w:pPr>
              <w:spacing w:after="60"/>
              <w:jc w:val="center"/>
              <w:outlineLvl w:val="1"/>
              <w:rPr>
                <w:rFonts w:ascii="Cambria" w:hAnsi="Cambria"/>
                <w:spacing w:val="0"/>
                <w:shd w:val="clear" w:color="auto" w:fill="auto"/>
              </w:rPr>
            </w:pPr>
            <w:r>
              <w:rPr>
                <w:spacing w:val="0"/>
                <w:sz w:val="16"/>
                <w:szCs w:val="16"/>
                <w:shd w:val="clear" w:color="auto" w:fill="auto"/>
              </w:rPr>
              <w:t>Коммерческое предложение  2</w:t>
            </w:r>
            <w:r w:rsidR="001969A1">
              <w:rPr>
                <w:spacing w:val="0"/>
                <w:sz w:val="16"/>
                <w:szCs w:val="16"/>
                <w:shd w:val="clear" w:color="auto" w:fill="auto"/>
              </w:rPr>
              <w:t xml:space="preserve"> </w:t>
            </w:r>
            <w:r w:rsidR="00C077A3">
              <w:rPr>
                <w:spacing w:val="0"/>
                <w:sz w:val="16"/>
                <w:szCs w:val="16"/>
                <w:shd w:val="clear" w:color="auto" w:fill="auto"/>
              </w:rPr>
              <w:t xml:space="preserve">от </w:t>
            </w:r>
            <w:r w:rsidR="00193254">
              <w:rPr>
                <w:spacing w:val="0"/>
                <w:sz w:val="16"/>
                <w:szCs w:val="16"/>
                <w:shd w:val="clear" w:color="auto" w:fill="auto"/>
              </w:rPr>
              <w:t>25.01</w:t>
            </w:r>
            <w:r w:rsidR="00C077A3">
              <w:rPr>
                <w:spacing w:val="0"/>
                <w:sz w:val="16"/>
                <w:szCs w:val="16"/>
                <w:shd w:val="clear" w:color="auto" w:fill="auto"/>
              </w:rPr>
              <w:t>.2023</w:t>
            </w:r>
            <w:r w:rsidR="00D75ED7" w:rsidRPr="00D75ED7">
              <w:rPr>
                <w:spacing w:val="0"/>
                <w:sz w:val="16"/>
                <w:szCs w:val="16"/>
                <w:shd w:val="clear" w:color="auto" w:fill="auto"/>
              </w:rPr>
              <w:t>г</w:t>
            </w:r>
          </w:p>
        </w:tc>
        <w:tc>
          <w:tcPr>
            <w:tcW w:w="1275" w:type="dxa"/>
            <w:shd w:val="clear" w:color="auto" w:fill="auto"/>
            <w:vAlign w:val="center"/>
          </w:tcPr>
          <w:p w:rsidR="00D75ED7" w:rsidRPr="00D75ED7" w:rsidRDefault="00D75ED7" w:rsidP="00193254">
            <w:pPr>
              <w:spacing w:after="60"/>
              <w:jc w:val="center"/>
              <w:outlineLvl w:val="1"/>
              <w:rPr>
                <w:rFonts w:ascii="Cambria" w:hAnsi="Cambria"/>
                <w:spacing w:val="0"/>
                <w:shd w:val="clear" w:color="auto" w:fill="auto"/>
              </w:rPr>
            </w:pPr>
            <w:r w:rsidRPr="00D75ED7">
              <w:rPr>
                <w:spacing w:val="0"/>
                <w:sz w:val="16"/>
                <w:szCs w:val="16"/>
                <w:shd w:val="clear" w:color="auto" w:fill="auto"/>
              </w:rPr>
              <w:t xml:space="preserve">Коммерческое предложение 3 от  </w:t>
            </w:r>
            <w:r w:rsidR="00193254">
              <w:rPr>
                <w:spacing w:val="0"/>
                <w:sz w:val="16"/>
                <w:szCs w:val="16"/>
                <w:shd w:val="clear" w:color="auto" w:fill="auto"/>
              </w:rPr>
              <w:t>25.01</w:t>
            </w:r>
            <w:r w:rsidR="00C077A3">
              <w:rPr>
                <w:spacing w:val="0"/>
                <w:sz w:val="16"/>
                <w:szCs w:val="16"/>
                <w:shd w:val="clear" w:color="auto" w:fill="auto"/>
              </w:rPr>
              <w:t>.2023</w:t>
            </w:r>
            <w:r w:rsidRPr="00D75ED7">
              <w:rPr>
                <w:spacing w:val="0"/>
                <w:sz w:val="16"/>
                <w:szCs w:val="16"/>
                <w:shd w:val="clear" w:color="auto" w:fill="auto"/>
              </w:rPr>
              <w:t>г</w:t>
            </w:r>
          </w:p>
        </w:tc>
        <w:tc>
          <w:tcPr>
            <w:tcW w:w="1331" w:type="dxa"/>
            <w:vMerge/>
            <w:shd w:val="clear" w:color="auto" w:fill="auto"/>
            <w:vAlign w:val="center"/>
          </w:tcPr>
          <w:p w:rsidR="00D75ED7" w:rsidRPr="00D75ED7" w:rsidRDefault="00D75ED7" w:rsidP="00D75ED7">
            <w:pPr>
              <w:spacing w:after="60"/>
              <w:jc w:val="left"/>
              <w:outlineLvl w:val="1"/>
              <w:rPr>
                <w:spacing w:val="0"/>
                <w:sz w:val="16"/>
                <w:szCs w:val="16"/>
                <w:shd w:val="clear" w:color="auto" w:fill="auto"/>
              </w:rPr>
            </w:pPr>
          </w:p>
        </w:tc>
        <w:tc>
          <w:tcPr>
            <w:tcW w:w="1929" w:type="dxa"/>
            <w:vMerge/>
            <w:shd w:val="clear" w:color="auto" w:fill="auto"/>
            <w:vAlign w:val="center"/>
          </w:tcPr>
          <w:p w:rsidR="00D75ED7" w:rsidRPr="00D75ED7" w:rsidRDefault="00D75ED7" w:rsidP="00D75ED7">
            <w:pPr>
              <w:spacing w:after="60"/>
              <w:jc w:val="left"/>
              <w:outlineLvl w:val="1"/>
              <w:rPr>
                <w:spacing w:val="0"/>
                <w:sz w:val="16"/>
                <w:szCs w:val="16"/>
                <w:shd w:val="clear" w:color="auto" w:fill="auto"/>
              </w:rPr>
            </w:pPr>
          </w:p>
        </w:tc>
      </w:tr>
      <w:tr w:rsidR="00D75ED7" w:rsidRPr="00D75ED7" w:rsidTr="00C077A3">
        <w:trPr>
          <w:trHeight w:val="163"/>
        </w:trPr>
        <w:tc>
          <w:tcPr>
            <w:tcW w:w="425" w:type="dxa"/>
            <w:shd w:val="clear" w:color="auto" w:fill="auto"/>
            <w:vAlign w:val="center"/>
          </w:tcPr>
          <w:p w:rsidR="00D75ED7" w:rsidRPr="00D75ED7" w:rsidRDefault="00D75ED7" w:rsidP="00D75ED7">
            <w:pPr>
              <w:widowControl w:val="0"/>
              <w:suppressLineNumbers/>
              <w:jc w:val="left"/>
              <w:rPr>
                <w:spacing w:val="0"/>
                <w:szCs w:val="24"/>
                <w:highlight w:val="white"/>
                <w:shd w:val="clear" w:color="auto" w:fill="auto"/>
              </w:rPr>
            </w:pPr>
            <w:r w:rsidRPr="00D75ED7">
              <w:rPr>
                <w:spacing w:val="0"/>
                <w:szCs w:val="24"/>
                <w:highlight w:val="white"/>
                <w:shd w:val="clear" w:color="auto" w:fill="auto"/>
              </w:rPr>
              <w:t>1</w:t>
            </w:r>
          </w:p>
        </w:tc>
        <w:tc>
          <w:tcPr>
            <w:tcW w:w="1985" w:type="dxa"/>
            <w:shd w:val="clear" w:color="auto" w:fill="auto"/>
            <w:vAlign w:val="center"/>
          </w:tcPr>
          <w:p w:rsidR="00D75ED7" w:rsidRPr="005A4F84" w:rsidRDefault="00E36C75" w:rsidP="007E1FDB">
            <w:pPr>
              <w:widowControl w:val="0"/>
              <w:suppressLineNumbers/>
              <w:jc w:val="left"/>
              <w:rPr>
                <w:spacing w:val="0"/>
                <w:sz w:val="18"/>
                <w:szCs w:val="18"/>
                <w:shd w:val="clear" w:color="auto" w:fill="auto"/>
              </w:rPr>
            </w:pPr>
            <w:r w:rsidRPr="00E36C75">
              <w:rPr>
                <w:spacing w:val="0"/>
                <w:sz w:val="18"/>
                <w:szCs w:val="18"/>
                <w:shd w:val="clear" w:color="auto" w:fill="auto"/>
              </w:rPr>
              <w:t>Абразивно-отрезное устройство</w:t>
            </w:r>
          </w:p>
        </w:tc>
        <w:tc>
          <w:tcPr>
            <w:tcW w:w="567" w:type="dxa"/>
            <w:shd w:val="clear" w:color="auto" w:fill="auto"/>
            <w:vAlign w:val="center"/>
          </w:tcPr>
          <w:p w:rsidR="00D75ED7" w:rsidRPr="00826908" w:rsidRDefault="00193254" w:rsidP="00D75ED7">
            <w:pPr>
              <w:widowControl w:val="0"/>
              <w:suppressLineNumbers/>
              <w:jc w:val="left"/>
              <w:rPr>
                <w:spacing w:val="0"/>
                <w:sz w:val="16"/>
                <w:szCs w:val="16"/>
                <w:shd w:val="clear" w:color="auto" w:fill="auto"/>
              </w:rPr>
            </w:pPr>
            <w:r>
              <w:rPr>
                <w:spacing w:val="0"/>
                <w:sz w:val="16"/>
                <w:szCs w:val="16"/>
                <w:shd w:val="clear" w:color="auto" w:fill="auto"/>
              </w:rPr>
              <w:t>штука</w:t>
            </w:r>
          </w:p>
        </w:tc>
        <w:tc>
          <w:tcPr>
            <w:tcW w:w="819" w:type="dxa"/>
            <w:shd w:val="clear" w:color="auto" w:fill="auto"/>
            <w:vAlign w:val="center"/>
          </w:tcPr>
          <w:p w:rsidR="00D75ED7" w:rsidRPr="005A4F84" w:rsidRDefault="00193254" w:rsidP="00943110">
            <w:pPr>
              <w:widowControl w:val="0"/>
              <w:suppressLineNumbers/>
              <w:jc w:val="center"/>
              <w:rPr>
                <w:bCs/>
                <w:spacing w:val="0"/>
                <w:sz w:val="16"/>
                <w:szCs w:val="16"/>
                <w:shd w:val="clear" w:color="auto" w:fill="auto"/>
              </w:rPr>
            </w:pPr>
            <w:r>
              <w:rPr>
                <w:bCs/>
                <w:spacing w:val="0"/>
                <w:sz w:val="16"/>
                <w:szCs w:val="16"/>
                <w:shd w:val="clear" w:color="auto" w:fill="auto"/>
              </w:rPr>
              <w:t>1</w:t>
            </w:r>
          </w:p>
        </w:tc>
        <w:tc>
          <w:tcPr>
            <w:tcW w:w="1352" w:type="dxa"/>
            <w:shd w:val="clear" w:color="auto" w:fill="auto"/>
            <w:vAlign w:val="center"/>
          </w:tcPr>
          <w:p w:rsidR="00D75ED7" w:rsidRPr="005A4F84" w:rsidRDefault="00193254" w:rsidP="003A709C">
            <w:pPr>
              <w:widowControl w:val="0"/>
              <w:suppressAutoHyphens/>
              <w:jc w:val="center"/>
              <w:textAlignment w:val="baseline"/>
              <w:rPr>
                <w:spacing w:val="0"/>
                <w:shd w:val="clear" w:color="auto" w:fill="auto"/>
              </w:rPr>
            </w:pPr>
            <w:r>
              <w:rPr>
                <w:spacing w:val="0"/>
                <w:shd w:val="clear" w:color="auto" w:fill="auto"/>
              </w:rPr>
              <w:t>239 950,00</w:t>
            </w:r>
          </w:p>
        </w:tc>
        <w:tc>
          <w:tcPr>
            <w:tcW w:w="1276" w:type="dxa"/>
            <w:shd w:val="clear" w:color="auto" w:fill="auto"/>
            <w:vAlign w:val="center"/>
          </w:tcPr>
          <w:p w:rsidR="00D75ED7" w:rsidRPr="005A4F84" w:rsidRDefault="00193254" w:rsidP="00943110">
            <w:pPr>
              <w:spacing w:after="60"/>
              <w:jc w:val="center"/>
              <w:outlineLvl w:val="1"/>
              <w:rPr>
                <w:spacing w:val="0"/>
                <w:shd w:val="clear" w:color="auto" w:fill="auto"/>
              </w:rPr>
            </w:pPr>
            <w:r>
              <w:rPr>
                <w:spacing w:val="0"/>
                <w:shd w:val="clear" w:color="auto" w:fill="auto"/>
              </w:rPr>
              <w:t>302 160,00</w:t>
            </w:r>
          </w:p>
        </w:tc>
        <w:tc>
          <w:tcPr>
            <w:tcW w:w="1275" w:type="dxa"/>
            <w:shd w:val="clear" w:color="auto" w:fill="auto"/>
            <w:vAlign w:val="center"/>
          </w:tcPr>
          <w:p w:rsidR="00D75ED7" w:rsidRPr="005A4F84" w:rsidRDefault="00193254" w:rsidP="00826908">
            <w:pPr>
              <w:spacing w:after="60"/>
              <w:jc w:val="center"/>
              <w:outlineLvl w:val="1"/>
              <w:rPr>
                <w:spacing w:val="0"/>
                <w:shd w:val="clear" w:color="auto" w:fill="auto"/>
              </w:rPr>
            </w:pPr>
            <w:r>
              <w:rPr>
                <w:spacing w:val="0"/>
                <w:shd w:val="clear" w:color="auto" w:fill="auto"/>
              </w:rPr>
              <w:t>277 372,00</w:t>
            </w:r>
          </w:p>
        </w:tc>
        <w:tc>
          <w:tcPr>
            <w:tcW w:w="1331" w:type="dxa"/>
            <w:shd w:val="clear" w:color="auto" w:fill="auto"/>
            <w:vAlign w:val="center"/>
          </w:tcPr>
          <w:p w:rsidR="00D75ED7" w:rsidRPr="005A4F84" w:rsidRDefault="00193254" w:rsidP="00826908">
            <w:pPr>
              <w:spacing w:after="60"/>
              <w:jc w:val="center"/>
              <w:outlineLvl w:val="1"/>
              <w:rPr>
                <w:spacing w:val="0"/>
                <w:shd w:val="clear" w:color="auto" w:fill="auto"/>
              </w:rPr>
            </w:pPr>
            <w:r>
              <w:rPr>
                <w:spacing w:val="0"/>
                <w:shd w:val="clear" w:color="auto" w:fill="auto"/>
              </w:rPr>
              <w:t>273 160,67</w:t>
            </w:r>
          </w:p>
        </w:tc>
        <w:tc>
          <w:tcPr>
            <w:tcW w:w="1929" w:type="dxa"/>
            <w:shd w:val="clear" w:color="auto" w:fill="auto"/>
            <w:vAlign w:val="center"/>
          </w:tcPr>
          <w:p w:rsidR="00D75ED7" w:rsidRPr="005A4F84" w:rsidRDefault="00193254" w:rsidP="005A4F84">
            <w:pPr>
              <w:spacing w:after="60"/>
              <w:jc w:val="center"/>
              <w:outlineLvl w:val="1"/>
              <w:rPr>
                <w:spacing w:val="0"/>
                <w:shd w:val="clear" w:color="auto" w:fill="auto"/>
              </w:rPr>
            </w:pPr>
            <w:r>
              <w:rPr>
                <w:spacing w:val="0"/>
                <w:shd w:val="clear" w:color="auto" w:fill="auto"/>
              </w:rPr>
              <w:t>273 160,67</w:t>
            </w:r>
          </w:p>
        </w:tc>
      </w:tr>
      <w:tr w:rsidR="00D75ED7" w:rsidRPr="00D75ED7" w:rsidTr="00C077A3">
        <w:trPr>
          <w:trHeight w:val="157"/>
        </w:trPr>
        <w:tc>
          <w:tcPr>
            <w:tcW w:w="9030" w:type="dxa"/>
            <w:gridSpan w:val="8"/>
            <w:tcBorders>
              <w:top w:val="nil"/>
            </w:tcBorders>
            <w:shd w:val="clear" w:color="auto" w:fill="auto"/>
            <w:vAlign w:val="center"/>
          </w:tcPr>
          <w:p w:rsidR="00D75ED7" w:rsidRPr="00D75ED7" w:rsidRDefault="00D75ED7" w:rsidP="001D13A9">
            <w:pPr>
              <w:widowControl w:val="0"/>
              <w:suppressLineNumbers/>
              <w:jc w:val="right"/>
              <w:rPr>
                <w:spacing w:val="0"/>
                <w:szCs w:val="24"/>
                <w:shd w:val="clear" w:color="auto" w:fill="auto"/>
              </w:rPr>
            </w:pPr>
            <w:r w:rsidRPr="00D75ED7">
              <w:rPr>
                <w:spacing w:val="0"/>
                <w:szCs w:val="24"/>
                <w:shd w:val="clear" w:color="auto" w:fill="auto"/>
              </w:rPr>
              <w:t>Итого:</w:t>
            </w:r>
          </w:p>
        </w:tc>
        <w:tc>
          <w:tcPr>
            <w:tcW w:w="1929" w:type="dxa"/>
            <w:tcBorders>
              <w:top w:val="nil"/>
            </w:tcBorders>
            <w:shd w:val="clear" w:color="auto" w:fill="auto"/>
            <w:vAlign w:val="center"/>
          </w:tcPr>
          <w:p w:rsidR="00D75ED7" w:rsidRPr="001969A1" w:rsidRDefault="00193254" w:rsidP="005A4F84">
            <w:pPr>
              <w:spacing w:after="60"/>
              <w:jc w:val="center"/>
              <w:outlineLvl w:val="1"/>
              <w:rPr>
                <w:spacing w:val="0"/>
                <w:shd w:val="clear" w:color="auto" w:fill="auto"/>
              </w:rPr>
            </w:pPr>
            <w:r>
              <w:rPr>
                <w:spacing w:val="0"/>
                <w:shd w:val="clear" w:color="auto" w:fill="auto"/>
              </w:rPr>
              <w:t>273 160,67</w:t>
            </w:r>
          </w:p>
        </w:tc>
      </w:tr>
    </w:tbl>
    <w:p w:rsidR="00D75ED7" w:rsidRPr="00D75ED7" w:rsidRDefault="00D75ED7" w:rsidP="00D75ED7">
      <w:pPr>
        <w:spacing w:after="60"/>
        <w:jc w:val="left"/>
        <w:outlineLvl w:val="1"/>
        <w:rPr>
          <w:rFonts w:eastAsia="Times New Roman"/>
          <w:color w:val="auto"/>
          <w:sz w:val="16"/>
          <w:szCs w:val="16"/>
          <w:shd w:val="clear" w:color="auto" w:fill="auto"/>
          <w:lang w:eastAsia="en-US"/>
        </w:rPr>
      </w:pPr>
    </w:p>
    <w:p w:rsidR="003447E3" w:rsidRPr="00B1561C" w:rsidRDefault="00D75ED7" w:rsidP="00441F92">
      <w:pPr>
        <w:spacing w:after="60"/>
        <w:ind w:firstLine="567"/>
        <w:outlineLvl w:val="1"/>
        <w:rPr>
          <w:rFonts w:eastAsia="Times New Roman"/>
          <w:color w:val="auto"/>
          <w:shd w:val="clear" w:color="auto" w:fill="auto"/>
          <w:lang w:eastAsia="en-US"/>
        </w:rPr>
      </w:pPr>
      <w:r w:rsidRPr="00B1561C">
        <w:rPr>
          <w:rFonts w:eastAsia="Times New Roman"/>
          <w:color w:val="auto"/>
          <w:sz w:val="22"/>
          <w:szCs w:val="22"/>
          <w:shd w:val="clear" w:color="auto" w:fill="auto"/>
          <w:lang w:eastAsia="en-US"/>
        </w:rPr>
        <w:t xml:space="preserve">Цена Товара включает в себя стоимость Товара, </w:t>
      </w:r>
      <w:r w:rsidR="001969A1">
        <w:rPr>
          <w:rFonts w:eastAsia="Times New Roman"/>
          <w:color w:val="auto"/>
          <w:sz w:val="22"/>
          <w:szCs w:val="22"/>
          <w:shd w:val="clear" w:color="auto" w:fill="auto"/>
          <w:lang w:eastAsia="en-US"/>
        </w:rPr>
        <w:t xml:space="preserve">доставку, </w:t>
      </w:r>
      <w:r w:rsidRPr="00B1561C">
        <w:rPr>
          <w:rFonts w:eastAsia="Times New Roman"/>
          <w:color w:val="auto"/>
          <w:sz w:val="22"/>
          <w:szCs w:val="22"/>
          <w:shd w:val="clear" w:color="auto" w:fill="auto"/>
          <w:lang w:eastAsia="en-US"/>
        </w:rPr>
        <w:t xml:space="preserve">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193254">
        <w:rPr>
          <w:shd w:val="clear" w:color="auto" w:fill="auto"/>
        </w:rPr>
        <w:t>273 160</w:t>
      </w:r>
      <w:r w:rsidR="003A709C" w:rsidRPr="003A709C">
        <w:rPr>
          <w:rFonts w:eastAsia="Times New Roman"/>
          <w:color w:val="auto"/>
          <w:sz w:val="22"/>
          <w:szCs w:val="22"/>
          <w:shd w:val="clear" w:color="auto" w:fill="auto"/>
          <w:lang w:eastAsia="en-US"/>
        </w:rPr>
        <w:t xml:space="preserve"> (</w:t>
      </w:r>
      <w:r w:rsidR="00193254">
        <w:rPr>
          <w:rFonts w:eastAsia="Times New Roman"/>
          <w:color w:val="auto"/>
          <w:sz w:val="22"/>
          <w:szCs w:val="22"/>
          <w:shd w:val="clear" w:color="auto" w:fill="auto"/>
          <w:lang w:eastAsia="en-US"/>
        </w:rPr>
        <w:t>Двести семьдесят три тысячи сто шестьдесят</w:t>
      </w:r>
      <w:r w:rsidR="003A709C" w:rsidRPr="003A709C">
        <w:rPr>
          <w:rFonts w:eastAsia="Times New Roman"/>
          <w:color w:val="auto"/>
          <w:sz w:val="22"/>
          <w:szCs w:val="22"/>
          <w:shd w:val="clear" w:color="auto" w:fill="auto"/>
          <w:lang w:eastAsia="en-US"/>
        </w:rPr>
        <w:t xml:space="preserve">) руб. </w:t>
      </w:r>
      <w:r w:rsidR="00193254">
        <w:rPr>
          <w:rFonts w:eastAsia="Times New Roman"/>
          <w:color w:val="auto"/>
          <w:sz w:val="22"/>
          <w:szCs w:val="22"/>
          <w:shd w:val="clear" w:color="auto" w:fill="auto"/>
          <w:lang w:eastAsia="en-US"/>
        </w:rPr>
        <w:t>67</w:t>
      </w:r>
      <w:r w:rsidR="003A709C" w:rsidRPr="003A709C">
        <w:rPr>
          <w:rFonts w:eastAsia="Times New Roman"/>
          <w:color w:val="auto"/>
          <w:sz w:val="22"/>
          <w:szCs w:val="22"/>
          <w:shd w:val="clear" w:color="auto" w:fill="auto"/>
          <w:lang w:eastAsia="en-US"/>
        </w:rPr>
        <w:t xml:space="preserve"> коп.</w:t>
      </w:r>
      <w:r w:rsidRPr="00B1561C">
        <w:rPr>
          <w:rFonts w:eastAsia="Times New Roman"/>
          <w:color w:val="auto"/>
          <w:sz w:val="22"/>
          <w:szCs w:val="22"/>
          <w:shd w:val="clear" w:color="auto" w:fill="auto"/>
          <w:lang w:eastAsia="en-US"/>
        </w:rPr>
        <w:t xml:space="preserve"> </w:t>
      </w:r>
      <w:r w:rsidR="001969A1">
        <w:rPr>
          <w:rFonts w:eastAsia="Times New Roman"/>
          <w:color w:val="auto"/>
          <w:sz w:val="22"/>
          <w:szCs w:val="22"/>
          <w:shd w:val="clear" w:color="auto" w:fill="auto"/>
          <w:lang w:eastAsia="en-US"/>
        </w:rPr>
        <w:t>с учетом НДС</w:t>
      </w:r>
      <w:r w:rsidRPr="00B1561C">
        <w:rPr>
          <w:rFonts w:eastAsia="Times New Roman"/>
          <w:color w:val="auto"/>
          <w:sz w:val="22"/>
          <w:szCs w:val="22"/>
          <w:shd w:val="clear" w:color="auto" w:fill="auto"/>
          <w:lang w:eastAsia="en-US"/>
        </w:rPr>
        <w:t>.</w:t>
      </w:r>
    </w:p>
    <w:p w:rsidR="00B1561C" w:rsidRDefault="00B1561C" w:rsidP="00D75ED7">
      <w:pPr>
        <w:spacing w:after="60"/>
        <w:jc w:val="left"/>
        <w:outlineLvl w:val="1"/>
        <w:rPr>
          <w:rFonts w:eastAsia="Times New Roman"/>
          <w:color w:val="auto"/>
          <w:spacing w:val="-49"/>
          <w:shd w:val="clear" w:color="auto" w:fill="auto"/>
          <w:lang w:eastAsia="en-US"/>
        </w:rPr>
      </w:pPr>
    </w:p>
    <w:p w:rsidR="005B535D" w:rsidRDefault="005B535D" w:rsidP="00675778">
      <w:pPr>
        <w:ind w:firstLine="709"/>
        <w:jc w:val="center"/>
        <w:rPr>
          <w:rFonts w:eastAsia="Calibri"/>
          <w:b/>
          <w:color w:val="auto"/>
          <w:shd w:val="clear" w:color="auto" w:fill="auto"/>
          <w:lang w:eastAsia="en-US"/>
        </w:rPr>
      </w:pPr>
    </w:p>
    <w:p w:rsidR="005B535D" w:rsidRDefault="005B535D" w:rsidP="00675778">
      <w:pPr>
        <w:ind w:firstLine="709"/>
        <w:jc w:val="center"/>
        <w:rPr>
          <w:rFonts w:eastAsia="Calibri"/>
          <w:b/>
          <w:color w:val="auto"/>
          <w:shd w:val="clear" w:color="auto" w:fill="auto"/>
          <w:lang w:eastAsia="en-US"/>
        </w:rPr>
      </w:pPr>
    </w:p>
    <w:p w:rsidR="005B535D" w:rsidRDefault="005B535D" w:rsidP="00675778">
      <w:pPr>
        <w:ind w:firstLine="709"/>
        <w:jc w:val="center"/>
        <w:rPr>
          <w:rFonts w:eastAsia="Calibri"/>
          <w:b/>
          <w:color w:val="auto"/>
          <w:shd w:val="clear" w:color="auto" w:fill="auto"/>
          <w:lang w:eastAsia="en-US"/>
        </w:rPr>
      </w:pPr>
    </w:p>
    <w:p w:rsidR="005B535D" w:rsidRDefault="005B535D" w:rsidP="00675778">
      <w:pPr>
        <w:ind w:firstLine="709"/>
        <w:jc w:val="center"/>
        <w:rPr>
          <w:rFonts w:eastAsia="Calibri"/>
          <w:b/>
          <w:color w:val="auto"/>
          <w:shd w:val="clear" w:color="auto" w:fill="auto"/>
          <w:lang w:eastAsia="en-US"/>
        </w:rPr>
      </w:pPr>
    </w:p>
    <w:p w:rsidR="002752EF" w:rsidRDefault="002752EF" w:rsidP="00675778">
      <w:pPr>
        <w:ind w:firstLine="709"/>
        <w:jc w:val="center"/>
        <w:rPr>
          <w:rFonts w:eastAsia="Calibri"/>
          <w:b/>
          <w:color w:val="auto"/>
          <w:shd w:val="clear" w:color="auto" w:fill="auto"/>
          <w:lang w:eastAsia="en-US"/>
        </w:rPr>
      </w:pPr>
    </w:p>
    <w:p w:rsidR="002752EF" w:rsidRDefault="002752EF" w:rsidP="00675778">
      <w:pPr>
        <w:ind w:firstLine="709"/>
        <w:jc w:val="center"/>
        <w:rPr>
          <w:rFonts w:eastAsia="Calibri"/>
          <w:b/>
          <w:color w:val="auto"/>
          <w:shd w:val="clear" w:color="auto" w:fill="auto"/>
          <w:lang w:eastAsia="en-US"/>
        </w:rPr>
      </w:pPr>
    </w:p>
    <w:p w:rsidR="002752EF" w:rsidRDefault="002752EF"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193254" w:rsidRDefault="00193254" w:rsidP="00675778">
      <w:pPr>
        <w:ind w:firstLine="709"/>
        <w:jc w:val="center"/>
        <w:rPr>
          <w:rFonts w:eastAsia="Calibri"/>
          <w:b/>
          <w:color w:val="auto"/>
          <w:shd w:val="clear" w:color="auto" w:fill="auto"/>
          <w:lang w:eastAsia="en-US"/>
        </w:rPr>
      </w:pPr>
    </w:p>
    <w:p w:rsidR="00193254" w:rsidRDefault="00193254" w:rsidP="00675778">
      <w:pPr>
        <w:ind w:firstLine="709"/>
        <w:jc w:val="center"/>
        <w:rPr>
          <w:rFonts w:eastAsia="Calibri"/>
          <w:b/>
          <w:color w:val="auto"/>
          <w:shd w:val="clear" w:color="auto" w:fill="auto"/>
          <w:lang w:eastAsia="en-US"/>
        </w:rPr>
      </w:pPr>
    </w:p>
    <w:p w:rsidR="00193254" w:rsidRDefault="00193254"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7C348B" w:rsidRDefault="007C348B" w:rsidP="00675778">
      <w:pPr>
        <w:ind w:firstLine="709"/>
        <w:jc w:val="center"/>
        <w:rPr>
          <w:rFonts w:eastAsia="Calibri"/>
          <w:b/>
          <w:color w:val="auto"/>
          <w:shd w:val="clear" w:color="auto" w:fill="auto"/>
          <w:lang w:eastAsia="en-US"/>
        </w:rPr>
      </w:pPr>
    </w:p>
    <w:p w:rsidR="006B5171" w:rsidRDefault="006B5171" w:rsidP="00675778">
      <w:pPr>
        <w:ind w:firstLine="709"/>
        <w:jc w:val="center"/>
        <w:rPr>
          <w:rFonts w:eastAsia="Calibri"/>
          <w:b/>
          <w:color w:val="auto"/>
          <w:shd w:val="clear" w:color="auto" w:fill="auto"/>
          <w:lang w:eastAsia="en-US"/>
        </w:rPr>
      </w:pPr>
      <w:r w:rsidRPr="002510E8">
        <w:rPr>
          <w:rFonts w:eastAsia="Calibri"/>
          <w:b/>
          <w:color w:val="auto"/>
          <w:shd w:val="clear" w:color="auto" w:fill="auto"/>
          <w:lang w:eastAsia="en-US"/>
        </w:rPr>
        <w:t>РАЗДЕЛ</w:t>
      </w:r>
      <w:r w:rsidR="0069666A" w:rsidRPr="002510E8">
        <w:rPr>
          <w:rFonts w:eastAsia="Calibri"/>
          <w:b/>
          <w:color w:val="auto"/>
          <w:shd w:val="clear" w:color="auto" w:fill="auto"/>
          <w:lang w:eastAsia="en-US"/>
        </w:rPr>
        <w:t xml:space="preserve"> </w:t>
      </w:r>
      <w:r w:rsidRPr="002510E8">
        <w:rPr>
          <w:rFonts w:eastAsia="Calibri"/>
          <w:b/>
          <w:color w:val="auto"/>
          <w:shd w:val="clear" w:color="auto" w:fill="auto"/>
          <w:lang w:val="en-US" w:eastAsia="en-US"/>
        </w:rPr>
        <w:t>VI</w:t>
      </w:r>
      <w:r w:rsidRPr="002510E8">
        <w:rPr>
          <w:rFonts w:eastAsia="Calibri"/>
          <w:b/>
          <w:color w:val="auto"/>
          <w:shd w:val="clear" w:color="auto" w:fill="auto"/>
          <w:lang w:eastAsia="en-US"/>
        </w:rPr>
        <w:t>.</w:t>
      </w:r>
      <w:r w:rsidR="00804E4D" w:rsidRPr="002510E8">
        <w:rPr>
          <w:rFonts w:eastAsia="Calibri"/>
          <w:b/>
          <w:color w:val="auto"/>
          <w:shd w:val="clear" w:color="auto" w:fill="auto"/>
          <w:lang w:eastAsia="en-US"/>
        </w:rPr>
        <w:t xml:space="preserve">ИНСТРУКЦИЯ </w:t>
      </w:r>
      <w:r w:rsidR="004C228A" w:rsidRPr="002510E8">
        <w:rPr>
          <w:rFonts w:eastAsia="Calibri"/>
          <w:b/>
          <w:color w:val="auto"/>
          <w:shd w:val="clear" w:color="auto" w:fill="auto"/>
          <w:lang w:eastAsia="en-US"/>
        </w:rPr>
        <w:t>ПО ЗАПОЛНЕНИЮ ЗАЯВОК НА УЧАСТИЕ В ЭЛЕКТРОННОМ АУКЦИОНЕ</w:t>
      </w:r>
    </w:p>
    <w:p w:rsidR="00826908" w:rsidRDefault="00826908" w:rsidP="00675778">
      <w:pPr>
        <w:ind w:firstLine="709"/>
        <w:jc w:val="center"/>
        <w:rPr>
          <w:rFonts w:eastAsia="Calibri"/>
          <w:b/>
          <w:color w:val="auto"/>
          <w:shd w:val="clear" w:color="auto" w:fill="auto"/>
          <w:lang w:eastAsia="en-US"/>
        </w:rPr>
      </w:pPr>
    </w:p>
    <w:p w:rsidR="00A32091" w:rsidRPr="0059743B" w:rsidRDefault="00A32091" w:rsidP="00675778">
      <w:pPr>
        <w:ind w:firstLine="709"/>
        <w:jc w:val="center"/>
        <w:rPr>
          <w:rFonts w:eastAsia="Calibri"/>
          <w:b/>
          <w:color w:val="auto"/>
          <w:sz w:val="12"/>
          <w:szCs w:val="12"/>
          <w:shd w:val="clear" w:color="auto" w:fill="auto"/>
          <w:lang w:eastAsia="en-US"/>
        </w:rPr>
      </w:pPr>
    </w:p>
    <w:p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Заявку на участие в электронном аукционе участник закупки составляет, руководствуясь данной документацией о закупке, в соответствии с требованиями </w:t>
      </w:r>
      <w:r w:rsidR="0057025B">
        <w:rPr>
          <w:rFonts w:eastAsia="Calibri"/>
          <w:color w:val="auto"/>
          <w:sz w:val="22"/>
          <w:szCs w:val="22"/>
          <w:shd w:val="clear" w:color="auto" w:fill="auto"/>
          <w:lang w:eastAsia="en-US"/>
        </w:rPr>
        <w:t>Технического задания</w:t>
      </w:r>
      <w:r w:rsidRPr="001744C7">
        <w:rPr>
          <w:rFonts w:eastAsia="Calibri"/>
          <w:color w:val="auto"/>
          <w:sz w:val="22"/>
          <w:szCs w:val="22"/>
          <w:shd w:val="clear" w:color="auto" w:fill="auto"/>
          <w:lang w:eastAsia="en-US"/>
        </w:rPr>
        <w:t>.</w:t>
      </w:r>
    </w:p>
    <w:p w:rsidR="001969A1" w:rsidRPr="00116316" w:rsidRDefault="001969A1" w:rsidP="001969A1">
      <w:pPr>
        <w:spacing w:line="276" w:lineRule="auto"/>
        <w:ind w:firstLine="709"/>
        <w:rPr>
          <w:rFonts w:eastAsia="Calibri"/>
          <w:color w:val="auto"/>
          <w:sz w:val="22"/>
          <w:szCs w:val="22"/>
          <w:shd w:val="clear" w:color="auto" w:fill="auto"/>
          <w:lang w:eastAsia="en-US"/>
        </w:rPr>
      </w:pPr>
      <w:r w:rsidRPr="0011631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1969A1" w:rsidRPr="00116316" w:rsidRDefault="001969A1" w:rsidP="001969A1">
      <w:pPr>
        <w:spacing w:line="276" w:lineRule="auto"/>
        <w:ind w:firstLine="709"/>
        <w:rPr>
          <w:rFonts w:eastAsia="Calibri"/>
          <w:color w:val="auto"/>
          <w:sz w:val="22"/>
          <w:szCs w:val="22"/>
          <w:shd w:val="clear" w:color="auto" w:fill="auto"/>
          <w:lang w:eastAsia="en-US"/>
        </w:rPr>
      </w:pPr>
      <w:r w:rsidRPr="0011631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1969A1" w:rsidRPr="001744C7" w:rsidRDefault="001969A1" w:rsidP="001969A1">
      <w:pPr>
        <w:spacing w:line="276" w:lineRule="auto"/>
        <w:ind w:firstLine="709"/>
        <w:rPr>
          <w:rFonts w:eastAsia="Calibri"/>
          <w:b/>
          <w:color w:val="auto"/>
          <w:sz w:val="22"/>
          <w:szCs w:val="22"/>
          <w:shd w:val="clear" w:color="auto" w:fill="auto"/>
          <w:lang w:eastAsia="en-US"/>
        </w:rPr>
      </w:pPr>
      <w:r>
        <w:rPr>
          <w:rFonts w:eastAsia="Calibri"/>
          <w:color w:val="auto"/>
          <w:sz w:val="22"/>
          <w:szCs w:val="22"/>
          <w:shd w:val="clear" w:color="auto" w:fill="auto"/>
          <w:lang w:eastAsia="en-US"/>
        </w:rPr>
        <w:t>Отсутствие</w:t>
      </w:r>
      <w:r w:rsidRPr="00116316">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1969A1" w:rsidRDefault="001969A1" w:rsidP="001969A1">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F00FE4">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1969A1" w:rsidRDefault="001969A1" w:rsidP="001969A1">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6B1192" w:rsidRPr="001744C7" w:rsidRDefault="006B1192" w:rsidP="006B1192">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1744C7">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rsidR="006B1192" w:rsidRPr="001744C7" w:rsidRDefault="006B1192" w:rsidP="006B1192">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1744C7">
        <w:rPr>
          <w:rFonts w:eastAsia="Times New Roman"/>
          <w:color w:val="auto"/>
          <w:sz w:val="22"/>
          <w:szCs w:val="22"/>
          <w:shd w:val="clear" w:color="auto" w:fill="auto"/>
        </w:rPr>
        <w:t>слова</w:t>
      </w:r>
      <w:r>
        <w:rPr>
          <w:rFonts w:eastAsia="Times New Roman"/>
          <w:color w:val="auto"/>
          <w:sz w:val="22"/>
          <w:szCs w:val="22"/>
          <w:shd w:val="clear" w:color="auto" w:fill="auto"/>
        </w:rPr>
        <w:t xml:space="preserve"> </w:t>
      </w:r>
      <w:r w:rsidRPr="001744C7">
        <w:rPr>
          <w:rFonts w:eastAsia="Times New Roman"/>
          <w:i/>
          <w:color w:val="auto"/>
          <w:sz w:val="22"/>
          <w:szCs w:val="22"/>
          <w:shd w:val="clear" w:color="auto" w:fill="auto"/>
        </w:rPr>
        <w:t>«</w:t>
      </w:r>
      <w:r w:rsidRPr="001744C7">
        <w:rPr>
          <w:rFonts w:eastAsia="Times New Roman"/>
          <w:color w:val="auto"/>
          <w:sz w:val="22"/>
          <w:szCs w:val="22"/>
          <w:shd w:val="clear" w:color="auto" w:fill="auto"/>
        </w:rPr>
        <w:t>не более</w:t>
      </w:r>
      <w:r w:rsidRPr="001744C7">
        <w:rPr>
          <w:rFonts w:eastAsia="Times New Roman"/>
          <w:i/>
          <w:color w:val="auto"/>
          <w:sz w:val="22"/>
          <w:szCs w:val="22"/>
          <w:shd w:val="clear" w:color="auto" w:fill="auto"/>
        </w:rPr>
        <w:t>»</w:t>
      </w:r>
      <w:r w:rsidRPr="001744C7">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6B1192" w:rsidRPr="001744C7" w:rsidRDefault="006B1192" w:rsidP="006B1192">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1744C7">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rsidR="001969A1" w:rsidRPr="0073165E" w:rsidRDefault="006B1192" w:rsidP="006B1192">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1744C7">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r w:rsidR="001969A1" w:rsidRPr="001744C7">
        <w:rPr>
          <w:rFonts w:eastAsia="Times New Roman"/>
          <w:color w:val="auto"/>
          <w:sz w:val="22"/>
          <w:szCs w:val="22"/>
          <w:shd w:val="clear" w:color="auto" w:fill="auto"/>
        </w:rPr>
        <w:t xml:space="preserve"> </w:t>
      </w:r>
    </w:p>
    <w:p w:rsidR="00770A54" w:rsidRDefault="001969A1" w:rsidP="001969A1">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770A54" w:rsidRPr="008E65E2" w:rsidRDefault="00770A54" w:rsidP="00770A54">
      <w:pPr>
        <w:ind w:firstLine="709"/>
        <w:jc w:val="center"/>
        <w:rPr>
          <w:sz w:val="6"/>
          <w:szCs w:val="6"/>
        </w:rPr>
      </w:pPr>
    </w:p>
    <w:p w:rsidR="005937C9" w:rsidRDefault="005937C9" w:rsidP="00770A54">
      <w:pPr>
        <w:ind w:firstLine="709"/>
        <w:jc w:val="right"/>
        <w:rPr>
          <w:rFonts w:eastAsia="Calibri"/>
          <w:i/>
          <w:color w:val="auto"/>
          <w:shd w:val="clear" w:color="auto" w:fill="auto"/>
          <w:lang w:eastAsia="en-US"/>
        </w:rPr>
      </w:pPr>
    </w:p>
    <w:p w:rsidR="00193254" w:rsidRDefault="00193254" w:rsidP="00770A54">
      <w:pPr>
        <w:ind w:firstLine="709"/>
        <w:jc w:val="right"/>
        <w:rPr>
          <w:rFonts w:eastAsia="Calibri"/>
          <w:i/>
          <w:color w:val="auto"/>
          <w:shd w:val="clear" w:color="auto" w:fill="auto"/>
          <w:lang w:eastAsia="en-US"/>
        </w:rPr>
      </w:pPr>
    </w:p>
    <w:p w:rsidR="00193254" w:rsidRDefault="00193254" w:rsidP="00770A54">
      <w:pPr>
        <w:ind w:firstLine="709"/>
        <w:jc w:val="right"/>
        <w:rPr>
          <w:rFonts w:eastAsia="Calibri"/>
          <w:i/>
          <w:color w:val="auto"/>
          <w:shd w:val="clear" w:color="auto" w:fill="auto"/>
          <w:lang w:eastAsia="en-US"/>
        </w:rPr>
      </w:pPr>
    </w:p>
    <w:p w:rsidR="005937C9" w:rsidRDefault="005937C9" w:rsidP="00770A54">
      <w:pPr>
        <w:ind w:firstLine="709"/>
        <w:jc w:val="right"/>
        <w:rPr>
          <w:rFonts w:eastAsia="Calibri"/>
          <w:i/>
          <w:color w:val="auto"/>
          <w:shd w:val="clear" w:color="auto" w:fill="auto"/>
          <w:lang w:eastAsia="en-US"/>
        </w:rPr>
      </w:pPr>
    </w:p>
    <w:p w:rsidR="005937C9" w:rsidRDefault="005937C9" w:rsidP="00770A54">
      <w:pPr>
        <w:ind w:firstLine="709"/>
        <w:jc w:val="right"/>
        <w:rPr>
          <w:rFonts w:eastAsia="Calibri"/>
          <w:i/>
          <w:color w:val="auto"/>
          <w:shd w:val="clear" w:color="auto" w:fill="auto"/>
          <w:lang w:eastAsia="en-US"/>
        </w:rPr>
      </w:pPr>
    </w:p>
    <w:p w:rsidR="005937C9" w:rsidRDefault="005937C9" w:rsidP="00770A54">
      <w:pPr>
        <w:ind w:firstLine="709"/>
        <w:jc w:val="right"/>
        <w:rPr>
          <w:rFonts w:eastAsia="Calibri"/>
          <w:i/>
          <w:color w:val="auto"/>
          <w:shd w:val="clear" w:color="auto" w:fill="auto"/>
          <w:lang w:eastAsia="en-US"/>
        </w:rPr>
      </w:pPr>
    </w:p>
    <w:p w:rsidR="00770A54" w:rsidRPr="00721171" w:rsidRDefault="00770A54" w:rsidP="00770A54">
      <w:pPr>
        <w:ind w:firstLine="709"/>
        <w:jc w:val="right"/>
        <w:rPr>
          <w:rFonts w:eastAsia="Calibri"/>
          <w:i/>
          <w:color w:val="auto"/>
          <w:shd w:val="clear" w:color="auto" w:fill="auto"/>
          <w:lang w:eastAsia="en-US"/>
        </w:rPr>
      </w:pPr>
      <w:r>
        <w:rPr>
          <w:rFonts w:eastAsia="Calibri"/>
          <w:i/>
          <w:color w:val="auto"/>
          <w:shd w:val="clear" w:color="auto" w:fill="auto"/>
          <w:lang w:eastAsia="en-US"/>
        </w:rPr>
        <w:t>Рекомендуемая ф</w:t>
      </w:r>
      <w:r w:rsidRPr="00721171">
        <w:rPr>
          <w:rFonts w:eastAsia="Calibri"/>
          <w:i/>
          <w:color w:val="auto"/>
          <w:shd w:val="clear" w:color="auto" w:fill="auto"/>
          <w:lang w:eastAsia="en-US"/>
        </w:rPr>
        <w:t>орма первой части заявки</w:t>
      </w:r>
    </w:p>
    <w:tbl>
      <w:tblPr>
        <w:tblW w:w="514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4"/>
        <w:gridCol w:w="2413"/>
        <w:gridCol w:w="4019"/>
        <w:gridCol w:w="1722"/>
        <w:gridCol w:w="1720"/>
      </w:tblGrid>
      <w:tr w:rsidR="0099739B" w:rsidRPr="001744C7" w:rsidTr="0099739B">
        <w:trPr>
          <w:trHeight w:val="1834"/>
        </w:trPr>
        <w:tc>
          <w:tcPr>
            <w:tcW w:w="270" w:type="pct"/>
            <w:tcBorders>
              <w:top w:val="single" w:sz="4" w:space="0" w:color="auto"/>
              <w:left w:val="single" w:sz="4" w:space="0" w:color="auto"/>
              <w:bottom w:val="single" w:sz="4" w:space="0" w:color="auto"/>
              <w:right w:val="single" w:sz="4" w:space="0" w:color="auto"/>
            </w:tcBorders>
            <w:vAlign w:val="center"/>
          </w:tcPr>
          <w:p w:rsidR="0099739B" w:rsidRPr="001744C7" w:rsidRDefault="0099739B" w:rsidP="006015E5">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 п/п</w:t>
            </w:r>
          </w:p>
        </w:tc>
        <w:tc>
          <w:tcPr>
            <w:tcW w:w="1156" w:type="pct"/>
            <w:tcBorders>
              <w:top w:val="single" w:sz="4" w:space="0" w:color="auto"/>
              <w:left w:val="single" w:sz="4" w:space="0" w:color="auto"/>
              <w:bottom w:val="single" w:sz="4" w:space="0" w:color="auto"/>
              <w:right w:val="single" w:sz="4" w:space="0" w:color="auto"/>
            </w:tcBorders>
            <w:vAlign w:val="center"/>
          </w:tcPr>
          <w:p w:rsidR="0099739B" w:rsidRPr="001744C7" w:rsidRDefault="0099739B" w:rsidP="006015E5">
            <w:pPr>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Наименование поставляемого товара</w:t>
            </w:r>
          </w:p>
          <w:p w:rsidR="0099739B" w:rsidRPr="001744C7" w:rsidRDefault="0099739B" w:rsidP="006015E5">
            <w:pPr>
              <w:jc w:val="center"/>
              <w:rPr>
                <w:rFonts w:eastAsia="Times New Roman"/>
                <w:i/>
                <w:iCs/>
                <w:color w:val="auto"/>
                <w:sz w:val="20"/>
                <w:szCs w:val="20"/>
                <w:shd w:val="clear" w:color="auto" w:fill="auto"/>
              </w:rPr>
            </w:pPr>
          </w:p>
        </w:tc>
        <w:tc>
          <w:tcPr>
            <w:tcW w:w="1925" w:type="pct"/>
            <w:tcBorders>
              <w:top w:val="single" w:sz="4" w:space="0" w:color="auto"/>
              <w:left w:val="single" w:sz="4" w:space="0" w:color="auto"/>
              <w:right w:val="single" w:sz="4" w:space="0" w:color="auto"/>
            </w:tcBorders>
            <w:vAlign w:val="center"/>
          </w:tcPr>
          <w:p w:rsidR="0099739B" w:rsidRPr="001744C7" w:rsidRDefault="0099739B" w:rsidP="006015E5">
            <w:pPr>
              <w:ind w:firstLine="42"/>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rsidR="0099739B" w:rsidRPr="001744C7" w:rsidRDefault="0099739B" w:rsidP="006015E5">
            <w:pPr>
              <w:jc w:val="center"/>
              <w:rPr>
                <w:rFonts w:eastAsia="Times New Roman"/>
                <w:color w:val="auto"/>
                <w:sz w:val="20"/>
                <w:szCs w:val="20"/>
                <w:shd w:val="clear" w:color="auto" w:fill="auto"/>
              </w:rPr>
            </w:pPr>
            <w:r w:rsidRPr="001744C7">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825" w:type="pct"/>
            <w:tcBorders>
              <w:top w:val="single" w:sz="4" w:space="0" w:color="auto"/>
              <w:left w:val="single" w:sz="4" w:space="0" w:color="auto"/>
              <w:bottom w:val="single" w:sz="4" w:space="0" w:color="auto"/>
              <w:right w:val="single" w:sz="4" w:space="0" w:color="auto"/>
            </w:tcBorders>
            <w:vAlign w:val="center"/>
          </w:tcPr>
          <w:p w:rsidR="0099739B" w:rsidRPr="001969A1" w:rsidRDefault="0099739B" w:rsidP="00193254">
            <w:pPr>
              <w:widowControl w:val="0"/>
              <w:autoSpaceDE w:val="0"/>
              <w:autoSpaceDN w:val="0"/>
              <w:adjustRightInd w:val="0"/>
              <w:jc w:val="center"/>
              <w:rPr>
                <w:rFonts w:eastAsia="Times New Roman"/>
                <w:color w:val="auto"/>
                <w:sz w:val="20"/>
                <w:szCs w:val="20"/>
                <w:shd w:val="clear" w:color="auto" w:fill="auto"/>
                <w:vertAlign w:val="superscript"/>
              </w:rPr>
            </w:pPr>
            <w:r w:rsidRPr="0057025B">
              <w:rPr>
                <w:rFonts w:eastAsia="Times New Roman"/>
                <w:bCs/>
                <w:iCs/>
                <w:color w:val="auto"/>
                <w:sz w:val="20"/>
                <w:szCs w:val="20"/>
                <w:shd w:val="clear" w:color="auto" w:fill="auto"/>
              </w:rPr>
              <w:t>наименование страны происхождения товара</w:t>
            </w:r>
            <w:r>
              <w:rPr>
                <w:rFonts w:eastAsia="Times New Roman"/>
                <w:b/>
                <w:bCs/>
                <w:i/>
                <w:iCs/>
                <w:color w:val="auto"/>
                <w:sz w:val="20"/>
                <w:szCs w:val="20"/>
                <w:shd w:val="clear" w:color="auto" w:fill="auto"/>
                <w:vertAlign w:val="superscript"/>
              </w:rPr>
              <w:t>1</w:t>
            </w:r>
          </w:p>
        </w:tc>
        <w:tc>
          <w:tcPr>
            <w:tcW w:w="824" w:type="pct"/>
            <w:tcBorders>
              <w:top w:val="single" w:sz="4" w:space="0" w:color="auto"/>
              <w:left w:val="single" w:sz="4" w:space="0" w:color="auto"/>
              <w:bottom w:val="single" w:sz="4" w:space="0" w:color="auto"/>
              <w:right w:val="single" w:sz="4" w:space="0" w:color="auto"/>
            </w:tcBorders>
            <w:vAlign w:val="center"/>
          </w:tcPr>
          <w:p w:rsidR="0099739B" w:rsidRPr="0057025B" w:rsidRDefault="0099739B" w:rsidP="00193254">
            <w:pPr>
              <w:widowControl w:val="0"/>
              <w:autoSpaceDE w:val="0"/>
              <w:autoSpaceDN w:val="0"/>
              <w:adjustRightInd w:val="0"/>
              <w:jc w:val="center"/>
              <w:rPr>
                <w:rFonts w:eastAsia="Times New Roman"/>
                <w:bCs/>
                <w:iCs/>
                <w:color w:val="auto"/>
                <w:sz w:val="20"/>
                <w:szCs w:val="20"/>
                <w:shd w:val="clear" w:color="auto" w:fill="auto"/>
              </w:rPr>
            </w:pPr>
            <w:r w:rsidRPr="00193254">
              <w:rPr>
                <w:rFonts w:eastAsia="Times New Roman"/>
                <w:bCs/>
                <w:iCs/>
                <w:color w:val="auto"/>
                <w:sz w:val="20"/>
                <w:szCs w:val="20"/>
                <w:shd w:val="clear" w:color="auto" w:fill="auto"/>
              </w:rPr>
              <w:t>Номер реестровой записи</w:t>
            </w:r>
            <w:r w:rsidRPr="00193254">
              <w:rPr>
                <w:rFonts w:eastAsia="Times New Roman"/>
                <w:b/>
                <w:bCs/>
                <w:i/>
                <w:iCs/>
                <w:color w:val="auto"/>
                <w:sz w:val="20"/>
                <w:szCs w:val="20"/>
                <w:shd w:val="clear" w:color="auto" w:fill="auto"/>
                <w:vertAlign w:val="superscript"/>
              </w:rPr>
              <w:t>2,3</w:t>
            </w:r>
          </w:p>
        </w:tc>
      </w:tr>
      <w:tr w:rsidR="0099739B" w:rsidRPr="001744C7" w:rsidTr="0099739B">
        <w:trPr>
          <w:trHeight w:val="279"/>
        </w:trPr>
        <w:tc>
          <w:tcPr>
            <w:tcW w:w="270" w:type="pct"/>
            <w:tcBorders>
              <w:top w:val="single" w:sz="4" w:space="0" w:color="auto"/>
              <w:left w:val="single" w:sz="4" w:space="0" w:color="auto"/>
              <w:bottom w:val="single" w:sz="4" w:space="0" w:color="auto"/>
              <w:right w:val="single" w:sz="4" w:space="0" w:color="auto"/>
            </w:tcBorders>
            <w:vAlign w:val="center"/>
          </w:tcPr>
          <w:p w:rsidR="0099739B" w:rsidRPr="001744C7" w:rsidRDefault="0099739B" w:rsidP="006015E5">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1156" w:type="pct"/>
            <w:tcBorders>
              <w:top w:val="single" w:sz="4" w:space="0" w:color="auto"/>
              <w:left w:val="single" w:sz="4" w:space="0" w:color="auto"/>
              <w:bottom w:val="single" w:sz="4" w:space="0" w:color="auto"/>
              <w:right w:val="single" w:sz="4" w:space="0" w:color="auto"/>
            </w:tcBorders>
            <w:vAlign w:val="center"/>
          </w:tcPr>
          <w:p w:rsidR="0099739B" w:rsidRPr="001744C7" w:rsidRDefault="0099739B" w:rsidP="006015E5">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2</w:t>
            </w:r>
          </w:p>
        </w:tc>
        <w:tc>
          <w:tcPr>
            <w:tcW w:w="1925" w:type="pct"/>
            <w:tcBorders>
              <w:top w:val="single" w:sz="4" w:space="0" w:color="auto"/>
              <w:left w:val="single" w:sz="4" w:space="0" w:color="auto"/>
              <w:bottom w:val="single" w:sz="4" w:space="0" w:color="auto"/>
              <w:right w:val="single" w:sz="4" w:space="0" w:color="auto"/>
            </w:tcBorders>
            <w:vAlign w:val="center"/>
          </w:tcPr>
          <w:p w:rsidR="0099739B" w:rsidRPr="001744C7" w:rsidRDefault="0099739B" w:rsidP="006015E5">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3</w:t>
            </w:r>
          </w:p>
        </w:tc>
        <w:tc>
          <w:tcPr>
            <w:tcW w:w="825" w:type="pct"/>
            <w:tcBorders>
              <w:top w:val="single" w:sz="4" w:space="0" w:color="auto"/>
              <w:left w:val="single" w:sz="4" w:space="0" w:color="auto"/>
              <w:bottom w:val="single" w:sz="4" w:space="0" w:color="auto"/>
              <w:right w:val="single" w:sz="4" w:space="0" w:color="auto"/>
            </w:tcBorders>
            <w:vAlign w:val="center"/>
          </w:tcPr>
          <w:p w:rsidR="0099739B" w:rsidRPr="001744C7" w:rsidRDefault="0099739B" w:rsidP="006015E5">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824" w:type="pct"/>
            <w:tcBorders>
              <w:top w:val="single" w:sz="4" w:space="0" w:color="auto"/>
              <w:left w:val="single" w:sz="4" w:space="0" w:color="auto"/>
              <w:bottom w:val="single" w:sz="4" w:space="0" w:color="auto"/>
              <w:right w:val="single" w:sz="4" w:space="0" w:color="auto"/>
            </w:tcBorders>
          </w:tcPr>
          <w:p w:rsidR="0099739B" w:rsidRDefault="0099739B" w:rsidP="006015E5">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r>
      <w:tr w:rsidR="0099739B" w:rsidRPr="001744C7" w:rsidTr="0099739B">
        <w:trPr>
          <w:trHeight w:val="279"/>
        </w:trPr>
        <w:tc>
          <w:tcPr>
            <w:tcW w:w="270" w:type="pct"/>
            <w:tcBorders>
              <w:top w:val="single" w:sz="4" w:space="0" w:color="auto"/>
              <w:left w:val="single" w:sz="4" w:space="0" w:color="auto"/>
              <w:bottom w:val="single" w:sz="4" w:space="0" w:color="auto"/>
              <w:right w:val="single" w:sz="4" w:space="0" w:color="auto"/>
            </w:tcBorders>
            <w:vAlign w:val="center"/>
          </w:tcPr>
          <w:p w:rsidR="0099739B" w:rsidRPr="001744C7" w:rsidRDefault="0099739B" w:rsidP="006015E5">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1156" w:type="pct"/>
            <w:tcBorders>
              <w:top w:val="single" w:sz="4" w:space="0" w:color="auto"/>
              <w:left w:val="single" w:sz="4" w:space="0" w:color="auto"/>
              <w:bottom w:val="single" w:sz="4" w:space="0" w:color="auto"/>
              <w:right w:val="single" w:sz="4" w:space="0" w:color="auto"/>
            </w:tcBorders>
            <w:vAlign w:val="center"/>
          </w:tcPr>
          <w:p w:rsidR="0099739B" w:rsidRPr="001744C7" w:rsidRDefault="0099739B" w:rsidP="006015E5">
            <w:pPr>
              <w:widowControl w:val="0"/>
              <w:autoSpaceDE w:val="0"/>
              <w:autoSpaceDN w:val="0"/>
              <w:adjustRightInd w:val="0"/>
              <w:jc w:val="left"/>
              <w:rPr>
                <w:rFonts w:eastAsia="Times New Roman"/>
                <w:color w:val="auto"/>
                <w:sz w:val="20"/>
                <w:szCs w:val="20"/>
                <w:shd w:val="clear" w:color="auto" w:fill="auto"/>
              </w:rPr>
            </w:pPr>
          </w:p>
        </w:tc>
        <w:tc>
          <w:tcPr>
            <w:tcW w:w="1925" w:type="pct"/>
            <w:tcBorders>
              <w:top w:val="single" w:sz="4" w:space="0" w:color="auto"/>
              <w:left w:val="single" w:sz="4" w:space="0" w:color="auto"/>
              <w:bottom w:val="single" w:sz="4" w:space="0" w:color="auto"/>
              <w:right w:val="single" w:sz="4" w:space="0" w:color="auto"/>
            </w:tcBorders>
            <w:vAlign w:val="center"/>
          </w:tcPr>
          <w:p w:rsidR="0099739B" w:rsidRPr="001744C7" w:rsidRDefault="0099739B" w:rsidP="006015E5">
            <w:pPr>
              <w:jc w:val="center"/>
              <w:rPr>
                <w:rFonts w:eastAsia="Times New Roman"/>
                <w:color w:val="auto"/>
                <w:sz w:val="20"/>
                <w:szCs w:val="20"/>
                <w:shd w:val="clear" w:color="auto" w:fill="auto"/>
              </w:rPr>
            </w:pPr>
          </w:p>
        </w:tc>
        <w:tc>
          <w:tcPr>
            <w:tcW w:w="825" w:type="pct"/>
            <w:tcBorders>
              <w:top w:val="single" w:sz="4" w:space="0" w:color="auto"/>
              <w:left w:val="single" w:sz="4" w:space="0" w:color="auto"/>
              <w:bottom w:val="single" w:sz="4" w:space="0" w:color="auto"/>
              <w:right w:val="single" w:sz="4" w:space="0" w:color="auto"/>
            </w:tcBorders>
            <w:vAlign w:val="center"/>
          </w:tcPr>
          <w:p w:rsidR="0099739B" w:rsidRPr="001744C7" w:rsidRDefault="0099739B" w:rsidP="006015E5">
            <w:pPr>
              <w:jc w:val="center"/>
              <w:rPr>
                <w:rFonts w:eastAsia="Times New Roman"/>
                <w:color w:val="000000"/>
                <w:sz w:val="20"/>
                <w:szCs w:val="20"/>
                <w:shd w:val="clear" w:color="auto" w:fill="auto"/>
              </w:rPr>
            </w:pPr>
          </w:p>
        </w:tc>
        <w:tc>
          <w:tcPr>
            <w:tcW w:w="824" w:type="pct"/>
            <w:tcBorders>
              <w:top w:val="single" w:sz="4" w:space="0" w:color="auto"/>
              <w:left w:val="single" w:sz="4" w:space="0" w:color="auto"/>
              <w:bottom w:val="single" w:sz="4" w:space="0" w:color="auto"/>
              <w:right w:val="single" w:sz="4" w:space="0" w:color="auto"/>
            </w:tcBorders>
          </w:tcPr>
          <w:p w:rsidR="0099739B" w:rsidRPr="001744C7" w:rsidRDefault="0099739B" w:rsidP="006015E5">
            <w:pPr>
              <w:jc w:val="center"/>
              <w:rPr>
                <w:rFonts w:eastAsia="Times New Roman"/>
                <w:color w:val="000000"/>
                <w:sz w:val="20"/>
                <w:szCs w:val="20"/>
                <w:shd w:val="clear" w:color="auto" w:fill="auto"/>
              </w:rPr>
            </w:pPr>
          </w:p>
        </w:tc>
      </w:tr>
      <w:tr w:rsidR="0099739B" w:rsidRPr="001744C7" w:rsidTr="0099739B">
        <w:trPr>
          <w:trHeight w:val="279"/>
        </w:trPr>
        <w:tc>
          <w:tcPr>
            <w:tcW w:w="270" w:type="pct"/>
            <w:tcBorders>
              <w:top w:val="single" w:sz="4" w:space="0" w:color="auto"/>
              <w:left w:val="single" w:sz="4" w:space="0" w:color="auto"/>
              <w:bottom w:val="single" w:sz="4" w:space="0" w:color="auto"/>
              <w:right w:val="single" w:sz="4" w:space="0" w:color="auto"/>
            </w:tcBorders>
            <w:vAlign w:val="center"/>
          </w:tcPr>
          <w:p w:rsidR="0099739B" w:rsidRPr="001744C7" w:rsidRDefault="0099739B" w:rsidP="006015E5">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156" w:type="pct"/>
            <w:tcBorders>
              <w:top w:val="single" w:sz="4" w:space="0" w:color="auto"/>
              <w:left w:val="single" w:sz="4" w:space="0" w:color="auto"/>
              <w:bottom w:val="single" w:sz="4" w:space="0" w:color="auto"/>
              <w:right w:val="single" w:sz="4" w:space="0" w:color="auto"/>
            </w:tcBorders>
            <w:vAlign w:val="center"/>
          </w:tcPr>
          <w:p w:rsidR="0099739B" w:rsidRPr="001744C7" w:rsidRDefault="0099739B" w:rsidP="006015E5">
            <w:pPr>
              <w:widowControl w:val="0"/>
              <w:autoSpaceDE w:val="0"/>
              <w:autoSpaceDN w:val="0"/>
              <w:adjustRightInd w:val="0"/>
              <w:jc w:val="left"/>
              <w:rPr>
                <w:rFonts w:eastAsia="Times New Roman"/>
                <w:color w:val="auto"/>
                <w:sz w:val="20"/>
                <w:szCs w:val="20"/>
                <w:shd w:val="clear" w:color="auto" w:fill="auto"/>
              </w:rPr>
            </w:pPr>
          </w:p>
        </w:tc>
        <w:tc>
          <w:tcPr>
            <w:tcW w:w="1925" w:type="pct"/>
            <w:tcBorders>
              <w:top w:val="single" w:sz="4" w:space="0" w:color="auto"/>
              <w:left w:val="single" w:sz="4" w:space="0" w:color="auto"/>
              <w:bottom w:val="single" w:sz="4" w:space="0" w:color="auto"/>
              <w:right w:val="single" w:sz="4" w:space="0" w:color="auto"/>
            </w:tcBorders>
            <w:vAlign w:val="center"/>
          </w:tcPr>
          <w:p w:rsidR="0099739B" w:rsidRPr="001744C7" w:rsidRDefault="0099739B" w:rsidP="006015E5">
            <w:pPr>
              <w:jc w:val="center"/>
              <w:rPr>
                <w:rFonts w:eastAsia="Times New Roman"/>
                <w:color w:val="auto"/>
                <w:sz w:val="20"/>
                <w:szCs w:val="20"/>
                <w:shd w:val="clear" w:color="auto" w:fill="auto"/>
              </w:rPr>
            </w:pPr>
          </w:p>
        </w:tc>
        <w:tc>
          <w:tcPr>
            <w:tcW w:w="825" w:type="pct"/>
            <w:tcBorders>
              <w:top w:val="single" w:sz="4" w:space="0" w:color="auto"/>
              <w:left w:val="single" w:sz="4" w:space="0" w:color="auto"/>
              <w:bottom w:val="single" w:sz="4" w:space="0" w:color="auto"/>
              <w:right w:val="single" w:sz="4" w:space="0" w:color="auto"/>
            </w:tcBorders>
            <w:vAlign w:val="center"/>
          </w:tcPr>
          <w:p w:rsidR="0099739B" w:rsidRPr="001744C7" w:rsidRDefault="0099739B" w:rsidP="006015E5">
            <w:pPr>
              <w:jc w:val="center"/>
              <w:rPr>
                <w:rFonts w:eastAsia="Times New Roman"/>
                <w:color w:val="000000"/>
                <w:sz w:val="20"/>
                <w:szCs w:val="20"/>
                <w:shd w:val="clear" w:color="auto" w:fill="auto"/>
              </w:rPr>
            </w:pPr>
          </w:p>
        </w:tc>
        <w:tc>
          <w:tcPr>
            <w:tcW w:w="824" w:type="pct"/>
            <w:tcBorders>
              <w:top w:val="single" w:sz="4" w:space="0" w:color="auto"/>
              <w:left w:val="single" w:sz="4" w:space="0" w:color="auto"/>
              <w:bottom w:val="single" w:sz="4" w:space="0" w:color="auto"/>
              <w:right w:val="single" w:sz="4" w:space="0" w:color="auto"/>
            </w:tcBorders>
          </w:tcPr>
          <w:p w:rsidR="0099739B" w:rsidRPr="001744C7" w:rsidRDefault="0099739B" w:rsidP="006015E5">
            <w:pPr>
              <w:jc w:val="center"/>
              <w:rPr>
                <w:rFonts w:eastAsia="Times New Roman"/>
                <w:color w:val="000000"/>
                <w:sz w:val="20"/>
                <w:szCs w:val="20"/>
                <w:shd w:val="clear" w:color="auto" w:fill="auto"/>
              </w:rPr>
            </w:pPr>
          </w:p>
        </w:tc>
      </w:tr>
    </w:tbl>
    <w:p w:rsidR="00770A54" w:rsidRPr="008E65E2" w:rsidRDefault="00770A54" w:rsidP="00770A54">
      <w:pPr>
        <w:pStyle w:val="Caption"/>
        <w:spacing w:before="0" w:after="0"/>
        <w:ind w:firstLine="567"/>
        <w:jc w:val="both"/>
        <w:rPr>
          <w:i w:val="0"/>
          <w:sz w:val="12"/>
          <w:szCs w:val="12"/>
        </w:rPr>
      </w:pPr>
    </w:p>
    <w:p w:rsidR="00193254" w:rsidRDefault="00193254" w:rsidP="00193254">
      <w:pPr>
        <w:shd w:val="clear" w:color="auto" w:fill="FFFFFF"/>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1</w:t>
      </w:r>
      <w:r w:rsidRPr="00974348">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193254" w:rsidRPr="007109F6" w:rsidRDefault="00193254" w:rsidP="00193254">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193254" w:rsidRDefault="00193254" w:rsidP="00193254">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193254" w:rsidRDefault="00193254" w:rsidP="00193254">
      <w:pPr>
        <w:shd w:val="clear" w:color="auto" w:fill="FFFFFF"/>
        <w:spacing w:line="276" w:lineRule="auto"/>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2</w:t>
      </w:r>
      <w:r w:rsidRPr="00191350">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w:t>
      </w:r>
      <w:r>
        <w:rPr>
          <w:rFonts w:eastAsia="Times New Roman"/>
          <w:bCs/>
          <w:i/>
          <w:iCs/>
          <w:color w:val="auto"/>
          <w:kern w:val="1"/>
          <w:sz w:val="22"/>
          <w:szCs w:val="22"/>
          <w:shd w:val="clear" w:color="auto" w:fill="auto"/>
          <w:lang w:eastAsia="ar-SA"/>
        </w:rPr>
        <w:t xml:space="preserve">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территориях Донецкой Народной Республики, Луганской Народной Республики</w:t>
      </w:r>
      <w:r>
        <w:rPr>
          <w:rFonts w:eastAsia="Times New Roman"/>
          <w:bCs/>
          <w:i/>
          <w:iCs/>
          <w:color w:val="auto"/>
          <w:kern w:val="1"/>
          <w:sz w:val="22"/>
          <w:szCs w:val="22"/>
          <w:shd w:val="clear" w:color="auto" w:fill="auto"/>
          <w:lang w:eastAsia="ar-SA"/>
        </w:rPr>
        <w:t xml:space="preserve"> или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территории государства – члена ЕАЭС, кроме Российской Федерации</w:t>
      </w:r>
      <w:r>
        <w:rPr>
          <w:rFonts w:eastAsia="Times New Roman"/>
          <w:bCs/>
          <w:i/>
          <w:iCs/>
          <w:color w:val="auto"/>
          <w:kern w:val="1"/>
          <w:sz w:val="22"/>
          <w:szCs w:val="22"/>
          <w:shd w:val="clear" w:color="auto" w:fill="auto"/>
          <w:lang w:eastAsia="ar-SA"/>
        </w:rPr>
        <w:t xml:space="preserve">, </w:t>
      </w:r>
      <w:r w:rsidRPr="00191350">
        <w:rPr>
          <w:rFonts w:eastAsia="Times New Roman"/>
          <w:bCs/>
          <w:i/>
          <w:iCs/>
          <w:color w:val="auto"/>
          <w:kern w:val="1"/>
          <w:sz w:val="22"/>
          <w:szCs w:val="22"/>
          <w:shd w:val="clear" w:color="auto" w:fill="auto"/>
          <w:lang w:eastAsia="ar-SA"/>
        </w:rPr>
        <w:t>указывается соответствующий номер реестровой записи. Не</w:t>
      </w:r>
      <w:r w:rsidR="0099739B">
        <w:rPr>
          <w:rFonts w:eastAsia="Times New Roman"/>
          <w:bCs/>
          <w:i/>
          <w:iCs/>
          <w:color w:val="auto"/>
          <w:kern w:val="1"/>
          <w:sz w:val="22"/>
          <w:szCs w:val="22"/>
          <w:shd w:val="clear" w:color="auto" w:fill="auto"/>
          <w:lang w:eastAsia="ar-SA"/>
        </w:rPr>
        <w:t xml:space="preserve"> </w:t>
      </w:r>
      <w:r w:rsidRPr="00191350">
        <w:rPr>
          <w:rFonts w:eastAsia="Times New Roman"/>
          <w:bCs/>
          <w:i/>
          <w:iCs/>
          <w:color w:val="auto"/>
          <w:kern w:val="1"/>
          <w:sz w:val="22"/>
          <w:szCs w:val="22"/>
          <w:shd w:val="clear" w:color="auto" w:fill="auto"/>
          <w:lang w:eastAsia="ar-SA"/>
        </w:rPr>
        <w:t>указание номера реестровой записи не является основанием для отказа в допуске к участию в закупке.</w:t>
      </w:r>
    </w:p>
    <w:p w:rsidR="00A411B2" w:rsidRDefault="00193254" w:rsidP="00193254">
      <w:pPr>
        <w:shd w:val="clear" w:color="auto" w:fill="FFFFFF"/>
        <w:ind w:firstLine="709"/>
        <w:rPr>
          <w:rFonts w:eastAsia="Times New Roman"/>
          <w:bCs/>
          <w:i/>
          <w:iCs/>
          <w:color w:val="7F7F7F" w:themeColor="text1" w:themeTint="80"/>
          <w:kern w:val="1"/>
          <w:sz w:val="22"/>
          <w:szCs w:val="22"/>
          <w:shd w:val="clear" w:color="auto" w:fill="auto"/>
          <w:lang w:eastAsia="ar-SA"/>
        </w:rPr>
      </w:pPr>
      <w:r>
        <w:rPr>
          <w:rFonts w:eastAsia="Times New Roman"/>
          <w:bCs/>
          <w:i/>
          <w:iCs/>
          <w:color w:val="auto"/>
          <w:kern w:val="1"/>
          <w:sz w:val="22"/>
          <w:szCs w:val="22"/>
          <w:shd w:val="clear" w:color="auto" w:fill="auto"/>
          <w:vertAlign w:val="superscript"/>
          <w:lang w:eastAsia="ar-SA"/>
        </w:rPr>
        <w:t xml:space="preserve">3 </w:t>
      </w:r>
      <w:r w:rsidRPr="00FF5C51">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r w:rsidR="00770A54" w:rsidRPr="003F6675">
        <w:rPr>
          <w:rFonts w:eastAsia="Times New Roman"/>
          <w:bCs/>
          <w:i/>
          <w:iCs/>
          <w:color w:val="7F7F7F" w:themeColor="text1" w:themeTint="80"/>
          <w:kern w:val="1"/>
          <w:sz w:val="22"/>
          <w:szCs w:val="22"/>
          <w:shd w:val="clear" w:color="auto" w:fill="auto"/>
          <w:lang w:eastAsia="ar-SA"/>
        </w:rPr>
        <w:t>.</w:t>
      </w:r>
    </w:p>
    <w:p w:rsidR="00703B05" w:rsidRDefault="00703B05" w:rsidP="00770A54">
      <w:pPr>
        <w:shd w:val="clear" w:color="auto" w:fill="FFFFFF"/>
        <w:ind w:firstLine="709"/>
        <w:rPr>
          <w:rFonts w:eastAsia="Times New Roman"/>
          <w:bCs/>
          <w:i/>
          <w:iCs/>
          <w:color w:val="7F7F7F" w:themeColor="text1" w:themeTint="80"/>
          <w:kern w:val="1"/>
          <w:sz w:val="22"/>
          <w:szCs w:val="22"/>
          <w:shd w:val="clear" w:color="auto" w:fill="auto"/>
          <w:lang w:eastAsia="ar-SA"/>
        </w:rPr>
      </w:pPr>
    </w:p>
    <w:p w:rsidR="00703B05" w:rsidRDefault="00703B05" w:rsidP="00193254">
      <w:pPr>
        <w:jc w:val="center"/>
        <w:rPr>
          <w:rFonts w:eastAsia="Times New Roman"/>
          <w:bCs/>
          <w:i/>
          <w:iCs/>
          <w:color w:val="7F7F7F" w:themeColor="text1" w:themeTint="80"/>
          <w:kern w:val="1"/>
          <w:sz w:val="22"/>
          <w:szCs w:val="22"/>
          <w:shd w:val="clear" w:color="auto" w:fill="auto"/>
          <w:lang w:eastAsia="ar-SA"/>
        </w:rPr>
      </w:pPr>
    </w:p>
    <w:sectPr w:rsidR="00703B05" w:rsidSect="00EB5622">
      <w:footerReference w:type="default" r:id="rId9"/>
      <w:pgSz w:w="11906" w:h="16838"/>
      <w:pgMar w:top="568" w:right="566" w:bottom="568"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5829" w:rsidRDefault="004F5829" w:rsidP="00A55106">
      <w:r>
        <w:separator/>
      </w:r>
    </w:p>
  </w:endnote>
  <w:endnote w:type="continuationSeparator" w:id="1">
    <w:p w:rsidR="004F5829" w:rsidRDefault="004F5829" w:rsidP="00A551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Liberation Serif;Times New Roma">
    <w:altName w:val="Times New Roman"/>
    <w:panose1 w:val="00000000000000000000"/>
    <w:charset w:val="00"/>
    <w:family w:val="roman"/>
    <w:notTrueType/>
    <w:pitch w:val="default"/>
    <w:sig w:usb0="00000000" w:usb1="00000000" w:usb2="00000000" w:usb3="00000000" w:csb0="00000000" w:csb1="00000000"/>
  </w:font>
  <w:font w:name="Consultant">
    <w:altName w:val="Lucida Console"/>
    <w:charset w:val="00"/>
    <w:family w:val="modern"/>
    <w:pitch w:val="fixed"/>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SimSun;宋体">
    <w:altName w:val="MS PMincho"/>
    <w:panose1 w:val="00000000000000000000"/>
    <w:charset w:val="8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97087"/>
      <w:docPartObj>
        <w:docPartGallery w:val="Page Numbers (Bottom of Page)"/>
        <w:docPartUnique/>
      </w:docPartObj>
    </w:sdtPr>
    <w:sdtContent>
      <w:p w:rsidR="00964456" w:rsidRDefault="00547825" w:rsidP="00DA5974">
        <w:pPr>
          <w:pStyle w:val="ConsPlusNormal"/>
          <w:jc w:val="right"/>
        </w:pPr>
        <w:fldSimple w:instr=" PAGE   \* MERGEFORMAT ">
          <w:r w:rsidR="004F5829">
            <w:rPr>
              <w:noProof/>
            </w:rPr>
            <w:t>1</w:t>
          </w:r>
        </w:fldSimple>
      </w:p>
    </w:sdtContent>
  </w:sdt>
  <w:p w:rsidR="00964456" w:rsidRDefault="00964456">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5829" w:rsidRDefault="004F5829" w:rsidP="00A55106">
      <w:r>
        <w:separator/>
      </w:r>
    </w:p>
  </w:footnote>
  <w:footnote w:type="continuationSeparator" w:id="1">
    <w:p w:rsidR="004F5829" w:rsidRDefault="004F5829" w:rsidP="00A551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b w:val="0"/>
        <w:i w:val="0"/>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0A702CE6"/>
    <w:multiLevelType w:val="hybridMultilevel"/>
    <w:tmpl w:val="551099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09B3625"/>
    <w:multiLevelType w:val="hybridMultilevel"/>
    <w:tmpl w:val="C57E2770"/>
    <w:lvl w:ilvl="0" w:tplc="4E22D72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8">
    <w:nsid w:val="15837F0C"/>
    <w:multiLevelType w:val="hybridMultilevel"/>
    <w:tmpl w:val="695A2476"/>
    <w:lvl w:ilvl="0" w:tplc="233ACD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0">
    <w:nsid w:val="1FBB7D7D"/>
    <w:multiLevelType w:val="multilevel"/>
    <w:tmpl w:val="F80689D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nsid w:val="27343C9B"/>
    <w:multiLevelType w:val="hybridMultilevel"/>
    <w:tmpl w:val="67FC8622"/>
    <w:lvl w:ilvl="0" w:tplc="119625AE">
      <w:start w:val="1"/>
      <w:numFmt w:val="decimal"/>
      <w:lvlText w:val="%1)"/>
      <w:lvlJc w:val="left"/>
      <w:pPr>
        <w:ind w:left="1542" w:hanging="975"/>
      </w:pPr>
      <w:rPr>
        <w:rFonts w:hint="default"/>
        <w:b w:val="0"/>
      </w:rPr>
    </w:lvl>
    <w:lvl w:ilvl="1" w:tplc="EF1A6E64" w:tentative="1">
      <w:start w:val="1"/>
      <w:numFmt w:val="lowerLetter"/>
      <w:lvlText w:val="%2."/>
      <w:lvlJc w:val="left"/>
      <w:pPr>
        <w:ind w:left="1647" w:hanging="360"/>
      </w:pPr>
    </w:lvl>
    <w:lvl w:ilvl="2" w:tplc="66B0DF82" w:tentative="1">
      <w:start w:val="1"/>
      <w:numFmt w:val="lowerRoman"/>
      <w:lvlText w:val="%3."/>
      <w:lvlJc w:val="right"/>
      <w:pPr>
        <w:ind w:left="2367" w:hanging="180"/>
      </w:pPr>
    </w:lvl>
    <w:lvl w:ilvl="3" w:tplc="064A9730" w:tentative="1">
      <w:start w:val="1"/>
      <w:numFmt w:val="decimal"/>
      <w:lvlText w:val="%4."/>
      <w:lvlJc w:val="left"/>
      <w:pPr>
        <w:ind w:left="3087" w:hanging="360"/>
      </w:pPr>
    </w:lvl>
    <w:lvl w:ilvl="4" w:tplc="BA5870DE" w:tentative="1">
      <w:start w:val="1"/>
      <w:numFmt w:val="lowerLetter"/>
      <w:lvlText w:val="%5."/>
      <w:lvlJc w:val="left"/>
      <w:pPr>
        <w:ind w:left="3807" w:hanging="360"/>
      </w:pPr>
    </w:lvl>
    <w:lvl w:ilvl="5" w:tplc="755471B8" w:tentative="1">
      <w:start w:val="1"/>
      <w:numFmt w:val="lowerRoman"/>
      <w:lvlText w:val="%6."/>
      <w:lvlJc w:val="right"/>
      <w:pPr>
        <w:ind w:left="4527" w:hanging="180"/>
      </w:pPr>
    </w:lvl>
    <w:lvl w:ilvl="6" w:tplc="F86AAE44" w:tentative="1">
      <w:start w:val="1"/>
      <w:numFmt w:val="decimal"/>
      <w:lvlText w:val="%7."/>
      <w:lvlJc w:val="left"/>
      <w:pPr>
        <w:ind w:left="5247" w:hanging="360"/>
      </w:pPr>
    </w:lvl>
    <w:lvl w:ilvl="7" w:tplc="0BA4F59E" w:tentative="1">
      <w:start w:val="1"/>
      <w:numFmt w:val="lowerLetter"/>
      <w:lvlText w:val="%8."/>
      <w:lvlJc w:val="left"/>
      <w:pPr>
        <w:ind w:left="5967" w:hanging="360"/>
      </w:pPr>
    </w:lvl>
    <w:lvl w:ilvl="8" w:tplc="50646004" w:tentative="1">
      <w:start w:val="1"/>
      <w:numFmt w:val="lowerRoman"/>
      <w:lvlText w:val="%9."/>
      <w:lvlJc w:val="right"/>
      <w:pPr>
        <w:ind w:left="6687" w:hanging="180"/>
      </w:pPr>
    </w:lvl>
  </w:abstractNum>
  <w:abstractNum w:abstractNumId="13">
    <w:nsid w:val="295315CC"/>
    <w:multiLevelType w:val="hybridMultilevel"/>
    <w:tmpl w:val="E3FCC8A8"/>
    <w:lvl w:ilvl="0" w:tplc="282EF78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9175E28"/>
    <w:multiLevelType w:val="multilevel"/>
    <w:tmpl w:val="3B963CD8"/>
    <w:lvl w:ilvl="0">
      <w:start w:val="1"/>
      <w:numFmt w:val="decimal"/>
      <w:lvlText w:val="%1."/>
      <w:lvlJc w:val="left"/>
      <w:pPr>
        <w:ind w:left="720" w:hanging="360"/>
      </w:pPr>
      <w:rPr>
        <w:rFonts w:ascii="Times New Roman" w:eastAsia="Times New Roman" w:hAnsi="Times New Roman" w:cs="Times New Roman" w:hint="default"/>
        <w:b/>
        <w:sz w:val="24"/>
      </w:rPr>
    </w:lvl>
    <w:lvl w:ilvl="1">
      <w:start w:val="1"/>
      <w:numFmt w:val="decimal"/>
      <w:isLgl/>
      <w:lvlText w:val="%1.%2."/>
      <w:lvlJc w:val="left"/>
      <w:pPr>
        <w:ind w:left="1495"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5">
    <w:nsid w:val="3F4C1421"/>
    <w:multiLevelType w:val="hybridMultilevel"/>
    <w:tmpl w:val="CCCEB444"/>
    <w:lvl w:ilvl="0" w:tplc="90C2DA66">
      <w:start w:val="1"/>
      <w:numFmt w:val="bullet"/>
      <w:lvlText w:val=""/>
      <w:lvlJc w:val="left"/>
      <w:pPr>
        <w:tabs>
          <w:tab w:val="num" w:pos="720"/>
        </w:tabs>
        <w:ind w:left="720" w:hanging="360"/>
      </w:pPr>
      <w:rPr>
        <w:rFonts w:ascii="Symbol" w:hAnsi="Symbol" w:hint="default"/>
      </w:rPr>
    </w:lvl>
    <w:lvl w:ilvl="1" w:tplc="3A16D8E6">
      <w:start w:val="1"/>
      <w:numFmt w:val="decimal"/>
      <w:lvlText w:val="%2."/>
      <w:lvlJc w:val="left"/>
      <w:pPr>
        <w:tabs>
          <w:tab w:val="num" w:pos="1440"/>
        </w:tabs>
        <w:ind w:left="1440" w:hanging="360"/>
      </w:pPr>
    </w:lvl>
    <w:lvl w:ilvl="2" w:tplc="9C342824">
      <w:start w:val="1"/>
      <w:numFmt w:val="decimal"/>
      <w:lvlText w:val="%3."/>
      <w:lvlJc w:val="left"/>
      <w:pPr>
        <w:tabs>
          <w:tab w:val="num" w:pos="2160"/>
        </w:tabs>
        <w:ind w:left="2160" w:hanging="360"/>
      </w:pPr>
    </w:lvl>
    <w:lvl w:ilvl="3" w:tplc="5A0CDBEA">
      <w:start w:val="1"/>
      <w:numFmt w:val="decimal"/>
      <w:lvlText w:val="%4."/>
      <w:lvlJc w:val="left"/>
      <w:pPr>
        <w:tabs>
          <w:tab w:val="num" w:pos="2880"/>
        </w:tabs>
        <w:ind w:left="2880" w:hanging="360"/>
      </w:pPr>
    </w:lvl>
    <w:lvl w:ilvl="4" w:tplc="5762DB1A">
      <w:start w:val="1"/>
      <w:numFmt w:val="decimal"/>
      <w:lvlText w:val="%5."/>
      <w:lvlJc w:val="left"/>
      <w:pPr>
        <w:tabs>
          <w:tab w:val="num" w:pos="3600"/>
        </w:tabs>
        <w:ind w:left="3600" w:hanging="360"/>
      </w:pPr>
    </w:lvl>
    <w:lvl w:ilvl="5" w:tplc="F05699FA">
      <w:start w:val="1"/>
      <w:numFmt w:val="decimal"/>
      <w:lvlText w:val="%6."/>
      <w:lvlJc w:val="left"/>
      <w:pPr>
        <w:tabs>
          <w:tab w:val="num" w:pos="4320"/>
        </w:tabs>
        <w:ind w:left="4320" w:hanging="360"/>
      </w:pPr>
    </w:lvl>
    <w:lvl w:ilvl="6" w:tplc="7098D8B4">
      <w:start w:val="1"/>
      <w:numFmt w:val="decimal"/>
      <w:lvlText w:val="%7."/>
      <w:lvlJc w:val="left"/>
      <w:pPr>
        <w:tabs>
          <w:tab w:val="num" w:pos="5040"/>
        </w:tabs>
        <w:ind w:left="5040" w:hanging="360"/>
      </w:pPr>
    </w:lvl>
    <w:lvl w:ilvl="7" w:tplc="F75646A0">
      <w:start w:val="1"/>
      <w:numFmt w:val="decimal"/>
      <w:lvlText w:val="%8."/>
      <w:lvlJc w:val="left"/>
      <w:pPr>
        <w:tabs>
          <w:tab w:val="num" w:pos="5760"/>
        </w:tabs>
        <w:ind w:left="5760" w:hanging="360"/>
      </w:pPr>
    </w:lvl>
    <w:lvl w:ilvl="8" w:tplc="CDCCAF2E">
      <w:start w:val="1"/>
      <w:numFmt w:val="decimal"/>
      <w:lvlText w:val="%9."/>
      <w:lvlJc w:val="left"/>
      <w:pPr>
        <w:tabs>
          <w:tab w:val="num" w:pos="6480"/>
        </w:tabs>
        <w:ind w:left="6480" w:hanging="360"/>
      </w:pPr>
    </w:lvl>
  </w:abstractNum>
  <w:abstractNum w:abstractNumId="16">
    <w:nsid w:val="41C84ED6"/>
    <w:multiLevelType w:val="multilevel"/>
    <w:tmpl w:val="5954482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7">
    <w:nsid w:val="48885AF1"/>
    <w:multiLevelType w:val="multilevel"/>
    <w:tmpl w:val="42F88724"/>
    <w:lvl w:ilvl="0">
      <w:start w:val="2"/>
      <w:numFmt w:val="decimal"/>
      <w:lvlText w:val="%1"/>
      <w:lvlJc w:val="left"/>
      <w:pPr>
        <w:ind w:left="360" w:hanging="360"/>
      </w:pPr>
      <w:rPr>
        <w:rFonts w:eastAsiaTheme="minorHAnsi" w:hint="default"/>
      </w:rPr>
    </w:lvl>
    <w:lvl w:ilvl="1">
      <w:start w:val="2"/>
      <w:numFmt w:val="decimal"/>
      <w:lvlText w:val="%1.%2"/>
      <w:lvlJc w:val="left"/>
      <w:pPr>
        <w:ind w:left="786" w:hanging="360"/>
      </w:pPr>
      <w:rPr>
        <w:rFonts w:eastAsiaTheme="minorHAnsi" w:hint="default"/>
      </w:rPr>
    </w:lvl>
    <w:lvl w:ilvl="2">
      <w:start w:val="1"/>
      <w:numFmt w:val="decimal"/>
      <w:lvlText w:val="%1.%2.%3"/>
      <w:lvlJc w:val="left"/>
      <w:pPr>
        <w:ind w:left="1572" w:hanging="720"/>
      </w:pPr>
      <w:rPr>
        <w:rFonts w:eastAsiaTheme="minorHAnsi" w:hint="default"/>
      </w:rPr>
    </w:lvl>
    <w:lvl w:ilvl="3">
      <w:start w:val="1"/>
      <w:numFmt w:val="decimal"/>
      <w:lvlText w:val="%1.%2.%3.%4"/>
      <w:lvlJc w:val="left"/>
      <w:pPr>
        <w:ind w:left="1998" w:hanging="720"/>
      </w:pPr>
      <w:rPr>
        <w:rFonts w:eastAsiaTheme="minorHAnsi" w:hint="default"/>
      </w:rPr>
    </w:lvl>
    <w:lvl w:ilvl="4">
      <w:start w:val="1"/>
      <w:numFmt w:val="decimal"/>
      <w:lvlText w:val="%1.%2.%3.%4.%5"/>
      <w:lvlJc w:val="left"/>
      <w:pPr>
        <w:ind w:left="2784" w:hanging="1080"/>
      </w:pPr>
      <w:rPr>
        <w:rFonts w:eastAsiaTheme="minorHAnsi" w:hint="default"/>
      </w:rPr>
    </w:lvl>
    <w:lvl w:ilvl="5">
      <w:start w:val="1"/>
      <w:numFmt w:val="decimal"/>
      <w:lvlText w:val="%1.%2.%3.%4.%5.%6"/>
      <w:lvlJc w:val="left"/>
      <w:pPr>
        <w:ind w:left="3210" w:hanging="1080"/>
      </w:pPr>
      <w:rPr>
        <w:rFonts w:eastAsiaTheme="minorHAnsi" w:hint="default"/>
      </w:rPr>
    </w:lvl>
    <w:lvl w:ilvl="6">
      <w:start w:val="1"/>
      <w:numFmt w:val="decimal"/>
      <w:lvlText w:val="%1.%2.%3.%4.%5.%6.%7"/>
      <w:lvlJc w:val="left"/>
      <w:pPr>
        <w:ind w:left="3996" w:hanging="1440"/>
      </w:pPr>
      <w:rPr>
        <w:rFonts w:eastAsiaTheme="minorHAnsi" w:hint="default"/>
      </w:rPr>
    </w:lvl>
    <w:lvl w:ilvl="7">
      <w:start w:val="1"/>
      <w:numFmt w:val="decimal"/>
      <w:lvlText w:val="%1.%2.%3.%4.%5.%6.%7.%8"/>
      <w:lvlJc w:val="left"/>
      <w:pPr>
        <w:ind w:left="4422" w:hanging="1440"/>
      </w:pPr>
      <w:rPr>
        <w:rFonts w:eastAsiaTheme="minorHAnsi" w:hint="default"/>
      </w:rPr>
    </w:lvl>
    <w:lvl w:ilvl="8">
      <w:start w:val="1"/>
      <w:numFmt w:val="decimal"/>
      <w:lvlText w:val="%1.%2.%3.%4.%5.%6.%7.%8.%9"/>
      <w:lvlJc w:val="left"/>
      <w:pPr>
        <w:ind w:left="5208" w:hanging="1800"/>
      </w:pPr>
      <w:rPr>
        <w:rFonts w:eastAsiaTheme="minorHAnsi" w:hint="default"/>
      </w:rPr>
    </w:lvl>
  </w:abstractNum>
  <w:abstractNum w:abstractNumId="18">
    <w:nsid w:val="4B3F6E4F"/>
    <w:multiLevelType w:val="hybridMultilevel"/>
    <w:tmpl w:val="4DB6CC5E"/>
    <w:lvl w:ilvl="0" w:tplc="9C0602A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9">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0">
    <w:nsid w:val="4DC96CDD"/>
    <w:multiLevelType w:val="hybridMultilevel"/>
    <w:tmpl w:val="4920DB48"/>
    <w:lvl w:ilvl="0" w:tplc="50064FE6">
      <w:start w:val="1"/>
      <w:numFmt w:val="decimal"/>
      <w:lvlText w:val="%1)"/>
      <w:lvlJc w:val="left"/>
      <w:pPr>
        <w:ind w:left="720" w:hanging="360"/>
      </w:pPr>
      <w:rPr>
        <w:rFonts w:hint="default"/>
        <w:b w:val="0"/>
        <w:i w:val="0"/>
      </w:rPr>
    </w:lvl>
    <w:lvl w:ilvl="1" w:tplc="C47C500A">
      <w:start w:val="1"/>
      <w:numFmt w:val="decimal"/>
      <w:lvlText w:val="2.%2."/>
      <w:lvlJc w:val="left"/>
      <w:pPr>
        <w:tabs>
          <w:tab w:val="num" w:pos="1080"/>
        </w:tabs>
        <w:ind w:left="1080" w:firstLine="0"/>
      </w:pPr>
      <w:rPr>
        <w:rFonts w:ascii="Times New Roman" w:hAnsi="Times New Roman" w:cs="Times New Roman" w:hint="default"/>
        <w:b/>
        <w:i w:val="0"/>
      </w:rPr>
    </w:lvl>
    <w:lvl w:ilvl="2" w:tplc="1DF49688" w:tentative="1">
      <w:start w:val="1"/>
      <w:numFmt w:val="lowerRoman"/>
      <w:lvlText w:val="%3."/>
      <w:lvlJc w:val="right"/>
      <w:pPr>
        <w:ind w:left="2160" w:hanging="180"/>
      </w:pPr>
    </w:lvl>
    <w:lvl w:ilvl="3" w:tplc="5EDED7E8" w:tentative="1">
      <w:start w:val="1"/>
      <w:numFmt w:val="decimal"/>
      <w:lvlText w:val="%4."/>
      <w:lvlJc w:val="left"/>
      <w:pPr>
        <w:ind w:left="2880" w:hanging="360"/>
      </w:pPr>
    </w:lvl>
    <w:lvl w:ilvl="4" w:tplc="5A8078E0" w:tentative="1">
      <w:start w:val="1"/>
      <w:numFmt w:val="lowerLetter"/>
      <w:lvlText w:val="%5."/>
      <w:lvlJc w:val="left"/>
      <w:pPr>
        <w:ind w:left="3600" w:hanging="360"/>
      </w:pPr>
    </w:lvl>
    <w:lvl w:ilvl="5" w:tplc="A440C2D2" w:tentative="1">
      <w:start w:val="1"/>
      <w:numFmt w:val="lowerRoman"/>
      <w:lvlText w:val="%6."/>
      <w:lvlJc w:val="right"/>
      <w:pPr>
        <w:ind w:left="4320" w:hanging="180"/>
      </w:pPr>
    </w:lvl>
    <w:lvl w:ilvl="6" w:tplc="A3C69172" w:tentative="1">
      <w:start w:val="1"/>
      <w:numFmt w:val="decimal"/>
      <w:lvlText w:val="%7."/>
      <w:lvlJc w:val="left"/>
      <w:pPr>
        <w:ind w:left="5040" w:hanging="360"/>
      </w:pPr>
    </w:lvl>
    <w:lvl w:ilvl="7" w:tplc="4F96A7BC" w:tentative="1">
      <w:start w:val="1"/>
      <w:numFmt w:val="lowerLetter"/>
      <w:lvlText w:val="%8."/>
      <w:lvlJc w:val="left"/>
      <w:pPr>
        <w:ind w:left="5760" w:hanging="360"/>
      </w:pPr>
    </w:lvl>
    <w:lvl w:ilvl="8" w:tplc="7F7C2130" w:tentative="1">
      <w:start w:val="1"/>
      <w:numFmt w:val="lowerRoman"/>
      <w:lvlText w:val="%9."/>
      <w:lvlJc w:val="right"/>
      <w:pPr>
        <w:ind w:left="6480" w:hanging="180"/>
      </w:pPr>
    </w:lvl>
  </w:abstractNum>
  <w:abstractNum w:abstractNumId="21">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nsid w:val="60F15A3E"/>
    <w:multiLevelType w:val="hybridMultilevel"/>
    <w:tmpl w:val="EAF42F9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4">
    <w:nsid w:val="6A424047"/>
    <w:multiLevelType w:val="hybridMultilevel"/>
    <w:tmpl w:val="04DA5C66"/>
    <w:lvl w:ilvl="0" w:tplc="062E855E">
      <w:start w:val="1"/>
      <w:numFmt w:val="bullet"/>
      <w:lvlText w:val="-"/>
      <w:lvlJc w:val="left"/>
      <w:pPr>
        <w:ind w:left="420" w:hanging="360"/>
      </w:pPr>
      <w:rPr>
        <w:rFonts w:ascii="Times New Roman" w:eastAsia="Times New Roman" w:hAnsi="Times New Roman" w:cs="Times New Roman" w:hint="default"/>
        <w:color w:val="auto"/>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25">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6">
    <w:nsid w:val="762425A4"/>
    <w:multiLevelType w:val="hybridMultilevel"/>
    <w:tmpl w:val="6E7ADE46"/>
    <w:lvl w:ilvl="0" w:tplc="1736DC04">
      <w:start w:val="1"/>
      <w:numFmt w:val="decimal"/>
      <w:lvlText w:val="2.%1."/>
      <w:lvlJc w:val="left"/>
      <w:pPr>
        <w:ind w:left="720" w:hanging="360"/>
      </w:pPr>
      <w:rPr>
        <w:rFonts w:hint="default"/>
      </w:rPr>
    </w:lvl>
    <w:lvl w:ilvl="1" w:tplc="42A04BEA" w:tentative="1">
      <w:start w:val="1"/>
      <w:numFmt w:val="lowerLetter"/>
      <w:lvlText w:val="%2."/>
      <w:lvlJc w:val="left"/>
      <w:pPr>
        <w:ind w:left="1440" w:hanging="360"/>
      </w:pPr>
    </w:lvl>
    <w:lvl w:ilvl="2" w:tplc="AC3CEA74" w:tentative="1">
      <w:start w:val="1"/>
      <w:numFmt w:val="lowerRoman"/>
      <w:lvlText w:val="%3."/>
      <w:lvlJc w:val="right"/>
      <w:pPr>
        <w:ind w:left="2160" w:hanging="180"/>
      </w:pPr>
    </w:lvl>
    <w:lvl w:ilvl="3" w:tplc="122EE478" w:tentative="1">
      <w:start w:val="1"/>
      <w:numFmt w:val="decimal"/>
      <w:lvlText w:val="%4."/>
      <w:lvlJc w:val="left"/>
      <w:pPr>
        <w:ind w:left="2880" w:hanging="360"/>
      </w:pPr>
    </w:lvl>
    <w:lvl w:ilvl="4" w:tplc="7E924EF8" w:tentative="1">
      <w:start w:val="1"/>
      <w:numFmt w:val="lowerLetter"/>
      <w:lvlText w:val="%5."/>
      <w:lvlJc w:val="left"/>
      <w:pPr>
        <w:ind w:left="3600" w:hanging="360"/>
      </w:pPr>
    </w:lvl>
    <w:lvl w:ilvl="5" w:tplc="08EA557C" w:tentative="1">
      <w:start w:val="1"/>
      <w:numFmt w:val="lowerRoman"/>
      <w:lvlText w:val="%6."/>
      <w:lvlJc w:val="right"/>
      <w:pPr>
        <w:ind w:left="4320" w:hanging="180"/>
      </w:pPr>
    </w:lvl>
    <w:lvl w:ilvl="6" w:tplc="FBA2F792" w:tentative="1">
      <w:start w:val="1"/>
      <w:numFmt w:val="decimal"/>
      <w:lvlText w:val="%7."/>
      <w:lvlJc w:val="left"/>
      <w:pPr>
        <w:ind w:left="5040" w:hanging="360"/>
      </w:pPr>
    </w:lvl>
    <w:lvl w:ilvl="7" w:tplc="4602450E" w:tentative="1">
      <w:start w:val="1"/>
      <w:numFmt w:val="lowerLetter"/>
      <w:lvlText w:val="%8."/>
      <w:lvlJc w:val="left"/>
      <w:pPr>
        <w:ind w:left="5760" w:hanging="360"/>
      </w:pPr>
    </w:lvl>
    <w:lvl w:ilvl="8" w:tplc="AB821A34" w:tentative="1">
      <w:start w:val="1"/>
      <w:numFmt w:val="lowerRoman"/>
      <w:lvlText w:val="%9."/>
      <w:lvlJc w:val="right"/>
      <w:pPr>
        <w:ind w:left="6480" w:hanging="180"/>
      </w:pPr>
    </w:lvl>
  </w:abstractNum>
  <w:abstractNum w:abstractNumId="27">
    <w:nsid w:val="795A4C60"/>
    <w:multiLevelType w:val="hybridMultilevel"/>
    <w:tmpl w:val="1A92CB58"/>
    <w:lvl w:ilvl="0" w:tplc="AF9C94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29">
    <w:nsid w:val="7DF44AB5"/>
    <w:multiLevelType w:val="multilevel"/>
    <w:tmpl w:val="0AC82092"/>
    <w:lvl w:ilvl="0">
      <w:start w:val="2"/>
      <w:numFmt w:val="decimal"/>
      <w:lvlText w:val="%1."/>
      <w:lvlJc w:val="left"/>
      <w:pPr>
        <w:ind w:left="360" w:hanging="360"/>
      </w:pPr>
      <w:rPr>
        <w:rFonts w:eastAsia="Calibri" w:hint="default"/>
        <w:b/>
        <w:color w:val="auto"/>
      </w:rPr>
    </w:lvl>
    <w:lvl w:ilvl="1">
      <w:start w:val="3"/>
      <w:numFmt w:val="decimal"/>
      <w:lvlText w:val="%1.%2."/>
      <w:lvlJc w:val="left"/>
      <w:pPr>
        <w:ind w:left="786" w:hanging="360"/>
      </w:pPr>
      <w:rPr>
        <w:rFonts w:eastAsia="Calibri" w:hint="default"/>
        <w:color w:val="auto"/>
      </w:rPr>
    </w:lvl>
    <w:lvl w:ilvl="2">
      <w:start w:val="1"/>
      <w:numFmt w:val="decimal"/>
      <w:lvlText w:val="%1.%2.%3."/>
      <w:lvlJc w:val="left"/>
      <w:pPr>
        <w:ind w:left="1572" w:hanging="720"/>
      </w:pPr>
      <w:rPr>
        <w:rFonts w:eastAsia="Calibri" w:hint="default"/>
        <w:color w:val="auto"/>
      </w:rPr>
    </w:lvl>
    <w:lvl w:ilvl="3">
      <w:start w:val="1"/>
      <w:numFmt w:val="decimal"/>
      <w:lvlText w:val="%1.%2.%3.%4."/>
      <w:lvlJc w:val="left"/>
      <w:pPr>
        <w:ind w:left="1998" w:hanging="720"/>
      </w:pPr>
      <w:rPr>
        <w:rFonts w:eastAsia="Calibri" w:hint="default"/>
        <w:color w:val="auto"/>
      </w:rPr>
    </w:lvl>
    <w:lvl w:ilvl="4">
      <w:start w:val="1"/>
      <w:numFmt w:val="decimal"/>
      <w:lvlText w:val="%1.%2.%3.%4.%5."/>
      <w:lvlJc w:val="left"/>
      <w:pPr>
        <w:ind w:left="2784" w:hanging="1080"/>
      </w:pPr>
      <w:rPr>
        <w:rFonts w:eastAsia="Calibri" w:hint="default"/>
        <w:color w:val="auto"/>
      </w:rPr>
    </w:lvl>
    <w:lvl w:ilvl="5">
      <w:start w:val="1"/>
      <w:numFmt w:val="decimal"/>
      <w:lvlText w:val="%1.%2.%3.%4.%5.%6."/>
      <w:lvlJc w:val="left"/>
      <w:pPr>
        <w:ind w:left="3210" w:hanging="1080"/>
      </w:pPr>
      <w:rPr>
        <w:rFonts w:eastAsia="Calibri" w:hint="default"/>
        <w:color w:val="auto"/>
      </w:rPr>
    </w:lvl>
    <w:lvl w:ilvl="6">
      <w:start w:val="1"/>
      <w:numFmt w:val="decimal"/>
      <w:lvlText w:val="%1.%2.%3.%4.%5.%6.%7."/>
      <w:lvlJc w:val="left"/>
      <w:pPr>
        <w:ind w:left="3996" w:hanging="1440"/>
      </w:pPr>
      <w:rPr>
        <w:rFonts w:eastAsia="Calibri" w:hint="default"/>
        <w:color w:val="auto"/>
      </w:rPr>
    </w:lvl>
    <w:lvl w:ilvl="7">
      <w:start w:val="1"/>
      <w:numFmt w:val="decimal"/>
      <w:lvlText w:val="%1.%2.%3.%4.%5.%6.%7.%8."/>
      <w:lvlJc w:val="left"/>
      <w:pPr>
        <w:ind w:left="4422" w:hanging="1440"/>
      </w:pPr>
      <w:rPr>
        <w:rFonts w:eastAsia="Calibri" w:hint="default"/>
        <w:color w:val="auto"/>
      </w:rPr>
    </w:lvl>
    <w:lvl w:ilvl="8">
      <w:start w:val="1"/>
      <w:numFmt w:val="decimal"/>
      <w:lvlText w:val="%1.%2.%3.%4.%5.%6.%7.%8.%9."/>
      <w:lvlJc w:val="left"/>
      <w:pPr>
        <w:ind w:left="5208" w:hanging="1800"/>
      </w:pPr>
      <w:rPr>
        <w:rFonts w:eastAsia="Calibri" w:hint="default"/>
        <w:color w:val="auto"/>
      </w:rPr>
    </w:lvl>
  </w:abstractNum>
  <w:num w:numId="1">
    <w:abstractNumId w:val="4"/>
  </w:num>
  <w:num w:numId="2">
    <w:abstractNumId w:val="4"/>
  </w:num>
  <w:num w:numId="3">
    <w:abstractNumId w:val="4"/>
  </w:num>
  <w:num w:numId="4">
    <w:abstractNumId w:val="4"/>
  </w:num>
  <w:num w:numId="5">
    <w:abstractNumId w:val="4"/>
  </w:num>
  <w:num w:numId="6">
    <w:abstractNumId w:val="27"/>
  </w:num>
  <w:num w:numId="7">
    <w:abstractNumId w:val="21"/>
  </w:num>
  <w:num w:numId="8">
    <w:abstractNumId w:val="3"/>
  </w:num>
  <w:num w:numId="9">
    <w:abstractNumId w:val="8"/>
  </w:num>
  <w:num w:numId="10">
    <w:abstractNumId w:val="5"/>
  </w:num>
  <w:num w:numId="11">
    <w:abstractNumId w:val="1"/>
  </w:num>
  <w:num w:numId="12">
    <w:abstractNumId w:val="13"/>
  </w:num>
  <w:num w:numId="13">
    <w:abstractNumId w:val="14"/>
  </w:num>
  <w:num w:numId="14">
    <w:abstractNumId w:val="17"/>
  </w:num>
  <w:num w:numId="15">
    <w:abstractNumId w:val="29"/>
  </w:num>
  <w:num w:numId="16">
    <w:abstractNumId w:val="0"/>
  </w:num>
  <w:num w:numId="17">
    <w:abstractNumId w:val="20"/>
  </w:num>
  <w:num w:numId="18">
    <w:abstractNumId w:val="10"/>
  </w:num>
  <w:num w:numId="19">
    <w:abstractNumId w:val="26"/>
  </w:num>
  <w:num w:numId="20">
    <w:abstractNumId w:val="11"/>
  </w:num>
  <w:num w:numId="21">
    <w:abstractNumId w:val="7"/>
  </w:num>
  <w:num w:numId="22">
    <w:abstractNumId w:val="2"/>
  </w:num>
  <w:num w:numId="23">
    <w:abstractNumId w:val="9"/>
  </w:num>
  <w:num w:numId="24">
    <w:abstractNumId w:val="19"/>
  </w:num>
  <w:num w:numId="2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18"/>
  </w:num>
  <w:num w:numId="35">
    <w:abstractNumId w:val="16"/>
  </w:num>
  <w:num w:numId="36">
    <w:abstractNumId w:val="24"/>
  </w:num>
  <w:num w:numId="37">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9"/>
  <w:drawingGridHorizontalSpacing w:val="120"/>
  <w:displayHorizontalDrawingGridEvery w:val="2"/>
  <w:characterSpacingControl w:val="doNotCompress"/>
  <w:savePreviewPicture/>
  <w:hdrShapeDefaults>
    <o:shapedefaults v:ext="edit" spidmax="357378"/>
  </w:hdrShapeDefaults>
  <w:footnotePr>
    <w:footnote w:id="0"/>
    <w:footnote w:id="1"/>
  </w:footnotePr>
  <w:endnotePr>
    <w:endnote w:id="0"/>
    <w:endnote w:id="1"/>
  </w:endnotePr>
  <w:compat/>
  <w:rsids>
    <w:rsidRoot w:val="00F14FF8"/>
    <w:rsid w:val="000022A2"/>
    <w:rsid w:val="00007090"/>
    <w:rsid w:val="0001081D"/>
    <w:rsid w:val="00012EF1"/>
    <w:rsid w:val="000146B7"/>
    <w:rsid w:val="00016975"/>
    <w:rsid w:val="00017568"/>
    <w:rsid w:val="000211BA"/>
    <w:rsid w:val="00025983"/>
    <w:rsid w:val="0003154F"/>
    <w:rsid w:val="0003159C"/>
    <w:rsid w:val="00034A33"/>
    <w:rsid w:val="000421E8"/>
    <w:rsid w:val="0004374B"/>
    <w:rsid w:val="00044A97"/>
    <w:rsid w:val="00045486"/>
    <w:rsid w:val="0005356A"/>
    <w:rsid w:val="000549E4"/>
    <w:rsid w:val="00060263"/>
    <w:rsid w:val="00060AA6"/>
    <w:rsid w:val="00061B91"/>
    <w:rsid w:val="0006347F"/>
    <w:rsid w:val="00063495"/>
    <w:rsid w:val="00063D15"/>
    <w:rsid w:val="000652F1"/>
    <w:rsid w:val="00071CE6"/>
    <w:rsid w:val="000721E8"/>
    <w:rsid w:val="00075A04"/>
    <w:rsid w:val="000774D8"/>
    <w:rsid w:val="0008022B"/>
    <w:rsid w:val="000874FD"/>
    <w:rsid w:val="00094BAF"/>
    <w:rsid w:val="00095745"/>
    <w:rsid w:val="000A1966"/>
    <w:rsid w:val="000A4AAB"/>
    <w:rsid w:val="000A636F"/>
    <w:rsid w:val="000A65CC"/>
    <w:rsid w:val="000B0453"/>
    <w:rsid w:val="000B378A"/>
    <w:rsid w:val="000B4218"/>
    <w:rsid w:val="000B769B"/>
    <w:rsid w:val="000C73E6"/>
    <w:rsid w:val="000D0EFF"/>
    <w:rsid w:val="000D5045"/>
    <w:rsid w:val="000E36DD"/>
    <w:rsid w:val="000E41A4"/>
    <w:rsid w:val="000E6CC9"/>
    <w:rsid w:val="000E700D"/>
    <w:rsid w:val="000E7549"/>
    <w:rsid w:val="000F24F8"/>
    <w:rsid w:val="000F76F0"/>
    <w:rsid w:val="000F799D"/>
    <w:rsid w:val="0010106A"/>
    <w:rsid w:val="00101F13"/>
    <w:rsid w:val="00102247"/>
    <w:rsid w:val="001043D2"/>
    <w:rsid w:val="001050D1"/>
    <w:rsid w:val="0010783D"/>
    <w:rsid w:val="00107B56"/>
    <w:rsid w:val="00116316"/>
    <w:rsid w:val="00116750"/>
    <w:rsid w:val="00122FA7"/>
    <w:rsid w:val="00123B7C"/>
    <w:rsid w:val="001260D2"/>
    <w:rsid w:val="00130BC0"/>
    <w:rsid w:val="001401BA"/>
    <w:rsid w:val="001445E5"/>
    <w:rsid w:val="00153775"/>
    <w:rsid w:val="00153D9F"/>
    <w:rsid w:val="0016045F"/>
    <w:rsid w:val="00162943"/>
    <w:rsid w:val="00162E0B"/>
    <w:rsid w:val="00162FA6"/>
    <w:rsid w:val="00166128"/>
    <w:rsid w:val="00167A58"/>
    <w:rsid w:val="00167DD4"/>
    <w:rsid w:val="00167ED9"/>
    <w:rsid w:val="00170819"/>
    <w:rsid w:val="00171108"/>
    <w:rsid w:val="001744C7"/>
    <w:rsid w:val="00174C9A"/>
    <w:rsid w:val="001806BF"/>
    <w:rsid w:val="00180B2D"/>
    <w:rsid w:val="00181FE4"/>
    <w:rsid w:val="00187521"/>
    <w:rsid w:val="00187CE6"/>
    <w:rsid w:val="00190E46"/>
    <w:rsid w:val="001915FA"/>
    <w:rsid w:val="00193254"/>
    <w:rsid w:val="001969A1"/>
    <w:rsid w:val="00196E0B"/>
    <w:rsid w:val="001971BD"/>
    <w:rsid w:val="001A1E20"/>
    <w:rsid w:val="001A23B2"/>
    <w:rsid w:val="001B323D"/>
    <w:rsid w:val="001B3CC0"/>
    <w:rsid w:val="001B7AC7"/>
    <w:rsid w:val="001C2E6C"/>
    <w:rsid w:val="001C45FE"/>
    <w:rsid w:val="001C4858"/>
    <w:rsid w:val="001C5653"/>
    <w:rsid w:val="001C6E79"/>
    <w:rsid w:val="001D13A9"/>
    <w:rsid w:val="001D1C35"/>
    <w:rsid w:val="001D216F"/>
    <w:rsid w:val="001D327D"/>
    <w:rsid w:val="001D751B"/>
    <w:rsid w:val="001E166A"/>
    <w:rsid w:val="001E2250"/>
    <w:rsid w:val="001E265C"/>
    <w:rsid w:val="001E53DD"/>
    <w:rsid w:val="001F121D"/>
    <w:rsid w:val="001F287F"/>
    <w:rsid w:val="001F718F"/>
    <w:rsid w:val="00203C4F"/>
    <w:rsid w:val="002047A8"/>
    <w:rsid w:val="0020520C"/>
    <w:rsid w:val="002055D9"/>
    <w:rsid w:val="0021710C"/>
    <w:rsid w:val="002206A5"/>
    <w:rsid w:val="002317F6"/>
    <w:rsid w:val="00236AC0"/>
    <w:rsid w:val="00240A1A"/>
    <w:rsid w:val="00246140"/>
    <w:rsid w:val="002510E8"/>
    <w:rsid w:val="0026052C"/>
    <w:rsid w:val="00262F7C"/>
    <w:rsid w:val="0026552C"/>
    <w:rsid w:val="002752EF"/>
    <w:rsid w:val="00276F97"/>
    <w:rsid w:val="002819A7"/>
    <w:rsid w:val="00281FE1"/>
    <w:rsid w:val="00282780"/>
    <w:rsid w:val="002A284D"/>
    <w:rsid w:val="002A30FD"/>
    <w:rsid w:val="002B09E5"/>
    <w:rsid w:val="002B1922"/>
    <w:rsid w:val="002B1FE3"/>
    <w:rsid w:val="002B2662"/>
    <w:rsid w:val="002B4C01"/>
    <w:rsid w:val="002C6AD0"/>
    <w:rsid w:val="002D0864"/>
    <w:rsid w:val="002E08B5"/>
    <w:rsid w:val="002E4C2D"/>
    <w:rsid w:val="002E6F46"/>
    <w:rsid w:val="002F4577"/>
    <w:rsid w:val="002F5EC2"/>
    <w:rsid w:val="00300A22"/>
    <w:rsid w:val="00301DE3"/>
    <w:rsid w:val="00303DCD"/>
    <w:rsid w:val="00306FCE"/>
    <w:rsid w:val="00311978"/>
    <w:rsid w:val="00312302"/>
    <w:rsid w:val="00314471"/>
    <w:rsid w:val="00316F5A"/>
    <w:rsid w:val="00321545"/>
    <w:rsid w:val="00321A2C"/>
    <w:rsid w:val="00321B1D"/>
    <w:rsid w:val="003221D7"/>
    <w:rsid w:val="00324C63"/>
    <w:rsid w:val="0032745E"/>
    <w:rsid w:val="0033097E"/>
    <w:rsid w:val="003326FC"/>
    <w:rsid w:val="00333E7E"/>
    <w:rsid w:val="003447E3"/>
    <w:rsid w:val="00344F6D"/>
    <w:rsid w:val="00347137"/>
    <w:rsid w:val="003526E3"/>
    <w:rsid w:val="003529BF"/>
    <w:rsid w:val="00353436"/>
    <w:rsid w:val="00354DE2"/>
    <w:rsid w:val="00356DCC"/>
    <w:rsid w:val="003629AF"/>
    <w:rsid w:val="00364486"/>
    <w:rsid w:val="0036786F"/>
    <w:rsid w:val="0037096E"/>
    <w:rsid w:val="00372832"/>
    <w:rsid w:val="00380205"/>
    <w:rsid w:val="00382BB5"/>
    <w:rsid w:val="0038554E"/>
    <w:rsid w:val="0039042B"/>
    <w:rsid w:val="00390629"/>
    <w:rsid w:val="00391A33"/>
    <w:rsid w:val="00393F0E"/>
    <w:rsid w:val="00397374"/>
    <w:rsid w:val="003A1AE8"/>
    <w:rsid w:val="003A27F7"/>
    <w:rsid w:val="003A709C"/>
    <w:rsid w:val="003B0CFC"/>
    <w:rsid w:val="003B5DE5"/>
    <w:rsid w:val="003B7B9C"/>
    <w:rsid w:val="003C3149"/>
    <w:rsid w:val="003C4BFE"/>
    <w:rsid w:val="003D079D"/>
    <w:rsid w:val="003D0E32"/>
    <w:rsid w:val="003D240E"/>
    <w:rsid w:val="003D3B20"/>
    <w:rsid w:val="003E1CD7"/>
    <w:rsid w:val="003E2C73"/>
    <w:rsid w:val="003E34D5"/>
    <w:rsid w:val="003E3FDC"/>
    <w:rsid w:val="003F253E"/>
    <w:rsid w:val="003F602B"/>
    <w:rsid w:val="003F6675"/>
    <w:rsid w:val="00400242"/>
    <w:rsid w:val="00407C78"/>
    <w:rsid w:val="004125BE"/>
    <w:rsid w:val="004137A7"/>
    <w:rsid w:val="004139F0"/>
    <w:rsid w:val="00413CD1"/>
    <w:rsid w:val="00416855"/>
    <w:rsid w:val="004179F6"/>
    <w:rsid w:val="00427F6D"/>
    <w:rsid w:val="00430055"/>
    <w:rsid w:val="0043074D"/>
    <w:rsid w:val="00434887"/>
    <w:rsid w:val="004355EA"/>
    <w:rsid w:val="004365B2"/>
    <w:rsid w:val="00441B90"/>
    <w:rsid w:val="00441F92"/>
    <w:rsid w:val="004476FA"/>
    <w:rsid w:val="00450289"/>
    <w:rsid w:val="00452BA2"/>
    <w:rsid w:val="00454873"/>
    <w:rsid w:val="00455058"/>
    <w:rsid w:val="004672F9"/>
    <w:rsid w:val="00472967"/>
    <w:rsid w:val="00473257"/>
    <w:rsid w:val="00475B12"/>
    <w:rsid w:val="00481B6A"/>
    <w:rsid w:val="0048220B"/>
    <w:rsid w:val="0048238B"/>
    <w:rsid w:val="00490AE2"/>
    <w:rsid w:val="00492994"/>
    <w:rsid w:val="00494E02"/>
    <w:rsid w:val="004965EE"/>
    <w:rsid w:val="004A2D20"/>
    <w:rsid w:val="004A7F38"/>
    <w:rsid w:val="004B1652"/>
    <w:rsid w:val="004B42C2"/>
    <w:rsid w:val="004B5469"/>
    <w:rsid w:val="004C0222"/>
    <w:rsid w:val="004C228A"/>
    <w:rsid w:val="004C238F"/>
    <w:rsid w:val="004C2C26"/>
    <w:rsid w:val="004C6298"/>
    <w:rsid w:val="004C6E84"/>
    <w:rsid w:val="004C7C91"/>
    <w:rsid w:val="004D16D6"/>
    <w:rsid w:val="004D55ED"/>
    <w:rsid w:val="004E7E16"/>
    <w:rsid w:val="004F0867"/>
    <w:rsid w:val="004F1240"/>
    <w:rsid w:val="004F45D8"/>
    <w:rsid w:val="004F5829"/>
    <w:rsid w:val="00500AE4"/>
    <w:rsid w:val="00502CFB"/>
    <w:rsid w:val="005052A5"/>
    <w:rsid w:val="00510EE9"/>
    <w:rsid w:val="00511A19"/>
    <w:rsid w:val="00511E32"/>
    <w:rsid w:val="00512088"/>
    <w:rsid w:val="00512C39"/>
    <w:rsid w:val="00515209"/>
    <w:rsid w:val="00516D0A"/>
    <w:rsid w:val="00521A8E"/>
    <w:rsid w:val="005221C4"/>
    <w:rsid w:val="0052481C"/>
    <w:rsid w:val="00524CE8"/>
    <w:rsid w:val="0052778F"/>
    <w:rsid w:val="00534BD8"/>
    <w:rsid w:val="00534BDF"/>
    <w:rsid w:val="00535BE4"/>
    <w:rsid w:val="00544ED6"/>
    <w:rsid w:val="00547825"/>
    <w:rsid w:val="00555612"/>
    <w:rsid w:val="00560076"/>
    <w:rsid w:val="005600E4"/>
    <w:rsid w:val="005644D9"/>
    <w:rsid w:val="00564DC4"/>
    <w:rsid w:val="0056549E"/>
    <w:rsid w:val="0057025B"/>
    <w:rsid w:val="005728A6"/>
    <w:rsid w:val="00572D21"/>
    <w:rsid w:val="00574CA3"/>
    <w:rsid w:val="00575366"/>
    <w:rsid w:val="00582D6F"/>
    <w:rsid w:val="005834B4"/>
    <w:rsid w:val="005874A5"/>
    <w:rsid w:val="00590756"/>
    <w:rsid w:val="00592879"/>
    <w:rsid w:val="00593309"/>
    <w:rsid w:val="005937C9"/>
    <w:rsid w:val="00596F9A"/>
    <w:rsid w:val="005972FA"/>
    <w:rsid w:val="0059743B"/>
    <w:rsid w:val="005A2FD8"/>
    <w:rsid w:val="005A3C6A"/>
    <w:rsid w:val="005A4F84"/>
    <w:rsid w:val="005A580F"/>
    <w:rsid w:val="005A6755"/>
    <w:rsid w:val="005A787C"/>
    <w:rsid w:val="005A7FDA"/>
    <w:rsid w:val="005B00A8"/>
    <w:rsid w:val="005B10DD"/>
    <w:rsid w:val="005B535D"/>
    <w:rsid w:val="005B7CE1"/>
    <w:rsid w:val="005C3475"/>
    <w:rsid w:val="005C770E"/>
    <w:rsid w:val="005D007C"/>
    <w:rsid w:val="005D5FE8"/>
    <w:rsid w:val="005D6FF0"/>
    <w:rsid w:val="005E55B7"/>
    <w:rsid w:val="005E57A7"/>
    <w:rsid w:val="005F235F"/>
    <w:rsid w:val="005F5673"/>
    <w:rsid w:val="005F5F60"/>
    <w:rsid w:val="006015E5"/>
    <w:rsid w:val="00602783"/>
    <w:rsid w:val="00602971"/>
    <w:rsid w:val="00602EB4"/>
    <w:rsid w:val="00603339"/>
    <w:rsid w:val="00603F3A"/>
    <w:rsid w:val="00607413"/>
    <w:rsid w:val="006118E2"/>
    <w:rsid w:val="00613810"/>
    <w:rsid w:val="006138F9"/>
    <w:rsid w:val="00614B22"/>
    <w:rsid w:val="00614D74"/>
    <w:rsid w:val="006157A5"/>
    <w:rsid w:val="006161AE"/>
    <w:rsid w:val="00616DF1"/>
    <w:rsid w:val="00617890"/>
    <w:rsid w:val="0062069C"/>
    <w:rsid w:val="0062146D"/>
    <w:rsid w:val="00625CAD"/>
    <w:rsid w:val="006270BB"/>
    <w:rsid w:val="0063034A"/>
    <w:rsid w:val="00633BD3"/>
    <w:rsid w:val="0064150B"/>
    <w:rsid w:val="00641962"/>
    <w:rsid w:val="00643BA2"/>
    <w:rsid w:val="00645D84"/>
    <w:rsid w:val="006464DC"/>
    <w:rsid w:val="00646844"/>
    <w:rsid w:val="006520E9"/>
    <w:rsid w:val="00664AEC"/>
    <w:rsid w:val="00665819"/>
    <w:rsid w:val="00675778"/>
    <w:rsid w:val="0067675C"/>
    <w:rsid w:val="0068013B"/>
    <w:rsid w:val="00682710"/>
    <w:rsid w:val="00683CDD"/>
    <w:rsid w:val="00685C06"/>
    <w:rsid w:val="00693522"/>
    <w:rsid w:val="00694C52"/>
    <w:rsid w:val="0069666A"/>
    <w:rsid w:val="006A0A4A"/>
    <w:rsid w:val="006A4FCA"/>
    <w:rsid w:val="006A5DFB"/>
    <w:rsid w:val="006A74C1"/>
    <w:rsid w:val="006A7858"/>
    <w:rsid w:val="006B1192"/>
    <w:rsid w:val="006B5171"/>
    <w:rsid w:val="006B54D3"/>
    <w:rsid w:val="006C1A0C"/>
    <w:rsid w:val="006C3423"/>
    <w:rsid w:val="006C50D2"/>
    <w:rsid w:val="006C6367"/>
    <w:rsid w:val="006D0F26"/>
    <w:rsid w:val="006D2D03"/>
    <w:rsid w:val="006D5B3B"/>
    <w:rsid w:val="006E35CC"/>
    <w:rsid w:val="006E4047"/>
    <w:rsid w:val="006E6307"/>
    <w:rsid w:val="006F1C70"/>
    <w:rsid w:val="006F47F2"/>
    <w:rsid w:val="00703B05"/>
    <w:rsid w:val="007042D7"/>
    <w:rsid w:val="007051A7"/>
    <w:rsid w:val="007142A7"/>
    <w:rsid w:val="00720320"/>
    <w:rsid w:val="00721171"/>
    <w:rsid w:val="00722533"/>
    <w:rsid w:val="00722F4D"/>
    <w:rsid w:val="00724067"/>
    <w:rsid w:val="00725213"/>
    <w:rsid w:val="00725C7C"/>
    <w:rsid w:val="007264F0"/>
    <w:rsid w:val="0073165E"/>
    <w:rsid w:val="007323B6"/>
    <w:rsid w:val="007337D1"/>
    <w:rsid w:val="00735E1D"/>
    <w:rsid w:val="00736037"/>
    <w:rsid w:val="007426AC"/>
    <w:rsid w:val="007504EA"/>
    <w:rsid w:val="007536D3"/>
    <w:rsid w:val="00761A4C"/>
    <w:rsid w:val="00763B37"/>
    <w:rsid w:val="0076426A"/>
    <w:rsid w:val="00764B5F"/>
    <w:rsid w:val="00766C6F"/>
    <w:rsid w:val="00767248"/>
    <w:rsid w:val="007706B2"/>
    <w:rsid w:val="00770A54"/>
    <w:rsid w:val="00776398"/>
    <w:rsid w:val="00776E0E"/>
    <w:rsid w:val="0077704E"/>
    <w:rsid w:val="00784E56"/>
    <w:rsid w:val="00790207"/>
    <w:rsid w:val="00790BE5"/>
    <w:rsid w:val="007A603D"/>
    <w:rsid w:val="007A6148"/>
    <w:rsid w:val="007B3B73"/>
    <w:rsid w:val="007B4133"/>
    <w:rsid w:val="007B5586"/>
    <w:rsid w:val="007B6373"/>
    <w:rsid w:val="007C172F"/>
    <w:rsid w:val="007C2810"/>
    <w:rsid w:val="007C348B"/>
    <w:rsid w:val="007E1435"/>
    <w:rsid w:val="007E1FDB"/>
    <w:rsid w:val="007E2A55"/>
    <w:rsid w:val="007E2FA2"/>
    <w:rsid w:val="007E5A55"/>
    <w:rsid w:val="007F1D96"/>
    <w:rsid w:val="007F2104"/>
    <w:rsid w:val="007F306C"/>
    <w:rsid w:val="00800F13"/>
    <w:rsid w:val="00801445"/>
    <w:rsid w:val="00804E4D"/>
    <w:rsid w:val="00814072"/>
    <w:rsid w:val="00822B24"/>
    <w:rsid w:val="00826908"/>
    <w:rsid w:val="00830889"/>
    <w:rsid w:val="00832153"/>
    <w:rsid w:val="00833E7C"/>
    <w:rsid w:val="00833FF2"/>
    <w:rsid w:val="00837E4A"/>
    <w:rsid w:val="00840FB3"/>
    <w:rsid w:val="00841177"/>
    <w:rsid w:val="00846FC2"/>
    <w:rsid w:val="00850967"/>
    <w:rsid w:val="00851663"/>
    <w:rsid w:val="0085415C"/>
    <w:rsid w:val="008546A7"/>
    <w:rsid w:val="00864230"/>
    <w:rsid w:val="00871BC8"/>
    <w:rsid w:val="00872551"/>
    <w:rsid w:val="0088084D"/>
    <w:rsid w:val="0088273A"/>
    <w:rsid w:val="00882C01"/>
    <w:rsid w:val="00884445"/>
    <w:rsid w:val="008848C8"/>
    <w:rsid w:val="00887815"/>
    <w:rsid w:val="008A1322"/>
    <w:rsid w:val="008A5018"/>
    <w:rsid w:val="008A6626"/>
    <w:rsid w:val="008A7D86"/>
    <w:rsid w:val="008B3FFD"/>
    <w:rsid w:val="008B40DB"/>
    <w:rsid w:val="008B4689"/>
    <w:rsid w:val="008C00C2"/>
    <w:rsid w:val="008C04D4"/>
    <w:rsid w:val="008C1082"/>
    <w:rsid w:val="008C1173"/>
    <w:rsid w:val="008C3A7C"/>
    <w:rsid w:val="008C730F"/>
    <w:rsid w:val="008C780E"/>
    <w:rsid w:val="008C7D80"/>
    <w:rsid w:val="008D0659"/>
    <w:rsid w:val="008D3CEF"/>
    <w:rsid w:val="008D5FCF"/>
    <w:rsid w:val="008D60ED"/>
    <w:rsid w:val="008E0769"/>
    <w:rsid w:val="008E2708"/>
    <w:rsid w:val="008F4ADE"/>
    <w:rsid w:val="008F6A95"/>
    <w:rsid w:val="008F6B26"/>
    <w:rsid w:val="00900AC2"/>
    <w:rsid w:val="0090258B"/>
    <w:rsid w:val="00904C4D"/>
    <w:rsid w:val="009059BB"/>
    <w:rsid w:val="00907A4C"/>
    <w:rsid w:val="00916F61"/>
    <w:rsid w:val="00923C3E"/>
    <w:rsid w:val="00923DFC"/>
    <w:rsid w:val="0092500A"/>
    <w:rsid w:val="009261D9"/>
    <w:rsid w:val="0092790B"/>
    <w:rsid w:val="009300E2"/>
    <w:rsid w:val="009345B5"/>
    <w:rsid w:val="00936379"/>
    <w:rsid w:val="00943110"/>
    <w:rsid w:val="00952834"/>
    <w:rsid w:val="00952EE5"/>
    <w:rsid w:val="00954937"/>
    <w:rsid w:val="00955488"/>
    <w:rsid w:val="0095567F"/>
    <w:rsid w:val="00956846"/>
    <w:rsid w:val="0096425A"/>
    <w:rsid w:val="00964456"/>
    <w:rsid w:val="00971BAD"/>
    <w:rsid w:val="00974243"/>
    <w:rsid w:val="00975BB9"/>
    <w:rsid w:val="0098278A"/>
    <w:rsid w:val="00982EF3"/>
    <w:rsid w:val="00983C32"/>
    <w:rsid w:val="00990665"/>
    <w:rsid w:val="00991A7D"/>
    <w:rsid w:val="009930E6"/>
    <w:rsid w:val="009937BB"/>
    <w:rsid w:val="00996B01"/>
    <w:rsid w:val="0099739B"/>
    <w:rsid w:val="009A4873"/>
    <w:rsid w:val="009B02B5"/>
    <w:rsid w:val="009C1E61"/>
    <w:rsid w:val="009C2061"/>
    <w:rsid w:val="009C23F8"/>
    <w:rsid w:val="009D147C"/>
    <w:rsid w:val="009D182D"/>
    <w:rsid w:val="009D1CDA"/>
    <w:rsid w:val="009D4CF4"/>
    <w:rsid w:val="009E0105"/>
    <w:rsid w:val="009E1647"/>
    <w:rsid w:val="009E5972"/>
    <w:rsid w:val="009F102B"/>
    <w:rsid w:val="009F321A"/>
    <w:rsid w:val="009F7533"/>
    <w:rsid w:val="009F782F"/>
    <w:rsid w:val="009F7EE6"/>
    <w:rsid w:val="00A05325"/>
    <w:rsid w:val="00A11386"/>
    <w:rsid w:val="00A16977"/>
    <w:rsid w:val="00A231FB"/>
    <w:rsid w:val="00A31259"/>
    <w:rsid w:val="00A32091"/>
    <w:rsid w:val="00A34868"/>
    <w:rsid w:val="00A34C5E"/>
    <w:rsid w:val="00A34DC3"/>
    <w:rsid w:val="00A35612"/>
    <w:rsid w:val="00A357FC"/>
    <w:rsid w:val="00A411B2"/>
    <w:rsid w:val="00A46171"/>
    <w:rsid w:val="00A541C0"/>
    <w:rsid w:val="00A55106"/>
    <w:rsid w:val="00A556BC"/>
    <w:rsid w:val="00A559AC"/>
    <w:rsid w:val="00A62FBC"/>
    <w:rsid w:val="00A634D6"/>
    <w:rsid w:val="00A638CC"/>
    <w:rsid w:val="00A659CA"/>
    <w:rsid w:val="00A772B0"/>
    <w:rsid w:val="00A80338"/>
    <w:rsid w:val="00A804EE"/>
    <w:rsid w:val="00A8574C"/>
    <w:rsid w:val="00A905E1"/>
    <w:rsid w:val="00A91BCD"/>
    <w:rsid w:val="00A91FA5"/>
    <w:rsid w:val="00A92583"/>
    <w:rsid w:val="00A9403F"/>
    <w:rsid w:val="00A9775E"/>
    <w:rsid w:val="00A97B41"/>
    <w:rsid w:val="00AA560C"/>
    <w:rsid w:val="00AA5AFE"/>
    <w:rsid w:val="00AB1858"/>
    <w:rsid w:val="00AB4240"/>
    <w:rsid w:val="00AB5760"/>
    <w:rsid w:val="00AB6660"/>
    <w:rsid w:val="00AD2D08"/>
    <w:rsid w:val="00AD36F4"/>
    <w:rsid w:val="00AD4291"/>
    <w:rsid w:val="00AD72B3"/>
    <w:rsid w:val="00AE3659"/>
    <w:rsid w:val="00AE4EEC"/>
    <w:rsid w:val="00AE6767"/>
    <w:rsid w:val="00AE7539"/>
    <w:rsid w:val="00AE7A29"/>
    <w:rsid w:val="00AF13C3"/>
    <w:rsid w:val="00AF1F25"/>
    <w:rsid w:val="00AF300E"/>
    <w:rsid w:val="00AF3BFA"/>
    <w:rsid w:val="00B00CF8"/>
    <w:rsid w:val="00B024D4"/>
    <w:rsid w:val="00B0333D"/>
    <w:rsid w:val="00B04F1A"/>
    <w:rsid w:val="00B06961"/>
    <w:rsid w:val="00B1561C"/>
    <w:rsid w:val="00B22AD4"/>
    <w:rsid w:val="00B22D1B"/>
    <w:rsid w:val="00B241E5"/>
    <w:rsid w:val="00B327D0"/>
    <w:rsid w:val="00B34BAB"/>
    <w:rsid w:val="00B370C6"/>
    <w:rsid w:val="00B43A80"/>
    <w:rsid w:val="00B46386"/>
    <w:rsid w:val="00B51936"/>
    <w:rsid w:val="00B5287F"/>
    <w:rsid w:val="00B53010"/>
    <w:rsid w:val="00B530ED"/>
    <w:rsid w:val="00B5432E"/>
    <w:rsid w:val="00B56507"/>
    <w:rsid w:val="00B569F4"/>
    <w:rsid w:val="00B57AB0"/>
    <w:rsid w:val="00B606F6"/>
    <w:rsid w:val="00B6149F"/>
    <w:rsid w:val="00B614D2"/>
    <w:rsid w:val="00B61D3E"/>
    <w:rsid w:val="00B64DD5"/>
    <w:rsid w:val="00B66239"/>
    <w:rsid w:val="00B70F6B"/>
    <w:rsid w:val="00B729A2"/>
    <w:rsid w:val="00B762D7"/>
    <w:rsid w:val="00B7743D"/>
    <w:rsid w:val="00B8255F"/>
    <w:rsid w:val="00B82712"/>
    <w:rsid w:val="00B83601"/>
    <w:rsid w:val="00B85BF8"/>
    <w:rsid w:val="00B86E60"/>
    <w:rsid w:val="00B91B21"/>
    <w:rsid w:val="00B9497D"/>
    <w:rsid w:val="00B97F9A"/>
    <w:rsid w:val="00BA0AEF"/>
    <w:rsid w:val="00BA20BB"/>
    <w:rsid w:val="00BA3524"/>
    <w:rsid w:val="00BA3D16"/>
    <w:rsid w:val="00BA4AE9"/>
    <w:rsid w:val="00BA51C7"/>
    <w:rsid w:val="00BB3EF0"/>
    <w:rsid w:val="00BB729C"/>
    <w:rsid w:val="00BC0E79"/>
    <w:rsid w:val="00BC3573"/>
    <w:rsid w:val="00BC5A0D"/>
    <w:rsid w:val="00BE0DB7"/>
    <w:rsid w:val="00BE77D1"/>
    <w:rsid w:val="00BF3FB2"/>
    <w:rsid w:val="00BF65C7"/>
    <w:rsid w:val="00C077A3"/>
    <w:rsid w:val="00C10936"/>
    <w:rsid w:val="00C113F5"/>
    <w:rsid w:val="00C144B3"/>
    <w:rsid w:val="00C16038"/>
    <w:rsid w:val="00C1663A"/>
    <w:rsid w:val="00C17FC7"/>
    <w:rsid w:val="00C23325"/>
    <w:rsid w:val="00C23405"/>
    <w:rsid w:val="00C24E25"/>
    <w:rsid w:val="00C2726A"/>
    <w:rsid w:val="00C300C0"/>
    <w:rsid w:val="00C3381B"/>
    <w:rsid w:val="00C34377"/>
    <w:rsid w:val="00C37486"/>
    <w:rsid w:val="00C40287"/>
    <w:rsid w:val="00C46EF6"/>
    <w:rsid w:val="00C50CD9"/>
    <w:rsid w:val="00C52FAB"/>
    <w:rsid w:val="00C53B8C"/>
    <w:rsid w:val="00C55E26"/>
    <w:rsid w:val="00C56F5F"/>
    <w:rsid w:val="00C62437"/>
    <w:rsid w:val="00C62B1B"/>
    <w:rsid w:val="00C64523"/>
    <w:rsid w:val="00C6454F"/>
    <w:rsid w:val="00C70642"/>
    <w:rsid w:val="00C732B1"/>
    <w:rsid w:val="00C7649A"/>
    <w:rsid w:val="00C931E4"/>
    <w:rsid w:val="00C944AF"/>
    <w:rsid w:val="00C96A66"/>
    <w:rsid w:val="00CA27DD"/>
    <w:rsid w:val="00CA3156"/>
    <w:rsid w:val="00CA4CC6"/>
    <w:rsid w:val="00CC256F"/>
    <w:rsid w:val="00CC267A"/>
    <w:rsid w:val="00CC6DB4"/>
    <w:rsid w:val="00CC74ED"/>
    <w:rsid w:val="00CC7B15"/>
    <w:rsid w:val="00CD545E"/>
    <w:rsid w:val="00CE1A7C"/>
    <w:rsid w:val="00CE22BB"/>
    <w:rsid w:val="00CE4B88"/>
    <w:rsid w:val="00CF4D79"/>
    <w:rsid w:val="00CF711C"/>
    <w:rsid w:val="00CF7D78"/>
    <w:rsid w:val="00D002AF"/>
    <w:rsid w:val="00D00B89"/>
    <w:rsid w:val="00D031D2"/>
    <w:rsid w:val="00D03395"/>
    <w:rsid w:val="00D03CA3"/>
    <w:rsid w:val="00D07AF8"/>
    <w:rsid w:val="00D10692"/>
    <w:rsid w:val="00D1108F"/>
    <w:rsid w:val="00D12048"/>
    <w:rsid w:val="00D1303E"/>
    <w:rsid w:val="00D15A96"/>
    <w:rsid w:val="00D15EE9"/>
    <w:rsid w:val="00D204C2"/>
    <w:rsid w:val="00D213F5"/>
    <w:rsid w:val="00D22041"/>
    <w:rsid w:val="00D30A85"/>
    <w:rsid w:val="00D33962"/>
    <w:rsid w:val="00D35C23"/>
    <w:rsid w:val="00D36077"/>
    <w:rsid w:val="00D37E13"/>
    <w:rsid w:val="00D426CF"/>
    <w:rsid w:val="00D45B33"/>
    <w:rsid w:val="00D46BD8"/>
    <w:rsid w:val="00D51C9A"/>
    <w:rsid w:val="00D53372"/>
    <w:rsid w:val="00D55C8E"/>
    <w:rsid w:val="00D56144"/>
    <w:rsid w:val="00D75ED7"/>
    <w:rsid w:val="00D76A76"/>
    <w:rsid w:val="00D77217"/>
    <w:rsid w:val="00D81AAD"/>
    <w:rsid w:val="00D81C33"/>
    <w:rsid w:val="00D8251B"/>
    <w:rsid w:val="00D84A32"/>
    <w:rsid w:val="00D85981"/>
    <w:rsid w:val="00D86FD7"/>
    <w:rsid w:val="00D96A4B"/>
    <w:rsid w:val="00D96FB6"/>
    <w:rsid w:val="00DA0D37"/>
    <w:rsid w:val="00DA4CCF"/>
    <w:rsid w:val="00DA5974"/>
    <w:rsid w:val="00DB2158"/>
    <w:rsid w:val="00DB4498"/>
    <w:rsid w:val="00DB70B7"/>
    <w:rsid w:val="00DB7959"/>
    <w:rsid w:val="00DC4C52"/>
    <w:rsid w:val="00DC5370"/>
    <w:rsid w:val="00DD204B"/>
    <w:rsid w:val="00DD62F6"/>
    <w:rsid w:val="00DD630D"/>
    <w:rsid w:val="00DE66B0"/>
    <w:rsid w:val="00DE6F2C"/>
    <w:rsid w:val="00DF1FE1"/>
    <w:rsid w:val="00DF2EE9"/>
    <w:rsid w:val="00DF4FEF"/>
    <w:rsid w:val="00E03672"/>
    <w:rsid w:val="00E03ACE"/>
    <w:rsid w:val="00E1095E"/>
    <w:rsid w:val="00E132CD"/>
    <w:rsid w:val="00E14C4C"/>
    <w:rsid w:val="00E17853"/>
    <w:rsid w:val="00E203B0"/>
    <w:rsid w:val="00E23FEE"/>
    <w:rsid w:val="00E316A5"/>
    <w:rsid w:val="00E32C36"/>
    <w:rsid w:val="00E34886"/>
    <w:rsid w:val="00E36C75"/>
    <w:rsid w:val="00E4018F"/>
    <w:rsid w:val="00E509AD"/>
    <w:rsid w:val="00E62039"/>
    <w:rsid w:val="00E6405A"/>
    <w:rsid w:val="00E71E0E"/>
    <w:rsid w:val="00E7746E"/>
    <w:rsid w:val="00E81559"/>
    <w:rsid w:val="00E82B95"/>
    <w:rsid w:val="00E82CBD"/>
    <w:rsid w:val="00E843F9"/>
    <w:rsid w:val="00E945EE"/>
    <w:rsid w:val="00E94CD5"/>
    <w:rsid w:val="00E96F95"/>
    <w:rsid w:val="00EA21BD"/>
    <w:rsid w:val="00EA5975"/>
    <w:rsid w:val="00EA6BB1"/>
    <w:rsid w:val="00EB5622"/>
    <w:rsid w:val="00EB5C09"/>
    <w:rsid w:val="00EC4249"/>
    <w:rsid w:val="00EC464F"/>
    <w:rsid w:val="00ED0677"/>
    <w:rsid w:val="00ED1B9B"/>
    <w:rsid w:val="00ED402B"/>
    <w:rsid w:val="00ED50DA"/>
    <w:rsid w:val="00ED53B8"/>
    <w:rsid w:val="00ED7183"/>
    <w:rsid w:val="00EE0976"/>
    <w:rsid w:val="00EE2375"/>
    <w:rsid w:val="00EE601E"/>
    <w:rsid w:val="00EF3362"/>
    <w:rsid w:val="00EF608F"/>
    <w:rsid w:val="00F01EEC"/>
    <w:rsid w:val="00F029DE"/>
    <w:rsid w:val="00F05B00"/>
    <w:rsid w:val="00F0793D"/>
    <w:rsid w:val="00F10FFA"/>
    <w:rsid w:val="00F11344"/>
    <w:rsid w:val="00F14FF8"/>
    <w:rsid w:val="00F16B0C"/>
    <w:rsid w:val="00F2639D"/>
    <w:rsid w:val="00F30074"/>
    <w:rsid w:val="00F3042B"/>
    <w:rsid w:val="00F40CDD"/>
    <w:rsid w:val="00F41D5C"/>
    <w:rsid w:val="00F46A14"/>
    <w:rsid w:val="00F56CFF"/>
    <w:rsid w:val="00F57A44"/>
    <w:rsid w:val="00F57E6B"/>
    <w:rsid w:val="00F620C9"/>
    <w:rsid w:val="00F62A5A"/>
    <w:rsid w:val="00F701C3"/>
    <w:rsid w:val="00F71802"/>
    <w:rsid w:val="00F72B18"/>
    <w:rsid w:val="00F74404"/>
    <w:rsid w:val="00F749CA"/>
    <w:rsid w:val="00F85B94"/>
    <w:rsid w:val="00F90779"/>
    <w:rsid w:val="00F937E5"/>
    <w:rsid w:val="00FA0707"/>
    <w:rsid w:val="00FA0C17"/>
    <w:rsid w:val="00FA36F2"/>
    <w:rsid w:val="00FA60BC"/>
    <w:rsid w:val="00FA61CB"/>
    <w:rsid w:val="00FB3E4B"/>
    <w:rsid w:val="00FC4374"/>
    <w:rsid w:val="00FC6D3F"/>
    <w:rsid w:val="00FD01CE"/>
    <w:rsid w:val="00FD1DD0"/>
    <w:rsid w:val="00FD3375"/>
    <w:rsid w:val="00FD54B3"/>
    <w:rsid w:val="00FD75F2"/>
    <w:rsid w:val="00FE1489"/>
    <w:rsid w:val="00FE3433"/>
    <w:rsid w:val="00FE6BD6"/>
    <w:rsid w:val="00FF2195"/>
    <w:rsid w:val="00FF32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573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qFormat="1"/>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qFormat="1"/>
    <w:lsdException w:name="HTML Keyboard" w:uiPriority="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5"/>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semiHidden/>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qFormat/>
    <w:rsid w:val="00693522"/>
    <w:rPr>
      <w:rFonts w:ascii="Arial" w:hAnsi="Arial" w:cs="Arial"/>
      <w:b/>
      <w:bCs/>
      <w:kern w:val="32"/>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Название Знак"/>
    <w:basedOn w:val="a1"/>
    <w:link w:val="a4"/>
    <w:uiPriority w:val="10"/>
    <w:qFormat/>
    <w:rsid w:val="00693522"/>
    <w:rPr>
      <w:b/>
      <w:smallCaps/>
      <w:sz w:val="32"/>
    </w:rPr>
  </w:style>
  <w:style w:type="paragraph" w:styleId="a6">
    <w:name w:val="No Spacing"/>
    <w:uiPriority w:val="1"/>
    <w:qFormat/>
    <w:rsid w:val="00693522"/>
  </w:style>
  <w:style w:type="paragraph" w:styleId="a7">
    <w:name w:val="List Paragraph"/>
    <w:aliases w:val="Bullet List,FooterText,numbered"/>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uiPriority w:val="9"/>
    <w:semiHidden/>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uiPriority w:val="9"/>
    <w:semiHidden/>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uiPriority w:val="9"/>
    <w:semiHidden/>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qFormat/>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qFormat/>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qFormat/>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autoRedefine/>
    <w:uiPriority w:val="39"/>
    <w:unhideWhenUsed/>
    <w:qFormat/>
    <w:rsid w:val="00721171"/>
    <w:pPr>
      <w:spacing w:after="100"/>
    </w:pPr>
  </w:style>
  <w:style w:type="paragraph" w:styleId="31">
    <w:name w:val="toc 3"/>
    <w:basedOn w:val="a0"/>
    <w:next w:val="a0"/>
    <w:autoRedefine/>
    <w:uiPriority w:val="39"/>
    <w:unhideWhenUsed/>
    <w:qFormat/>
    <w:rsid w:val="00721171"/>
    <w:pPr>
      <w:spacing w:after="100"/>
      <w:ind w:left="480"/>
    </w:pPr>
  </w:style>
  <w:style w:type="paragraph" w:styleId="22">
    <w:name w:val="toc 2"/>
    <w:basedOn w:val="a0"/>
    <w:next w:val="a0"/>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6">
    <w:name w:val="Сетка таблицы1"/>
    <w:basedOn w:val="a2"/>
    <w:next w:val="af0"/>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
    <w:name w:val="Нет списка1"/>
    <w:next w:val="a3"/>
    <w:uiPriority w:val="99"/>
    <w:semiHidden/>
    <w:unhideWhenUsed/>
    <w:rsid w:val="00B762D7"/>
  </w:style>
  <w:style w:type="character" w:customStyle="1" w:styleId="WW8Num1z0">
    <w:name w:val="WW8Num1z0"/>
    <w:qFormat/>
    <w:rsid w:val="00B762D7"/>
    <w:rPr>
      <w:b w:val="0"/>
      <w:i w:val="0"/>
      <w:sz w:val="24"/>
      <w:szCs w:val="24"/>
    </w:rPr>
  </w:style>
  <w:style w:type="character" w:customStyle="1" w:styleId="WW8Num1z1">
    <w:name w:val="WW8Num1z1"/>
    <w:qFormat/>
    <w:rsid w:val="00B762D7"/>
  </w:style>
  <w:style w:type="character" w:customStyle="1" w:styleId="WW8Num1z2">
    <w:name w:val="WW8Num1z2"/>
    <w:qFormat/>
    <w:rsid w:val="00B762D7"/>
  </w:style>
  <w:style w:type="character" w:customStyle="1" w:styleId="WW8Num1z3">
    <w:name w:val="WW8Num1z3"/>
    <w:qFormat/>
    <w:rsid w:val="00B762D7"/>
  </w:style>
  <w:style w:type="character" w:customStyle="1" w:styleId="WW8Num1z4">
    <w:name w:val="WW8Num1z4"/>
    <w:qFormat/>
    <w:rsid w:val="00B762D7"/>
  </w:style>
  <w:style w:type="character" w:customStyle="1" w:styleId="WW8Num1z5">
    <w:name w:val="WW8Num1z5"/>
    <w:qFormat/>
    <w:rsid w:val="00B762D7"/>
  </w:style>
  <w:style w:type="character" w:customStyle="1" w:styleId="WW8Num1z6">
    <w:name w:val="WW8Num1z6"/>
    <w:qFormat/>
    <w:rsid w:val="00B762D7"/>
  </w:style>
  <w:style w:type="character" w:customStyle="1" w:styleId="WW8Num1z7">
    <w:name w:val="WW8Num1z7"/>
    <w:qFormat/>
    <w:rsid w:val="00B762D7"/>
  </w:style>
  <w:style w:type="character" w:customStyle="1" w:styleId="WW8Num1z8">
    <w:name w:val="WW8Num1z8"/>
    <w:qFormat/>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8">
    <w:name w:val="Основной шрифт абзаца1"/>
    <w:rsid w:val="00B762D7"/>
  </w:style>
  <w:style w:type="character" w:customStyle="1" w:styleId="ListLabel1">
    <w:name w:val="ListLabel 1"/>
    <w:qFormat/>
    <w:rsid w:val="00B762D7"/>
    <w:rPr>
      <w:b w:val="0"/>
      <w:i w:val="0"/>
      <w:sz w:val="24"/>
      <w:szCs w:val="24"/>
    </w:rPr>
  </w:style>
  <w:style w:type="character" w:customStyle="1" w:styleId="ListLabel2">
    <w:name w:val="ListLabel 2"/>
    <w:qFormat/>
    <w:rsid w:val="00B762D7"/>
    <w:rPr>
      <w:b w:val="0"/>
      <w:i w:val="0"/>
      <w:sz w:val="28"/>
      <w:szCs w:val="26"/>
    </w:rPr>
  </w:style>
  <w:style w:type="character" w:customStyle="1" w:styleId="ListLabel3">
    <w:name w:val="ListLabel 3"/>
    <w:qFormat/>
    <w:rsid w:val="00B762D7"/>
    <w:rPr>
      <w:b w:val="0"/>
      <w:i w:val="0"/>
      <w:sz w:val="24"/>
      <w:szCs w:val="24"/>
    </w:rPr>
  </w:style>
  <w:style w:type="character" w:customStyle="1" w:styleId="ListLabel4">
    <w:name w:val="ListLabel 4"/>
    <w:qFormat/>
    <w:rsid w:val="00B762D7"/>
    <w:rPr>
      <w:b w:val="0"/>
      <w:i w:val="0"/>
      <w:sz w:val="28"/>
      <w:szCs w:val="26"/>
    </w:rPr>
  </w:style>
  <w:style w:type="character" w:customStyle="1" w:styleId="ListLabel5">
    <w:name w:val="ListLabel 5"/>
    <w:qFormat/>
    <w:rsid w:val="00B762D7"/>
    <w:rPr>
      <w:b w:val="0"/>
      <w:i w:val="0"/>
      <w:sz w:val="24"/>
      <w:szCs w:val="24"/>
    </w:rPr>
  </w:style>
  <w:style w:type="character" w:customStyle="1" w:styleId="ListLabel6">
    <w:name w:val="ListLabel 6"/>
    <w:qFormat/>
    <w:rsid w:val="00B762D7"/>
    <w:rPr>
      <w:b w:val="0"/>
      <w:i w:val="0"/>
      <w:sz w:val="24"/>
      <w:szCs w:val="24"/>
    </w:rPr>
  </w:style>
  <w:style w:type="character" w:customStyle="1" w:styleId="ListLabel7">
    <w:name w:val="ListLabel 7"/>
    <w:qFormat/>
    <w:rsid w:val="00B762D7"/>
    <w:rPr>
      <w:b w:val="0"/>
      <w:i w:val="0"/>
      <w:sz w:val="24"/>
      <w:szCs w:val="24"/>
    </w:rPr>
  </w:style>
  <w:style w:type="character" w:customStyle="1" w:styleId="ListLabel8">
    <w:name w:val="ListLabel 8"/>
    <w:qFormat/>
    <w:rsid w:val="00B762D7"/>
    <w:rPr>
      <w:b w:val="0"/>
      <w:i w:val="0"/>
      <w:sz w:val="24"/>
      <w:szCs w:val="24"/>
    </w:rPr>
  </w:style>
  <w:style w:type="character" w:customStyle="1" w:styleId="ListLabel9">
    <w:name w:val="ListLabel 9"/>
    <w:qFormat/>
    <w:rsid w:val="00B762D7"/>
    <w:rPr>
      <w:b w:val="0"/>
      <w:i w:val="0"/>
      <w:sz w:val="24"/>
      <w:szCs w:val="24"/>
    </w:rPr>
  </w:style>
  <w:style w:type="character" w:customStyle="1" w:styleId="ListLabel10">
    <w:name w:val="ListLabel 10"/>
    <w:qFormat/>
    <w:rsid w:val="00B762D7"/>
    <w:rPr>
      <w:b w:val="0"/>
      <w:i w:val="0"/>
      <w:sz w:val="24"/>
      <w:szCs w:val="24"/>
    </w:rPr>
  </w:style>
  <w:style w:type="character" w:customStyle="1" w:styleId="ListLabel11">
    <w:name w:val="ListLabel 11"/>
    <w:qFormat/>
    <w:rsid w:val="00B762D7"/>
    <w:rPr>
      <w:b w:val="0"/>
      <w:i w:val="0"/>
      <w:sz w:val="24"/>
      <w:szCs w:val="24"/>
    </w:rPr>
  </w:style>
  <w:style w:type="character" w:customStyle="1" w:styleId="ListLabel12">
    <w:name w:val="ListLabel 12"/>
    <w:qFormat/>
    <w:rsid w:val="00B762D7"/>
    <w:rPr>
      <w:b w:val="0"/>
      <w:i w:val="0"/>
      <w:sz w:val="24"/>
      <w:szCs w:val="24"/>
    </w:rPr>
  </w:style>
  <w:style w:type="character" w:customStyle="1" w:styleId="ListLabel13">
    <w:name w:val="ListLabel 13"/>
    <w:qFormat/>
    <w:rsid w:val="00B762D7"/>
    <w:rPr>
      <w:b w:val="0"/>
      <w:i w:val="0"/>
      <w:sz w:val="24"/>
      <w:szCs w:val="24"/>
    </w:rPr>
  </w:style>
  <w:style w:type="character" w:customStyle="1" w:styleId="ListLabel14">
    <w:name w:val="ListLabel 14"/>
    <w:qFormat/>
    <w:rsid w:val="00B762D7"/>
    <w:rPr>
      <w:b w:val="0"/>
      <w:i w:val="0"/>
      <w:sz w:val="24"/>
      <w:szCs w:val="24"/>
    </w:rPr>
  </w:style>
  <w:style w:type="character" w:customStyle="1" w:styleId="ListLabel15">
    <w:name w:val="ListLabel 15"/>
    <w:qFormat/>
    <w:rsid w:val="00B762D7"/>
    <w:rPr>
      <w:b w:val="0"/>
      <w:i w:val="0"/>
      <w:sz w:val="24"/>
      <w:szCs w:val="24"/>
    </w:rPr>
  </w:style>
  <w:style w:type="character" w:customStyle="1" w:styleId="ListLabel16">
    <w:name w:val="ListLabel 16"/>
    <w:qFormat/>
    <w:rsid w:val="00B762D7"/>
    <w:rPr>
      <w:b w:val="0"/>
      <w:i w:val="0"/>
      <w:sz w:val="24"/>
      <w:szCs w:val="24"/>
    </w:rPr>
  </w:style>
  <w:style w:type="character" w:customStyle="1" w:styleId="ListLabel17">
    <w:name w:val="ListLabel 17"/>
    <w:qFormat/>
    <w:rsid w:val="00B762D7"/>
    <w:rPr>
      <w:b w:val="0"/>
      <w:i w:val="0"/>
      <w:sz w:val="24"/>
      <w:szCs w:val="24"/>
    </w:rPr>
  </w:style>
  <w:style w:type="character" w:customStyle="1" w:styleId="ListLabel18">
    <w:name w:val="ListLabel 18"/>
    <w:qFormat/>
    <w:rsid w:val="00B762D7"/>
    <w:rPr>
      <w:b w:val="0"/>
      <w:i w:val="0"/>
      <w:sz w:val="24"/>
      <w:szCs w:val="24"/>
    </w:rPr>
  </w:style>
  <w:style w:type="character" w:customStyle="1" w:styleId="ListLabel19">
    <w:name w:val="ListLabel 19"/>
    <w:qFormat/>
    <w:rsid w:val="00B762D7"/>
    <w:rPr>
      <w:b w:val="0"/>
      <w:i w:val="0"/>
      <w:sz w:val="24"/>
      <w:szCs w:val="24"/>
    </w:rPr>
  </w:style>
  <w:style w:type="paragraph" w:customStyle="1" w:styleId="af7">
    <w:name w:val="Заголовок"/>
    <w:basedOn w:val="a0"/>
    <w:next w:val="af8"/>
    <w:qFormat/>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8">
    <w:name w:val="Body Text"/>
    <w:basedOn w:val="a0"/>
    <w:link w:val="af9"/>
    <w:rsid w:val="00B762D7"/>
    <w:pPr>
      <w:suppressAutoHyphens/>
      <w:spacing w:after="140" w:line="276" w:lineRule="auto"/>
      <w:jc w:val="left"/>
    </w:pPr>
    <w:rPr>
      <w:rFonts w:eastAsia="Times New Roman"/>
      <w:kern w:val="1"/>
      <w:shd w:val="clear" w:color="auto" w:fill="auto"/>
      <w:lang w:eastAsia="en-US"/>
    </w:rPr>
  </w:style>
  <w:style w:type="character" w:customStyle="1" w:styleId="af9">
    <w:name w:val="Основной текст Знак"/>
    <w:basedOn w:val="a1"/>
    <w:link w:val="af8"/>
    <w:rsid w:val="00B762D7"/>
    <w:rPr>
      <w:rFonts w:eastAsia="Times New Roman"/>
      <w:kern w:val="1"/>
      <w:lang w:eastAsia="en-US"/>
    </w:rPr>
  </w:style>
  <w:style w:type="paragraph" w:styleId="afa">
    <w:name w:val="List"/>
    <w:basedOn w:val="af8"/>
    <w:rsid w:val="00B762D7"/>
    <w:rPr>
      <w:rFonts w:cs="Mangal"/>
    </w:rPr>
  </w:style>
  <w:style w:type="paragraph" w:customStyle="1" w:styleId="19">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a">
    <w:name w:val="Без интервала1"/>
    <w:qFormat/>
    <w:rsid w:val="00B762D7"/>
    <w:pPr>
      <w:suppressAutoHyphens/>
      <w:jc w:val="left"/>
    </w:pPr>
    <w:rPr>
      <w:rFonts w:eastAsia="Times New Roman"/>
      <w:spacing w:val="-49"/>
      <w:kern w:val="1"/>
      <w:lang w:eastAsia="en-US"/>
    </w:rPr>
  </w:style>
  <w:style w:type="paragraph" w:customStyle="1" w:styleId="1b">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b">
    <w:name w:val="Содержимое таблицы"/>
    <w:basedOn w:val="a0"/>
    <w:qFormat/>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c">
    <w:name w:val="Заголовок таблицы"/>
    <w:basedOn w:val="afb"/>
    <w:qFormat/>
    <w:rsid w:val="00B762D7"/>
    <w:pPr>
      <w:jc w:val="center"/>
    </w:pPr>
    <w:rPr>
      <w:b/>
      <w:bCs/>
    </w:rPr>
  </w:style>
  <w:style w:type="paragraph" w:styleId="afd">
    <w:name w:val="footnote text"/>
    <w:basedOn w:val="a0"/>
    <w:link w:val="afe"/>
    <w:uiPriority w:val="99"/>
    <w:semiHidden/>
    <w:unhideWhenUsed/>
    <w:rsid w:val="002752EF"/>
    <w:rPr>
      <w:sz w:val="20"/>
      <w:szCs w:val="20"/>
    </w:rPr>
  </w:style>
  <w:style w:type="character" w:customStyle="1" w:styleId="afe">
    <w:name w:val="Текст сноски Знак"/>
    <w:basedOn w:val="a1"/>
    <w:link w:val="afd"/>
    <w:uiPriority w:val="99"/>
    <w:semiHidden/>
    <w:rsid w:val="002752EF"/>
    <w:rPr>
      <w:sz w:val="20"/>
      <w:szCs w:val="20"/>
    </w:rPr>
  </w:style>
  <w:style w:type="character" w:styleId="aff">
    <w:name w:val="footnote reference"/>
    <w:basedOn w:val="a1"/>
    <w:uiPriority w:val="99"/>
    <w:semiHidden/>
    <w:unhideWhenUsed/>
    <w:rsid w:val="002752EF"/>
    <w:rPr>
      <w:vertAlign w:val="superscript"/>
    </w:rPr>
  </w:style>
  <w:style w:type="numbering" w:customStyle="1" w:styleId="23">
    <w:name w:val="Нет списка2"/>
    <w:next w:val="a3"/>
    <w:uiPriority w:val="99"/>
    <w:semiHidden/>
    <w:unhideWhenUsed/>
    <w:rsid w:val="00900AC2"/>
  </w:style>
  <w:style w:type="paragraph" w:customStyle="1" w:styleId="Heading1">
    <w:name w:val="Heading 1"/>
    <w:basedOn w:val="a0"/>
    <w:qFormat/>
    <w:rsid w:val="00900AC2"/>
    <w:pPr>
      <w:keepNext/>
      <w:widowControl w:val="0"/>
      <w:tabs>
        <w:tab w:val="left" w:pos="840"/>
        <w:tab w:val="right" w:leader="dot" w:pos="10435"/>
      </w:tabs>
      <w:suppressAutoHyphens/>
      <w:spacing w:before="240" w:after="60" w:line="200" w:lineRule="atLeast"/>
      <w:ind w:left="240"/>
      <w:jc w:val="left"/>
      <w:outlineLvl w:val="0"/>
    </w:pPr>
    <w:rPr>
      <w:rFonts w:ascii="Arial" w:eastAsia="Times New Roman" w:hAnsi="Arial" w:cs="Arial"/>
      <w:b/>
      <w:bCs/>
      <w:sz w:val="32"/>
      <w:szCs w:val="32"/>
      <w:shd w:val="clear" w:color="auto" w:fill="auto"/>
      <w:lang w:eastAsia="ar-SA"/>
    </w:rPr>
  </w:style>
  <w:style w:type="paragraph" w:customStyle="1" w:styleId="Heading2">
    <w:name w:val="Heading 2"/>
    <w:basedOn w:val="af7"/>
    <w:qFormat/>
    <w:rsid w:val="00900AC2"/>
    <w:pPr>
      <w:spacing w:line="240" w:lineRule="auto"/>
    </w:pPr>
    <w:rPr>
      <w:kern w:val="0"/>
      <w:lang w:eastAsia="ru-RU"/>
    </w:rPr>
  </w:style>
  <w:style w:type="paragraph" w:customStyle="1" w:styleId="Heading3">
    <w:name w:val="Heading 3"/>
    <w:basedOn w:val="af7"/>
    <w:qFormat/>
    <w:rsid w:val="00900AC2"/>
    <w:pPr>
      <w:spacing w:line="240" w:lineRule="auto"/>
    </w:pPr>
    <w:rPr>
      <w:kern w:val="0"/>
      <w:lang w:eastAsia="ru-RU"/>
    </w:rPr>
  </w:style>
  <w:style w:type="character" w:customStyle="1" w:styleId="aff0">
    <w:name w:val="Обычный (веб) Знак"/>
    <w:basedOn w:val="a1"/>
    <w:qFormat/>
    <w:rsid w:val="00900AC2"/>
    <w:rPr>
      <w:rFonts w:ascii="Times New Roman" w:eastAsia="Times New Roman" w:hAnsi="Times New Roman" w:cs="Times New Roman"/>
      <w:sz w:val="24"/>
      <w:szCs w:val="24"/>
      <w:lang w:eastAsia="ru-RU"/>
    </w:rPr>
  </w:style>
  <w:style w:type="character" w:customStyle="1" w:styleId="aff1">
    <w:name w:val="Выделение жирным"/>
    <w:qFormat/>
    <w:rsid w:val="00900AC2"/>
    <w:rPr>
      <w:b/>
      <w:bCs/>
    </w:rPr>
  </w:style>
  <w:style w:type="character" w:customStyle="1" w:styleId="WW8Num18z0">
    <w:name w:val="WW8Num18z0"/>
    <w:qFormat/>
    <w:rsid w:val="00900AC2"/>
  </w:style>
  <w:style w:type="character" w:customStyle="1" w:styleId="WW8Num18z1">
    <w:name w:val="WW8Num18z1"/>
    <w:qFormat/>
    <w:rsid w:val="00900AC2"/>
  </w:style>
  <w:style w:type="character" w:customStyle="1" w:styleId="WW8Num18z2">
    <w:name w:val="WW8Num18z2"/>
    <w:qFormat/>
    <w:rsid w:val="00900AC2"/>
  </w:style>
  <w:style w:type="character" w:customStyle="1" w:styleId="WW8Num18z3">
    <w:name w:val="WW8Num18z3"/>
    <w:qFormat/>
    <w:rsid w:val="00900AC2"/>
  </w:style>
  <w:style w:type="character" w:customStyle="1" w:styleId="WW8Num18z4">
    <w:name w:val="WW8Num18z4"/>
    <w:qFormat/>
    <w:rsid w:val="00900AC2"/>
  </w:style>
  <w:style w:type="character" w:customStyle="1" w:styleId="WW8Num18z5">
    <w:name w:val="WW8Num18z5"/>
    <w:qFormat/>
    <w:rsid w:val="00900AC2"/>
  </w:style>
  <w:style w:type="character" w:customStyle="1" w:styleId="WW8Num18z6">
    <w:name w:val="WW8Num18z6"/>
    <w:qFormat/>
    <w:rsid w:val="00900AC2"/>
  </w:style>
  <w:style w:type="character" w:customStyle="1" w:styleId="WW8Num18z7">
    <w:name w:val="WW8Num18z7"/>
    <w:qFormat/>
    <w:rsid w:val="00900AC2"/>
  </w:style>
  <w:style w:type="character" w:customStyle="1" w:styleId="WW8Num18z8">
    <w:name w:val="WW8Num18z8"/>
    <w:qFormat/>
    <w:rsid w:val="00900AC2"/>
  </w:style>
  <w:style w:type="character" w:customStyle="1" w:styleId="-">
    <w:name w:val="Интернет-ссылка"/>
    <w:rsid w:val="00900AC2"/>
    <w:rPr>
      <w:color w:val="000080"/>
      <w:u w:val="single"/>
    </w:rPr>
  </w:style>
  <w:style w:type="character" w:customStyle="1" w:styleId="aff2">
    <w:name w:val="Маркеры списка"/>
    <w:qFormat/>
    <w:rsid w:val="00900AC2"/>
    <w:rPr>
      <w:rFonts w:ascii="OpenSymbol" w:eastAsia="OpenSymbol" w:hAnsi="OpenSymbol" w:cs="OpenSymbol"/>
    </w:rPr>
  </w:style>
  <w:style w:type="character" w:styleId="HTML">
    <w:name w:val="HTML Keyboard"/>
    <w:basedOn w:val="a1"/>
    <w:qFormat/>
    <w:rsid w:val="00900AC2"/>
    <w:rPr>
      <w:rFonts w:ascii="Courier New" w:hAnsi="Courier New" w:cs="Courier New"/>
      <w:sz w:val="20"/>
      <w:szCs w:val="20"/>
    </w:rPr>
  </w:style>
  <w:style w:type="character" w:customStyle="1" w:styleId="product-infospan">
    <w:name w:val="product-info__span"/>
    <w:basedOn w:val="a1"/>
    <w:qFormat/>
    <w:rsid w:val="00900AC2"/>
  </w:style>
  <w:style w:type="paragraph" w:customStyle="1" w:styleId="Caption">
    <w:name w:val="Caption"/>
    <w:basedOn w:val="a0"/>
    <w:qFormat/>
    <w:rsid w:val="00900AC2"/>
    <w:pPr>
      <w:suppressLineNumbers/>
      <w:suppressAutoHyphens/>
      <w:spacing w:before="120" w:after="120"/>
      <w:jc w:val="left"/>
    </w:pPr>
    <w:rPr>
      <w:rFonts w:eastAsia="Times New Roman" w:cs="Mangal"/>
      <w:i/>
      <w:iCs/>
      <w:shd w:val="clear" w:color="auto" w:fill="auto"/>
    </w:rPr>
  </w:style>
  <w:style w:type="paragraph" w:styleId="1c">
    <w:name w:val="index 1"/>
    <w:basedOn w:val="a0"/>
    <w:next w:val="a0"/>
    <w:autoRedefine/>
    <w:uiPriority w:val="99"/>
    <w:semiHidden/>
    <w:unhideWhenUsed/>
    <w:rsid w:val="00900AC2"/>
    <w:pPr>
      <w:ind w:left="240" w:hanging="240"/>
    </w:pPr>
  </w:style>
  <w:style w:type="paragraph" w:styleId="aff3">
    <w:name w:val="index heading"/>
    <w:basedOn w:val="a0"/>
    <w:qFormat/>
    <w:rsid w:val="00900AC2"/>
    <w:pPr>
      <w:suppressLineNumbers/>
      <w:suppressAutoHyphens/>
      <w:jc w:val="left"/>
    </w:pPr>
    <w:rPr>
      <w:rFonts w:eastAsia="Times New Roman" w:cs="Mangal"/>
      <w:shd w:val="clear" w:color="auto" w:fill="auto"/>
    </w:rPr>
  </w:style>
  <w:style w:type="paragraph" w:styleId="aff4">
    <w:name w:val="Normal (Web)"/>
    <w:basedOn w:val="a0"/>
    <w:qFormat/>
    <w:rsid w:val="00900AC2"/>
    <w:pPr>
      <w:suppressAutoHyphens/>
      <w:spacing w:before="280" w:after="280"/>
      <w:jc w:val="left"/>
    </w:pPr>
    <w:rPr>
      <w:rFonts w:eastAsia="Times New Roman"/>
      <w:shd w:val="clear" w:color="auto" w:fill="auto"/>
    </w:rPr>
  </w:style>
  <w:style w:type="paragraph" w:customStyle="1" w:styleId="Header">
    <w:name w:val="Header"/>
    <w:basedOn w:val="a0"/>
    <w:rsid w:val="00900AC2"/>
    <w:pPr>
      <w:tabs>
        <w:tab w:val="center" w:pos="4677"/>
        <w:tab w:val="right" w:pos="9355"/>
      </w:tabs>
      <w:suppressAutoHyphens/>
      <w:ind w:firstLine="709"/>
      <w:jc w:val="left"/>
    </w:pPr>
    <w:rPr>
      <w:rFonts w:eastAsia="Times New Roman"/>
      <w:shd w:val="clear" w:color="auto" w:fill="auto"/>
    </w:rPr>
  </w:style>
  <w:style w:type="paragraph" w:customStyle="1" w:styleId="210">
    <w:name w:val="Основной текст 21"/>
    <w:basedOn w:val="a0"/>
    <w:qFormat/>
    <w:rsid w:val="00900AC2"/>
    <w:pPr>
      <w:suppressAutoHyphens/>
      <w:spacing w:line="360" w:lineRule="auto"/>
    </w:pPr>
    <w:rPr>
      <w:rFonts w:eastAsia="Times New Roman"/>
      <w:sz w:val="20"/>
      <w:szCs w:val="20"/>
      <w:shd w:val="clear" w:color="auto" w:fill="auto"/>
      <w:lang w:eastAsia="ar-SA"/>
    </w:rPr>
  </w:style>
  <w:style w:type="paragraph" w:customStyle="1" w:styleId="p3">
    <w:name w:val="p3"/>
    <w:basedOn w:val="a0"/>
    <w:qFormat/>
    <w:rsid w:val="00900AC2"/>
    <w:pPr>
      <w:widowControl w:val="0"/>
      <w:suppressAutoHyphens/>
      <w:spacing w:before="280" w:after="280"/>
      <w:jc w:val="left"/>
    </w:pPr>
    <w:rPr>
      <w:rFonts w:ascii="Liberation Serif;Times New Roma" w:hAnsi="Liberation Serif;Times New Roma" w:cs="Mangal"/>
      <w:shd w:val="clear" w:color="auto" w:fill="auto"/>
      <w:lang w:eastAsia="zh-CN" w:bidi="hi-IN"/>
    </w:rPr>
  </w:style>
  <w:style w:type="paragraph" w:customStyle="1" w:styleId="western">
    <w:name w:val="western"/>
    <w:basedOn w:val="a0"/>
    <w:qFormat/>
    <w:rsid w:val="00900AC2"/>
    <w:pPr>
      <w:widowControl w:val="0"/>
      <w:suppressAutoHyphens/>
      <w:spacing w:before="100" w:after="142" w:line="288" w:lineRule="auto"/>
      <w:jc w:val="left"/>
    </w:pPr>
    <w:rPr>
      <w:rFonts w:ascii="Liberation Serif;Times New Roma" w:hAnsi="Liberation Serif;Times New Roma" w:cs="Liberation Serif;Times New Roma"/>
      <w:color w:val="000000"/>
      <w:shd w:val="clear" w:color="auto" w:fill="auto"/>
      <w:lang w:eastAsia="zh-CN" w:bidi="hi-IN"/>
    </w:rPr>
  </w:style>
  <w:style w:type="paragraph" w:customStyle="1" w:styleId="Style7">
    <w:name w:val="Style7"/>
    <w:basedOn w:val="a0"/>
    <w:qFormat/>
    <w:rsid w:val="00900AC2"/>
    <w:pPr>
      <w:widowControl w:val="0"/>
      <w:suppressAutoHyphens/>
      <w:spacing w:line="324" w:lineRule="exact"/>
      <w:ind w:firstLine="725"/>
    </w:pPr>
    <w:rPr>
      <w:rFonts w:eastAsia="Times New Roman"/>
      <w:shd w:val="clear" w:color="auto" w:fill="auto"/>
    </w:rPr>
  </w:style>
  <w:style w:type="numbering" w:customStyle="1" w:styleId="WW8Num18">
    <w:name w:val="WW8Num18"/>
    <w:qFormat/>
    <w:rsid w:val="00900AC2"/>
  </w:style>
  <w:style w:type="numbering" w:customStyle="1" w:styleId="WW8Num1">
    <w:name w:val="WW8Num1"/>
    <w:qFormat/>
    <w:rsid w:val="00900AC2"/>
  </w:style>
  <w:style w:type="numbering" w:customStyle="1" w:styleId="32">
    <w:name w:val="Нет списка3"/>
    <w:next w:val="a3"/>
    <w:uiPriority w:val="99"/>
    <w:semiHidden/>
    <w:unhideWhenUsed/>
    <w:rsid w:val="003447E3"/>
  </w:style>
  <w:style w:type="paragraph" w:customStyle="1" w:styleId="Heading6">
    <w:name w:val="Heading 6"/>
    <w:basedOn w:val="a0"/>
    <w:semiHidden/>
    <w:unhideWhenUsed/>
    <w:qFormat/>
    <w:rsid w:val="003447E3"/>
    <w:pPr>
      <w:keepNext/>
      <w:keepLines/>
      <w:spacing w:before="200"/>
      <w:jc w:val="left"/>
      <w:outlineLvl w:val="5"/>
    </w:pPr>
    <w:rPr>
      <w:rFonts w:ascii="Cambria" w:eastAsia="Cambria" w:hAnsi="Cambria" w:cs="Cambria"/>
      <w:i/>
      <w:iCs/>
      <w:color w:val="243F60"/>
      <w:spacing w:val="-49"/>
      <w:shd w:val="clear" w:color="auto" w:fill="auto"/>
      <w:lang w:eastAsia="en-US"/>
    </w:rPr>
  </w:style>
  <w:style w:type="character" w:customStyle="1" w:styleId="ListLabel20">
    <w:name w:val="ListLabel 20"/>
    <w:qFormat/>
    <w:rsid w:val="003447E3"/>
    <w:rPr>
      <w:b w:val="0"/>
      <w:i w:val="0"/>
      <w:sz w:val="24"/>
      <w:szCs w:val="24"/>
    </w:rPr>
  </w:style>
  <w:style w:type="character" w:customStyle="1" w:styleId="ListLabel21">
    <w:name w:val="ListLabel 21"/>
    <w:qFormat/>
    <w:rsid w:val="003447E3"/>
    <w:rPr>
      <w:b w:val="0"/>
      <w:i w:val="0"/>
      <w:sz w:val="24"/>
      <w:szCs w:val="24"/>
    </w:rPr>
  </w:style>
  <w:style w:type="character" w:customStyle="1" w:styleId="ListLabel22">
    <w:name w:val="ListLabel 22"/>
    <w:qFormat/>
    <w:rsid w:val="003447E3"/>
    <w:rPr>
      <w:b w:val="0"/>
      <w:i w:val="0"/>
      <w:sz w:val="24"/>
      <w:szCs w:val="24"/>
    </w:rPr>
  </w:style>
  <w:style w:type="character" w:customStyle="1" w:styleId="ListLabel23">
    <w:name w:val="ListLabel 23"/>
    <w:qFormat/>
    <w:rsid w:val="003447E3"/>
    <w:rPr>
      <w:b w:val="0"/>
      <w:i w:val="0"/>
      <w:sz w:val="24"/>
      <w:szCs w:val="24"/>
    </w:rPr>
  </w:style>
  <w:style w:type="character" w:customStyle="1" w:styleId="ListLabel24">
    <w:name w:val="ListLabel 24"/>
    <w:qFormat/>
    <w:rsid w:val="003447E3"/>
    <w:rPr>
      <w:b w:val="0"/>
      <w:i w:val="0"/>
      <w:sz w:val="24"/>
      <w:szCs w:val="24"/>
    </w:rPr>
  </w:style>
  <w:style w:type="character" w:customStyle="1" w:styleId="1d">
    <w:name w:val="Название Знак1"/>
    <w:basedOn w:val="a1"/>
    <w:rsid w:val="003447E3"/>
    <w:rPr>
      <w:b/>
      <w:smallCaps/>
      <w:sz w:val="32"/>
    </w:rPr>
  </w:style>
  <w:style w:type="character" w:customStyle="1" w:styleId="1e">
    <w:name w:val="Подзаголовок Знак1"/>
    <w:basedOn w:val="a1"/>
    <w:rsid w:val="003447E3"/>
    <w:rPr>
      <w:rFonts w:ascii="Cambria" w:hAnsi="Cambria"/>
      <w:spacing w:val="0"/>
      <w:sz w:val="24"/>
      <w:szCs w:val="24"/>
    </w:rPr>
  </w:style>
  <w:style w:type="table" w:customStyle="1" w:styleId="24">
    <w:name w:val="Сетка таблицы2"/>
    <w:basedOn w:val="a2"/>
    <w:next w:val="af0"/>
    <w:uiPriority w:val="59"/>
    <w:rsid w:val="003447E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3"/>
    <w:uiPriority w:val="99"/>
    <w:semiHidden/>
    <w:unhideWhenUsed/>
    <w:rsid w:val="00F620C9"/>
  </w:style>
  <w:style w:type="paragraph" w:customStyle="1" w:styleId="ConsNonformat">
    <w:name w:val="ConsNonformat"/>
    <w:link w:val="ConsNonformat0"/>
    <w:rsid w:val="00F620C9"/>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F620C9"/>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F620C9"/>
    <w:rPr>
      <w:rFonts w:ascii="Consultant" w:eastAsia="Arial" w:hAnsi="Consultant"/>
      <w:color w:val="auto"/>
      <w:sz w:val="28"/>
      <w:szCs w:val="22"/>
      <w:lang w:eastAsia="ar-SA"/>
    </w:rPr>
  </w:style>
  <w:style w:type="paragraph" w:customStyle="1" w:styleId="ConsPlusNonformat">
    <w:name w:val="ConsPlusNonformat"/>
    <w:uiPriority w:val="99"/>
    <w:rsid w:val="00F620C9"/>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F620C9"/>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F620C9"/>
    <w:rPr>
      <w:rFonts w:ascii="Times New Roman" w:hAnsi="Times New Roman" w:cs="Times New Roman" w:hint="default"/>
      <w:color w:val="0000FF"/>
      <w:sz w:val="24"/>
    </w:rPr>
  </w:style>
  <w:style w:type="paragraph" w:customStyle="1" w:styleId="211">
    <w:name w:val="Основной текст с отступом 21"/>
    <w:basedOn w:val="a0"/>
    <w:uiPriority w:val="99"/>
    <w:rsid w:val="00F620C9"/>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F620C9"/>
    <w:rPr>
      <w:sz w:val="20"/>
      <w:szCs w:val="20"/>
      <w:lang w:eastAsia="ar-SA"/>
    </w:rPr>
  </w:style>
  <w:style w:type="paragraph" w:styleId="aff5">
    <w:name w:val="Body Text Indent"/>
    <w:basedOn w:val="a0"/>
    <w:link w:val="1f0"/>
    <w:uiPriority w:val="99"/>
    <w:rsid w:val="00F620C9"/>
    <w:pPr>
      <w:suppressAutoHyphens/>
      <w:spacing w:after="120"/>
      <w:ind w:left="283"/>
      <w:jc w:val="left"/>
    </w:pPr>
    <w:rPr>
      <w:rFonts w:eastAsia="Times New Roman"/>
      <w:color w:val="auto"/>
      <w:sz w:val="20"/>
      <w:szCs w:val="20"/>
      <w:shd w:val="clear" w:color="auto" w:fill="auto"/>
      <w:lang w:eastAsia="ar-SA"/>
    </w:rPr>
  </w:style>
  <w:style w:type="character" w:customStyle="1" w:styleId="aff6">
    <w:name w:val="Основной текст с отступом Знак"/>
    <w:basedOn w:val="a1"/>
    <w:link w:val="aff5"/>
    <w:uiPriority w:val="99"/>
    <w:semiHidden/>
    <w:rsid w:val="00F620C9"/>
  </w:style>
  <w:style w:type="character" w:customStyle="1" w:styleId="1f0">
    <w:name w:val="Основной текст с отступом Знак1"/>
    <w:link w:val="aff5"/>
    <w:uiPriority w:val="99"/>
    <w:rsid w:val="00F620C9"/>
    <w:rPr>
      <w:rFonts w:eastAsia="Times New Roman"/>
      <w:color w:val="auto"/>
      <w:sz w:val="20"/>
      <w:szCs w:val="20"/>
      <w:lang w:eastAsia="ar-SA"/>
    </w:rPr>
  </w:style>
  <w:style w:type="paragraph" w:customStyle="1" w:styleId="aff7">
    <w:name w:val="раздел_документа"/>
    <w:basedOn w:val="1"/>
    <w:uiPriority w:val="99"/>
    <w:rsid w:val="00F620C9"/>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paragraph" w:styleId="a">
    <w:name w:val="List Number"/>
    <w:basedOn w:val="a0"/>
    <w:uiPriority w:val="99"/>
    <w:rsid w:val="00F620C9"/>
    <w:pPr>
      <w:numPr>
        <w:numId w:val="22"/>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33">
    <w:name w:val="Сетка таблицы3"/>
    <w:basedOn w:val="a2"/>
    <w:next w:val="af0"/>
    <w:uiPriority w:val="59"/>
    <w:rsid w:val="00F620C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F620C9"/>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F620C9"/>
  </w:style>
  <w:style w:type="character" w:customStyle="1" w:styleId="apple-converted-space">
    <w:name w:val="apple-converted-space"/>
    <w:basedOn w:val="a1"/>
    <w:rsid w:val="00F620C9"/>
  </w:style>
  <w:style w:type="paragraph" w:customStyle="1" w:styleId="1f1">
    <w:name w:val="Обычный1"/>
    <w:link w:val="1f2"/>
    <w:rsid w:val="00F620C9"/>
    <w:pPr>
      <w:widowControl w:val="0"/>
      <w:suppressAutoHyphens/>
      <w:spacing w:before="120" w:after="120"/>
      <w:ind w:firstLine="567"/>
      <w:jc w:val="both"/>
    </w:pPr>
    <w:rPr>
      <w:rFonts w:eastAsia="Times New Roman"/>
      <w:color w:val="auto"/>
      <w:szCs w:val="20"/>
      <w:lang w:eastAsia="ar-SA"/>
    </w:rPr>
  </w:style>
  <w:style w:type="character" w:customStyle="1" w:styleId="1f2">
    <w:name w:val="Обычный1 Знак"/>
    <w:link w:val="1f1"/>
    <w:rsid w:val="00F620C9"/>
    <w:rPr>
      <w:rFonts w:eastAsia="Times New Roman"/>
      <w:color w:val="auto"/>
      <w:szCs w:val="20"/>
      <w:lang w:eastAsia="ar-SA"/>
    </w:rPr>
  </w:style>
  <w:style w:type="character" w:customStyle="1" w:styleId="42">
    <w:name w:val="Основной текст (4)_"/>
    <w:link w:val="410"/>
    <w:locked/>
    <w:rsid w:val="00F620C9"/>
    <w:rPr>
      <w:sz w:val="23"/>
      <w:szCs w:val="23"/>
      <w:shd w:val="clear" w:color="auto" w:fill="FFFFFF"/>
    </w:rPr>
  </w:style>
  <w:style w:type="paragraph" w:customStyle="1" w:styleId="410">
    <w:name w:val="Основной текст (4)1"/>
    <w:basedOn w:val="a0"/>
    <w:link w:val="42"/>
    <w:rsid w:val="00F620C9"/>
    <w:pPr>
      <w:widowControl w:val="0"/>
      <w:shd w:val="clear" w:color="auto" w:fill="FFFFFF"/>
      <w:spacing w:after="240" w:line="274" w:lineRule="exact"/>
    </w:pPr>
    <w:rPr>
      <w:sz w:val="23"/>
      <w:szCs w:val="23"/>
      <w:shd w:val="clear" w:color="auto" w:fill="FFFFFF"/>
    </w:rPr>
  </w:style>
  <w:style w:type="character" w:customStyle="1" w:styleId="ConsNonformat0">
    <w:name w:val="ConsNonformat Знак"/>
    <w:link w:val="ConsNonformat"/>
    <w:locked/>
    <w:rsid w:val="00F620C9"/>
    <w:rPr>
      <w:rFonts w:ascii="Courier New" w:eastAsia="Times New Roman" w:hAnsi="Courier New"/>
      <w:snapToGrid w:val="0"/>
      <w:color w:val="auto"/>
      <w:sz w:val="20"/>
      <w:szCs w:val="20"/>
    </w:rPr>
  </w:style>
  <w:style w:type="paragraph" w:styleId="HTML0">
    <w:name w:val="HTML Preformatted"/>
    <w:basedOn w:val="a0"/>
    <w:link w:val="HTML1"/>
    <w:rsid w:val="00F620C9"/>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1">
    <w:name w:val="Стандартный HTML Знак"/>
    <w:basedOn w:val="a1"/>
    <w:link w:val="HTML0"/>
    <w:rsid w:val="00F620C9"/>
    <w:rPr>
      <w:rFonts w:ascii="Courier New" w:eastAsia="Times New Roman" w:hAnsi="Courier New" w:cs="Courier New"/>
      <w:color w:val="auto"/>
      <w:sz w:val="20"/>
      <w:szCs w:val="20"/>
      <w:lang w:eastAsia="ar-SA"/>
    </w:rPr>
  </w:style>
  <w:style w:type="paragraph" w:customStyle="1" w:styleId="25">
    <w:name w:val="Знак Знак2 Знак Знак Знак Знак"/>
    <w:basedOn w:val="a0"/>
    <w:rsid w:val="00F620C9"/>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Normal1">
    <w:name w:val="Normal1"/>
    <w:rsid w:val="00F620C9"/>
    <w:pPr>
      <w:suppressAutoHyphens/>
      <w:jc w:val="left"/>
    </w:pPr>
    <w:rPr>
      <w:rFonts w:eastAsia="Arial"/>
      <w:color w:val="auto"/>
      <w:sz w:val="20"/>
      <w:szCs w:val="20"/>
      <w:lang w:eastAsia="zh-CN"/>
    </w:rPr>
  </w:style>
  <w:style w:type="paragraph" w:customStyle="1" w:styleId="aff8">
    <w:name w:val="Базовый"/>
    <w:rsid w:val="00F620C9"/>
    <w:pPr>
      <w:suppressAutoHyphens/>
      <w:spacing w:after="160" w:line="259" w:lineRule="auto"/>
      <w:jc w:val="left"/>
    </w:pPr>
    <w:rPr>
      <w:rFonts w:eastAsia="Times New Roman"/>
      <w:sz w:val="20"/>
      <w:szCs w:val="20"/>
    </w:rPr>
  </w:style>
  <w:style w:type="paragraph" w:customStyle="1" w:styleId="Standard">
    <w:name w:val="Standard"/>
    <w:qFormat/>
    <w:rsid w:val="00F620C9"/>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F620C9"/>
    <w:pPr>
      <w:numPr>
        <w:numId w:val="27"/>
      </w:numPr>
    </w:pPr>
  </w:style>
  <w:style w:type="character" w:customStyle="1" w:styleId="a8">
    <w:name w:val="Абзац списка Знак"/>
    <w:aliases w:val="Bullet List Знак,FooterText Знак,numbered Знак"/>
    <w:link w:val="a7"/>
    <w:uiPriority w:val="34"/>
    <w:locked/>
    <w:rsid w:val="00F620C9"/>
    <w:rPr>
      <w:rFonts w:ascii="Calibri" w:hAnsi="Calibri"/>
      <w:sz w:val="22"/>
      <w:szCs w:val="22"/>
    </w:rPr>
  </w:style>
  <w:style w:type="numbering" w:customStyle="1" w:styleId="51">
    <w:name w:val="Нет списка5"/>
    <w:next w:val="a3"/>
    <w:uiPriority w:val="99"/>
    <w:semiHidden/>
    <w:unhideWhenUsed/>
    <w:rsid w:val="00E82CBD"/>
  </w:style>
  <w:style w:type="paragraph" w:customStyle="1" w:styleId="Textbody">
    <w:name w:val="Text body"/>
    <w:basedOn w:val="Standard"/>
    <w:qFormat/>
    <w:rsid w:val="00E82CBD"/>
    <w:pPr>
      <w:autoSpaceDN/>
      <w:spacing w:after="140" w:line="288" w:lineRule="auto"/>
      <w:textAlignment w:val="baseline"/>
    </w:pPr>
    <w:rPr>
      <w:rFonts w:ascii="Liberation Serif;Times New Roma" w:eastAsia="SimSun;宋体" w:hAnsi="Liberation Serif;Times New Roma" w:cs="Mangal"/>
      <w:color w:val="auto"/>
      <w:kern w:val="2"/>
      <w:sz w:val="24"/>
      <w:szCs w:val="24"/>
      <w:lang w:eastAsia="zh-CN" w:bidi="hi-IN"/>
    </w:rPr>
  </w:style>
  <w:style w:type="numbering" w:customStyle="1" w:styleId="WW8Num181">
    <w:name w:val="WW8Num181"/>
    <w:qFormat/>
    <w:rsid w:val="00E82CBD"/>
  </w:style>
  <w:style w:type="numbering" w:customStyle="1" w:styleId="WW8Num11">
    <w:name w:val="WW8Num11"/>
    <w:qFormat/>
    <w:rsid w:val="00E82CBD"/>
  </w:style>
  <w:style w:type="numbering" w:customStyle="1" w:styleId="61">
    <w:name w:val="Нет списка6"/>
    <w:next w:val="a3"/>
    <w:uiPriority w:val="99"/>
    <w:semiHidden/>
    <w:unhideWhenUsed/>
    <w:rsid w:val="00D75ED7"/>
  </w:style>
  <w:style w:type="character" w:customStyle="1" w:styleId="ListLabel25">
    <w:name w:val="ListLabel 25"/>
    <w:qFormat/>
    <w:rsid w:val="00D75ED7"/>
    <w:rPr>
      <w:b w:val="0"/>
      <w:i w:val="0"/>
      <w:sz w:val="24"/>
      <w:szCs w:val="24"/>
    </w:rPr>
  </w:style>
  <w:style w:type="character" w:customStyle="1" w:styleId="ListLabel26">
    <w:name w:val="ListLabel 26"/>
    <w:qFormat/>
    <w:rsid w:val="00D75ED7"/>
    <w:rPr>
      <w:b w:val="0"/>
      <w:i w:val="0"/>
      <w:sz w:val="24"/>
      <w:szCs w:val="24"/>
    </w:rPr>
  </w:style>
  <w:style w:type="character" w:customStyle="1" w:styleId="ListLabel27">
    <w:name w:val="ListLabel 27"/>
    <w:qFormat/>
    <w:rsid w:val="00D75ED7"/>
    <w:rPr>
      <w:b w:val="0"/>
      <w:i w:val="0"/>
      <w:sz w:val="24"/>
      <w:szCs w:val="24"/>
    </w:rPr>
  </w:style>
  <w:style w:type="character" w:customStyle="1" w:styleId="ListLabel28">
    <w:name w:val="ListLabel 28"/>
    <w:qFormat/>
    <w:rsid w:val="00D75ED7"/>
    <w:rPr>
      <w:b w:val="0"/>
      <w:i w:val="0"/>
      <w:sz w:val="24"/>
      <w:szCs w:val="24"/>
    </w:rPr>
  </w:style>
  <w:style w:type="character" w:customStyle="1" w:styleId="ListLabel29">
    <w:name w:val="ListLabel 29"/>
    <w:qFormat/>
    <w:rsid w:val="00D75ED7"/>
    <w:rPr>
      <w:b w:val="0"/>
      <w:i w:val="0"/>
      <w:sz w:val="24"/>
      <w:szCs w:val="24"/>
    </w:rPr>
  </w:style>
  <w:style w:type="table" w:customStyle="1" w:styleId="43">
    <w:name w:val="Сетка таблицы4"/>
    <w:basedOn w:val="a2"/>
    <w:next w:val="af0"/>
    <w:uiPriority w:val="59"/>
    <w:rsid w:val="00D75ED7"/>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
    <w:name w:val="Нет списка7"/>
    <w:next w:val="a3"/>
    <w:uiPriority w:val="99"/>
    <w:semiHidden/>
    <w:unhideWhenUsed/>
    <w:rsid w:val="00B606F6"/>
  </w:style>
  <w:style w:type="table" w:customStyle="1" w:styleId="52">
    <w:name w:val="Сетка таблицы5"/>
    <w:basedOn w:val="a2"/>
    <w:next w:val="af0"/>
    <w:uiPriority w:val="59"/>
    <w:rsid w:val="00B606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B606F6"/>
  </w:style>
  <w:style w:type="numbering" w:customStyle="1" w:styleId="81">
    <w:name w:val="Нет списка8"/>
    <w:next w:val="a3"/>
    <w:uiPriority w:val="99"/>
    <w:semiHidden/>
    <w:unhideWhenUsed/>
    <w:rsid w:val="0043074D"/>
  </w:style>
  <w:style w:type="table" w:customStyle="1" w:styleId="62">
    <w:name w:val="Сетка таблицы6"/>
    <w:basedOn w:val="a2"/>
    <w:next w:val="af0"/>
    <w:uiPriority w:val="59"/>
    <w:rsid w:val="0043074D"/>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43074D"/>
  </w:style>
  <w:style w:type="numbering" w:customStyle="1" w:styleId="9">
    <w:name w:val="Нет списка9"/>
    <w:next w:val="a3"/>
    <w:uiPriority w:val="99"/>
    <w:semiHidden/>
    <w:unhideWhenUsed/>
    <w:rsid w:val="003A709C"/>
  </w:style>
  <w:style w:type="table" w:customStyle="1" w:styleId="72">
    <w:name w:val="Сетка таблицы7"/>
    <w:basedOn w:val="a2"/>
    <w:next w:val="af0"/>
    <w:uiPriority w:val="59"/>
    <w:rsid w:val="003A709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3A709C"/>
  </w:style>
  <w:style w:type="paragraph" w:styleId="44">
    <w:name w:val="toc 4"/>
    <w:basedOn w:val="a0"/>
    <w:next w:val="a0"/>
    <w:autoRedefine/>
    <w:uiPriority w:val="39"/>
    <w:semiHidden/>
    <w:unhideWhenUsed/>
    <w:rsid w:val="00F74404"/>
    <w:pPr>
      <w:spacing w:after="100"/>
      <w:ind w:left="720"/>
    </w:pPr>
  </w:style>
</w:styles>
</file>

<file path=word/webSettings.xml><?xml version="1.0" encoding="utf-8"?>
<w:webSettings xmlns:r="http://schemas.openxmlformats.org/officeDocument/2006/relationships" xmlns:w="http://schemas.openxmlformats.org/wordprocessingml/2006/main">
  <w:divs>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605650871">
      <w:bodyDiv w:val="1"/>
      <w:marLeft w:val="0"/>
      <w:marRight w:val="0"/>
      <w:marTop w:val="0"/>
      <w:marBottom w:val="0"/>
      <w:divBdr>
        <w:top w:val="none" w:sz="0" w:space="0" w:color="auto"/>
        <w:left w:val="none" w:sz="0" w:space="0" w:color="auto"/>
        <w:bottom w:val="none" w:sz="0" w:space="0" w:color="auto"/>
        <w:right w:val="none" w:sz="0" w:space="0" w:color="auto"/>
      </w:divBdr>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083800001">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947034731">
      <w:bodyDiv w:val="1"/>
      <w:marLeft w:val="0"/>
      <w:marRight w:val="0"/>
      <w:marTop w:val="0"/>
      <w:marBottom w:val="0"/>
      <w:divBdr>
        <w:top w:val="none" w:sz="0" w:space="0" w:color="auto"/>
        <w:left w:val="none" w:sz="0" w:space="0" w:color="auto"/>
        <w:bottom w:val="none" w:sz="0" w:space="0" w:color="auto"/>
        <w:right w:val="none" w:sz="0" w:space="0" w:color="auto"/>
      </w:divBdr>
    </w:div>
    <w:div w:id="1955597518">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MLAW;n=129338;fld=134;dst=10018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37C20-78F7-4B01-A880-AEA94DA3B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36</Pages>
  <Words>18404</Words>
  <Characters>104904</Characters>
  <Application>Microsoft Office Word</Application>
  <DocSecurity>0</DocSecurity>
  <Lines>874</Lines>
  <Paragraphs>246</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СОДЕРЖАНИЕ</vt:lpstr>
    </vt:vector>
  </TitlesOfParts>
  <Company/>
  <LinksUpToDate>false</LinksUpToDate>
  <CharactersWithSpaces>123062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2021-08-12T10:07:00Z</cp:lastPrinted>
  <dcterms:created xsi:type="dcterms:W3CDTF">2023-03-21T06:27:00Z</dcterms:created>
  <dcterms:modified xsi:type="dcterms:W3CDTF">2023-03-21T06:27:00Z</dcterms:modified>
</cp:coreProperties>
</file>