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462E04B2" w14:textId="77777777" w:rsidR="00E5456D" w:rsidRPr="00E5456D" w:rsidRDefault="00E5456D" w:rsidP="00E5456D">
      <w:pPr>
        <w:ind w:left="5670"/>
        <w:rPr>
          <w:rFonts w:eastAsia="Calibri"/>
          <w:sz w:val="22"/>
          <w:szCs w:val="22"/>
          <w:lang w:eastAsia="en-US"/>
        </w:rPr>
      </w:pPr>
      <w:r w:rsidRPr="00E5456D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6E76FDDF" w14:textId="77777777" w:rsidR="00E5456D" w:rsidRPr="00E5456D" w:rsidRDefault="00E5456D" w:rsidP="00E5456D">
      <w:pPr>
        <w:ind w:left="5670"/>
        <w:rPr>
          <w:rFonts w:eastAsia="Calibri"/>
          <w:sz w:val="22"/>
          <w:szCs w:val="22"/>
          <w:lang w:eastAsia="en-US"/>
        </w:rPr>
      </w:pPr>
      <w:r w:rsidRPr="00E5456D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65F652B7" w:rsidR="00B10701" w:rsidRPr="00BE670E" w:rsidRDefault="00E5456D" w:rsidP="00E5456D">
      <w:pPr>
        <w:ind w:left="5670"/>
        <w:rPr>
          <w:rFonts w:eastAsia="Calibri"/>
          <w:sz w:val="22"/>
          <w:szCs w:val="22"/>
          <w:lang w:eastAsia="en-US"/>
        </w:rPr>
      </w:pPr>
      <w:r w:rsidRPr="00E5456D">
        <w:rPr>
          <w:rFonts w:eastAsia="Calibri"/>
          <w:sz w:val="22"/>
          <w:szCs w:val="22"/>
          <w:lang w:eastAsia="en-US"/>
        </w:rPr>
        <w:t xml:space="preserve">и </w:t>
      </w:r>
      <w:proofErr w:type="gramStart"/>
      <w:r w:rsidRPr="00E5456D">
        <w:rPr>
          <w:rFonts w:eastAsia="Calibri"/>
          <w:sz w:val="22"/>
          <w:szCs w:val="22"/>
          <w:lang w:eastAsia="en-US"/>
        </w:rPr>
        <w:t>торгов  МУП</w:t>
      </w:r>
      <w:proofErr w:type="gramEnd"/>
      <w:r w:rsidRPr="00E5456D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1300A2A9" w:rsidR="00B10701" w:rsidRPr="00E5456D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E5456D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E5456D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1647A296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 xml:space="preserve">аукциона </w:t>
      </w:r>
      <w:r w:rsidR="00725EBF" w:rsidRPr="00725EBF">
        <w:rPr>
          <w:b/>
        </w:rPr>
        <w:t>в электронной форме, участниками которого могут быть только субъекты малого и среднего предпринимательства</w:t>
      </w:r>
    </w:p>
    <w:p w14:paraId="5CD0AA22" w14:textId="77777777" w:rsidR="00E5456D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725EBF">
        <w:rPr>
          <w:b/>
        </w:rPr>
        <w:t>в</w:t>
      </w:r>
      <w:r w:rsidR="00725EBF" w:rsidRPr="00725EBF">
        <w:rPr>
          <w:b/>
        </w:rPr>
        <w:t xml:space="preserve">ыполнение </w:t>
      </w:r>
      <w:r w:rsidR="00B94D68" w:rsidRPr="00B94D68">
        <w:rPr>
          <w:b/>
        </w:rPr>
        <w:t xml:space="preserve">строительно-монтажных работ по прокладке водопроводных сетей до многоквартирных жилых домов со встроенными помещениями (поз.1, поз.3) </w:t>
      </w:r>
    </w:p>
    <w:p w14:paraId="25DB2328" w14:textId="1A6CD915" w:rsidR="00255562" w:rsidRPr="00DC2C86" w:rsidRDefault="00B94D68" w:rsidP="006B398B">
      <w:pPr>
        <w:jc w:val="center"/>
        <w:rPr>
          <w:b/>
        </w:rPr>
      </w:pPr>
      <w:r w:rsidRPr="00B94D68">
        <w:rPr>
          <w:b/>
        </w:rPr>
        <w:t>Микрорайон "Светлый" в городе Йошкар-Оле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725EB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>Заказчик</w:t>
      </w:r>
      <w:r w:rsidR="00453F7A" w:rsidRPr="00725EBF">
        <w:rPr>
          <w:sz w:val="22"/>
          <w:szCs w:val="22"/>
        </w:rPr>
        <w:t xml:space="preserve">: </w:t>
      </w:r>
      <w:r w:rsidR="00AF2AC4" w:rsidRPr="00725EBF">
        <w:rPr>
          <w:b w:val="0"/>
          <w:sz w:val="22"/>
          <w:szCs w:val="22"/>
        </w:rPr>
        <w:t>Муниципальное унита</w:t>
      </w:r>
      <w:r w:rsidR="006D7098" w:rsidRPr="00725EB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725EBF">
        <w:rPr>
          <w:b w:val="0"/>
          <w:sz w:val="22"/>
          <w:szCs w:val="22"/>
        </w:rPr>
        <w:t>г.</w:t>
      </w:r>
      <w:r w:rsidR="00AF2AC4" w:rsidRPr="00725EBF">
        <w:rPr>
          <w:b w:val="0"/>
          <w:sz w:val="22"/>
          <w:szCs w:val="22"/>
        </w:rPr>
        <w:t>Йошкар</w:t>
      </w:r>
      <w:proofErr w:type="spellEnd"/>
      <w:r w:rsidR="00AF2AC4" w:rsidRPr="00725EB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725EB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725EBF">
        <w:rPr>
          <w:sz w:val="22"/>
          <w:szCs w:val="22"/>
        </w:rPr>
        <w:t>424039, Республика Марий Эл, г. Йошкар-Ола, ул. Дружбы, д. 2</w:t>
      </w:r>
      <w:r w:rsidR="00503EC9" w:rsidRPr="00725EBF">
        <w:rPr>
          <w:sz w:val="22"/>
          <w:szCs w:val="22"/>
        </w:rPr>
        <w:t>;</w:t>
      </w:r>
      <w:r w:rsidR="00AF2AC4" w:rsidRPr="00725EBF">
        <w:rPr>
          <w:sz w:val="22"/>
          <w:szCs w:val="22"/>
        </w:rPr>
        <w:t xml:space="preserve"> </w:t>
      </w:r>
    </w:p>
    <w:p w14:paraId="56B6916A" w14:textId="77777777" w:rsidR="00AF2AC4" w:rsidRPr="00725EB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>Ответственное лицо за размещение закупки</w:t>
      </w:r>
      <w:r w:rsidR="00AF2AC4" w:rsidRPr="00725EBF">
        <w:rPr>
          <w:sz w:val="22"/>
          <w:szCs w:val="22"/>
        </w:rPr>
        <w:t>:</w:t>
      </w:r>
      <w:r w:rsidR="00503EC9" w:rsidRPr="00725EBF">
        <w:rPr>
          <w:sz w:val="22"/>
          <w:szCs w:val="22"/>
        </w:rPr>
        <w:t xml:space="preserve"> </w:t>
      </w:r>
      <w:r w:rsidR="006D7098" w:rsidRPr="00725EBF">
        <w:rPr>
          <w:sz w:val="22"/>
          <w:szCs w:val="22"/>
        </w:rPr>
        <w:t>Ерсулова Анна Викторовна</w:t>
      </w:r>
      <w:r w:rsidR="00AF2AC4" w:rsidRPr="00725EBF">
        <w:rPr>
          <w:sz w:val="22"/>
          <w:szCs w:val="22"/>
        </w:rPr>
        <w:t>,</w:t>
      </w:r>
      <w:r w:rsidR="00802B49" w:rsidRPr="00725EBF">
        <w:rPr>
          <w:sz w:val="22"/>
          <w:szCs w:val="22"/>
        </w:rPr>
        <w:t xml:space="preserve"> </w:t>
      </w:r>
      <w:r w:rsidR="00AF2AC4" w:rsidRPr="00725EBF">
        <w:rPr>
          <w:sz w:val="22"/>
          <w:szCs w:val="22"/>
        </w:rPr>
        <w:t>тел. (8362) 64-57-62</w:t>
      </w:r>
      <w:r w:rsidR="00E61367" w:rsidRPr="00725EBF">
        <w:rPr>
          <w:sz w:val="22"/>
          <w:szCs w:val="22"/>
        </w:rPr>
        <w:t>;</w:t>
      </w:r>
    </w:p>
    <w:p w14:paraId="34F566A7" w14:textId="77777777" w:rsidR="00AF2AC4" w:rsidRPr="00725EB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Cs/>
          <w:sz w:val="22"/>
          <w:szCs w:val="22"/>
        </w:rPr>
        <w:t xml:space="preserve">Адрес электронной почты </w:t>
      </w:r>
      <w:r w:rsidR="005965AC" w:rsidRPr="00725EBF">
        <w:rPr>
          <w:bCs/>
          <w:sz w:val="22"/>
          <w:szCs w:val="22"/>
        </w:rPr>
        <w:t>Заказчика</w:t>
      </w:r>
      <w:r w:rsidRPr="00725EBF">
        <w:rPr>
          <w:sz w:val="22"/>
          <w:szCs w:val="22"/>
        </w:rPr>
        <w:t>:</w:t>
      </w:r>
      <w:r w:rsidR="00AF2AC4" w:rsidRPr="00725EBF">
        <w:rPr>
          <w:sz w:val="22"/>
          <w:szCs w:val="22"/>
        </w:rPr>
        <w:t xml:space="preserve"> </w:t>
      </w:r>
      <w:r w:rsidRPr="00725EBF">
        <w:rPr>
          <w:b/>
          <w:sz w:val="22"/>
          <w:szCs w:val="22"/>
        </w:rPr>
        <w:t xml:space="preserve"> </w:t>
      </w:r>
      <w:hyperlink r:id="rId6" w:history="1">
        <w:r w:rsidR="00FC2A39" w:rsidRPr="00725EBF">
          <w:rPr>
            <w:rStyle w:val="a4"/>
            <w:sz w:val="22"/>
            <w:szCs w:val="22"/>
            <w:lang w:val="en-US"/>
          </w:rPr>
          <w:t>log</w:t>
        </w:r>
        <w:r w:rsidR="00FC2A39" w:rsidRPr="00725EBF">
          <w:rPr>
            <w:rStyle w:val="a4"/>
            <w:sz w:val="22"/>
            <w:szCs w:val="22"/>
          </w:rPr>
          <w:t>@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725EBF">
          <w:rPr>
            <w:rStyle w:val="a4"/>
            <w:sz w:val="22"/>
            <w:szCs w:val="22"/>
          </w:rPr>
          <w:t>12.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41549787" w:rsidR="00F43DCC" w:rsidRPr="00725EB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Способ осуществления закупки: </w:t>
      </w:r>
      <w:r w:rsidR="0051519D" w:rsidRPr="00725EBF">
        <w:rPr>
          <w:sz w:val="22"/>
          <w:szCs w:val="22"/>
        </w:rPr>
        <w:t xml:space="preserve">Аукцион </w:t>
      </w:r>
      <w:r w:rsidR="00725EBF" w:rsidRPr="00725EBF">
        <w:rPr>
          <w:sz w:val="22"/>
          <w:szCs w:val="22"/>
        </w:rPr>
        <w:t>в электронной форме, участниками которого могут быть только субъекты малого и среднего предпринимательства</w:t>
      </w:r>
      <w:r w:rsidRPr="00725EBF">
        <w:rPr>
          <w:sz w:val="22"/>
          <w:szCs w:val="22"/>
        </w:rPr>
        <w:t>;</w:t>
      </w:r>
    </w:p>
    <w:p w14:paraId="6DCB14B0" w14:textId="797E98D2" w:rsidR="00BE1E15" w:rsidRPr="00725EB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Предмет </w:t>
      </w:r>
      <w:r w:rsidR="0042562B" w:rsidRPr="00725EBF">
        <w:rPr>
          <w:sz w:val="22"/>
          <w:szCs w:val="22"/>
        </w:rPr>
        <w:t>договора</w:t>
      </w:r>
      <w:r w:rsidR="00255562" w:rsidRPr="00725EBF">
        <w:rPr>
          <w:sz w:val="22"/>
          <w:szCs w:val="22"/>
        </w:rPr>
        <w:t>:</w:t>
      </w:r>
      <w:r w:rsidR="0042562B" w:rsidRPr="00725EBF">
        <w:rPr>
          <w:sz w:val="22"/>
          <w:szCs w:val="22"/>
        </w:rPr>
        <w:t xml:space="preserve"> </w:t>
      </w:r>
      <w:r w:rsidR="00B94D68" w:rsidRPr="00B94D68">
        <w:rPr>
          <w:rFonts w:eastAsia="Calibri"/>
          <w:sz w:val="22"/>
          <w:szCs w:val="22"/>
          <w:lang w:eastAsia="en-US"/>
        </w:rPr>
        <w:t>Выполнение строительно-монтажных работ по прокладке водопроводных сетей до многоквартирных жилых домов со встроенными помещениями (поз.1, поз.3) Микрорайон "Светлый" в городе Йошкар-Оле</w:t>
      </w:r>
      <w:r w:rsidR="00E61367" w:rsidRPr="00725EBF">
        <w:rPr>
          <w:b w:val="0"/>
          <w:sz w:val="22"/>
          <w:szCs w:val="22"/>
        </w:rPr>
        <w:t>;</w:t>
      </w:r>
    </w:p>
    <w:p w14:paraId="22E58B0A" w14:textId="346C256C" w:rsidR="00AC6F4B" w:rsidRPr="00725EBF" w:rsidRDefault="003737E2" w:rsidP="00725EBF">
      <w:pPr>
        <w:ind w:firstLine="567"/>
        <w:jc w:val="both"/>
        <w:rPr>
          <w:b/>
          <w:sz w:val="22"/>
          <w:szCs w:val="22"/>
        </w:rPr>
      </w:pPr>
      <w:r w:rsidRPr="00725EB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725EBF">
        <w:rPr>
          <w:rFonts w:eastAsia="Calibri"/>
          <w:sz w:val="22"/>
          <w:szCs w:val="22"/>
          <w:lang w:eastAsia="en-US"/>
        </w:rPr>
        <w:t xml:space="preserve">2:  </w:t>
      </w:r>
      <w:r w:rsidR="00725EBF" w:rsidRPr="00725EBF">
        <w:rPr>
          <w:rFonts w:eastAsia="Calibri"/>
          <w:sz w:val="22"/>
          <w:szCs w:val="22"/>
          <w:lang w:eastAsia="en-US"/>
        </w:rPr>
        <w:t>42.21.13.190</w:t>
      </w:r>
      <w:proofErr w:type="gramEnd"/>
      <w:r w:rsidR="00725EBF" w:rsidRPr="00725EBF">
        <w:rPr>
          <w:rFonts w:eastAsia="Calibri"/>
          <w:sz w:val="22"/>
          <w:szCs w:val="22"/>
          <w:lang w:eastAsia="en-US"/>
        </w:rPr>
        <w:t xml:space="preserve"> Системы оросительные (каналы); водоводы и водопроводные конструкции; водоочистные станции, станции очистки сточных вод и насосные станции прочие</w:t>
      </w:r>
      <w:r w:rsidR="005137B8" w:rsidRPr="00725EBF">
        <w:rPr>
          <w:rFonts w:eastAsia="Calibri"/>
          <w:sz w:val="22"/>
          <w:szCs w:val="22"/>
          <w:lang w:eastAsia="en-US"/>
        </w:rPr>
        <w:t>.</w:t>
      </w:r>
    </w:p>
    <w:p w14:paraId="5B13D613" w14:textId="210EBBC1" w:rsidR="005E07D4" w:rsidRPr="00725EBF" w:rsidRDefault="00AC6F4B" w:rsidP="00C47BCE">
      <w:pPr>
        <w:ind w:firstLine="567"/>
        <w:rPr>
          <w:rFonts w:eastAsia="Calibri"/>
          <w:bCs/>
          <w:sz w:val="22"/>
          <w:szCs w:val="22"/>
          <w:lang w:eastAsia="en-US"/>
        </w:rPr>
      </w:pPr>
      <w:r w:rsidRPr="00725EBF">
        <w:rPr>
          <w:sz w:val="22"/>
          <w:szCs w:val="22"/>
        </w:rPr>
        <w:t xml:space="preserve">ОКВЭД2: </w:t>
      </w:r>
      <w:r w:rsidR="00725EBF" w:rsidRPr="00725EBF">
        <w:rPr>
          <w:rFonts w:eastAsia="Calibri"/>
          <w:bCs/>
          <w:sz w:val="22"/>
          <w:szCs w:val="22"/>
          <w:lang w:eastAsia="en-US"/>
        </w:rPr>
        <w:t>42.21 Строительство инженерных коммуникаций для водоснабжения и водоотведения, газоснабжения</w:t>
      </w:r>
      <w:r w:rsidR="003B0BF9" w:rsidRPr="00725EBF">
        <w:rPr>
          <w:rFonts w:eastAsia="Calibri"/>
          <w:bCs/>
          <w:sz w:val="22"/>
          <w:szCs w:val="22"/>
          <w:lang w:eastAsia="en-US"/>
        </w:rPr>
        <w:t>.</w:t>
      </w:r>
    </w:p>
    <w:p w14:paraId="25B13DA0" w14:textId="13E96DAF" w:rsidR="003B0BF9" w:rsidRPr="00725EBF" w:rsidRDefault="003B0BF9" w:rsidP="003B0BF9">
      <w:pPr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 xml:space="preserve">Начальная (максимальная) цена договора: </w:t>
      </w:r>
      <w:r w:rsidR="00B94D68" w:rsidRPr="00B94D68">
        <w:rPr>
          <w:b/>
          <w:sz w:val="22"/>
          <w:szCs w:val="22"/>
        </w:rPr>
        <w:t>13 547 969 (Тринадцать миллионов пятьсот сорок семь тысяч девятьсот шестьдесят девять) руб. 40 коп.</w:t>
      </w:r>
    </w:p>
    <w:p w14:paraId="23086FC5" w14:textId="1988BA99" w:rsidR="00183A28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Количество </w:t>
      </w:r>
      <w:r w:rsidR="00700E1F" w:rsidRPr="00725EBF">
        <w:rPr>
          <w:sz w:val="22"/>
          <w:szCs w:val="22"/>
        </w:rPr>
        <w:t>(объем) товара, работ, оказываемых услуг</w:t>
      </w:r>
      <w:r w:rsidR="00183A28" w:rsidRPr="00725EBF">
        <w:rPr>
          <w:sz w:val="22"/>
          <w:szCs w:val="22"/>
        </w:rPr>
        <w:t>:</w:t>
      </w:r>
      <w:r w:rsidR="00183A28" w:rsidRPr="00725EBF">
        <w:rPr>
          <w:b w:val="0"/>
          <w:sz w:val="22"/>
          <w:szCs w:val="22"/>
        </w:rPr>
        <w:t xml:space="preserve"> </w:t>
      </w:r>
      <w:r w:rsidR="00725EBF" w:rsidRPr="00725EBF">
        <w:rPr>
          <w:rFonts w:eastAsia="Calibri"/>
          <w:b w:val="0"/>
          <w:sz w:val="22"/>
          <w:szCs w:val="22"/>
          <w:lang w:eastAsia="en-US"/>
        </w:rPr>
        <w:t>2 Условные единицы</w:t>
      </w:r>
      <w:r w:rsidR="00EC5FEF" w:rsidRPr="00725EB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725EBF">
        <w:rPr>
          <w:b w:val="0"/>
          <w:sz w:val="22"/>
          <w:szCs w:val="22"/>
        </w:rPr>
        <w:t xml:space="preserve"> </w:t>
      </w:r>
    </w:p>
    <w:p w14:paraId="074729BC" w14:textId="3265460B" w:rsidR="00725EBF" w:rsidRDefault="00725EBF" w:rsidP="00725EBF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b w:val="0"/>
          <w:sz w:val="22"/>
          <w:szCs w:val="22"/>
        </w:rPr>
        <w:t xml:space="preserve">Этап 1.  </w:t>
      </w:r>
      <w:r w:rsidR="00B94D68" w:rsidRPr="00B94D68">
        <w:rPr>
          <w:b w:val="0"/>
          <w:sz w:val="22"/>
          <w:szCs w:val="22"/>
        </w:rPr>
        <w:t>выполнение строительно-монтажных работ по прокладке водопроводных сетей от существующего колодца ВК-7 к колодцу ВК-8/ПГ трубой d 315 мм. с устройством предохранительного футляра, проложенного под автомобильной дорогой, далее трубой d 315 мм. к колодцу ВК-14 через колодцы ВК-9, ВК-10/ПГ, ВК-11/ПГ, ВК-12/ПГ, ВК-13 трубой d 315 мм. с устройством предохранительного футляра, проложенного под автомобильной дорогой;</w:t>
      </w:r>
    </w:p>
    <w:p w14:paraId="0A8FFF80" w14:textId="1B4ADA43" w:rsidR="00725EBF" w:rsidRPr="00725EBF" w:rsidRDefault="00725EBF" w:rsidP="00725EBF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b w:val="0"/>
          <w:sz w:val="22"/>
          <w:szCs w:val="22"/>
        </w:rPr>
        <w:t xml:space="preserve">Этап 2. </w:t>
      </w:r>
      <w:r w:rsidR="00B94D68" w:rsidRPr="00B94D68">
        <w:rPr>
          <w:b w:val="0"/>
          <w:sz w:val="22"/>
          <w:szCs w:val="22"/>
        </w:rPr>
        <w:t>выполнение строительно-монтажных работ по прокладке водопроводных сетей от существующего колодца ВК-8/ПГ трубой d 160 мм к колодцу ВК-16/ПГ и от ВК-16/ПГ трубой d 110 мм до существующего колодца ВК10/ПГ.</w:t>
      </w:r>
    </w:p>
    <w:p w14:paraId="4CDFF779" w14:textId="77777777" w:rsidR="00E30CF1" w:rsidRPr="00725EB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 xml:space="preserve">Описание объекта закупки представлено в Разделе </w:t>
      </w:r>
      <w:r w:rsidRPr="00725EBF">
        <w:rPr>
          <w:sz w:val="22"/>
          <w:szCs w:val="22"/>
          <w:lang w:val="en-US"/>
        </w:rPr>
        <w:t>III</w:t>
      </w:r>
      <w:r w:rsidRPr="00725EBF">
        <w:rPr>
          <w:sz w:val="22"/>
          <w:szCs w:val="22"/>
        </w:rPr>
        <w:t xml:space="preserve"> «Техническое задание» документации</w:t>
      </w:r>
      <w:r w:rsidR="00B44BF1" w:rsidRPr="00725EBF">
        <w:rPr>
          <w:sz w:val="22"/>
          <w:szCs w:val="22"/>
        </w:rPr>
        <w:t xml:space="preserve"> о закупке</w:t>
      </w:r>
      <w:r w:rsidRPr="00725EBF">
        <w:rPr>
          <w:sz w:val="22"/>
          <w:szCs w:val="22"/>
        </w:rPr>
        <w:t xml:space="preserve">. </w:t>
      </w:r>
    </w:p>
    <w:p w14:paraId="4725CCAD" w14:textId="7B1C473A" w:rsidR="00E0624D" w:rsidRPr="00725EBF" w:rsidRDefault="00725EBF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>Место выполнения работ:</w:t>
      </w:r>
      <w:r w:rsidR="003B0BF9" w:rsidRPr="00725EBF">
        <w:rPr>
          <w:b/>
          <w:sz w:val="22"/>
          <w:szCs w:val="22"/>
        </w:rPr>
        <w:t xml:space="preserve"> </w:t>
      </w:r>
      <w:r w:rsidR="00B94D68" w:rsidRPr="00B94D68">
        <w:rPr>
          <w:bCs/>
          <w:sz w:val="22"/>
          <w:szCs w:val="22"/>
        </w:rPr>
        <w:t>Республика Марий Эл, г Йошкар-Ола, микрорайон СВЕТЛЫЙ Сернурский тракт дом п.1, дом п.3</w:t>
      </w:r>
      <w:r w:rsidR="003B0BF9" w:rsidRPr="00725EBF">
        <w:rPr>
          <w:bCs/>
          <w:sz w:val="22"/>
          <w:szCs w:val="22"/>
        </w:rPr>
        <w:t>;</w:t>
      </w:r>
    </w:p>
    <w:p w14:paraId="1029DC05" w14:textId="488B8945" w:rsidR="00AF2AC4" w:rsidRPr="00725EB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725EB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B94D68" w:rsidRPr="00B94D68">
        <w:rPr>
          <w:sz w:val="22"/>
          <w:szCs w:val="22"/>
        </w:rPr>
        <w:t>в течение 210 календарных дней с момента заключения договора</w:t>
      </w:r>
      <w:r w:rsidR="00B94D68">
        <w:rPr>
          <w:sz w:val="22"/>
          <w:szCs w:val="22"/>
        </w:rPr>
        <w:t>.</w:t>
      </w:r>
    </w:p>
    <w:p w14:paraId="58EB23D7" w14:textId="558EF62D" w:rsidR="003B0BF9" w:rsidRPr="00725EBF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25EBF" w:rsidRPr="00725EBF">
        <w:rPr>
          <w:sz w:val="22"/>
          <w:szCs w:val="22"/>
        </w:rPr>
        <w:t>указаны в Разделе III «Техническое задание» и Разделе IV «Проект договора» документации</w:t>
      </w:r>
      <w:r w:rsidR="00725EBF">
        <w:rPr>
          <w:sz w:val="22"/>
          <w:szCs w:val="22"/>
        </w:rPr>
        <w:t xml:space="preserve"> о закупке</w:t>
      </w:r>
      <w:r w:rsidR="00725EBF" w:rsidRPr="00725EBF">
        <w:rPr>
          <w:sz w:val="22"/>
          <w:szCs w:val="22"/>
        </w:rPr>
        <w:t>.</w:t>
      </w:r>
      <w:r w:rsidR="003B0BF9" w:rsidRPr="00725EBF">
        <w:rPr>
          <w:sz w:val="22"/>
          <w:szCs w:val="22"/>
        </w:rPr>
        <w:t xml:space="preserve"> </w:t>
      </w:r>
    </w:p>
    <w:p w14:paraId="0A21201F" w14:textId="1A227CBC" w:rsidR="003B0BF9" w:rsidRPr="00725EBF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bCs/>
          <w:sz w:val="22"/>
          <w:szCs w:val="22"/>
        </w:rPr>
        <w:t>Порядок формирования цены договора (цены лота):</w:t>
      </w:r>
      <w:r w:rsidRPr="00725EBF">
        <w:rPr>
          <w:sz w:val="22"/>
          <w:szCs w:val="22"/>
        </w:rPr>
        <w:t xml:space="preserve"> </w:t>
      </w:r>
      <w:r w:rsidR="00B94D68" w:rsidRPr="00B94D68">
        <w:rPr>
          <w:sz w:val="22"/>
          <w:szCs w:val="22"/>
        </w:rPr>
        <w:t>Цена Договора включает в себя все расходы, связанные с выполнением работ, предусмотренных Договором в полном объеме, страхование, уплату таможенных пошлин, налогов, сборов и других обязательных платежей, а также иные расходы, связанные с исполнением Подрядчика своих обязательств по Договору.</w:t>
      </w:r>
    </w:p>
    <w:p w14:paraId="1A41E85D" w14:textId="4087A3ED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725EBF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</w:t>
      </w:r>
      <w:r w:rsidRPr="003737E2">
        <w:rPr>
          <w:b/>
          <w:bCs/>
          <w:sz w:val="22"/>
          <w:szCs w:val="22"/>
        </w:rPr>
        <w:t xml:space="preserve">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</w:t>
      </w:r>
      <w:r w:rsidRPr="003737E2">
        <w:rPr>
          <w:b/>
          <w:bCs/>
          <w:sz w:val="22"/>
          <w:szCs w:val="22"/>
        </w:rPr>
        <w:lastRenderedPageBreak/>
        <w:t>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E5456D">
        <w:rPr>
          <w:sz w:val="22"/>
          <w:szCs w:val="22"/>
        </w:rPr>
        <w:t>Не установлено</w:t>
      </w:r>
      <w:r w:rsidR="003B0BF9" w:rsidRPr="003B0BF9">
        <w:rPr>
          <w:sz w:val="22"/>
          <w:szCs w:val="22"/>
        </w:rPr>
        <w:t>.</w:t>
      </w:r>
    </w:p>
    <w:p w14:paraId="0CD0508C" w14:textId="6702C558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94D68" w:rsidRPr="00B94D68">
        <w:rPr>
          <w:rFonts w:eastAsia="Calibri"/>
          <w:b w:val="0"/>
          <w:sz w:val="22"/>
          <w:szCs w:val="22"/>
          <w:lang w:eastAsia="en-US"/>
        </w:rPr>
        <w:t>Оплата за выполненные работы производится Заказчиком путем перечисления денежных средств, на расчетный счет Подрядчика частями за фактически выполненные объемы работ ежемесячно на основании предъявленного счета, согласно подписанных уполномоченными представителями Подрядчика и Заказчика справок о стоимости выполненных работ и затрат (форма КС-3), составленная на основании актов приемки выполненных работ (форма КС-2) по утвержденным формам в течение 7 (семи) рабочих дней, с момента подписания сторонами актов.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EB2EBA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</w:t>
      </w:r>
      <w:r w:rsidR="00B94D68">
        <w:rPr>
          <w:bCs/>
          <w:sz w:val="22"/>
          <w:szCs w:val="22"/>
        </w:rPr>
        <w:t>5</w:t>
      </w:r>
      <w:r w:rsidRPr="00404A3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B94D68" w:rsidRPr="00B94D68">
        <w:rPr>
          <w:rFonts w:eastAsia="Calibri"/>
          <w:sz w:val="22"/>
          <w:szCs w:val="22"/>
          <w:lang w:eastAsia="en-US"/>
        </w:rPr>
        <w:t>677 398 (Шестьсот семьдесят семь тысяч триста девяносто восемь) рублей 47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10004D82" w14:textId="5D0C8684" w:rsidR="0051519D" w:rsidRPr="0051519D" w:rsidRDefault="009904B0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9904B0">
        <w:rPr>
          <w:bCs/>
          <w:sz w:val="22"/>
          <w:szCs w:val="22"/>
        </w:rPr>
        <w:t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I Документации о закупке) или внесением денежных средств на счёт, указанный Заказчиком в п.27 Раздела II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F447B9D" w:rsidR="00132759" w:rsidRPr="00404A3F" w:rsidRDefault="0051519D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51519D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94D68" w:rsidRPr="00B94D68">
        <w:rPr>
          <w:bCs/>
          <w:sz w:val="22"/>
          <w:szCs w:val="22"/>
        </w:rPr>
        <w:t>1 016 097 (Один миллион шестнадцать тысяч девяносто семь) рублей 71 копейка</w:t>
      </w:r>
      <w:r w:rsidRPr="0051519D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703CB405" w14:textId="5230D9D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132A5">
        <w:rPr>
          <w:b/>
          <w:sz w:val="22"/>
          <w:szCs w:val="22"/>
        </w:rPr>
        <w:t>25</w:t>
      </w:r>
      <w:r w:rsidRPr="00404A3F">
        <w:rPr>
          <w:b/>
          <w:sz w:val="22"/>
          <w:szCs w:val="22"/>
        </w:rPr>
        <w:t xml:space="preserve">» </w:t>
      </w:r>
      <w:r w:rsidR="008132A5">
        <w:rPr>
          <w:b/>
          <w:sz w:val="22"/>
          <w:szCs w:val="22"/>
        </w:rPr>
        <w:t>апреля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4CBDC57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132A5">
        <w:rPr>
          <w:b/>
          <w:sz w:val="22"/>
          <w:szCs w:val="22"/>
        </w:rPr>
        <w:t>06</w:t>
      </w:r>
      <w:r w:rsidRPr="00404A3F">
        <w:rPr>
          <w:b/>
          <w:sz w:val="22"/>
          <w:szCs w:val="22"/>
        </w:rPr>
        <w:t xml:space="preserve">» </w:t>
      </w:r>
      <w:r w:rsidR="008132A5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2579877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8132A5">
        <w:rPr>
          <w:rFonts w:eastAsia="Calibri"/>
          <w:b/>
          <w:sz w:val="22"/>
          <w:szCs w:val="22"/>
          <w:lang w:eastAsia="en-US"/>
        </w:rPr>
        <w:t>07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132A5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676FF4D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8132A5">
        <w:rPr>
          <w:rFonts w:eastAsia="Calibri"/>
          <w:b/>
          <w:sz w:val="22"/>
          <w:szCs w:val="22"/>
          <w:lang w:eastAsia="en-US"/>
        </w:rPr>
        <w:t>12.05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119A674D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132A5">
        <w:rPr>
          <w:rFonts w:eastAsia="Calibri"/>
          <w:b/>
          <w:sz w:val="22"/>
          <w:szCs w:val="22"/>
          <w:lang w:eastAsia="en-US"/>
        </w:rPr>
        <w:t>13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132A5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6ED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D4956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277E1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6264"/>
    <w:rsid w:val="007071F1"/>
    <w:rsid w:val="00715860"/>
    <w:rsid w:val="00725254"/>
    <w:rsid w:val="00725EBF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03B2"/>
    <w:rsid w:val="007A193A"/>
    <w:rsid w:val="007B033F"/>
    <w:rsid w:val="007B1E83"/>
    <w:rsid w:val="007B2AED"/>
    <w:rsid w:val="007B3369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24F0"/>
    <w:rsid w:val="008132A5"/>
    <w:rsid w:val="00814ED2"/>
    <w:rsid w:val="008207F0"/>
    <w:rsid w:val="0082394A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0879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04B0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4D68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E74F9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456D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A3F6B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7856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2025-04-25T10:10:00Z</dcterms:created>
  <dcterms:modified xsi:type="dcterms:W3CDTF">2025-04-25T10:10:00Z</dcterms:modified>
</cp:coreProperties>
</file>