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746E" w:rsidRPr="00F14FF8" w:rsidRDefault="00E7746E" w:rsidP="00E7746E">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F14FF8">
        <w:rPr>
          <w:rFonts w:eastAsia="Calibri"/>
          <w:b/>
          <w:bCs/>
          <w:color w:val="auto"/>
          <w:sz w:val="22"/>
          <w:szCs w:val="22"/>
          <w:shd w:val="clear" w:color="auto" w:fill="auto"/>
          <w:lang w:eastAsia="en-US"/>
        </w:rPr>
        <w:t>УТВЕРЖДАЮ:</w:t>
      </w:r>
    </w:p>
    <w:p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 xml:space="preserve">Заместитель директора </w:t>
      </w:r>
    </w:p>
    <w:p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 xml:space="preserve">по материально-техническому </w:t>
      </w:r>
    </w:p>
    <w:p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обеспечению МУП «Водоканал»</w:t>
      </w:r>
    </w:p>
    <w:p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p>
    <w:p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_____________ А.В. Синяев</w:t>
      </w:r>
    </w:p>
    <w:p w:rsidR="00F14FF8" w:rsidRPr="00F14FF8"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      »  _____________  202</w:t>
      </w:r>
      <w:r w:rsidR="00060AA6">
        <w:rPr>
          <w:rFonts w:eastAsia="Calibri"/>
          <w:color w:val="auto"/>
          <w:sz w:val="22"/>
          <w:szCs w:val="22"/>
          <w:shd w:val="clear" w:color="auto" w:fill="auto"/>
          <w:lang w:eastAsia="en-US"/>
        </w:rPr>
        <w:t>3</w:t>
      </w:r>
      <w:r w:rsidRPr="00AB4240">
        <w:rPr>
          <w:rFonts w:eastAsia="Calibri"/>
          <w:color w:val="auto"/>
          <w:sz w:val="22"/>
          <w:szCs w:val="22"/>
          <w:shd w:val="clear" w:color="auto" w:fill="auto"/>
          <w:lang w:eastAsia="en-US"/>
        </w:rPr>
        <w:t>г.</w:t>
      </w:r>
    </w:p>
    <w:p w:rsidR="00F14FF8" w:rsidRPr="00F14FF8" w:rsidRDefault="00F14FF8" w:rsidP="00F14FF8">
      <w:pPr>
        <w:spacing w:after="200"/>
        <w:ind w:left="284"/>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Default="00F14FF8" w:rsidP="00F14FF8">
      <w:pPr>
        <w:spacing w:after="200"/>
        <w:jc w:val="left"/>
        <w:rPr>
          <w:rFonts w:eastAsia="Calibri"/>
          <w:color w:val="auto"/>
          <w:shd w:val="clear" w:color="auto" w:fill="auto"/>
          <w:lang w:eastAsia="en-US"/>
        </w:rPr>
      </w:pPr>
    </w:p>
    <w:p w:rsidR="00DE66B0" w:rsidRDefault="00DE66B0" w:rsidP="00F14FF8">
      <w:pPr>
        <w:spacing w:after="200"/>
        <w:jc w:val="left"/>
        <w:rPr>
          <w:rFonts w:eastAsia="Calibri"/>
          <w:color w:val="auto"/>
          <w:shd w:val="clear" w:color="auto" w:fill="auto"/>
          <w:lang w:eastAsia="en-US"/>
        </w:rPr>
      </w:pPr>
    </w:p>
    <w:p w:rsidR="00DE66B0" w:rsidRDefault="00DE66B0" w:rsidP="00F14FF8">
      <w:pPr>
        <w:spacing w:after="200"/>
        <w:jc w:val="left"/>
        <w:rPr>
          <w:rFonts w:eastAsia="Calibri"/>
          <w:color w:val="auto"/>
          <w:shd w:val="clear" w:color="auto" w:fill="auto"/>
          <w:lang w:eastAsia="en-US"/>
        </w:rPr>
      </w:pPr>
    </w:p>
    <w:p w:rsidR="00EA6BB1" w:rsidRDefault="00EA6BB1"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46A14" w:rsidRDefault="0016045F" w:rsidP="002B1922">
      <w:pPr>
        <w:suppressAutoHyphens/>
        <w:jc w:val="center"/>
        <w:rPr>
          <w:rFonts w:eastAsiaTheme="minorEastAsia"/>
          <w:b/>
          <w:szCs w:val="22"/>
          <w:shd w:val="clear" w:color="auto" w:fill="auto"/>
          <w:lang w:eastAsia="en-US"/>
        </w:rPr>
      </w:pPr>
      <w:r>
        <w:rPr>
          <w:rFonts w:eastAsiaTheme="minorEastAsia"/>
          <w:b/>
          <w:szCs w:val="22"/>
          <w:shd w:val="clear" w:color="auto" w:fill="auto"/>
          <w:lang w:eastAsia="en-US"/>
        </w:rPr>
        <w:t xml:space="preserve">ДОКУМЕНТАЦИЯ </w:t>
      </w:r>
      <w:r w:rsidR="00F46A14" w:rsidRPr="00F46A14">
        <w:rPr>
          <w:rFonts w:eastAsiaTheme="minorEastAsia"/>
          <w:b/>
          <w:szCs w:val="22"/>
          <w:shd w:val="clear" w:color="auto" w:fill="auto"/>
          <w:lang w:eastAsia="en-US"/>
        </w:rPr>
        <w:t>АУКЦИОН</w:t>
      </w:r>
      <w:r>
        <w:rPr>
          <w:rFonts w:eastAsiaTheme="minorEastAsia"/>
          <w:b/>
          <w:szCs w:val="22"/>
          <w:shd w:val="clear" w:color="auto" w:fill="auto"/>
          <w:lang w:eastAsia="en-US"/>
        </w:rPr>
        <w:t>А</w:t>
      </w:r>
      <w:r w:rsidR="00F46A14" w:rsidRPr="00F46A14">
        <w:rPr>
          <w:rFonts w:eastAsiaTheme="minorEastAsia"/>
          <w:b/>
          <w:szCs w:val="22"/>
          <w:shd w:val="clear" w:color="auto" w:fill="auto"/>
          <w:lang w:eastAsia="en-US"/>
        </w:rPr>
        <w:t xml:space="preserve"> В ЭЛЕКТРОННОЙ ФОРМЕ</w:t>
      </w:r>
    </w:p>
    <w:p w:rsidR="004F0867" w:rsidRDefault="00F46A14" w:rsidP="00AF13C3">
      <w:pPr>
        <w:suppressAutoHyphens/>
        <w:jc w:val="center"/>
        <w:rPr>
          <w:rFonts w:eastAsiaTheme="minorEastAsia"/>
          <w:b/>
          <w:szCs w:val="22"/>
          <w:shd w:val="clear" w:color="auto" w:fill="auto"/>
          <w:lang w:eastAsia="en-US"/>
        </w:rPr>
      </w:pPr>
      <w:r>
        <w:rPr>
          <w:rFonts w:eastAsiaTheme="minorEastAsia"/>
          <w:b/>
          <w:szCs w:val="22"/>
          <w:shd w:val="clear" w:color="auto" w:fill="auto"/>
          <w:lang w:eastAsia="en-US"/>
        </w:rPr>
        <w:t xml:space="preserve">НА </w:t>
      </w:r>
      <w:r w:rsidR="002E6F46">
        <w:rPr>
          <w:rFonts w:eastAsiaTheme="minorEastAsia"/>
          <w:b/>
          <w:szCs w:val="22"/>
          <w:shd w:val="clear" w:color="auto" w:fill="auto"/>
          <w:lang w:eastAsia="en-US"/>
        </w:rPr>
        <w:t xml:space="preserve">ПОСТАВКУ </w:t>
      </w:r>
      <w:r w:rsidR="00492866" w:rsidRPr="00492866">
        <w:rPr>
          <w:rFonts w:eastAsiaTheme="minorEastAsia"/>
          <w:b/>
          <w:szCs w:val="22"/>
          <w:shd w:val="clear" w:color="auto" w:fill="auto"/>
          <w:lang w:eastAsia="en-US"/>
        </w:rPr>
        <w:t>ЛЮКОВ ЧУГУННЫХ С ЗАПОРНЫМ УСТРОЙСТВОМ</w:t>
      </w:r>
    </w:p>
    <w:p w:rsidR="00FC4374" w:rsidRPr="00FC4374" w:rsidRDefault="00FC4374" w:rsidP="00AF13C3">
      <w:pPr>
        <w:suppressAutoHyphens/>
        <w:jc w:val="center"/>
        <w:rPr>
          <w:rFonts w:eastAsia="Calibri"/>
          <w:i/>
          <w:color w:val="auto"/>
          <w:sz w:val="28"/>
          <w:szCs w:val="28"/>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Default="00F14FF8" w:rsidP="00F14FF8">
      <w:pPr>
        <w:spacing w:after="200"/>
        <w:jc w:val="left"/>
        <w:rPr>
          <w:rFonts w:eastAsia="Calibri"/>
          <w:color w:val="auto"/>
          <w:shd w:val="clear" w:color="auto" w:fill="auto"/>
          <w:lang w:eastAsia="en-US"/>
        </w:rPr>
      </w:pPr>
    </w:p>
    <w:p w:rsidR="002E6F46" w:rsidRDefault="002E6F46" w:rsidP="00F14FF8">
      <w:pPr>
        <w:spacing w:after="200"/>
        <w:jc w:val="left"/>
        <w:rPr>
          <w:rFonts w:eastAsia="Calibri"/>
          <w:color w:val="auto"/>
          <w:shd w:val="clear" w:color="auto" w:fill="auto"/>
          <w:lang w:eastAsia="en-US"/>
        </w:rPr>
      </w:pPr>
    </w:p>
    <w:p w:rsidR="002E6F46" w:rsidRPr="00F14FF8" w:rsidRDefault="002E6F46"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DE66B0" w:rsidRPr="00F14FF8" w:rsidRDefault="00DE66B0" w:rsidP="00F14FF8">
      <w:pPr>
        <w:spacing w:after="200"/>
        <w:jc w:val="left"/>
        <w:rPr>
          <w:rFonts w:eastAsia="Calibri"/>
          <w:color w:val="auto"/>
          <w:shd w:val="clear" w:color="auto" w:fill="auto"/>
          <w:lang w:eastAsia="en-US"/>
        </w:rPr>
      </w:pPr>
    </w:p>
    <w:p w:rsidR="00F14FF8" w:rsidRDefault="00F14FF8" w:rsidP="00F14FF8">
      <w:pPr>
        <w:spacing w:after="200"/>
        <w:jc w:val="left"/>
        <w:rPr>
          <w:rFonts w:eastAsia="Calibri"/>
          <w:color w:val="auto"/>
          <w:shd w:val="clear" w:color="auto" w:fill="auto"/>
          <w:lang w:eastAsia="en-US"/>
        </w:rPr>
      </w:pPr>
    </w:p>
    <w:p w:rsidR="00EA6BB1" w:rsidRPr="00F14FF8" w:rsidRDefault="00EA6BB1"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jc w:val="center"/>
        <w:rPr>
          <w:rFonts w:eastAsia="Calibri"/>
          <w:color w:val="auto"/>
          <w:sz w:val="22"/>
          <w:szCs w:val="22"/>
          <w:shd w:val="clear" w:color="auto" w:fill="auto"/>
          <w:lang w:eastAsia="en-US"/>
        </w:rPr>
      </w:pPr>
      <w:r w:rsidRPr="00F14FF8">
        <w:rPr>
          <w:rFonts w:eastAsia="Calibri"/>
          <w:color w:val="auto"/>
          <w:sz w:val="22"/>
          <w:szCs w:val="22"/>
          <w:shd w:val="clear" w:color="auto" w:fill="auto"/>
          <w:lang w:eastAsia="en-US"/>
        </w:rPr>
        <w:t>г. Йошкар-Ола</w:t>
      </w:r>
    </w:p>
    <w:p w:rsidR="00F14FF8" w:rsidRPr="00F14FF8" w:rsidRDefault="0062069C" w:rsidP="00F14FF8">
      <w:pPr>
        <w:jc w:val="center"/>
        <w:rPr>
          <w:rFonts w:eastAsia="Calibri"/>
          <w:color w:val="auto"/>
          <w:sz w:val="22"/>
          <w:szCs w:val="22"/>
          <w:shd w:val="clear" w:color="auto" w:fill="auto"/>
          <w:lang w:eastAsia="en-US"/>
        </w:rPr>
      </w:pPr>
      <w:r>
        <w:rPr>
          <w:rFonts w:eastAsia="Calibri"/>
          <w:color w:val="auto"/>
          <w:sz w:val="22"/>
          <w:szCs w:val="22"/>
          <w:shd w:val="clear" w:color="auto" w:fill="auto"/>
          <w:lang w:eastAsia="en-US"/>
        </w:rPr>
        <w:t>20</w:t>
      </w:r>
      <w:r w:rsidR="006270BB">
        <w:rPr>
          <w:rFonts w:eastAsia="Calibri"/>
          <w:color w:val="auto"/>
          <w:sz w:val="22"/>
          <w:szCs w:val="22"/>
          <w:shd w:val="clear" w:color="auto" w:fill="auto"/>
          <w:lang w:eastAsia="en-US"/>
        </w:rPr>
        <w:t>2</w:t>
      </w:r>
      <w:r w:rsidR="00060AA6">
        <w:rPr>
          <w:rFonts w:eastAsia="Calibri"/>
          <w:color w:val="auto"/>
          <w:sz w:val="22"/>
          <w:szCs w:val="22"/>
          <w:shd w:val="clear" w:color="auto" w:fill="auto"/>
          <w:lang w:eastAsia="en-US"/>
        </w:rPr>
        <w:t>3</w:t>
      </w:r>
      <w:r w:rsidR="00F14FF8" w:rsidRPr="00F14FF8">
        <w:rPr>
          <w:rFonts w:eastAsia="Calibri"/>
          <w:color w:val="auto"/>
          <w:sz w:val="22"/>
          <w:szCs w:val="22"/>
          <w:shd w:val="clear" w:color="auto" w:fill="auto"/>
          <w:lang w:eastAsia="en-US"/>
        </w:rPr>
        <w:t xml:space="preserve"> г.</w:t>
      </w:r>
    </w:p>
    <w:p w:rsidR="00F14FF8" w:rsidRPr="00F14FF8"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F14FF8">
        <w:rPr>
          <w:rFonts w:eastAsia="Times New Roman"/>
          <w:b/>
          <w:color w:val="auto"/>
          <w:kern w:val="28"/>
          <w:sz w:val="22"/>
          <w:szCs w:val="22"/>
          <w:shd w:val="clear" w:color="auto" w:fill="auto"/>
          <w:lang w:eastAsia="en-US"/>
        </w:rPr>
        <w:lastRenderedPageBreak/>
        <w:t>СОДЕРЖАНИЕ</w:t>
      </w:r>
    </w:p>
    <w:p w:rsidR="00F14FF8" w:rsidRPr="00F14FF8"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rsidR="00F14FF8" w:rsidRPr="00F14FF8"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rsidR="00F14FF8" w:rsidRPr="00F14FF8" w:rsidRDefault="00F14FF8" w:rsidP="00721171">
          <w:pPr>
            <w:tabs>
              <w:tab w:val="right" w:leader="dot" w:pos="10195"/>
            </w:tabs>
            <w:spacing w:before="120" w:after="120"/>
            <w:jc w:val="left"/>
            <w:rPr>
              <w:rFonts w:eastAsia="Times New Roman"/>
              <w:b/>
              <w:bCs/>
              <w:caps/>
              <w:color w:val="auto"/>
              <w:shd w:val="clear" w:color="auto" w:fill="auto"/>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w:t>
          </w:r>
          <w:r w:rsidRPr="00F14FF8">
            <w:rPr>
              <w:rFonts w:eastAsia="Times New Roman"/>
              <w:b/>
              <w:bCs/>
              <w:caps/>
              <w:color w:val="auto"/>
              <w:shd w:val="clear" w:color="auto" w:fill="auto"/>
            </w:rPr>
            <w:t xml:space="preserve">. </w:t>
          </w:r>
          <w:r w:rsidR="00721171" w:rsidRPr="00544ED6">
            <w:rPr>
              <w:rFonts w:eastAsia="Calibri"/>
              <w:b/>
              <w:color w:val="auto"/>
              <w:shd w:val="clear" w:color="auto" w:fill="auto"/>
              <w:lang w:eastAsia="en-US"/>
            </w:rPr>
            <w:t>ОБЩИЕ УСЛОВИЯ ПРОВЕДЕНИЯ АУКЦИОНА</w:t>
          </w:r>
          <w:r w:rsidR="00721171">
            <w:rPr>
              <w:rFonts w:eastAsia="Calibri"/>
              <w:b/>
              <w:color w:val="auto"/>
              <w:shd w:val="clear" w:color="auto" w:fill="auto"/>
              <w:lang w:eastAsia="en-US"/>
            </w:rPr>
            <w:t xml:space="preserve"> В ЭЛЕКТРОННОЙ ФОРМЕ</w:t>
          </w:r>
        </w:p>
        <w:p w:rsidR="00721171"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II</w:t>
          </w:r>
          <w:r w:rsidRPr="00F14FF8">
            <w:rPr>
              <w:rFonts w:eastAsia="Times New Roman"/>
              <w:b/>
              <w:bCs/>
              <w:caps/>
              <w:color w:val="auto"/>
              <w:shd w:val="clear" w:color="auto" w:fill="auto"/>
            </w:rPr>
            <w:t xml:space="preserve">. </w:t>
          </w:r>
          <w:r w:rsidR="00721171" w:rsidRPr="00694C52">
            <w:rPr>
              <w:rFonts w:eastAsia="Calibri"/>
              <w:b/>
              <w:color w:val="auto"/>
              <w:shd w:val="clear" w:color="auto" w:fill="auto"/>
              <w:lang w:eastAsia="en-US"/>
            </w:rPr>
            <w:t>ИНФОРМАЦИОННАЯ КАРТА АУКЦИОНА В ЭЛЕКТРОННОЙ</w:t>
          </w:r>
        </w:p>
        <w:p w:rsidR="00F14FF8" w:rsidRPr="00F14FF8"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694C52">
            <w:rPr>
              <w:rFonts w:eastAsia="Calibri"/>
              <w:b/>
              <w:color w:val="auto"/>
              <w:shd w:val="clear" w:color="auto" w:fill="auto"/>
              <w:lang w:eastAsia="en-US"/>
            </w:rPr>
            <w:t>ФОРМЕ</w:t>
          </w:r>
        </w:p>
        <w:p w:rsidR="00F14FF8" w:rsidRPr="00F14FF8" w:rsidRDefault="00F14FF8" w:rsidP="00F14FF8">
          <w:pPr>
            <w:spacing w:after="200" w:line="276" w:lineRule="auto"/>
            <w:jc w:val="left"/>
            <w:rPr>
              <w:rFonts w:eastAsia="Times New Roman"/>
              <w:b/>
              <w:color w:val="auto"/>
              <w:shd w:val="clear" w:color="auto" w:fill="auto"/>
              <w:lang w:eastAsia="en-US"/>
            </w:rPr>
          </w:pPr>
          <w:r w:rsidRPr="00F14FF8">
            <w:rPr>
              <w:rFonts w:eastAsia="Times New Roman"/>
              <w:b/>
              <w:color w:val="auto"/>
              <w:shd w:val="clear" w:color="auto" w:fill="auto"/>
              <w:lang w:eastAsia="en-US"/>
            </w:rPr>
            <w:t xml:space="preserve">РАЗДЕЛ </w:t>
          </w:r>
          <w:r w:rsidRPr="00F14FF8">
            <w:rPr>
              <w:rFonts w:eastAsia="Times New Roman"/>
              <w:b/>
              <w:color w:val="auto"/>
              <w:shd w:val="clear" w:color="auto" w:fill="auto"/>
              <w:lang w:val="en-US" w:eastAsia="en-US"/>
            </w:rPr>
            <w:t>III</w:t>
          </w:r>
          <w:r w:rsidRPr="00F14FF8">
            <w:rPr>
              <w:rFonts w:eastAsia="Times New Roman"/>
              <w:b/>
              <w:color w:val="auto"/>
              <w:shd w:val="clear" w:color="auto" w:fill="auto"/>
              <w:lang w:eastAsia="en-US"/>
            </w:rPr>
            <w:t>. ТЕХНИЧЕСК</w:t>
          </w:r>
          <w:r w:rsidR="00364486">
            <w:rPr>
              <w:rFonts w:eastAsia="Times New Roman"/>
              <w:b/>
              <w:color w:val="auto"/>
              <w:shd w:val="clear" w:color="auto" w:fill="auto"/>
              <w:lang w:eastAsia="en-US"/>
            </w:rPr>
            <w:t xml:space="preserve">ОЕ ЗАДАНИЕ  </w:t>
          </w:r>
        </w:p>
        <w:p w:rsidR="00F14FF8" w:rsidRPr="00F14FF8" w:rsidRDefault="00F14FF8" w:rsidP="00F14FF8">
          <w:pPr>
            <w:spacing w:after="200" w:line="276" w:lineRule="auto"/>
            <w:jc w:val="left"/>
            <w:rPr>
              <w:rFonts w:eastAsia="Calibri"/>
              <w:b/>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IV</w:t>
          </w:r>
          <w:r w:rsidRPr="00F14FF8">
            <w:rPr>
              <w:rFonts w:eastAsia="Calibri"/>
              <w:b/>
              <w:color w:val="auto"/>
              <w:shd w:val="clear" w:color="auto" w:fill="auto"/>
              <w:lang w:eastAsia="en-US"/>
            </w:rPr>
            <w:t xml:space="preserve">. </w:t>
          </w:r>
          <w:r w:rsidR="00721171" w:rsidRPr="00721171">
            <w:rPr>
              <w:rFonts w:eastAsia="Calibri"/>
              <w:b/>
              <w:color w:val="auto"/>
              <w:shd w:val="clear" w:color="auto" w:fill="auto"/>
              <w:lang w:eastAsia="en-US"/>
            </w:rPr>
            <w:t xml:space="preserve">ПРОЕКТ ДОГОВОРА </w:t>
          </w:r>
        </w:p>
        <w:p w:rsidR="00F14FF8" w:rsidRPr="00F14FF8" w:rsidRDefault="00F14FF8" w:rsidP="00F14FF8">
          <w:pPr>
            <w:spacing w:after="200" w:line="276" w:lineRule="auto"/>
            <w:jc w:val="left"/>
            <w:rPr>
              <w:rFonts w:eastAsia="Times New Roman"/>
              <w:b/>
              <w:bCs/>
              <w:color w:val="auto"/>
              <w:spacing w:val="-2"/>
              <w:shd w:val="clear" w:color="auto" w:fill="auto"/>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w:t>
          </w:r>
          <w:r w:rsidRPr="00F14FF8">
            <w:rPr>
              <w:rFonts w:eastAsia="Calibri"/>
              <w:b/>
              <w:color w:val="auto"/>
              <w:shd w:val="clear" w:color="auto" w:fill="auto"/>
              <w:lang w:eastAsia="en-US"/>
            </w:rPr>
            <w:t xml:space="preserve">. </w:t>
          </w:r>
          <w:r w:rsidR="00721171" w:rsidRPr="00721171">
            <w:rPr>
              <w:rFonts w:eastAsia="Times New Roman"/>
              <w:b/>
              <w:bCs/>
              <w:color w:val="auto"/>
              <w:spacing w:val="-2"/>
              <w:shd w:val="clear" w:color="auto" w:fill="auto"/>
            </w:rPr>
            <w:t>СВЕДЕНИЯ О НАЧАЛЬНОЙ (МАКСИМАЛЬНОЙ) ЦЕНЕ ЕДИНИЦЫ КАЖДОГО ТОВАРА, РАБОТЫ, УСЛУГИ</w:t>
          </w:r>
        </w:p>
        <w:p w:rsidR="00F14FF8" w:rsidRPr="00F14FF8" w:rsidRDefault="00F14FF8" w:rsidP="00F14FF8">
          <w:pPr>
            <w:spacing w:after="160" w:line="259" w:lineRule="auto"/>
            <w:jc w:val="left"/>
            <w:rPr>
              <w:rFonts w:eastAsia="Calibri"/>
              <w:b/>
              <w:bCs/>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VI</w:t>
          </w:r>
          <w:r w:rsidRPr="00F14FF8">
            <w:rPr>
              <w:rFonts w:eastAsia="Calibri"/>
              <w:b/>
              <w:color w:val="auto"/>
              <w:shd w:val="clear" w:color="auto" w:fill="auto"/>
              <w:lang w:eastAsia="en-US"/>
            </w:rPr>
            <w:t xml:space="preserve">. </w:t>
          </w:r>
          <w:r w:rsidR="00721171">
            <w:rPr>
              <w:rFonts w:eastAsia="Calibri"/>
              <w:b/>
              <w:color w:val="auto"/>
              <w:shd w:val="clear" w:color="auto" w:fill="auto"/>
              <w:lang w:eastAsia="en-US"/>
            </w:rPr>
            <w:t xml:space="preserve">ИНСТРУКЦИЯ </w:t>
          </w:r>
          <w:r w:rsidR="00721171" w:rsidRPr="004C228A">
            <w:rPr>
              <w:rFonts w:eastAsia="Calibri"/>
              <w:b/>
              <w:color w:val="auto"/>
              <w:shd w:val="clear" w:color="auto" w:fill="auto"/>
              <w:lang w:eastAsia="en-US"/>
            </w:rPr>
            <w:t xml:space="preserve">ПО ЗАПОЛНЕНИЮ ЗАЯВОК НА УЧАСТИЕ В </w:t>
          </w:r>
          <w:r w:rsidR="00721171">
            <w:rPr>
              <w:rFonts w:eastAsia="Calibri"/>
              <w:b/>
              <w:color w:val="auto"/>
              <w:shd w:val="clear" w:color="auto" w:fill="auto"/>
              <w:lang w:eastAsia="en-US"/>
            </w:rPr>
            <w:t xml:space="preserve">ЭЛЕКТРОННОМ </w:t>
          </w:r>
          <w:r w:rsidR="00721171" w:rsidRPr="004C228A">
            <w:rPr>
              <w:rFonts w:eastAsia="Calibri"/>
              <w:b/>
              <w:color w:val="auto"/>
              <w:shd w:val="clear" w:color="auto" w:fill="auto"/>
              <w:lang w:eastAsia="en-US"/>
            </w:rPr>
            <w:t>АУКЦИОНЕ</w:t>
          </w:r>
        </w:p>
        <w:p w:rsidR="00F14FF8" w:rsidRPr="00F14FF8" w:rsidRDefault="00F14FF8" w:rsidP="00F14FF8">
          <w:pPr>
            <w:spacing w:after="200" w:line="276" w:lineRule="auto"/>
            <w:jc w:val="left"/>
            <w:rPr>
              <w:rFonts w:eastAsia="Times New Roman"/>
              <w:b/>
              <w:color w:val="auto"/>
              <w:shd w:val="clear" w:color="auto" w:fill="auto"/>
              <w:lang w:eastAsia="en-US"/>
            </w:rPr>
          </w:pPr>
        </w:p>
        <w:p w:rsidR="00FD54B3" w:rsidRDefault="005C21BB" w:rsidP="00F14FF8">
          <w:pPr>
            <w:rPr>
              <w:rFonts w:ascii="Calibri" w:eastAsia="Calibri" w:hAnsi="Calibri"/>
              <w:color w:val="auto"/>
              <w:sz w:val="22"/>
              <w:szCs w:val="22"/>
              <w:shd w:val="clear" w:color="auto" w:fill="auto"/>
              <w:lang w:eastAsia="en-US"/>
            </w:rPr>
          </w:pPr>
        </w:p>
      </w:sdtContent>
    </w:sdt>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AF300E" w:rsidRDefault="00AF300E" w:rsidP="00544ED6">
      <w:pPr>
        <w:ind w:left="709"/>
        <w:jc w:val="center"/>
        <w:rPr>
          <w:rFonts w:eastAsia="Calibri"/>
          <w:b/>
          <w:color w:val="auto"/>
          <w:shd w:val="clear" w:color="auto" w:fill="auto"/>
          <w:lang w:eastAsia="en-US"/>
        </w:rPr>
      </w:pPr>
    </w:p>
    <w:p w:rsidR="00AF300E" w:rsidRDefault="00AF300E"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544ED6" w:rsidRPr="00544ED6"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 xml:space="preserve">РАЗДЕЛ </w:t>
      </w:r>
      <w:r w:rsidRPr="00544ED6">
        <w:rPr>
          <w:rFonts w:eastAsia="Calibri"/>
          <w:b/>
          <w:color w:val="auto"/>
          <w:shd w:val="clear" w:color="auto" w:fill="auto"/>
          <w:lang w:val="en-US" w:eastAsia="en-US"/>
        </w:rPr>
        <w:t>I</w:t>
      </w:r>
      <w:r w:rsidRPr="00544ED6">
        <w:rPr>
          <w:rFonts w:eastAsia="Calibri"/>
          <w:b/>
          <w:color w:val="auto"/>
          <w:shd w:val="clear" w:color="auto" w:fill="auto"/>
          <w:lang w:eastAsia="en-US"/>
        </w:rPr>
        <w:t>. ОБЩИЕ УСЛОВИЯ ПРОВЕДЕНИЯ АУКЦИОНА</w:t>
      </w:r>
      <w:r w:rsidR="00A32091">
        <w:rPr>
          <w:rFonts w:eastAsia="Calibri"/>
          <w:b/>
          <w:color w:val="auto"/>
          <w:shd w:val="clear" w:color="auto" w:fill="auto"/>
          <w:lang w:eastAsia="en-US"/>
        </w:rPr>
        <w:t xml:space="preserve"> В ЭЛЕКТРОННОЙ ФОРМЕ</w:t>
      </w:r>
    </w:p>
    <w:p w:rsidR="00544ED6" w:rsidRPr="00162E0B" w:rsidRDefault="00544ED6" w:rsidP="00544ED6">
      <w:pPr>
        <w:ind w:left="709"/>
        <w:jc w:val="center"/>
        <w:rPr>
          <w:rFonts w:eastAsia="Calibri"/>
          <w:b/>
          <w:color w:val="auto"/>
          <w:sz w:val="16"/>
          <w:szCs w:val="16"/>
          <w:shd w:val="clear" w:color="auto" w:fill="auto"/>
          <w:lang w:eastAsia="en-US"/>
        </w:rPr>
      </w:pPr>
    </w:p>
    <w:p w:rsidR="002B1922" w:rsidRPr="002B1922"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1. Общие положения</w:t>
      </w:r>
    </w:p>
    <w:p w:rsidR="002B1922" w:rsidRPr="00162E0B" w:rsidRDefault="002B1922" w:rsidP="002B1922">
      <w:pPr>
        <w:ind w:left="709"/>
        <w:jc w:val="center"/>
        <w:rPr>
          <w:rFonts w:ascii="Arial" w:eastAsia="Calibri" w:hAnsi="Arial" w:cs="Arial"/>
          <w:b/>
          <w:color w:val="auto"/>
          <w:sz w:val="16"/>
          <w:szCs w:val="16"/>
          <w:shd w:val="clear" w:color="auto" w:fill="auto"/>
          <w:lang w:eastAsia="en-US"/>
        </w:rPr>
      </w:pPr>
    </w:p>
    <w:p w:rsidR="002B1922" w:rsidRPr="002B1922" w:rsidRDefault="002B1922" w:rsidP="00864230">
      <w:pPr>
        <w:ind w:firstLine="709"/>
        <w:rPr>
          <w:rFonts w:eastAsia="Calibri"/>
          <w:b/>
          <w:color w:val="auto"/>
          <w:sz w:val="22"/>
          <w:szCs w:val="22"/>
          <w:shd w:val="clear" w:color="auto" w:fill="auto"/>
          <w:lang w:eastAsia="en-US"/>
        </w:rPr>
      </w:pPr>
      <w:r w:rsidRPr="002B1922">
        <w:rPr>
          <w:rFonts w:eastAsia="Calibri"/>
          <w:b/>
          <w:color w:val="auto"/>
          <w:sz w:val="22"/>
          <w:szCs w:val="22"/>
          <w:shd w:val="clear" w:color="auto" w:fill="auto"/>
          <w:lang w:eastAsia="en-US"/>
        </w:rPr>
        <w:t>1.</w:t>
      </w:r>
      <w:r w:rsidR="00AF300E">
        <w:rPr>
          <w:rFonts w:eastAsia="Calibri"/>
          <w:b/>
          <w:color w:val="auto"/>
          <w:sz w:val="22"/>
          <w:szCs w:val="22"/>
          <w:shd w:val="clear" w:color="auto" w:fill="auto"/>
          <w:lang w:eastAsia="en-US"/>
        </w:rPr>
        <w:t>1</w:t>
      </w:r>
      <w:r w:rsidR="00B64DD5">
        <w:rPr>
          <w:rFonts w:eastAsia="Calibri"/>
          <w:b/>
          <w:color w:val="auto"/>
          <w:sz w:val="22"/>
          <w:szCs w:val="22"/>
          <w:shd w:val="clear" w:color="auto" w:fill="auto"/>
          <w:lang w:eastAsia="en-US"/>
        </w:rPr>
        <w:t xml:space="preserve">. </w:t>
      </w:r>
      <w:r w:rsidR="00864230">
        <w:rPr>
          <w:rFonts w:eastAsia="Calibri"/>
          <w:b/>
          <w:color w:val="auto"/>
          <w:sz w:val="22"/>
          <w:szCs w:val="22"/>
          <w:shd w:val="clear" w:color="auto" w:fill="auto"/>
          <w:lang w:eastAsia="en-US"/>
        </w:rPr>
        <w:t>П</w:t>
      </w:r>
      <w:r w:rsidR="00864230" w:rsidRPr="002B1922">
        <w:rPr>
          <w:rFonts w:eastAsia="Calibri"/>
          <w:b/>
          <w:color w:val="auto"/>
          <w:sz w:val="22"/>
          <w:szCs w:val="22"/>
          <w:shd w:val="clear" w:color="auto" w:fill="auto"/>
          <w:lang w:eastAsia="en-US"/>
        </w:rPr>
        <w:t>убликация извещения и документации об аукционе в электронной форме на электронной торговой площадке</w:t>
      </w:r>
    </w:p>
    <w:p w:rsidR="005A7FDA" w:rsidRPr="005A7FDA" w:rsidRDefault="005A7FDA"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1.1.1. </w:t>
      </w:r>
      <w:r w:rsidRPr="005A7FDA">
        <w:rPr>
          <w:rFonts w:eastAsia="Calibri"/>
          <w:color w:val="auto"/>
          <w:sz w:val="22"/>
          <w:szCs w:val="22"/>
          <w:shd w:val="clear" w:color="auto" w:fill="auto"/>
          <w:lang w:eastAsia="en-US"/>
        </w:rPr>
        <w:t>Настоящая документаци</w:t>
      </w:r>
      <w:r w:rsidR="00971BAD">
        <w:rPr>
          <w:rFonts w:eastAsia="Calibri"/>
          <w:color w:val="auto"/>
          <w:sz w:val="22"/>
          <w:szCs w:val="22"/>
          <w:shd w:val="clear" w:color="auto" w:fill="auto"/>
          <w:lang w:eastAsia="en-US"/>
        </w:rPr>
        <w:t xml:space="preserve">я аукциона в электронной форме </w:t>
      </w:r>
      <w:r w:rsidRPr="005A7FDA">
        <w:rPr>
          <w:rFonts w:eastAsia="Calibri"/>
          <w:color w:val="auto"/>
          <w:sz w:val="22"/>
          <w:szCs w:val="22"/>
          <w:shd w:val="clear" w:color="auto" w:fill="auto"/>
          <w:lang w:eastAsia="en-US"/>
        </w:rPr>
        <w:t>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г.Йошкар-Олы» муниципального образования «Город Йошкар-Ола» (далее – Положение о закупках).</w:t>
      </w:r>
    </w:p>
    <w:p w:rsidR="005A7FDA" w:rsidRPr="005A7FDA"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 xml:space="preserve">1.1.2. Публикация извещения и документации аукциона в электронной форме осуществляется </w:t>
      </w:r>
      <w:r w:rsidR="00C931E4" w:rsidRPr="00C931E4">
        <w:rPr>
          <w:rFonts w:eastAsia="Calibri"/>
          <w:color w:val="auto"/>
          <w:sz w:val="22"/>
          <w:szCs w:val="22"/>
          <w:shd w:val="clear" w:color="auto" w:fill="auto"/>
          <w:lang w:eastAsia="en-US"/>
        </w:rPr>
        <w:t xml:space="preserve">на электронной торговой площадке (далее – ЭТП) http://www.rts-tender.ru (ООО "РТС-тендер"), в единой информационной системе (далее также – ЕИС) (www.zakupki.gov.ru), на официальном сайте </w:t>
      </w:r>
      <w:r w:rsidR="00C931E4">
        <w:rPr>
          <w:rFonts w:eastAsia="Calibri"/>
          <w:color w:val="auto"/>
          <w:sz w:val="22"/>
          <w:szCs w:val="22"/>
          <w:shd w:val="clear" w:color="auto" w:fill="auto"/>
          <w:lang w:eastAsia="en-US"/>
        </w:rPr>
        <w:t xml:space="preserve">такой системы </w:t>
      </w:r>
      <w:r w:rsidR="00C931E4" w:rsidRPr="00C931E4">
        <w:rPr>
          <w:rFonts w:eastAsia="Calibri"/>
          <w:color w:val="auto"/>
          <w:sz w:val="22"/>
          <w:szCs w:val="22"/>
          <w:shd w:val="clear" w:color="auto" w:fill="auto"/>
          <w:lang w:eastAsia="en-US"/>
        </w:rPr>
        <w:t>в соответствии с Федеральным законом от 18.07.2011 № 223-ФЗ «О закупках товаров, работ, услуг отдельными видами юридических лиц»</w:t>
      </w:r>
      <w:r w:rsidR="0098278A" w:rsidRPr="0098278A">
        <w:rPr>
          <w:rFonts w:eastAsia="Calibri"/>
          <w:bCs/>
          <w:color w:val="auto"/>
          <w:sz w:val="22"/>
          <w:szCs w:val="22"/>
          <w:shd w:val="clear" w:color="auto" w:fill="auto"/>
          <w:lang w:eastAsia="en-US"/>
        </w:rPr>
        <w:t>и на официальном    сайте    МУП   «Водоканал»: www.vodokanal-yola.ru</w:t>
      </w:r>
      <w:r w:rsidRPr="005A7FDA">
        <w:rPr>
          <w:rFonts w:eastAsia="Calibri"/>
          <w:color w:val="auto"/>
          <w:sz w:val="22"/>
          <w:szCs w:val="22"/>
          <w:shd w:val="clear" w:color="auto" w:fill="auto"/>
          <w:lang w:eastAsia="en-US"/>
        </w:rPr>
        <w:t>.</w:t>
      </w:r>
    </w:p>
    <w:p w:rsidR="002B1922" w:rsidRPr="002B1922"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 xml:space="preserve">1.1.3. Извещение о проведении аукциона в электронной форме (далее - Извещение о закупке, извещение об аукционе в электронной форме, извещение о проведении электронного аукциона) </w:t>
      </w:r>
      <w:r w:rsidR="003D3B20" w:rsidRPr="003D3B20">
        <w:rPr>
          <w:rFonts w:eastAsia="Calibri"/>
          <w:color w:val="auto"/>
          <w:sz w:val="22"/>
          <w:szCs w:val="22"/>
          <w:shd w:val="clear" w:color="auto" w:fill="auto"/>
          <w:lang w:eastAsia="en-US"/>
        </w:rPr>
        <w:t>размещается Заказчиком в единой информационной системе и на электронной площадке не менее чем за 15 (пятнадцать) дней до даты окончания срока подачи заявок на участие в аукционе.</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4</w:t>
      </w:r>
      <w:r w:rsidR="002B1922" w:rsidRPr="002B1922">
        <w:rPr>
          <w:rFonts w:eastAsia="Calibri"/>
          <w:color w:val="auto"/>
          <w:sz w:val="22"/>
          <w:szCs w:val="22"/>
          <w:shd w:val="clear" w:color="auto" w:fill="auto"/>
          <w:lang w:eastAsia="en-US"/>
        </w:rPr>
        <w:t>. Заказчик может внести изменения в извещение о проведении</w:t>
      </w:r>
      <w:r w:rsidR="00682710">
        <w:rPr>
          <w:rFonts w:eastAsia="Calibri"/>
          <w:color w:val="auto"/>
          <w:sz w:val="22"/>
          <w:szCs w:val="22"/>
          <w:shd w:val="clear" w:color="auto" w:fill="auto"/>
          <w:lang w:eastAsia="en-US"/>
        </w:rPr>
        <w:t xml:space="preserve"> электронного</w:t>
      </w:r>
      <w:r w:rsidR="002B1922" w:rsidRPr="002B1922">
        <w:rPr>
          <w:rFonts w:eastAsia="Calibri"/>
          <w:color w:val="auto"/>
          <w:sz w:val="22"/>
          <w:szCs w:val="22"/>
          <w:shd w:val="clear" w:color="auto" w:fill="auto"/>
          <w:lang w:eastAsia="en-US"/>
        </w:rPr>
        <w:t xml:space="preserve"> аукциона. </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5</w:t>
      </w:r>
      <w:r w:rsidR="002B1922" w:rsidRPr="002B1922">
        <w:rPr>
          <w:rFonts w:eastAsia="Calibri"/>
          <w:color w:val="auto"/>
          <w:sz w:val="22"/>
          <w:szCs w:val="22"/>
          <w:shd w:val="clear" w:color="auto" w:fill="auto"/>
          <w:lang w:eastAsia="en-US"/>
        </w:rPr>
        <w:t xml:space="preserve">. Заказчик может отказаться от проведения </w:t>
      </w:r>
      <w:r w:rsidR="00682710">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аукциона.</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6</w:t>
      </w:r>
      <w:r w:rsidR="002B1922" w:rsidRPr="002B1922">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w:t>
      </w:r>
    </w:p>
    <w:p w:rsid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7</w:t>
      </w:r>
      <w:r w:rsidR="002B1922" w:rsidRPr="002B1922">
        <w:rPr>
          <w:rFonts w:eastAsia="Calibri"/>
          <w:color w:val="auto"/>
          <w:sz w:val="22"/>
          <w:szCs w:val="22"/>
          <w:shd w:val="clear" w:color="auto" w:fill="auto"/>
          <w:lang w:eastAsia="en-US"/>
        </w:rPr>
        <w:t xml:space="preserve">. Участник закупки вправе подать заявку на участие в </w:t>
      </w:r>
      <w:r w:rsidR="001D327D">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 xml:space="preserve">аукциона до предусмотренных документацией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аукционе.</w:t>
      </w:r>
    </w:p>
    <w:p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 xml:space="preserve">1.8 </w:t>
      </w:r>
      <w:r w:rsidR="0039042B" w:rsidRPr="0039042B">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1.9</w:t>
      </w:r>
      <w:r w:rsidR="0039042B" w:rsidRPr="0039042B">
        <w:rPr>
          <w:rFonts w:eastAsia="Calibri"/>
          <w:color w:val="auto"/>
          <w:sz w:val="22"/>
          <w:szCs w:val="22"/>
          <w:shd w:val="clear" w:color="auto" w:fill="auto"/>
          <w:lang w:eastAsia="en-US"/>
        </w:rPr>
        <w:t xml:space="preserve">. Обмен между участником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осуществлением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rsid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1.10</w:t>
      </w:r>
      <w:r w:rsidR="0039042B" w:rsidRPr="0039042B">
        <w:rPr>
          <w:rFonts w:eastAsia="Calibri"/>
          <w:color w:val="auto"/>
          <w:sz w:val="22"/>
          <w:szCs w:val="22"/>
          <w:shd w:val="clear" w:color="auto" w:fill="auto"/>
          <w:lang w:eastAsia="en-US"/>
        </w:rPr>
        <w:t xml:space="preserve">. Электронные документы участника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rsidR="00544ED6" w:rsidRPr="00162E0B" w:rsidRDefault="00544ED6" w:rsidP="002B1922">
      <w:pPr>
        <w:ind w:firstLine="709"/>
        <w:rPr>
          <w:rFonts w:eastAsia="Calibri"/>
          <w:color w:val="auto"/>
          <w:sz w:val="16"/>
          <w:szCs w:val="16"/>
          <w:shd w:val="clear" w:color="auto" w:fill="auto"/>
          <w:lang w:eastAsia="en-US"/>
        </w:rPr>
      </w:pPr>
    </w:p>
    <w:p w:rsidR="00544ED6" w:rsidRDefault="00AF300E" w:rsidP="002B1922">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w:t>
      </w:r>
      <w:r w:rsidR="00864230">
        <w:rPr>
          <w:rFonts w:eastAsia="Calibri"/>
          <w:b/>
          <w:color w:val="auto"/>
          <w:sz w:val="22"/>
          <w:szCs w:val="22"/>
          <w:shd w:val="clear" w:color="auto" w:fill="auto"/>
          <w:lang w:eastAsia="en-US"/>
        </w:rPr>
        <w:t xml:space="preserve">2. </w:t>
      </w:r>
      <w:r w:rsidR="00544ED6" w:rsidRPr="00544ED6">
        <w:rPr>
          <w:rFonts w:eastAsia="Calibri"/>
          <w:b/>
          <w:color w:val="auto"/>
          <w:sz w:val="22"/>
          <w:szCs w:val="22"/>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544ED6">
        <w:rPr>
          <w:rFonts w:eastAsia="Calibri"/>
          <w:b/>
          <w:color w:val="auto"/>
          <w:sz w:val="22"/>
          <w:szCs w:val="22"/>
          <w:shd w:val="clear" w:color="auto" w:fill="auto"/>
          <w:lang w:eastAsia="en-US"/>
        </w:rPr>
        <w:t>.</w:t>
      </w:r>
    </w:p>
    <w:p w:rsidR="000A4AAB" w:rsidRPr="00AF300E"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 </w:t>
      </w:r>
      <w:r w:rsidRPr="00544ED6">
        <w:rPr>
          <w:rFonts w:eastAsia="Calibri"/>
          <w:color w:val="auto"/>
          <w:sz w:val="22"/>
          <w:szCs w:val="22"/>
          <w:shd w:val="clear" w:color="auto" w:fill="auto"/>
          <w:lang w:eastAsia="en-US"/>
        </w:rPr>
        <w:t xml:space="preserve">Заказчиком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w:t>
      </w:r>
      <w:r>
        <w:rPr>
          <w:rFonts w:eastAsia="Calibri"/>
          <w:color w:val="auto"/>
          <w:sz w:val="22"/>
          <w:szCs w:val="22"/>
          <w:shd w:val="clear" w:color="auto" w:fill="auto"/>
          <w:lang w:eastAsia="en-US"/>
        </w:rPr>
        <w:t xml:space="preserve">электронного </w:t>
      </w:r>
      <w:r w:rsidRPr="00544ED6">
        <w:rPr>
          <w:rFonts w:eastAsia="Calibri"/>
          <w:color w:val="auto"/>
          <w:sz w:val="22"/>
          <w:szCs w:val="22"/>
          <w:shd w:val="clear" w:color="auto" w:fill="auto"/>
          <w:lang w:eastAsia="en-US"/>
        </w:rPr>
        <w:t>аукциона, по отношению к товарам, происходящим из иностранного государства, работам, услугам, выполняемым, оказываемым иностранными лицами (далее - приоритет)</w:t>
      </w:r>
      <w:r>
        <w:rPr>
          <w:rFonts w:eastAsia="Calibri"/>
          <w:color w:val="auto"/>
          <w:sz w:val="22"/>
          <w:szCs w:val="22"/>
          <w:shd w:val="clear" w:color="auto" w:fill="auto"/>
          <w:lang w:eastAsia="en-US"/>
        </w:rPr>
        <w:t xml:space="preserve">, в соответствии с </w:t>
      </w:r>
      <w:r w:rsidRPr="00AF300E">
        <w:rPr>
          <w:rFonts w:eastAsia="Calibri"/>
          <w:color w:val="auto"/>
          <w:sz w:val="22"/>
          <w:szCs w:val="22"/>
          <w:shd w:val="clear" w:color="auto" w:fill="auto"/>
          <w:lang w:eastAsia="en-US"/>
        </w:rPr>
        <w:t>Постановление Правительства РФ от 16.09.2016 № 925</w:t>
      </w:r>
      <w:r>
        <w:rPr>
          <w:rFonts w:eastAsia="Calibri"/>
          <w:color w:val="auto"/>
          <w:sz w:val="22"/>
          <w:szCs w:val="22"/>
          <w:shd w:val="clear" w:color="auto" w:fill="auto"/>
          <w:lang w:eastAsia="en-US"/>
        </w:rPr>
        <w:t>.</w:t>
      </w:r>
    </w:p>
    <w:p w:rsidR="000A4AAB" w:rsidRPr="00C568F6"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1.2.2. </w:t>
      </w:r>
      <w:r w:rsidRPr="00C568F6">
        <w:rPr>
          <w:rFonts w:eastAsia="Calibri"/>
          <w:color w:val="auto"/>
          <w:sz w:val="22"/>
          <w:szCs w:val="22"/>
          <w:shd w:val="clear" w:color="auto" w:fill="auto"/>
          <w:lang w:eastAsia="en-US"/>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0A4AAB" w:rsidRDefault="000A4AAB" w:rsidP="000A4AAB">
      <w:pPr>
        <w:ind w:firstLine="709"/>
        <w:rPr>
          <w:rFonts w:eastAsia="Calibri"/>
          <w:color w:val="auto"/>
          <w:sz w:val="22"/>
          <w:szCs w:val="22"/>
          <w:shd w:val="clear" w:color="auto" w:fill="auto"/>
          <w:lang w:eastAsia="en-US"/>
        </w:rPr>
      </w:pPr>
      <w:r w:rsidRPr="00C568F6">
        <w:rPr>
          <w:rFonts w:eastAsia="Calibri"/>
          <w:color w:val="auto"/>
          <w:sz w:val="22"/>
          <w:szCs w:val="22"/>
          <w:shd w:val="clear" w:color="auto" w:fill="auto"/>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0A4AAB" w:rsidRPr="00187521"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1.2.3. </w:t>
      </w:r>
      <w:r w:rsidRPr="00187521">
        <w:rPr>
          <w:rFonts w:eastAsia="Calibri"/>
          <w:color w:val="auto"/>
          <w:sz w:val="22"/>
          <w:szCs w:val="22"/>
          <w:shd w:val="clear" w:color="auto" w:fill="auto"/>
          <w:lang w:eastAsia="en-US"/>
        </w:rPr>
        <w:t xml:space="preserve">В соответствии с п. </w:t>
      </w:r>
      <w:r>
        <w:rPr>
          <w:rFonts w:eastAsia="Calibri"/>
          <w:color w:val="auto"/>
          <w:sz w:val="22"/>
          <w:szCs w:val="22"/>
          <w:shd w:val="clear" w:color="auto" w:fill="auto"/>
          <w:lang w:eastAsia="en-US"/>
        </w:rPr>
        <w:t>1.2.1</w:t>
      </w:r>
      <w:r w:rsidRPr="00187521">
        <w:rPr>
          <w:rFonts w:eastAsia="Calibri"/>
          <w:color w:val="auto"/>
          <w:sz w:val="22"/>
          <w:szCs w:val="22"/>
          <w:shd w:val="clear" w:color="auto" w:fill="auto"/>
          <w:lang w:eastAsia="en-US"/>
        </w:rPr>
        <w:t xml:space="preserve"> участник закупки в заявке на участие в</w:t>
      </w:r>
      <w:r>
        <w:rPr>
          <w:rFonts w:eastAsia="Calibri"/>
          <w:color w:val="auto"/>
          <w:sz w:val="22"/>
          <w:szCs w:val="22"/>
          <w:shd w:val="clear" w:color="auto" w:fill="auto"/>
          <w:lang w:eastAsia="en-US"/>
        </w:rPr>
        <w:t xml:space="preserve"> электронном</w:t>
      </w:r>
      <w:r w:rsidRPr="00187521">
        <w:rPr>
          <w:rFonts w:eastAsia="Calibri"/>
          <w:color w:val="auto"/>
          <w:sz w:val="22"/>
          <w:szCs w:val="22"/>
          <w:shd w:val="clear" w:color="auto" w:fill="auto"/>
          <w:lang w:eastAsia="en-US"/>
        </w:rPr>
        <w:t xml:space="preserve"> аукционе должен указать наименование страны происхождения поставляемых товаров.</w:t>
      </w:r>
      <w:r w:rsidRPr="00E03ACE">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0A4AAB" w:rsidRDefault="000A4AAB" w:rsidP="000A4AAB">
      <w:pPr>
        <w:rPr>
          <w:rFonts w:eastAsia="Calibri"/>
          <w:color w:val="auto"/>
          <w:sz w:val="22"/>
          <w:szCs w:val="22"/>
          <w:shd w:val="clear" w:color="auto" w:fill="auto"/>
          <w:lang w:eastAsia="en-US"/>
        </w:rPr>
      </w:pPr>
      <w:r w:rsidRPr="00187521">
        <w:rPr>
          <w:rFonts w:eastAsia="Calibri"/>
          <w:color w:val="auto"/>
          <w:sz w:val="22"/>
          <w:szCs w:val="22"/>
          <w:shd w:val="clear" w:color="auto" w:fill="auto"/>
          <w:lang w:eastAsia="en-US"/>
        </w:rPr>
        <w:tab/>
      </w:r>
      <w:r>
        <w:rPr>
          <w:rFonts w:eastAsia="Calibri"/>
          <w:color w:val="auto"/>
          <w:sz w:val="22"/>
          <w:szCs w:val="22"/>
          <w:shd w:val="clear" w:color="auto" w:fill="auto"/>
          <w:lang w:eastAsia="en-US"/>
        </w:rPr>
        <w:t xml:space="preserve">1.2.4. </w:t>
      </w:r>
      <w:r w:rsidRPr="00187521">
        <w:rPr>
          <w:rFonts w:eastAsia="Calibri"/>
          <w:color w:val="auto"/>
          <w:sz w:val="22"/>
          <w:szCs w:val="22"/>
          <w:shd w:val="clear" w:color="auto" w:fill="auto"/>
          <w:lang w:eastAsia="en-US"/>
        </w:rPr>
        <w:t xml:space="preserve">В случае, предоставления участником закупки недостоверных сведений о стране происхождения товара, указанного в заявке на участие в </w:t>
      </w:r>
      <w:r>
        <w:rPr>
          <w:rFonts w:eastAsia="Calibri"/>
          <w:color w:val="auto"/>
          <w:sz w:val="22"/>
          <w:szCs w:val="22"/>
          <w:shd w:val="clear" w:color="auto" w:fill="auto"/>
          <w:lang w:eastAsia="en-US"/>
        </w:rPr>
        <w:t xml:space="preserve">электронном </w:t>
      </w:r>
      <w:r w:rsidRPr="00187521">
        <w:rPr>
          <w:rFonts w:eastAsia="Calibri"/>
          <w:color w:val="auto"/>
          <w:sz w:val="22"/>
          <w:szCs w:val="22"/>
          <w:shd w:val="clear" w:color="auto" w:fill="auto"/>
          <w:lang w:eastAsia="en-US"/>
        </w:rPr>
        <w:t xml:space="preserve">аукционе, такая заявка не допускается к участию в </w:t>
      </w:r>
      <w:r>
        <w:rPr>
          <w:rFonts w:eastAsia="Calibri"/>
          <w:color w:val="auto"/>
          <w:sz w:val="22"/>
          <w:szCs w:val="22"/>
          <w:shd w:val="clear" w:color="auto" w:fill="auto"/>
          <w:lang w:eastAsia="en-US"/>
        </w:rPr>
        <w:t xml:space="preserve">электронном </w:t>
      </w:r>
      <w:r w:rsidRPr="00187521">
        <w:rPr>
          <w:rFonts w:eastAsia="Calibri"/>
          <w:color w:val="auto"/>
          <w:sz w:val="22"/>
          <w:szCs w:val="22"/>
          <w:shd w:val="clear" w:color="auto" w:fill="auto"/>
          <w:lang w:eastAsia="en-US"/>
        </w:rPr>
        <w:t>аукционе.</w:t>
      </w:r>
    </w:p>
    <w:p w:rsidR="000A4AAB" w:rsidRPr="00187521"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1.2.5. О</w:t>
      </w:r>
      <w:r w:rsidRPr="000E700D">
        <w:rPr>
          <w:rFonts w:eastAsia="Calibri"/>
          <w:color w:val="auto"/>
          <w:sz w:val="22"/>
          <w:szCs w:val="22"/>
          <w:shd w:val="clear" w:color="auto" w:fill="auto"/>
          <w:lang w:eastAsia="en-US"/>
        </w:rPr>
        <w:t>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Pr>
          <w:rFonts w:eastAsia="Calibri"/>
          <w:color w:val="auto"/>
          <w:sz w:val="22"/>
          <w:szCs w:val="22"/>
          <w:shd w:val="clear" w:color="auto" w:fill="auto"/>
          <w:lang w:eastAsia="en-US"/>
        </w:rPr>
        <w:t>.</w:t>
      </w:r>
      <w:r w:rsidRPr="00187521">
        <w:rPr>
          <w:rFonts w:eastAsia="Calibri"/>
          <w:color w:val="auto"/>
          <w:sz w:val="22"/>
          <w:szCs w:val="22"/>
          <w:shd w:val="clear" w:color="auto" w:fill="auto"/>
          <w:lang w:eastAsia="en-US"/>
        </w:rPr>
        <w:t xml:space="preserve">. </w:t>
      </w:r>
    </w:p>
    <w:p w:rsidR="000A4AAB" w:rsidRPr="00544ED6"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1.2.6. </w:t>
      </w:r>
      <w:r w:rsidRPr="00187521">
        <w:rPr>
          <w:rFonts w:eastAsia="Calibri"/>
          <w:color w:val="auto"/>
          <w:sz w:val="22"/>
          <w:szCs w:val="22"/>
          <w:shd w:val="clear" w:color="auto" w:fill="auto"/>
          <w:lang w:eastAsia="en-US"/>
        </w:rPr>
        <w:t>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0A4AAB" w:rsidRPr="00833F9B" w:rsidRDefault="000A4AAB" w:rsidP="000A4AAB">
      <w:pPr>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ab/>
      </w:r>
      <w:r w:rsidRPr="00833F9B">
        <w:rPr>
          <w:rFonts w:eastAsia="Calibri"/>
          <w:color w:val="auto"/>
          <w:sz w:val="22"/>
          <w:szCs w:val="22"/>
          <w:shd w:val="clear" w:color="auto" w:fill="auto"/>
          <w:lang w:eastAsia="en-US"/>
        </w:rPr>
        <w:t>1.2.</w:t>
      </w:r>
      <w:r>
        <w:rPr>
          <w:rFonts w:eastAsia="Calibri"/>
          <w:color w:val="auto"/>
          <w:sz w:val="22"/>
          <w:szCs w:val="22"/>
          <w:shd w:val="clear" w:color="auto" w:fill="auto"/>
          <w:lang w:eastAsia="en-US"/>
        </w:rPr>
        <w:t>7</w:t>
      </w:r>
      <w:r w:rsidRPr="00833F9B">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0A4AAB" w:rsidRPr="00833F9B" w:rsidRDefault="000A4AAB" w:rsidP="000A4AAB">
      <w:pPr>
        <w:rPr>
          <w:rFonts w:eastAsia="Calibri"/>
          <w:color w:val="auto"/>
          <w:sz w:val="22"/>
          <w:szCs w:val="22"/>
          <w:shd w:val="clear" w:color="auto" w:fill="auto"/>
          <w:lang w:eastAsia="en-US"/>
        </w:rPr>
      </w:pPr>
      <w:r w:rsidRPr="00833F9B">
        <w:rPr>
          <w:rFonts w:eastAsia="Calibri"/>
          <w:color w:val="auto"/>
          <w:sz w:val="22"/>
          <w:szCs w:val="22"/>
          <w:shd w:val="clear" w:color="auto" w:fill="auto"/>
          <w:lang w:eastAsia="en-US"/>
        </w:rPr>
        <w:tab/>
        <w:t>1.2.</w:t>
      </w:r>
      <w:r>
        <w:rPr>
          <w:rFonts w:eastAsia="Calibri"/>
          <w:color w:val="auto"/>
          <w:sz w:val="22"/>
          <w:szCs w:val="22"/>
          <w:shd w:val="clear" w:color="auto" w:fill="auto"/>
          <w:lang w:eastAsia="en-US"/>
        </w:rPr>
        <w:t>8</w:t>
      </w:r>
      <w:r w:rsidRPr="00833F9B">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rsidR="000A4AAB" w:rsidRPr="00833F9B"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1.2.9</w:t>
      </w:r>
      <w:r w:rsidRPr="00833F9B">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0A4AAB" w:rsidRDefault="000A4AAB" w:rsidP="000A4AAB">
      <w:pPr>
        <w:ind w:firstLine="709"/>
        <w:rPr>
          <w:rFonts w:eastAsia="Calibri"/>
          <w:color w:val="auto"/>
          <w:sz w:val="22"/>
          <w:szCs w:val="22"/>
          <w:shd w:val="clear" w:color="auto" w:fill="auto"/>
          <w:lang w:eastAsia="en-US"/>
        </w:rPr>
      </w:pPr>
      <w:r w:rsidRPr="00833F9B">
        <w:rPr>
          <w:rFonts w:eastAsia="Calibri"/>
          <w:color w:val="auto"/>
          <w:sz w:val="22"/>
          <w:szCs w:val="22"/>
          <w:shd w:val="clear" w:color="auto" w:fill="auto"/>
          <w:lang w:eastAsia="en-US"/>
        </w:rPr>
        <w:t>1.2.</w:t>
      </w:r>
      <w:r>
        <w:rPr>
          <w:rFonts w:eastAsia="Calibri"/>
          <w:color w:val="auto"/>
          <w:sz w:val="22"/>
          <w:szCs w:val="22"/>
          <w:shd w:val="clear" w:color="auto" w:fill="auto"/>
          <w:lang w:eastAsia="en-US"/>
        </w:rPr>
        <w:t>10</w:t>
      </w:r>
      <w:r w:rsidRPr="00833F9B">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p w:rsidR="000A4AAB" w:rsidRPr="00544ED6"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1.2.11. </w:t>
      </w:r>
      <w:r w:rsidRPr="00544ED6">
        <w:rPr>
          <w:rFonts w:eastAsia="Calibri"/>
          <w:color w:val="auto"/>
          <w:sz w:val="22"/>
          <w:szCs w:val="22"/>
          <w:shd w:val="clear" w:color="auto" w:fill="auto"/>
          <w:lang w:eastAsia="en-US"/>
        </w:rPr>
        <w:t>Приоритет не предоставляется участнику закупки в следующих случаях:</w:t>
      </w:r>
    </w:p>
    <w:p w:rsidR="000A4AAB" w:rsidRPr="00544ED6" w:rsidRDefault="000A4AAB" w:rsidP="000A4AAB">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 xml:space="preserve">электронный </w:t>
      </w:r>
      <w:r w:rsidRPr="00544ED6">
        <w:rPr>
          <w:rFonts w:eastAsia="Calibri"/>
          <w:color w:val="auto"/>
          <w:sz w:val="22"/>
          <w:szCs w:val="22"/>
          <w:shd w:val="clear" w:color="auto" w:fill="auto"/>
          <w:lang w:eastAsia="en-US"/>
        </w:rPr>
        <w:t>аукцион признан несостоявшимся, и договор заключается с единственным участником закупки;</w:t>
      </w:r>
    </w:p>
    <w:p w:rsidR="000A4AAB" w:rsidRPr="00544ED6" w:rsidRDefault="000A4AAB" w:rsidP="000A4AAB">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не содержится предложений о поставке товаров российского происхождения, выполнении работ, оказании услуг российскими лицами;</w:t>
      </w:r>
    </w:p>
    <w:p w:rsidR="000A4AAB" w:rsidRPr="00544ED6" w:rsidRDefault="000A4AAB" w:rsidP="000A4AAB">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не содержится предложений о поставке товаров иностранного происхождения, выполнении работ, оказании услуг иностранными лицами;</w:t>
      </w:r>
    </w:p>
    <w:p w:rsidR="000A4AAB" w:rsidRPr="00544ED6" w:rsidRDefault="000A4AAB" w:rsidP="000A4AAB">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представленной участником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аукционной документации,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0A4AAB" w:rsidRDefault="000A4AAB" w:rsidP="000A4AAB">
      <w:pPr>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ab/>
      </w:r>
      <w:r>
        <w:rPr>
          <w:rFonts w:eastAsia="Calibri"/>
          <w:color w:val="auto"/>
          <w:sz w:val="22"/>
          <w:szCs w:val="22"/>
          <w:shd w:val="clear" w:color="auto" w:fill="auto"/>
          <w:lang w:eastAsia="en-US"/>
        </w:rPr>
        <w:t xml:space="preserve">1.2.12. </w:t>
      </w:r>
      <w:r w:rsidRPr="00544ED6">
        <w:rPr>
          <w:rFonts w:eastAsia="Calibri"/>
          <w:color w:val="auto"/>
          <w:sz w:val="22"/>
          <w:szCs w:val="22"/>
          <w:shd w:val="clear" w:color="auto" w:fill="auto"/>
          <w:lang w:eastAsia="en-US"/>
        </w:rPr>
        <w:t>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аукционной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0A4AAB"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1.2.13. </w:t>
      </w:r>
      <w:r w:rsidRPr="00833F9B">
        <w:rPr>
          <w:rFonts w:eastAsia="Calibri"/>
          <w:color w:val="auto"/>
          <w:sz w:val="22"/>
          <w:szCs w:val="22"/>
          <w:shd w:val="clear" w:color="auto" w:fill="auto"/>
          <w:lang w:eastAsia="en-US"/>
        </w:rPr>
        <w:t>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0A4AAB"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1.2.14. П</w:t>
      </w:r>
      <w:r w:rsidRPr="00FB3E4B">
        <w:rPr>
          <w:rFonts w:eastAsia="Calibri"/>
          <w:color w:val="auto"/>
          <w:sz w:val="22"/>
          <w:szCs w:val="22"/>
          <w:shd w:val="clear" w:color="auto" w:fill="auto"/>
          <w:lang w:eastAsia="en-US"/>
        </w:rPr>
        <w:t>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FB3E4B"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1.2.15. </w:t>
      </w:r>
      <w:r w:rsidRPr="00B02B01">
        <w:rPr>
          <w:rFonts w:eastAsia="Calibri"/>
          <w:color w:val="auto"/>
          <w:sz w:val="22"/>
          <w:szCs w:val="22"/>
          <w:shd w:val="clear" w:color="auto" w:fill="auto"/>
          <w:lang w:eastAsia="en-US"/>
        </w:rPr>
        <w:t>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rsidR="00FB3E4B" w:rsidRPr="00162E0B" w:rsidRDefault="00FB3E4B" w:rsidP="00FB3E4B">
      <w:pPr>
        <w:ind w:firstLine="709"/>
        <w:rPr>
          <w:rFonts w:eastAsia="Calibri"/>
          <w:color w:val="auto"/>
          <w:sz w:val="16"/>
          <w:szCs w:val="16"/>
          <w:shd w:val="clear" w:color="auto" w:fill="auto"/>
          <w:lang w:eastAsia="en-US"/>
        </w:rPr>
      </w:pPr>
    </w:p>
    <w:p w:rsidR="00FB3E4B" w:rsidRDefault="00645D84" w:rsidP="00645D84">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1.3.</w:t>
      </w:r>
      <w:r w:rsidR="00AF300E">
        <w:rPr>
          <w:rFonts w:eastAsia="Calibri"/>
          <w:b/>
          <w:color w:val="auto"/>
          <w:sz w:val="22"/>
          <w:szCs w:val="22"/>
          <w:shd w:val="clear" w:color="auto" w:fill="auto"/>
          <w:lang w:eastAsia="en-US"/>
        </w:rPr>
        <w:t>Е</w:t>
      </w:r>
      <w:r w:rsidR="00AF300E" w:rsidRPr="00FB3E4B">
        <w:rPr>
          <w:rFonts w:eastAsia="Calibri"/>
          <w:b/>
          <w:color w:val="auto"/>
          <w:sz w:val="22"/>
          <w:szCs w:val="22"/>
          <w:shd w:val="clear" w:color="auto" w:fill="auto"/>
          <w:lang w:eastAsia="en-US"/>
        </w:rPr>
        <w:t>диные обязательные требования к участникам закупки</w:t>
      </w:r>
    </w:p>
    <w:p w:rsidR="000A4AAB" w:rsidRDefault="00645D84"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1.3.</w:t>
      </w:r>
      <w:r w:rsidR="003D3B20">
        <w:rPr>
          <w:rFonts w:eastAsia="Calibri"/>
          <w:color w:val="auto"/>
          <w:sz w:val="22"/>
          <w:szCs w:val="22"/>
          <w:shd w:val="clear" w:color="auto" w:fill="auto"/>
          <w:lang w:eastAsia="en-US"/>
        </w:rPr>
        <w:t>1</w:t>
      </w:r>
      <w:r>
        <w:rPr>
          <w:rFonts w:eastAsia="Calibri"/>
          <w:color w:val="auto"/>
          <w:sz w:val="22"/>
          <w:szCs w:val="22"/>
          <w:shd w:val="clear" w:color="auto" w:fill="auto"/>
          <w:lang w:eastAsia="en-US"/>
        </w:rPr>
        <w:t xml:space="preserve">. </w:t>
      </w:r>
      <w:r w:rsidR="000A4AAB" w:rsidRPr="0096716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0A4AAB" w:rsidRPr="00967166">
        <w:rPr>
          <w:rFonts w:eastAsia="Calibri"/>
          <w:bCs/>
          <w:color w:val="auto"/>
          <w:sz w:val="22"/>
          <w:szCs w:val="22"/>
          <w:shd w:val="clear" w:color="auto" w:fill="auto"/>
          <w:lang w:eastAsia="en-US"/>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0A4AAB" w:rsidRPr="0096716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0A4AAB" w:rsidRPr="0096716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0A4AAB" w:rsidRPr="00967166">
        <w:rPr>
          <w:rFonts w:eastAsia="Calibri"/>
          <w:color w:val="auto"/>
          <w:sz w:val="22"/>
          <w:szCs w:val="22"/>
          <w:shd w:val="clear" w:color="auto" w:fill="auto"/>
          <w:lang w:eastAsia="en-US"/>
        </w:rPr>
        <w:t>.</w:t>
      </w:r>
    </w:p>
    <w:p w:rsidR="00FB3E4B" w:rsidRPr="00FB3E4B" w:rsidRDefault="000A4AAB"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1.3.2. </w:t>
      </w:r>
      <w:r w:rsidR="00FB3E4B" w:rsidRPr="00FB3E4B">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rsidR="00FB3E4B" w:rsidRDefault="00645D84"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7</w:t>
      </w:r>
      <w:r w:rsidR="00FB3E4B" w:rsidRPr="00FB3E4B">
        <w:rPr>
          <w:rFonts w:eastAsia="Calibri"/>
          <w:color w:val="auto"/>
          <w:sz w:val="22"/>
          <w:szCs w:val="22"/>
          <w:shd w:val="clear" w:color="auto" w:fill="auto"/>
          <w:lang w:eastAsia="en-US"/>
        </w:rPr>
        <w:t xml:space="preserve">) </w:t>
      </w:r>
      <w:r w:rsidR="00A35612">
        <w:rPr>
          <w:rFonts w:eastAsia="Calibri"/>
          <w:color w:val="auto"/>
          <w:sz w:val="22"/>
          <w:szCs w:val="22"/>
          <w:shd w:val="clear" w:color="auto" w:fill="auto"/>
          <w:lang w:eastAsia="en-US"/>
        </w:rPr>
        <w:t>отсутствие</w:t>
      </w:r>
      <w:r w:rsidR="00FB3E4B" w:rsidRPr="00FB3E4B">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D07AF8" w:rsidRDefault="00D07AF8" w:rsidP="0026052C">
      <w:pPr>
        <w:ind w:firstLine="709"/>
        <w:rPr>
          <w:rFonts w:eastAsia="Calibri"/>
          <w:b/>
          <w:color w:val="auto"/>
          <w:sz w:val="22"/>
          <w:szCs w:val="22"/>
          <w:shd w:val="clear" w:color="auto" w:fill="auto"/>
          <w:lang w:eastAsia="en-US"/>
        </w:rPr>
      </w:pPr>
    </w:p>
    <w:p w:rsidR="0026052C" w:rsidRPr="0026052C" w:rsidRDefault="00B6149F" w:rsidP="0026052C">
      <w:pPr>
        <w:ind w:firstLine="709"/>
        <w:rPr>
          <w:rFonts w:eastAsia="Calibri"/>
          <w:b/>
          <w:bCs/>
          <w:color w:val="auto"/>
          <w:sz w:val="22"/>
          <w:szCs w:val="22"/>
          <w:shd w:val="clear" w:color="auto" w:fill="auto"/>
          <w:lang w:eastAsia="en-US"/>
        </w:rPr>
      </w:pPr>
      <w:r w:rsidRPr="0026052C">
        <w:rPr>
          <w:rFonts w:eastAsia="Calibri"/>
          <w:b/>
          <w:color w:val="auto"/>
          <w:sz w:val="22"/>
          <w:szCs w:val="22"/>
          <w:shd w:val="clear" w:color="auto" w:fill="auto"/>
          <w:lang w:eastAsia="en-US"/>
        </w:rPr>
        <w:t xml:space="preserve">1.4. </w:t>
      </w:r>
      <w:r w:rsidR="0026052C" w:rsidRPr="0026052C">
        <w:rPr>
          <w:rFonts w:eastAsia="Calibri"/>
          <w:b/>
          <w:bCs/>
          <w:color w:val="auto"/>
          <w:sz w:val="22"/>
          <w:szCs w:val="22"/>
          <w:shd w:val="clear" w:color="auto" w:fill="auto"/>
          <w:lang w:eastAsia="en-US"/>
        </w:rPr>
        <w:t>Условия участия коллективных Участников в конкурентных закупках</w:t>
      </w:r>
      <w:r w:rsidR="0026052C">
        <w:rPr>
          <w:rFonts w:eastAsia="Calibri"/>
          <w:b/>
          <w:bCs/>
          <w:color w:val="auto"/>
          <w:sz w:val="22"/>
          <w:szCs w:val="22"/>
          <w:shd w:val="clear" w:color="auto" w:fill="auto"/>
          <w:lang w:eastAsia="en-US"/>
        </w:rPr>
        <w:t>.</w:t>
      </w:r>
    </w:p>
    <w:p w:rsidR="0026052C" w:rsidRPr="0026052C" w:rsidRDefault="0026052C"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Pr="0026052C">
        <w:rPr>
          <w:rFonts w:eastAsia="Calibri"/>
          <w:bCs/>
          <w:color w:val="auto"/>
          <w:sz w:val="22"/>
          <w:szCs w:val="22"/>
          <w:shd w:val="clear" w:color="auto" w:fill="auto"/>
          <w:lang w:eastAsia="en-US"/>
        </w:rPr>
        <w:t xml:space="preserve">.1. </w:t>
      </w:r>
      <w:r w:rsidRPr="0026052C">
        <w:rPr>
          <w:rFonts w:eastAsia="Calibri"/>
          <w:b/>
          <w:bCs/>
          <w:color w:val="auto"/>
          <w:sz w:val="22"/>
          <w:szCs w:val="22"/>
          <w:shd w:val="clear" w:color="auto" w:fill="auto"/>
          <w:lang w:eastAsia="en-US"/>
        </w:rPr>
        <w:t>Коллективный участник:</w:t>
      </w:r>
      <w:r w:rsidRPr="0026052C">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
          <w:bCs/>
          <w:color w:val="auto"/>
          <w:sz w:val="22"/>
          <w:szCs w:val="22"/>
          <w:shd w:val="clear" w:color="auto" w:fill="auto"/>
          <w:lang w:eastAsia="en-US"/>
        </w:rPr>
        <w:t>Лидер коллективного участника:</w:t>
      </w:r>
      <w:r w:rsidRPr="0026052C">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.4.</w:t>
      </w:r>
      <w:r w:rsidR="0026052C" w:rsidRPr="0026052C">
        <w:rPr>
          <w:rFonts w:eastAsia="Calibri"/>
          <w:bCs/>
          <w:color w:val="auto"/>
          <w:sz w:val="22"/>
          <w:szCs w:val="22"/>
          <w:shd w:val="clear" w:color="auto" w:fill="auto"/>
          <w:lang w:eastAsia="en-US"/>
        </w:rPr>
        <w:tab/>
        <w:t>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a</w:t>
      </w:r>
      <w:r w:rsidRPr="0026052C">
        <w:rPr>
          <w:rFonts w:eastAsia="Calibri"/>
          <w:bCs/>
          <w:color w:val="auto"/>
          <w:sz w:val="22"/>
          <w:szCs w:val="22"/>
          <w:shd w:val="clear" w:color="auto" w:fill="auto"/>
          <w:lang w:eastAsia="en-US"/>
        </w:rPr>
        <w:t>) соответствие нормам Гражданского кодекса Российской Федерации;</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b</w:t>
      </w:r>
      <w:r w:rsidRPr="0026052C">
        <w:rPr>
          <w:rFonts w:eastAsia="Calibri"/>
          <w:bCs/>
          <w:color w:val="auto"/>
          <w:sz w:val="22"/>
          <w:szCs w:val="22"/>
          <w:shd w:val="clear" w:color="auto" w:fill="auto"/>
          <w:lang w:eastAsia="en-US"/>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c</w:t>
      </w:r>
      <w:r w:rsidRPr="0026052C">
        <w:rPr>
          <w:rFonts w:eastAsia="Calibri"/>
          <w:bCs/>
          <w:color w:val="auto"/>
          <w:sz w:val="22"/>
          <w:szCs w:val="22"/>
          <w:shd w:val="clear" w:color="auto" w:fill="auto"/>
          <w:lang w:eastAsia="en-US"/>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d</w:t>
      </w:r>
      <w:r w:rsidRPr="0026052C">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f</w:t>
      </w:r>
      <w:r w:rsidRPr="0026052C">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.5.</w:t>
      </w:r>
      <w:r w:rsidR="0026052C" w:rsidRPr="0026052C">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.6.</w:t>
      </w:r>
      <w:r w:rsidR="0026052C" w:rsidRPr="0026052C">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.7. В случае  несоответствия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.8.</w:t>
      </w:r>
      <w:r w:rsidR="0026052C" w:rsidRPr="0026052C">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rsidR="00B6149F" w:rsidRDefault="00190E46" w:rsidP="0026052C">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.9.</w:t>
      </w:r>
      <w:r w:rsidR="0026052C" w:rsidRPr="0026052C">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rsidR="003D3B20" w:rsidRDefault="003D3B20" w:rsidP="00645D84">
      <w:pPr>
        <w:ind w:firstLine="709"/>
        <w:jc w:val="center"/>
        <w:rPr>
          <w:rFonts w:eastAsia="Calibri"/>
          <w:b/>
          <w:color w:val="auto"/>
          <w:shd w:val="clear" w:color="auto" w:fill="auto"/>
          <w:lang w:eastAsia="en-US"/>
        </w:rPr>
      </w:pPr>
    </w:p>
    <w:p w:rsidR="00FB3E4B" w:rsidRDefault="00645D84" w:rsidP="00645D84">
      <w:pPr>
        <w:ind w:firstLine="709"/>
        <w:jc w:val="center"/>
        <w:rPr>
          <w:rFonts w:eastAsia="Calibri"/>
          <w:b/>
          <w:color w:val="auto"/>
          <w:sz w:val="22"/>
          <w:szCs w:val="22"/>
          <w:shd w:val="clear" w:color="auto" w:fill="auto"/>
          <w:lang w:eastAsia="en-US"/>
        </w:rPr>
      </w:pPr>
      <w:r w:rsidRPr="00645D84">
        <w:rPr>
          <w:rFonts w:eastAsia="Calibri"/>
          <w:b/>
          <w:color w:val="auto"/>
          <w:shd w:val="clear" w:color="auto" w:fill="auto"/>
          <w:lang w:eastAsia="en-US"/>
        </w:rPr>
        <w:t xml:space="preserve">2. </w:t>
      </w:r>
      <w:r w:rsidR="0039042B" w:rsidRPr="00645D84">
        <w:rPr>
          <w:rFonts w:eastAsia="Calibri"/>
          <w:b/>
          <w:color w:val="auto"/>
          <w:shd w:val="clear" w:color="auto" w:fill="auto"/>
          <w:lang w:eastAsia="en-US"/>
        </w:rPr>
        <w:t xml:space="preserve">Документация об </w:t>
      </w:r>
      <w:r w:rsidRPr="003D240E">
        <w:rPr>
          <w:rFonts w:eastAsia="Calibri"/>
          <w:b/>
          <w:color w:val="auto"/>
          <w:sz w:val="22"/>
          <w:szCs w:val="22"/>
          <w:shd w:val="clear" w:color="auto" w:fill="auto"/>
          <w:lang w:eastAsia="en-US"/>
        </w:rPr>
        <w:t>аукционе в электронной форме</w:t>
      </w:r>
    </w:p>
    <w:p w:rsidR="00645D84" w:rsidRPr="00645D84" w:rsidRDefault="00645D84" w:rsidP="00645D84">
      <w:pPr>
        <w:ind w:firstLine="709"/>
        <w:jc w:val="center"/>
        <w:rPr>
          <w:rFonts w:eastAsia="Calibri"/>
          <w:b/>
          <w:color w:val="auto"/>
          <w:sz w:val="16"/>
          <w:szCs w:val="16"/>
          <w:shd w:val="clear" w:color="auto" w:fill="auto"/>
          <w:lang w:eastAsia="en-US"/>
        </w:rPr>
      </w:pPr>
    </w:p>
    <w:p w:rsidR="0039042B" w:rsidRDefault="00645D84" w:rsidP="00645D84">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2.1. П</w:t>
      </w:r>
      <w:r w:rsidRPr="003D240E">
        <w:rPr>
          <w:rFonts w:eastAsia="Calibri"/>
          <w:b/>
          <w:color w:val="auto"/>
          <w:sz w:val="22"/>
          <w:szCs w:val="22"/>
          <w:shd w:val="clear" w:color="auto" w:fill="auto"/>
          <w:lang w:eastAsia="en-US"/>
        </w:rPr>
        <w:t>орядок представления документации об аукционе в электронной форме</w:t>
      </w:r>
    </w:p>
    <w:p w:rsidR="0039042B" w:rsidRPr="003D240E"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.1. </w:t>
      </w:r>
      <w:r w:rsidR="0039042B" w:rsidRPr="0039042B">
        <w:rPr>
          <w:rFonts w:eastAsia="Calibri"/>
          <w:color w:val="auto"/>
          <w:sz w:val="22"/>
          <w:szCs w:val="22"/>
          <w:shd w:val="clear" w:color="auto" w:fill="auto"/>
          <w:lang w:eastAsia="en-US"/>
        </w:rPr>
        <w:t xml:space="preserve">Заказчик обеспечивает размещение </w:t>
      </w:r>
      <w:r w:rsidR="0039042B">
        <w:rPr>
          <w:rFonts w:eastAsia="Calibri"/>
          <w:color w:val="auto"/>
          <w:sz w:val="22"/>
          <w:szCs w:val="22"/>
          <w:shd w:val="clear" w:color="auto" w:fill="auto"/>
          <w:lang w:eastAsia="en-US"/>
        </w:rPr>
        <w:t xml:space="preserve">документации </w:t>
      </w:r>
      <w:r>
        <w:rPr>
          <w:rFonts w:eastAsia="Calibri"/>
          <w:color w:val="auto"/>
          <w:sz w:val="22"/>
          <w:szCs w:val="22"/>
          <w:shd w:val="clear" w:color="auto" w:fill="auto"/>
          <w:lang w:eastAsia="en-US"/>
        </w:rPr>
        <w:t>о закупке</w:t>
      </w:r>
      <w:r w:rsidR="0039042B" w:rsidRPr="0039042B">
        <w:rPr>
          <w:rFonts w:eastAsia="Calibri"/>
          <w:color w:val="auto"/>
          <w:sz w:val="22"/>
          <w:szCs w:val="22"/>
          <w:shd w:val="clear" w:color="auto" w:fill="auto"/>
          <w:lang w:eastAsia="en-US"/>
        </w:rPr>
        <w:t xml:space="preserve"> в ЕИС</w:t>
      </w:r>
      <w:r w:rsidR="00C931E4">
        <w:rPr>
          <w:rFonts w:eastAsia="Calibri"/>
          <w:color w:val="auto"/>
          <w:sz w:val="22"/>
          <w:szCs w:val="22"/>
          <w:shd w:val="clear" w:color="auto" w:fill="auto"/>
          <w:lang w:eastAsia="en-US"/>
        </w:rPr>
        <w:t>, на официальном сайте такой системы</w:t>
      </w:r>
      <w:r w:rsidR="0039042B" w:rsidRPr="0039042B">
        <w:rPr>
          <w:rFonts w:eastAsia="Calibri"/>
          <w:color w:val="auto"/>
          <w:sz w:val="22"/>
          <w:szCs w:val="22"/>
          <w:shd w:val="clear" w:color="auto" w:fill="auto"/>
          <w:lang w:eastAsia="en-US"/>
        </w:rPr>
        <w:t xml:space="preserve"> и на ЭТП одновременно с размещением извещения о </w:t>
      </w:r>
      <w:r>
        <w:rPr>
          <w:rFonts w:eastAsia="Calibri"/>
          <w:color w:val="auto"/>
          <w:sz w:val="22"/>
          <w:szCs w:val="22"/>
          <w:shd w:val="clear" w:color="auto" w:fill="auto"/>
          <w:lang w:eastAsia="en-US"/>
        </w:rPr>
        <w:t>закупке</w:t>
      </w:r>
      <w:r w:rsidR="0039042B">
        <w:rPr>
          <w:rFonts w:eastAsia="Calibri"/>
          <w:color w:val="auto"/>
          <w:sz w:val="22"/>
          <w:szCs w:val="22"/>
          <w:shd w:val="clear" w:color="auto" w:fill="auto"/>
          <w:lang w:eastAsia="en-US"/>
        </w:rPr>
        <w:t xml:space="preserve">, а также </w:t>
      </w:r>
      <w:r w:rsidR="0039042B" w:rsidRPr="0039042B">
        <w:rPr>
          <w:rFonts w:eastAsia="Calibri"/>
          <w:color w:val="auto"/>
          <w:sz w:val="22"/>
          <w:szCs w:val="22"/>
          <w:shd w:val="clear" w:color="auto" w:fill="auto"/>
          <w:lang w:eastAsia="en-US"/>
        </w:rPr>
        <w:t xml:space="preserve">на официальном сайте МУП «Водоканал»: www.vodokanal-yola.ru. </w:t>
      </w:r>
    </w:p>
    <w:p w:rsidR="0039042B"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.2. </w:t>
      </w:r>
      <w:r>
        <w:rPr>
          <w:rFonts w:eastAsia="Calibri"/>
          <w:color w:val="auto"/>
          <w:sz w:val="22"/>
          <w:szCs w:val="22"/>
          <w:shd w:val="clear" w:color="auto" w:fill="auto"/>
          <w:lang w:eastAsia="en-US"/>
        </w:rPr>
        <w:t>Д</w:t>
      </w:r>
      <w:r w:rsidR="001971BD">
        <w:rPr>
          <w:rFonts w:eastAsia="Calibri"/>
          <w:color w:val="auto"/>
          <w:sz w:val="22"/>
          <w:szCs w:val="22"/>
          <w:shd w:val="clear" w:color="auto" w:fill="auto"/>
          <w:lang w:eastAsia="en-US"/>
        </w:rPr>
        <w:t>окументация</w:t>
      </w:r>
      <w:r>
        <w:rPr>
          <w:rFonts w:eastAsia="Calibri"/>
          <w:color w:val="auto"/>
          <w:sz w:val="22"/>
          <w:szCs w:val="22"/>
          <w:shd w:val="clear" w:color="auto" w:fill="auto"/>
          <w:lang w:eastAsia="en-US"/>
        </w:rPr>
        <w:t xml:space="preserve"> о закупке</w:t>
      </w:r>
      <w:r w:rsidR="0039042B" w:rsidRPr="003D240E">
        <w:rPr>
          <w:rFonts w:eastAsia="Calibri"/>
          <w:color w:val="auto"/>
          <w:sz w:val="22"/>
          <w:szCs w:val="22"/>
          <w:shd w:val="clear" w:color="auto" w:fill="auto"/>
          <w:lang w:eastAsia="en-US"/>
        </w:rPr>
        <w:t xml:space="preserve"> доступна для ознакомления без взимания платы.</w:t>
      </w:r>
    </w:p>
    <w:p w:rsidR="001D327D" w:rsidRPr="001D327D" w:rsidRDefault="00645D84"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2.1.3. </w:t>
      </w:r>
      <w:r w:rsidR="001D327D" w:rsidRPr="001D327D">
        <w:rPr>
          <w:rFonts w:eastAsia="Calibri"/>
          <w:color w:val="auto"/>
          <w:sz w:val="22"/>
          <w:szCs w:val="22"/>
          <w:shd w:val="clear" w:color="auto" w:fill="auto"/>
          <w:lang w:eastAsia="en-US"/>
        </w:rPr>
        <w:t xml:space="preserve">Со дня размещения в ЕИС и на ЭТП извещения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Pr>
          <w:rFonts w:eastAsia="Calibri"/>
          <w:color w:val="auto"/>
          <w:sz w:val="22"/>
          <w:szCs w:val="22"/>
          <w:shd w:val="clear" w:color="auto" w:fill="auto"/>
          <w:lang w:eastAsia="en-US"/>
        </w:rPr>
        <w:t>документацию</w:t>
      </w:r>
      <w:r w:rsidR="00A33C1E">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 xml:space="preserve">в порядке, указанном в извещении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При этом документация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Pr>
          <w:rFonts w:eastAsia="Calibri"/>
          <w:color w:val="auto"/>
          <w:sz w:val="22"/>
          <w:szCs w:val="22"/>
          <w:shd w:val="clear" w:color="auto" w:fill="auto"/>
          <w:lang w:eastAsia="en-US"/>
        </w:rPr>
        <w:t xml:space="preserve"> о закупке</w:t>
      </w:r>
      <w:r w:rsidR="001D327D" w:rsidRPr="001D327D">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Pr>
          <w:rFonts w:eastAsia="Calibri"/>
          <w:color w:val="auto"/>
          <w:sz w:val="22"/>
          <w:szCs w:val="22"/>
          <w:shd w:val="clear" w:color="auto" w:fill="auto"/>
          <w:lang w:eastAsia="en-US"/>
        </w:rPr>
        <w:t>закупке</w:t>
      </w:r>
      <w:r w:rsidR="001971BD">
        <w:rPr>
          <w:rFonts w:eastAsia="Calibri"/>
          <w:color w:val="auto"/>
          <w:sz w:val="22"/>
          <w:szCs w:val="22"/>
          <w:shd w:val="clear" w:color="auto" w:fill="auto"/>
          <w:lang w:eastAsia="en-US"/>
        </w:rPr>
        <w:t xml:space="preserve"> и в </w:t>
      </w:r>
      <w:r w:rsidR="00344F6D" w:rsidRPr="00344F6D">
        <w:rPr>
          <w:rFonts w:eastAsia="Calibri"/>
          <w:color w:val="auto"/>
          <w:sz w:val="22"/>
          <w:szCs w:val="22"/>
          <w:shd w:val="clear" w:color="auto" w:fill="auto"/>
          <w:lang w:eastAsia="en-US"/>
        </w:rPr>
        <w:t>И</w:t>
      </w:r>
      <w:r w:rsidR="001971BD" w:rsidRPr="00344F6D">
        <w:rPr>
          <w:rFonts w:eastAsia="Calibri"/>
          <w:color w:val="auto"/>
          <w:sz w:val="22"/>
          <w:szCs w:val="22"/>
          <w:shd w:val="clear" w:color="auto" w:fill="auto"/>
          <w:lang w:eastAsia="en-US"/>
        </w:rPr>
        <w:t>нформационной карте</w:t>
      </w:r>
      <w:r w:rsidR="00A33C1E">
        <w:rPr>
          <w:rFonts w:eastAsia="Calibri"/>
          <w:color w:val="auto"/>
          <w:sz w:val="22"/>
          <w:szCs w:val="22"/>
          <w:shd w:val="clear" w:color="auto" w:fill="auto"/>
          <w:lang w:eastAsia="en-US"/>
        </w:rPr>
        <w:t xml:space="preserve"> </w:t>
      </w:r>
      <w:r w:rsidR="00162E0B">
        <w:rPr>
          <w:rFonts w:eastAsia="Calibri"/>
          <w:color w:val="auto"/>
          <w:sz w:val="22"/>
          <w:szCs w:val="22"/>
          <w:shd w:val="clear" w:color="auto" w:fill="auto"/>
          <w:lang w:eastAsia="en-US"/>
        </w:rPr>
        <w:t xml:space="preserve">аукциона в электронной форме </w:t>
      </w:r>
      <w:r w:rsidR="00872551" w:rsidRPr="00872551">
        <w:rPr>
          <w:rFonts w:eastAsia="Calibri"/>
          <w:bCs/>
          <w:color w:val="auto"/>
          <w:sz w:val="22"/>
          <w:szCs w:val="22"/>
          <w:shd w:val="clear" w:color="auto" w:fill="auto"/>
          <w:lang w:eastAsia="en-US"/>
        </w:rPr>
        <w:t xml:space="preserve">(здесь и далее ссылки относятся к настоящей Документации </w:t>
      </w:r>
      <w:r w:rsidR="00872551">
        <w:rPr>
          <w:rFonts w:eastAsia="Calibri"/>
          <w:bCs/>
          <w:color w:val="auto"/>
          <w:sz w:val="22"/>
          <w:szCs w:val="22"/>
          <w:shd w:val="clear" w:color="auto" w:fill="auto"/>
          <w:lang w:eastAsia="en-US"/>
        </w:rPr>
        <w:t>о закупке</w:t>
      </w:r>
      <w:r w:rsidR="00872551" w:rsidRPr="00872551">
        <w:rPr>
          <w:rFonts w:eastAsia="Calibri"/>
          <w:bCs/>
          <w:color w:val="auto"/>
          <w:sz w:val="22"/>
          <w:szCs w:val="22"/>
          <w:shd w:val="clear" w:color="auto" w:fill="auto"/>
          <w:lang w:eastAsia="en-US"/>
        </w:rPr>
        <w:t>)</w:t>
      </w:r>
      <w:r w:rsidR="001D327D" w:rsidRPr="001D327D">
        <w:rPr>
          <w:rFonts w:eastAsia="Calibri"/>
          <w:color w:val="auto"/>
          <w:sz w:val="22"/>
          <w:szCs w:val="22"/>
          <w:shd w:val="clear" w:color="auto" w:fill="auto"/>
          <w:lang w:eastAsia="en-US"/>
        </w:rPr>
        <w:t>.</w:t>
      </w:r>
      <w:r w:rsidR="001971BD" w:rsidRPr="001971BD">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rsidR="001D327D" w:rsidRDefault="001D327D" w:rsidP="001D327D">
      <w:pPr>
        <w:ind w:firstLine="709"/>
        <w:rPr>
          <w:rFonts w:eastAsia="Calibri"/>
          <w:color w:val="auto"/>
          <w:sz w:val="22"/>
          <w:szCs w:val="22"/>
          <w:shd w:val="clear" w:color="auto" w:fill="auto"/>
          <w:lang w:eastAsia="en-US"/>
        </w:rPr>
      </w:pPr>
      <w:r w:rsidRPr="001D327D">
        <w:rPr>
          <w:rFonts w:eastAsia="Calibri"/>
          <w:color w:val="auto"/>
          <w:sz w:val="22"/>
          <w:szCs w:val="22"/>
          <w:shd w:val="clear" w:color="auto" w:fill="auto"/>
          <w:lang w:eastAsia="en-US"/>
        </w:rPr>
        <w:t>2.1.</w:t>
      </w:r>
      <w:r w:rsidR="00955488">
        <w:rPr>
          <w:rFonts w:eastAsia="Calibri"/>
          <w:color w:val="auto"/>
          <w:sz w:val="22"/>
          <w:szCs w:val="22"/>
          <w:shd w:val="clear" w:color="auto" w:fill="auto"/>
          <w:lang w:eastAsia="en-US"/>
        </w:rPr>
        <w:t>4</w:t>
      </w:r>
      <w:r w:rsidRPr="001D327D">
        <w:rPr>
          <w:rFonts w:eastAsia="Calibri"/>
          <w:color w:val="auto"/>
          <w:sz w:val="22"/>
          <w:szCs w:val="22"/>
          <w:shd w:val="clear" w:color="auto" w:fill="auto"/>
          <w:lang w:eastAsia="en-US"/>
        </w:rPr>
        <w:t xml:space="preserve">. Предоставление документации </w:t>
      </w:r>
      <w:r w:rsidR="00955488">
        <w:rPr>
          <w:rFonts w:eastAsia="Calibri"/>
          <w:color w:val="auto"/>
          <w:sz w:val="22"/>
          <w:szCs w:val="22"/>
          <w:shd w:val="clear" w:color="auto" w:fill="auto"/>
          <w:lang w:eastAsia="en-US"/>
        </w:rPr>
        <w:t xml:space="preserve">о закупке </w:t>
      </w:r>
      <w:r w:rsidRPr="001D327D">
        <w:rPr>
          <w:rFonts w:eastAsia="Calibri"/>
          <w:color w:val="auto"/>
          <w:sz w:val="22"/>
          <w:szCs w:val="22"/>
          <w:shd w:val="clear" w:color="auto" w:fill="auto"/>
          <w:lang w:eastAsia="en-US"/>
        </w:rPr>
        <w:t xml:space="preserve">до размещения в ЕИС и на ЭТП извещения о </w:t>
      </w:r>
      <w:r w:rsidR="00955488">
        <w:rPr>
          <w:rFonts w:eastAsia="Calibri"/>
          <w:color w:val="auto"/>
          <w:sz w:val="22"/>
          <w:szCs w:val="22"/>
          <w:shd w:val="clear" w:color="auto" w:fill="auto"/>
          <w:lang w:eastAsia="en-US"/>
        </w:rPr>
        <w:t>закупке</w:t>
      </w:r>
      <w:r w:rsidRPr="001D327D">
        <w:rPr>
          <w:rFonts w:eastAsia="Calibri"/>
          <w:color w:val="auto"/>
          <w:sz w:val="22"/>
          <w:szCs w:val="22"/>
          <w:shd w:val="clear" w:color="auto" w:fill="auto"/>
          <w:lang w:eastAsia="en-US"/>
        </w:rPr>
        <w:t xml:space="preserve"> не допускается.</w:t>
      </w:r>
    </w:p>
    <w:p w:rsidR="001971BD" w:rsidRDefault="00955488"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2.1.5</w:t>
      </w:r>
      <w:r w:rsidR="008F4AD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 xml:space="preserve">Если для участия в </w:t>
      </w:r>
      <w:r>
        <w:rPr>
          <w:rFonts w:eastAsia="Calibri"/>
          <w:color w:val="auto"/>
          <w:sz w:val="22"/>
          <w:szCs w:val="22"/>
          <w:shd w:val="clear" w:color="auto" w:fill="auto"/>
          <w:lang w:eastAsia="en-US"/>
        </w:rPr>
        <w:t xml:space="preserve">электронном </w:t>
      </w:r>
      <w:r w:rsidR="001971BD" w:rsidRPr="001971BD">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rsidR="001971BD" w:rsidRPr="00162E0B" w:rsidRDefault="001971BD" w:rsidP="001D327D">
      <w:pPr>
        <w:ind w:firstLine="709"/>
        <w:rPr>
          <w:rFonts w:eastAsia="Calibri"/>
          <w:color w:val="auto"/>
          <w:sz w:val="16"/>
          <w:szCs w:val="16"/>
          <w:shd w:val="clear" w:color="auto" w:fill="auto"/>
          <w:lang w:eastAsia="en-US"/>
        </w:rPr>
      </w:pPr>
    </w:p>
    <w:p w:rsidR="001971BD" w:rsidRDefault="00955488" w:rsidP="00955488">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2.2. Р</w:t>
      </w:r>
      <w:r w:rsidRPr="003D240E">
        <w:rPr>
          <w:rFonts w:eastAsia="Calibri"/>
          <w:b/>
          <w:color w:val="auto"/>
          <w:sz w:val="22"/>
          <w:szCs w:val="22"/>
          <w:shd w:val="clear" w:color="auto" w:fill="auto"/>
          <w:lang w:eastAsia="en-US"/>
        </w:rPr>
        <w:t>азъяснение положений документации об аукционе в электронной форме</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2.2.1. </w:t>
      </w:r>
      <w:r w:rsidR="00ED1B9B" w:rsidRPr="00ED1B9B">
        <w:rPr>
          <w:rFonts w:eastAsia="Calibri"/>
          <w:color w:val="auto"/>
          <w:sz w:val="22"/>
          <w:szCs w:val="22"/>
          <w:shd w:val="clear" w:color="auto" w:fill="auto"/>
          <w:lang w:eastAsia="en-US"/>
        </w:rPr>
        <w:t xml:space="preserve">Любой участник электронного аукциона, </w:t>
      </w:r>
      <w:r w:rsidR="00ED1B9B" w:rsidRPr="003D240E">
        <w:rPr>
          <w:rFonts w:eastAsia="Calibri"/>
          <w:color w:val="auto"/>
          <w:sz w:val="22"/>
          <w:szCs w:val="22"/>
          <w:shd w:val="clear" w:color="auto" w:fill="auto"/>
          <w:lang w:eastAsia="en-US"/>
        </w:rPr>
        <w:t>получивший аккредитацию на электронной площадке</w:t>
      </w:r>
      <w:r w:rsidR="00ED1B9B" w:rsidRPr="00ED1B9B">
        <w:rPr>
          <w:rFonts w:eastAsia="Calibri"/>
          <w:color w:val="auto"/>
          <w:sz w:val="22"/>
          <w:szCs w:val="22"/>
          <w:shd w:val="clear" w:color="auto" w:fill="auto"/>
          <w:lang w:eastAsia="en-US"/>
        </w:rPr>
        <w:t xml:space="preserve">,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 xml:space="preserve">аукциона, запрос о даче разъяснений положений извещения </w:t>
      </w:r>
      <w:r>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и (или) документации о закупке. </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w:t>
      </w:r>
      <w:r w:rsidR="00ED1B9B" w:rsidRPr="00ED1B9B">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rsidR="00ED1B9B" w:rsidRPr="00ED1B9B" w:rsidRDefault="00955488" w:rsidP="00ED1B9B">
      <w:pPr>
        <w:ind w:firstLine="709"/>
        <w:rPr>
          <w:rFonts w:eastAsia="Calibri"/>
          <w:i/>
          <w:color w:val="auto"/>
          <w:sz w:val="22"/>
          <w:szCs w:val="22"/>
          <w:shd w:val="clear" w:color="auto" w:fill="auto"/>
          <w:lang w:eastAsia="en-US"/>
        </w:rPr>
      </w:pPr>
      <w:r>
        <w:rPr>
          <w:rFonts w:eastAsia="Calibri"/>
          <w:color w:val="auto"/>
          <w:sz w:val="22"/>
          <w:szCs w:val="22"/>
          <w:shd w:val="clear" w:color="auto" w:fill="auto"/>
          <w:lang w:eastAsia="en-US"/>
        </w:rPr>
        <w:t xml:space="preserve">2.2.3. </w:t>
      </w:r>
      <w:r w:rsidR="00ED1B9B" w:rsidRPr="00ED1B9B">
        <w:rPr>
          <w:rFonts w:eastAsia="Calibri"/>
          <w:color w:val="auto"/>
          <w:sz w:val="22"/>
          <w:szCs w:val="22"/>
          <w:shd w:val="clear" w:color="auto" w:fill="auto"/>
          <w:lang w:eastAsia="en-US"/>
        </w:rPr>
        <w:t xml:space="preserve">В течение 3 (трёх) рабочих дней с даты поступления указанного запроса Заказчик </w:t>
      </w:r>
      <w:r w:rsidR="00ED1B9B">
        <w:rPr>
          <w:rFonts w:eastAsia="Calibri"/>
          <w:color w:val="auto"/>
          <w:sz w:val="22"/>
          <w:szCs w:val="22"/>
          <w:shd w:val="clear" w:color="auto" w:fill="auto"/>
          <w:lang w:eastAsia="en-US"/>
        </w:rPr>
        <w:t>размещает</w:t>
      </w:r>
      <w:r w:rsidR="00ED1B9B" w:rsidRPr="00ED1B9B">
        <w:rPr>
          <w:rFonts w:eastAsia="Calibri"/>
          <w:color w:val="auto"/>
          <w:sz w:val="22"/>
          <w:szCs w:val="22"/>
          <w:shd w:val="clear" w:color="auto" w:fill="auto"/>
          <w:lang w:eastAsia="en-US"/>
        </w:rPr>
        <w:t xml:space="preserve"> разъяснения в единой информационной системе, при условии, что указанный запрос поступил Заказчику </w:t>
      </w:r>
      <w:r w:rsidR="00ED1B9B" w:rsidRPr="00ED1B9B">
        <w:rPr>
          <w:rFonts w:eastAsia="Calibri"/>
          <w:iCs/>
          <w:color w:val="auto"/>
          <w:sz w:val="22"/>
          <w:szCs w:val="22"/>
          <w:shd w:val="clear" w:color="auto" w:fill="auto"/>
          <w:lang w:eastAsia="en-US"/>
        </w:rPr>
        <w:t>не позднее чем за 3 (три) рабочих дня до дня</w:t>
      </w:r>
      <w:r w:rsidR="00ED1B9B" w:rsidRPr="00ED1B9B">
        <w:rPr>
          <w:rFonts w:eastAsia="Calibri"/>
          <w:color w:val="auto"/>
          <w:sz w:val="22"/>
          <w:szCs w:val="22"/>
          <w:shd w:val="clear" w:color="auto" w:fill="auto"/>
          <w:lang w:eastAsia="en-US"/>
        </w:rPr>
        <w:t xml:space="preserve"> окончания подачи заявок на участие в </w:t>
      </w:r>
      <w:r w:rsidR="00ED1B9B">
        <w:rPr>
          <w:rFonts w:eastAsia="Calibri"/>
          <w:color w:val="auto"/>
          <w:sz w:val="22"/>
          <w:szCs w:val="22"/>
          <w:shd w:val="clear" w:color="auto" w:fill="auto"/>
          <w:lang w:eastAsia="en-US"/>
        </w:rPr>
        <w:t>электронном аукционе</w:t>
      </w:r>
      <w:r w:rsidR="00ED1B9B" w:rsidRPr="00ED1B9B">
        <w:rPr>
          <w:rFonts w:eastAsia="Calibri"/>
          <w:color w:val="auto"/>
          <w:sz w:val="22"/>
          <w:szCs w:val="22"/>
          <w:shd w:val="clear" w:color="auto" w:fill="auto"/>
          <w:lang w:eastAsia="en-US"/>
        </w:rPr>
        <w:t>.</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2.2.4</w:t>
      </w:r>
      <w:r w:rsidR="00ED1B9B" w:rsidRPr="00ED1B9B">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2.2.5</w:t>
      </w:r>
      <w:r w:rsidR="00ED1B9B" w:rsidRPr="00ED1B9B">
        <w:rPr>
          <w:rFonts w:eastAsia="Calibri"/>
          <w:color w:val="auto"/>
          <w:sz w:val="22"/>
          <w:szCs w:val="22"/>
          <w:shd w:val="clear" w:color="auto" w:fill="auto"/>
          <w:lang w:eastAsia="en-US"/>
        </w:rPr>
        <w:t>. Разъяснения положений извещения и (или) документации о закупке не должны изменять её суть. Участник имеет право подать всего три запроса на разъяснение положений извещения и (или) документации о закупке.</w:t>
      </w:r>
    </w:p>
    <w:p w:rsidR="00ED1B9B" w:rsidRPr="003E34D5" w:rsidRDefault="00ED1B9B" w:rsidP="00ED1B9B">
      <w:pPr>
        <w:ind w:firstLine="709"/>
        <w:rPr>
          <w:rFonts w:eastAsia="Calibri"/>
          <w:color w:val="auto"/>
          <w:sz w:val="16"/>
          <w:szCs w:val="16"/>
          <w:shd w:val="clear" w:color="auto" w:fill="auto"/>
          <w:lang w:eastAsia="en-US"/>
        </w:rPr>
      </w:pPr>
    </w:p>
    <w:p w:rsidR="00ED1B9B" w:rsidRDefault="00955488" w:rsidP="00955488">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2.3. В</w:t>
      </w:r>
      <w:r w:rsidRPr="003D240E">
        <w:rPr>
          <w:rFonts w:eastAsia="Calibri"/>
          <w:b/>
          <w:color w:val="auto"/>
          <w:sz w:val="22"/>
          <w:szCs w:val="22"/>
          <w:shd w:val="clear" w:color="auto" w:fill="auto"/>
          <w:lang w:eastAsia="en-US"/>
        </w:rPr>
        <w:t>несение изменений</w:t>
      </w:r>
      <w:r w:rsidR="00A33C1E">
        <w:rPr>
          <w:rFonts w:eastAsia="Calibri"/>
          <w:b/>
          <w:color w:val="auto"/>
          <w:sz w:val="22"/>
          <w:szCs w:val="22"/>
          <w:shd w:val="clear" w:color="auto" w:fill="auto"/>
          <w:lang w:eastAsia="en-US"/>
        </w:rPr>
        <w:t xml:space="preserve"> </w:t>
      </w:r>
      <w:r w:rsidRPr="00ED1B9B">
        <w:rPr>
          <w:rFonts w:eastAsia="Calibri"/>
          <w:b/>
          <w:color w:val="auto"/>
          <w:sz w:val="22"/>
          <w:szCs w:val="22"/>
          <w:shd w:val="clear" w:color="auto" w:fill="auto"/>
          <w:lang w:eastAsia="en-US"/>
        </w:rPr>
        <w:t xml:space="preserve">в извещение </w:t>
      </w:r>
      <w:r w:rsidRPr="003D240E">
        <w:rPr>
          <w:rFonts w:eastAsia="Calibri"/>
          <w:b/>
          <w:color w:val="auto"/>
          <w:sz w:val="22"/>
          <w:szCs w:val="22"/>
          <w:shd w:val="clear" w:color="auto" w:fill="auto"/>
          <w:lang w:eastAsia="en-US"/>
        </w:rPr>
        <w:t>об аукционе в электронной форме</w:t>
      </w:r>
      <w:r w:rsidRPr="00ED1B9B">
        <w:rPr>
          <w:rFonts w:eastAsia="Calibri"/>
          <w:b/>
          <w:color w:val="auto"/>
          <w:sz w:val="22"/>
          <w:szCs w:val="22"/>
          <w:shd w:val="clear" w:color="auto" w:fill="auto"/>
          <w:lang w:eastAsia="en-US"/>
        </w:rPr>
        <w:t xml:space="preserve">, в </w:t>
      </w:r>
      <w:r>
        <w:rPr>
          <w:rFonts w:eastAsia="Calibri"/>
          <w:b/>
          <w:color w:val="auto"/>
          <w:sz w:val="22"/>
          <w:szCs w:val="22"/>
          <w:shd w:val="clear" w:color="auto" w:fill="auto"/>
          <w:lang w:eastAsia="en-US"/>
        </w:rPr>
        <w:t xml:space="preserve">документацию </w:t>
      </w:r>
      <w:r w:rsidRPr="003D240E">
        <w:rPr>
          <w:rFonts w:eastAsia="Calibri"/>
          <w:b/>
          <w:color w:val="auto"/>
          <w:sz w:val="22"/>
          <w:szCs w:val="22"/>
          <w:shd w:val="clear" w:color="auto" w:fill="auto"/>
          <w:lang w:eastAsia="en-US"/>
        </w:rPr>
        <w:t>об аукционе в электронной форме</w:t>
      </w:r>
    </w:p>
    <w:p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2.3.1. </w:t>
      </w:r>
      <w:r w:rsidR="00ED1B9B" w:rsidRPr="00ED1B9B">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вправе принять решение о внесении изменений в извещение </w:t>
      </w:r>
      <w:r w:rsidR="00397374">
        <w:rPr>
          <w:rFonts w:eastAsia="Calibri"/>
          <w:color w:val="auto"/>
          <w:sz w:val="22"/>
          <w:szCs w:val="22"/>
          <w:shd w:val="clear" w:color="auto" w:fill="auto"/>
          <w:lang w:eastAsia="en-US"/>
        </w:rPr>
        <w:t xml:space="preserve">и в </w:t>
      </w:r>
      <w:r w:rsidR="00ED1B9B" w:rsidRPr="00ED1B9B">
        <w:rPr>
          <w:rFonts w:eastAsia="Calibri"/>
          <w:color w:val="auto"/>
          <w:sz w:val="22"/>
          <w:szCs w:val="22"/>
          <w:shd w:val="clear" w:color="auto" w:fill="auto"/>
          <w:lang w:eastAsia="en-US"/>
        </w:rPr>
        <w:t xml:space="preserve">документацию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2.3.2. </w:t>
      </w:r>
      <w:r w:rsidR="00ED1B9B" w:rsidRPr="00ED1B9B">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Pr>
          <w:rFonts w:eastAsia="Calibri"/>
          <w:color w:val="auto"/>
          <w:sz w:val="22"/>
          <w:szCs w:val="22"/>
          <w:shd w:val="clear" w:color="auto" w:fill="auto"/>
          <w:lang w:eastAsia="en-US"/>
        </w:rPr>
        <w:t>закупке</w:t>
      </w:r>
      <w:r w:rsidR="00ED1B9B" w:rsidRPr="00ED1B9B">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 xml:space="preserve">аукционе. </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2.3.3</w:t>
      </w:r>
      <w:r w:rsidR="00ED1B9B" w:rsidRPr="00ED1B9B">
        <w:rPr>
          <w:rFonts w:eastAsia="Calibri"/>
          <w:color w:val="auto"/>
          <w:sz w:val="22"/>
          <w:szCs w:val="22"/>
          <w:shd w:val="clear" w:color="auto" w:fill="auto"/>
          <w:lang w:eastAsia="en-US"/>
        </w:rPr>
        <w:t xml:space="preserve">.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 и на электронной площадке, не позднее чем </w:t>
      </w:r>
      <w:r w:rsidR="00ED1B9B" w:rsidRPr="00ED1B9B">
        <w:rPr>
          <w:rFonts w:eastAsia="Calibri"/>
          <w:iCs/>
          <w:color w:val="auto"/>
          <w:sz w:val="22"/>
          <w:szCs w:val="22"/>
          <w:shd w:val="clear" w:color="auto" w:fill="auto"/>
          <w:lang w:eastAsia="en-US"/>
        </w:rPr>
        <w:t xml:space="preserve">в течение 3 (трёх) дней </w:t>
      </w:r>
      <w:r w:rsidR="00ED1B9B" w:rsidRPr="00ED1B9B">
        <w:rPr>
          <w:rFonts w:eastAsia="Calibri"/>
          <w:color w:val="auto"/>
          <w:sz w:val="22"/>
          <w:szCs w:val="22"/>
          <w:shd w:val="clear" w:color="auto" w:fill="auto"/>
          <w:lang w:eastAsia="en-US"/>
        </w:rPr>
        <w:t>со дня принятия решения о внесении указанных изменений.</w:t>
      </w:r>
    </w:p>
    <w:p w:rsidR="00ED1B9B" w:rsidRPr="00ED1B9B" w:rsidRDefault="00ED1B9B" w:rsidP="00ED1B9B">
      <w:pPr>
        <w:ind w:firstLine="709"/>
        <w:rPr>
          <w:rFonts w:eastAsia="Calibri"/>
          <w:color w:val="auto"/>
          <w:sz w:val="22"/>
          <w:szCs w:val="22"/>
          <w:shd w:val="clear" w:color="auto" w:fill="auto"/>
          <w:lang w:eastAsia="en-US"/>
        </w:rPr>
      </w:pPr>
      <w:r w:rsidRPr="00ED1B9B">
        <w:rPr>
          <w:rFonts w:eastAsia="Calibri"/>
          <w:color w:val="auto"/>
          <w:sz w:val="22"/>
          <w:szCs w:val="22"/>
          <w:shd w:val="clear" w:color="auto" w:fill="auto"/>
          <w:lang w:eastAsia="en-US"/>
        </w:rPr>
        <w:t xml:space="preserve">При этом срок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w:t>
      </w:r>
    </w:p>
    <w:p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2.3.4. </w:t>
      </w:r>
      <w:r w:rsidR="00ED1B9B" w:rsidRPr="00ED1B9B">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2.3.5</w:t>
      </w:r>
      <w:r w:rsidR="00ED1B9B" w:rsidRPr="00ED1B9B">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Pr>
          <w:rFonts w:eastAsia="Calibri"/>
          <w:color w:val="auto"/>
          <w:sz w:val="22"/>
          <w:szCs w:val="22"/>
          <w:shd w:val="clear" w:color="auto" w:fill="auto"/>
          <w:lang w:eastAsia="en-US"/>
        </w:rPr>
        <w:t xml:space="preserve">об изменениях электронного аукциона, размещенной </w:t>
      </w:r>
      <w:r w:rsidR="00ED1B9B" w:rsidRPr="00ED1B9B">
        <w:rPr>
          <w:rFonts w:eastAsia="Calibri"/>
          <w:color w:val="auto"/>
          <w:sz w:val="22"/>
          <w:szCs w:val="22"/>
          <w:shd w:val="clear" w:color="auto" w:fill="auto"/>
          <w:lang w:eastAsia="en-US"/>
        </w:rPr>
        <w:t>в единой информационной системе</w:t>
      </w:r>
      <w:r w:rsidR="00397374">
        <w:rPr>
          <w:rFonts w:eastAsia="Calibri"/>
          <w:color w:val="auto"/>
          <w:sz w:val="22"/>
          <w:szCs w:val="22"/>
          <w:shd w:val="clear" w:color="auto" w:fill="auto"/>
          <w:lang w:eastAsia="en-US"/>
        </w:rPr>
        <w:t xml:space="preserve"> и на электронной площадке</w:t>
      </w:r>
      <w:r w:rsidR="00ED1B9B" w:rsidRPr="00ED1B9B">
        <w:rPr>
          <w:rFonts w:eastAsia="Calibri"/>
          <w:color w:val="auto"/>
          <w:sz w:val="22"/>
          <w:szCs w:val="22"/>
          <w:shd w:val="clear" w:color="auto" w:fill="auto"/>
          <w:lang w:eastAsia="en-US"/>
        </w:rPr>
        <w:t>.</w:t>
      </w:r>
    </w:p>
    <w:p w:rsid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2.3.6</w:t>
      </w:r>
      <w:r w:rsidR="00ED1B9B" w:rsidRPr="00ED1B9B">
        <w:rPr>
          <w:rFonts w:eastAsia="Calibri"/>
          <w:color w:val="auto"/>
          <w:sz w:val="22"/>
          <w:szCs w:val="22"/>
          <w:shd w:val="clear" w:color="auto" w:fill="auto"/>
          <w:lang w:eastAsia="en-US"/>
        </w:rPr>
        <w:t xml:space="preserve">. Изменение предмета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аукциона не допускается.</w:t>
      </w:r>
    </w:p>
    <w:p w:rsidR="00682710" w:rsidRPr="003E34D5" w:rsidRDefault="00682710" w:rsidP="00ED1B9B">
      <w:pPr>
        <w:ind w:firstLine="709"/>
        <w:rPr>
          <w:rFonts w:eastAsia="Calibri"/>
          <w:color w:val="auto"/>
          <w:sz w:val="16"/>
          <w:szCs w:val="16"/>
          <w:shd w:val="clear" w:color="auto" w:fill="auto"/>
          <w:lang w:eastAsia="en-US"/>
        </w:rPr>
      </w:pPr>
    </w:p>
    <w:p w:rsidR="00682710" w:rsidRPr="003D240E" w:rsidRDefault="003E34D5" w:rsidP="00ED1B9B">
      <w:pPr>
        <w:ind w:firstLine="709"/>
        <w:rPr>
          <w:rFonts w:eastAsia="Calibri"/>
          <w:color w:val="auto"/>
          <w:sz w:val="22"/>
          <w:szCs w:val="22"/>
          <w:shd w:val="clear" w:color="auto" w:fill="auto"/>
          <w:lang w:eastAsia="en-US"/>
        </w:rPr>
      </w:pPr>
      <w:r>
        <w:rPr>
          <w:rFonts w:eastAsia="Calibri"/>
          <w:b/>
          <w:color w:val="auto"/>
          <w:sz w:val="22"/>
          <w:szCs w:val="22"/>
          <w:shd w:val="clear" w:color="auto" w:fill="auto"/>
          <w:lang w:eastAsia="en-US"/>
        </w:rPr>
        <w:t xml:space="preserve">2.4. </w:t>
      </w:r>
      <w:r w:rsidR="00682710" w:rsidRPr="00682710">
        <w:rPr>
          <w:rFonts w:eastAsia="Calibri"/>
          <w:b/>
          <w:color w:val="auto"/>
          <w:sz w:val="22"/>
          <w:szCs w:val="22"/>
          <w:shd w:val="clear" w:color="auto" w:fill="auto"/>
          <w:lang w:eastAsia="en-US"/>
        </w:rPr>
        <w:t>Отмена аукциона в электронной форме</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2.4.1. </w:t>
      </w:r>
      <w:r w:rsidR="00682710" w:rsidRPr="00682710">
        <w:rPr>
          <w:rFonts w:eastAsia="Calibri"/>
          <w:color w:val="auto"/>
          <w:sz w:val="22"/>
          <w:szCs w:val="22"/>
          <w:shd w:val="clear" w:color="auto" w:fill="auto"/>
          <w:lang w:eastAsia="en-US"/>
        </w:rPr>
        <w:t xml:space="preserve">Заказчик, разместивший в единой информационной системе извещение о проведении аукциона в электронной форме, вправе отменить проведение </w:t>
      </w:r>
      <w:r w:rsidR="00682710">
        <w:rPr>
          <w:rFonts w:eastAsia="Calibri"/>
          <w:color w:val="auto"/>
          <w:sz w:val="22"/>
          <w:szCs w:val="22"/>
          <w:shd w:val="clear" w:color="auto" w:fill="auto"/>
          <w:lang w:eastAsia="en-US"/>
        </w:rPr>
        <w:t xml:space="preserve">электронного аукциона </w:t>
      </w:r>
      <w:r w:rsidR="00682710" w:rsidRPr="00682710">
        <w:rPr>
          <w:rFonts w:eastAsia="Calibri"/>
          <w:color w:val="auto"/>
          <w:sz w:val="22"/>
          <w:szCs w:val="22"/>
          <w:shd w:val="clear" w:color="auto" w:fill="auto"/>
          <w:lang w:eastAsia="en-US"/>
        </w:rPr>
        <w:t xml:space="preserve">до наступления даты и времени окончания срока подачи заявок на участие в </w:t>
      </w:r>
      <w:r w:rsidR="00682710">
        <w:rPr>
          <w:rFonts w:eastAsia="Calibri"/>
          <w:color w:val="auto"/>
          <w:sz w:val="22"/>
          <w:szCs w:val="22"/>
          <w:shd w:val="clear" w:color="auto" w:fill="auto"/>
          <w:lang w:eastAsia="en-US"/>
        </w:rPr>
        <w:t xml:space="preserve">электронном </w:t>
      </w:r>
      <w:r w:rsidR="00682710" w:rsidRPr="00682710">
        <w:rPr>
          <w:rFonts w:eastAsia="Calibri"/>
          <w:color w:val="auto"/>
          <w:sz w:val="22"/>
          <w:szCs w:val="22"/>
          <w:shd w:val="clear" w:color="auto" w:fill="auto"/>
          <w:lang w:eastAsia="en-US"/>
        </w:rPr>
        <w:t>аукционе.</w:t>
      </w:r>
    </w:p>
    <w:p w:rsidR="003E34D5"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682710" w:rsidRPr="00682710">
        <w:rPr>
          <w:rFonts w:eastAsia="Calibri"/>
          <w:color w:val="auto"/>
          <w:sz w:val="22"/>
          <w:szCs w:val="22"/>
          <w:shd w:val="clear" w:color="auto" w:fill="auto"/>
          <w:lang w:eastAsia="en-US"/>
        </w:rPr>
        <w:t xml:space="preserve">4.2. Решение об отмене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2.4.3. </w:t>
      </w:r>
      <w:r w:rsidR="00682710" w:rsidRPr="00682710">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Pr>
          <w:rFonts w:eastAsia="Calibri"/>
          <w:color w:val="auto"/>
          <w:sz w:val="22"/>
          <w:szCs w:val="22"/>
          <w:shd w:val="clear" w:color="auto" w:fill="auto"/>
          <w:lang w:eastAsia="en-US"/>
        </w:rPr>
        <w:t xml:space="preserve">осуществления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2.4.4</w:t>
      </w:r>
      <w:r w:rsidR="00682710" w:rsidRPr="00682710">
        <w:rPr>
          <w:rFonts w:eastAsia="Calibri"/>
          <w:color w:val="auto"/>
          <w:sz w:val="22"/>
          <w:szCs w:val="22"/>
          <w:shd w:val="clear" w:color="auto" w:fill="auto"/>
          <w:lang w:eastAsia="en-US"/>
        </w:rPr>
        <w:t xml:space="preserve">. По истечении срока отмены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682710" w:rsidRPr="006A4FCA" w:rsidRDefault="00682710" w:rsidP="00682710">
      <w:pPr>
        <w:ind w:firstLine="709"/>
        <w:rPr>
          <w:rFonts w:eastAsia="Calibri"/>
          <w:color w:val="auto"/>
          <w:sz w:val="16"/>
          <w:szCs w:val="16"/>
          <w:highlight w:val="yellow"/>
          <w:shd w:val="clear" w:color="auto" w:fill="auto"/>
          <w:lang w:eastAsia="en-US"/>
        </w:rPr>
      </w:pPr>
    </w:p>
    <w:p w:rsidR="00682710" w:rsidRPr="00E03ACE" w:rsidRDefault="00682710" w:rsidP="00E03ACE">
      <w:pPr>
        <w:ind w:firstLine="709"/>
        <w:jc w:val="center"/>
        <w:rPr>
          <w:rFonts w:eastAsia="Calibri"/>
          <w:color w:val="auto"/>
          <w:shd w:val="clear" w:color="auto" w:fill="auto"/>
          <w:lang w:eastAsia="en-US"/>
        </w:rPr>
      </w:pPr>
      <w:r w:rsidRPr="00E03ACE">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Pr>
          <w:rFonts w:eastAsia="Calibri"/>
          <w:b/>
          <w:color w:val="auto"/>
          <w:shd w:val="clear" w:color="auto" w:fill="auto"/>
          <w:lang w:eastAsia="en-US"/>
        </w:rPr>
        <w:t xml:space="preserve">электронном </w:t>
      </w:r>
      <w:r w:rsidRPr="00E03ACE">
        <w:rPr>
          <w:rFonts w:eastAsia="Calibri"/>
          <w:b/>
          <w:color w:val="auto"/>
          <w:shd w:val="clear" w:color="auto" w:fill="auto"/>
          <w:lang w:eastAsia="en-US"/>
        </w:rPr>
        <w:t>аукционе</w:t>
      </w:r>
    </w:p>
    <w:p w:rsidR="00682710" w:rsidRPr="000F24F8" w:rsidRDefault="00E03ACE" w:rsidP="00E03AC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3.1</w:t>
      </w:r>
      <w:r w:rsidR="00682710" w:rsidRPr="000F24F8">
        <w:rPr>
          <w:rFonts w:eastAsia="Calibri"/>
          <w:b/>
          <w:color w:val="auto"/>
          <w:sz w:val="22"/>
          <w:szCs w:val="22"/>
          <w:shd w:val="clear" w:color="auto" w:fill="auto"/>
          <w:lang w:eastAsia="en-US"/>
        </w:rPr>
        <w:t xml:space="preserve">. </w:t>
      </w:r>
      <w:r>
        <w:rPr>
          <w:rFonts w:eastAsia="Calibri"/>
          <w:b/>
          <w:color w:val="auto"/>
          <w:sz w:val="22"/>
          <w:szCs w:val="22"/>
          <w:shd w:val="clear" w:color="auto" w:fill="auto"/>
          <w:lang w:eastAsia="en-US"/>
        </w:rPr>
        <w:t>Т</w:t>
      </w:r>
      <w:r w:rsidRPr="000F24F8">
        <w:rPr>
          <w:rFonts w:eastAsia="Calibri"/>
          <w:b/>
          <w:color w:val="auto"/>
          <w:sz w:val="22"/>
          <w:szCs w:val="22"/>
          <w:shd w:val="clear" w:color="auto" w:fill="auto"/>
          <w:lang w:eastAsia="en-US"/>
        </w:rPr>
        <w:t xml:space="preserve">ребования к содержанию и составу заявки на участие в </w:t>
      </w:r>
      <w:r>
        <w:rPr>
          <w:rFonts w:eastAsia="Calibri"/>
          <w:b/>
          <w:color w:val="auto"/>
          <w:sz w:val="22"/>
          <w:szCs w:val="22"/>
          <w:shd w:val="clear" w:color="auto" w:fill="auto"/>
          <w:lang w:eastAsia="en-US"/>
        </w:rPr>
        <w:t xml:space="preserve">электронном </w:t>
      </w:r>
      <w:r w:rsidRPr="000F24F8">
        <w:rPr>
          <w:rFonts w:eastAsia="Calibri"/>
          <w:b/>
          <w:color w:val="auto"/>
          <w:sz w:val="22"/>
          <w:szCs w:val="22"/>
          <w:shd w:val="clear" w:color="auto" w:fill="auto"/>
          <w:lang w:eastAsia="en-US"/>
        </w:rPr>
        <w:t xml:space="preserve">аукционе </w:t>
      </w:r>
    </w:p>
    <w:p w:rsidR="00682710" w:rsidRDefault="00E03ACE"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3.1.1. </w:t>
      </w:r>
      <w:r w:rsidR="00682710" w:rsidRPr="000F24F8">
        <w:rPr>
          <w:rFonts w:eastAsia="Calibri"/>
          <w:color w:val="auto"/>
          <w:sz w:val="22"/>
          <w:szCs w:val="22"/>
          <w:shd w:val="clear" w:color="auto" w:fill="auto"/>
          <w:lang w:eastAsia="en-US"/>
        </w:rPr>
        <w:t xml:space="preserve">Заявка на участие в </w:t>
      </w:r>
      <w:r w:rsidR="00682710">
        <w:rPr>
          <w:rFonts w:eastAsia="Calibri"/>
          <w:color w:val="auto"/>
          <w:sz w:val="22"/>
          <w:szCs w:val="22"/>
          <w:shd w:val="clear" w:color="auto" w:fill="auto"/>
          <w:lang w:eastAsia="en-US"/>
        </w:rPr>
        <w:t xml:space="preserve">электронном </w:t>
      </w:r>
      <w:r w:rsidR="00682710" w:rsidRPr="000F24F8">
        <w:rPr>
          <w:rFonts w:eastAsia="Calibri"/>
          <w:color w:val="auto"/>
          <w:sz w:val="22"/>
          <w:szCs w:val="22"/>
          <w:shd w:val="clear" w:color="auto" w:fill="auto"/>
          <w:lang w:eastAsia="en-US"/>
        </w:rPr>
        <w:t xml:space="preserve">аукционе предоставляется одновременно в виде двух частей, подписанных </w:t>
      </w:r>
      <w:r w:rsidR="00682710">
        <w:rPr>
          <w:rFonts w:eastAsia="Calibri"/>
          <w:color w:val="auto"/>
          <w:sz w:val="22"/>
          <w:szCs w:val="22"/>
          <w:shd w:val="clear" w:color="auto" w:fill="auto"/>
          <w:lang w:eastAsia="en-US"/>
        </w:rPr>
        <w:t>электронной подписью</w:t>
      </w:r>
      <w:r w:rsidR="00682710" w:rsidRPr="000F24F8">
        <w:rPr>
          <w:rFonts w:eastAsia="Calibri"/>
          <w:color w:val="auto"/>
          <w:sz w:val="22"/>
          <w:szCs w:val="22"/>
          <w:shd w:val="clear" w:color="auto" w:fill="auto"/>
          <w:lang w:eastAsia="en-US"/>
        </w:rPr>
        <w:t xml:space="preserve"> уполномоченного представителя участника закупки.</w:t>
      </w:r>
    </w:p>
    <w:p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3.1.2</w:t>
      </w:r>
      <w:r w:rsidR="00682710" w:rsidRPr="008F4ADE">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сведения: </w:t>
      </w:r>
    </w:p>
    <w:p w:rsidR="00116750" w:rsidRDefault="00167A58"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E316A5">
        <w:rPr>
          <w:rFonts w:eastAsia="Calibri"/>
          <w:color w:val="auto"/>
          <w:sz w:val="22"/>
          <w:szCs w:val="22"/>
          <w:shd w:val="clear" w:color="auto" w:fill="auto"/>
          <w:lang w:eastAsia="en-US"/>
        </w:rPr>
        <w:t xml:space="preserve">) </w:t>
      </w:r>
      <w:r w:rsidR="00682710" w:rsidRPr="00AB5760">
        <w:rPr>
          <w:rFonts w:eastAsia="Calibri"/>
          <w:color w:val="auto"/>
          <w:sz w:val="22"/>
          <w:szCs w:val="22"/>
          <w:shd w:val="clear" w:color="auto" w:fill="auto"/>
          <w:lang w:eastAsia="en-US"/>
        </w:rPr>
        <w:t>конкретные показатели</w:t>
      </w:r>
      <w:r w:rsidR="00F90779">
        <w:rPr>
          <w:rFonts w:eastAsia="Calibri"/>
          <w:color w:val="auto"/>
          <w:sz w:val="22"/>
          <w:szCs w:val="22"/>
          <w:shd w:val="clear" w:color="auto" w:fill="auto"/>
          <w:lang w:eastAsia="en-US"/>
        </w:rPr>
        <w:t xml:space="preserve"> товара</w:t>
      </w:r>
      <w:r w:rsidR="00682710" w:rsidRPr="00AB5760">
        <w:rPr>
          <w:rFonts w:eastAsia="Calibri"/>
          <w:color w:val="auto"/>
          <w:sz w:val="22"/>
          <w:szCs w:val="22"/>
          <w:shd w:val="clear" w:color="auto" w:fill="auto"/>
          <w:lang w:eastAsia="en-US"/>
        </w:rPr>
        <w:t>, соответствующие значениям, установленным документацией</w:t>
      </w:r>
      <w:r w:rsidR="00A33C1E">
        <w:rPr>
          <w:rFonts w:eastAsia="Calibri"/>
          <w:color w:val="auto"/>
          <w:sz w:val="22"/>
          <w:szCs w:val="22"/>
          <w:shd w:val="clear" w:color="auto" w:fill="auto"/>
          <w:lang w:eastAsia="en-US"/>
        </w:rPr>
        <w:t xml:space="preserve"> </w:t>
      </w:r>
      <w:r w:rsidR="00E03ACE">
        <w:rPr>
          <w:rFonts w:eastAsia="Calibri"/>
          <w:color w:val="auto"/>
          <w:sz w:val="22"/>
          <w:szCs w:val="22"/>
          <w:shd w:val="clear" w:color="auto" w:fill="auto"/>
          <w:lang w:eastAsia="en-US"/>
        </w:rPr>
        <w:t>о закупке</w:t>
      </w:r>
      <w:r w:rsidR="00682710">
        <w:rPr>
          <w:rFonts w:eastAsia="Calibri"/>
          <w:color w:val="auto"/>
          <w:sz w:val="22"/>
          <w:szCs w:val="22"/>
          <w:shd w:val="clear" w:color="auto" w:fill="auto"/>
          <w:lang w:eastAsia="en-US"/>
        </w:rPr>
        <w:t xml:space="preserve">. </w:t>
      </w:r>
    </w:p>
    <w:p w:rsidR="00682710" w:rsidRDefault="00682710"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w:t>
      </w:r>
      <w:r w:rsidRPr="00390629">
        <w:rPr>
          <w:rFonts w:eastAsia="Calibri"/>
          <w:color w:val="auto"/>
          <w:sz w:val="22"/>
          <w:szCs w:val="22"/>
          <w:shd w:val="clear" w:color="auto" w:fill="auto"/>
          <w:lang w:eastAsia="en-U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eastAsia="Calibri"/>
          <w:color w:val="auto"/>
          <w:sz w:val="22"/>
          <w:szCs w:val="22"/>
          <w:shd w:val="clear" w:color="auto" w:fill="auto"/>
          <w:lang w:eastAsia="en-US"/>
        </w:rPr>
        <w:t>) (</w:t>
      </w:r>
      <w:r w:rsidRPr="00390629">
        <w:rPr>
          <w:rFonts w:eastAsia="Calibri"/>
          <w:color w:val="auto"/>
          <w:sz w:val="22"/>
          <w:szCs w:val="22"/>
          <w:shd w:val="clear" w:color="auto" w:fill="auto"/>
          <w:lang w:eastAsia="en-US"/>
        </w:rPr>
        <w:t xml:space="preserve">далее — ПП </w:t>
      </w:r>
      <w:r>
        <w:rPr>
          <w:rFonts w:eastAsia="Calibri"/>
          <w:color w:val="auto"/>
          <w:sz w:val="22"/>
          <w:szCs w:val="22"/>
          <w:shd w:val="clear" w:color="auto" w:fill="auto"/>
          <w:lang w:eastAsia="en-US"/>
        </w:rPr>
        <w:t>№925).</w:t>
      </w:r>
    </w:p>
    <w:p w:rsidR="00682710" w:rsidRPr="00196E0B" w:rsidRDefault="00682710" w:rsidP="00682710">
      <w:pPr>
        <w:ind w:firstLine="709"/>
        <w:rPr>
          <w:rFonts w:eastAsia="Calibri"/>
          <w:color w:val="auto"/>
          <w:sz w:val="22"/>
          <w:szCs w:val="22"/>
          <w:shd w:val="clear" w:color="auto" w:fill="auto"/>
          <w:lang w:eastAsia="en-US"/>
        </w:rPr>
      </w:pPr>
      <w:r w:rsidRPr="00196E0B">
        <w:rPr>
          <w:rFonts w:eastAsia="Calibri"/>
          <w:color w:val="auto"/>
          <w:sz w:val="22"/>
          <w:szCs w:val="22"/>
          <w:shd w:val="clear" w:color="auto" w:fill="auto"/>
          <w:lang w:eastAsia="en-US"/>
        </w:rPr>
        <w:t xml:space="preserve">Участник закупки несет ответственность за предоставление недостоверных сведений о стране происхождения </w:t>
      </w:r>
      <w:r>
        <w:rPr>
          <w:rFonts w:eastAsia="Calibri"/>
          <w:color w:val="auto"/>
          <w:sz w:val="22"/>
          <w:szCs w:val="22"/>
          <w:shd w:val="clear" w:color="auto" w:fill="auto"/>
          <w:lang w:eastAsia="en-US"/>
        </w:rPr>
        <w:t>товара</w:t>
      </w:r>
      <w:r w:rsidRPr="00196E0B">
        <w:rPr>
          <w:rFonts w:eastAsia="Calibri"/>
          <w:color w:val="auto"/>
          <w:sz w:val="22"/>
          <w:szCs w:val="22"/>
          <w:shd w:val="clear" w:color="auto" w:fill="auto"/>
          <w:lang w:eastAsia="en-US"/>
        </w:rPr>
        <w:t>, указанного в заявке на участие в закупке.</w:t>
      </w:r>
    </w:p>
    <w:p w:rsidR="00682710" w:rsidRDefault="00E7746E"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Отсутствие</w:t>
      </w:r>
      <w:r w:rsidR="00682710" w:rsidRPr="00196E0B">
        <w:rPr>
          <w:rFonts w:eastAsia="Calibri"/>
          <w:color w:val="auto"/>
          <w:sz w:val="22"/>
          <w:szCs w:val="22"/>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82710" w:rsidRDefault="00682710"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Первая часть заявки </w:t>
      </w:r>
      <w:r w:rsidRPr="003E2C73">
        <w:rPr>
          <w:rFonts w:eastAsia="Calibri"/>
          <w:color w:val="auto"/>
          <w:sz w:val="22"/>
          <w:szCs w:val="22"/>
          <w:shd w:val="clear" w:color="auto" w:fill="auto"/>
          <w:lang w:eastAsia="en-US"/>
        </w:rPr>
        <w:t>может содержать эскиз, рисунок, чертёж, фотографию, иное изображение товара, на поставку которого размещается заказ</w:t>
      </w:r>
      <w:r>
        <w:rPr>
          <w:rFonts w:eastAsia="Calibri"/>
          <w:color w:val="auto"/>
          <w:sz w:val="22"/>
          <w:szCs w:val="22"/>
          <w:shd w:val="clear" w:color="auto" w:fill="auto"/>
          <w:lang w:eastAsia="en-US"/>
        </w:rPr>
        <w:t>.</w:t>
      </w:r>
    </w:p>
    <w:p w:rsidR="00682710" w:rsidRPr="000F24F8" w:rsidRDefault="009300E2"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Рекомендуемая ф</w:t>
      </w:r>
      <w:r w:rsidR="00682710" w:rsidRPr="000F24F8">
        <w:rPr>
          <w:rFonts w:eastAsia="Calibri"/>
          <w:color w:val="auto"/>
          <w:sz w:val="22"/>
          <w:szCs w:val="22"/>
          <w:shd w:val="clear" w:color="auto" w:fill="auto"/>
          <w:lang w:eastAsia="en-US"/>
        </w:rPr>
        <w:t xml:space="preserve">орма первой части заявки приведена в </w:t>
      </w:r>
      <w:r w:rsidR="00A32091">
        <w:rPr>
          <w:rFonts w:eastAsia="Calibri"/>
          <w:color w:val="auto"/>
          <w:sz w:val="22"/>
          <w:szCs w:val="22"/>
          <w:shd w:val="clear" w:color="auto" w:fill="auto"/>
          <w:lang w:eastAsia="en-US"/>
        </w:rPr>
        <w:t>Р</w:t>
      </w:r>
      <w:r w:rsidR="00682710" w:rsidRPr="00A32091">
        <w:rPr>
          <w:rFonts w:eastAsia="Calibri"/>
          <w:color w:val="auto"/>
          <w:sz w:val="22"/>
          <w:szCs w:val="22"/>
          <w:shd w:val="clear" w:color="auto" w:fill="auto"/>
          <w:lang w:eastAsia="en-US"/>
        </w:rPr>
        <w:t xml:space="preserve">азделе </w:t>
      </w:r>
      <w:r w:rsidR="00A32091">
        <w:rPr>
          <w:rFonts w:eastAsia="Calibri"/>
          <w:color w:val="auto"/>
          <w:sz w:val="22"/>
          <w:szCs w:val="22"/>
          <w:shd w:val="clear" w:color="auto" w:fill="auto"/>
          <w:lang w:val="en-US" w:eastAsia="en-US"/>
        </w:rPr>
        <w:t>VI</w:t>
      </w:r>
      <w:r w:rsidR="00A32091">
        <w:rPr>
          <w:rFonts w:eastAsia="Calibri"/>
          <w:color w:val="auto"/>
          <w:sz w:val="22"/>
          <w:szCs w:val="22"/>
          <w:shd w:val="clear" w:color="auto" w:fill="auto"/>
          <w:lang w:eastAsia="en-US"/>
        </w:rPr>
        <w:t xml:space="preserve"> «И</w:t>
      </w:r>
      <w:r w:rsidR="00A32091" w:rsidRPr="00A32091">
        <w:rPr>
          <w:rFonts w:eastAsia="Calibri"/>
          <w:color w:val="auto"/>
          <w:sz w:val="22"/>
          <w:szCs w:val="22"/>
          <w:shd w:val="clear" w:color="auto" w:fill="auto"/>
          <w:lang w:eastAsia="en-US"/>
        </w:rPr>
        <w:t>нструкция по заполнению заявок на участие в электронном аукционе</w:t>
      </w:r>
      <w:r w:rsidR="00A32091">
        <w:rPr>
          <w:rFonts w:eastAsia="Calibri"/>
          <w:color w:val="auto"/>
          <w:sz w:val="22"/>
          <w:szCs w:val="22"/>
          <w:shd w:val="clear" w:color="auto" w:fill="auto"/>
          <w:lang w:eastAsia="en-US"/>
        </w:rPr>
        <w:t>»</w:t>
      </w:r>
      <w:r w:rsidR="00C931E4">
        <w:rPr>
          <w:rFonts w:eastAsia="Calibri"/>
          <w:color w:val="auto"/>
          <w:sz w:val="22"/>
          <w:szCs w:val="22"/>
          <w:shd w:val="clear" w:color="auto" w:fill="auto"/>
          <w:lang w:eastAsia="en-US"/>
        </w:rPr>
        <w:t xml:space="preserve"> настоящей документации</w:t>
      </w:r>
      <w:r w:rsidR="00682710" w:rsidRPr="000F24F8">
        <w:rPr>
          <w:rFonts w:eastAsia="Calibri"/>
          <w:color w:val="auto"/>
          <w:sz w:val="22"/>
          <w:szCs w:val="22"/>
          <w:shd w:val="clear" w:color="auto" w:fill="auto"/>
          <w:lang w:eastAsia="en-US"/>
        </w:rPr>
        <w:t>.</w:t>
      </w:r>
    </w:p>
    <w:p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3.1.3</w:t>
      </w:r>
      <w:r w:rsidR="00682710" w:rsidRPr="008F4ADE">
        <w:rPr>
          <w:rFonts w:eastAsia="Calibri"/>
          <w:b/>
          <w:color w:val="auto"/>
          <w:sz w:val="22"/>
          <w:szCs w:val="22"/>
          <w:u w:val="single"/>
          <w:shd w:val="clear" w:color="auto" w:fill="auto"/>
          <w:lang w:eastAsia="en-US"/>
        </w:rPr>
        <w:t xml:space="preserve">. Вторая часть заявки на участие в </w:t>
      </w:r>
      <w:r w:rsidRPr="008F4ADE">
        <w:rPr>
          <w:rFonts w:eastAsia="Calibri"/>
          <w:b/>
          <w:color w:val="auto"/>
          <w:sz w:val="22"/>
          <w:szCs w:val="22"/>
          <w:u w:val="single"/>
          <w:shd w:val="clear" w:color="auto" w:fill="auto"/>
          <w:lang w:eastAsia="en-US"/>
        </w:rPr>
        <w:t xml:space="preserve">электронном </w:t>
      </w:r>
      <w:r w:rsidR="00682710" w:rsidRPr="008F4ADE">
        <w:rPr>
          <w:rFonts w:eastAsia="Calibri"/>
          <w:b/>
          <w:color w:val="auto"/>
          <w:sz w:val="22"/>
          <w:szCs w:val="22"/>
          <w:u w:val="single"/>
          <w:shd w:val="clear" w:color="auto" w:fill="auto"/>
          <w:lang w:eastAsia="en-US"/>
        </w:rPr>
        <w:t>аукционе должна содержать следующие документы и сведения:</w:t>
      </w:r>
    </w:p>
    <w:p w:rsidR="00682710" w:rsidRPr="00196E0B" w:rsidRDefault="00682710" w:rsidP="00682710">
      <w:pPr>
        <w:ind w:firstLine="709"/>
        <w:rPr>
          <w:rFonts w:eastAsia="Calibri"/>
          <w:color w:val="auto"/>
          <w:sz w:val="22"/>
          <w:szCs w:val="22"/>
          <w:shd w:val="clear" w:color="auto" w:fill="auto"/>
          <w:lang w:eastAsia="en-US"/>
        </w:rPr>
      </w:pPr>
      <w:r w:rsidRPr="00196E0B">
        <w:rPr>
          <w:rFonts w:eastAsia="Calibri"/>
          <w:color w:val="auto"/>
          <w:sz w:val="22"/>
          <w:szCs w:val="22"/>
          <w:shd w:val="clear" w:color="auto" w:fill="auto"/>
          <w:lang w:eastAsia="en-US"/>
        </w:rPr>
        <w:t xml:space="preserve">а) </w:t>
      </w:r>
      <w:r w:rsidRPr="00544ED6">
        <w:rPr>
          <w:rFonts w:eastAsia="Calibri"/>
          <w:color w:val="auto"/>
          <w:sz w:val="22"/>
          <w:szCs w:val="22"/>
          <w:shd w:val="clear" w:color="auto" w:fill="auto"/>
          <w:lang w:eastAsia="en-US"/>
        </w:rPr>
        <w:t>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конкурентных процедур, фамилия, имя, отчество (при наличии), паспортные данные, место жительства (для физического лица), номер контактного телефона;</w:t>
      </w:r>
    </w:p>
    <w:p w:rsidR="00682710" w:rsidRPr="00196E0B" w:rsidRDefault="001F121D"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б</w:t>
      </w:r>
      <w:r w:rsidR="00682710" w:rsidRPr="00196E0B">
        <w:rPr>
          <w:rFonts w:eastAsia="Calibri"/>
          <w:color w:val="auto"/>
          <w:sz w:val="22"/>
          <w:szCs w:val="22"/>
          <w:shd w:val="clear" w:color="auto" w:fill="auto"/>
          <w:lang w:eastAsia="en-US"/>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РФ и (или) учредительными документами юридического лица;</w:t>
      </w:r>
    </w:p>
    <w:p w:rsidR="00682710" w:rsidRDefault="001F121D"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в</w:t>
      </w:r>
      <w:r w:rsidR="00682710" w:rsidRPr="00196E0B">
        <w:rPr>
          <w:rFonts w:eastAsia="Calibri"/>
          <w:color w:val="auto"/>
          <w:sz w:val="22"/>
          <w:szCs w:val="22"/>
          <w:shd w:val="clear" w:color="auto" w:fill="auto"/>
          <w:lang w:eastAsia="en-US"/>
        </w:rPr>
        <w:t xml:space="preserve">) декларация о соответствии участника </w:t>
      </w:r>
      <w:r w:rsidR="00682710">
        <w:rPr>
          <w:rFonts w:eastAsia="Calibri"/>
          <w:color w:val="auto"/>
          <w:sz w:val="22"/>
          <w:szCs w:val="22"/>
          <w:shd w:val="clear" w:color="auto" w:fill="auto"/>
          <w:lang w:eastAsia="en-US"/>
        </w:rPr>
        <w:t>закупки</w:t>
      </w:r>
      <w:r w:rsidR="00682710" w:rsidRPr="00196E0B">
        <w:rPr>
          <w:rFonts w:eastAsia="Calibri"/>
          <w:color w:val="auto"/>
          <w:sz w:val="22"/>
          <w:szCs w:val="22"/>
          <w:shd w:val="clear" w:color="auto" w:fill="auto"/>
          <w:lang w:eastAsia="en-US"/>
        </w:rPr>
        <w:t xml:space="preserve"> требованиям, установленным в соответствии с </w:t>
      </w:r>
      <w:r w:rsidR="00682710" w:rsidRPr="00602EB4">
        <w:rPr>
          <w:rFonts w:eastAsia="Calibri"/>
          <w:color w:val="auto"/>
          <w:sz w:val="22"/>
          <w:szCs w:val="22"/>
          <w:shd w:val="clear" w:color="auto" w:fill="auto"/>
          <w:lang w:eastAsia="en-US"/>
        </w:rPr>
        <w:t>п.</w:t>
      </w:r>
      <w:r w:rsidR="00602EB4" w:rsidRPr="00602EB4">
        <w:rPr>
          <w:rFonts w:eastAsia="Calibri"/>
          <w:color w:val="auto"/>
          <w:sz w:val="22"/>
          <w:szCs w:val="22"/>
          <w:shd w:val="clear" w:color="auto" w:fill="auto"/>
          <w:lang w:eastAsia="en-US"/>
        </w:rPr>
        <w:t>1.3</w:t>
      </w:r>
      <w:r w:rsidR="000A4AAB">
        <w:rPr>
          <w:rFonts w:eastAsia="Calibri"/>
          <w:color w:val="auto"/>
          <w:sz w:val="22"/>
          <w:szCs w:val="22"/>
          <w:shd w:val="clear" w:color="auto" w:fill="auto"/>
          <w:lang w:eastAsia="en-US"/>
        </w:rPr>
        <w:t>.2</w:t>
      </w:r>
      <w:r w:rsidR="00682710" w:rsidRPr="00602EB4">
        <w:rPr>
          <w:rFonts w:eastAsia="Calibri"/>
          <w:color w:val="auto"/>
          <w:sz w:val="22"/>
          <w:szCs w:val="22"/>
          <w:shd w:val="clear" w:color="auto" w:fill="auto"/>
          <w:lang w:eastAsia="en-US"/>
        </w:rPr>
        <w:t xml:space="preserve"> настояще</w:t>
      </w:r>
      <w:r w:rsidR="00E03ACE" w:rsidRPr="00602EB4">
        <w:rPr>
          <w:rFonts w:eastAsia="Calibri"/>
          <w:color w:val="auto"/>
          <w:sz w:val="22"/>
          <w:szCs w:val="22"/>
          <w:shd w:val="clear" w:color="auto" w:fill="auto"/>
          <w:lang w:eastAsia="en-US"/>
        </w:rPr>
        <w:t>го раздела</w:t>
      </w:r>
      <w:r w:rsidR="00602EB4" w:rsidRPr="00602EB4">
        <w:rPr>
          <w:rFonts w:eastAsia="Calibri"/>
          <w:color w:val="auto"/>
          <w:sz w:val="22"/>
          <w:szCs w:val="22"/>
          <w:shd w:val="clear" w:color="auto" w:fill="auto"/>
          <w:lang w:eastAsia="en-US"/>
        </w:rPr>
        <w:t xml:space="preserve"> и п.</w:t>
      </w:r>
      <w:r w:rsidR="00602EB4" w:rsidRPr="00FC6D3F">
        <w:rPr>
          <w:rFonts w:eastAsia="Calibri"/>
          <w:color w:val="auto"/>
          <w:sz w:val="22"/>
          <w:szCs w:val="22"/>
          <w:shd w:val="clear" w:color="auto" w:fill="auto"/>
          <w:lang w:eastAsia="en-US"/>
        </w:rPr>
        <w:t>15 Информационной карты</w:t>
      </w:r>
      <w:r w:rsidR="00682710" w:rsidRPr="00FC6D3F">
        <w:rPr>
          <w:rFonts w:eastAsia="Calibri"/>
          <w:color w:val="auto"/>
          <w:sz w:val="22"/>
          <w:szCs w:val="22"/>
          <w:shd w:val="clear" w:color="auto" w:fill="auto"/>
          <w:lang w:eastAsia="en-US"/>
        </w:rPr>
        <w:t>.</w:t>
      </w:r>
    </w:p>
    <w:p w:rsidR="00682710" w:rsidRDefault="00A62FBC"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г</w:t>
      </w:r>
      <w:r w:rsidR="00872551">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w:t>
      </w:r>
      <w:r w:rsidR="00A33C1E">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w:t>
      </w:r>
      <w:r w:rsidR="00A33C1E">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w:t>
      </w:r>
      <w:r w:rsidR="00A33C1E">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rsidR="00682710" w:rsidRDefault="00A62FBC"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д</w:t>
      </w:r>
      <w:r w:rsidR="00872551">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w:t>
      </w:r>
      <w:r w:rsidR="00682710" w:rsidRPr="00544ED6">
        <w:rPr>
          <w:rFonts w:eastAsia="Calibri"/>
          <w:i/>
          <w:color w:val="auto"/>
          <w:sz w:val="22"/>
          <w:szCs w:val="22"/>
          <w:shd w:val="clear" w:color="auto" w:fill="auto"/>
          <w:lang w:eastAsia="en-US"/>
        </w:rPr>
        <w:t xml:space="preserve">оформленная в свободной форме) </w:t>
      </w:r>
      <w:r w:rsidR="00682710" w:rsidRPr="00544ED6">
        <w:rPr>
          <w:rFonts w:eastAsia="Calibri"/>
          <w:color w:val="auto"/>
          <w:sz w:val="22"/>
          <w:szCs w:val="22"/>
          <w:shd w:val="clear" w:color="auto" w:fill="auto"/>
          <w:lang w:eastAsia="en-US"/>
        </w:rPr>
        <w:t>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rsidR="00682710" w:rsidRDefault="00A62FBC"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е</w:t>
      </w:r>
      <w:r w:rsidR="00872551">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 xml:space="preserve">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w:t>
      </w:r>
      <w:r w:rsidR="00682710" w:rsidRPr="00544ED6">
        <w:rPr>
          <w:rFonts w:eastAsia="Calibri"/>
          <w:i/>
          <w:color w:val="auto"/>
          <w:sz w:val="22"/>
          <w:szCs w:val="22"/>
          <w:shd w:val="clear" w:color="auto" w:fill="auto"/>
          <w:lang w:eastAsia="en-US"/>
        </w:rPr>
        <w:t>(для юридического лица)</w:t>
      </w:r>
      <w:r w:rsidR="00682710" w:rsidRPr="00544ED6">
        <w:rPr>
          <w:rFonts w:eastAsia="Calibri"/>
          <w:color w:val="auto"/>
          <w:sz w:val="22"/>
          <w:szCs w:val="22"/>
          <w:shd w:val="clear" w:color="auto" w:fill="auto"/>
          <w:lang w:eastAsia="en-US"/>
        </w:rPr>
        <w:t xml:space="preserve">; копия документа, удостоверяющего личность (ксерокопия паспорта), свидетельство о постановке на учёт в налоговом органе физического лица </w:t>
      </w:r>
      <w:r w:rsidR="00682710" w:rsidRPr="00544ED6">
        <w:rPr>
          <w:rFonts w:eastAsia="Calibri"/>
          <w:i/>
          <w:color w:val="auto"/>
          <w:sz w:val="22"/>
          <w:szCs w:val="22"/>
          <w:shd w:val="clear" w:color="auto" w:fill="auto"/>
          <w:lang w:eastAsia="en-US"/>
        </w:rPr>
        <w:t>(для физических лиц),</w:t>
      </w:r>
      <w:r w:rsidR="00682710" w:rsidRPr="00544ED6">
        <w:rPr>
          <w:rFonts w:eastAsia="Calibri"/>
          <w:color w:val="auto"/>
          <w:sz w:val="22"/>
          <w:szCs w:val="22"/>
          <w:shd w:val="clear" w:color="auto" w:fill="auto"/>
          <w:lang w:eastAsia="en-US"/>
        </w:rPr>
        <w:t xml:space="preserve">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индивидуального предпринимателя </w:t>
      </w:r>
      <w:r w:rsidR="00682710" w:rsidRPr="00544ED6">
        <w:rPr>
          <w:rFonts w:eastAsia="Calibri"/>
          <w:i/>
          <w:color w:val="auto"/>
          <w:sz w:val="22"/>
          <w:szCs w:val="22"/>
          <w:shd w:val="clear" w:color="auto" w:fill="auto"/>
          <w:lang w:eastAsia="en-US"/>
        </w:rPr>
        <w:t>(для индивидуального предпринимателя)</w:t>
      </w:r>
      <w:r w:rsidR="00682710" w:rsidRPr="00544ED6">
        <w:rPr>
          <w:rFonts w:eastAsia="Calibri"/>
          <w:color w:val="auto"/>
          <w:sz w:val="22"/>
          <w:szCs w:val="22"/>
          <w:shd w:val="clear" w:color="auto" w:fill="auto"/>
          <w:lang w:eastAsia="en-US"/>
        </w:rPr>
        <w:t>;</w:t>
      </w:r>
    </w:p>
    <w:p w:rsidR="00872551" w:rsidRDefault="00CC267A"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3.1.</w:t>
      </w:r>
      <w:r w:rsidR="00372832">
        <w:rPr>
          <w:rFonts w:eastAsia="Calibri"/>
          <w:color w:val="auto"/>
          <w:sz w:val="22"/>
          <w:szCs w:val="22"/>
          <w:shd w:val="clear" w:color="auto" w:fill="auto"/>
          <w:lang w:eastAsia="en-US"/>
        </w:rPr>
        <w:t>4</w:t>
      </w:r>
      <w:r>
        <w:rPr>
          <w:rFonts w:eastAsia="Calibri"/>
          <w:color w:val="auto"/>
          <w:sz w:val="22"/>
          <w:szCs w:val="22"/>
          <w:shd w:val="clear" w:color="auto" w:fill="auto"/>
          <w:lang w:eastAsia="en-US"/>
        </w:rPr>
        <w:t xml:space="preserve">. </w:t>
      </w:r>
      <w:r w:rsidR="00872551" w:rsidRPr="00872551">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rsidR="00FA0C17" w:rsidRPr="006A4FCA" w:rsidRDefault="00FA0C17" w:rsidP="002B1922">
      <w:pPr>
        <w:ind w:firstLine="709"/>
        <w:rPr>
          <w:rFonts w:eastAsia="Calibri"/>
          <w:color w:val="auto"/>
          <w:sz w:val="16"/>
          <w:szCs w:val="16"/>
          <w:shd w:val="clear" w:color="auto" w:fill="auto"/>
          <w:lang w:eastAsia="en-US"/>
        </w:rPr>
      </w:pPr>
    </w:p>
    <w:p w:rsidR="00872551" w:rsidRDefault="00D1303E" w:rsidP="00D1303E">
      <w:pPr>
        <w:ind w:firstLine="709"/>
        <w:jc w:val="center"/>
        <w:rPr>
          <w:rFonts w:eastAsia="Calibri"/>
          <w:b/>
          <w:color w:val="auto"/>
          <w:shd w:val="clear" w:color="auto" w:fill="auto"/>
          <w:lang w:eastAsia="en-US"/>
        </w:rPr>
      </w:pPr>
      <w:bookmarkStart w:id="0" w:name="_Toc271973048"/>
      <w:bookmarkStart w:id="1" w:name="_Toc503966888"/>
      <w:r w:rsidRPr="00D1303E">
        <w:rPr>
          <w:rFonts w:eastAsia="Calibri"/>
          <w:b/>
          <w:color w:val="auto"/>
          <w:shd w:val="clear" w:color="auto" w:fill="auto"/>
          <w:lang w:eastAsia="en-US"/>
        </w:rPr>
        <w:t xml:space="preserve">4. </w:t>
      </w:r>
      <w:r w:rsidR="00872551" w:rsidRPr="00D1303E">
        <w:rPr>
          <w:rFonts w:eastAsia="Calibri"/>
          <w:b/>
          <w:color w:val="auto"/>
          <w:shd w:val="clear" w:color="auto" w:fill="auto"/>
          <w:lang w:eastAsia="en-US"/>
        </w:rPr>
        <w:t>Порядок подачи и обеспечение заявок на участие в электронном аукционе</w:t>
      </w:r>
    </w:p>
    <w:p w:rsidR="0003159C" w:rsidRPr="0003159C" w:rsidRDefault="0003159C" w:rsidP="00D1303E">
      <w:pPr>
        <w:ind w:firstLine="709"/>
        <w:jc w:val="center"/>
        <w:rPr>
          <w:rFonts w:eastAsia="Calibri"/>
          <w:b/>
          <w:color w:val="auto"/>
          <w:sz w:val="16"/>
          <w:szCs w:val="16"/>
          <w:shd w:val="clear" w:color="auto" w:fill="auto"/>
          <w:lang w:eastAsia="en-US"/>
        </w:rPr>
      </w:pPr>
    </w:p>
    <w:p w:rsidR="00FA0C17" w:rsidRPr="00FA0C17" w:rsidRDefault="00872551" w:rsidP="00D1303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4.1</w:t>
      </w:r>
      <w:r w:rsidR="00FA0C17" w:rsidRPr="00FA0C17">
        <w:rPr>
          <w:rFonts w:eastAsia="Calibri"/>
          <w:b/>
          <w:color w:val="auto"/>
          <w:sz w:val="22"/>
          <w:szCs w:val="22"/>
          <w:shd w:val="clear" w:color="auto" w:fill="auto"/>
          <w:lang w:eastAsia="en-US"/>
        </w:rPr>
        <w:t xml:space="preserve">. </w:t>
      </w:r>
      <w:bookmarkEnd w:id="0"/>
      <w:bookmarkEnd w:id="1"/>
      <w:r w:rsidRPr="00872551">
        <w:rPr>
          <w:rFonts w:eastAsia="Calibri"/>
          <w:b/>
          <w:color w:val="auto"/>
          <w:sz w:val="22"/>
          <w:szCs w:val="22"/>
          <w:shd w:val="clear" w:color="auto" w:fill="auto"/>
          <w:lang w:eastAsia="en-US"/>
        </w:rPr>
        <w:t xml:space="preserve">Порядок, место, дата начала и дата окончания срока подачи заявок на участие в </w:t>
      </w:r>
      <w:r>
        <w:rPr>
          <w:rFonts w:eastAsia="Calibri"/>
          <w:b/>
          <w:color w:val="auto"/>
          <w:sz w:val="22"/>
          <w:szCs w:val="22"/>
          <w:shd w:val="clear" w:color="auto" w:fill="auto"/>
          <w:lang w:eastAsia="en-US"/>
        </w:rPr>
        <w:t xml:space="preserve">электронном </w:t>
      </w:r>
      <w:r w:rsidRPr="00872551">
        <w:rPr>
          <w:rFonts w:eastAsia="Calibri"/>
          <w:b/>
          <w:color w:val="auto"/>
          <w:sz w:val="22"/>
          <w:szCs w:val="22"/>
          <w:shd w:val="clear" w:color="auto" w:fill="auto"/>
          <w:lang w:eastAsia="en-US"/>
        </w:rPr>
        <w:t>аукционе</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FA0C17" w:rsidRPr="00FA0C17">
        <w:rPr>
          <w:rFonts w:eastAsia="Calibri"/>
          <w:color w:val="auto"/>
          <w:sz w:val="22"/>
          <w:szCs w:val="22"/>
          <w:shd w:val="clear" w:color="auto" w:fill="auto"/>
          <w:lang w:eastAsia="en-US"/>
        </w:rPr>
        <w:t xml:space="preserve">.1. Для участия в </w:t>
      </w:r>
      <w:r w:rsidR="00872551">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 xml:space="preserve">аукционе участник закупки должен пройти аккредитацию на </w:t>
      </w:r>
      <w:r w:rsidR="00C931E4" w:rsidRPr="00C931E4">
        <w:rPr>
          <w:rFonts w:eastAsia="Calibri"/>
          <w:color w:val="auto"/>
          <w:sz w:val="22"/>
          <w:szCs w:val="22"/>
          <w:shd w:val="clear" w:color="auto" w:fill="auto"/>
          <w:lang w:eastAsia="en-US"/>
        </w:rPr>
        <w:t>электронной торговой площадке по адресу: http://www.rts-tender.ru (ООО "РТС-тендер").</w:t>
      </w:r>
    </w:p>
    <w:p w:rsidR="00C732B1" w:rsidRDefault="00C732B1"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4.1.2. </w:t>
      </w:r>
      <w:r w:rsidRPr="00C732B1">
        <w:rPr>
          <w:rFonts w:eastAsia="Calibri"/>
          <w:color w:val="auto"/>
          <w:sz w:val="22"/>
          <w:szCs w:val="22"/>
          <w:shd w:val="clear" w:color="auto" w:fill="auto"/>
          <w:lang w:eastAsia="en-US"/>
        </w:rPr>
        <w:t>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предусмотренный извещением и (или) документацией о закупке.</w:t>
      </w:r>
    </w:p>
    <w:p w:rsidR="00872551" w:rsidRPr="00872551"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872551" w:rsidRPr="00872551">
        <w:rPr>
          <w:rFonts w:eastAsia="Calibri"/>
          <w:color w:val="auto"/>
          <w:sz w:val="22"/>
          <w:szCs w:val="22"/>
          <w:shd w:val="clear" w:color="auto" w:fill="auto"/>
          <w:lang w:eastAsia="en-US"/>
        </w:rPr>
        <w:t xml:space="preserve">Для участия в </w:t>
      </w:r>
      <w:r w:rsidR="00872551">
        <w:rPr>
          <w:rFonts w:eastAsia="Calibri"/>
          <w:color w:val="auto"/>
          <w:sz w:val="22"/>
          <w:szCs w:val="22"/>
          <w:shd w:val="clear" w:color="auto" w:fill="auto"/>
          <w:lang w:eastAsia="en-US"/>
        </w:rPr>
        <w:t xml:space="preserve">электронном </w:t>
      </w:r>
      <w:r w:rsidR="00872551" w:rsidRPr="00872551">
        <w:rPr>
          <w:rFonts w:eastAsia="Calibri"/>
          <w:color w:val="auto"/>
          <w:sz w:val="22"/>
          <w:szCs w:val="22"/>
          <w:shd w:val="clear" w:color="auto" w:fill="auto"/>
          <w:lang w:eastAsia="en-US"/>
        </w:rPr>
        <w:t xml:space="preserve">аукционе участник закупки подает заявку в срок и по форме, которые </w:t>
      </w:r>
      <w:r w:rsidR="00872551" w:rsidRPr="00602EB4">
        <w:rPr>
          <w:rFonts w:eastAsia="Calibri"/>
          <w:color w:val="auto"/>
          <w:sz w:val="22"/>
          <w:szCs w:val="22"/>
          <w:shd w:val="clear" w:color="auto" w:fill="auto"/>
          <w:lang w:eastAsia="en-US"/>
        </w:rPr>
        <w:t xml:space="preserve">установлены в </w:t>
      </w:r>
      <w:r w:rsidR="00602EB4" w:rsidRPr="00602EB4">
        <w:rPr>
          <w:rFonts w:eastAsia="Calibri"/>
          <w:color w:val="auto"/>
          <w:sz w:val="22"/>
          <w:szCs w:val="22"/>
          <w:shd w:val="clear" w:color="auto" w:fill="auto"/>
          <w:lang w:eastAsia="en-US"/>
        </w:rPr>
        <w:t>документации</w:t>
      </w:r>
      <w:r w:rsidR="00FD1DD0" w:rsidRPr="00602EB4">
        <w:rPr>
          <w:rFonts w:eastAsia="Calibri"/>
          <w:color w:val="auto"/>
          <w:sz w:val="22"/>
          <w:szCs w:val="22"/>
          <w:shd w:val="clear" w:color="auto" w:fill="auto"/>
          <w:lang w:eastAsia="en-US"/>
        </w:rPr>
        <w:t xml:space="preserve"> о закупке</w:t>
      </w:r>
      <w:r w:rsidR="00872551" w:rsidRPr="00602EB4">
        <w:rPr>
          <w:rFonts w:eastAsia="Calibri"/>
          <w:color w:val="auto"/>
          <w:sz w:val="22"/>
          <w:szCs w:val="22"/>
          <w:shd w:val="clear" w:color="auto" w:fill="auto"/>
          <w:lang w:eastAsia="en-US"/>
        </w:rPr>
        <w:t>.</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4</w:t>
      </w:r>
      <w:r w:rsidR="00FA0C17" w:rsidRPr="00FA0C17">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 отношении каждого предмета аукциона (лота).</w:t>
      </w:r>
    </w:p>
    <w:p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FD1DD0" w:rsidRPr="00FD1DD0">
        <w:rPr>
          <w:rFonts w:eastAsia="Calibri"/>
          <w:color w:val="auto"/>
          <w:sz w:val="22"/>
          <w:szCs w:val="22"/>
          <w:shd w:val="clear" w:color="auto" w:fill="auto"/>
          <w:lang w:eastAsia="en-US"/>
        </w:rPr>
        <w:t xml:space="preserve">Прием заявок на участие в </w:t>
      </w:r>
      <w:r w:rsidR="00FD1DD0">
        <w:rPr>
          <w:rFonts w:eastAsia="Calibri"/>
          <w:color w:val="auto"/>
          <w:sz w:val="22"/>
          <w:szCs w:val="22"/>
          <w:shd w:val="clear" w:color="auto" w:fill="auto"/>
          <w:lang w:eastAsia="en-US"/>
        </w:rPr>
        <w:t xml:space="preserve">электронном </w:t>
      </w:r>
      <w:r w:rsidR="00FD1DD0" w:rsidRPr="00FD1DD0">
        <w:rPr>
          <w:rFonts w:eastAsia="Calibri"/>
          <w:color w:val="auto"/>
          <w:sz w:val="22"/>
          <w:szCs w:val="22"/>
          <w:shd w:val="clear" w:color="auto" w:fill="auto"/>
          <w:lang w:eastAsia="en-US"/>
        </w:rPr>
        <w:t xml:space="preserve">аукционе прекращается в день и время, указанные в извещении о </w:t>
      </w:r>
      <w:r w:rsidR="00FD1DD0">
        <w:rPr>
          <w:rFonts w:eastAsia="Calibri"/>
          <w:color w:val="auto"/>
          <w:sz w:val="22"/>
          <w:szCs w:val="22"/>
          <w:shd w:val="clear" w:color="auto" w:fill="auto"/>
          <w:lang w:eastAsia="en-US"/>
        </w:rPr>
        <w:t xml:space="preserve">закупке и </w:t>
      </w:r>
      <w:r w:rsidR="00A9775E" w:rsidRPr="00A9775E">
        <w:rPr>
          <w:rFonts w:eastAsia="Calibri"/>
          <w:color w:val="auto"/>
          <w:sz w:val="22"/>
          <w:szCs w:val="22"/>
          <w:shd w:val="clear" w:color="auto" w:fill="auto"/>
          <w:lang w:eastAsia="en-US"/>
        </w:rPr>
        <w:t>И</w:t>
      </w:r>
      <w:r w:rsidR="00FD1DD0" w:rsidRPr="00A9775E">
        <w:rPr>
          <w:rFonts w:eastAsia="Calibri"/>
          <w:color w:val="auto"/>
          <w:sz w:val="22"/>
          <w:szCs w:val="22"/>
          <w:shd w:val="clear" w:color="auto" w:fill="auto"/>
          <w:lang w:eastAsia="en-US"/>
        </w:rPr>
        <w:t>нформационной карте</w:t>
      </w:r>
      <w:r w:rsidR="00FD1DD0" w:rsidRPr="00FD1DD0">
        <w:rPr>
          <w:rFonts w:eastAsia="Calibri"/>
          <w:color w:val="auto"/>
          <w:sz w:val="22"/>
          <w:szCs w:val="22"/>
          <w:shd w:val="clear" w:color="auto" w:fill="auto"/>
          <w:lang w:eastAsia="en-US"/>
        </w:rPr>
        <w:t>.</w:t>
      </w:r>
    </w:p>
    <w:p w:rsidR="00FA0C17"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6</w:t>
      </w:r>
      <w:r>
        <w:rPr>
          <w:rFonts w:eastAsia="Calibri"/>
          <w:color w:val="auto"/>
          <w:sz w:val="22"/>
          <w:szCs w:val="22"/>
          <w:shd w:val="clear" w:color="auto" w:fill="auto"/>
          <w:lang w:eastAsia="en-US"/>
        </w:rPr>
        <w:t>.</w:t>
      </w:r>
      <w:r w:rsidR="00FA0C17" w:rsidRPr="00FA0C17">
        <w:rPr>
          <w:rFonts w:eastAsia="Calibri"/>
          <w:color w:val="auto"/>
          <w:sz w:val="22"/>
          <w:szCs w:val="22"/>
          <w:shd w:val="clear" w:color="auto" w:fill="auto"/>
          <w:lang w:eastAsia="en-US"/>
        </w:rPr>
        <w:t xml:space="preserve"> Участник закупки, подавший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вправе отозвать заявку</w:t>
      </w:r>
      <w:r w:rsidR="00D15EE9">
        <w:rPr>
          <w:rFonts w:eastAsia="Calibri"/>
          <w:color w:val="auto"/>
          <w:sz w:val="22"/>
          <w:szCs w:val="22"/>
          <w:shd w:val="clear" w:color="auto" w:fill="auto"/>
          <w:lang w:eastAsia="en-US"/>
        </w:rPr>
        <w:t xml:space="preserve"> либо внести в нее изменения</w:t>
      </w:r>
      <w:r w:rsidR="00FA0C17" w:rsidRPr="00FA0C17">
        <w:rPr>
          <w:rFonts w:eastAsia="Calibri"/>
          <w:color w:val="auto"/>
          <w:sz w:val="22"/>
          <w:szCs w:val="22"/>
          <w:shd w:val="clear" w:color="auto" w:fill="auto"/>
          <w:lang w:eastAsia="en-US"/>
        </w:rPr>
        <w:t xml:space="preserve"> не позднее </w:t>
      </w:r>
      <w:r w:rsidR="00D15EE9">
        <w:rPr>
          <w:rFonts w:eastAsia="Calibri"/>
          <w:color w:val="auto"/>
          <w:sz w:val="22"/>
          <w:szCs w:val="22"/>
          <w:shd w:val="clear" w:color="auto" w:fill="auto"/>
          <w:lang w:eastAsia="en-US"/>
        </w:rPr>
        <w:t xml:space="preserve">даты </w:t>
      </w:r>
      <w:r w:rsidR="00FA0C17" w:rsidRPr="00FA0C17">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7</w:t>
      </w:r>
      <w:r w:rsidR="00FA0C17" w:rsidRPr="00FA0C17">
        <w:rPr>
          <w:rFonts w:eastAsia="Calibri"/>
          <w:color w:val="auto"/>
          <w:sz w:val="22"/>
          <w:szCs w:val="22"/>
          <w:shd w:val="clear" w:color="auto" w:fill="auto"/>
          <w:lang w:eastAsia="en-US"/>
        </w:rPr>
        <w:t xml:space="preserve">. Участник закупки не вправе подать заявку на участие в </w:t>
      </w:r>
      <w:r w:rsidR="00AE753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после дня и времени окончания срока подачи заявок.</w:t>
      </w:r>
    </w:p>
    <w:p w:rsidR="000F24F8"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8</w:t>
      </w:r>
      <w:r>
        <w:rPr>
          <w:rFonts w:eastAsia="Calibri"/>
          <w:color w:val="auto"/>
          <w:sz w:val="22"/>
          <w:szCs w:val="22"/>
          <w:shd w:val="clear" w:color="auto" w:fill="auto"/>
          <w:lang w:eastAsia="en-US"/>
        </w:rPr>
        <w:t xml:space="preserve">. </w:t>
      </w:r>
      <w:r w:rsidR="000F24F8" w:rsidRPr="000F24F8">
        <w:rPr>
          <w:rFonts w:eastAsia="Calibri"/>
          <w:color w:val="auto"/>
          <w:sz w:val="22"/>
          <w:szCs w:val="22"/>
          <w:shd w:val="clear" w:color="auto" w:fill="auto"/>
          <w:lang w:eastAsia="en-US"/>
        </w:rPr>
        <w:t xml:space="preserve">Оператор электронной площадки обязан обеспечить конфиденциальность информации о содержании заявок на участие в </w:t>
      </w:r>
      <w:r w:rsidR="000F24F8">
        <w:rPr>
          <w:rFonts w:eastAsia="Calibri"/>
          <w:color w:val="auto"/>
          <w:sz w:val="22"/>
          <w:szCs w:val="22"/>
          <w:shd w:val="clear" w:color="auto" w:fill="auto"/>
          <w:lang w:eastAsia="en-US"/>
        </w:rPr>
        <w:t>электронном аукционе.</w:t>
      </w:r>
    </w:p>
    <w:p w:rsidR="00FD1DD0"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9</w:t>
      </w:r>
      <w:r>
        <w:rPr>
          <w:rFonts w:eastAsia="Calibri"/>
          <w:color w:val="auto"/>
          <w:sz w:val="22"/>
          <w:szCs w:val="22"/>
          <w:shd w:val="clear" w:color="auto" w:fill="auto"/>
          <w:lang w:eastAsia="en-US"/>
        </w:rPr>
        <w:t xml:space="preserve">. </w:t>
      </w:r>
      <w:r w:rsidR="00FD1DD0" w:rsidRPr="00FA0C17">
        <w:rPr>
          <w:rFonts w:eastAsia="Calibri"/>
          <w:color w:val="auto"/>
          <w:sz w:val="22"/>
          <w:szCs w:val="22"/>
          <w:shd w:val="clear" w:color="auto" w:fill="auto"/>
          <w:lang w:eastAsia="en-US"/>
        </w:rPr>
        <w:t xml:space="preserve">Подавая заявку на </w:t>
      </w:r>
      <w:r w:rsidR="00FD1DD0">
        <w:rPr>
          <w:rFonts w:eastAsia="Calibri"/>
          <w:color w:val="auto"/>
          <w:sz w:val="22"/>
          <w:szCs w:val="22"/>
          <w:shd w:val="clear" w:color="auto" w:fill="auto"/>
          <w:lang w:eastAsia="en-US"/>
        </w:rPr>
        <w:t xml:space="preserve">электронный </w:t>
      </w:r>
      <w:r w:rsidR="00FD1DD0" w:rsidRPr="00FA0C17">
        <w:rPr>
          <w:rFonts w:eastAsia="Calibri"/>
          <w:color w:val="auto"/>
          <w:sz w:val="22"/>
          <w:szCs w:val="22"/>
          <w:shd w:val="clear" w:color="auto" w:fill="auto"/>
          <w:lang w:eastAsia="en-US"/>
        </w:rPr>
        <w:t xml:space="preserve">аукцион, участник закупки подтверждает, что товары, предлагаемые им, соответствуют требованиям, изложенным в извещении и документации о </w:t>
      </w:r>
      <w:r w:rsidR="00FD1DD0">
        <w:rPr>
          <w:rFonts w:eastAsia="Calibri"/>
          <w:color w:val="auto"/>
          <w:sz w:val="22"/>
          <w:szCs w:val="22"/>
          <w:shd w:val="clear" w:color="auto" w:fill="auto"/>
          <w:lang w:eastAsia="en-US"/>
        </w:rPr>
        <w:t>закупке</w:t>
      </w:r>
      <w:r w:rsidR="00FD1DD0" w:rsidRPr="00FA0C17">
        <w:rPr>
          <w:rFonts w:eastAsia="Calibri"/>
          <w:color w:val="auto"/>
          <w:sz w:val="22"/>
          <w:szCs w:val="22"/>
          <w:shd w:val="clear" w:color="auto" w:fill="auto"/>
          <w:lang w:eastAsia="en-US"/>
        </w:rPr>
        <w:t xml:space="preserve">. </w:t>
      </w:r>
    </w:p>
    <w:p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10</w:t>
      </w:r>
      <w:r>
        <w:rPr>
          <w:rFonts w:eastAsia="Calibri"/>
          <w:color w:val="auto"/>
          <w:sz w:val="22"/>
          <w:szCs w:val="22"/>
          <w:shd w:val="clear" w:color="auto" w:fill="auto"/>
          <w:lang w:eastAsia="en-US"/>
        </w:rPr>
        <w:t xml:space="preserve">. </w:t>
      </w:r>
      <w:r w:rsidR="00FD1DD0" w:rsidRPr="00FA0C17">
        <w:rPr>
          <w:rFonts w:eastAsia="Calibri"/>
          <w:color w:val="auto"/>
          <w:sz w:val="22"/>
          <w:szCs w:val="22"/>
          <w:shd w:val="clear" w:color="auto" w:fill="auto"/>
          <w:lang w:eastAsia="en-US"/>
        </w:rPr>
        <w:t xml:space="preserve">В случае если по окончании срока подачи заявок на участие в </w:t>
      </w:r>
      <w:r w:rsidR="00FD1DD0">
        <w:rPr>
          <w:rFonts w:eastAsia="Calibri"/>
          <w:color w:val="auto"/>
          <w:sz w:val="22"/>
          <w:szCs w:val="22"/>
          <w:shd w:val="clear" w:color="auto" w:fill="auto"/>
          <w:lang w:eastAsia="en-US"/>
        </w:rPr>
        <w:t xml:space="preserve">электронном </w:t>
      </w:r>
      <w:r w:rsidR="00FD1DD0" w:rsidRPr="00FA0C17">
        <w:rPr>
          <w:rFonts w:eastAsia="Calibri"/>
          <w:color w:val="auto"/>
          <w:sz w:val="22"/>
          <w:szCs w:val="22"/>
          <w:shd w:val="clear" w:color="auto" w:fill="auto"/>
          <w:lang w:eastAsia="en-US"/>
        </w:rPr>
        <w:t xml:space="preserve">аукционе подана только одна заявка или не подано ни одной заявки, </w:t>
      </w:r>
      <w:r w:rsidR="00FD1DD0">
        <w:rPr>
          <w:rFonts w:eastAsia="Calibri"/>
          <w:color w:val="auto"/>
          <w:sz w:val="22"/>
          <w:szCs w:val="22"/>
          <w:shd w:val="clear" w:color="auto" w:fill="auto"/>
          <w:lang w:eastAsia="en-US"/>
        </w:rPr>
        <w:t xml:space="preserve">такой </w:t>
      </w:r>
      <w:r w:rsidR="00FD1DD0" w:rsidRPr="00FA0C17">
        <w:rPr>
          <w:rFonts w:eastAsia="Calibri"/>
          <w:color w:val="auto"/>
          <w:sz w:val="22"/>
          <w:szCs w:val="22"/>
          <w:shd w:val="clear" w:color="auto" w:fill="auto"/>
          <w:lang w:eastAsia="en-US"/>
        </w:rPr>
        <w:t>аукцион признается несостоявшимся.</w:t>
      </w:r>
    </w:p>
    <w:p w:rsidR="00FD1DD0" w:rsidRPr="00D1303E" w:rsidRDefault="00FD1DD0" w:rsidP="00FA0C17">
      <w:pPr>
        <w:ind w:firstLine="709"/>
        <w:rPr>
          <w:rFonts w:eastAsia="Calibri"/>
          <w:color w:val="auto"/>
          <w:sz w:val="16"/>
          <w:szCs w:val="16"/>
          <w:shd w:val="clear" w:color="auto" w:fill="auto"/>
          <w:lang w:eastAsia="en-US"/>
        </w:rPr>
      </w:pPr>
    </w:p>
    <w:p w:rsidR="00FD1DD0"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4.2. </w:t>
      </w:r>
      <w:r w:rsidR="00FD1DD0" w:rsidRPr="00FD1DD0">
        <w:rPr>
          <w:rFonts w:eastAsia="Calibri"/>
          <w:b/>
          <w:color w:val="auto"/>
          <w:sz w:val="22"/>
          <w:szCs w:val="22"/>
          <w:shd w:val="clear" w:color="auto" w:fill="auto"/>
          <w:lang w:eastAsia="en-US"/>
        </w:rPr>
        <w:t xml:space="preserve">Обеспечение заявок на участие в </w:t>
      </w:r>
      <w:r w:rsidR="00FD1DD0">
        <w:rPr>
          <w:rFonts w:eastAsia="Calibri"/>
          <w:b/>
          <w:color w:val="auto"/>
          <w:sz w:val="22"/>
          <w:szCs w:val="22"/>
          <w:shd w:val="clear" w:color="auto" w:fill="auto"/>
          <w:lang w:eastAsia="en-US"/>
        </w:rPr>
        <w:t xml:space="preserve">электронном </w:t>
      </w:r>
      <w:r w:rsidR="00FD1DD0" w:rsidRPr="00FD1DD0">
        <w:rPr>
          <w:rFonts w:eastAsia="Calibri"/>
          <w:b/>
          <w:color w:val="auto"/>
          <w:sz w:val="22"/>
          <w:szCs w:val="22"/>
          <w:shd w:val="clear" w:color="auto" w:fill="auto"/>
          <w:lang w:eastAsia="en-US"/>
        </w:rPr>
        <w:t>аукционе</w:t>
      </w:r>
    </w:p>
    <w:p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4.2.1. </w:t>
      </w:r>
      <w:r w:rsidR="00EE2375" w:rsidRPr="00EE2375">
        <w:rPr>
          <w:rFonts w:eastAsia="Calibri"/>
          <w:color w:val="auto"/>
          <w:sz w:val="22"/>
          <w:szCs w:val="22"/>
          <w:shd w:val="clear" w:color="auto" w:fill="auto"/>
          <w:lang w:eastAsia="en-US"/>
        </w:rPr>
        <w:t xml:space="preserve">Заказчик не устанавливает в документации о закупке требование обеспечения заявок на участие в </w:t>
      </w:r>
      <w:r w:rsidR="00EE2375">
        <w:rPr>
          <w:rFonts w:eastAsia="Calibri"/>
          <w:color w:val="auto"/>
          <w:sz w:val="22"/>
          <w:szCs w:val="22"/>
          <w:shd w:val="clear" w:color="auto" w:fill="auto"/>
          <w:lang w:eastAsia="en-US"/>
        </w:rPr>
        <w:t>электронном аукционе</w:t>
      </w:r>
      <w:r w:rsidR="00EE2375" w:rsidRPr="00EE2375">
        <w:rPr>
          <w:rFonts w:eastAsia="Calibri"/>
          <w:color w:val="auto"/>
          <w:sz w:val="22"/>
          <w:szCs w:val="22"/>
          <w:shd w:val="clear" w:color="auto" w:fill="auto"/>
          <w:lang w:eastAsia="en-US"/>
        </w:rPr>
        <w:t xml:space="preserve">, если начальная (максимальная) цена договора не превышает пять миллионов рублей. В случае, если начальная (максимальная) цена договора превышает пять миллионов рублей, </w:t>
      </w:r>
      <w:r w:rsidR="00EE2375">
        <w:rPr>
          <w:rFonts w:eastAsia="Calibri"/>
          <w:color w:val="auto"/>
          <w:sz w:val="22"/>
          <w:szCs w:val="22"/>
          <w:shd w:val="clear" w:color="auto" w:fill="auto"/>
          <w:lang w:eastAsia="en-US"/>
        </w:rPr>
        <w:t>з</w:t>
      </w:r>
      <w:r w:rsidR="00262F7C" w:rsidRPr="00262F7C">
        <w:rPr>
          <w:rFonts w:eastAsia="Calibri"/>
          <w:color w:val="auto"/>
          <w:sz w:val="22"/>
          <w:szCs w:val="22"/>
          <w:shd w:val="clear" w:color="auto" w:fill="auto"/>
          <w:lang w:eastAsia="en-US"/>
        </w:rPr>
        <w:t xml:space="preserve">аказчик вправе установить в извещении о </w:t>
      </w:r>
      <w:r w:rsidR="00262F7C">
        <w:rPr>
          <w:rFonts w:eastAsia="Calibri"/>
          <w:color w:val="auto"/>
          <w:sz w:val="22"/>
          <w:szCs w:val="22"/>
          <w:shd w:val="clear" w:color="auto" w:fill="auto"/>
          <w:lang w:eastAsia="en-US"/>
        </w:rPr>
        <w:t>закупке</w:t>
      </w:r>
      <w:r w:rsidR="00262F7C" w:rsidRPr="00262F7C">
        <w:rPr>
          <w:rFonts w:eastAsia="Calibri"/>
          <w:color w:val="auto"/>
          <w:sz w:val="22"/>
          <w:szCs w:val="22"/>
          <w:shd w:val="clear" w:color="auto" w:fill="auto"/>
          <w:lang w:eastAsia="en-US"/>
        </w:rPr>
        <w:t xml:space="preserve"> и </w:t>
      </w:r>
      <w:r w:rsidR="00A9775E">
        <w:rPr>
          <w:rFonts w:eastAsia="Calibri"/>
          <w:color w:val="auto"/>
          <w:sz w:val="22"/>
          <w:szCs w:val="22"/>
          <w:shd w:val="clear" w:color="auto" w:fill="auto"/>
          <w:lang w:eastAsia="en-US"/>
        </w:rPr>
        <w:t>Информационной карте</w:t>
      </w:r>
      <w:r w:rsidR="00162E0B">
        <w:rPr>
          <w:rFonts w:eastAsia="Calibri"/>
          <w:color w:val="auto"/>
          <w:sz w:val="22"/>
          <w:szCs w:val="22"/>
          <w:shd w:val="clear" w:color="auto" w:fill="auto"/>
          <w:lang w:eastAsia="en-US"/>
        </w:rPr>
        <w:t xml:space="preserve"> аукциона в электронной форме (далее – Информационная карта)</w:t>
      </w:r>
      <w:r w:rsidR="00262F7C" w:rsidRPr="00262F7C">
        <w:rPr>
          <w:rFonts w:eastAsia="Calibri"/>
          <w:color w:val="auto"/>
          <w:sz w:val="22"/>
          <w:szCs w:val="22"/>
          <w:shd w:val="clear" w:color="auto" w:fill="auto"/>
          <w:lang w:eastAsia="en-US"/>
        </w:rPr>
        <w:t xml:space="preserve"> требование об обеспечении заявки на участие в </w:t>
      </w:r>
      <w:r w:rsidR="00262F7C">
        <w:rPr>
          <w:rFonts w:eastAsia="Calibri"/>
          <w:color w:val="auto"/>
          <w:sz w:val="22"/>
          <w:szCs w:val="22"/>
          <w:shd w:val="clear" w:color="auto" w:fill="auto"/>
          <w:lang w:eastAsia="en-US"/>
        </w:rPr>
        <w:t xml:space="preserve">электронном </w:t>
      </w:r>
      <w:r w:rsidR="00262F7C" w:rsidRPr="00262F7C">
        <w:rPr>
          <w:rFonts w:eastAsia="Calibri"/>
          <w:color w:val="auto"/>
          <w:sz w:val="22"/>
          <w:szCs w:val="22"/>
          <w:shd w:val="clear" w:color="auto" w:fill="auto"/>
          <w:lang w:eastAsia="en-US"/>
        </w:rPr>
        <w:t>аукционе.</w:t>
      </w:r>
      <w:r w:rsidR="00C46EF6">
        <w:rPr>
          <w:rFonts w:eastAsia="Calibri"/>
          <w:color w:val="auto"/>
          <w:sz w:val="22"/>
          <w:szCs w:val="22"/>
          <w:shd w:val="clear" w:color="auto" w:fill="auto"/>
          <w:lang w:eastAsia="en-US"/>
        </w:rPr>
        <w:t xml:space="preserve"> Размер такого обеспечения </w:t>
      </w:r>
      <w:r w:rsidR="00C46EF6" w:rsidRPr="00C46EF6">
        <w:rPr>
          <w:rFonts w:eastAsia="Calibri"/>
          <w:bCs/>
          <w:color w:val="auto"/>
          <w:sz w:val="22"/>
          <w:szCs w:val="22"/>
          <w:shd w:val="clear" w:color="auto" w:fill="auto"/>
          <w:lang w:eastAsia="en-US"/>
        </w:rPr>
        <w:t xml:space="preserve">не может превышать </w:t>
      </w:r>
      <w:r w:rsidR="00AE4EEC">
        <w:rPr>
          <w:rFonts w:eastAsia="Calibri"/>
          <w:bCs/>
          <w:color w:val="auto"/>
          <w:sz w:val="22"/>
          <w:szCs w:val="22"/>
          <w:shd w:val="clear" w:color="auto" w:fill="auto"/>
          <w:lang w:eastAsia="en-US"/>
        </w:rPr>
        <w:t>5</w:t>
      </w:r>
      <w:r w:rsidR="00C46EF6" w:rsidRPr="00C46EF6">
        <w:rPr>
          <w:rFonts w:eastAsia="Calibri"/>
          <w:bCs/>
          <w:color w:val="auto"/>
          <w:sz w:val="22"/>
          <w:szCs w:val="22"/>
          <w:shd w:val="clear" w:color="auto" w:fill="auto"/>
          <w:lang w:eastAsia="en-US"/>
        </w:rPr>
        <w:t>% начальной (максимальной) цены договора (цены лота).</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4.2.2</w:t>
      </w:r>
      <w:r w:rsidR="00FA0C17" w:rsidRPr="00FA0C17">
        <w:rPr>
          <w:rFonts w:eastAsia="Calibri"/>
          <w:color w:val="auto"/>
          <w:sz w:val="22"/>
          <w:szCs w:val="22"/>
          <w:shd w:val="clear" w:color="auto" w:fill="auto"/>
          <w:lang w:eastAsia="en-US"/>
        </w:rPr>
        <w:t>. </w:t>
      </w:r>
      <w:r w:rsidR="00AE4EEC" w:rsidRPr="00AE4EEC">
        <w:rPr>
          <w:rFonts w:eastAsia="Calibri"/>
          <w:color w:val="auto"/>
          <w:sz w:val="22"/>
          <w:szCs w:val="22"/>
          <w:shd w:val="clear" w:color="auto" w:fill="auto"/>
          <w:lang w:eastAsia="en-US"/>
        </w:rPr>
        <w:t>Обеспечение заявки на участие в закупке представляется одновременно с такой заявкой</w:t>
      </w:r>
      <w:r w:rsidR="00A35612"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sidR="00A35612">
        <w:rPr>
          <w:rFonts w:eastAsia="Calibri"/>
          <w:color w:val="auto"/>
          <w:sz w:val="22"/>
          <w:szCs w:val="22"/>
          <w:shd w:val="clear" w:color="auto" w:fill="auto"/>
          <w:lang w:eastAsia="en-US"/>
        </w:rPr>
        <w:t>о закупке и в Информационной карте документации</w:t>
      </w:r>
      <w:r w:rsidR="00A35612" w:rsidRPr="00FD1DD0">
        <w:rPr>
          <w:rFonts w:eastAsia="Calibri"/>
          <w:color w:val="auto"/>
          <w:sz w:val="22"/>
          <w:szCs w:val="22"/>
          <w:shd w:val="clear" w:color="auto" w:fill="auto"/>
          <w:lang w:eastAsia="en-US"/>
        </w:rPr>
        <w:t>)</w:t>
      </w:r>
      <w:r w:rsidR="00AE4EEC" w:rsidRPr="00AE4EEC">
        <w:rPr>
          <w:rFonts w:eastAsia="Calibri"/>
          <w:color w:val="auto"/>
          <w:sz w:val="22"/>
          <w:szCs w:val="22"/>
          <w:shd w:val="clear" w:color="auto" w:fill="auto"/>
          <w:lang w:eastAsia="en-US"/>
        </w:rPr>
        <w:t xml:space="preserve">. </w:t>
      </w:r>
    </w:p>
    <w:p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4.2.3. </w:t>
      </w:r>
      <w:r w:rsidR="00262F7C" w:rsidRPr="00262F7C">
        <w:rPr>
          <w:rFonts w:eastAsia="Calibri"/>
          <w:color w:val="auto"/>
          <w:sz w:val="22"/>
          <w:szCs w:val="22"/>
          <w:shd w:val="clear" w:color="auto" w:fill="auto"/>
          <w:lang w:eastAsia="en-US"/>
        </w:rPr>
        <w:t xml:space="preserve">Требование о предоставлении обеспечения </w:t>
      </w:r>
      <w:r w:rsidR="00B06961">
        <w:rPr>
          <w:rFonts w:eastAsia="Calibri"/>
          <w:color w:val="auto"/>
          <w:sz w:val="22"/>
          <w:szCs w:val="22"/>
          <w:shd w:val="clear" w:color="auto" w:fill="auto"/>
          <w:lang w:eastAsia="en-US"/>
        </w:rPr>
        <w:t xml:space="preserve">заявки </w:t>
      </w:r>
      <w:r w:rsidR="00262F7C" w:rsidRPr="00262F7C">
        <w:rPr>
          <w:rFonts w:eastAsia="Calibri"/>
          <w:color w:val="auto"/>
          <w:sz w:val="22"/>
          <w:szCs w:val="22"/>
          <w:shd w:val="clear" w:color="auto" w:fill="auto"/>
          <w:lang w:eastAsia="en-US"/>
        </w:rPr>
        <w:t>в равной степени распространяется на всех участников закупки</w:t>
      </w:r>
      <w:r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00B06961">
        <w:rPr>
          <w:rFonts w:eastAsia="Calibri"/>
          <w:color w:val="auto"/>
          <w:sz w:val="22"/>
          <w:szCs w:val="22"/>
          <w:shd w:val="clear" w:color="auto" w:fill="auto"/>
          <w:lang w:eastAsia="en-US"/>
        </w:rPr>
        <w:t xml:space="preserve"> документации</w:t>
      </w:r>
      <w:r w:rsidRPr="00FD1DD0">
        <w:rPr>
          <w:rFonts w:eastAsia="Calibri"/>
          <w:color w:val="auto"/>
          <w:sz w:val="22"/>
          <w:szCs w:val="22"/>
          <w:shd w:val="clear" w:color="auto" w:fill="auto"/>
          <w:lang w:eastAsia="en-US"/>
        </w:rPr>
        <w:t>)</w:t>
      </w:r>
      <w:r w:rsidR="00262F7C" w:rsidRPr="00262F7C">
        <w:rPr>
          <w:rFonts w:eastAsia="Calibri"/>
          <w:color w:val="auto"/>
          <w:sz w:val="22"/>
          <w:szCs w:val="22"/>
          <w:shd w:val="clear" w:color="auto" w:fill="auto"/>
          <w:lang w:eastAsia="en-US"/>
        </w:rPr>
        <w:t>.</w:t>
      </w:r>
      <w:r w:rsidR="00B06961">
        <w:rPr>
          <w:rFonts w:eastAsia="Calibri"/>
          <w:color w:val="auto"/>
          <w:sz w:val="22"/>
          <w:szCs w:val="22"/>
          <w:shd w:val="clear" w:color="auto" w:fill="auto"/>
          <w:lang w:eastAsia="en-US"/>
        </w:rPr>
        <w:t xml:space="preserve"> Р</w:t>
      </w:r>
      <w:r w:rsidR="00B06961" w:rsidRPr="00B06961">
        <w:rPr>
          <w:rFonts w:eastAsia="Calibri"/>
          <w:color w:val="auto"/>
          <w:sz w:val="22"/>
          <w:szCs w:val="22"/>
          <w:shd w:val="clear" w:color="auto" w:fill="auto"/>
          <w:lang w:eastAsia="en-US"/>
        </w:rPr>
        <w:t>азмер такого обеспечения</w:t>
      </w:r>
      <w:r w:rsidR="00B06961">
        <w:rPr>
          <w:rFonts w:eastAsia="Calibri"/>
          <w:color w:val="auto"/>
          <w:sz w:val="22"/>
          <w:szCs w:val="22"/>
          <w:shd w:val="clear" w:color="auto" w:fill="auto"/>
          <w:lang w:eastAsia="en-US"/>
        </w:rPr>
        <w:t xml:space="preserve"> указан в Информационной карте настоящей документации о закупке.</w:t>
      </w:r>
    </w:p>
    <w:p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4.2.4. </w:t>
      </w:r>
      <w:r w:rsidR="00B06961" w:rsidRPr="00B06961">
        <w:rPr>
          <w:rFonts w:eastAsia="Calibri"/>
          <w:color w:val="auto"/>
          <w:sz w:val="22"/>
          <w:szCs w:val="22"/>
          <w:shd w:val="clear" w:color="auto" w:fill="auto"/>
          <w:lang w:eastAsia="en-US"/>
        </w:rPr>
        <w:t>Обеспечение заявки на участие в закупке может предоставляться участником закупки путём внесения денежных средств на указанный счёт Заказчика, предусмотренный в документации о закупке, предоставления банковской гарантии.</w:t>
      </w:r>
    </w:p>
    <w:p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4.2.5</w:t>
      </w:r>
      <w:r w:rsidR="00FD1DD0" w:rsidRPr="00FD1DD0">
        <w:rPr>
          <w:rFonts w:eastAsia="Calibri"/>
          <w:color w:val="auto"/>
          <w:sz w:val="22"/>
          <w:szCs w:val="22"/>
          <w:shd w:val="clear" w:color="auto" w:fill="auto"/>
          <w:lang w:eastAsia="en-US"/>
        </w:rPr>
        <w:t xml:space="preserve">. </w:t>
      </w:r>
      <w:r w:rsidR="00B06961" w:rsidRPr="00B06961">
        <w:rPr>
          <w:rFonts w:eastAsia="Calibri"/>
          <w:color w:val="auto"/>
          <w:sz w:val="22"/>
          <w:szCs w:val="22"/>
          <w:shd w:val="clear" w:color="auto" w:fill="auto"/>
          <w:lang w:eastAsia="en-US"/>
        </w:rPr>
        <w:t>Выбор способа обеспечения заявки на участие в конкурентной закупке из числа предусмотренных Заказчиком в извещении об осуществлении закупки, документации о закупке осуществляется участником закупки.</w:t>
      </w:r>
    </w:p>
    <w:p w:rsidR="00FA60BC" w:rsidRPr="00FA60BC" w:rsidRDefault="00D1303E" w:rsidP="00FA60B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4.2.6</w:t>
      </w:r>
      <w:r w:rsidR="00FD1DD0" w:rsidRPr="00FD1DD0">
        <w:rPr>
          <w:rFonts w:eastAsia="Calibri"/>
          <w:color w:val="auto"/>
          <w:sz w:val="22"/>
          <w:szCs w:val="22"/>
          <w:shd w:val="clear" w:color="auto" w:fill="auto"/>
          <w:lang w:eastAsia="en-US"/>
        </w:rPr>
        <w:t xml:space="preserve">. </w:t>
      </w:r>
      <w:r w:rsidR="00FA60BC" w:rsidRPr="00FA60BC">
        <w:rPr>
          <w:rFonts w:eastAsia="Calibri"/>
          <w:color w:val="auto"/>
          <w:sz w:val="22"/>
          <w:szCs w:val="22"/>
          <w:shd w:val="clear" w:color="auto" w:fill="auto"/>
          <w:lang w:eastAsia="en-US"/>
        </w:rPr>
        <w:t>Возврат участнику закупки обеспечения заявки на участие в закупке не производится в следующих случаях:</w:t>
      </w:r>
    </w:p>
    <w:p w:rsidR="00FA60BC" w:rsidRPr="00FA60BC" w:rsidRDefault="00FA60BC" w:rsidP="00FA60BC">
      <w:pPr>
        <w:ind w:firstLine="709"/>
        <w:rPr>
          <w:rFonts w:eastAsia="Calibri"/>
          <w:color w:val="auto"/>
          <w:sz w:val="22"/>
          <w:szCs w:val="22"/>
          <w:shd w:val="clear" w:color="auto" w:fill="auto"/>
          <w:lang w:eastAsia="en-US"/>
        </w:rPr>
      </w:pPr>
      <w:r w:rsidRPr="00FA60BC">
        <w:rPr>
          <w:rFonts w:eastAsia="Calibri"/>
          <w:color w:val="auto"/>
          <w:sz w:val="22"/>
          <w:szCs w:val="22"/>
          <w:shd w:val="clear" w:color="auto" w:fill="auto"/>
          <w:lang w:eastAsia="en-US"/>
        </w:rPr>
        <w:t>1) уклонение или отказ участника закупки от заключения договора;</w:t>
      </w:r>
    </w:p>
    <w:p w:rsidR="00FD1DD0" w:rsidRPr="00FD1DD0" w:rsidRDefault="00FA60BC" w:rsidP="00FA60BC">
      <w:pPr>
        <w:ind w:firstLine="709"/>
        <w:rPr>
          <w:rFonts w:eastAsia="Calibri"/>
          <w:color w:val="auto"/>
          <w:sz w:val="22"/>
          <w:szCs w:val="22"/>
          <w:shd w:val="clear" w:color="auto" w:fill="auto"/>
          <w:lang w:eastAsia="en-US"/>
        </w:rPr>
      </w:pPr>
      <w:r w:rsidRPr="00FA60BC">
        <w:rPr>
          <w:rFonts w:eastAsia="Calibri"/>
          <w:color w:val="auto"/>
          <w:sz w:val="22"/>
          <w:szCs w:val="22"/>
          <w:shd w:val="clear" w:color="auto" w:fill="auto"/>
          <w:lang w:eastAsia="en-US"/>
        </w:rPr>
        <w:t>2) 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454873" w:rsidRPr="00454873" w:rsidRDefault="00D1303E" w:rsidP="00454873">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4.2.7</w:t>
      </w:r>
      <w:r w:rsidR="00FD1DD0" w:rsidRPr="00FD1DD0">
        <w:rPr>
          <w:rFonts w:eastAsia="Calibri"/>
          <w:color w:val="auto"/>
          <w:sz w:val="22"/>
          <w:szCs w:val="22"/>
          <w:shd w:val="clear" w:color="auto" w:fill="auto"/>
          <w:lang w:eastAsia="en-US"/>
        </w:rPr>
        <w:t xml:space="preserve">. </w:t>
      </w:r>
      <w:r w:rsidR="00454873" w:rsidRPr="00454873">
        <w:rPr>
          <w:rFonts w:eastAsia="Calibri"/>
          <w:color w:val="auto"/>
          <w:sz w:val="22"/>
          <w:szCs w:val="22"/>
          <w:shd w:val="clear" w:color="auto" w:fill="auto"/>
          <w:lang w:eastAsia="en-US"/>
        </w:rPr>
        <w:t>В случае, если установлено требование обеспечения заявки на участие в процедуре закупки, Заказчик возвращает денежные средства, внесённые в качестве обеспечения заявок на участие в процедуре закупки, в течение 5-ти рабочих дней со дня:</w:t>
      </w:r>
    </w:p>
    <w:p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1) принятия Заказчиком решения об отказе от проведения процедуры закупки —участнику, подавшему заявку на участие в процедуре закупки;</w:t>
      </w:r>
    </w:p>
    <w:p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2) поступления Заказчику уведомления об отзыве заявки на участие в процедуре закупки — участнику, отозвавшему заявку на участие в процедуре закупки;</w:t>
      </w:r>
    </w:p>
    <w:p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3) подписания протокола оценки и сопоставления заявок на участие в процедуре закупки — участнику, подавшему заявку после окончания срока их приёма;</w:t>
      </w:r>
    </w:p>
    <w:p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4) подписания протокола оценки и сопоставления заявок на участие в процедуре закупки — участнику, подавшему заявку на участие и не допущенному к участию в процедуре закупки;</w:t>
      </w:r>
    </w:p>
    <w:p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5) подписания протокола оценки и сопоставления заявок на участие в процедуре закупки — участникам процедур закупки, которые участвовали, но не стали победителями процедуры закупки, кроме участника, сделавшего предложение, следующее за предложением победителя процедуры закупки, заявке которого был присвоен второй номер;</w:t>
      </w:r>
    </w:p>
    <w:p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6) заключения договора — победителю процедуры закупки или единственному участнику;</w:t>
      </w:r>
    </w:p>
    <w:p w:rsidR="00FD1DD0" w:rsidRPr="00FD1DD0"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7) заключения договора — участнику процедуры закупки, заявке на участие которого присвоен второй номер.</w:t>
      </w:r>
    </w:p>
    <w:p w:rsidR="00BA0AEF" w:rsidRDefault="00B91B21" w:rsidP="00FD1DD0">
      <w:pPr>
        <w:ind w:firstLine="709"/>
        <w:rPr>
          <w:rFonts w:eastAsia="Calibri"/>
          <w:color w:val="auto"/>
          <w:sz w:val="22"/>
          <w:szCs w:val="22"/>
          <w:shd w:val="clear" w:color="auto" w:fill="auto"/>
          <w:lang w:eastAsia="en-US"/>
        </w:rPr>
      </w:pPr>
      <w:r w:rsidRPr="00B91B21">
        <w:rPr>
          <w:rFonts w:eastAsia="Calibri"/>
          <w:color w:val="auto"/>
          <w:sz w:val="22"/>
          <w:szCs w:val="22"/>
          <w:shd w:val="clear" w:color="auto" w:fill="auto"/>
          <w:lang w:eastAsia="en-US"/>
        </w:rPr>
        <w:t>4.2.8. Если обеспечение заявки было предусмотрено Заказчиком в документации о закупке на электронную площадку, то возврат обеспечения заявки на участие в закупке происходит согласно регламенту электронной площадки.</w:t>
      </w:r>
    </w:p>
    <w:p w:rsidR="00B91B21" w:rsidRPr="00B91B21" w:rsidRDefault="00B91B21" w:rsidP="00FD1DD0">
      <w:pPr>
        <w:ind w:firstLine="709"/>
        <w:rPr>
          <w:rFonts w:eastAsia="Calibri"/>
          <w:color w:val="auto"/>
          <w:sz w:val="22"/>
          <w:szCs w:val="22"/>
          <w:shd w:val="clear" w:color="auto" w:fill="auto"/>
          <w:lang w:eastAsia="en-US"/>
        </w:rPr>
      </w:pPr>
    </w:p>
    <w:p w:rsidR="00BA0AEF" w:rsidRDefault="00BA0AEF" w:rsidP="00D1303E">
      <w:pPr>
        <w:ind w:firstLine="709"/>
        <w:jc w:val="center"/>
        <w:rPr>
          <w:rFonts w:eastAsia="Calibri"/>
          <w:b/>
          <w:color w:val="auto"/>
          <w:shd w:val="clear" w:color="auto" w:fill="auto"/>
          <w:lang w:eastAsia="en-US"/>
        </w:rPr>
      </w:pPr>
      <w:r w:rsidRPr="00D1303E">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rsidR="006C50D2"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5.1. </w:t>
      </w:r>
      <w:r w:rsidR="006C50D2" w:rsidRPr="006C50D2">
        <w:rPr>
          <w:rFonts w:eastAsia="Calibri"/>
          <w:b/>
          <w:color w:val="auto"/>
          <w:sz w:val="22"/>
          <w:szCs w:val="22"/>
          <w:shd w:val="clear" w:color="auto" w:fill="auto"/>
          <w:lang w:eastAsia="en-US"/>
        </w:rPr>
        <w:t xml:space="preserve">Открытие доступа к заявкам на участие в </w:t>
      </w:r>
      <w:r w:rsidR="006C50D2">
        <w:rPr>
          <w:rFonts w:eastAsia="Calibri"/>
          <w:b/>
          <w:color w:val="auto"/>
          <w:sz w:val="22"/>
          <w:szCs w:val="22"/>
          <w:shd w:val="clear" w:color="auto" w:fill="auto"/>
          <w:lang w:eastAsia="en-US"/>
        </w:rPr>
        <w:t xml:space="preserve">электронном </w:t>
      </w:r>
      <w:r w:rsidR="006C50D2" w:rsidRPr="006C50D2">
        <w:rPr>
          <w:rFonts w:eastAsia="Calibri"/>
          <w:b/>
          <w:color w:val="auto"/>
          <w:sz w:val="22"/>
          <w:szCs w:val="22"/>
          <w:shd w:val="clear" w:color="auto" w:fill="auto"/>
          <w:lang w:eastAsia="en-US"/>
        </w:rPr>
        <w:t xml:space="preserve">аукционе </w:t>
      </w:r>
    </w:p>
    <w:p w:rsidR="006C50D2" w:rsidRPr="006C50D2" w:rsidRDefault="00102247" w:rsidP="006C50D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w:t>
      </w:r>
      <w:r w:rsidR="006C50D2" w:rsidRPr="006C50D2">
        <w:rPr>
          <w:rFonts w:eastAsia="Calibri"/>
          <w:color w:val="auto"/>
          <w:sz w:val="22"/>
          <w:szCs w:val="22"/>
          <w:shd w:val="clear" w:color="auto" w:fill="auto"/>
          <w:lang w:eastAsia="en-US"/>
        </w:rPr>
        <w:t xml:space="preserve">.1. Открытие доступа к поданным заявкам на участие в </w:t>
      </w:r>
      <w:r w:rsidR="006C50D2">
        <w:rPr>
          <w:rFonts w:eastAsia="Calibri"/>
          <w:color w:val="auto"/>
          <w:sz w:val="22"/>
          <w:szCs w:val="22"/>
          <w:shd w:val="clear" w:color="auto" w:fill="auto"/>
          <w:lang w:eastAsia="en-US"/>
        </w:rPr>
        <w:t xml:space="preserve">электронном </w:t>
      </w:r>
      <w:r w:rsidR="006C50D2" w:rsidRPr="006C50D2">
        <w:rPr>
          <w:rFonts w:eastAsia="Calibri"/>
          <w:color w:val="auto"/>
          <w:sz w:val="22"/>
          <w:szCs w:val="22"/>
          <w:shd w:val="clear" w:color="auto" w:fill="auto"/>
          <w:lang w:eastAsia="en-US"/>
        </w:rPr>
        <w:t xml:space="preserve">аукционе осуществляется на электронной площадке в день, во время и в порядке, предусмотренном извещением и документацией о закупке. Процедура открытия доступа к заявкам на участие в </w:t>
      </w:r>
      <w:r w:rsidR="006C50D2">
        <w:rPr>
          <w:rFonts w:eastAsia="Calibri"/>
          <w:color w:val="auto"/>
          <w:sz w:val="22"/>
          <w:szCs w:val="22"/>
          <w:shd w:val="clear" w:color="auto" w:fill="auto"/>
          <w:lang w:eastAsia="en-US"/>
        </w:rPr>
        <w:t xml:space="preserve">электронном </w:t>
      </w:r>
      <w:r w:rsidR="006C50D2" w:rsidRPr="006C50D2">
        <w:rPr>
          <w:rFonts w:eastAsia="Calibri"/>
          <w:color w:val="auto"/>
          <w:sz w:val="22"/>
          <w:szCs w:val="22"/>
          <w:shd w:val="clear" w:color="auto" w:fill="auto"/>
          <w:lang w:eastAsia="en-US"/>
        </w:rPr>
        <w:t>аукционе осуществляются в один день.</w:t>
      </w:r>
    </w:p>
    <w:p w:rsidR="006C50D2" w:rsidRPr="006C50D2" w:rsidRDefault="00102247" w:rsidP="006C50D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w:t>
      </w:r>
      <w:r w:rsidR="006C50D2" w:rsidRPr="006C50D2">
        <w:rPr>
          <w:rFonts w:eastAsia="Calibri"/>
          <w:color w:val="auto"/>
          <w:sz w:val="22"/>
          <w:szCs w:val="22"/>
          <w:shd w:val="clear" w:color="auto" w:fill="auto"/>
          <w:lang w:eastAsia="en-US"/>
        </w:rPr>
        <w:t>.2.</w:t>
      </w:r>
      <w:r w:rsidR="00D76A76">
        <w:rPr>
          <w:rFonts w:eastAsia="Calibri"/>
          <w:bCs/>
          <w:color w:val="auto"/>
          <w:sz w:val="22"/>
          <w:szCs w:val="22"/>
          <w:shd w:val="clear" w:color="auto" w:fill="auto"/>
          <w:lang w:eastAsia="en-US"/>
        </w:rPr>
        <w:t xml:space="preserve">Не позднее дня, следующего за днем </w:t>
      </w:r>
      <w:r w:rsidR="006C50D2" w:rsidRPr="006C50D2">
        <w:rPr>
          <w:rFonts w:eastAsia="Calibri"/>
          <w:color w:val="auto"/>
          <w:sz w:val="22"/>
          <w:szCs w:val="22"/>
          <w:shd w:val="clear" w:color="auto" w:fill="auto"/>
          <w:lang w:eastAsia="en-US"/>
        </w:rPr>
        <w:t>окончани</w:t>
      </w:r>
      <w:r w:rsidR="00D76A76">
        <w:rPr>
          <w:rFonts w:eastAsia="Calibri"/>
          <w:color w:val="auto"/>
          <w:sz w:val="22"/>
          <w:szCs w:val="22"/>
          <w:shd w:val="clear" w:color="auto" w:fill="auto"/>
          <w:lang w:eastAsia="en-US"/>
        </w:rPr>
        <w:t>я</w:t>
      </w:r>
      <w:r w:rsidR="006C50D2" w:rsidRPr="006C50D2">
        <w:rPr>
          <w:rFonts w:eastAsia="Calibri"/>
          <w:color w:val="auto"/>
          <w:sz w:val="22"/>
          <w:szCs w:val="22"/>
          <w:shd w:val="clear" w:color="auto" w:fill="auto"/>
          <w:lang w:eastAsia="en-US"/>
        </w:rPr>
        <w:t xml:space="preserve"> срока подачи заявок оператор электронной площадки передаёт Заказчику все поступившие первые части заявки. Заказчик в сроки, указанные в извещении о проведения </w:t>
      </w:r>
      <w:r w:rsidR="006C50D2">
        <w:rPr>
          <w:rFonts w:eastAsia="Calibri"/>
          <w:color w:val="auto"/>
          <w:sz w:val="22"/>
          <w:szCs w:val="22"/>
          <w:shd w:val="clear" w:color="auto" w:fill="auto"/>
          <w:lang w:eastAsia="en-US"/>
        </w:rPr>
        <w:t xml:space="preserve">электронного </w:t>
      </w:r>
      <w:r w:rsidR="006C50D2" w:rsidRPr="006C50D2">
        <w:rPr>
          <w:rFonts w:eastAsia="Calibri"/>
          <w:color w:val="auto"/>
          <w:sz w:val="22"/>
          <w:szCs w:val="22"/>
          <w:shd w:val="clear" w:color="auto" w:fill="auto"/>
          <w:lang w:eastAsia="en-US"/>
        </w:rPr>
        <w:t>аукциона, открывает доступ к поданным заявкам, рассматривает поступившие заявки и принимает решение о допуске /отклонении заявки участников электронного аукциона, с указанием причин их отклонения.</w:t>
      </w:r>
    </w:p>
    <w:p w:rsidR="006C50D2" w:rsidRPr="006A4FCA" w:rsidRDefault="006C50D2" w:rsidP="006C50D2">
      <w:pPr>
        <w:ind w:firstLine="709"/>
        <w:rPr>
          <w:rFonts w:eastAsia="Calibri"/>
          <w:color w:val="auto"/>
          <w:sz w:val="16"/>
          <w:szCs w:val="16"/>
          <w:shd w:val="clear" w:color="auto" w:fill="auto"/>
          <w:lang w:eastAsia="en-US"/>
        </w:rPr>
      </w:pPr>
    </w:p>
    <w:p w:rsidR="00196E0B" w:rsidRDefault="00BA0AEF" w:rsidP="000F24F8">
      <w:pPr>
        <w:ind w:firstLine="709"/>
        <w:rPr>
          <w:rFonts w:eastAsia="Calibri"/>
          <w:b/>
          <w:color w:val="auto"/>
          <w:sz w:val="22"/>
          <w:szCs w:val="22"/>
          <w:shd w:val="clear" w:color="auto" w:fill="auto"/>
          <w:lang w:eastAsia="en-US"/>
        </w:rPr>
      </w:pPr>
      <w:bookmarkStart w:id="2" w:name="_Toc271973049"/>
      <w:bookmarkStart w:id="3" w:name="_Toc503966889"/>
      <w:r w:rsidRPr="00BA0AEF">
        <w:rPr>
          <w:rFonts w:eastAsia="Calibri"/>
          <w:b/>
          <w:color w:val="auto"/>
          <w:sz w:val="22"/>
          <w:szCs w:val="22"/>
          <w:shd w:val="clear" w:color="auto" w:fill="auto"/>
          <w:lang w:eastAsia="en-US"/>
        </w:rPr>
        <w:t>5.</w:t>
      </w:r>
      <w:r w:rsidR="00102247">
        <w:rPr>
          <w:rFonts w:eastAsia="Calibri"/>
          <w:b/>
          <w:color w:val="auto"/>
          <w:sz w:val="22"/>
          <w:szCs w:val="22"/>
          <w:shd w:val="clear" w:color="auto" w:fill="auto"/>
          <w:lang w:eastAsia="en-US"/>
        </w:rPr>
        <w:t>2</w:t>
      </w:r>
      <w:r w:rsidRPr="00BA0AEF">
        <w:rPr>
          <w:rFonts w:eastAsia="Calibri"/>
          <w:b/>
          <w:color w:val="auto"/>
          <w:sz w:val="22"/>
          <w:szCs w:val="22"/>
          <w:shd w:val="clear" w:color="auto" w:fill="auto"/>
          <w:lang w:eastAsia="en-US"/>
        </w:rPr>
        <w:t xml:space="preserve">. </w:t>
      </w:r>
      <w:r w:rsidR="002B2662">
        <w:rPr>
          <w:rFonts w:eastAsia="Calibri"/>
          <w:b/>
          <w:color w:val="auto"/>
          <w:sz w:val="22"/>
          <w:szCs w:val="22"/>
          <w:shd w:val="clear" w:color="auto" w:fill="auto"/>
          <w:lang w:eastAsia="en-US"/>
        </w:rPr>
        <w:t>Порядок рассмотрения</w:t>
      </w:r>
      <w:r w:rsidRPr="00BA0AEF">
        <w:rPr>
          <w:rFonts w:eastAsia="Calibri"/>
          <w:b/>
          <w:color w:val="auto"/>
          <w:sz w:val="22"/>
          <w:szCs w:val="22"/>
          <w:shd w:val="clear" w:color="auto" w:fill="auto"/>
          <w:lang w:eastAsia="en-US"/>
        </w:rPr>
        <w:t xml:space="preserve"> заявок на участие в </w:t>
      </w:r>
      <w:r>
        <w:rPr>
          <w:rFonts w:eastAsia="Calibri"/>
          <w:b/>
          <w:color w:val="auto"/>
          <w:sz w:val="22"/>
          <w:szCs w:val="22"/>
          <w:shd w:val="clear" w:color="auto" w:fill="auto"/>
          <w:lang w:eastAsia="en-US"/>
        </w:rPr>
        <w:t xml:space="preserve">электронном </w:t>
      </w:r>
      <w:r w:rsidRPr="00BA0AEF">
        <w:rPr>
          <w:rFonts w:eastAsia="Calibri"/>
          <w:b/>
          <w:color w:val="auto"/>
          <w:sz w:val="22"/>
          <w:szCs w:val="22"/>
          <w:shd w:val="clear" w:color="auto" w:fill="auto"/>
          <w:lang w:eastAsia="en-US"/>
        </w:rPr>
        <w:t>аукционе</w:t>
      </w:r>
    </w:p>
    <w:p w:rsidR="00102247" w:rsidRPr="00102247" w:rsidRDefault="00102247" w:rsidP="006C50D2">
      <w:pPr>
        <w:ind w:firstLine="709"/>
        <w:rPr>
          <w:rFonts w:eastAsia="Times New Roman"/>
          <w:bCs/>
          <w:color w:val="000000"/>
          <w:sz w:val="22"/>
          <w:szCs w:val="22"/>
          <w:shd w:val="clear" w:color="auto" w:fill="auto"/>
        </w:rPr>
      </w:pPr>
      <w:r w:rsidRPr="00102247">
        <w:rPr>
          <w:rFonts w:eastAsia="Times New Roman"/>
          <w:bCs/>
          <w:color w:val="000000"/>
          <w:sz w:val="22"/>
          <w:szCs w:val="22"/>
          <w:shd w:val="clear" w:color="auto" w:fill="auto"/>
        </w:rPr>
        <w:t>5.2</w:t>
      </w:r>
      <w:r w:rsidR="006C50D2" w:rsidRPr="00102247">
        <w:rPr>
          <w:rFonts w:eastAsia="Times New Roman"/>
          <w:bCs/>
          <w:color w:val="000000"/>
          <w:sz w:val="22"/>
          <w:szCs w:val="22"/>
          <w:shd w:val="clear" w:color="auto" w:fill="auto"/>
        </w:rPr>
        <w:t xml:space="preserve">.1. 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 </w:t>
      </w:r>
    </w:p>
    <w:p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 xml:space="preserve">5.2.2. </w:t>
      </w:r>
      <w:r w:rsidR="00923C3E" w:rsidRPr="00102247">
        <w:rPr>
          <w:rFonts w:eastAsia="Times New Roman"/>
          <w:bCs/>
          <w:color w:val="000000"/>
          <w:sz w:val="22"/>
          <w:szCs w:val="22"/>
          <w:shd w:val="clear" w:color="auto" w:fill="auto"/>
        </w:rPr>
        <w:t xml:space="preserve">Дата окончания срока рассмотрения первых частей заявок указана </w:t>
      </w:r>
      <w:r w:rsidR="000D5045">
        <w:rPr>
          <w:rFonts w:eastAsia="Calibri"/>
          <w:color w:val="auto"/>
          <w:sz w:val="22"/>
          <w:szCs w:val="22"/>
          <w:shd w:val="clear" w:color="auto" w:fill="auto"/>
          <w:lang w:eastAsia="en-US"/>
        </w:rPr>
        <w:t>Информационной карте</w:t>
      </w:r>
      <w:r w:rsidR="00923C3E" w:rsidRPr="00102247">
        <w:rPr>
          <w:rFonts w:eastAsia="Times New Roman"/>
          <w:bCs/>
          <w:color w:val="000000"/>
          <w:sz w:val="22"/>
          <w:szCs w:val="22"/>
          <w:shd w:val="clear" w:color="auto" w:fill="auto"/>
        </w:rPr>
        <w:t>.</w:t>
      </w:r>
    </w:p>
    <w:p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5.2.3</w:t>
      </w:r>
      <w:r w:rsidR="006C50D2" w:rsidRPr="00102247">
        <w:rPr>
          <w:rFonts w:eastAsia="Times New Roman"/>
          <w:bCs/>
          <w:color w:val="000000"/>
          <w:sz w:val="22"/>
          <w:szCs w:val="22"/>
          <w:shd w:val="clear" w:color="auto" w:fill="auto"/>
        </w:rPr>
        <w:t>.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5.2.4</w:t>
      </w:r>
      <w:r w:rsidR="006C50D2" w:rsidRPr="00102247">
        <w:rPr>
          <w:rFonts w:eastAsia="Times New Roman"/>
          <w:bCs/>
          <w:color w:val="000000"/>
          <w:sz w:val="22"/>
          <w:szCs w:val="22"/>
          <w:shd w:val="clear" w:color="auto" w:fill="auto"/>
        </w:rPr>
        <w:t xml:space="preserve">. На основании результатов рассмотрения первых частей заявок на участие в </w:t>
      </w:r>
      <w:r>
        <w:rPr>
          <w:rFonts w:eastAsia="Times New Roman"/>
          <w:bCs/>
          <w:color w:val="000000"/>
          <w:sz w:val="22"/>
          <w:szCs w:val="22"/>
          <w:shd w:val="clear" w:color="auto" w:fill="auto"/>
        </w:rPr>
        <w:t xml:space="preserve">электронном </w:t>
      </w:r>
      <w:r w:rsidR="006C50D2" w:rsidRPr="00102247">
        <w:rPr>
          <w:rFonts w:eastAsia="Times New Roman"/>
          <w:bCs/>
          <w:color w:val="000000"/>
          <w:sz w:val="22"/>
          <w:szCs w:val="22"/>
          <w:shd w:val="clear" w:color="auto" w:fill="auto"/>
        </w:rPr>
        <w:t xml:space="preserve">аукционе </w:t>
      </w:r>
      <w:r>
        <w:rPr>
          <w:rFonts w:eastAsia="Times New Roman"/>
          <w:bCs/>
          <w:color w:val="000000"/>
          <w:sz w:val="22"/>
          <w:szCs w:val="22"/>
          <w:shd w:val="clear" w:color="auto" w:fill="auto"/>
        </w:rPr>
        <w:t>Единой к</w:t>
      </w:r>
      <w:r w:rsidR="006C50D2" w:rsidRPr="00102247">
        <w:rPr>
          <w:rFonts w:eastAsia="Times New Roman"/>
          <w:bCs/>
          <w:color w:val="000000"/>
          <w:sz w:val="22"/>
          <w:szCs w:val="22"/>
          <w:shd w:val="clear" w:color="auto" w:fill="auto"/>
        </w:rPr>
        <w:t xml:space="preserve">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5.2.5</w:t>
      </w:r>
      <w:r w:rsidR="006C50D2" w:rsidRPr="00102247">
        <w:rPr>
          <w:rFonts w:eastAsia="Times New Roman"/>
          <w:bCs/>
          <w:color w:val="000000"/>
          <w:sz w:val="22"/>
          <w:szCs w:val="22"/>
          <w:shd w:val="clear" w:color="auto" w:fill="auto"/>
        </w:rPr>
        <w:t>.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5.2.6</w:t>
      </w:r>
      <w:r w:rsidR="006C50D2" w:rsidRPr="00102247">
        <w:rPr>
          <w:rFonts w:eastAsia="Times New Roman"/>
          <w:bCs/>
          <w:color w:val="000000"/>
          <w:sz w:val="22"/>
          <w:szCs w:val="22"/>
          <w:shd w:val="clear" w:color="auto" w:fill="auto"/>
        </w:rPr>
        <w:t xml:space="preserve">. На основании результатов рассмотрения первых частей заявок на участие в электронном аукционе, Единая комиссия оформляет протокол рассмотрения </w:t>
      </w:r>
      <w:r w:rsidR="00C732B1">
        <w:rPr>
          <w:rFonts w:eastAsia="Times New Roman"/>
          <w:bCs/>
          <w:color w:val="000000"/>
          <w:sz w:val="22"/>
          <w:szCs w:val="22"/>
          <w:shd w:val="clear" w:color="auto" w:fill="auto"/>
        </w:rPr>
        <w:t xml:space="preserve">первых частей </w:t>
      </w:r>
      <w:r w:rsidR="006C50D2" w:rsidRPr="00102247">
        <w:rPr>
          <w:rFonts w:eastAsia="Times New Roman"/>
          <w:bCs/>
          <w:color w:val="000000"/>
          <w:sz w:val="22"/>
          <w:szCs w:val="22"/>
          <w:shd w:val="clear" w:color="auto" w:fill="auto"/>
        </w:rPr>
        <w:t xml:space="preserve">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p>
    <w:p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5.2.7</w:t>
      </w:r>
      <w:r w:rsidR="006C50D2" w:rsidRPr="00102247">
        <w:rPr>
          <w:rFonts w:eastAsia="Times New Roman"/>
          <w:bCs/>
          <w:color w:val="000000"/>
          <w:sz w:val="22"/>
          <w:szCs w:val="22"/>
          <w:shd w:val="clear" w:color="auto" w:fill="auto"/>
        </w:rPr>
        <w:t>. Указанный протокол в день окончания рассмотрения заявок на участие в электронном аукционе направляется Заказчиком оператору электронной площадки для его размещения.</w:t>
      </w:r>
      <w:r w:rsidR="00D76A76" w:rsidRPr="00102247">
        <w:rPr>
          <w:rFonts w:eastAsia="Times New Roman"/>
          <w:bCs/>
          <w:color w:val="000000"/>
          <w:sz w:val="22"/>
          <w:szCs w:val="22"/>
          <w:shd w:val="clear" w:color="auto" w:fill="auto"/>
        </w:rPr>
        <w:t xml:space="preserve"> В течение часа с момента получения указанного протокола оператор электронной площадки размещает его в ЕИС.</w:t>
      </w:r>
    </w:p>
    <w:bookmarkEnd w:id="2"/>
    <w:bookmarkEnd w:id="3"/>
    <w:p w:rsidR="000F24F8" w:rsidRPr="00102247" w:rsidRDefault="000F24F8" w:rsidP="000F24F8">
      <w:pPr>
        <w:ind w:firstLine="709"/>
        <w:rPr>
          <w:rFonts w:eastAsia="Calibri"/>
          <w:color w:val="auto"/>
          <w:sz w:val="16"/>
          <w:szCs w:val="16"/>
          <w:shd w:val="clear" w:color="auto" w:fill="auto"/>
          <w:lang w:eastAsia="en-US"/>
        </w:rPr>
      </w:pPr>
    </w:p>
    <w:p w:rsidR="00923C3E" w:rsidRDefault="00102247" w:rsidP="00102247">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5.3</w:t>
      </w:r>
      <w:r w:rsidR="00923C3E" w:rsidRPr="00923C3E">
        <w:rPr>
          <w:rFonts w:eastAsia="Calibri"/>
          <w:b/>
          <w:color w:val="auto"/>
          <w:sz w:val="22"/>
          <w:szCs w:val="22"/>
          <w:shd w:val="clear" w:color="auto" w:fill="auto"/>
          <w:lang w:eastAsia="en-US"/>
        </w:rPr>
        <w:t xml:space="preserve">. Порядок проведения </w:t>
      </w:r>
      <w:r>
        <w:rPr>
          <w:rFonts w:eastAsia="Calibri"/>
          <w:b/>
          <w:color w:val="auto"/>
          <w:sz w:val="22"/>
          <w:szCs w:val="22"/>
          <w:shd w:val="clear" w:color="auto" w:fill="auto"/>
          <w:lang w:eastAsia="en-US"/>
        </w:rPr>
        <w:t xml:space="preserve">электронного </w:t>
      </w:r>
      <w:r w:rsidR="00923C3E" w:rsidRPr="00923C3E">
        <w:rPr>
          <w:rFonts w:eastAsia="Calibri"/>
          <w:b/>
          <w:color w:val="auto"/>
          <w:sz w:val="22"/>
          <w:szCs w:val="22"/>
          <w:shd w:val="clear" w:color="auto" w:fill="auto"/>
          <w:lang w:eastAsia="en-US"/>
        </w:rPr>
        <w:t>аукциона</w:t>
      </w:r>
    </w:p>
    <w:p w:rsidR="002B2662" w:rsidRPr="002B2662"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w:t>
      </w:r>
      <w:r w:rsidR="00923C3E" w:rsidRPr="00923C3E">
        <w:rPr>
          <w:rFonts w:eastAsia="Calibri"/>
          <w:color w:val="auto"/>
          <w:sz w:val="22"/>
          <w:szCs w:val="22"/>
          <w:shd w:val="clear" w:color="auto" w:fill="auto"/>
          <w:lang w:eastAsia="en-US"/>
        </w:rPr>
        <w:t xml:space="preserve">.1. </w:t>
      </w:r>
      <w:r w:rsidR="002B2662">
        <w:rPr>
          <w:rFonts w:eastAsia="Calibri"/>
          <w:color w:val="auto"/>
          <w:sz w:val="22"/>
          <w:szCs w:val="22"/>
          <w:shd w:val="clear" w:color="auto" w:fill="auto"/>
          <w:lang w:eastAsia="en-US"/>
        </w:rPr>
        <w:t>Электронный а</w:t>
      </w:r>
      <w:r w:rsidR="002B2662" w:rsidRPr="002B2662">
        <w:rPr>
          <w:rFonts w:eastAsia="Calibri"/>
          <w:color w:val="auto"/>
          <w:sz w:val="22"/>
          <w:szCs w:val="22"/>
          <w:shd w:val="clear" w:color="auto" w:fill="auto"/>
          <w:lang w:eastAsia="en-US"/>
        </w:rPr>
        <w:t xml:space="preserve">укцион проводится на электронной площадке в день, указанный в извещении о </w:t>
      </w:r>
      <w:r w:rsidR="002B2662">
        <w:rPr>
          <w:rFonts w:eastAsia="Calibri"/>
          <w:color w:val="auto"/>
          <w:sz w:val="22"/>
          <w:szCs w:val="22"/>
          <w:shd w:val="clear" w:color="auto" w:fill="auto"/>
          <w:lang w:eastAsia="en-US"/>
        </w:rPr>
        <w:t xml:space="preserve">закупке и </w:t>
      </w:r>
      <w:r w:rsidR="000D5045">
        <w:rPr>
          <w:rFonts w:eastAsia="Calibri"/>
          <w:color w:val="auto"/>
          <w:sz w:val="22"/>
          <w:szCs w:val="22"/>
          <w:shd w:val="clear" w:color="auto" w:fill="auto"/>
          <w:lang w:eastAsia="en-US"/>
        </w:rPr>
        <w:t>в Информационной карте</w:t>
      </w:r>
      <w:r w:rsidR="002B2662" w:rsidRPr="002B2662">
        <w:rPr>
          <w:rFonts w:eastAsia="Calibri"/>
          <w:color w:val="auto"/>
          <w:sz w:val="22"/>
          <w:szCs w:val="22"/>
          <w:shd w:val="clear" w:color="auto" w:fill="auto"/>
          <w:lang w:eastAsia="en-US"/>
        </w:rPr>
        <w:t xml:space="preserve">. Время начала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аукциона устанавливается и/или оператором электронной площадки, и/или Заказчиком в соответствии с извещением и/или документацией</w:t>
      </w:r>
      <w:r>
        <w:rPr>
          <w:rFonts w:eastAsia="Calibri"/>
          <w:color w:val="auto"/>
          <w:sz w:val="22"/>
          <w:szCs w:val="22"/>
          <w:shd w:val="clear" w:color="auto" w:fill="auto"/>
          <w:lang w:eastAsia="en-US"/>
        </w:rPr>
        <w:t xml:space="preserve"> о закупке</w:t>
      </w:r>
      <w:r w:rsidR="002B2662" w:rsidRPr="002B2662">
        <w:rPr>
          <w:rFonts w:eastAsia="Calibri"/>
          <w:color w:val="auto"/>
          <w:sz w:val="22"/>
          <w:szCs w:val="22"/>
          <w:shd w:val="clear" w:color="auto" w:fill="auto"/>
          <w:lang w:eastAsia="en-US"/>
        </w:rPr>
        <w:t>.</w:t>
      </w:r>
    </w:p>
    <w:p w:rsidR="00923C3E" w:rsidRPr="00923C3E"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5.3.2</w:t>
      </w:r>
      <w:r w:rsidR="002B2662" w:rsidRPr="002B2662">
        <w:rPr>
          <w:rFonts w:eastAsia="Calibri"/>
          <w:color w:val="auto"/>
          <w:sz w:val="22"/>
          <w:szCs w:val="22"/>
          <w:shd w:val="clear" w:color="auto" w:fill="auto"/>
          <w:lang w:eastAsia="en-US"/>
        </w:rPr>
        <w:t xml:space="preserve">. Днём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 xml:space="preserve">аукциона является рабочий день, следующий после истечения 2 (двух) дней со дня окончания срока рассмотрения первых частей заявок на участие в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аукционе.В электронном аукционе могут участвовать только те участники закупки, которые были допущены к участию в электронном аукционе.</w:t>
      </w:r>
    </w:p>
    <w:p w:rsidR="00923C3E" w:rsidRPr="00923C3E" w:rsidRDefault="00102247" w:rsidP="00923C3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w:t>
      </w:r>
      <w:r w:rsidR="00F2639D">
        <w:rPr>
          <w:rFonts w:eastAsia="Calibri"/>
          <w:color w:val="auto"/>
          <w:sz w:val="22"/>
          <w:szCs w:val="22"/>
          <w:shd w:val="clear" w:color="auto" w:fill="auto"/>
          <w:lang w:eastAsia="en-US"/>
        </w:rPr>
        <w:t>3</w:t>
      </w:r>
      <w:r w:rsidR="00923C3E" w:rsidRPr="00923C3E">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Электронный а</w:t>
      </w:r>
      <w:r w:rsidR="00923C3E" w:rsidRPr="00923C3E">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3)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4)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rsid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5)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w:t>
      </w:r>
    </w:p>
    <w:p w:rsidR="00B241E5" w:rsidRDefault="00F2639D" w:rsidP="00B241E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5.3.4. </w:t>
      </w:r>
      <w:r w:rsidR="00B241E5" w:rsidRPr="00B241E5">
        <w:rPr>
          <w:rFonts w:eastAsia="Calibri"/>
          <w:color w:val="auto"/>
          <w:sz w:val="22"/>
          <w:szCs w:val="22"/>
          <w:shd w:val="clear" w:color="auto" w:fill="auto"/>
          <w:lang w:eastAsia="en-US"/>
        </w:rPr>
        <w:t>Оператор электронной площадки в течение часа после размещения в единой информационной системе протокола сопоставления ценовых предложений направляет заказчику результаты осуществленного оператором электронной площадки сопоставления ценовых предложений</w:t>
      </w:r>
      <w:r w:rsidR="00B241E5">
        <w:rPr>
          <w:rFonts w:eastAsia="Calibri"/>
          <w:color w:val="auto"/>
          <w:sz w:val="22"/>
          <w:szCs w:val="22"/>
          <w:shd w:val="clear" w:color="auto" w:fill="auto"/>
          <w:lang w:eastAsia="en-US"/>
        </w:rPr>
        <w:t>,</w:t>
      </w:r>
      <w:r w:rsidR="00B241E5" w:rsidRPr="00B241E5">
        <w:rPr>
          <w:rFonts w:eastAsia="Calibri"/>
          <w:color w:val="auto"/>
          <w:sz w:val="22"/>
          <w:szCs w:val="22"/>
          <w:shd w:val="clear" w:color="auto" w:fill="auto"/>
          <w:lang w:eastAsia="en-US"/>
        </w:rPr>
        <w:t xml:space="preserve"> а также информацию о ценовых предложениях каждого участника </w:t>
      </w:r>
      <w:r w:rsidR="00B241E5">
        <w:rPr>
          <w:rFonts w:eastAsia="Calibri"/>
          <w:color w:val="auto"/>
          <w:sz w:val="22"/>
          <w:szCs w:val="22"/>
          <w:shd w:val="clear" w:color="auto" w:fill="auto"/>
          <w:lang w:eastAsia="en-US"/>
        </w:rPr>
        <w:t>электронного аукциона.</w:t>
      </w:r>
    </w:p>
    <w:p w:rsidR="00F2639D" w:rsidRDefault="00F2639D" w:rsidP="00F2639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5.3.5. </w:t>
      </w:r>
      <w:r w:rsidRPr="00F2639D">
        <w:rPr>
          <w:rFonts w:eastAsia="Calibri"/>
          <w:color w:val="auto"/>
          <w:sz w:val="22"/>
          <w:szCs w:val="22"/>
          <w:shd w:val="clear" w:color="auto" w:fill="auto"/>
          <w:lang w:eastAsia="en-US"/>
        </w:rPr>
        <w:t>В течение одного рабочего дня после направления оператором электронной площадки информации, указанной в п.</w:t>
      </w:r>
      <w:r>
        <w:rPr>
          <w:rFonts w:eastAsia="Calibri"/>
          <w:color w:val="auto"/>
          <w:sz w:val="22"/>
          <w:szCs w:val="22"/>
          <w:shd w:val="clear" w:color="auto" w:fill="auto"/>
          <w:lang w:eastAsia="en-US"/>
        </w:rPr>
        <w:t xml:space="preserve"> 5.3.4</w:t>
      </w:r>
      <w:r w:rsidRPr="00F2639D">
        <w:rPr>
          <w:rFonts w:eastAsia="Calibri"/>
          <w:color w:val="auto"/>
          <w:sz w:val="22"/>
          <w:szCs w:val="22"/>
          <w:shd w:val="clear" w:color="auto" w:fill="auto"/>
          <w:lang w:eastAsia="en-US"/>
        </w:rPr>
        <w:t xml:space="preserve">, и вторых частей заявок участников закупки </w:t>
      </w:r>
      <w:r>
        <w:rPr>
          <w:rFonts w:eastAsia="Calibri"/>
          <w:color w:val="auto"/>
          <w:sz w:val="22"/>
          <w:szCs w:val="22"/>
          <w:shd w:val="clear" w:color="auto" w:fill="auto"/>
          <w:lang w:eastAsia="en-US"/>
        </w:rPr>
        <w:t>Единая комиссия</w:t>
      </w:r>
      <w:r w:rsidRPr="00F2639D">
        <w:rPr>
          <w:rFonts w:eastAsia="Calibri"/>
          <w:color w:val="auto"/>
          <w:sz w:val="22"/>
          <w:szCs w:val="22"/>
          <w:shd w:val="clear" w:color="auto" w:fill="auto"/>
          <w:lang w:eastAsia="en-US"/>
        </w:rPr>
        <w:t xml:space="preserve">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w:t>
      </w:r>
      <w:r>
        <w:rPr>
          <w:rFonts w:eastAsia="Calibri"/>
          <w:color w:val="auto"/>
          <w:sz w:val="22"/>
          <w:szCs w:val="22"/>
          <w:shd w:val="clear" w:color="auto" w:fill="auto"/>
          <w:lang w:eastAsia="en-US"/>
        </w:rPr>
        <w:t>электронном аукционе,в которой содержится</w:t>
      </w:r>
      <w:r w:rsidRPr="00F2639D">
        <w:rPr>
          <w:rFonts w:eastAsia="Calibri"/>
          <w:color w:val="auto"/>
          <w:sz w:val="22"/>
          <w:szCs w:val="22"/>
          <w:shd w:val="clear" w:color="auto" w:fill="auto"/>
          <w:lang w:eastAsia="en-US"/>
        </w:rPr>
        <w:t xml:space="preserve">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rsidR="00C24E25" w:rsidRPr="00F2639D" w:rsidRDefault="00C24E25" w:rsidP="00F2639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5.3.6. </w:t>
      </w:r>
      <w:r w:rsidRPr="00C24E25">
        <w:rPr>
          <w:rFonts w:eastAsia="Calibri"/>
          <w:color w:val="auto"/>
          <w:sz w:val="22"/>
          <w:szCs w:val="22"/>
          <w:shd w:val="clear" w:color="auto" w:fill="auto"/>
          <w:lang w:eastAsia="en-US"/>
        </w:rPr>
        <w:t xml:space="preserve">Подача ценового предложения в рамках проведения аукциона в электронной форме осуществляются в соответствии с регламентом </w:t>
      </w:r>
      <w:r w:rsidR="00C931E4" w:rsidRPr="00FA0C17">
        <w:rPr>
          <w:rFonts w:eastAsia="Calibri"/>
          <w:color w:val="auto"/>
          <w:sz w:val="22"/>
          <w:szCs w:val="22"/>
          <w:shd w:val="clear" w:color="auto" w:fill="auto"/>
          <w:lang w:eastAsia="en-US"/>
        </w:rPr>
        <w:t>электронной торговой площадк</w:t>
      </w:r>
      <w:r w:rsidR="00C931E4">
        <w:rPr>
          <w:rFonts w:eastAsia="Calibri"/>
          <w:color w:val="auto"/>
          <w:sz w:val="22"/>
          <w:szCs w:val="22"/>
          <w:shd w:val="clear" w:color="auto" w:fill="auto"/>
          <w:lang w:eastAsia="en-US"/>
        </w:rPr>
        <w:t>и</w:t>
      </w:r>
      <w:r w:rsidR="00C931E4" w:rsidRPr="00FA0C17">
        <w:rPr>
          <w:rFonts w:eastAsia="Calibri"/>
          <w:color w:val="auto"/>
          <w:sz w:val="22"/>
          <w:szCs w:val="22"/>
          <w:shd w:val="clear" w:color="auto" w:fill="auto"/>
          <w:lang w:eastAsia="en-US"/>
        </w:rPr>
        <w:t xml:space="preserve"> ООО "РТС-тендер"</w:t>
      </w:r>
      <w:r>
        <w:rPr>
          <w:rFonts w:eastAsia="Calibri"/>
          <w:color w:val="auto"/>
          <w:sz w:val="22"/>
          <w:szCs w:val="22"/>
          <w:shd w:val="clear" w:color="auto" w:fill="auto"/>
          <w:lang w:eastAsia="en-US"/>
        </w:rPr>
        <w:t>.</w:t>
      </w:r>
    </w:p>
    <w:p w:rsidR="002B2662" w:rsidRPr="006A4FCA" w:rsidRDefault="002B2662" w:rsidP="00923C3E">
      <w:pPr>
        <w:ind w:firstLine="709"/>
        <w:rPr>
          <w:rFonts w:eastAsia="Calibri"/>
          <w:color w:val="auto"/>
          <w:sz w:val="16"/>
          <w:szCs w:val="16"/>
          <w:shd w:val="clear" w:color="auto" w:fill="auto"/>
          <w:lang w:eastAsia="en-US"/>
        </w:rPr>
      </w:pPr>
    </w:p>
    <w:p w:rsidR="00102247" w:rsidRDefault="00102247" w:rsidP="00102247">
      <w:pPr>
        <w:ind w:firstLine="709"/>
        <w:rPr>
          <w:rFonts w:eastAsia="Calibri"/>
          <w:color w:val="auto"/>
          <w:sz w:val="22"/>
          <w:szCs w:val="22"/>
          <w:shd w:val="clear" w:color="auto" w:fill="auto"/>
          <w:lang w:eastAsia="en-US"/>
        </w:rPr>
      </w:pPr>
      <w:r>
        <w:rPr>
          <w:rFonts w:eastAsia="Calibri"/>
          <w:b/>
          <w:bCs/>
          <w:color w:val="auto"/>
          <w:sz w:val="22"/>
          <w:szCs w:val="22"/>
          <w:shd w:val="clear" w:color="auto" w:fill="auto"/>
          <w:lang w:eastAsia="en-US"/>
        </w:rPr>
        <w:t xml:space="preserve">5.4. </w:t>
      </w:r>
      <w:r w:rsidR="002B2662" w:rsidRPr="002B2662">
        <w:rPr>
          <w:rFonts w:eastAsia="Calibri"/>
          <w:b/>
          <w:bCs/>
          <w:color w:val="auto"/>
          <w:sz w:val="22"/>
          <w:szCs w:val="22"/>
          <w:shd w:val="clear" w:color="auto" w:fill="auto"/>
          <w:lang w:eastAsia="en-US"/>
        </w:rPr>
        <w:t xml:space="preserve">Порядок рассмотрения вторых частей заявок на участие в </w:t>
      </w:r>
      <w:r w:rsidR="002B2662">
        <w:rPr>
          <w:rFonts w:eastAsia="Calibri"/>
          <w:b/>
          <w:bCs/>
          <w:color w:val="auto"/>
          <w:sz w:val="22"/>
          <w:szCs w:val="22"/>
          <w:shd w:val="clear" w:color="auto" w:fill="auto"/>
          <w:lang w:eastAsia="en-US"/>
        </w:rPr>
        <w:t xml:space="preserve">электронном </w:t>
      </w:r>
      <w:r w:rsidR="002B2662" w:rsidRPr="002B2662">
        <w:rPr>
          <w:rFonts w:eastAsia="Calibri"/>
          <w:b/>
          <w:bCs/>
          <w:color w:val="auto"/>
          <w:sz w:val="22"/>
          <w:szCs w:val="22"/>
          <w:shd w:val="clear" w:color="auto" w:fill="auto"/>
          <w:lang w:eastAsia="en-US"/>
        </w:rPr>
        <w:t>аукционе</w:t>
      </w:r>
      <w:r w:rsidR="002B2662" w:rsidRPr="002B2662">
        <w:rPr>
          <w:rFonts w:eastAsia="Calibri"/>
          <w:color w:val="auto"/>
          <w:sz w:val="22"/>
          <w:szCs w:val="22"/>
          <w:shd w:val="clear" w:color="auto" w:fill="auto"/>
          <w:lang w:eastAsia="en-US"/>
        </w:rPr>
        <w:t xml:space="preserve">. </w:t>
      </w:r>
    </w:p>
    <w:p w:rsidR="00B241E5" w:rsidRDefault="00393F0E" w:rsidP="0010224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5.4.1 </w:t>
      </w:r>
      <w:r w:rsidR="00B241E5">
        <w:rPr>
          <w:rFonts w:eastAsia="Calibri"/>
          <w:color w:val="auto"/>
          <w:sz w:val="22"/>
          <w:szCs w:val="22"/>
          <w:shd w:val="clear" w:color="auto" w:fill="auto"/>
          <w:lang w:eastAsia="en-US"/>
        </w:rPr>
        <w:t>Оператор электронной площадки направляет заказчику вторые части заявок на участие в электронном аукционе в сроки, установленные извещение</w:t>
      </w:r>
      <w:r w:rsidR="000D5045">
        <w:rPr>
          <w:rFonts w:eastAsia="Calibri"/>
          <w:color w:val="auto"/>
          <w:sz w:val="22"/>
          <w:szCs w:val="22"/>
          <w:shd w:val="clear" w:color="auto" w:fill="auto"/>
          <w:lang w:eastAsia="en-US"/>
        </w:rPr>
        <w:t>м</w:t>
      </w:r>
      <w:r w:rsidR="00B241E5">
        <w:rPr>
          <w:rFonts w:eastAsia="Calibri"/>
          <w:color w:val="auto"/>
          <w:sz w:val="22"/>
          <w:szCs w:val="22"/>
          <w:shd w:val="clear" w:color="auto" w:fill="auto"/>
          <w:lang w:eastAsia="en-US"/>
        </w:rPr>
        <w:t xml:space="preserve"> о закупке и </w:t>
      </w:r>
      <w:r w:rsidR="000D5045">
        <w:rPr>
          <w:rFonts w:eastAsia="Calibri"/>
          <w:color w:val="auto"/>
          <w:sz w:val="22"/>
          <w:szCs w:val="22"/>
          <w:shd w:val="clear" w:color="auto" w:fill="auto"/>
          <w:lang w:eastAsia="en-US"/>
        </w:rPr>
        <w:t>Информационной картой.</w:t>
      </w:r>
    </w:p>
    <w:p w:rsidR="002B2662" w:rsidRPr="002B2662" w:rsidRDefault="00102247" w:rsidP="0010224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Единая к</w:t>
      </w:r>
      <w:r w:rsidR="002B2662" w:rsidRPr="002B2662">
        <w:rPr>
          <w:rFonts w:eastAsia="Calibri"/>
          <w:color w:val="auto"/>
          <w:sz w:val="22"/>
          <w:szCs w:val="22"/>
          <w:shd w:val="clear" w:color="auto" w:fill="auto"/>
          <w:lang w:eastAsia="en-US"/>
        </w:rPr>
        <w:t xml:space="preserve">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w:t>
      </w:r>
      <w:r w:rsidR="002B2662" w:rsidRPr="002B2662">
        <w:rPr>
          <w:rFonts w:eastAsia="Calibri"/>
          <w:bCs/>
          <w:color w:val="auto"/>
          <w:sz w:val="22"/>
          <w:szCs w:val="22"/>
          <w:shd w:val="clear" w:color="auto" w:fill="auto"/>
          <w:lang w:eastAsia="en-US"/>
        </w:rPr>
        <w:t xml:space="preserve">отклонения заявок на участие в электронном аукционе предусмотрен в </w:t>
      </w:r>
      <w:r w:rsidR="00B43A80">
        <w:rPr>
          <w:rFonts w:eastAsia="Calibri"/>
          <w:bCs/>
          <w:color w:val="auto"/>
          <w:sz w:val="22"/>
          <w:szCs w:val="22"/>
          <w:shd w:val="clear" w:color="auto" w:fill="auto"/>
          <w:lang w:eastAsia="en-US"/>
        </w:rPr>
        <w:t>п</w:t>
      </w:r>
      <w:r w:rsidR="00A32091">
        <w:rPr>
          <w:rFonts w:eastAsia="Calibri"/>
          <w:bCs/>
          <w:color w:val="auto"/>
          <w:sz w:val="22"/>
          <w:szCs w:val="22"/>
          <w:shd w:val="clear" w:color="auto" w:fill="auto"/>
          <w:lang w:eastAsia="en-US"/>
        </w:rPr>
        <w:t>.</w:t>
      </w:r>
      <w:r w:rsidR="00B43A80">
        <w:rPr>
          <w:rFonts w:eastAsia="Calibri"/>
          <w:bCs/>
          <w:color w:val="auto"/>
          <w:sz w:val="22"/>
          <w:szCs w:val="22"/>
          <w:shd w:val="clear" w:color="auto" w:fill="auto"/>
          <w:lang w:eastAsia="en-US"/>
        </w:rPr>
        <w:t xml:space="preserve"> 5.5 настоящего раздела.</w:t>
      </w:r>
    </w:p>
    <w:p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2B2662" w:rsidRPr="002B2662">
        <w:rPr>
          <w:rFonts w:eastAsia="Calibri"/>
          <w:color w:val="auto"/>
          <w:sz w:val="22"/>
          <w:szCs w:val="22"/>
          <w:shd w:val="clear" w:color="auto" w:fill="auto"/>
          <w:lang w:eastAsia="en-US"/>
        </w:rPr>
        <w:t>.</w:t>
      </w:r>
      <w:r w:rsidR="00F11344">
        <w:rPr>
          <w:rFonts w:eastAsia="Calibri"/>
          <w:color w:val="auto"/>
          <w:sz w:val="22"/>
          <w:szCs w:val="22"/>
          <w:shd w:val="clear" w:color="auto" w:fill="auto"/>
          <w:lang w:eastAsia="en-US"/>
        </w:rPr>
        <w:t>3</w:t>
      </w:r>
      <w:r w:rsidR="002B2662" w:rsidRPr="002B2662">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Единая к</w:t>
      </w:r>
      <w:r w:rsidR="002B2662" w:rsidRPr="002B2662">
        <w:rPr>
          <w:rFonts w:eastAsia="Calibri"/>
          <w:color w:val="auto"/>
          <w:sz w:val="22"/>
          <w:szCs w:val="22"/>
          <w:shd w:val="clear" w:color="auto" w:fill="auto"/>
          <w:lang w:eastAsia="en-US"/>
        </w:rPr>
        <w:t>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4</w:t>
      </w:r>
      <w:r w:rsidR="002B2662" w:rsidRPr="002B2662">
        <w:rPr>
          <w:rFonts w:eastAsia="Calibri"/>
          <w:color w:val="auto"/>
          <w:sz w:val="22"/>
          <w:szCs w:val="22"/>
          <w:shd w:val="clear" w:color="auto" w:fill="auto"/>
          <w:lang w:eastAsia="en-US"/>
        </w:rPr>
        <w:t xml:space="preserve">.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w:t>
      </w:r>
      <w:r w:rsidR="002B2662">
        <w:rPr>
          <w:rFonts w:eastAsia="Calibri"/>
          <w:color w:val="auto"/>
          <w:sz w:val="22"/>
          <w:szCs w:val="22"/>
          <w:shd w:val="clear" w:color="auto" w:fill="auto"/>
          <w:lang w:eastAsia="en-US"/>
        </w:rPr>
        <w:t>Единой к</w:t>
      </w:r>
      <w:r w:rsidR="002B2662" w:rsidRPr="002B2662">
        <w:rPr>
          <w:rFonts w:eastAsia="Calibri"/>
          <w:color w:val="auto"/>
          <w:sz w:val="22"/>
          <w:szCs w:val="22"/>
          <w:shd w:val="clear" w:color="auto" w:fill="auto"/>
          <w:lang w:eastAsia="en-US"/>
        </w:rPr>
        <w:t>омисси</w:t>
      </w:r>
      <w:r w:rsidR="002B2662">
        <w:rPr>
          <w:rFonts w:eastAsia="Calibri"/>
          <w:color w:val="auto"/>
          <w:sz w:val="22"/>
          <w:szCs w:val="22"/>
          <w:shd w:val="clear" w:color="auto" w:fill="auto"/>
          <w:lang w:eastAsia="en-US"/>
        </w:rPr>
        <w:t>ей</w:t>
      </w:r>
      <w:r w:rsidR="002B2662" w:rsidRPr="002B2662">
        <w:rPr>
          <w:rFonts w:eastAsia="Calibri"/>
          <w:color w:val="auto"/>
          <w:sz w:val="22"/>
          <w:szCs w:val="22"/>
          <w:shd w:val="clear" w:color="auto" w:fill="auto"/>
          <w:lang w:eastAsia="en-US"/>
        </w:rPr>
        <w:t>, оформляется протокол рассмотрения вторых частей заявок</w:t>
      </w:r>
      <w:r w:rsidR="00764B5F">
        <w:rPr>
          <w:rFonts w:eastAsia="Calibri"/>
          <w:color w:val="auto"/>
          <w:sz w:val="22"/>
          <w:szCs w:val="22"/>
          <w:shd w:val="clear" w:color="auto" w:fill="auto"/>
          <w:lang w:eastAsia="en-US"/>
        </w:rPr>
        <w:t xml:space="preserve"> и подведения итогов</w:t>
      </w:r>
      <w:r w:rsidR="002B2662" w:rsidRPr="002B2662">
        <w:rPr>
          <w:rFonts w:eastAsia="Calibri"/>
          <w:color w:val="auto"/>
          <w:sz w:val="22"/>
          <w:szCs w:val="22"/>
          <w:shd w:val="clear" w:color="auto" w:fill="auto"/>
          <w:lang w:eastAsia="en-US"/>
        </w:rPr>
        <w:t xml:space="preserve">, в котором фиксируются все результаты рассмотрения заявок, подписывается всеми присутствующими на заседании членами </w:t>
      </w:r>
      <w:r w:rsidR="002B2662">
        <w:rPr>
          <w:rFonts w:eastAsia="Calibri"/>
          <w:color w:val="auto"/>
          <w:sz w:val="22"/>
          <w:szCs w:val="22"/>
          <w:shd w:val="clear" w:color="auto" w:fill="auto"/>
          <w:lang w:eastAsia="en-US"/>
        </w:rPr>
        <w:t>Единой к</w:t>
      </w:r>
      <w:r w:rsidR="002B2662" w:rsidRPr="002B2662">
        <w:rPr>
          <w:rFonts w:eastAsia="Calibri"/>
          <w:color w:val="auto"/>
          <w:sz w:val="22"/>
          <w:szCs w:val="22"/>
          <w:shd w:val="clear" w:color="auto" w:fill="auto"/>
          <w:lang w:eastAsia="en-US"/>
        </w:rPr>
        <w:t>омисси</w:t>
      </w:r>
      <w:r w:rsidR="002B2662">
        <w:rPr>
          <w:rFonts w:eastAsia="Calibri"/>
          <w:color w:val="auto"/>
          <w:sz w:val="22"/>
          <w:szCs w:val="22"/>
          <w:shd w:val="clear" w:color="auto" w:fill="auto"/>
          <w:lang w:eastAsia="en-US"/>
        </w:rPr>
        <w:t>и</w:t>
      </w:r>
      <w:r w:rsidR="002B2662" w:rsidRPr="002B2662">
        <w:rPr>
          <w:rFonts w:eastAsia="Calibri"/>
          <w:color w:val="auto"/>
          <w:sz w:val="22"/>
          <w:szCs w:val="22"/>
          <w:shd w:val="clear" w:color="auto" w:fill="auto"/>
          <w:lang w:eastAsia="en-US"/>
        </w:rPr>
        <w:t>.</w:t>
      </w:r>
    </w:p>
    <w:p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6</w:t>
      </w:r>
      <w:r>
        <w:rPr>
          <w:rFonts w:eastAsia="Calibri"/>
          <w:color w:val="auto"/>
          <w:sz w:val="22"/>
          <w:szCs w:val="22"/>
          <w:shd w:val="clear" w:color="auto" w:fill="auto"/>
          <w:lang w:eastAsia="en-US"/>
        </w:rPr>
        <w:t>.</w:t>
      </w:r>
      <w:r w:rsidR="002B2662" w:rsidRPr="002B2662">
        <w:rPr>
          <w:rFonts w:eastAsia="Calibri"/>
          <w:color w:val="auto"/>
          <w:sz w:val="22"/>
          <w:szCs w:val="22"/>
          <w:shd w:val="clear" w:color="auto" w:fill="auto"/>
          <w:lang w:eastAsia="en-US"/>
        </w:rPr>
        <w:t xml:space="preserve"> Протокол размещается в единой информационной системе не позднее </w:t>
      </w:r>
      <w:r w:rsidR="002B2662" w:rsidRPr="002B2662">
        <w:rPr>
          <w:rFonts w:eastAsia="Calibri"/>
          <w:iCs/>
          <w:color w:val="auto"/>
          <w:sz w:val="22"/>
          <w:szCs w:val="22"/>
          <w:shd w:val="clear" w:color="auto" w:fill="auto"/>
          <w:lang w:eastAsia="en-US"/>
        </w:rPr>
        <w:t>чем через 3 (три) дня</w:t>
      </w:r>
      <w:r w:rsidR="002B2662" w:rsidRPr="002B2662">
        <w:rPr>
          <w:rFonts w:eastAsia="Calibri"/>
          <w:color w:val="auto"/>
          <w:sz w:val="22"/>
          <w:szCs w:val="22"/>
          <w:shd w:val="clear" w:color="auto" w:fill="auto"/>
          <w:lang w:eastAsia="en-US"/>
        </w:rPr>
        <w:t xml:space="preserve"> со дня подписания такого протокола.</w:t>
      </w:r>
    </w:p>
    <w:p w:rsid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7</w:t>
      </w:r>
      <w:r>
        <w:rPr>
          <w:rFonts w:eastAsia="Calibri"/>
          <w:color w:val="auto"/>
          <w:sz w:val="22"/>
          <w:szCs w:val="22"/>
          <w:shd w:val="clear" w:color="auto" w:fill="auto"/>
          <w:lang w:eastAsia="en-US"/>
        </w:rPr>
        <w:t>.</w:t>
      </w:r>
      <w:r w:rsidR="002B2662" w:rsidRPr="002B2662">
        <w:rPr>
          <w:rFonts w:eastAsia="Calibri"/>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w:t>
      </w:r>
      <w:r w:rsidR="00B43A80" w:rsidRPr="00B43A80">
        <w:rPr>
          <w:rFonts w:eastAsia="Calibri"/>
          <w:color w:val="auto"/>
          <w:sz w:val="22"/>
          <w:szCs w:val="22"/>
          <w:shd w:val="clear" w:color="auto" w:fill="auto"/>
          <w:lang w:eastAsia="en-US"/>
        </w:rPr>
        <w:t>настоящей документацией</w:t>
      </w:r>
      <w:r w:rsidR="002B2662" w:rsidRPr="00B43A80">
        <w:rPr>
          <w:rFonts w:eastAsia="Calibri"/>
          <w:color w:val="auto"/>
          <w:sz w:val="22"/>
          <w:szCs w:val="22"/>
          <w:shd w:val="clear" w:color="auto" w:fill="auto"/>
          <w:lang w:eastAsia="en-US"/>
        </w:rPr>
        <w:t>.</w:t>
      </w:r>
    </w:p>
    <w:p w:rsidR="00D30A85" w:rsidRPr="00B43A80" w:rsidRDefault="00D30A85" w:rsidP="002B2662">
      <w:pPr>
        <w:ind w:firstLine="709"/>
        <w:rPr>
          <w:rFonts w:eastAsia="Calibri"/>
          <w:color w:val="auto"/>
          <w:sz w:val="16"/>
          <w:szCs w:val="16"/>
          <w:shd w:val="clear" w:color="auto" w:fill="auto"/>
          <w:lang w:eastAsia="en-US"/>
        </w:rPr>
      </w:pPr>
    </w:p>
    <w:p w:rsidR="00D30A85" w:rsidRPr="00D30A85" w:rsidRDefault="00B43A80" w:rsidP="00B43A80">
      <w:pPr>
        <w:ind w:firstLine="709"/>
        <w:jc w:val="left"/>
        <w:rPr>
          <w:rFonts w:eastAsia="Calibri"/>
          <w:b/>
          <w:bCs/>
          <w:color w:val="auto"/>
          <w:sz w:val="22"/>
          <w:szCs w:val="22"/>
          <w:shd w:val="clear" w:color="auto" w:fill="auto"/>
          <w:lang w:eastAsia="en-US"/>
        </w:rPr>
      </w:pPr>
      <w:r>
        <w:rPr>
          <w:rFonts w:eastAsia="Calibri"/>
          <w:b/>
          <w:bCs/>
          <w:color w:val="auto"/>
          <w:sz w:val="22"/>
          <w:szCs w:val="22"/>
          <w:shd w:val="clear" w:color="auto" w:fill="auto"/>
          <w:lang w:eastAsia="en-US"/>
        </w:rPr>
        <w:t xml:space="preserve">5.5. </w:t>
      </w:r>
      <w:r w:rsidR="00D30A85" w:rsidRPr="00D30A85">
        <w:rPr>
          <w:rFonts w:eastAsia="Calibri"/>
          <w:b/>
          <w:bCs/>
          <w:color w:val="auto"/>
          <w:sz w:val="22"/>
          <w:szCs w:val="22"/>
          <w:shd w:val="clear" w:color="auto" w:fill="auto"/>
          <w:lang w:eastAsia="en-US"/>
        </w:rPr>
        <w:t xml:space="preserve">Основания для отстранения участников от участия в </w:t>
      </w:r>
      <w:r w:rsidR="00D30A85">
        <w:rPr>
          <w:rFonts w:eastAsia="Calibri"/>
          <w:b/>
          <w:bCs/>
          <w:color w:val="auto"/>
          <w:sz w:val="22"/>
          <w:szCs w:val="22"/>
          <w:shd w:val="clear" w:color="auto" w:fill="auto"/>
          <w:lang w:eastAsia="en-US"/>
        </w:rPr>
        <w:t>электронном аукционе</w:t>
      </w:r>
    </w:p>
    <w:p w:rsidR="00D30A85" w:rsidRP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D30A85" w:rsidRPr="00D30A85">
        <w:rPr>
          <w:rFonts w:eastAsia="Calibri"/>
          <w:color w:val="auto"/>
          <w:sz w:val="22"/>
          <w:szCs w:val="22"/>
          <w:shd w:val="clear" w:color="auto" w:fill="auto"/>
          <w:lang w:eastAsia="en-US"/>
        </w:rPr>
        <w:t xml:space="preserve">5.1. Участник закупки, подавший заявку, не допускается </w:t>
      </w:r>
      <w:r w:rsidR="00D30A85">
        <w:rPr>
          <w:rFonts w:eastAsia="Calibri"/>
          <w:color w:val="auto"/>
          <w:sz w:val="22"/>
          <w:szCs w:val="22"/>
          <w:shd w:val="clear" w:color="auto" w:fill="auto"/>
          <w:lang w:eastAsia="en-US"/>
        </w:rPr>
        <w:t>Единой</w:t>
      </w:r>
      <w:r w:rsidR="00D30A85" w:rsidRPr="00D30A85">
        <w:rPr>
          <w:rFonts w:eastAsia="Calibri"/>
          <w:color w:val="auto"/>
          <w:sz w:val="22"/>
          <w:szCs w:val="22"/>
          <w:shd w:val="clear" w:color="auto" w:fill="auto"/>
          <w:lang w:eastAsia="en-US"/>
        </w:rPr>
        <w:t xml:space="preserve"> комиссией к участию в </w:t>
      </w:r>
      <w:r>
        <w:rPr>
          <w:rFonts w:eastAsia="Calibri"/>
          <w:color w:val="auto"/>
          <w:sz w:val="22"/>
          <w:szCs w:val="22"/>
          <w:shd w:val="clear" w:color="auto" w:fill="auto"/>
          <w:lang w:eastAsia="en-US"/>
        </w:rPr>
        <w:t>электронном аукционе</w:t>
      </w:r>
      <w:r w:rsidR="00D30A85" w:rsidRPr="00D30A85">
        <w:rPr>
          <w:rFonts w:eastAsia="Calibri"/>
          <w:color w:val="auto"/>
          <w:sz w:val="22"/>
          <w:szCs w:val="22"/>
          <w:shd w:val="clear" w:color="auto" w:fill="auto"/>
          <w:lang w:eastAsia="en-US"/>
        </w:rPr>
        <w:t xml:space="preserve"> в случае: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rsid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5.5.2.</w:t>
      </w:r>
      <w:r w:rsidR="00D30A85" w:rsidRPr="00D30A85">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rsidR="009300E2" w:rsidRDefault="009300E2" w:rsidP="00B43A80">
      <w:pPr>
        <w:ind w:firstLine="709"/>
        <w:jc w:val="center"/>
        <w:rPr>
          <w:rFonts w:eastAsia="Calibri"/>
          <w:b/>
          <w:color w:val="auto"/>
          <w:shd w:val="clear" w:color="auto" w:fill="auto"/>
          <w:lang w:eastAsia="en-US"/>
        </w:rPr>
      </w:pPr>
    </w:p>
    <w:p w:rsidR="001C5653" w:rsidRDefault="00B43A80" w:rsidP="00B43A80">
      <w:pPr>
        <w:ind w:firstLine="709"/>
        <w:jc w:val="center"/>
        <w:rPr>
          <w:rFonts w:eastAsia="Calibri"/>
          <w:b/>
          <w:color w:val="auto"/>
          <w:shd w:val="clear" w:color="auto" w:fill="auto"/>
          <w:lang w:eastAsia="en-US"/>
        </w:rPr>
      </w:pPr>
      <w:r w:rsidRPr="00B43A80">
        <w:rPr>
          <w:rFonts w:eastAsia="Calibri"/>
          <w:b/>
          <w:color w:val="auto"/>
          <w:shd w:val="clear" w:color="auto" w:fill="auto"/>
          <w:lang w:eastAsia="en-US"/>
        </w:rPr>
        <w:t>6. Порядок заключения договора</w:t>
      </w:r>
    </w:p>
    <w:p w:rsidR="0003159C" w:rsidRPr="0003159C" w:rsidRDefault="0003159C" w:rsidP="00B43A80">
      <w:pPr>
        <w:ind w:firstLine="709"/>
        <w:jc w:val="center"/>
        <w:rPr>
          <w:rFonts w:eastAsia="Calibri"/>
          <w:b/>
          <w:color w:val="auto"/>
          <w:sz w:val="16"/>
          <w:szCs w:val="16"/>
          <w:shd w:val="clear" w:color="auto" w:fill="auto"/>
          <w:lang w:eastAsia="en-US"/>
        </w:rPr>
      </w:pPr>
    </w:p>
    <w:p w:rsidR="003F602B" w:rsidRDefault="003F602B" w:rsidP="00D30A85">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B43A80">
        <w:rPr>
          <w:rFonts w:eastAsia="Calibri"/>
          <w:b/>
          <w:color w:val="auto"/>
          <w:sz w:val="22"/>
          <w:szCs w:val="22"/>
          <w:shd w:val="clear" w:color="auto" w:fill="auto"/>
          <w:lang w:eastAsia="en-US"/>
        </w:rPr>
        <w:t>1.</w:t>
      </w:r>
      <w:r w:rsidRPr="003F602B">
        <w:rPr>
          <w:rFonts w:eastAsia="Calibri"/>
          <w:b/>
          <w:color w:val="auto"/>
          <w:sz w:val="22"/>
          <w:szCs w:val="22"/>
          <w:shd w:val="clear" w:color="auto" w:fill="auto"/>
          <w:lang w:eastAsia="en-US"/>
        </w:rPr>
        <w:t xml:space="preserve">Заключение договора по результатам </w:t>
      </w:r>
      <w:r w:rsidR="00B43A80">
        <w:rPr>
          <w:rFonts w:eastAsia="Calibri"/>
          <w:b/>
          <w:color w:val="auto"/>
          <w:sz w:val="22"/>
          <w:szCs w:val="22"/>
          <w:shd w:val="clear" w:color="auto" w:fill="auto"/>
          <w:lang w:eastAsia="en-US"/>
        </w:rPr>
        <w:t xml:space="preserve">электронного </w:t>
      </w:r>
      <w:r w:rsidRPr="003F602B">
        <w:rPr>
          <w:rFonts w:eastAsia="Calibri"/>
          <w:b/>
          <w:color w:val="auto"/>
          <w:sz w:val="22"/>
          <w:szCs w:val="22"/>
          <w:shd w:val="clear" w:color="auto" w:fill="auto"/>
          <w:lang w:eastAsia="en-US"/>
        </w:rPr>
        <w:t>аукциона</w:t>
      </w:r>
    </w:p>
    <w:p w:rsidR="00C732B1" w:rsidRPr="00C732B1" w:rsidRDefault="00C732B1"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 </w:t>
      </w:r>
      <w:r w:rsidRPr="00C732B1">
        <w:rPr>
          <w:rFonts w:eastAsia="Calibri"/>
          <w:color w:val="auto"/>
          <w:sz w:val="22"/>
          <w:szCs w:val="22"/>
          <w:shd w:val="clear" w:color="auto" w:fill="auto"/>
          <w:lang w:eastAsia="en-US"/>
        </w:rPr>
        <w:t xml:space="preserve">По результатам электронного аукциона договор заключается на условиях, указанных в заявке на участие в аукционе в электронной форме, поданной участником электронного аукциона, с которым заключается договор, и в документации о закупке. </w:t>
      </w:r>
    </w:p>
    <w:p w:rsidR="00617890" w:rsidRPr="00617890" w:rsidRDefault="00764B5F" w:rsidP="0061789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w:t>
      </w:r>
      <w:r w:rsidR="00C732B1" w:rsidRPr="00C732B1">
        <w:rPr>
          <w:rFonts w:eastAsia="Calibri"/>
          <w:color w:val="auto"/>
          <w:sz w:val="22"/>
          <w:szCs w:val="22"/>
          <w:shd w:val="clear" w:color="auto" w:fill="auto"/>
          <w:lang w:eastAsia="en-US"/>
        </w:rPr>
        <w:t xml:space="preserve">2. </w:t>
      </w:r>
      <w:r w:rsidR="00617890" w:rsidRPr="00617890">
        <w:rPr>
          <w:rFonts w:eastAsia="Calibri"/>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rsidR="00C732B1" w:rsidRPr="00C732B1" w:rsidRDefault="00617890" w:rsidP="00617890">
      <w:pPr>
        <w:ind w:firstLine="709"/>
        <w:rPr>
          <w:rFonts w:eastAsia="Calibri"/>
          <w:color w:val="auto"/>
          <w:sz w:val="22"/>
          <w:szCs w:val="22"/>
          <w:shd w:val="clear" w:color="auto" w:fill="auto"/>
          <w:lang w:eastAsia="en-US"/>
        </w:rPr>
      </w:pPr>
      <w:r w:rsidRPr="00617890">
        <w:rPr>
          <w:rFonts w:eastAsia="Calibri"/>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6.1.3. </w:t>
      </w:r>
      <w:r w:rsidR="00C732B1" w:rsidRPr="00C732B1">
        <w:rPr>
          <w:rFonts w:eastAsia="Calibri"/>
          <w:color w:val="auto"/>
          <w:sz w:val="22"/>
          <w:szCs w:val="22"/>
          <w:shd w:val="clear" w:color="auto" w:fill="auto"/>
          <w:lang w:eastAsia="en-US"/>
        </w:rPr>
        <w:t>При этом договор заключается только после предоставления участником аукциона в электронной форме обеспечения исполнения договора, если такое требование было установлено в документации о закупке.</w:t>
      </w:r>
    </w:p>
    <w:p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6.1.4.</w:t>
      </w:r>
      <w:r w:rsidR="00C732B1" w:rsidRPr="00C732B1">
        <w:rPr>
          <w:rFonts w:eastAsia="Calibri"/>
          <w:color w:val="auto"/>
          <w:sz w:val="22"/>
          <w:szCs w:val="22"/>
          <w:shd w:val="clear" w:color="auto" w:fill="auto"/>
          <w:lang w:eastAsia="en-US"/>
        </w:rPr>
        <w:t xml:space="preserve"> Договор заключается через электронную площадку путём направления Заказчиком проекта договора победителю электронного аукциона.</w:t>
      </w:r>
    </w:p>
    <w:p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6.1.5</w:t>
      </w:r>
      <w:r w:rsidR="00C732B1" w:rsidRPr="00C732B1">
        <w:rPr>
          <w:rFonts w:eastAsia="Calibri"/>
          <w:color w:val="auto"/>
          <w:sz w:val="22"/>
          <w:szCs w:val="22"/>
          <w:shd w:val="clear" w:color="auto" w:fill="auto"/>
          <w:lang w:eastAsia="en-US"/>
        </w:rPr>
        <w:t>. В течение 5 (пяти) дней</w:t>
      </w:r>
      <w:r w:rsidR="00A33C1E">
        <w:rPr>
          <w:rFonts w:eastAsia="Calibri"/>
          <w:color w:val="auto"/>
          <w:sz w:val="22"/>
          <w:szCs w:val="22"/>
          <w:shd w:val="clear" w:color="auto" w:fill="auto"/>
          <w:lang w:eastAsia="en-US"/>
        </w:rPr>
        <w:t xml:space="preserve"> </w:t>
      </w:r>
      <w:r w:rsidR="00C732B1" w:rsidRPr="00C732B1">
        <w:rPr>
          <w:rFonts w:eastAsia="Calibri"/>
          <w:color w:val="auto"/>
          <w:sz w:val="22"/>
          <w:szCs w:val="22"/>
          <w:shd w:val="clear" w:color="auto" w:fill="auto"/>
          <w:lang w:eastAsia="en-US"/>
        </w:rPr>
        <w:t>Заказчик направляет победителю электронного аукциона проект договора на подпись.</w:t>
      </w:r>
    </w:p>
    <w:p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6.1.6</w:t>
      </w:r>
      <w:r w:rsidR="00C732B1" w:rsidRPr="00C732B1">
        <w:rPr>
          <w:rFonts w:eastAsia="Calibri"/>
          <w:color w:val="auto"/>
          <w:sz w:val="22"/>
          <w:szCs w:val="22"/>
          <w:shd w:val="clear" w:color="auto" w:fill="auto"/>
          <w:lang w:eastAsia="en-US"/>
        </w:rPr>
        <w:t xml:space="preserve">. Если победитель электронного аукциона </w:t>
      </w:r>
      <w:r w:rsidR="00C732B1" w:rsidRPr="00C732B1">
        <w:rPr>
          <w:rFonts w:eastAsia="Calibri"/>
          <w:iCs/>
          <w:color w:val="auto"/>
          <w:sz w:val="22"/>
          <w:szCs w:val="22"/>
          <w:shd w:val="clear" w:color="auto" w:fill="auto"/>
          <w:lang w:eastAsia="en-US"/>
        </w:rPr>
        <w:t xml:space="preserve">в течение 5 (пяти) </w:t>
      </w:r>
      <w:r w:rsidR="00C732B1" w:rsidRPr="00C732B1">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p>
    <w:p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6.1.7</w:t>
      </w:r>
      <w:r w:rsidR="00C732B1" w:rsidRPr="00C732B1">
        <w:rPr>
          <w:rFonts w:eastAsia="Calibri"/>
          <w:color w:val="auto"/>
          <w:sz w:val="22"/>
          <w:szCs w:val="22"/>
          <w:shd w:val="clear" w:color="auto" w:fill="auto"/>
          <w:lang w:eastAsia="en-US"/>
        </w:rPr>
        <w:t>.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6.1.8</w:t>
      </w:r>
      <w:r w:rsidR="00C732B1" w:rsidRPr="00C732B1">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rsidR="003F602B"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6.1.9</w:t>
      </w:r>
      <w:r w:rsidR="00C732B1" w:rsidRPr="00C732B1">
        <w:rPr>
          <w:rFonts w:eastAsia="Calibri"/>
          <w:color w:val="auto"/>
          <w:sz w:val="22"/>
          <w:szCs w:val="22"/>
          <w:shd w:val="clear" w:color="auto" w:fill="auto"/>
          <w:lang w:eastAsia="en-US"/>
        </w:rPr>
        <w:t>. Если аукцион в электронной форме признан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rsidR="00AA560C" w:rsidRP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0</w:t>
      </w:r>
      <w:r>
        <w:rPr>
          <w:rFonts w:eastAsia="Calibri"/>
          <w:color w:val="auto"/>
          <w:sz w:val="22"/>
          <w:szCs w:val="22"/>
          <w:shd w:val="clear" w:color="auto" w:fill="auto"/>
          <w:lang w:eastAsia="en-US"/>
        </w:rPr>
        <w:t xml:space="preserve">. </w:t>
      </w:r>
      <w:r w:rsidR="00AA560C" w:rsidRPr="00AA560C">
        <w:rPr>
          <w:rFonts w:eastAsia="Calibri"/>
          <w:color w:val="auto"/>
          <w:sz w:val="22"/>
          <w:szCs w:val="22"/>
          <w:shd w:val="clear" w:color="auto" w:fill="auto"/>
          <w:lang w:eastAsia="en-US"/>
        </w:rPr>
        <w:t xml:space="preserve">В случае, если Заказчиком </w:t>
      </w:r>
      <w:r w:rsidR="00AA560C">
        <w:rPr>
          <w:rFonts w:eastAsia="Calibri"/>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AA560C" w:rsidRPr="00AA560C">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Допустимыми формами обеспечения исполнения договора являются: залог денежных средств, безотзывная банковская гарантия.</w:t>
      </w:r>
    </w:p>
    <w:p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1</w:t>
      </w:r>
      <w:r w:rsidR="00AA560C" w:rsidRPr="00AA560C">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 </w:t>
      </w:r>
      <w:r w:rsidR="00AA560C" w:rsidRPr="00AA560C">
        <w:rPr>
          <w:rFonts w:eastAsia="Calibri"/>
          <w:color w:val="auto"/>
          <w:sz w:val="22"/>
          <w:szCs w:val="22"/>
          <w:shd w:val="clear" w:color="auto" w:fill="auto"/>
          <w:lang w:eastAsia="en-US"/>
        </w:rPr>
        <w:t xml:space="preserve">При заключении договора, по результатам </w:t>
      </w:r>
      <w:r>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rsidR="009345B5" w:rsidRPr="009345B5" w:rsidRDefault="00CE4B88" w:rsidP="009345B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9345B5" w:rsidRPr="009345B5">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rsidR="009345B5" w:rsidRP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w:t>
      </w:r>
      <w:r w:rsidR="00AF3BFA">
        <w:rPr>
          <w:rFonts w:eastAsia="Calibri"/>
          <w:color w:val="auto"/>
          <w:sz w:val="22"/>
          <w:szCs w:val="22"/>
          <w:shd w:val="clear" w:color="auto" w:fill="auto"/>
          <w:lang w:eastAsia="en-US"/>
        </w:rPr>
        <w:t>е</w:t>
      </w:r>
      <w:r w:rsidRPr="009345B5">
        <w:rPr>
          <w:rFonts w:eastAsia="Calibri"/>
          <w:color w:val="auto"/>
          <w:sz w:val="22"/>
          <w:szCs w:val="22"/>
          <w:shd w:val="clear" w:color="auto" w:fill="auto"/>
          <w:lang w:eastAsia="en-US"/>
        </w:rPr>
        <w:t>;</w:t>
      </w:r>
    </w:p>
    <w:p w:rsid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w:t>
      </w:r>
      <w:r w:rsidRPr="009345B5">
        <w:rPr>
          <w:rFonts w:eastAsia="Calibri"/>
          <w:color w:val="auto"/>
          <w:sz w:val="22"/>
          <w:szCs w:val="22"/>
          <w:shd w:val="clear" w:color="auto" w:fill="auto"/>
          <w:lang w:val="en-US" w:eastAsia="en-US"/>
        </w:rPr>
        <w:t> </w:t>
      </w:r>
      <w:r w:rsidRPr="009345B5">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rsidR="001C5653" w:rsidRPr="00016975" w:rsidRDefault="001C5653" w:rsidP="00AA560C">
      <w:pPr>
        <w:ind w:firstLine="709"/>
        <w:rPr>
          <w:rFonts w:eastAsia="Calibri"/>
          <w:color w:val="auto"/>
          <w:sz w:val="16"/>
          <w:szCs w:val="16"/>
          <w:shd w:val="clear" w:color="auto" w:fill="auto"/>
          <w:lang w:eastAsia="en-US"/>
        </w:rPr>
      </w:pPr>
    </w:p>
    <w:p w:rsidR="005834B4" w:rsidRDefault="005834B4" w:rsidP="00AA560C">
      <w:pPr>
        <w:ind w:firstLine="709"/>
        <w:rPr>
          <w:rFonts w:eastAsia="Calibri"/>
          <w:b/>
          <w:color w:val="auto"/>
          <w:sz w:val="22"/>
          <w:szCs w:val="22"/>
          <w:shd w:val="clear" w:color="auto" w:fill="auto"/>
          <w:lang w:eastAsia="en-US"/>
        </w:rPr>
      </w:pPr>
      <w:r w:rsidRPr="00EB5622">
        <w:rPr>
          <w:rFonts w:eastAsia="Calibri"/>
          <w:b/>
          <w:color w:val="auto"/>
          <w:sz w:val="22"/>
          <w:szCs w:val="22"/>
          <w:shd w:val="clear" w:color="auto" w:fill="auto"/>
          <w:lang w:eastAsia="en-US"/>
        </w:rPr>
        <w:t>6.2. Антидемпинговые меры</w:t>
      </w:r>
    </w:p>
    <w:p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w:t>
      </w:r>
      <w:r w:rsidR="005834B4" w:rsidRPr="005834B4">
        <w:rPr>
          <w:rFonts w:eastAsia="Calibri"/>
          <w:color w:val="auto"/>
          <w:sz w:val="22"/>
          <w:szCs w:val="22"/>
          <w:shd w:val="clear" w:color="auto" w:fill="auto"/>
          <w:lang w:eastAsia="en-US"/>
        </w:rPr>
        <w:t xml:space="preserve">.1. Если по результатам </w:t>
      </w:r>
      <w:r>
        <w:rPr>
          <w:rFonts w:eastAsia="Calibri"/>
          <w:color w:val="auto"/>
          <w:sz w:val="22"/>
          <w:szCs w:val="22"/>
          <w:shd w:val="clear" w:color="auto" w:fill="auto"/>
          <w:lang w:eastAsia="en-US"/>
        </w:rPr>
        <w:t>электронного аукциона</w:t>
      </w:r>
      <w:r w:rsidR="005834B4" w:rsidRPr="005834B4">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Pr>
          <w:rFonts w:eastAsia="Calibri"/>
          <w:color w:val="auto"/>
          <w:sz w:val="22"/>
          <w:szCs w:val="22"/>
          <w:shd w:val="clear" w:color="auto" w:fill="auto"/>
          <w:lang w:eastAsia="en-US"/>
        </w:rPr>
        <w:t xml:space="preserve">, либо </w:t>
      </w:r>
      <w:r w:rsidR="009E1647" w:rsidRPr="009E1647">
        <w:rPr>
          <w:rFonts w:eastAsia="Calibri"/>
          <w:color w:val="auto"/>
          <w:sz w:val="22"/>
          <w:szCs w:val="22"/>
          <w:shd w:val="clear" w:color="auto" w:fill="auto"/>
          <w:lang w:eastAsia="en-US"/>
        </w:rPr>
        <w:t>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rsidR="005834B4" w:rsidRPr="005834B4" w:rsidRDefault="005834B4" w:rsidP="005834B4">
      <w:pPr>
        <w:ind w:firstLine="709"/>
        <w:rPr>
          <w:rFonts w:eastAsia="Calibri"/>
          <w:color w:val="auto"/>
          <w:sz w:val="22"/>
          <w:szCs w:val="22"/>
          <w:shd w:val="clear" w:color="auto" w:fill="auto"/>
          <w:lang w:eastAsia="en-US"/>
        </w:rPr>
      </w:pPr>
      <w:r w:rsidRPr="005834B4">
        <w:rPr>
          <w:rFonts w:eastAsia="Calibri"/>
          <w:color w:val="auto"/>
          <w:sz w:val="22"/>
          <w:szCs w:val="22"/>
          <w:shd w:val="clear" w:color="auto" w:fill="auto"/>
          <w:lang w:eastAsia="en-US"/>
        </w:rPr>
        <w:t> </w:t>
      </w:r>
      <w:r w:rsidR="009E1647">
        <w:rPr>
          <w:rFonts w:eastAsia="Calibri"/>
          <w:color w:val="auto"/>
          <w:sz w:val="22"/>
          <w:szCs w:val="22"/>
          <w:shd w:val="clear" w:color="auto" w:fill="auto"/>
          <w:lang w:eastAsia="en-US"/>
        </w:rPr>
        <w:t xml:space="preserve">6.2.2. </w:t>
      </w:r>
      <w:r w:rsidRPr="005834B4">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6.2.3</w:t>
      </w:r>
      <w:r w:rsidR="005834B4" w:rsidRPr="005834B4">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rsidR="005834B4" w:rsidRPr="00602783" w:rsidRDefault="005834B4" w:rsidP="005834B4">
      <w:pPr>
        <w:ind w:firstLine="709"/>
        <w:rPr>
          <w:rFonts w:eastAsia="Calibri"/>
          <w:b/>
          <w:color w:val="auto"/>
          <w:sz w:val="16"/>
          <w:szCs w:val="16"/>
          <w:shd w:val="clear" w:color="auto" w:fill="auto"/>
          <w:lang w:eastAsia="en-US"/>
        </w:rPr>
      </w:pPr>
    </w:p>
    <w:p w:rsidR="001C5653"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3</w:t>
      </w:r>
      <w:r>
        <w:rPr>
          <w:rFonts w:eastAsia="Calibri"/>
          <w:b/>
          <w:color w:val="auto"/>
          <w:sz w:val="22"/>
          <w:szCs w:val="22"/>
          <w:shd w:val="clear" w:color="auto" w:fill="auto"/>
          <w:lang w:eastAsia="en-US"/>
        </w:rPr>
        <w:t xml:space="preserve">. </w:t>
      </w:r>
      <w:r w:rsidR="001C5653" w:rsidRPr="001C5653">
        <w:rPr>
          <w:rFonts w:eastAsia="Calibri"/>
          <w:b/>
          <w:color w:val="auto"/>
          <w:sz w:val="22"/>
          <w:szCs w:val="22"/>
          <w:shd w:val="clear" w:color="auto" w:fill="auto"/>
          <w:lang w:eastAsia="en-US"/>
        </w:rPr>
        <w:t>Изменение договора</w:t>
      </w:r>
    </w:p>
    <w:p w:rsidR="001C5653"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.1. </w:t>
      </w:r>
      <w:r w:rsidR="009345B5" w:rsidRPr="009345B5">
        <w:rPr>
          <w:rFonts w:eastAsia="Calibri"/>
          <w:color w:val="auto"/>
          <w:sz w:val="22"/>
          <w:szCs w:val="22"/>
          <w:shd w:val="clear" w:color="auto" w:fill="auto"/>
          <w:lang w:eastAsia="en-US"/>
        </w:rPr>
        <w:t xml:space="preserve">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w:t>
      </w:r>
      <w:r w:rsidR="009345B5">
        <w:rPr>
          <w:rFonts w:eastAsia="Calibri"/>
          <w:color w:val="auto"/>
          <w:sz w:val="22"/>
          <w:szCs w:val="22"/>
          <w:shd w:val="clear" w:color="auto" w:fill="auto"/>
          <w:lang w:eastAsia="en-US"/>
        </w:rPr>
        <w:t>пунктом</w:t>
      </w:r>
      <w:r w:rsidR="009345B5" w:rsidRPr="009345B5">
        <w:rPr>
          <w:rFonts w:eastAsia="Calibri"/>
          <w:color w:val="auto"/>
          <w:sz w:val="22"/>
          <w:szCs w:val="22"/>
          <w:shd w:val="clear" w:color="auto" w:fill="auto"/>
          <w:lang w:eastAsia="en-US"/>
        </w:rPr>
        <w:t>.</w:t>
      </w:r>
    </w:p>
    <w:p w:rsid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.2. </w:t>
      </w:r>
      <w:r w:rsidR="009345B5" w:rsidRPr="009345B5">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rsidR="00956846" w:rsidRPr="00956846" w:rsidRDefault="00016975"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956846" w:rsidRPr="0095684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9345B5" w:rsidRDefault="00956846"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6.3.4.</w:t>
      </w:r>
      <w:r w:rsidRPr="00956846">
        <w:rPr>
          <w:rFonts w:eastAsia="Calibri"/>
          <w:color w:val="auto"/>
          <w:sz w:val="22"/>
          <w:szCs w:val="22"/>
          <w:shd w:val="clear" w:color="auto" w:fill="auto"/>
          <w:lang w:eastAsia="en-US"/>
        </w:rPr>
        <w:t xml:space="preserve"> Заказчик вправе продлить срок действия договора (срок поставки т</w:t>
      </w:r>
      <w:r>
        <w:rPr>
          <w:rFonts w:eastAsia="Calibri"/>
          <w:color w:val="auto"/>
          <w:sz w:val="22"/>
          <w:szCs w:val="22"/>
          <w:shd w:val="clear" w:color="auto" w:fill="auto"/>
          <w:lang w:eastAsia="en-US"/>
        </w:rPr>
        <w:t>оваров, оказание работ, услуг).</w:t>
      </w:r>
    </w:p>
    <w:p w:rsidR="009345B5" w:rsidRP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w:t>
      </w:r>
      <w:r w:rsidR="00956846">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9345B5" w:rsidRPr="009345B5">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rsidR="00E17853" w:rsidRPr="00B64DD5" w:rsidRDefault="00E17853" w:rsidP="00AA560C">
      <w:pPr>
        <w:ind w:firstLine="709"/>
        <w:rPr>
          <w:rFonts w:eastAsia="Calibri"/>
          <w:b/>
          <w:color w:val="auto"/>
          <w:sz w:val="12"/>
          <w:szCs w:val="12"/>
          <w:shd w:val="clear" w:color="auto" w:fill="auto"/>
          <w:lang w:eastAsia="en-US"/>
        </w:rPr>
      </w:pPr>
    </w:p>
    <w:p w:rsidR="009345B5"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4</w:t>
      </w:r>
      <w:r>
        <w:rPr>
          <w:rFonts w:eastAsia="Calibri"/>
          <w:b/>
          <w:color w:val="auto"/>
          <w:sz w:val="22"/>
          <w:szCs w:val="22"/>
          <w:shd w:val="clear" w:color="auto" w:fill="auto"/>
          <w:lang w:eastAsia="en-US"/>
        </w:rPr>
        <w:t xml:space="preserve">. </w:t>
      </w:r>
      <w:r w:rsidR="009345B5" w:rsidRPr="009345B5">
        <w:rPr>
          <w:rFonts w:eastAsia="Calibri"/>
          <w:b/>
          <w:color w:val="auto"/>
          <w:sz w:val="22"/>
          <w:szCs w:val="22"/>
          <w:shd w:val="clear" w:color="auto" w:fill="auto"/>
          <w:lang w:eastAsia="en-US"/>
        </w:rPr>
        <w:t>Условия расторжения договора</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.3</w:t>
      </w:r>
      <w:r w:rsidR="00AD2D08" w:rsidRPr="00AD2D08">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w:t>
      </w:r>
      <w:r w:rsidR="00AD2D08" w:rsidRPr="00AD2D08">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rsidR="00AD2D08" w:rsidRPr="009345B5" w:rsidRDefault="00016975" w:rsidP="00AD2D08">
      <w:pPr>
        <w:ind w:firstLine="709"/>
        <w:rPr>
          <w:rFonts w:eastAsia="Calibri"/>
          <w:b/>
          <w:color w:val="auto"/>
          <w:sz w:val="22"/>
          <w:szCs w:val="22"/>
          <w:shd w:val="clear" w:color="auto" w:fill="auto"/>
          <w:lang w:eastAsia="en-US"/>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016975">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rsidR="00C46EF6" w:rsidRPr="006A4FCA" w:rsidRDefault="00C46EF6" w:rsidP="003F602B">
      <w:pPr>
        <w:ind w:firstLine="709"/>
        <w:rPr>
          <w:rFonts w:eastAsia="Calibri"/>
          <w:color w:val="auto"/>
          <w:sz w:val="16"/>
          <w:szCs w:val="16"/>
          <w:shd w:val="clear" w:color="auto" w:fill="auto"/>
          <w:lang w:eastAsia="en-US"/>
        </w:rPr>
      </w:pPr>
    </w:p>
    <w:p w:rsidR="00C46EF6" w:rsidRPr="003F602B" w:rsidRDefault="00016975" w:rsidP="00016975">
      <w:pPr>
        <w:ind w:firstLine="709"/>
        <w:jc w:val="left"/>
        <w:rPr>
          <w:rFonts w:eastAsia="Calibri"/>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5</w:t>
      </w:r>
      <w:r w:rsidR="00C46EF6" w:rsidRPr="00C46EF6">
        <w:rPr>
          <w:rFonts w:eastAsia="Calibri"/>
          <w:b/>
          <w:color w:val="auto"/>
          <w:sz w:val="22"/>
          <w:szCs w:val="22"/>
          <w:shd w:val="clear" w:color="auto" w:fill="auto"/>
          <w:lang w:eastAsia="en-US"/>
        </w:rPr>
        <w:t>. Обеспечение исполнения договора</w:t>
      </w:r>
    </w:p>
    <w:p w:rsidR="00B024D4" w:rsidRPr="00B024D4" w:rsidRDefault="003F602B" w:rsidP="00764B5F">
      <w:pPr>
        <w:rPr>
          <w:rFonts w:eastAsia="Calibri"/>
          <w:color w:val="auto"/>
          <w:sz w:val="22"/>
          <w:szCs w:val="22"/>
          <w:shd w:val="clear" w:color="auto" w:fill="auto"/>
          <w:lang w:eastAsia="en-US"/>
        </w:rPr>
      </w:pPr>
      <w:r w:rsidRPr="003F602B">
        <w:rPr>
          <w:rFonts w:eastAsia="Calibri"/>
          <w:color w:val="auto"/>
          <w:sz w:val="22"/>
          <w:szCs w:val="22"/>
          <w:shd w:val="clear" w:color="auto" w:fill="auto"/>
          <w:lang w:eastAsia="en-US"/>
        </w:rPr>
        <w:tab/>
      </w:r>
      <w:r w:rsidR="00016975">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sidR="00016975">
        <w:rPr>
          <w:rFonts w:eastAsia="Calibri"/>
          <w:color w:val="auto"/>
          <w:sz w:val="22"/>
          <w:szCs w:val="22"/>
          <w:shd w:val="clear" w:color="auto" w:fill="auto"/>
          <w:lang w:eastAsia="en-US"/>
        </w:rPr>
        <w:t xml:space="preserve">.1. </w:t>
      </w:r>
      <w:r w:rsidR="00764B5F" w:rsidRPr="00764B5F">
        <w:rPr>
          <w:rFonts w:eastAsia="Calibri"/>
          <w:bCs/>
          <w:color w:val="auto"/>
          <w:sz w:val="22"/>
          <w:szCs w:val="22"/>
          <w:shd w:val="clear" w:color="auto" w:fill="auto"/>
          <w:lang w:eastAsia="en-US"/>
        </w:rPr>
        <w:t>Заказчик вправе установить требование об обеспечении исполнения договора, заключаемого по итогам проведённой закупки. Такое требование в равной мере распространяется на всех участников соответствующей закупки</w:t>
      </w:r>
      <w:r w:rsidR="00764B5F">
        <w:rPr>
          <w:rFonts w:eastAsia="Calibri"/>
          <w:bCs/>
          <w:color w:val="auto"/>
          <w:sz w:val="22"/>
          <w:szCs w:val="22"/>
          <w:shd w:val="clear" w:color="auto" w:fill="auto"/>
          <w:lang w:eastAsia="en-US"/>
        </w:rPr>
        <w:t xml:space="preserve">. </w:t>
      </w:r>
      <w:r w:rsidR="00764B5F" w:rsidRPr="00764B5F">
        <w:rPr>
          <w:rFonts w:eastAsia="Calibri"/>
          <w:bCs/>
          <w:color w:val="auto"/>
          <w:sz w:val="22"/>
          <w:szCs w:val="22"/>
          <w:shd w:val="clear" w:color="auto" w:fill="auto"/>
          <w:lang w:eastAsia="en-US"/>
        </w:rPr>
        <w:t>Размер обеспечения исполнения договора может составлять от 5 до 30 процентов от начальной (максимальной) цены договора;</w:t>
      </w:r>
    </w:p>
    <w:p w:rsidR="003D240E" w:rsidRDefault="00016975" w:rsidP="00B024D4">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.2</w:t>
      </w:r>
      <w:r w:rsidR="00B024D4" w:rsidRPr="00B024D4">
        <w:rPr>
          <w:rFonts w:eastAsia="Calibri"/>
          <w:bCs/>
          <w:color w:val="auto"/>
          <w:sz w:val="22"/>
          <w:szCs w:val="22"/>
          <w:shd w:val="clear" w:color="auto" w:fill="auto"/>
          <w:lang w:eastAsia="en-US"/>
        </w:rPr>
        <w:t xml:space="preserve">. В случае установления </w:t>
      </w:r>
      <w:r w:rsidR="00EC464F" w:rsidRPr="00162E0B">
        <w:rPr>
          <w:rFonts w:eastAsia="Calibri"/>
          <w:bCs/>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A33C1E">
        <w:rPr>
          <w:rFonts w:eastAsia="Calibri"/>
          <w:color w:val="auto"/>
          <w:sz w:val="22"/>
          <w:szCs w:val="22"/>
          <w:shd w:val="clear" w:color="auto" w:fill="auto"/>
          <w:lang w:eastAsia="en-US"/>
        </w:rPr>
        <w:t xml:space="preserve"> </w:t>
      </w:r>
      <w:r w:rsidR="00B024D4" w:rsidRPr="00B024D4">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Pr>
          <w:rFonts w:eastAsia="Calibri"/>
          <w:color w:val="auto"/>
          <w:sz w:val="22"/>
          <w:szCs w:val="22"/>
          <w:shd w:val="clear" w:color="auto" w:fill="auto"/>
          <w:lang w:eastAsia="en-US"/>
        </w:rPr>
        <w:t>Информационной карте</w:t>
      </w:r>
      <w:r w:rsidR="00EC464F">
        <w:rPr>
          <w:rFonts w:eastAsia="Calibri"/>
          <w:bCs/>
          <w:color w:val="auto"/>
          <w:sz w:val="22"/>
          <w:szCs w:val="22"/>
          <w:shd w:val="clear" w:color="auto" w:fill="auto"/>
          <w:lang w:eastAsia="en-US"/>
        </w:rPr>
        <w:t xml:space="preserve"> или</w:t>
      </w:r>
      <w:r w:rsidR="00B024D4" w:rsidRPr="00B024D4">
        <w:rPr>
          <w:rFonts w:eastAsia="Calibri"/>
          <w:bCs/>
          <w:color w:val="auto"/>
          <w:sz w:val="22"/>
          <w:szCs w:val="22"/>
          <w:shd w:val="clear" w:color="auto" w:fill="auto"/>
          <w:lang w:eastAsia="en-US"/>
        </w:rPr>
        <w:t xml:space="preserve"> путём предоставления </w:t>
      </w:r>
      <w:r w:rsidR="00EB5622">
        <w:rPr>
          <w:rFonts w:eastAsia="Calibri"/>
          <w:bCs/>
          <w:color w:val="auto"/>
          <w:sz w:val="22"/>
          <w:szCs w:val="22"/>
          <w:shd w:val="clear" w:color="auto" w:fill="auto"/>
          <w:lang w:eastAsia="en-US"/>
        </w:rPr>
        <w:t>банковской</w:t>
      </w:r>
      <w:r w:rsidR="00B024D4" w:rsidRPr="00B024D4">
        <w:rPr>
          <w:rFonts w:eastAsia="Calibri"/>
          <w:bCs/>
          <w:color w:val="auto"/>
          <w:sz w:val="22"/>
          <w:szCs w:val="22"/>
          <w:shd w:val="clear" w:color="auto" w:fill="auto"/>
          <w:lang w:eastAsia="en-US"/>
        </w:rPr>
        <w:t xml:space="preserve"> гарантии.</w:t>
      </w:r>
    </w:p>
    <w:p w:rsidR="00EC464F" w:rsidRDefault="00016975"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.3. </w:t>
      </w:r>
      <w:r w:rsidR="00CC74ED" w:rsidRPr="00CC74ED">
        <w:rPr>
          <w:rFonts w:eastAsia="Calibri"/>
          <w:color w:val="auto"/>
          <w:sz w:val="22"/>
          <w:szCs w:val="22"/>
          <w:shd w:val="clear" w:color="auto" w:fill="auto"/>
          <w:lang w:eastAsia="en-US"/>
        </w:rPr>
        <w:t xml:space="preserve">При наличии в документации </w:t>
      </w:r>
      <w:r w:rsidR="00CC74ED">
        <w:rPr>
          <w:rFonts w:eastAsia="Calibri"/>
          <w:color w:val="auto"/>
          <w:sz w:val="22"/>
          <w:szCs w:val="22"/>
          <w:shd w:val="clear" w:color="auto" w:fill="auto"/>
          <w:lang w:eastAsia="en-US"/>
        </w:rPr>
        <w:t xml:space="preserve">о закупке </w:t>
      </w:r>
      <w:r w:rsidR="00CC74ED" w:rsidRPr="00CC74ED">
        <w:rPr>
          <w:rFonts w:eastAsia="Calibri"/>
          <w:color w:val="auto"/>
          <w:sz w:val="22"/>
          <w:szCs w:val="22"/>
          <w:shd w:val="clear" w:color="auto" w:fill="auto"/>
          <w:lang w:eastAsia="en-US"/>
        </w:rPr>
        <w:t>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rsidR="002F4577" w:rsidRDefault="002F4577" w:rsidP="00B024D4">
      <w:pPr>
        <w:ind w:firstLine="709"/>
        <w:rPr>
          <w:rFonts w:eastAsia="Calibri"/>
          <w:color w:val="auto"/>
          <w:sz w:val="22"/>
          <w:szCs w:val="22"/>
          <w:shd w:val="clear" w:color="auto" w:fill="auto"/>
          <w:lang w:val="sah-RU" w:eastAsia="en-US"/>
        </w:rPr>
      </w:pPr>
      <w:r>
        <w:rPr>
          <w:rFonts w:eastAsia="Calibri"/>
          <w:color w:val="auto"/>
          <w:sz w:val="22"/>
          <w:szCs w:val="22"/>
          <w:shd w:val="clear" w:color="auto" w:fill="auto"/>
          <w:lang w:val="sah-RU" w:eastAsia="en-US"/>
        </w:rPr>
        <w:t xml:space="preserve">6.5.4. </w:t>
      </w:r>
      <w:r w:rsidRPr="002F4577">
        <w:rPr>
          <w:rFonts w:eastAsia="Calibri"/>
          <w:color w:val="auto"/>
          <w:sz w:val="22"/>
          <w:szCs w:val="22"/>
          <w:shd w:val="clear" w:color="auto" w:fill="auto"/>
          <w:lang w:val="sah-RU" w:eastAsia="en-US"/>
        </w:rPr>
        <w:t>Перечисление денежных средств в качестве обеспечения исполнения договора осуществляется на основании протокола о результатах закупки. Денежные средства должны быть перечислены по реквизитам, указанным в документации о закупке. Факт перечисления денежных средств в обеспечение исполнения договора подтверждается платёжным поручением с отметкой банка об оплате (оригинал документа).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rsidR="002F4577" w:rsidRDefault="002F4577"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val="sah-RU" w:eastAsia="en-US"/>
        </w:rPr>
        <w:t xml:space="preserve">6.5.5. </w:t>
      </w:r>
      <w:r w:rsidRPr="002F4577">
        <w:rPr>
          <w:rFonts w:eastAsia="Calibri"/>
          <w:color w:val="auto"/>
          <w:sz w:val="22"/>
          <w:szCs w:val="22"/>
          <w:shd w:val="clear" w:color="auto" w:fill="auto"/>
          <w:lang w:val="sah-RU" w:eastAsia="en-US"/>
        </w:rPr>
        <w:t xml:space="preserve">Денежные средства возвращаются поставщику (подрядчику, исполнителю) Заказчиком при условии надлежащего исполнения первым своих обязательств по договору. </w:t>
      </w:r>
    </w:p>
    <w:p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6</w:t>
      </w:r>
      <w:r>
        <w:rPr>
          <w:rFonts w:eastAsia="Calibri"/>
          <w:color w:val="auto"/>
          <w:sz w:val="22"/>
          <w:szCs w:val="22"/>
          <w:shd w:val="clear" w:color="auto" w:fill="auto"/>
          <w:lang w:eastAsia="en-US"/>
        </w:rPr>
        <w:t xml:space="preserve">. </w:t>
      </w:r>
      <w:r w:rsidR="00EB5622">
        <w:rPr>
          <w:rFonts w:eastAsia="Calibri"/>
          <w:bCs/>
          <w:color w:val="auto"/>
          <w:sz w:val="22"/>
          <w:szCs w:val="22"/>
          <w:shd w:val="clear" w:color="auto" w:fill="auto"/>
          <w:lang w:eastAsia="en-US"/>
        </w:rPr>
        <w:t>Банковск</w:t>
      </w:r>
      <w:r w:rsidR="00CC74ED" w:rsidRPr="00CC74ED">
        <w:rPr>
          <w:rFonts w:eastAsia="Calibri"/>
          <w:color w:val="auto"/>
          <w:sz w:val="22"/>
          <w:szCs w:val="22"/>
          <w:shd w:val="clear" w:color="auto" w:fill="auto"/>
          <w:lang w:eastAsia="en-US"/>
        </w:rPr>
        <w:t>ая гарантия должна быть безотзывной и должна содержать:</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1) сумму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 xml:space="preserve">ой гарантии, подлежащую уплате гарантом Заказчику, в установленных настоящим разделом случаях, или сумму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подлежащую уплате гарантом Заказчику, в случае ненадлежащего исполнения обязательств принципалом в соответствии установленной документации о закупке;</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2) обязательства принципала, надлежащее исполнение которых обеспечивается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гарантией;</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3) обязанность гаранта уплатить Заказчику неустойку в размере 0,1 процента денежной суммы, подлежащей уплате, за каждый день просрочки;</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4) условие, согласно которому исполнением обязательств гаранта по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является фактическое поступление денежных сумм на счёт, на котором в соответствии с законодательством Российской Федерации учитываются операции со средствами, поступающими Заказчику;</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5) срок действия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должен превышать срок действия договора не менее чем на один месяц;</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6) отлагательное условие, предусматривающее заключение договора предоставления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 xml:space="preserve">ой гарантии по обязательствам принципала, возникшим из договора при его заключении, в случае предоставления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в качестве обеспечения исполнения договора;</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7)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w:t>
      </w:r>
    </w:p>
    <w:p w:rsidR="00CC74ED" w:rsidRPr="00CC74ED" w:rsidRDefault="00016975" w:rsidP="00CC74ED">
      <w:pPr>
        <w:ind w:firstLine="709"/>
        <w:rPr>
          <w:rFonts w:eastAsia="Calibri"/>
          <w:color w:val="auto"/>
          <w:sz w:val="22"/>
          <w:szCs w:val="22"/>
          <w:shd w:val="clear" w:color="auto" w:fill="auto"/>
          <w:lang w:eastAsia="en-US"/>
        </w:rPr>
      </w:pPr>
      <w:bookmarkStart w:id="4" w:name="Par11"/>
      <w:bookmarkEnd w:id="4"/>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2F4577">
        <w:rPr>
          <w:rFonts w:eastAsia="Calibri"/>
          <w:color w:val="auto"/>
          <w:sz w:val="22"/>
          <w:szCs w:val="22"/>
          <w:shd w:val="clear" w:color="auto" w:fill="auto"/>
          <w:lang w:val="sah-RU" w:eastAsia="en-US"/>
        </w:rPr>
        <w:t>7</w:t>
      </w:r>
      <w:r>
        <w:rPr>
          <w:rFonts w:eastAsia="Calibri"/>
          <w:color w:val="auto"/>
          <w:sz w:val="22"/>
          <w:szCs w:val="22"/>
          <w:shd w:val="clear" w:color="auto" w:fill="auto"/>
          <w:lang w:val="sah-RU" w:eastAsia="en-US"/>
        </w:rPr>
        <w:t>.</w:t>
      </w:r>
      <w:r w:rsidR="00CC74ED" w:rsidRPr="00CC74ED">
        <w:rPr>
          <w:rFonts w:eastAsia="Calibri"/>
          <w:color w:val="auto"/>
          <w:sz w:val="22"/>
          <w:szCs w:val="22"/>
          <w:shd w:val="clear" w:color="auto" w:fill="auto"/>
          <w:lang w:val="sah-RU" w:eastAsia="en-US"/>
        </w:rPr>
        <w:t xml:space="preserve"> Форма требования по </w:t>
      </w:r>
      <w:r w:rsidR="00EB5622">
        <w:rPr>
          <w:rFonts w:eastAsia="Calibri"/>
          <w:bCs/>
          <w:color w:val="auto"/>
          <w:sz w:val="22"/>
          <w:szCs w:val="22"/>
          <w:shd w:val="clear" w:color="auto" w:fill="auto"/>
          <w:lang w:eastAsia="en-US"/>
        </w:rPr>
        <w:t>банковск</w:t>
      </w:r>
      <w:r w:rsidR="00CC74ED" w:rsidRPr="00CC74ED">
        <w:rPr>
          <w:rFonts w:eastAsia="Calibri"/>
          <w:color w:val="auto"/>
          <w:sz w:val="22"/>
          <w:szCs w:val="22"/>
          <w:shd w:val="clear" w:color="auto" w:fill="auto"/>
          <w:lang w:val="sah-RU" w:eastAsia="en-US"/>
        </w:rPr>
        <w:t xml:space="preserve">ой гарантии установлена постановлением Правительства Российской Федерации от 08.11.2013 № 1005 «О </w:t>
      </w:r>
      <w:r w:rsidR="00372832">
        <w:rPr>
          <w:rFonts w:eastAsia="Calibri"/>
          <w:bCs/>
          <w:color w:val="auto"/>
          <w:sz w:val="22"/>
          <w:szCs w:val="22"/>
          <w:shd w:val="clear" w:color="auto" w:fill="auto"/>
          <w:lang w:eastAsia="en-US"/>
        </w:rPr>
        <w:t>независимы</w:t>
      </w:r>
      <w:r w:rsidR="00CC74ED" w:rsidRPr="00CC74ED">
        <w:rPr>
          <w:rFonts w:eastAsia="Calibri"/>
          <w:color w:val="auto"/>
          <w:sz w:val="22"/>
          <w:szCs w:val="22"/>
          <w:shd w:val="clear" w:color="auto" w:fill="auto"/>
          <w:lang w:val="sah-RU" w:eastAsia="en-US"/>
        </w:rPr>
        <w:t>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CC74ED" w:rsidRPr="00CC74ED" w:rsidRDefault="00016975" w:rsidP="00CC74ED">
      <w:pPr>
        <w:ind w:firstLine="709"/>
        <w:rPr>
          <w:rFonts w:eastAsia="Calibri"/>
          <w:b/>
          <w:color w:val="auto"/>
          <w:sz w:val="22"/>
          <w:szCs w:val="22"/>
          <w:shd w:val="clear" w:color="auto" w:fill="auto"/>
          <w:lang w:val="sah-RU" w:eastAsia="en-US"/>
        </w:rPr>
      </w:pPr>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2F4577">
        <w:rPr>
          <w:rFonts w:eastAsia="Calibri"/>
          <w:color w:val="auto"/>
          <w:sz w:val="22"/>
          <w:szCs w:val="22"/>
          <w:shd w:val="clear" w:color="auto" w:fill="auto"/>
          <w:lang w:val="sah-RU" w:eastAsia="en-US"/>
        </w:rPr>
        <w:t>8</w:t>
      </w:r>
      <w:r w:rsidR="00CC74ED" w:rsidRPr="00CC74ED">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9</w:t>
      </w:r>
      <w:r w:rsidR="00CC74ED" w:rsidRPr="00CC74ED">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rsid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10</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Pr>
          <w:rFonts w:eastAsia="Calibri"/>
          <w:color w:val="auto"/>
          <w:sz w:val="22"/>
          <w:szCs w:val="22"/>
          <w:shd w:val="clear" w:color="auto" w:fill="auto"/>
          <w:lang w:eastAsia="en-US"/>
        </w:rPr>
        <w:t xml:space="preserve"> (если требование об обеспечении заявки указано в </w:t>
      </w:r>
      <w:r w:rsidR="00162E0B">
        <w:rPr>
          <w:rFonts w:eastAsia="Calibri"/>
          <w:color w:val="auto"/>
          <w:sz w:val="22"/>
          <w:szCs w:val="22"/>
          <w:shd w:val="clear" w:color="auto" w:fill="auto"/>
          <w:lang w:eastAsia="en-US"/>
        </w:rPr>
        <w:t>Информационной карте</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w:t>
      </w:r>
    </w:p>
    <w:p w:rsidR="00A32091" w:rsidRPr="0003159C" w:rsidRDefault="00A32091" w:rsidP="00016975">
      <w:pPr>
        <w:ind w:firstLine="709"/>
        <w:jc w:val="left"/>
        <w:rPr>
          <w:rFonts w:eastAsia="Calibri"/>
          <w:b/>
          <w:color w:val="auto"/>
          <w:sz w:val="16"/>
          <w:szCs w:val="16"/>
          <w:shd w:val="clear" w:color="auto" w:fill="auto"/>
          <w:lang w:eastAsia="en-US"/>
        </w:rPr>
      </w:pPr>
    </w:p>
    <w:p w:rsidR="00C23325" w:rsidRPr="00C23325" w:rsidRDefault="00016975" w:rsidP="00016975">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6</w:t>
      </w:r>
      <w:r w:rsidR="00C23325">
        <w:rPr>
          <w:rFonts w:eastAsia="Calibri"/>
          <w:b/>
          <w:color w:val="auto"/>
          <w:sz w:val="22"/>
          <w:szCs w:val="22"/>
          <w:shd w:val="clear" w:color="auto" w:fill="auto"/>
          <w:lang w:eastAsia="en-US"/>
        </w:rPr>
        <w:t xml:space="preserve">. </w:t>
      </w:r>
      <w:r w:rsidR="00C23325" w:rsidRPr="00C23325">
        <w:rPr>
          <w:rFonts w:eastAsia="Calibri"/>
          <w:b/>
          <w:color w:val="auto"/>
          <w:sz w:val="22"/>
          <w:szCs w:val="22"/>
          <w:shd w:val="clear" w:color="auto" w:fill="auto"/>
          <w:lang w:eastAsia="en-US"/>
        </w:rPr>
        <w:t>Признание электронного аукциона несостоявшимся и порядок заключения договора при несостоявшемся электронном аукционе</w:t>
      </w:r>
    </w:p>
    <w:p w:rsid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 xml:space="preserve">.1. </w:t>
      </w:r>
      <w:r w:rsidR="00C23325">
        <w:rPr>
          <w:rFonts w:eastAsia="Calibri"/>
          <w:color w:val="auto"/>
          <w:sz w:val="22"/>
          <w:szCs w:val="22"/>
          <w:shd w:val="clear" w:color="auto" w:fill="auto"/>
          <w:lang w:eastAsia="en-US"/>
        </w:rPr>
        <w:t>Электронный аукцион</w:t>
      </w:r>
      <w:r w:rsidR="00C23325" w:rsidRPr="00C23325">
        <w:rPr>
          <w:rFonts w:eastAsia="Calibri"/>
          <w:color w:val="auto"/>
          <w:sz w:val="22"/>
          <w:szCs w:val="22"/>
          <w:shd w:val="clear" w:color="auto" w:fill="auto"/>
          <w:lang w:eastAsia="en-US"/>
        </w:rPr>
        <w:t xml:space="preserve"> признаётся несостоявшимся, если: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по окончании срока подачи заявок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подана только одна заявка на участие в </w:t>
      </w:r>
      <w:r>
        <w:rPr>
          <w:rFonts w:eastAsia="Calibri"/>
          <w:color w:val="auto"/>
          <w:sz w:val="22"/>
          <w:szCs w:val="22"/>
          <w:shd w:val="clear" w:color="auto" w:fill="auto"/>
          <w:lang w:eastAsia="en-US"/>
        </w:rPr>
        <w:t xml:space="preserve">таком электронном </w:t>
      </w:r>
      <w:r w:rsidRPr="00C23325">
        <w:rPr>
          <w:rFonts w:eastAsia="Calibri"/>
          <w:color w:val="auto"/>
          <w:sz w:val="22"/>
          <w:szCs w:val="22"/>
          <w:shd w:val="clear" w:color="auto" w:fill="auto"/>
          <w:lang w:eastAsia="en-US"/>
        </w:rPr>
        <w:t xml:space="preserve">аукционе;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не подано ни одной заявки;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на основании результатов рассмотрения заявок на участие в </w:t>
      </w:r>
      <w:r>
        <w:rPr>
          <w:rFonts w:eastAsia="Calibri"/>
          <w:color w:val="auto"/>
          <w:sz w:val="22"/>
          <w:szCs w:val="22"/>
          <w:shd w:val="clear" w:color="auto" w:fill="auto"/>
          <w:lang w:eastAsia="en-US"/>
        </w:rPr>
        <w:t>электронном аукционе</w:t>
      </w:r>
      <w:r w:rsidRPr="00C23325">
        <w:rPr>
          <w:rFonts w:eastAsia="Calibri"/>
          <w:color w:val="auto"/>
          <w:sz w:val="22"/>
          <w:szCs w:val="22"/>
          <w:shd w:val="clear" w:color="auto" w:fill="auto"/>
          <w:lang w:eastAsia="en-US"/>
        </w:rPr>
        <w:t xml:space="preserve"> принято решение об отказе в допуске к участию в </w:t>
      </w:r>
      <w:r>
        <w:rPr>
          <w:rFonts w:eastAsia="Calibri"/>
          <w:color w:val="auto"/>
          <w:sz w:val="22"/>
          <w:szCs w:val="22"/>
          <w:shd w:val="clear" w:color="auto" w:fill="auto"/>
          <w:lang w:eastAsia="en-US"/>
        </w:rPr>
        <w:t xml:space="preserve">электронном аукционе </w:t>
      </w:r>
      <w:r w:rsidRPr="00C23325">
        <w:rPr>
          <w:rFonts w:eastAsia="Calibri"/>
          <w:color w:val="auto"/>
          <w:sz w:val="22"/>
          <w:szCs w:val="22"/>
          <w:shd w:val="clear" w:color="auto" w:fill="auto"/>
          <w:lang w:eastAsia="en-US"/>
        </w:rPr>
        <w:t xml:space="preserve">всех участников закупки, подавших заявки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принято решение о допуске к участию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признании участником </w:t>
      </w:r>
      <w:r>
        <w:rPr>
          <w:rFonts w:eastAsia="Calibri"/>
          <w:color w:val="auto"/>
          <w:sz w:val="22"/>
          <w:szCs w:val="22"/>
          <w:shd w:val="clear" w:color="auto" w:fill="auto"/>
          <w:lang w:eastAsia="en-US"/>
        </w:rPr>
        <w:t>электронного аукциона</w:t>
      </w:r>
      <w:r w:rsidRPr="00C23325">
        <w:rPr>
          <w:rFonts w:eastAsia="Calibri"/>
          <w:color w:val="auto"/>
          <w:sz w:val="22"/>
          <w:szCs w:val="22"/>
          <w:shd w:val="clear" w:color="auto" w:fill="auto"/>
          <w:lang w:eastAsia="en-US"/>
        </w:rPr>
        <w:t xml:space="preserve"> только одного участника закупки, подавшего заявку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r w:rsidR="005A580F">
        <w:rPr>
          <w:rFonts w:eastAsia="Calibri"/>
          <w:color w:val="auto"/>
          <w:sz w:val="22"/>
          <w:szCs w:val="22"/>
          <w:shd w:val="clear" w:color="auto" w:fill="auto"/>
          <w:lang w:eastAsia="en-US"/>
        </w:rPr>
        <w:t>.</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2</w:t>
      </w:r>
      <w:r w:rsidR="00C23325" w:rsidRPr="00C23325">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признаётся несостоявшимся только в отношении отдельных лотов.</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3</w:t>
      </w:r>
      <w:r w:rsidR="00C23325" w:rsidRPr="00C23325">
        <w:rPr>
          <w:rFonts w:eastAsia="Calibri"/>
          <w:color w:val="auto"/>
          <w:sz w:val="22"/>
          <w:szCs w:val="22"/>
          <w:shd w:val="clear" w:color="auto" w:fill="auto"/>
          <w:lang w:eastAsia="en-US"/>
        </w:rPr>
        <w:t xml:space="preserve">. Заказчик обязан заключить договор,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признан несостоявшимся по следующим основаниям:</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окончании срока подачи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результатам рассмотрения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4</w:t>
      </w:r>
      <w:r w:rsidR="00C23325" w:rsidRPr="00C23325">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был признан несостоявшимся по следующим причинам: </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rsidR="003D240E"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rsidR="005A580F" w:rsidRDefault="005A580F" w:rsidP="005A580F">
      <w:pPr>
        <w:ind w:firstLine="709"/>
        <w:rPr>
          <w:rFonts w:eastAsia="Calibri"/>
          <w:bCs/>
          <w:color w:val="auto"/>
          <w:sz w:val="22"/>
          <w:szCs w:val="22"/>
          <w:shd w:val="clear" w:color="auto" w:fill="auto"/>
          <w:lang w:eastAsia="en-US"/>
        </w:rPr>
      </w:pPr>
    </w:p>
    <w:p w:rsidR="00E7746E" w:rsidRDefault="00E7746E" w:rsidP="005A580F">
      <w:pPr>
        <w:ind w:firstLine="709"/>
        <w:rPr>
          <w:rFonts w:eastAsia="Calibri"/>
          <w:bCs/>
          <w:color w:val="auto"/>
          <w:sz w:val="22"/>
          <w:szCs w:val="22"/>
          <w:shd w:val="clear" w:color="auto" w:fill="auto"/>
          <w:lang w:eastAsia="en-US"/>
        </w:rPr>
      </w:pPr>
    </w:p>
    <w:p w:rsidR="00CC267A" w:rsidRDefault="00CC267A" w:rsidP="005A580F">
      <w:pPr>
        <w:ind w:firstLine="709"/>
        <w:rPr>
          <w:rFonts w:eastAsia="Calibri"/>
          <w:bCs/>
          <w:color w:val="auto"/>
          <w:sz w:val="22"/>
          <w:szCs w:val="22"/>
          <w:shd w:val="clear" w:color="auto" w:fill="auto"/>
          <w:lang w:eastAsia="en-US"/>
        </w:rPr>
      </w:pPr>
    </w:p>
    <w:p w:rsidR="00CC267A" w:rsidRDefault="00CC267A" w:rsidP="005A580F">
      <w:pPr>
        <w:ind w:firstLine="709"/>
        <w:rPr>
          <w:rFonts w:eastAsia="Calibri"/>
          <w:bCs/>
          <w:color w:val="auto"/>
          <w:sz w:val="22"/>
          <w:szCs w:val="22"/>
          <w:shd w:val="clear" w:color="auto" w:fill="auto"/>
          <w:lang w:eastAsia="en-US"/>
        </w:rPr>
      </w:pPr>
    </w:p>
    <w:p w:rsidR="00CC267A" w:rsidRDefault="00CC267A"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683CDD" w:rsidRDefault="00683CDD" w:rsidP="005A580F">
      <w:pPr>
        <w:ind w:firstLine="709"/>
        <w:rPr>
          <w:rFonts w:eastAsia="Calibri"/>
          <w:bCs/>
          <w:color w:val="auto"/>
          <w:sz w:val="22"/>
          <w:szCs w:val="22"/>
          <w:shd w:val="clear" w:color="auto" w:fill="auto"/>
          <w:lang w:eastAsia="en-US"/>
        </w:rPr>
      </w:pPr>
    </w:p>
    <w:p w:rsidR="00683CDD" w:rsidRDefault="00683CDD" w:rsidP="005A580F">
      <w:pPr>
        <w:ind w:firstLine="709"/>
        <w:rPr>
          <w:rFonts w:eastAsia="Calibri"/>
          <w:bCs/>
          <w:color w:val="auto"/>
          <w:sz w:val="22"/>
          <w:szCs w:val="22"/>
          <w:shd w:val="clear" w:color="auto" w:fill="auto"/>
          <w:lang w:eastAsia="en-US"/>
        </w:rPr>
      </w:pPr>
    </w:p>
    <w:p w:rsidR="00683CDD" w:rsidRDefault="00683CDD" w:rsidP="005A580F">
      <w:pPr>
        <w:ind w:firstLine="709"/>
        <w:rPr>
          <w:rFonts w:eastAsia="Calibri"/>
          <w:bCs/>
          <w:color w:val="auto"/>
          <w:sz w:val="22"/>
          <w:szCs w:val="22"/>
          <w:shd w:val="clear" w:color="auto" w:fill="auto"/>
          <w:lang w:eastAsia="en-US"/>
        </w:rPr>
      </w:pPr>
    </w:p>
    <w:p w:rsidR="00683CDD" w:rsidRDefault="00683CDD"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CC267A" w:rsidRDefault="00CC267A" w:rsidP="005A580F">
      <w:pPr>
        <w:ind w:firstLine="709"/>
        <w:rPr>
          <w:rFonts w:eastAsia="Calibri"/>
          <w:bCs/>
          <w:color w:val="auto"/>
          <w:sz w:val="22"/>
          <w:szCs w:val="22"/>
          <w:shd w:val="clear" w:color="auto" w:fill="auto"/>
          <w:lang w:eastAsia="en-US"/>
        </w:rPr>
      </w:pPr>
    </w:p>
    <w:p w:rsidR="00694C52" w:rsidRPr="00694C52" w:rsidRDefault="00694C52" w:rsidP="00694C52">
      <w:pPr>
        <w:ind w:left="709"/>
        <w:jc w:val="center"/>
        <w:rPr>
          <w:rFonts w:eastAsia="Calibri"/>
          <w:b/>
          <w:color w:val="auto"/>
          <w:shd w:val="clear" w:color="auto" w:fill="auto"/>
          <w:lang w:eastAsia="en-US"/>
        </w:rPr>
      </w:pPr>
      <w:r w:rsidRPr="00A541C0">
        <w:rPr>
          <w:rFonts w:eastAsia="Calibri"/>
          <w:b/>
          <w:color w:val="auto"/>
          <w:shd w:val="clear" w:color="auto" w:fill="auto"/>
          <w:lang w:eastAsia="en-US"/>
        </w:rPr>
        <w:t>РАЗДЕЛ II. ИНФОРМАЦИОННАЯ КАРТА АУКЦИОНА В ЭЛЕКТРОННОЙ ФОРМЕ</w:t>
      </w:r>
    </w:p>
    <w:tbl>
      <w:tblPr>
        <w:tblW w:w="103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2693"/>
        <w:gridCol w:w="6946"/>
      </w:tblGrid>
      <w:tr w:rsidR="00694C52" w:rsidRPr="0088273A" w:rsidTr="00F01EE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Текст пояснений</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94C52"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Муниципальное унитарное предприятие «Водоканал» г.Йошкар-Олы» муниципального образования «Город Йошкар-Ола» (сокращенное наименование – МУП «Водоканал»);</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Место нахождения - 424039, Республика Марий Эл, г. Йошкар-Ола, ул. Дружбы, д. 2;</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Почтовый адрес - 424039, Республика Марий Эл, г. Йошкар-Ола, ул. Дружбы, д. 2;</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Адрес электронной почты - </w:t>
            </w:r>
            <w:r w:rsidRPr="0088273A">
              <w:rPr>
                <w:rFonts w:eastAsia="Calibri"/>
                <w:color w:val="auto"/>
                <w:sz w:val="21"/>
                <w:szCs w:val="21"/>
                <w:shd w:val="clear" w:color="auto" w:fill="auto"/>
                <w:lang w:val="en-US" w:eastAsia="en-US"/>
              </w:rPr>
              <w:t>log</w:t>
            </w:r>
            <w:r w:rsidRPr="0088273A">
              <w:rPr>
                <w:rFonts w:eastAsia="Calibri"/>
                <w:color w:val="auto"/>
                <w:sz w:val="21"/>
                <w:szCs w:val="21"/>
                <w:shd w:val="clear" w:color="auto" w:fill="auto"/>
                <w:lang w:eastAsia="en-US"/>
              </w:rPr>
              <w:t>@</w:t>
            </w:r>
            <w:r w:rsidRPr="0088273A">
              <w:rPr>
                <w:rFonts w:eastAsia="Calibri"/>
                <w:color w:val="auto"/>
                <w:sz w:val="21"/>
                <w:szCs w:val="21"/>
                <w:shd w:val="clear" w:color="auto" w:fill="auto"/>
                <w:lang w:val="en-US" w:eastAsia="en-US"/>
              </w:rPr>
              <w:t>vod</w:t>
            </w:r>
            <w:r w:rsidRPr="0088273A">
              <w:rPr>
                <w:rFonts w:eastAsia="Calibri"/>
                <w:color w:val="auto"/>
                <w:sz w:val="21"/>
                <w:szCs w:val="21"/>
                <w:shd w:val="clear" w:color="auto" w:fill="auto"/>
                <w:lang w:eastAsia="en-US"/>
              </w:rPr>
              <w:t>12.</w:t>
            </w:r>
            <w:r w:rsidRPr="0088273A">
              <w:rPr>
                <w:rFonts w:eastAsia="Calibri"/>
                <w:color w:val="auto"/>
                <w:sz w:val="21"/>
                <w:szCs w:val="21"/>
                <w:shd w:val="clear" w:color="auto" w:fill="auto"/>
                <w:lang w:val="en-US" w:eastAsia="en-US"/>
              </w:rPr>
              <w:t>ru</w:t>
            </w:r>
            <w:r w:rsidRPr="0088273A">
              <w:rPr>
                <w:rFonts w:eastAsia="Calibri"/>
                <w:color w:val="auto"/>
                <w:sz w:val="21"/>
                <w:szCs w:val="21"/>
                <w:shd w:val="clear" w:color="auto" w:fill="auto"/>
                <w:lang w:eastAsia="en-US"/>
              </w:rPr>
              <w:t>;</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Номер контактного телефона - (8362) 64-57-62</w:t>
            </w:r>
          </w:p>
          <w:p w:rsidR="00694C52" w:rsidRPr="0088273A" w:rsidRDefault="00E7746E" w:rsidP="0088273A">
            <w:pPr>
              <w:jc w:val="left"/>
              <w:rPr>
                <w:rFonts w:eastAsia="Calibri"/>
                <w:color w:val="auto"/>
                <w:sz w:val="21"/>
                <w:szCs w:val="21"/>
                <w:shd w:val="clear" w:color="auto" w:fill="auto"/>
                <w:lang w:eastAsia="en-US"/>
              </w:rPr>
            </w:pPr>
            <w:r w:rsidRPr="00E7746E">
              <w:rPr>
                <w:rFonts w:eastAsia="Calibri"/>
                <w:color w:val="auto"/>
                <w:sz w:val="21"/>
                <w:szCs w:val="21"/>
                <w:shd w:val="clear" w:color="auto" w:fill="auto"/>
                <w:lang w:eastAsia="en-US"/>
              </w:rPr>
              <w:t>Ответственное лицо за размещение закупки</w:t>
            </w:r>
            <w:r w:rsidR="00694C52" w:rsidRPr="0088273A">
              <w:rPr>
                <w:rFonts w:eastAsia="Calibri"/>
                <w:color w:val="auto"/>
                <w:sz w:val="21"/>
                <w:szCs w:val="21"/>
                <w:shd w:val="clear" w:color="auto" w:fill="auto"/>
                <w:lang w:eastAsia="en-US"/>
              </w:rPr>
              <w:t xml:space="preserve"> - Ерсулова Анна Викторовна</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DE66B0"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761A4C" w:rsidP="002F4577">
            <w:pPr>
              <w:jc w:val="left"/>
              <w:rPr>
                <w:rFonts w:eastAsia="Calibri"/>
                <w:color w:val="auto"/>
                <w:sz w:val="21"/>
                <w:szCs w:val="21"/>
                <w:shd w:val="clear" w:color="auto" w:fill="auto"/>
                <w:lang w:eastAsia="en-US"/>
              </w:rPr>
            </w:pPr>
            <w:r w:rsidRPr="00761A4C">
              <w:rPr>
                <w:rFonts w:eastAsia="Calibri"/>
                <w:color w:val="auto"/>
                <w:sz w:val="21"/>
                <w:szCs w:val="21"/>
                <w:shd w:val="clear" w:color="auto" w:fill="auto"/>
                <w:lang w:eastAsia="en-US"/>
              </w:rPr>
              <w:t>Аукцион в электронной форме</w:t>
            </w:r>
          </w:p>
        </w:tc>
      </w:tr>
      <w:tr w:rsidR="00602783" w:rsidRPr="0088273A" w:rsidTr="00F01EEC">
        <w:tc>
          <w:tcPr>
            <w:tcW w:w="709" w:type="dxa"/>
            <w:tcBorders>
              <w:top w:val="single" w:sz="4" w:space="0" w:color="auto"/>
              <w:left w:val="single" w:sz="4" w:space="0" w:color="auto"/>
              <w:bottom w:val="single" w:sz="4" w:space="0" w:color="auto"/>
              <w:right w:val="single" w:sz="4" w:space="0" w:color="auto"/>
            </w:tcBorders>
          </w:tcPr>
          <w:p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88273A" w:rsidRDefault="00602783"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1 (один)</w:t>
            </w:r>
          </w:p>
        </w:tc>
      </w:tr>
      <w:tr w:rsidR="00602783" w:rsidRPr="0088273A" w:rsidTr="00F01EEC">
        <w:tc>
          <w:tcPr>
            <w:tcW w:w="709" w:type="dxa"/>
            <w:tcBorders>
              <w:top w:val="single" w:sz="4" w:space="0" w:color="auto"/>
              <w:left w:val="single" w:sz="4" w:space="0" w:color="auto"/>
              <w:bottom w:val="single" w:sz="4" w:space="0" w:color="auto"/>
              <w:right w:val="single" w:sz="4" w:space="0" w:color="auto"/>
            </w:tcBorders>
          </w:tcPr>
          <w:p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88273A" w:rsidRDefault="000A4AAB" w:rsidP="00F72B18">
            <w:pPr>
              <w:jc w:val="left"/>
              <w:rPr>
                <w:rFonts w:eastAsia="Calibri"/>
                <w:color w:val="auto"/>
                <w:sz w:val="21"/>
                <w:szCs w:val="21"/>
                <w:shd w:val="clear" w:color="auto" w:fill="auto"/>
                <w:lang w:eastAsia="en-US"/>
              </w:rPr>
            </w:pPr>
            <w:r w:rsidRPr="000A4AAB">
              <w:rPr>
                <w:rFonts w:eastAsia="Calibri"/>
                <w:color w:val="auto"/>
                <w:sz w:val="21"/>
                <w:szCs w:val="21"/>
                <w:shd w:val="clear" w:color="auto" w:fill="auto"/>
                <w:lang w:eastAsia="en-US"/>
              </w:rPr>
              <w:t xml:space="preserve">Поставка </w:t>
            </w:r>
            <w:r w:rsidR="00492866" w:rsidRPr="00492866">
              <w:rPr>
                <w:rFonts w:eastAsia="Calibri"/>
                <w:color w:val="auto"/>
                <w:sz w:val="21"/>
                <w:szCs w:val="21"/>
                <w:shd w:val="clear" w:color="auto" w:fill="auto"/>
                <w:lang w:eastAsia="en-US"/>
              </w:rPr>
              <w:t>люков чугунных с запорным устройством</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Классификация товаров, работ, услуг</w:t>
            </w:r>
          </w:p>
        </w:tc>
        <w:tc>
          <w:tcPr>
            <w:tcW w:w="6946" w:type="dxa"/>
            <w:tcBorders>
              <w:top w:val="single" w:sz="4" w:space="0" w:color="auto"/>
              <w:left w:val="single" w:sz="4" w:space="0" w:color="auto"/>
              <w:bottom w:val="single" w:sz="4" w:space="0" w:color="auto"/>
              <w:right w:val="single" w:sz="4" w:space="0" w:color="auto"/>
            </w:tcBorders>
            <w:vAlign w:val="center"/>
          </w:tcPr>
          <w:p w:rsidR="003C4BFE" w:rsidRDefault="001C4858" w:rsidP="006A7858">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ОКПД2: </w:t>
            </w:r>
            <w:r w:rsidR="00492866" w:rsidRPr="00492866">
              <w:rPr>
                <w:rFonts w:eastAsia="Calibri"/>
                <w:color w:val="auto"/>
                <w:sz w:val="21"/>
                <w:szCs w:val="21"/>
                <w:shd w:val="clear" w:color="auto" w:fill="auto"/>
                <w:lang w:eastAsia="en-US"/>
              </w:rPr>
              <w:t>25.11.23.119 Конструкции и детали конструкций из черных металлов прочие, не включенные в другие группировки</w:t>
            </w:r>
            <w:r w:rsidR="00492866">
              <w:rPr>
                <w:rFonts w:eastAsia="Calibri"/>
                <w:color w:val="auto"/>
                <w:sz w:val="21"/>
                <w:szCs w:val="21"/>
                <w:shd w:val="clear" w:color="auto" w:fill="auto"/>
                <w:lang w:eastAsia="en-US"/>
              </w:rPr>
              <w:t>;</w:t>
            </w:r>
          </w:p>
          <w:p w:rsidR="001C4858" w:rsidRPr="00D81AAD" w:rsidRDefault="001C4858" w:rsidP="006A7858">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ОКВЭД2: </w:t>
            </w:r>
            <w:r w:rsidR="00492866" w:rsidRPr="00492866">
              <w:rPr>
                <w:rFonts w:eastAsia="Calibri"/>
                <w:color w:val="auto"/>
                <w:sz w:val="21"/>
                <w:szCs w:val="21"/>
                <w:shd w:val="clear" w:color="auto" w:fill="auto"/>
                <w:lang w:eastAsia="en-US"/>
              </w:rPr>
              <w:t>25.11 Производство строительных металлических конструкций, изделий и их частей</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92790B"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Адрес</w:t>
            </w:r>
            <w:r w:rsidR="00694C52" w:rsidRPr="0088273A">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83CDD" w:rsidP="00683CDD">
            <w:pPr>
              <w:jc w:val="left"/>
              <w:rPr>
                <w:rFonts w:eastAsia="Calibri"/>
                <w:color w:val="auto"/>
                <w:sz w:val="21"/>
                <w:szCs w:val="21"/>
                <w:shd w:val="clear" w:color="auto" w:fill="auto"/>
                <w:lang w:eastAsia="en-US"/>
              </w:rPr>
            </w:pPr>
            <w:r w:rsidRPr="00683CDD">
              <w:rPr>
                <w:rFonts w:eastAsia="Calibri"/>
                <w:color w:val="auto"/>
                <w:sz w:val="21"/>
                <w:szCs w:val="21"/>
                <w:shd w:val="clear" w:color="auto" w:fill="auto"/>
                <w:lang w:eastAsia="en-US"/>
              </w:rPr>
              <w:t>http://www.rts-tender.ru (ООО «РТС-тендер»)</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F01EEC" w:rsidRDefault="00DE66B0"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rsidR="00694C52" w:rsidRPr="00F01EEC" w:rsidRDefault="00694C52"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Место, условия и сроки (периоды) поставки товара</w:t>
            </w:r>
            <w:r w:rsidR="005644D9" w:rsidRPr="00F01EEC">
              <w:rPr>
                <w:rFonts w:eastAsia="Calibri"/>
                <w:color w:val="auto"/>
                <w:sz w:val="21"/>
                <w:szCs w:val="21"/>
                <w:shd w:val="clear" w:color="auto" w:fill="auto"/>
                <w:lang w:eastAsia="en-US"/>
              </w:rPr>
              <w:t>, выполнения работ, оказания услуг</w:t>
            </w:r>
          </w:p>
        </w:tc>
        <w:tc>
          <w:tcPr>
            <w:tcW w:w="6946" w:type="dxa"/>
            <w:tcBorders>
              <w:top w:val="single" w:sz="4" w:space="0" w:color="auto"/>
              <w:left w:val="single" w:sz="4" w:space="0" w:color="auto"/>
              <w:bottom w:val="single" w:sz="4" w:space="0" w:color="auto"/>
              <w:right w:val="single" w:sz="4" w:space="0" w:color="auto"/>
            </w:tcBorders>
            <w:vAlign w:val="center"/>
          </w:tcPr>
          <w:p w:rsidR="005644D9" w:rsidRPr="00F01EEC" w:rsidRDefault="00F74404" w:rsidP="00F30074">
            <w:pPr>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 xml:space="preserve">Место поставки товара: </w:t>
            </w:r>
            <w:r w:rsidR="00235F72" w:rsidRPr="00235F72">
              <w:rPr>
                <w:rFonts w:eastAsia="Calibri"/>
                <w:iCs/>
                <w:color w:val="auto"/>
                <w:sz w:val="21"/>
                <w:szCs w:val="21"/>
                <w:shd w:val="clear" w:color="auto" w:fill="auto"/>
                <w:lang w:eastAsia="en-US"/>
              </w:rPr>
              <w:t>Республика Марий Эл, город Йошкар-Ола улица Дружбы, дом 2</w:t>
            </w:r>
            <w:r w:rsidRPr="00F01EEC">
              <w:rPr>
                <w:rFonts w:eastAsia="Calibri"/>
                <w:color w:val="auto"/>
                <w:sz w:val="21"/>
                <w:szCs w:val="21"/>
                <w:shd w:val="clear" w:color="auto" w:fill="auto"/>
                <w:lang w:eastAsia="en-US"/>
              </w:rPr>
              <w:t>;</w:t>
            </w:r>
          </w:p>
          <w:p w:rsidR="00F74404" w:rsidRPr="00F01EEC" w:rsidRDefault="00F74404" w:rsidP="00F74404">
            <w:pPr>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 xml:space="preserve">Срок поставки товара: </w:t>
            </w:r>
            <w:r w:rsidR="00492866" w:rsidRPr="00492866">
              <w:rPr>
                <w:rFonts w:eastAsia="Calibri"/>
                <w:color w:val="auto"/>
                <w:sz w:val="21"/>
                <w:szCs w:val="21"/>
                <w:shd w:val="clear" w:color="auto" w:fill="auto"/>
                <w:lang w:eastAsia="en-US"/>
              </w:rPr>
              <w:t>Поставка Товара осуществляется двумя партиями в течение 20 (двадцати) рабочих дней с момента подачи заявки Заказчиком. Заявки подаются до 30.06.2023г.</w:t>
            </w:r>
          </w:p>
          <w:p w:rsidR="003B0CFC" w:rsidRPr="00380205" w:rsidRDefault="00F74404" w:rsidP="00492866">
            <w:pPr>
              <w:pStyle w:val="1c"/>
              <w:spacing w:before="0" w:after="0"/>
              <w:jc w:val="both"/>
              <w:rPr>
                <w:rFonts w:eastAsia="Calibri"/>
                <w:i w:val="0"/>
                <w:sz w:val="21"/>
                <w:szCs w:val="21"/>
                <w:lang w:eastAsia="en-US"/>
              </w:rPr>
            </w:pPr>
            <w:r w:rsidRPr="00F01EEC">
              <w:rPr>
                <w:rFonts w:eastAsia="Calibri" w:cs="Times New Roman"/>
                <w:i w:val="0"/>
                <w:iCs w:val="0"/>
                <w:color w:val="auto"/>
                <w:sz w:val="21"/>
                <w:szCs w:val="21"/>
                <w:lang w:eastAsia="en-US"/>
              </w:rPr>
              <w:t xml:space="preserve">Условия поставки товара: </w:t>
            </w:r>
            <w:r w:rsidR="00492866" w:rsidRPr="00492866">
              <w:rPr>
                <w:rFonts w:eastAsia="Calibri" w:cs="Times New Roman"/>
                <w:i w:val="0"/>
                <w:color w:val="auto"/>
                <w:sz w:val="21"/>
                <w:szCs w:val="21"/>
                <w:lang w:eastAsia="en-US"/>
              </w:rPr>
              <w:t>Погрузка и доставка товара осуществляется силами и средствами Поставщика до склада Заказчика и входит в стоимость товара.</w:t>
            </w:r>
            <w:r w:rsidR="00A33C1E">
              <w:rPr>
                <w:rFonts w:eastAsia="Calibri" w:cs="Times New Roman"/>
                <w:i w:val="0"/>
                <w:color w:val="auto"/>
                <w:sz w:val="21"/>
                <w:szCs w:val="21"/>
                <w:lang w:eastAsia="en-US"/>
              </w:rPr>
              <w:t xml:space="preserve"> </w:t>
            </w:r>
            <w:r w:rsidR="00492866" w:rsidRPr="00492866">
              <w:rPr>
                <w:rFonts w:eastAsia="Calibri" w:cs="Times New Roman"/>
                <w:i w:val="0"/>
                <w:color w:val="auto"/>
                <w:sz w:val="21"/>
                <w:szCs w:val="21"/>
                <w:lang w:eastAsia="en-US"/>
              </w:rPr>
              <w:t xml:space="preserve">Разгрузка товара </w:t>
            </w:r>
            <w:r w:rsidR="00492866">
              <w:rPr>
                <w:rFonts w:eastAsia="Calibri" w:cs="Times New Roman"/>
                <w:i w:val="0"/>
                <w:color w:val="auto"/>
                <w:sz w:val="21"/>
                <w:szCs w:val="21"/>
                <w:lang w:eastAsia="en-US"/>
              </w:rPr>
              <w:t>на</w:t>
            </w:r>
            <w:r w:rsidR="00492866" w:rsidRPr="00492866">
              <w:rPr>
                <w:rFonts w:eastAsia="Calibri" w:cs="Times New Roman"/>
                <w:i w:val="0"/>
                <w:color w:val="auto"/>
                <w:sz w:val="21"/>
                <w:szCs w:val="21"/>
                <w:lang w:eastAsia="en-US"/>
              </w:rPr>
              <w:t xml:space="preserve"> месте поставки возможна силами Заказчика при условии возможности вертикальной разгрузки (кран-балкой).</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Собственные средства</w:t>
            </w:r>
            <w:r w:rsidR="00602783" w:rsidRPr="0088273A">
              <w:rPr>
                <w:rFonts w:eastAsia="Calibri"/>
                <w:color w:val="auto"/>
                <w:sz w:val="21"/>
                <w:szCs w:val="21"/>
                <w:shd w:val="clear" w:color="auto" w:fill="auto"/>
                <w:lang w:eastAsia="en-US"/>
              </w:rPr>
              <w:t xml:space="preserve"> МУП «Водоканал»</w:t>
            </w:r>
          </w:p>
        </w:tc>
      </w:tr>
      <w:tr w:rsidR="00694C52" w:rsidRPr="0088273A" w:rsidTr="00F01EEC">
        <w:trPr>
          <w:trHeight w:val="840"/>
        </w:trPr>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rsidR="00ED7183" w:rsidRPr="0088273A" w:rsidRDefault="00492866" w:rsidP="00492866">
            <w:pPr>
              <w:rPr>
                <w:rFonts w:eastAsia="Calibri"/>
                <w:color w:val="auto"/>
                <w:sz w:val="21"/>
                <w:szCs w:val="21"/>
                <w:shd w:val="clear" w:color="auto" w:fill="auto"/>
                <w:lang w:eastAsia="en-US"/>
              </w:rPr>
            </w:pPr>
            <w:r>
              <w:rPr>
                <w:rFonts w:eastAsia="Calibri"/>
                <w:color w:val="auto"/>
                <w:sz w:val="21"/>
                <w:szCs w:val="21"/>
                <w:shd w:val="clear" w:color="auto" w:fill="auto"/>
                <w:lang w:eastAsia="en-US"/>
              </w:rPr>
              <w:t>3 388 617</w:t>
            </w:r>
            <w:r w:rsidR="00DB4498">
              <w:rPr>
                <w:rFonts w:eastAsia="Calibri"/>
                <w:color w:val="auto"/>
                <w:sz w:val="21"/>
                <w:szCs w:val="21"/>
                <w:shd w:val="clear" w:color="auto" w:fill="auto"/>
                <w:lang w:eastAsia="en-US"/>
              </w:rPr>
              <w:t xml:space="preserve"> (</w:t>
            </w:r>
            <w:r>
              <w:rPr>
                <w:rFonts w:eastAsia="Calibri"/>
                <w:color w:val="auto"/>
                <w:sz w:val="21"/>
                <w:szCs w:val="21"/>
                <w:shd w:val="clear" w:color="auto" w:fill="auto"/>
                <w:lang w:eastAsia="en-US"/>
              </w:rPr>
              <w:t>Три миллиона триста восемьдесят восемь тысяч шестьсот семнадцать</w:t>
            </w:r>
            <w:r w:rsidR="00DB4498">
              <w:rPr>
                <w:rFonts w:eastAsia="Calibri"/>
                <w:color w:val="auto"/>
                <w:sz w:val="21"/>
                <w:szCs w:val="21"/>
                <w:shd w:val="clear" w:color="auto" w:fill="auto"/>
                <w:lang w:eastAsia="en-US"/>
              </w:rPr>
              <w:t xml:space="preserve">) руб. </w:t>
            </w:r>
            <w:r>
              <w:rPr>
                <w:rFonts w:eastAsia="Calibri"/>
                <w:color w:val="auto"/>
                <w:sz w:val="21"/>
                <w:szCs w:val="21"/>
                <w:shd w:val="clear" w:color="auto" w:fill="auto"/>
                <w:lang w:eastAsia="en-US"/>
              </w:rPr>
              <w:t>09</w:t>
            </w:r>
            <w:r w:rsidR="00DB4498">
              <w:rPr>
                <w:rFonts w:eastAsia="Calibri"/>
                <w:color w:val="auto"/>
                <w:sz w:val="21"/>
                <w:szCs w:val="21"/>
                <w:shd w:val="clear" w:color="auto" w:fill="auto"/>
                <w:lang w:eastAsia="en-US"/>
              </w:rPr>
              <w:t xml:space="preserve"> коп.</w:t>
            </w:r>
          </w:p>
        </w:tc>
      </w:tr>
      <w:tr w:rsidR="00694C52" w:rsidRPr="0088273A" w:rsidTr="00F01EEC">
        <w:trPr>
          <w:trHeight w:val="865"/>
        </w:trPr>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48238B">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Количество</w:t>
            </w:r>
            <w:r w:rsidR="0048238B">
              <w:rPr>
                <w:rFonts w:eastAsia="Calibri"/>
                <w:color w:val="auto"/>
                <w:sz w:val="21"/>
                <w:szCs w:val="21"/>
                <w:shd w:val="clear" w:color="auto" w:fill="auto"/>
                <w:lang w:eastAsia="en-US"/>
              </w:rPr>
              <w:t>, т</w:t>
            </w:r>
            <w:r w:rsidR="0048238B" w:rsidRPr="0048238B">
              <w:rPr>
                <w:rFonts w:eastAsia="Calibri"/>
                <w:color w:val="auto"/>
                <w:sz w:val="21"/>
                <w:szCs w:val="21"/>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Default="007E6418" w:rsidP="0088273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298 штук</w:t>
            </w:r>
            <w:r w:rsidR="00512C39">
              <w:rPr>
                <w:rFonts w:eastAsia="Calibri"/>
                <w:color w:val="auto"/>
                <w:sz w:val="21"/>
                <w:szCs w:val="21"/>
                <w:shd w:val="clear" w:color="auto" w:fill="auto"/>
                <w:lang w:eastAsia="en-US"/>
              </w:rPr>
              <w:t>;</w:t>
            </w:r>
          </w:p>
          <w:p w:rsidR="00822B24" w:rsidRPr="00822B24" w:rsidRDefault="00954937" w:rsidP="00822B24">
            <w:pPr>
              <w:rPr>
                <w:rFonts w:eastAsia="Calibri"/>
                <w:color w:val="auto"/>
                <w:sz w:val="21"/>
                <w:szCs w:val="21"/>
                <w:shd w:val="clear" w:color="auto" w:fill="auto"/>
                <w:lang w:eastAsia="en-US"/>
              </w:rPr>
            </w:pPr>
            <w:r>
              <w:rPr>
                <w:rFonts w:eastAsia="Calibri"/>
                <w:color w:val="auto"/>
                <w:sz w:val="21"/>
                <w:szCs w:val="21"/>
                <w:shd w:val="clear" w:color="auto" w:fill="auto"/>
                <w:lang w:eastAsia="en-US"/>
              </w:rPr>
              <w:t>Товар должен</w:t>
            </w:r>
            <w:r w:rsidR="00A33C1E">
              <w:rPr>
                <w:rFonts w:eastAsia="Calibri"/>
                <w:color w:val="auto"/>
                <w:sz w:val="21"/>
                <w:szCs w:val="21"/>
                <w:shd w:val="clear" w:color="auto" w:fill="auto"/>
                <w:lang w:eastAsia="en-US"/>
              </w:rPr>
              <w:t xml:space="preserve"> </w:t>
            </w:r>
            <w:r w:rsidRPr="00954937">
              <w:rPr>
                <w:rFonts w:eastAsia="Calibri"/>
                <w:color w:val="auto"/>
                <w:sz w:val="21"/>
                <w:szCs w:val="21"/>
                <w:shd w:val="clear" w:color="auto" w:fill="auto"/>
                <w:lang w:eastAsia="en-US"/>
              </w:rPr>
              <w:t>быть надлежащего качества и</w:t>
            </w:r>
            <w:r w:rsidR="00A33C1E">
              <w:rPr>
                <w:rFonts w:eastAsia="Calibri"/>
                <w:color w:val="auto"/>
                <w:sz w:val="21"/>
                <w:szCs w:val="21"/>
                <w:shd w:val="clear" w:color="auto" w:fill="auto"/>
                <w:lang w:eastAsia="en-US"/>
              </w:rPr>
              <w:t xml:space="preserve"> </w:t>
            </w:r>
            <w:r w:rsidRPr="00954937">
              <w:rPr>
                <w:rFonts w:eastAsia="Calibri"/>
                <w:color w:val="auto"/>
                <w:sz w:val="21"/>
                <w:szCs w:val="21"/>
                <w:shd w:val="clear" w:color="auto" w:fill="auto"/>
                <w:lang w:eastAsia="en-US"/>
              </w:rPr>
              <w:t xml:space="preserve">соответствовать требованиям </w:t>
            </w:r>
            <w:r w:rsidR="00235F72" w:rsidRPr="00235F72">
              <w:rPr>
                <w:rFonts w:eastAsia="Calibri"/>
                <w:color w:val="auto"/>
                <w:sz w:val="21"/>
                <w:szCs w:val="21"/>
                <w:shd w:val="clear" w:color="auto" w:fill="auto"/>
                <w:lang w:eastAsia="en-US"/>
              </w:rPr>
              <w:t>ГОСТ 3634-2019 «Люки смотровых колодцев и дождеприемники ливнесточных колодцев. Технические условия»</w:t>
            </w:r>
            <w:r w:rsidR="00235F72">
              <w:rPr>
                <w:rFonts w:eastAsia="Calibri"/>
                <w:color w:val="auto"/>
                <w:sz w:val="21"/>
                <w:szCs w:val="21"/>
                <w:shd w:val="clear" w:color="auto" w:fill="auto"/>
                <w:lang w:eastAsia="en-US"/>
              </w:rPr>
              <w:t>.</w:t>
            </w:r>
          </w:p>
          <w:p w:rsidR="00F749CA" w:rsidRPr="0088273A" w:rsidRDefault="00822B24" w:rsidP="00822B24">
            <w:pPr>
              <w:rPr>
                <w:rFonts w:eastAsia="Calibri"/>
                <w:color w:val="auto"/>
                <w:sz w:val="21"/>
                <w:szCs w:val="21"/>
                <w:shd w:val="clear" w:color="auto" w:fill="auto"/>
                <w:lang w:eastAsia="en-US"/>
              </w:rPr>
            </w:pPr>
            <w:r w:rsidRPr="00822B24">
              <w:rPr>
                <w:rFonts w:eastAsia="Calibri"/>
                <w:color w:val="auto"/>
                <w:sz w:val="21"/>
                <w:szCs w:val="21"/>
                <w:shd w:val="clear" w:color="auto" w:fill="auto"/>
                <w:lang w:eastAsia="en-US"/>
              </w:rPr>
              <w:t xml:space="preserve">Описание объекта закупки представлено в Разделе </w:t>
            </w:r>
            <w:r w:rsidRPr="00822B24">
              <w:rPr>
                <w:rFonts w:eastAsia="Calibri"/>
                <w:color w:val="auto"/>
                <w:sz w:val="21"/>
                <w:szCs w:val="21"/>
                <w:shd w:val="clear" w:color="auto" w:fill="auto"/>
                <w:lang w:val="en-US" w:eastAsia="en-US"/>
              </w:rPr>
              <w:t>III</w:t>
            </w:r>
            <w:r w:rsidRPr="00822B24">
              <w:rPr>
                <w:rFonts w:eastAsia="Calibri"/>
                <w:color w:val="auto"/>
                <w:sz w:val="21"/>
                <w:szCs w:val="21"/>
                <w:shd w:val="clear" w:color="auto" w:fill="auto"/>
                <w:lang w:eastAsia="en-US"/>
              </w:rPr>
              <w:t xml:space="preserve"> «Техническое задание».</w:t>
            </w:r>
          </w:p>
        </w:tc>
      </w:tr>
      <w:tr w:rsidR="00694C52" w:rsidRPr="0088273A" w:rsidTr="00F01EEC">
        <w:trPr>
          <w:trHeight w:val="274"/>
        </w:trPr>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rsidR="00694C52" w:rsidRPr="00ED7183" w:rsidRDefault="00694C52" w:rsidP="00ED7183">
            <w:pPr>
              <w:rPr>
                <w:rFonts w:eastAsia="Calibri"/>
                <w:color w:val="auto"/>
                <w:sz w:val="20"/>
                <w:szCs w:val="20"/>
                <w:shd w:val="clear" w:color="auto" w:fill="auto"/>
                <w:lang w:eastAsia="en-US"/>
              </w:rPr>
            </w:pPr>
            <w:r w:rsidRPr="00ED7183">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94C52" w:rsidP="0088273A">
            <w:pPr>
              <w:jc w:val="left"/>
              <w:rPr>
                <w:rFonts w:eastAsia="Calibri"/>
                <w:color w:val="auto"/>
                <w:sz w:val="21"/>
                <w:szCs w:val="21"/>
                <w:shd w:val="clear" w:color="auto" w:fill="auto"/>
                <w:lang w:val="en-US" w:eastAsia="en-US"/>
              </w:rPr>
            </w:pPr>
            <w:r w:rsidRPr="0088273A">
              <w:rPr>
                <w:rFonts w:eastAsia="Calibri"/>
                <w:color w:val="auto"/>
                <w:sz w:val="21"/>
                <w:szCs w:val="21"/>
                <w:shd w:val="clear" w:color="auto" w:fill="auto"/>
                <w:lang w:eastAsia="en-US"/>
              </w:rPr>
              <w:t>Российский рубль</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F01EEC" w:rsidRDefault="00DE66B0"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rsidR="00694C52" w:rsidRPr="00F01EEC" w:rsidRDefault="00694C52"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F01EEC" w:rsidRDefault="00235F72" w:rsidP="006015E5">
            <w:pPr>
              <w:rPr>
                <w:rFonts w:eastAsia="Calibri"/>
                <w:color w:val="auto"/>
                <w:sz w:val="21"/>
                <w:szCs w:val="21"/>
                <w:shd w:val="clear" w:color="auto" w:fill="auto"/>
                <w:lang w:eastAsia="en-US"/>
              </w:rPr>
            </w:pPr>
            <w:r w:rsidRPr="00235F72">
              <w:rPr>
                <w:rFonts w:eastAsia="Times New Roman"/>
                <w:color w:val="000000"/>
                <w:sz w:val="21"/>
                <w:szCs w:val="21"/>
                <w:shd w:val="clear" w:color="auto" w:fill="auto"/>
              </w:rPr>
              <w:t>Цена товара включает в себя все расходы Поставщика, необходимые для осуществления им своих обязательств в полном объеме, в том числе стоимость товара, доставку, страхование, уплату таможенных пошлин, налогов, сборов и других обязательных платежей, а также все подлежащие расходы на упаковку, маркировку, сертификацию, транспортные расходы по доставке товара до места поставки,</w:t>
            </w:r>
            <w:r w:rsidR="00A33C1E">
              <w:rPr>
                <w:rFonts w:eastAsia="Times New Roman"/>
                <w:color w:val="000000"/>
                <w:sz w:val="21"/>
                <w:szCs w:val="21"/>
                <w:shd w:val="clear" w:color="auto" w:fill="auto"/>
              </w:rPr>
              <w:t xml:space="preserve"> </w:t>
            </w:r>
            <w:r w:rsidRPr="00235F72">
              <w:rPr>
                <w:rFonts w:eastAsia="Times New Roman"/>
                <w:color w:val="000000"/>
                <w:sz w:val="21"/>
                <w:szCs w:val="21"/>
                <w:shd w:val="clear" w:color="auto" w:fill="auto"/>
              </w:rPr>
              <w:t>стоимость всех необходимых погрузочно-разгрузочных работ, связанных с поставкой Товара.</w:t>
            </w:r>
          </w:p>
        </w:tc>
      </w:tr>
      <w:tr w:rsidR="00416855" w:rsidRPr="0088273A" w:rsidTr="00F01EEC">
        <w:tc>
          <w:tcPr>
            <w:tcW w:w="709"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13</w:t>
            </w:r>
          </w:p>
        </w:tc>
        <w:tc>
          <w:tcPr>
            <w:tcW w:w="2693" w:type="dxa"/>
            <w:tcBorders>
              <w:top w:val="single" w:sz="4" w:space="0" w:color="auto"/>
              <w:left w:val="single" w:sz="4" w:space="0" w:color="auto"/>
              <w:bottom w:val="single" w:sz="4" w:space="0" w:color="auto"/>
              <w:right w:val="single" w:sz="4" w:space="0" w:color="auto"/>
            </w:tcBorders>
          </w:tcPr>
          <w:p w:rsidR="00416855"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804E4D" w:rsidRPr="00804E4D" w:rsidRDefault="00804E4D" w:rsidP="00804E4D">
            <w:pPr>
              <w:rPr>
                <w:rFonts w:eastAsia="Calibri"/>
                <w:color w:val="auto"/>
                <w:sz w:val="21"/>
                <w:szCs w:val="21"/>
                <w:shd w:val="clear" w:color="auto" w:fill="auto"/>
                <w:lang w:eastAsia="en-US"/>
              </w:rPr>
            </w:pPr>
            <w:r w:rsidRPr="00804E4D">
              <w:rPr>
                <w:rFonts w:eastAsia="Calibri"/>
                <w:color w:val="auto"/>
                <w:sz w:val="21"/>
                <w:szCs w:val="21"/>
                <w:shd w:val="clear" w:color="auto" w:fill="auto"/>
                <w:lang w:eastAsia="en-US"/>
              </w:rPr>
              <w:t xml:space="preserve">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w:t>
            </w:r>
            <w:r w:rsidR="008C1082">
              <w:rPr>
                <w:rFonts w:eastAsia="Calibri"/>
                <w:color w:val="auto"/>
                <w:sz w:val="21"/>
                <w:szCs w:val="21"/>
                <w:shd w:val="clear" w:color="auto" w:fill="auto"/>
                <w:lang w:eastAsia="en-US"/>
              </w:rPr>
              <w:t xml:space="preserve"> работ, услуг,</w:t>
            </w:r>
            <w:r w:rsidRPr="00804E4D">
              <w:rPr>
                <w:rFonts w:eastAsia="Calibri"/>
                <w:color w:val="auto"/>
                <w:sz w:val="21"/>
                <w:szCs w:val="21"/>
                <w:shd w:val="clear" w:color="auto" w:fill="auto"/>
                <w:lang w:eastAsia="en-US"/>
              </w:rPr>
              <w:t xml:space="preserve"> планируемых к закупкам, а при их отсутствии — однородных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321A2C" w:rsidRPr="0088273A" w:rsidRDefault="006A4FCA" w:rsidP="00804E4D">
            <w:pPr>
              <w:rPr>
                <w:rFonts w:eastAsia="Calibri"/>
                <w:color w:val="auto"/>
                <w:sz w:val="21"/>
                <w:szCs w:val="21"/>
                <w:shd w:val="clear" w:color="auto" w:fill="auto"/>
                <w:lang w:eastAsia="en-US"/>
              </w:rPr>
            </w:pPr>
            <w:r w:rsidRPr="00ED7183">
              <w:rPr>
                <w:rFonts w:eastAsia="Calibri"/>
                <w:color w:val="auto"/>
                <w:sz w:val="21"/>
                <w:szCs w:val="21"/>
                <w:shd w:val="clear" w:color="auto" w:fill="auto"/>
                <w:lang w:eastAsia="en-US"/>
              </w:rPr>
              <w:t xml:space="preserve">Сведения о начальной (максимальной) цене единицы </w:t>
            </w:r>
            <w:r>
              <w:rPr>
                <w:rFonts w:eastAsia="Calibri"/>
                <w:color w:val="auto"/>
                <w:sz w:val="21"/>
                <w:szCs w:val="21"/>
                <w:shd w:val="clear" w:color="auto" w:fill="auto"/>
                <w:lang w:eastAsia="en-US"/>
              </w:rPr>
              <w:t>каждого товара</w:t>
            </w:r>
            <w:r w:rsidRPr="00ED7183">
              <w:rPr>
                <w:rFonts w:eastAsia="Calibri"/>
                <w:color w:val="auto"/>
                <w:sz w:val="21"/>
                <w:szCs w:val="21"/>
                <w:shd w:val="clear" w:color="auto" w:fill="auto"/>
                <w:lang w:eastAsia="en-US"/>
              </w:rPr>
              <w:t xml:space="preserve">, необходимые для применения ПП 925, приведены в Разделе </w:t>
            </w:r>
            <w:r w:rsidRPr="00ED7183">
              <w:rPr>
                <w:rFonts w:eastAsia="Calibri"/>
                <w:color w:val="auto"/>
                <w:sz w:val="21"/>
                <w:szCs w:val="21"/>
                <w:shd w:val="clear" w:color="auto" w:fill="auto"/>
                <w:lang w:val="en-US" w:eastAsia="en-US"/>
              </w:rPr>
              <w:t>V</w:t>
            </w:r>
            <w:r w:rsidRPr="00ED7183">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88273A" w:rsidTr="00F01EEC">
        <w:tc>
          <w:tcPr>
            <w:tcW w:w="709"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rsidR="001E166A"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Ограничение участия в закупке</w:t>
            </w:r>
            <w:r w:rsidR="001E166A" w:rsidRPr="001E166A">
              <w:rPr>
                <w:rFonts w:eastAsia="Calibri"/>
                <w:color w:val="auto"/>
                <w:sz w:val="21"/>
                <w:szCs w:val="21"/>
                <w:shd w:val="clear" w:color="auto" w:fill="auto"/>
                <w:lang w:eastAsia="en-US"/>
              </w:rPr>
              <w:t>, в отношении участников закупки, которыми могут быть только субъекты малого и среднего предпринимательства</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Pr="008C780E" w:rsidRDefault="008C780E" w:rsidP="008C780E">
            <w:pPr>
              <w:jc w:val="left"/>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Не у</w:t>
            </w:r>
            <w:r w:rsidR="00416855" w:rsidRPr="0088273A">
              <w:rPr>
                <w:rFonts w:eastAsia="Calibri"/>
                <w:bCs/>
                <w:color w:val="auto"/>
                <w:sz w:val="21"/>
                <w:szCs w:val="21"/>
                <w:shd w:val="clear" w:color="auto" w:fill="auto"/>
                <w:lang w:eastAsia="en-US"/>
              </w:rPr>
              <w:t>становлено.</w:t>
            </w:r>
          </w:p>
        </w:tc>
      </w:tr>
      <w:tr w:rsidR="004137A7" w:rsidRPr="0088273A" w:rsidTr="00F01EEC">
        <w:tc>
          <w:tcPr>
            <w:tcW w:w="709" w:type="dxa"/>
            <w:tcBorders>
              <w:top w:val="single" w:sz="4" w:space="0" w:color="auto"/>
              <w:left w:val="single" w:sz="4" w:space="0" w:color="auto"/>
              <w:bottom w:val="single" w:sz="4" w:space="0" w:color="auto"/>
              <w:right w:val="single" w:sz="4" w:space="0" w:color="auto"/>
            </w:tcBorders>
          </w:tcPr>
          <w:p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rsidR="004137A7" w:rsidRPr="0088273A" w:rsidRDefault="004137A7"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sidR="00A33C1E">
              <w:rPr>
                <w:rFonts w:eastAsia="Calibri"/>
                <w:bCs/>
                <w:color w:val="auto"/>
                <w:sz w:val="21"/>
                <w:szCs w:val="21"/>
                <w:shd w:val="clear" w:color="auto" w:fill="auto"/>
                <w:lang w:eastAsia="en-US"/>
              </w:rPr>
              <w:t xml:space="preserve"> </w:t>
            </w:r>
            <w:r w:rsidRPr="00321A2C">
              <w:rPr>
                <w:rFonts w:eastAsia="Calibri"/>
                <w:bCs/>
                <w:color w:val="auto"/>
                <w:sz w:val="21"/>
                <w:szCs w:val="21"/>
                <w:shd w:val="clear" w:color="auto" w:fill="auto"/>
                <w:lang w:eastAsia="en-US"/>
              </w:rPr>
              <w:t>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rsidR="004137A7" w:rsidRPr="0088273A" w:rsidRDefault="00321A2C" w:rsidP="00063495">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 xml:space="preserve">7) </w:t>
            </w:r>
            <w:r w:rsidR="00063495">
              <w:rPr>
                <w:rFonts w:eastAsia="Calibri"/>
                <w:bCs/>
                <w:color w:val="auto"/>
                <w:sz w:val="21"/>
                <w:szCs w:val="21"/>
                <w:shd w:val="clear" w:color="auto" w:fill="auto"/>
                <w:lang w:eastAsia="en-US"/>
              </w:rPr>
              <w:t>отсутствие</w:t>
            </w:r>
            <w:r w:rsidRPr="00321A2C">
              <w:rPr>
                <w:rFonts w:eastAsia="Calibri"/>
                <w:bCs/>
                <w:color w:val="auto"/>
                <w:sz w:val="21"/>
                <w:szCs w:val="21"/>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tc>
      </w:tr>
      <w:tr w:rsidR="00F01EEC" w:rsidRPr="0088273A" w:rsidTr="00F01EEC">
        <w:tc>
          <w:tcPr>
            <w:tcW w:w="709" w:type="dxa"/>
            <w:tcBorders>
              <w:top w:val="single" w:sz="4" w:space="0" w:color="auto"/>
              <w:left w:val="single" w:sz="4" w:space="0" w:color="auto"/>
              <w:bottom w:val="single" w:sz="4" w:space="0" w:color="auto"/>
              <w:right w:val="single" w:sz="4" w:space="0" w:color="auto"/>
            </w:tcBorders>
          </w:tcPr>
          <w:p w:rsidR="00F01EEC" w:rsidRDefault="00F01EEC"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15.1</w:t>
            </w:r>
          </w:p>
        </w:tc>
        <w:tc>
          <w:tcPr>
            <w:tcW w:w="2693" w:type="dxa"/>
            <w:tcBorders>
              <w:top w:val="single" w:sz="4" w:space="0" w:color="auto"/>
              <w:left w:val="single" w:sz="4" w:space="0" w:color="auto"/>
              <w:bottom w:val="single" w:sz="4" w:space="0" w:color="auto"/>
              <w:right w:val="single" w:sz="4" w:space="0" w:color="auto"/>
            </w:tcBorders>
          </w:tcPr>
          <w:p w:rsidR="00F01EEC" w:rsidRPr="0088273A" w:rsidRDefault="00F01EEC" w:rsidP="00416855">
            <w:pPr>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F01EEC" w:rsidRPr="0088273A" w:rsidRDefault="00F01EEC" w:rsidP="00F01EEC">
            <w:pPr>
              <w:rPr>
                <w:rFonts w:eastAsia="Calibri"/>
                <w:bCs/>
                <w:color w:val="auto"/>
                <w:sz w:val="21"/>
                <w:szCs w:val="21"/>
                <w:shd w:val="clear" w:color="auto" w:fill="auto"/>
                <w:lang w:eastAsia="en-US"/>
              </w:rPr>
            </w:pPr>
            <w:r w:rsidRPr="00F01EEC">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tc>
      </w:tr>
      <w:tr w:rsidR="00416855" w:rsidRPr="0088273A" w:rsidTr="00F01EEC">
        <w:tc>
          <w:tcPr>
            <w:tcW w:w="709"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rsidR="00416855" w:rsidRPr="0088273A" w:rsidRDefault="00416855"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Default="00416855"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Установлен</w:t>
            </w:r>
          </w:p>
          <w:p w:rsidR="0003154F" w:rsidRPr="0088273A" w:rsidRDefault="0003154F" w:rsidP="00EF3362">
            <w:pPr>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В</w:t>
            </w:r>
            <w:r w:rsidRPr="008D5ABB">
              <w:rPr>
                <w:rFonts w:eastAsia="Calibri"/>
                <w:bCs/>
                <w:color w:val="auto"/>
                <w:sz w:val="21"/>
                <w:szCs w:val="21"/>
                <w:shd w:val="clear" w:color="auto" w:fill="auto"/>
                <w:lang w:eastAsia="en-US"/>
              </w:rPr>
              <w:t xml:space="preserve">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eastAsia="Calibri"/>
                <w:bCs/>
                <w:color w:val="auto"/>
                <w:sz w:val="21"/>
                <w:szCs w:val="21"/>
                <w:shd w:val="clear" w:color="auto" w:fill="auto"/>
                <w:lang w:eastAsia="en-US"/>
              </w:rPr>
              <w:t>.</w:t>
            </w:r>
          </w:p>
        </w:tc>
      </w:tr>
      <w:tr w:rsidR="00A231FB" w:rsidRPr="0088273A" w:rsidTr="00F01EEC">
        <w:tc>
          <w:tcPr>
            <w:tcW w:w="709" w:type="dxa"/>
            <w:tcBorders>
              <w:top w:val="single" w:sz="4" w:space="0" w:color="auto"/>
              <w:left w:val="single" w:sz="4" w:space="0" w:color="auto"/>
              <w:bottom w:val="single" w:sz="4" w:space="0" w:color="auto"/>
              <w:right w:val="single" w:sz="4" w:space="0" w:color="auto"/>
            </w:tcBorders>
          </w:tcPr>
          <w:p w:rsidR="00A231FB"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rsidR="00A231FB" w:rsidRPr="0088273A" w:rsidRDefault="00A804EE"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Pr="0088273A" w:rsidRDefault="00A804EE"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Документация о закупке предоставляется бесплатно</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B729A2" w:rsidRDefault="00DE66B0" w:rsidP="00694C52">
            <w:pPr>
              <w:jc w:val="left"/>
              <w:rPr>
                <w:rFonts w:eastAsia="Calibri"/>
                <w:color w:val="auto"/>
                <w:sz w:val="21"/>
                <w:szCs w:val="21"/>
                <w:shd w:val="clear" w:color="auto" w:fill="auto"/>
                <w:lang w:eastAsia="en-US"/>
              </w:rPr>
            </w:pPr>
            <w:r w:rsidRPr="00B729A2">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rsidR="00694C52" w:rsidRPr="00B729A2" w:rsidRDefault="00694C52" w:rsidP="00790207">
            <w:pPr>
              <w:jc w:val="left"/>
              <w:rPr>
                <w:rFonts w:eastAsia="Calibri"/>
                <w:color w:val="auto"/>
                <w:sz w:val="21"/>
                <w:szCs w:val="21"/>
                <w:shd w:val="clear" w:color="auto" w:fill="auto"/>
                <w:lang w:eastAsia="en-US"/>
              </w:rPr>
            </w:pPr>
            <w:r w:rsidRPr="00B729A2">
              <w:rPr>
                <w:rFonts w:eastAsia="Calibri"/>
                <w:color w:val="auto"/>
                <w:sz w:val="21"/>
                <w:szCs w:val="21"/>
                <w:shd w:val="clear" w:color="auto" w:fill="auto"/>
                <w:lang w:eastAsia="en-US"/>
              </w:rPr>
              <w:t>Форма, сроки и порядок оплаты поставляемого товара</w:t>
            </w:r>
            <w:r w:rsidR="00833FF2" w:rsidRPr="00B729A2">
              <w:rPr>
                <w:rFonts w:eastAsia="Calibri"/>
                <w:color w:val="auto"/>
                <w:sz w:val="21"/>
                <w:szCs w:val="21"/>
                <w:shd w:val="clear" w:color="auto" w:fill="auto"/>
                <w:lang w:eastAsia="en-US"/>
              </w:rPr>
              <w:t>, выполненн</w:t>
            </w:r>
            <w:r w:rsidR="00790207" w:rsidRPr="00B729A2">
              <w:rPr>
                <w:rFonts w:eastAsia="Calibri"/>
                <w:color w:val="auto"/>
                <w:sz w:val="21"/>
                <w:szCs w:val="21"/>
                <w:shd w:val="clear" w:color="auto" w:fill="auto"/>
                <w:lang w:eastAsia="en-US"/>
              </w:rPr>
              <w:t>о</w:t>
            </w:r>
            <w:r w:rsidR="00833FF2" w:rsidRPr="00B729A2">
              <w:rPr>
                <w:rFonts w:eastAsia="Calibri"/>
                <w:color w:val="auto"/>
                <w:sz w:val="21"/>
                <w:szCs w:val="21"/>
                <w:shd w:val="clear" w:color="auto" w:fill="auto"/>
                <w:lang w:eastAsia="en-US"/>
              </w:rPr>
              <w:t xml:space="preserve">й работы, </w:t>
            </w:r>
            <w:r w:rsidR="00790207" w:rsidRPr="00B729A2">
              <w:rPr>
                <w:rFonts w:eastAsia="Calibri"/>
                <w:color w:val="auto"/>
                <w:sz w:val="21"/>
                <w:szCs w:val="21"/>
                <w:shd w:val="clear" w:color="auto" w:fill="auto"/>
                <w:lang w:eastAsia="en-US"/>
              </w:rPr>
              <w:t>оказанной услуги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235F72" w:rsidP="00FC4374">
            <w:pPr>
              <w:rPr>
                <w:rFonts w:eastAsia="Calibri"/>
                <w:color w:val="auto"/>
                <w:sz w:val="21"/>
                <w:szCs w:val="21"/>
                <w:shd w:val="clear" w:color="auto" w:fill="auto"/>
                <w:lang w:eastAsia="en-US"/>
              </w:rPr>
            </w:pPr>
            <w:r w:rsidRPr="00235F72">
              <w:rPr>
                <w:rFonts w:eastAsia="Calibri"/>
                <w:color w:val="auto"/>
                <w:sz w:val="21"/>
                <w:szCs w:val="21"/>
                <w:shd w:val="clear" w:color="auto" w:fill="auto"/>
                <w:lang w:eastAsia="en-US"/>
              </w:rPr>
              <w:t>Оплата производится в течение 7(семи) рабочих</w:t>
            </w:r>
            <w:r w:rsidR="00A33C1E">
              <w:rPr>
                <w:rFonts w:eastAsia="Calibri"/>
                <w:color w:val="auto"/>
                <w:sz w:val="21"/>
                <w:szCs w:val="21"/>
                <w:shd w:val="clear" w:color="auto" w:fill="auto"/>
                <w:lang w:eastAsia="en-US"/>
              </w:rPr>
              <w:t xml:space="preserve"> </w:t>
            </w:r>
            <w:r w:rsidRPr="00235F72">
              <w:rPr>
                <w:rFonts w:eastAsia="Calibri"/>
                <w:color w:val="auto"/>
                <w:sz w:val="21"/>
                <w:szCs w:val="21"/>
                <w:shd w:val="clear" w:color="auto" w:fill="auto"/>
                <w:lang w:eastAsia="en-US"/>
              </w:rPr>
              <w:t>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w:t>
            </w:r>
            <w:r w:rsidR="00A33C1E">
              <w:rPr>
                <w:rFonts w:eastAsia="Calibri"/>
                <w:color w:val="auto"/>
                <w:sz w:val="21"/>
                <w:szCs w:val="21"/>
                <w:shd w:val="clear" w:color="auto" w:fill="auto"/>
                <w:lang w:eastAsia="en-US"/>
              </w:rPr>
              <w:t xml:space="preserve"> </w:t>
            </w:r>
            <w:r w:rsidRPr="00235F72">
              <w:rPr>
                <w:rFonts w:eastAsia="Calibri"/>
                <w:color w:val="auto"/>
                <w:sz w:val="21"/>
                <w:szCs w:val="21"/>
                <w:shd w:val="clear" w:color="auto" w:fill="auto"/>
                <w:lang w:eastAsia="en-US"/>
              </w:rPr>
              <w:t>и счет на оплату за поставленный товар выставляется Поставщиком Заказчику в день поставки Товара.</w:t>
            </w:r>
          </w:p>
        </w:tc>
      </w:tr>
      <w:tr w:rsidR="004137A7" w:rsidRPr="0088273A" w:rsidTr="00F01EEC">
        <w:tc>
          <w:tcPr>
            <w:tcW w:w="709" w:type="dxa"/>
            <w:tcBorders>
              <w:top w:val="single" w:sz="4" w:space="0" w:color="auto"/>
              <w:left w:val="single" w:sz="4" w:space="0" w:color="auto"/>
              <w:bottom w:val="single" w:sz="4" w:space="0" w:color="auto"/>
              <w:right w:val="single" w:sz="4" w:space="0" w:color="auto"/>
            </w:tcBorders>
          </w:tcPr>
          <w:p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rsidR="004137A7" w:rsidRPr="0088273A" w:rsidRDefault="004137A7"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5A3C6A" w:rsidRPr="0088273A" w:rsidRDefault="002B4C01" w:rsidP="005A3C6A">
            <w:pPr>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Не требуется</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97424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rsidR="00884445" w:rsidRPr="00884445" w:rsidRDefault="00884445" w:rsidP="00884445">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 xml:space="preserve">Начало предоставления разъяснений участникам закупки – </w:t>
            </w:r>
            <w:r w:rsidRPr="00094BAF">
              <w:rPr>
                <w:rFonts w:eastAsia="Calibri"/>
                <w:color w:val="auto"/>
                <w:sz w:val="21"/>
                <w:szCs w:val="21"/>
                <w:shd w:val="clear" w:color="auto" w:fill="auto"/>
                <w:lang w:eastAsia="en-US"/>
              </w:rPr>
              <w:t>«</w:t>
            </w:r>
            <w:r w:rsidR="00A33C1E">
              <w:rPr>
                <w:rFonts w:eastAsia="Calibri"/>
                <w:color w:val="auto"/>
                <w:sz w:val="21"/>
                <w:szCs w:val="21"/>
                <w:shd w:val="clear" w:color="auto" w:fill="auto"/>
                <w:lang w:eastAsia="en-US"/>
              </w:rPr>
              <w:t>28</w:t>
            </w:r>
            <w:r w:rsidRPr="00094BAF">
              <w:rPr>
                <w:rFonts w:eastAsia="Calibri"/>
                <w:color w:val="auto"/>
                <w:sz w:val="21"/>
                <w:szCs w:val="21"/>
                <w:shd w:val="clear" w:color="auto" w:fill="auto"/>
                <w:lang w:eastAsia="en-US"/>
              </w:rPr>
              <w:t xml:space="preserve">» </w:t>
            </w:r>
            <w:r w:rsidR="00A33C1E">
              <w:rPr>
                <w:rFonts w:eastAsia="Calibri"/>
                <w:color w:val="auto"/>
                <w:sz w:val="21"/>
                <w:szCs w:val="21"/>
                <w:shd w:val="clear" w:color="auto" w:fill="auto"/>
                <w:lang w:eastAsia="en-US"/>
              </w:rPr>
              <w:t>февраля</w:t>
            </w:r>
            <w:r w:rsidR="00F01EEC">
              <w:rPr>
                <w:rFonts w:eastAsia="Calibri"/>
                <w:color w:val="auto"/>
                <w:sz w:val="21"/>
                <w:szCs w:val="21"/>
                <w:shd w:val="clear" w:color="auto" w:fill="auto"/>
                <w:lang w:eastAsia="en-US"/>
              </w:rPr>
              <w:t xml:space="preserve"> 2023</w:t>
            </w:r>
            <w:r w:rsidR="00025983">
              <w:rPr>
                <w:rFonts w:eastAsia="Calibri"/>
                <w:color w:val="auto"/>
                <w:sz w:val="21"/>
                <w:szCs w:val="21"/>
                <w:shd w:val="clear" w:color="auto" w:fill="auto"/>
                <w:lang w:eastAsia="en-US"/>
              </w:rPr>
              <w:t>г</w:t>
            </w:r>
            <w:r w:rsidRPr="00094BAF">
              <w:rPr>
                <w:rFonts w:eastAsia="Calibri"/>
                <w:color w:val="auto"/>
                <w:sz w:val="21"/>
                <w:szCs w:val="21"/>
                <w:shd w:val="clear" w:color="auto" w:fill="auto"/>
                <w:lang w:eastAsia="en-US"/>
              </w:rPr>
              <w:t>.</w:t>
            </w:r>
            <w:r>
              <w:rPr>
                <w:rFonts w:eastAsia="Calibri"/>
                <w:color w:val="auto"/>
                <w:sz w:val="21"/>
                <w:szCs w:val="21"/>
                <w:shd w:val="clear" w:color="auto" w:fill="auto"/>
                <w:lang w:eastAsia="en-US"/>
              </w:rPr>
              <w:t>;</w:t>
            </w:r>
          </w:p>
          <w:p w:rsidR="00884445" w:rsidRDefault="00884445" w:rsidP="00884445">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Оконча</w:t>
            </w:r>
            <w:r w:rsidR="009D1CDA">
              <w:rPr>
                <w:rFonts w:eastAsia="Calibri"/>
                <w:color w:val="auto"/>
                <w:sz w:val="21"/>
                <w:szCs w:val="21"/>
                <w:shd w:val="clear" w:color="auto" w:fill="auto"/>
                <w:lang w:eastAsia="en-US"/>
              </w:rPr>
              <w:t xml:space="preserve">ние предоставления разъяснений </w:t>
            </w:r>
            <w:r w:rsidRPr="00884445">
              <w:rPr>
                <w:rFonts w:eastAsia="Calibri"/>
                <w:color w:val="auto"/>
                <w:sz w:val="21"/>
                <w:szCs w:val="21"/>
                <w:shd w:val="clear" w:color="auto" w:fill="auto"/>
                <w:lang w:eastAsia="en-US"/>
              </w:rPr>
              <w:t xml:space="preserve">участникам закупки – </w:t>
            </w:r>
            <w:r w:rsidRPr="00094BAF">
              <w:rPr>
                <w:rFonts w:eastAsia="Calibri"/>
                <w:color w:val="auto"/>
                <w:sz w:val="21"/>
                <w:szCs w:val="21"/>
                <w:shd w:val="clear" w:color="auto" w:fill="auto"/>
                <w:lang w:eastAsia="en-US"/>
              </w:rPr>
              <w:t>«</w:t>
            </w:r>
            <w:r w:rsidR="00A33C1E">
              <w:rPr>
                <w:rFonts w:eastAsia="Calibri"/>
                <w:color w:val="auto"/>
                <w:sz w:val="21"/>
                <w:szCs w:val="21"/>
                <w:shd w:val="clear" w:color="auto" w:fill="auto"/>
                <w:lang w:eastAsia="en-US"/>
              </w:rPr>
              <w:t>15</w:t>
            </w:r>
            <w:r w:rsidRPr="00094BAF">
              <w:rPr>
                <w:rFonts w:eastAsia="Calibri"/>
                <w:color w:val="auto"/>
                <w:sz w:val="21"/>
                <w:szCs w:val="21"/>
                <w:shd w:val="clear" w:color="auto" w:fill="auto"/>
                <w:lang w:eastAsia="en-US"/>
              </w:rPr>
              <w:t>»</w:t>
            </w:r>
            <w:r w:rsidR="00A33C1E">
              <w:rPr>
                <w:rFonts w:eastAsia="Calibri"/>
                <w:color w:val="auto"/>
                <w:sz w:val="21"/>
                <w:szCs w:val="21"/>
                <w:shd w:val="clear" w:color="auto" w:fill="auto"/>
                <w:lang w:eastAsia="en-US"/>
              </w:rPr>
              <w:t xml:space="preserve"> марта</w:t>
            </w:r>
            <w:r w:rsidR="00F01EEC">
              <w:rPr>
                <w:rFonts w:eastAsia="Calibri"/>
                <w:color w:val="auto"/>
                <w:sz w:val="21"/>
                <w:szCs w:val="21"/>
                <w:shd w:val="clear" w:color="auto" w:fill="auto"/>
                <w:lang w:eastAsia="en-US"/>
              </w:rPr>
              <w:t xml:space="preserve"> 2023</w:t>
            </w:r>
            <w:r w:rsidRPr="00094BAF">
              <w:rPr>
                <w:rFonts w:eastAsia="Calibri"/>
                <w:color w:val="auto"/>
                <w:sz w:val="21"/>
                <w:szCs w:val="21"/>
                <w:shd w:val="clear" w:color="auto" w:fill="auto"/>
                <w:lang w:eastAsia="en-US"/>
              </w:rPr>
              <w:t xml:space="preserve"> г. в </w:t>
            </w:r>
            <w:r w:rsidR="00DE6F2C">
              <w:rPr>
                <w:rFonts w:eastAsia="Calibri"/>
                <w:color w:val="auto"/>
                <w:sz w:val="21"/>
                <w:szCs w:val="21"/>
                <w:shd w:val="clear" w:color="auto" w:fill="auto"/>
                <w:lang w:eastAsia="en-US"/>
              </w:rPr>
              <w:t>1</w:t>
            </w:r>
            <w:r w:rsidR="00235F72">
              <w:rPr>
                <w:rFonts w:eastAsia="Calibri"/>
                <w:color w:val="auto"/>
                <w:sz w:val="21"/>
                <w:szCs w:val="21"/>
                <w:shd w:val="clear" w:color="auto" w:fill="auto"/>
                <w:lang w:eastAsia="en-US"/>
              </w:rPr>
              <w:t>7</w:t>
            </w:r>
            <w:r w:rsidRPr="00094BAF">
              <w:rPr>
                <w:rFonts w:eastAsia="Calibri"/>
                <w:color w:val="auto"/>
                <w:sz w:val="21"/>
                <w:szCs w:val="21"/>
                <w:shd w:val="clear" w:color="auto" w:fill="auto"/>
                <w:lang w:eastAsia="en-US"/>
              </w:rPr>
              <w:t xml:space="preserve"> час.00 мин.</w:t>
            </w:r>
          </w:p>
          <w:p w:rsidR="00884445" w:rsidRPr="0088273A" w:rsidRDefault="00884445" w:rsidP="00B56507">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884445">
              <w:rPr>
                <w:rFonts w:eastAsia="Calibri"/>
                <w:iCs/>
                <w:color w:val="auto"/>
                <w:sz w:val="21"/>
                <w:szCs w:val="21"/>
                <w:shd w:val="clear" w:color="auto" w:fill="auto"/>
                <w:lang w:eastAsia="en-US"/>
              </w:rPr>
              <w:t>не позднее чем за 3 (три) рабочих дня до дня</w:t>
            </w:r>
            <w:r w:rsidRPr="00884445">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02783" w:rsidP="00D12048">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начала, д</w:t>
            </w:r>
            <w:r w:rsidR="00694C52" w:rsidRPr="0088273A">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094BAF" w:rsidRDefault="00602783" w:rsidP="00094BAF">
            <w:pPr>
              <w:jc w:val="left"/>
              <w:rPr>
                <w:rFonts w:eastAsia="Calibri"/>
                <w:b/>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начала срока подачи заявок - </w:t>
            </w:r>
            <w:r w:rsidRPr="00094BAF">
              <w:rPr>
                <w:rFonts w:eastAsia="Calibri"/>
                <w:b/>
                <w:color w:val="auto"/>
                <w:sz w:val="21"/>
                <w:szCs w:val="21"/>
                <w:shd w:val="clear" w:color="auto" w:fill="auto"/>
                <w:lang w:eastAsia="en-US"/>
              </w:rPr>
              <w:t>«</w:t>
            </w:r>
            <w:r w:rsidR="00A33C1E">
              <w:rPr>
                <w:rFonts w:eastAsia="Calibri"/>
                <w:b/>
                <w:color w:val="auto"/>
                <w:sz w:val="21"/>
                <w:szCs w:val="21"/>
                <w:shd w:val="clear" w:color="auto" w:fill="auto"/>
                <w:lang w:eastAsia="en-US"/>
              </w:rPr>
              <w:t>28</w:t>
            </w:r>
            <w:r w:rsidRPr="00094BAF">
              <w:rPr>
                <w:rFonts w:eastAsia="Calibri"/>
                <w:b/>
                <w:color w:val="auto"/>
                <w:sz w:val="21"/>
                <w:szCs w:val="21"/>
                <w:shd w:val="clear" w:color="auto" w:fill="auto"/>
                <w:lang w:eastAsia="en-US"/>
              </w:rPr>
              <w:t xml:space="preserve">» </w:t>
            </w:r>
            <w:r w:rsidR="00A33C1E">
              <w:rPr>
                <w:rFonts w:eastAsia="Calibri"/>
                <w:b/>
                <w:color w:val="auto"/>
                <w:sz w:val="21"/>
                <w:szCs w:val="21"/>
                <w:shd w:val="clear" w:color="auto" w:fill="auto"/>
                <w:lang w:eastAsia="en-US"/>
              </w:rPr>
              <w:t xml:space="preserve">февраля </w:t>
            </w:r>
            <w:r w:rsidR="00F01EEC">
              <w:rPr>
                <w:rFonts w:eastAsia="Calibri"/>
                <w:b/>
                <w:color w:val="auto"/>
                <w:sz w:val="21"/>
                <w:szCs w:val="21"/>
                <w:shd w:val="clear" w:color="auto" w:fill="auto"/>
                <w:lang w:eastAsia="en-US"/>
              </w:rPr>
              <w:t>2023</w:t>
            </w:r>
            <w:r w:rsidRPr="00094BAF">
              <w:rPr>
                <w:rFonts w:eastAsia="Calibri"/>
                <w:b/>
                <w:color w:val="auto"/>
                <w:sz w:val="21"/>
                <w:szCs w:val="21"/>
                <w:shd w:val="clear" w:color="auto" w:fill="auto"/>
                <w:lang w:eastAsia="en-US"/>
              </w:rPr>
              <w:t xml:space="preserve"> г.</w:t>
            </w:r>
          </w:p>
          <w:p w:rsidR="00694C52" w:rsidRPr="0088273A" w:rsidRDefault="00602783" w:rsidP="00A33C1E">
            <w:pPr>
              <w:jc w:val="left"/>
              <w:rPr>
                <w:rFonts w:eastAsia="Calibri"/>
                <w:color w:val="auto"/>
                <w:sz w:val="21"/>
                <w:szCs w:val="21"/>
                <w:shd w:val="clear" w:color="auto" w:fill="auto"/>
                <w:lang w:eastAsia="en-US"/>
              </w:rPr>
            </w:pPr>
            <w:r w:rsidRPr="00094BAF">
              <w:rPr>
                <w:rFonts w:eastAsia="Calibri"/>
                <w:color w:val="auto"/>
                <w:sz w:val="21"/>
                <w:szCs w:val="21"/>
                <w:shd w:val="clear" w:color="auto" w:fill="auto"/>
                <w:lang w:eastAsia="en-US"/>
              </w:rPr>
              <w:t>Дата и время окончания срока подачи заявок –</w:t>
            </w:r>
            <w:r w:rsidRPr="00094BAF">
              <w:rPr>
                <w:rFonts w:eastAsia="Calibri"/>
                <w:b/>
                <w:color w:val="auto"/>
                <w:sz w:val="21"/>
                <w:szCs w:val="21"/>
                <w:shd w:val="clear" w:color="auto" w:fill="auto"/>
                <w:lang w:eastAsia="en-US"/>
              </w:rPr>
              <w:t>«</w:t>
            </w:r>
            <w:r w:rsidR="00A33C1E">
              <w:rPr>
                <w:rFonts w:eastAsia="Calibri"/>
                <w:b/>
                <w:color w:val="auto"/>
                <w:sz w:val="21"/>
                <w:szCs w:val="21"/>
                <w:shd w:val="clear" w:color="auto" w:fill="auto"/>
                <w:lang w:eastAsia="en-US"/>
              </w:rPr>
              <w:t>16</w:t>
            </w:r>
            <w:r w:rsidRPr="00094BAF">
              <w:rPr>
                <w:rFonts w:eastAsia="Calibri"/>
                <w:b/>
                <w:color w:val="auto"/>
                <w:sz w:val="21"/>
                <w:szCs w:val="21"/>
                <w:shd w:val="clear" w:color="auto" w:fill="auto"/>
                <w:lang w:eastAsia="en-US"/>
              </w:rPr>
              <w:t xml:space="preserve">» </w:t>
            </w:r>
            <w:r w:rsidR="00A33C1E">
              <w:rPr>
                <w:rFonts w:eastAsia="Calibri"/>
                <w:b/>
                <w:color w:val="auto"/>
                <w:sz w:val="21"/>
                <w:szCs w:val="21"/>
                <w:shd w:val="clear" w:color="auto" w:fill="auto"/>
                <w:lang w:eastAsia="en-US"/>
              </w:rPr>
              <w:t>марта</w:t>
            </w:r>
            <w:r w:rsidR="00F01EEC">
              <w:rPr>
                <w:rFonts w:eastAsia="Calibri"/>
                <w:b/>
                <w:color w:val="auto"/>
                <w:sz w:val="21"/>
                <w:szCs w:val="21"/>
                <w:shd w:val="clear" w:color="auto" w:fill="auto"/>
                <w:lang w:eastAsia="en-US"/>
              </w:rPr>
              <w:t xml:space="preserve"> 2023</w:t>
            </w:r>
            <w:r w:rsidRPr="00094BAF">
              <w:rPr>
                <w:rFonts w:eastAsia="Calibri"/>
                <w:b/>
                <w:color w:val="auto"/>
                <w:sz w:val="21"/>
                <w:szCs w:val="21"/>
                <w:shd w:val="clear" w:color="auto" w:fill="auto"/>
                <w:lang w:eastAsia="en-US"/>
              </w:rPr>
              <w:t xml:space="preserve"> г.</w:t>
            </w:r>
            <w:r w:rsidR="00B56507" w:rsidRPr="00094BAF">
              <w:rPr>
                <w:rFonts w:eastAsia="Calibri"/>
                <w:b/>
                <w:color w:val="auto"/>
                <w:sz w:val="21"/>
                <w:szCs w:val="21"/>
                <w:shd w:val="clear" w:color="auto" w:fill="auto"/>
                <w:lang w:eastAsia="en-US"/>
              </w:rPr>
              <w:t xml:space="preserve"> в </w:t>
            </w:r>
            <w:r w:rsidR="000211BA" w:rsidRPr="00094BAF">
              <w:rPr>
                <w:rFonts w:eastAsia="Calibri"/>
                <w:b/>
                <w:color w:val="auto"/>
                <w:sz w:val="21"/>
                <w:szCs w:val="21"/>
                <w:shd w:val="clear" w:color="auto" w:fill="auto"/>
                <w:lang w:eastAsia="en-US"/>
              </w:rPr>
              <w:t>10</w:t>
            </w:r>
            <w:r w:rsidR="00B56507" w:rsidRPr="00094BAF">
              <w:rPr>
                <w:rFonts w:eastAsia="Calibri"/>
                <w:b/>
                <w:color w:val="auto"/>
                <w:sz w:val="21"/>
                <w:szCs w:val="21"/>
                <w:shd w:val="clear" w:color="auto" w:fill="auto"/>
                <w:lang w:eastAsia="en-US"/>
              </w:rPr>
              <w:t xml:space="preserve"> часов 00 минут (время московское)</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A33C1E" w:rsidP="00683CDD">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20.03</w:t>
            </w:r>
            <w:r w:rsidR="00683CDD">
              <w:rPr>
                <w:rFonts w:eastAsia="Calibri"/>
                <w:b/>
                <w:color w:val="auto"/>
                <w:sz w:val="21"/>
                <w:szCs w:val="21"/>
                <w:shd w:val="clear" w:color="auto" w:fill="auto"/>
                <w:lang w:eastAsia="en-US"/>
              </w:rPr>
              <w:t>.</w:t>
            </w:r>
            <w:r w:rsidR="00F01EEC">
              <w:rPr>
                <w:rFonts w:eastAsia="Calibri"/>
                <w:b/>
                <w:color w:val="auto"/>
                <w:sz w:val="21"/>
                <w:szCs w:val="21"/>
                <w:shd w:val="clear" w:color="auto" w:fill="auto"/>
                <w:lang w:eastAsia="en-US"/>
              </w:rPr>
              <w:t>2023</w:t>
            </w:r>
            <w:r w:rsidR="00416855" w:rsidRPr="00094BAF">
              <w:rPr>
                <w:rFonts w:eastAsia="Calibri"/>
                <w:b/>
                <w:color w:val="auto"/>
                <w:sz w:val="21"/>
                <w:szCs w:val="21"/>
                <w:shd w:val="clear" w:color="auto" w:fill="auto"/>
                <w:lang w:eastAsia="en-US"/>
              </w:rPr>
              <w:t xml:space="preserve"> г.</w:t>
            </w:r>
          </w:p>
        </w:tc>
      </w:tr>
      <w:tr w:rsidR="00694C52" w:rsidRPr="0088273A" w:rsidTr="00F01EEC">
        <w:trPr>
          <w:trHeight w:val="610"/>
        </w:trPr>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проведения </w:t>
            </w:r>
            <w:r w:rsidR="00416855" w:rsidRPr="0088273A">
              <w:rPr>
                <w:rFonts w:eastAsia="Calibri"/>
                <w:color w:val="auto"/>
                <w:sz w:val="21"/>
                <w:szCs w:val="21"/>
                <w:shd w:val="clear" w:color="auto" w:fill="auto"/>
                <w:lang w:eastAsia="en-US"/>
              </w:rPr>
              <w:t xml:space="preserve">электронного </w:t>
            </w:r>
            <w:r w:rsidRPr="0088273A">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rsidR="00364486" w:rsidRPr="00364486" w:rsidRDefault="00A33C1E" w:rsidP="008A1322">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23.03</w:t>
            </w:r>
            <w:r w:rsidR="00F01EEC">
              <w:rPr>
                <w:rFonts w:eastAsia="Calibri"/>
                <w:b/>
                <w:color w:val="auto"/>
                <w:sz w:val="21"/>
                <w:szCs w:val="21"/>
                <w:shd w:val="clear" w:color="auto" w:fill="auto"/>
                <w:lang w:eastAsia="en-US"/>
              </w:rPr>
              <w:t xml:space="preserve">.2023 </w:t>
            </w:r>
            <w:r w:rsidR="00364486">
              <w:rPr>
                <w:rFonts w:eastAsia="Calibri"/>
                <w:b/>
                <w:color w:val="auto"/>
                <w:sz w:val="21"/>
                <w:szCs w:val="21"/>
                <w:shd w:val="clear" w:color="auto" w:fill="auto"/>
                <w:lang w:eastAsia="en-US"/>
              </w:rPr>
              <w:t>г.</w:t>
            </w:r>
            <w:r w:rsidR="006138F9">
              <w:rPr>
                <w:rFonts w:eastAsia="Calibri"/>
                <w:b/>
                <w:color w:val="auto"/>
                <w:sz w:val="21"/>
                <w:szCs w:val="21"/>
                <w:shd w:val="clear" w:color="auto" w:fill="auto"/>
                <w:lang w:eastAsia="en-US"/>
              </w:rPr>
              <w:t xml:space="preserve"> в </w:t>
            </w:r>
            <w:r w:rsidR="00EA6BB1">
              <w:rPr>
                <w:rFonts w:eastAsia="Calibri"/>
                <w:b/>
                <w:color w:val="auto"/>
                <w:sz w:val="21"/>
                <w:szCs w:val="21"/>
                <w:shd w:val="clear" w:color="auto" w:fill="auto"/>
                <w:lang w:eastAsia="en-US"/>
              </w:rPr>
              <w:t>10</w:t>
            </w:r>
            <w:r w:rsidR="006138F9">
              <w:rPr>
                <w:rFonts w:eastAsia="Calibri"/>
                <w:b/>
                <w:color w:val="auto"/>
                <w:sz w:val="21"/>
                <w:szCs w:val="21"/>
                <w:shd w:val="clear" w:color="auto" w:fill="auto"/>
                <w:lang w:eastAsia="en-US"/>
              </w:rPr>
              <w:t xml:space="preserve"> час. </w:t>
            </w:r>
            <w:r w:rsidR="00EA6BB1">
              <w:rPr>
                <w:rFonts w:eastAsia="Calibri"/>
                <w:b/>
                <w:color w:val="auto"/>
                <w:sz w:val="21"/>
                <w:szCs w:val="21"/>
                <w:shd w:val="clear" w:color="auto" w:fill="auto"/>
                <w:lang w:eastAsia="en-US"/>
              </w:rPr>
              <w:t>00</w:t>
            </w:r>
            <w:r w:rsidR="006138F9">
              <w:rPr>
                <w:rFonts w:eastAsia="Calibri"/>
                <w:b/>
                <w:color w:val="auto"/>
                <w:sz w:val="21"/>
                <w:szCs w:val="21"/>
                <w:shd w:val="clear" w:color="auto" w:fill="auto"/>
                <w:lang w:eastAsia="en-US"/>
              </w:rPr>
              <w:t xml:space="preserve"> мин. </w:t>
            </w:r>
            <w:r w:rsidR="006138F9" w:rsidRPr="00094BAF">
              <w:rPr>
                <w:rFonts w:eastAsia="Calibri"/>
                <w:b/>
                <w:color w:val="auto"/>
                <w:sz w:val="21"/>
                <w:szCs w:val="21"/>
                <w:shd w:val="clear" w:color="auto" w:fill="auto"/>
                <w:lang w:eastAsia="en-US"/>
              </w:rPr>
              <w:t>(время московское)</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8C780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w:t>
            </w:r>
            <w:r w:rsidR="008C780E" w:rsidRPr="0088273A">
              <w:rPr>
                <w:rFonts w:eastAsia="Calibri"/>
                <w:color w:val="auto"/>
                <w:sz w:val="21"/>
                <w:szCs w:val="21"/>
                <w:shd w:val="clear" w:color="auto" w:fill="auto"/>
                <w:lang w:eastAsia="en-US"/>
              </w:rPr>
              <w:t xml:space="preserve">окончания срока рассмотрения </w:t>
            </w:r>
            <w:r w:rsidR="008C780E">
              <w:rPr>
                <w:rFonts w:eastAsia="Calibri"/>
                <w:color w:val="auto"/>
                <w:sz w:val="21"/>
                <w:szCs w:val="21"/>
                <w:shd w:val="clear" w:color="auto" w:fill="auto"/>
                <w:lang w:eastAsia="en-US"/>
              </w:rPr>
              <w:t>вторых</w:t>
            </w:r>
            <w:r w:rsidR="008C780E" w:rsidRPr="0088273A">
              <w:rPr>
                <w:rFonts w:eastAsia="Calibri"/>
                <w:color w:val="auto"/>
                <w:sz w:val="21"/>
                <w:szCs w:val="21"/>
                <w:shd w:val="clear" w:color="auto" w:fill="auto"/>
                <w:lang w:eastAsia="en-US"/>
              </w:rPr>
              <w:t xml:space="preserve"> частей заявок на участие в электронном аукционе</w:t>
            </w:r>
            <w:r w:rsidR="008C780E">
              <w:rPr>
                <w:rFonts w:eastAsia="Calibri"/>
                <w:color w:val="auto"/>
                <w:sz w:val="21"/>
                <w:szCs w:val="21"/>
                <w:shd w:val="clear" w:color="auto" w:fill="auto"/>
                <w:lang w:eastAsia="en-US"/>
              </w:rPr>
              <w:t xml:space="preserve"> и подведение итогов</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CA27DD" w:rsidRDefault="00A33C1E" w:rsidP="00683CDD">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24.03</w:t>
            </w:r>
            <w:r w:rsidR="00683CDD">
              <w:rPr>
                <w:rFonts w:eastAsia="Calibri"/>
                <w:b/>
                <w:color w:val="auto"/>
                <w:sz w:val="21"/>
                <w:szCs w:val="21"/>
                <w:shd w:val="clear" w:color="auto" w:fill="auto"/>
                <w:lang w:eastAsia="en-US"/>
              </w:rPr>
              <w:t>.</w:t>
            </w:r>
            <w:r w:rsidR="00F01EEC">
              <w:rPr>
                <w:rFonts w:eastAsia="Calibri"/>
                <w:b/>
                <w:color w:val="auto"/>
                <w:sz w:val="21"/>
                <w:szCs w:val="21"/>
                <w:shd w:val="clear" w:color="auto" w:fill="auto"/>
                <w:lang w:eastAsia="en-US"/>
              </w:rPr>
              <w:t>2023</w:t>
            </w:r>
            <w:r w:rsidR="008C780E" w:rsidRPr="00094BAF">
              <w:rPr>
                <w:rFonts w:eastAsia="Calibri"/>
                <w:b/>
                <w:color w:val="auto"/>
                <w:sz w:val="21"/>
                <w:szCs w:val="21"/>
                <w:shd w:val="clear" w:color="auto" w:fill="auto"/>
                <w:lang w:eastAsia="en-US"/>
              </w:rPr>
              <w:t xml:space="preserve"> г.</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rsidR="004137A7" w:rsidRPr="0092500A" w:rsidRDefault="004137A7" w:rsidP="00DE66B0">
            <w:pPr>
              <w:rPr>
                <w:rFonts w:eastAsia="Calibri"/>
                <w:b/>
                <w:color w:val="auto"/>
                <w:sz w:val="21"/>
                <w:szCs w:val="21"/>
                <w:u w:val="single"/>
                <w:shd w:val="clear" w:color="auto" w:fill="auto"/>
                <w:lang w:eastAsia="en-US"/>
              </w:rPr>
            </w:pPr>
            <w:r w:rsidRPr="0092500A">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сведения: </w:t>
            </w:r>
          </w:p>
          <w:p w:rsidR="009C2061" w:rsidRDefault="00641962" w:rsidP="00A541C0">
            <w:pPr>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r w:rsidR="00A541C0" w:rsidRPr="00A541C0">
              <w:rPr>
                <w:rFonts w:eastAsia="Calibri"/>
                <w:color w:val="auto"/>
                <w:sz w:val="21"/>
                <w:szCs w:val="21"/>
                <w:shd w:val="clear" w:color="auto" w:fill="auto"/>
                <w:lang w:eastAsia="en-US"/>
              </w:rPr>
              <w:t>) конкретные показатели товара, соответствующие значениям, установленным документацией о закупке.</w:t>
            </w:r>
          </w:p>
          <w:p w:rsidR="004137A7" w:rsidRPr="0088273A" w:rsidRDefault="004137A7" w:rsidP="00DE66B0">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4137A7" w:rsidRPr="0088273A" w:rsidRDefault="004137A7" w:rsidP="00DE66B0">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4137A7" w:rsidRPr="0088273A" w:rsidRDefault="009C23F8" w:rsidP="00DE66B0">
            <w:pPr>
              <w:rPr>
                <w:rFonts w:eastAsia="Calibri"/>
                <w:color w:val="auto"/>
                <w:sz w:val="21"/>
                <w:szCs w:val="21"/>
                <w:shd w:val="clear" w:color="auto" w:fill="auto"/>
                <w:lang w:eastAsia="en-US"/>
              </w:rPr>
            </w:pPr>
            <w:r>
              <w:rPr>
                <w:rFonts w:eastAsia="Calibri"/>
                <w:color w:val="auto"/>
                <w:sz w:val="21"/>
                <w:szCs w:val="21"/>
                <w:shd w:val="clear" w:color="auto" w:fill="auto"/>
                <w:lang w:eastAsia="en-US"/>
              </w:rPr>
              <w:t>Отсутствие</w:t>
            </w:r>
            <w:r w:rsidR="004137A7" w:rsidRPr="0088273A">
              <w:rPr>
                <w:rFonts w:eastAsia="Calibri"/>
                <w:color w:val="auto"/>
                <w:sz w:val="21"/>
                <w:szCs w:val="21"/>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4137A7" w:rsidRPr="0088273A" w:rsidRDefault="004137A7" w:rsidP="00DE66B0">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rsidR="004137A7" w:rsidRPr="0088273A" w:rsidRDefault="0048238B" w:rsidP="00DE66B0">
            <w:pPr>
              <w:rPr>
                <w:rFonts w:eastAsia="Calibri"/>
                <w:color w:val="auto"/>
                <w:sz w:val="21"/>
                <w:szCs w:val="21"/>
                <w:shd w:val="clear" w:color="auto" w:fill="auto"/>
                <w:lang w:eastAsia="en-US"/>
              </w:rPr>
            </w:pPr>
            <w:r>
              <w:rPr>
                <w:rFonts w:eastAsia="Calibri"/>
                <w:color w:val="auto"/>
                <w:sz w:val="21"/>
                <w:szCs w:val="21"/>
                <w:shd w:val="clear" w:color="auto" w:fill="auto"/>
                <w:lang w:eastAsia="en-US"/>
              </w:rPr>
              <w:t>Рекомендуемая ф</w:t>
            </w:r>
            <w:r w:rsidR="004137A7" w:rsidRPr="0088273A">
              <w:rPr>
                <w:rFonts w:eastAsia="Calibri"/>
                <w:color w:val="auto"/>
                <w:sz w:val="21"/>
                <w:szCs w:val="21"/>
                <w:shd w:val="clear" w:color="auto" w:fill="auto"/>
                <w:lang w:eastAsia="en-US"/>
              </w:rPr>
              <w:t xml:space="preserve">орма первой части заявки приведена в </w:t>
            </w:r>
            <w:r w:rsidR="000C73E6" w:rsidRPr="000C73E6">
              <w:rPr>
                <w:rFonts w:eastAsia="Calibri"/>
                <w:color w:val="auto"/>
                <w:sz w:val="21"/>
                <w:szCs w:val="21"/>
                <w:shd w:val="clear" w:color="auto" w:fill="auto"/>
                <w:lang w:eastAsia="en-US"/>
              </w:rPr>
              <w:t>Р</w:t>
            </w:r>
            <w:r w:rsidR="004137A7" w:rsidRPr="000C73E6">
              <w:rPr>
                <w:rFonts w:eastAsia="Calibri"/>
                <w:color w:val="auto"/>
                <w:sz w:val="21"/>
                <w:szCs w:val="21"/>
                <w:shd w:val="clear" w:color="auto" w:fill="auto"/>
                <w:lang w:eastAsia="en-US"/>
              </w:rPr>
              <w:t xml:space="preserve">азделе </w:t>
            </w:r>
            <w:r w:rsidR="000C73E6" w:rsidRPr="000C73E6">
              <w:rPr>
                <w:rFonts w:eastAsia="Calibri"/>
                <w:color w:val="auto"/>
                <w:sz w:val="21"/>
                <w:szCs w:val="21"/>
                <w:shd w:val="clear" w:color="auto" w:fill="auto"/>
                <w:lang w:val="en-US" w:eastAsia="en-US"/>
              </w:rPr>
              <w:t>VI</w:t>
            </w:r>
            <w:r w:rsidR="000C73E6" w:rsidRPr="000C73E6">
              <w:rPr>
                <w:rFonts w:eastAsia="Calibri"/>
                <w:color w:val="auto"/>
                <w:sz w:val="21"/>
                <w:szCs w:val="21"/>
                <w:shd w:val="clear" w:color="auto" w:fill="auto"/>
                <w:lang w:eastAsia="en-US"/>
              </w:rPr>
              <w:t>«Инструкция по заполнению заявок на участие в электронном аукционе»</w:t>
            </w:r>
            <w:r w:rsidR="004137A7" w:rsidRPr="000C73E6">
              <w:rPr>
                <w:rFonts w:eastAsia="Calibri"/>
                <w:color w:val="auto"/>
                <w:sz w:val="21"/>
                <w:szCs w:val="21"/>
                <w:shd w:val="clear" w:color="auto" w:fill="auto"/>
                <w:lang w:eastAsia="en-US"/>
              </w:rPr>
              <w:t>.</w:t>
            </w:r>
          </w:p>
          <w:p w:rsidR="004137A7" w:rsidRPr="0092500A" w:rsidRDefault="004137A7" w:rsidP="00DE66B0">
            <w:pPr>
              <w:rPr>
                <w:rFonts w:eastAsia="Calibri"/>
                <w:b/>
                <w:color w:val="auto"/>
                <w:sz w:val="21"/>
                <w:szCs w:val="21"/>
                <w:u w:val="single"/>
                <w:shd w:val="clear" w:color="auto" w:fill="auto"/>
                <w:lang w:eastAsia="en-US"/>
              </w:rPr>
            </w:pPr>
            <w:r w:rsidRPr="0092500A">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документы и сведения:</w:t>
            </w:r>
          </w:p>
          <w:p w:rsidR="004137A7" w:rsidRPr="0088273A" w:rsidRDefault="004137A7" w:rsidP="00DE66B0">
            <w:pPr>
              <w:ind w:firstLine="176"/>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а)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конкурентных процедур, фамилия, имя, отчество (при наличии), паспортные данные, место жительства (для физического лица), номер контактного телефона;</w:t>
            </w:r>
          </w:p>
          <w:p w:rsidR="004137A7" w:rsidRPr="0088273A" w:rsidRDefault="001F121D" w:rsidP="00DE66B0">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б</w:t>
            </w:r>
            <w:r w:rsidR="004137A7" w:rsidRPr="0088273A">
              <w:rPr>
                <w:rFonts w:eastAsia="Calibri"/>
                <w:color w:val="auto"/>
                <w:sz w:val="21"/>
                <w:szCs w:val="21"/>
                <w:shd w:val="clear" w:color="auto" w:fill="auto"/>
                <w:lang w:eastAsia="en-US"/>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РФ и (или) учредительными документами юридического лица;</w:t>
            </w:r>
          </w:p>
          <w:p w:rsidR="004137A7" w:rsidRPr="0088273A" w:rsidRDefault="001F121D" w:rsidP="00ED7183">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в</w:t>
            </w:r>
            <w:r w:rsidR="004137A7" w:rsidRPr="0088273A">
              <w:rPr>
                <w:rFonts w:eastAsia="Calibri"/>
                <w:color w:val="auto"/>
                <w:sz w:val="21"/>
                <w:szCs w:val="21"/>
                <w:shd w:val="clear" w:color="auto" w:fill="auto"/>
                <w:lang w:eastAsia="en-US"/>
              </w:rPr>
              <w:t>) декларация о соответствии участника закупки требованиям, установленным в соответствии с п.</w:t>
            </w:r>
            <w:r w:rsidR="00590756">
              <w:rPr>
                <w:rFonts w:eastAsia="Calibri"/>
                <w:color w:val="auto"/>
                <w:sz w:val="21"/>
                <w:szCs w:val="21"/>
                <w:shd w:val="clear" w:color="auto" w:fill="auto"/>
                <w:lang w:eastAsia="en-US"/>
              </w:rPr>
              <w:t>15настоящей Информационной карты</w:t>
            </w:r>
            <w:r w:rsidR="004137A7" w:rsidRPr="0088273A">
              <w:rPr>
                <w:rFonts w:eastAsia="Calibri"/>
                <w:color w:val="auto"/>
                <w:sz w:val="21"/>
                <w:szCs w:val="21"/>
                <w:shd w:val="clear" w:color="auto" w:fill="auto"/>
                <w:lang w:eastAsia="en-US"/>
              </w:rPr>
              <w:t>.</w:t>
            </w:r>
          </w:p>
          <w:p w:rsidR="004137A7" w:rsidRPr="0088273A" w:rsidRDefault="008C780E" w:rsidP="00ED7183">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г</w:t>
            </w:r>
            <w:r w:rsidR="004137A7" w:rsidRPr="0088273A">
              <w:rPr>
                <w:rFonts w:eastAsia="Calibri"/>
                <w:color w:val="auto"/>
                <w:sz w:val="21"/>
                <w:szCs w:val="21"/>
                <w:shd w:val="clear" w:color="auto" w:fill="auto"/>
                <w:lang w:eastAsia="en-US"/>
              </w:rPr>
              <w:t>) 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w:t>
            </w:r>
            <w:r w:rsidR="00A33C1E">
              <w:rPr>
                <w:rFonts w:eastAsia="Calibri"/>
                <w:color w:val="auto"/>
                <w:sz w:val="21"/>
                <w:szCs w:val="21"/>
                <w:shd w:val="clear" w:color="auto" w:fill="auto"/>
                <w:lang w:eastAsia="en-US"/>
              </w:rPr>
              <w:t xml:space="preserve"> </w:t>
            </w:r>
            <w:r w:rsidR="004137A7" w:rsidRPr="0088273A">
              <w:rPr>
                <w:rFonts w:eastAsia="Calibri"/>
                <w:color w:val="auto"/>
                <w:sz w:val="21"/>
                <w:szCs w:val="21"/>
                <w:shd w:val="clear" w:color="auto" w:fill="auto"/>
                <w:lang w:eastAsia="en-US"/>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w:t>
            </w:r>
            <w:r w:rsidR="00A33C1E">
              <w:rPr>
                <w:rFonts w:eastAsia="Calibri"/>
                <w:color w:val="auto"/>
                <w:sz w:val="21"/>
                <w:szCs w:val="21"/>
                <w:shd w:val="clear" w:color="auto" w:fill="auto"/>
                <w:lang w:eastAsia="en-US"/>
              </w:rPr>
              <w:t xml:space="preserve"> </w:t>
            </w:r>
            <w:r w:rsidR="004137A7" w:rsidRPr="0088273A">
              <w:rPr>
                <w:rFonts w:eastAsia="Calibri"/>
                <w:color w:val="auto"/>
                <w:sz w:val="21"/>
                <w:szCs w:val="21"/>
                <w:shd w:val="clear" w:color="auto" w:fill="auto"/>
                <w:lang w:eastAsia="en-US"/>
              </w:rPr>
              <w:t>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w:t>
            </w:r>
            <w:r w:rsidR="00A33C1E">
              <w:rPr>
                <w:rFonts w:eastAsia="Calibri"/>
                <w:color w:val="auto"/>
                <w:sz w:val="21"/>
                <w:szCs w:val="21"/>
                <w:shd w:val="clear" w:color="auto" w:fill="auto"/>
                <w:lang w:eastAsia="en-US"/>
              </w:rPr>
              <w:t xml:space="preserve"> </w:t>
            </w:r>
            <w:r w:rsidR="004137A7" w:rsidRPr="0088273A">
              <w:rPr>
                <w:rFonts w:eastAsia="Calibri"/>
                <w:color w:val="auto"/>
                <w:sz w:val="21"/>
                <w:szCs w:val="21"/>
                <w:shd w:val="clear" w:color="auto" w:fill="auto"/>
                <w:lang w:eastAsia="en-US"/>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rsidR="004137A7" w:rsidRPr="0088273A" w:rsidRDefault="008C780E" w:rsidP="00ED7183">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д</w:t>
            </w:r>
            <w:r w:rsidR="004137A7" w:rsidRPr="0088273A">
              <w:rPr>
                <w:rFonts w:eastAsia="Calibri"/>
                <w:color w:val="auto"/>
                <w:sz w:val="21"/>
                <w:szCs w:val="21"/>
                <w:shd w:val="clear" w:color="auto" w:fill="auto"/>
                <w:lang w:eastAsia="en-US"/>
              </w:rPr>
              <w:t>)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w:t>
            </w:r>
            <w:r w:rsidR="004137A7" w:rsidRPr="0088273A">
              <w:rPr>
                <w:rFonts w:eastAsia="Calibri"/>
                <w:i/>
                <w:color w:val="auto"/>
                <w:sz w:val="21"/>
                <w:szCs w:val="21"/>
                <w:shd w:val="clear" w:color="auto" w:fill="auto"/>
                <w:lang w:eastAsia="en-US"/>
              </w:rPr>
              <w:t xml:space="preserve">оформленная в свободной форме) </w:t>
            </w:r>
            <w:r w:rsidR="004137A7" w:rsidRPr="0088273A">
              <w:rPr>
                <w:rFonts w:eastAsia="Calibri"/>
                <w:color w:val="auto"/>
                <w:sz w:val="21"/>
                <w:szCs w:val="21"/>
                <w:shd w:val="clear" w:color="auto" w:fill="auto"/>
                <w:lang w:eastAsia="en-US"/>
              </w:rPr>
              <w:t>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rsidR="00725C7C" w:rsidRPr="0088273A" w:rsidRDefault="008C780E" w:rsidP="00616DF1">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е</w:t>
            </w:r>
            <w:r w:rsidR="004137A7" w:rsidRPr="0088273A">
              <w:rPr>
                <w:rFonts w:eastAsia="Calibri"/>
                <w:color w:val="auto"/>
                <w:sz w:val="21"/>
                <w:szCs w:val="21"/>
                <w:shd w:val="clear" w:color="auto" w:fill="auto"/>
                <w:lang w:eastAsia="en-US"/>
              </w:rPr>
              <w:t xml:space="preserve">) 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w:t>
            </w:r>
            <w:r w:rsidR="004137A7" w:rsidRPr="0088273A">
              <w:rPr>
                <w:rFonts w:eastAsia="Calibri"/>
                <w:i/>
                <w:color w:val="auto"/>
                <w:sz w:val="21"/>
                <w:szCs w:val="21"/>
                <w:shd w:val="clear" w:color="auto" w:fill="auto"/>
                <w:lang w:eastAsia="en-US"/>
              </w:rPr>
              <w:t>(для юридического лица)</w:t>
            </w:r>
            <w:r w:rsidR="004137A7" w:rsidRPr="0088273A">
              <w:rPr>
                <w:rFonts w:eastAsia="Calibri"/>
                <w:color w:val="auto"/>
                <w:sz w:val="21"/>
                <w:szCs w:val="21"/>
                <w:shd w:val="clear" w:color="auto" w:fill="auto"/>
                <w:lang w:eastAsia="en-US"/>
              </w:rPr>
              <w:t xml:space="preserve">; копия документа, удостоверяющего личность (ксерокопия паспорта), свидетельство о постановке на учёт в налоговом органе физического лица </w:t>
            </w:r>
            <w:r w:rsidR="004137A7" w:rsidRPr="0088273A">
              <w:rPr>
                <w:rFonts w:eastAsia="Calibri"/>
                <w:i/>
                <w:color w:val="auto"/>
                <w:sz w:val="21"/>
                <w:szCs w:val="21"/>
                <w:shd w:val="clear" w:color="auto" w:fill="auto"/>
                <w:lang w:eastAsia="en-US"/>
              </w:rPr>
              <w:t>(для физических лиц),</w:t>
            </w:r>
            <w:r w:rsidR="004137A7" w:rsidRPr="0088273A">
              <w:rPr>
                <w:rFonts w:eastAsia="Calibri"/>
                <w:color w:val="auto"/>
                <w:sz w:val="21"/>
                <w:szCs w:val="21"/>
                <w:shd w:val="clear" w:color="auto" w:fill="auto"/>
                <w:lang w:eastAsia="en-US"/>
              </w:rPr>
              <w:t xml:space="preserve">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индивидуального предпринимателя </w:t>
            </w:r>
            <w:r w:rsidR="004137A7" w:rsidRPr="0088273A">
              <w:rPr>
                <w:rFonts w:eastAsia="Calibri"/>
                <w:i/>
                <w:color w:val="auto"/>
                <w:sz w:val="21"/>
                <w:szCs w:val="21"/>
                <w:shd w:val="clear" w:color="auto" w:fill="auto"/>
                <w:lang w:eastAsia="en-US"/>
              </w:rPr>
              <w:t>(для индивидуального предпринимателя)</w:t>
            </w:r>
            <w:r w:rsidR="004137A7" w:rsidRPr="0088273A">
              <w:rPr>
                <w:rFonts w:eastAsia="Calibri"/>
                <w:color w:val="auto"/>
                <w:sz w:val="21"/>
                <w:szCs w:val="21"/>
                <w:shd w:val="clear" w:color="auto" w:fill="auto"/>
                <w:lang w:eastAsia="en-US"/>
              </w:rPr>
              <w:t>;</w:t>
            </w:r>
          </w:p>
        </w:tc>
      </w:tr>
      <w:tr w:rsidR="004965EE" w:rsidRPr="0088273A" w:rsidTr="00F01EEC">
        <w:tc>
          <w:tcPr>
            <w:tcW w:w="709" w:type="dxa"/>
            <w:tcBorders>
              <w:top w:val="single" w:sz="4" w:space="0" w:color="auto"/>
              <w:left w:val="single" w:sz="4" w:space="0" w:color="auto"/>
              <w:bottom w:val="single" w:sz="4" w:space="0" w:color="auto"/>
              <w:right w:val="single" w:sz="4" w:space="0" w:color="auto"/>
            </w:tcBorders>
          </w:tcPr>
          <w:p w:rsidR="004965EE"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26</w:t>
            </w:r>
          </w:p>
        </w:tc>
        <w:tc>
          <w:tcPr>
            <w:tcW w:w="2693" w:type="dxa"/>
            <w:tcBorders>
              <w:top w:val="single" w:sz="4" w:space="0" w:color="auto"/>
              <w:left w:val="single" w:sz="4" w:space="0" w:color="auto"/>
              <w:bottom w:val="single" w:sz="4" w:space="0" w:color="auto"/>
              <w:right w:val="single" w:sz="4" w:space="0" w:color="auto"/>
            </w:tcBorders>
          </w:tcPr>
          <w:p w:rsidR="004965EE" w:rsidRPr="0088273A" w:rsidRDefault="004965EE" w:rsidP="0092500A">
            <w:pPr>
              <w:jc w:val="left"/>
              <w:rPr>
                <w:rFonts w:eastAsia="Calibri"/>
                <w:color w:val="auto"/>
                <w:sz w:val="21"/>
                <w:szCs w:val="21"/>
                <w:shd w:val="clear" w:color="auto" w:fill="auto"/>
                <w:lang w:eastAsia="en-US"/>
              </w:rPr>
            </w:pPr>
            <w:r w:rsidRPr="007536D3">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4965EE" w:rsidRPr="0088273A" w:rsidRDefault="004965EE" w:rsidP="00A91FA5">
            <w:pPr>
              <w:rPr>
                <w:rFonts w:eastAsia="Calibri"/>
                <w:color w:val="auto"/>
                <w:sz w:val="21"/>
                <w:szCs w:val="21"/>
                <w:shd w:val="clear" w:color="auto" w:fill="auto"/>
                <w:lang w:eastAsia="en-US"/>
              </w:rPr>
            </w:pPr>
            <w:r w:rsidRPr="0092500A">
              <w:rPr>
                <w:rFonts w:eastAsia="Calibri"/>
                <w:color w:val="auto"/>
                <w:sz w:val="21"/>
                <w:szCs w:val="21"/>
                <w:shd w:val="clear" w:color="auto" w:fill="auto"/>
                <w:lang w:eastAsia="en-US"/>
              </w:rPr>
              <w:t xml:space="preserve">5 процентов от начальной (максимальной) цены договора – </w:t>
            </w:r>
            <w:r w:rsidR="00235F72" w:rsidRPr="00235F72">
              <w:rPr>
                <w:rFonts w:eastAsia="Calibri"/>
                <w:color w:val="auto"/>
                <w:sz w:val="21"/>
                <w:szCs w:val="21"/>
                <w:shd w:val="clear" w:color="auto" w:fill="auto"/>
                <w:lang w:eastAsia="en-US"/>
              </w:rPr>
              <w:t>169 430 (сто шестьдесят девять тысяч четыреста тридцать) рублей 85 копеек</w:t>
            </w:r>
            <w:r w:rsidR="0077704E">
              <w:rPr>
                <w:rFonts w:eastAsia="Calibri"/>
                <w:color w:val="auto"/>
                <w:sz w:val="21"/>
                <w:szCs w:val="21"/>
                <w:shd w:val="clear" w:color="auto" w:fill="auto"/>
                <w:lang w:eastAsia="en-US"/>
              </w:rPr>
              <w:t>.</w:t>
            </w:r>
          </w:p>
          <w:p w:rsidR="004965EE" w:rsidRDefault="004965EE" w:rsidP="00A91FA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Предоставляется до момента заключения договора. Исполнение договора может обеспечиваться банковской гарантией или внесением денежных средств.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Pr>
                <w:rFonts w:eastAsia="Calibri"/>
                <w:color w:val="auto"/>
                <w:sz w:val="21"/>
                <w:szCs w:val="21"/>
                <w:shd w:val="clear" w:color="auto" w:fill="auto"/>
                <w:lang w:eastAsia="en-US"/>
              </w:rPr>
              <w:t>.</w:t>
            </w:r>
          </w:p>
          <w:p w:rsidR="005B10DD" w:rsidRPr="0088273A" w:rsidRDefault="005B10DD" w:rsidP="00DA0D37">
            <w:pPr>
              <w:rPr>
                <w:rFonts w:eastAsia="Calibri"/>
                <w:color w:val="auto"/>
                <w:sz w:val="21"/>
                <w:szCs w:val="21"/>
                <w:shd w:val="clear" w:color="auto" w:fill="auto"/>
                <w:lang w:eastAsia="en-US"/>
              </w:rPr>
            </w:pPr>
            <w:r w:rsidRPr="005B10DD">
              <w:rPr>
                <w:rFonts w:eastAsia="Calibri"/>
                <w:color w:val="auto"/>
                <w:sz w:val="21"/>
                <w:szCs w:val="21"/>
                <w:shd w:val="clear" w:color="auto" w:fill="auto"/>
                <w:lang w:eastAsia="en-US"/>
              </w:rPr>
              <w:t>В случае если предложенная участник</w:t>
            </w:r>
            <w:r>
              <w:rPr>
                <w:rFonts w:eastAsia="Calibri"/>
                <w:color w:val="auto"/>
                <w:sz w:val="21"/>
                <w:szCs w:val="21"/>
                <w:shd w:val="clear" w:color="auto" w:fill="auto"/>
                <w:lang w:eastAsia="en-US"/>
              </w:rPr>
              <w:t>ом</w:t>
            </w:r>
            <w:r w:rsidRPr="005B10DD">
              <w:rPr>
                <w:rFonts w:eastAsia="Calibri"/>
                <w:color w:val="auto"/>
                <w:sz w:val="21"/>
                <w:szCs w:val="21"/>
                <w:shd w:val="clear" w:color="auto" w:fill="auto"/>
                <w:lang w:eastAsia="en-US"/>
              </w:rPr>
              <w:t xml:space="preserve">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235F72" w:rsidRPr="00235F72">
              <w:rPr>
                <w:rFonts w:eastAsia="Calibri"/>
                <w:color w:val="auto"/>
                <w:sz w:val="21"/>
                <w:szCs w:val="21"/>
                <w:shd w:val="clear" w:color="auto" w:fill="auto"/>
                <w:lang w:eastAsia="en-US"/>
              </w:rPr>
              <w:t>254</w:t>
            </w:r>
            <w:r w:rsidR="00235F72">
              <w:rPr>
                <w:rFonts w:eastAsia="Calibri"/>
                <w:color w:val="auto"/>
                <w:sz w:val="21"/>
                <w:szCs w:val="21"/>
                <w:shd w:val="clear" w:color="auto" w:fill="auto"/>
                <w:lang w:eastAsia="en-US"/>
              </w:rPr>
              <w:t> </w:t>
            </w:r>
            <w:r w:rsidR="00235F72" w:rsidRPr="00235F72">
              <w:rPr>
                <w:rFonts w:eastAsia="Calibri"/>
                <w:color w:val="auto"/>
                <w:sz w:val="21"/>
                <w:szCs w:val="21"/>
                <w:shd w:val="clear" w:color="auto" w:fill="auto"/>
                <w:lang w:eastAsia="en-US"/>
              </w:rPr>
              <w:t>145(двести пятьдесят четыре тысячи</w:t>
            </w:r>
            <w:r w:rsidR="00A33C1E">
              <w:rPr>
                <w:rFonts w:eastAsia="Calibri"/>
                <w:color w:val="auto"/>
                <w:sz w:val="21"/>
                <w:szCs w:val="21"/>
                <w:shd w:val="clear" w:color="auto" w:fill="auto"/>
                <w:lang w:eastAsia="en-US"/>
              </w:rPr>
              <w:t xml:space="preserve"> </w:t>
            </w:r>
            <w:r w:rsidR="00235F72" w:rsidRPr="00235F72">
              <w:rPr>
                <w:rFonts w:eastAsia="Calibri"/>
                <w:color w:val="auto"/>
                <w:sz w:val="21"/>
                <w:szCs w:val="21"/>
                <w:shd w:val="clear" w:color="auto" w:fill="auto"/>
                <w:lang w:eastAsia="en-US"/>
              </w:rPr>
              <w:t>сто сорок пять) рублей27копеек</w:t>
            </w:r>
            <w:r w:rsidRPr="005B10DD">
              <w:rPr>
                <w:rFonts w:eastAsia="Calibri"/>
                <w:color w:val="auto"/>
                <w:sz w:val="21"/>
                <w:szCs w:val="21"/>
                <w:shd w:val="clear" w:color="auto" w:fill="auto"/>
                <w:lang w:eastAsia="en-US"/>
              </w:rPr>
              <w:t>, или предоставляет информацию, подтверждающую добросовестность Поставщика.</w:t>
            </w:r>
          </w:p>
        </w:tc>
      </w:tr>
      <w:tr w:rsidR="0088273A" w:rsidRPr="0088273A" w:rsidTr="00F01EEC">
        <w:tc>
          <w:tcPr>
            <w:tcW w:w="709" w:type="dxa"/>
            <w:tcBorders>
              <w:top w:val="single" w:sz="4" w:space="0" w:color="auto"/>
              <w:left w:val="single" w:sz="4" w:space="0" w:color="auto"/>
              <w:bottom w:val="single" w:sz="4" w:space="0" w:color="auto"/>
              <w:right w:val="single" w:sz="4" w:space="0" w:color="auto"/>
            </w:tcBorders>
          </w:tcPr>
          <w:p w:rsidR="0088273A"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rsidR="0088273A" w:rsidRPr="0088273A" w:rsidRDefault="0088273A" w:rsidP="0092500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F41D5C" w:rsidRPr="009A07CE" w:rsidRDefault="00F41D5C" w:rsidP="00F41D5C">
            <w:pPr>
              <w:jc w:val="left"/>
              <w:rPr>
                <w:rFonts w:eastAsia="Calibri"/>
                <w:b/>
                <w:color w:val="auto"/>
                <w:sz w:val="21"/>
                <w:szCs w:val="21"/>
                <w:shd w:val="clear" w:color="auto" w:fill="auto"/>
                <w:lang w:eastAsia="en-US"/>
              </w:rPr>
            </w:pPr>
            <w:r w:rsidRPr="009A07CE">
              <w:rPr>
                <w:rFonts w:eastAsia="Calibri"/>
                <w:b/>
                <w:color w:val="auto"/>
                <w:sz w:val="21"/>
                <w:szCs w:val="21"/>
                <w:shd w:val="clear" w:color="auto" w:fill="auto"/>
                <w:lang w:eastAsia="en-US"/>
              </w:rPr>
              <w:t>Получатель: Муниципальное унитарное предприятие «Водоканал» г.Йошкар-Олы» муниципального образования «Город Йошкар-Ола»;</w:t>
            </w:r>
          </w:p>
          <w:p w:rsidR="00F41D5C" w:rsidRPr="009A07CE" w:rsidRDefault="00F41D5C" w:rsidP="00F41D5C">
            <w:pPr>
              <w:jc w:val="left"/>
              <w:rPr>
                <w:rFonts w:eastAsia="Calibri"/>
                <w:b/>
                <w:color w:val="auto"/>
                <w:sz w:val="21"/>
                <w:szCs w:val="21"/>
                <w:shd w:val="clear" w:color="auto" w:fill="auto"/>
                <w:lang w:eastAsia="en-US"/>
              </w:rPr>
            </w:pPr>
            <w:r w:rsidRPr="009A07CE">
              <w:rPr>
                <w:rFonts w:eastAsia="Calibri"/>
                <w:b/>
                <w:color w:val="auto"/>
                <w:sz w:val="21"/>
                <w:szCs w:val="21"/>
                <w:shd w:val="clear" w:color="auto" w:fill="auto"/>
                <w:lang w:eastAsia="en-US"/>
              </w:rPr>
              <w:t>ИНН 1215020390, КПП 121501001;</w:t>
            </w:r>
          </w:p>
          <w:p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t>Расчетный счет 40702810300000050227</w:t>
            </w:r>
          </w:p>
          <w:p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t xml:space="preserve">Банк получателя: </w:t>
            </w:r>
            <w:r>
              <w:rPr>
                <w:rFonts w:eastAsia="Calibri"/>
                <w:b/>
                <w:color w:val="auto"/>
                <w:sz w:val="21"/>
                <w:szCs w:val="21"/>
                <w:shd w:val="clear" w:color="auto" w:fill="auto"/>
                <w:lang w:eastAsia="en-US"/>
              </w:rPr>
              <w:t xml:space="preserve">Банк </w:t>
            </w:r>
            <w:r w:rsidRPr="00493DE4">
              <w:rPr>
                <w:rFonts w:eastAsia="Calibri"/>
                <w:b/>
                <w:color w:val="auto"/>
                <w:sz w:val="21"/>
                <w:szCs w:val="21"/>
                <w:shd w:val="clear" w:color="auto" w:fill="auto"/>
                <w:lang w:eastAsia="en-US"/>
              </w:rPr>
              <w:t>ГПБ (АО)</w:t>
            </w:r>
          </w:p>
          <w:p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t>Корреспондентский счет</w:t>
            </w:r>
            <w:r>
              <w:rPr>
                <w:rFonts w:eastAsia="Calibri"/>
                <w:b/>
                <w:color w:val="auto"/>
                <w:sz w:val="21"/>
                <w:szCs w:val="21"/>
                <w:shd w:val="clear" w:color="auto" w:fill="auto"/>
                <w:lang w:eastAsia="en-US"/>
              </w:rPr>
              <w:t>:</w:t>
            </w:r>
            <w:r w:rsidRPr="00493DE4">
              <w:rPr>
                <w:rFonts w:eastAsia="Calibri"/>
                <w:b/>
                <w:color w:val="auto"/>
                <w:sz w:val="21"/>
                <w:szCs w:val="21"/>
                <w:shd w:val="clear" w:color="auto" w:fill="auto"/>
                <w:lang w:eastAsia="en-US"/>
              </w:rPr>
              <w:t xml:space="preserve"> 301 01 810 200 000 000 823 в ГУ Банка России по ЦФО</w:t>
            </w:r>
          </w:p>
          <w:p w:rsidR="00F41D5C" w:rsidRPr="009A07CE" w:rsidRDefault="00F41D5C" w:rsidP="00F41D5C">
            <w:pPr>
              <w:jc w:val="left"/>
              <w:rPr>
                <w:rFonts w:eastAsia="Calibri"/>
                <w:color w:val="auto"/>
                <w:sz w:val="21"/>
                <w:szCs w:val="21"/>
                <w:shd w:val="clear" w:color="auto" w:fill="auto"/>
                <w:lang w:eastAsia="en-US"/>
              </w:rPr>
            </w:pPr>
            <w:r w:rsidRPr="00493DE4">
              <w:rPr>
                <w:rFonts w:eastAsia="Calibri"/>
                <w:b/>
                <w:color w:val="auto"/>
                <w:sz w:val="21"/>
                <w:szCs w:val="21"/>
                <w:shd w:val="clear" w:color="auto" w:fill="auto"/>
                <w:lang w:eastAsia="en-US"/>
              </w:rPr>
              <w:t>БИК 044525823</w:t>
            </w:r>
          </w:p>
          <w:p w:rsidR="0088273A" w:rsidRPr="0088273A" w:rsidRDefault="00F41D5C" w:rsidP="00F41D5C">
            <w:pPr>
              <w:rPr>
                <w:rFonts w:eastAsia="Calibri"/>
                <w:color w:val="auto"/>
                <w:sz w:val="21"/>
                <w:szCs w:val="21"/>
                <w:shd w:val="clear" w:color="auto" w:fill="auto"/>
                <w:lang w:eastAsia="en-US"/>
              </w:rPr>
            </w:pPr>
            <w:r w:rsidRPr="009A07CE">
              <w:rPr>
                <w:rFonts w:eastAsia="Calibri"/>
                <w:b/>
                <w:color w:val="auto"/>
                <w:sz w:val="21"/>
                <w:szCs w:val="21"/>
                <w:shd w:val="clear" w:color="auto" w:fill="auto"/>
                <w:lang w:eastAsia="en-US"/>
              </w:rPr>
              <w:t>В назначении платежа указать:</w:t>
            </w:r>
            <w:r w:rsidR="00235F72" w:rsidRPr="00235F72">
              <w:rPr>
                <w:rFonts w:eastAsia="Calibri"/>
                <w:bCs/>
                <w:color w:val="auto"/>
                <w:sz w:val="21"/>
                <w:szCs w:val="21"/>
                <w:u w:val="single"/>
                <w:shd w:val="clear" w:color="auto" w:fill="auto"/>
                <w:lang w:eastAsia="en-US"/>
              </w:rPr>
              <w:t>«Средства для обеспечения исполнения Договора по объекту закупки: «Поставка люков чугунных с запорным устройством».</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rsidR="00694C52" w:rsidRPr="0088273A" w:rsidRDefault="00694C52" w:rsidP="004965E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Изменение </w:t>
            </w:r>
            <w:r w:rsidR="004965EE" w:rsidRPr="0088273A">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rsidR="003629AF" w:rsidRPr="003629AF" w:rsidRDefault="003629AF" w:rsidP="003629AF">
            <w:pPr>
              <w:rPr>
                <w:rFonts w:eastAsia="Calibri"/>
                <w:color w:val="auto"/>
                <w:sz w:val="21"/>
                <w:szCs w:val="21"/>
                <w:shd w:val="clear" w:color="auto" w:fill="auto"/>
                <w:lang w:eastAsia="en-US"/>
              </w:rPr>
            </w:pPr>
            <w:r w:rsidRPr="003629AF">
              <w:rPr>
                <w:rFonts w:eastAsia="Calibri"/>
                <w:color w:val="auto"/>
                <w:sz w:val="21"/>
                <w:szCs w:val="21"/>
                <w:shd w:val="clear" w:color="auto" w:fill="auto"/>
                <w:lang w:eastAsia="en-US"/>
              </w:rPr>
              <w:t>Изменение договора в ходе его исполнения допускается по соглашению сторон</w:t>
            </w:r>
            <w:r>
              <w:rPr>
                <w:rFonts w:eastAsia="Calibri"/>
                <w:color w:val="auto"/>
                <w:sz w:val="21"/>
                <w:szCs w:val="21"/>
                <w:shd w:val="clear" w:color="auto" w:fill="auto"/>
                <w:lang w:eastAsia="en-US"/>
              </w:rPr>
              <w:t>:</w:t>
            </w:r>
          </w:p>
          <w:p w:rsidR="006A7858" w:rsidRPr="006A7858" w:rsidRDefault="006A7858" w:rsidP="006A7858">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6A7858">
              <w:rPr>
                <w:rFonts w:eastAsia="Calibri"/>
                <w:color w:val="auto"/>
                <w:sz w:val="21"/>
                <w:szCs w:val="21"/>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r>
              <w:rPr>
                <w:rFonts w:eastAsia="Calibri"/>
                <w:color w:val="auto"/>
                <w:sz w:val="21"/>
                <w:szCs w:val="21"/>
                <w:shd w:val="clear" w:color="auto" w:fill="auto"/>
                <w:lang w:eastAsia="en-US"/>
              </w:rPr>
              <w:t>;</w:t>
            </w:r>
          </w:p>
          <w:p w:rsidR="003629AF" w:rsidRPr="003629AF" w:rsidRDefault="006A7858" w:rsidP="006A7858">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6A7858">
              <w:rPr>
                <w:rFonts w:eastAsia="Calibri"/>
                <w:color w:val="auto"/>
                <w:sz w:val="21"/>
                <w:szCs w:val="21"/>
                <w:shd w:val="clear" w:color="auto" w:fill="auto"/>
                <w:lang w:eastAsia="en-US"/>
              </w:rPr>
              <w:t>Заказчик вправе продлить срок действия договора (срок поставки т</w:t>
            </w:r>
            <w:r>
              <w:rPr>
                <w:rFonts w:eastAsia="Calibri"/>
                <w:color w:val="auto"/>
                <w:sz w:val="21"/>
                <w:szCs w:val="21"/>
                <w:shd w:val="clear" w:color="auto" w:fill="auto"/>
                <w:lang w:eastAsia="en-US"/>
              </w:rPr>
              <w:t>оваров, оказание работ, услуг)</w:t>
            </w:r>
            <w:r w:rsidR="003629AF">
              <w:rPr>
                <w:rFonts w:eastAsia="Calibri"/>
                <w:color w:val="auto"/>
                <w:sz w:val="21"/>
                <w:szCs w:val="21"/>
                <w:shd w:val="clear" w:color="auto" w:fill="auto"/>
                <w:lang w:eastAsia="en-US"/>
              </w:rPr>
              <w:t>;</w:t>
            </w:r>
          </w:p>
          <w:p w:rsidR="00694C52" w:rsidRPr="0088273A" w:rsidRDefault="003629AF" w:rsidP="003629AF">
            <w:pPr>
              <w:rPr>
                <w:rFonts w:eastAsia="Calibri"/>
                <w:color w:val="auto"/>
                <w:sz w:val="21"/>
                <w:szCs w:val="21"/>
                <w:shd w:val="clear" w:color="auto" w:fill="auto"/>
                <w:lang w:eastAsia="en-US"/>
              </w:rPr>
            </w:pPr>
            <w:r>
              <w:rPr>
                <w:rFonts w:eastAsia="Calibri"/>
                <w:color w:val="auto"/>
                <w:sz w:val="21"/>
                <w:szCs w:val="21"/>
                <w:shd w:val="clear" w:color="auto" w:fill="auto"/>
                <w:lang w:eastAsia="en-US"/>
              </w:rPr>
              <w:t>- п</w:t>
            </w:r>
            <w:r w:rsidRPr="003629AF">
              <w:rPr>
                <w:rFonts w:eastAsia="Calibri"/>
                <w:color w:val="auto"/>
                <w:sz w:val="21"/>
                <w:szCs w:val="21"/>
                <w:shd w:val="clear" w:color="auto" w:fill="auto"/>
                <w:lang w:eastAsia="en-US"/>
              </w:rPr>
              <w:t>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w:t>
            </w:r>
            <w:r>
              <w:rPr>
                <w:rFonts w:eastAsia="Calibri"/>
                <w:color w:val="auto"/>
                <w:sz w:val="21"/>
                <w:szCs w:val="21"/>
                <w:shd w:val="clear" w:color="auto" w:fill="auto"/>
                <w:lang w:eastAsia="en-US"/>
              </w:rPr>
              <w:t xml:space="preserve">и товара, указанными в договоре, </w:t>
            </w:r>
            <w:r w:rsidR="00694C52" w:rsidRPr="003629AF">
              <w:rPr>
                <w:rFonts w:eastAsia="Calibri"/>
                <w:color w:val="auto"/>
                <w:sz w:val="21"/>
                <w:szCs w:val="21"/>
                <w:shd w:val="clear" w:color="auto" w:fill="auto"/>
                <w:lang w:eastAsia="en-US"/>
              </w:rPr>
              <w:t>при условии соблюдения положений постановления Правительства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4965EE" w:rsidRPr="0088273A" w:rsidTr="00F01EEC">
        <w:tc>
          <w:tcPr>
            <w:tcW w:w="709" w:type="dxa"/>
            <w:tcBorders>
              <w:top w:val="single" w:sz="4" w:space="0" w:color="auto"/>
              <w:left w:val="single" w:sz="4" w:space="0" w:color="auto"/>
              <w:bottom w:val="single" w:sz="4" w:space="0" w:color="auto"/>
              <w:right w:val="single" w:sz="4" w:space="0" w:color="auto"/>
            </w:tcBorders>
          </w:tcPr>
          <w:p w:rsidR="004965EE"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29</w:t>
            </w:r>
          </w:p>
        </w:tc>
        <w:tc>
          <w:tcPr>
            <w:tcW w:w="2693" w:type="dxa"/>
            <w:tcBorders>
              <w:top w:val="single" w:sz="4" w:space="0" w:color="auto"/>
              <w:left w:val="single" w:sz="4" w:space="0" w:color="auto"/>
              <w:bottom w:val="single" w:sz="4" w:space="0" w:color="auto"/>
            </w:tcBorders>
          </w:tcPr>
          <w:p w:rsidR="004965EE" w:rsidRPr="0088273A" w:rsidRDefault="004965EE" w:rsidP="004965EE">
            <w:pPr>
              <w:jc w:val="left"/>
              <w:rPr>
                <w:rFonts w:eastAsia="Calibri"/>
                <w:color w:val="auto"/>
                <w:sz w:val="21"/>
                <w:szCs w:val="21"/>
                <w:shd w:val="clear" w:color="auto" w:fill="auto"/>
                <w:lang w:eastAsia="en-US"/>
              </w:rPr>
            </w:pPr>
            <w:r w:rsidRPr="0088273A">
              <w:rPr>
                <w:rFonts w:eastAsia="Calibri"/>
                <w:bCs/>
                <w:color w:val="auto"/>
                <w:sz w:val="21"/>
                <w:szCs w:val="21"/>
                <w:shd w:val="clear" w:color="auto" w:fill="auto"/>
                <w:lang w:eastAsia="en-US"/>
              </w:rPr>
              <w:t>Привлечение к исполнению договора субпоставщиков (субподрядчиков, соисполнителей) из числа субъектов малого и среднего предпринимательства</w:t>
            </w:r>
          </w:p>
        </w:tc>
        <w:tc>
          <w:tcPr>
            <w:tcW w:w="6946" w:type="dxa"/>
            <w:tcBorders>
              <w:top w:val="single" w:sz="4" w:space="0" w:color="auto"/>
              <w:left w:val="single" w:sz="4" w:space="0" w:color="auto"/>
              <w:bottom w:val="single" w:sz="4" w:space="0" w:color="auto"/>
            </w:tcBorders>
            <w:vAlign w:val="center"/>
          </w:tcPr>
          <w:p w:rsidR="004965EE" w:rsidRPr="0088273A" w:rsidRDefault="004965EE" w:rsidP="00D36077">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Не </w:t>
            </w:r>
            <w:r w:rsidR="00D36077">
              <w:rPr>
                <w:rFonts w:eastAsia="Calibri"/>
                <w:color w:val="auto"/>
                <w:sz w:val="21"/>
                <w:szCs w:val="21"/>
                <w:shd w:val="clear" w:color="auto" w:fill="auto"/>
                <w:lang w:eastAsia="en-US"/>
              </w:rPr>
              <w:t>установлено</w:t>
            </w:r>
          </w:p>
        </w:tc>
      </w:tr>
    </w:tbl>
    <w:p w:rsidR="003D240E" w:rsidRDefault="003D240E" w:rsidP="003D240E">
      <w:pPr>
        <w:ind w:firstLine="709"/>
      </w:pPr>
    </w:p>
    <w:p w:rsidR="00675778" w:rsidRDefault="00675778" w:rsidP="003D240E">
      <w:pPr>
        <w:ind w:firstLine="709"/>
      </w:pPr>
    </w:p>
    <w:p w:rsidR="00675778" w:rsidRDefault="00675778" w:rsidP="003D240E">
      <w:pPr>
        <w:ind w:firstLine="709"/>
      </w:pPr>
    </w:p>
    <w:p w:rsidR="00675778" w:rsidRDefault="00675778" w:rsidP="003D240E">
      <w:pPr>
        <w:ind w:firstLine="709"/>
      </w:pPr>
    </w:p>
    <w:p w:rsidR="00675778" w:rsidRDefault="00675778"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235F72" w:rsidRDefault="00235F72" w:rsidP="003D240E">
      <w:pPr>
        <w:ind w:firstLine="709"/>
      </w:pPr>
    </w:p>
    <w:p w:rsidR="00235F72" w:rsidRDefault="00235F72" w:rsidP="003D240E">
      <w:pPr>
        <w:ind w:firstLine="709"/>
      </w:pPr>
    </w:p>
    <w:p w:rsidR="00235F72" w:rsidRDefault="00235F72" w:rsidP="003D240E">
      <w:pPr>
        <w:ind w:firstLine="709"/>
      </w:pPr>
    </w:p>
    <w:p w:rsidR="00235F72" w:rsidRDefault="00235F72" w:rsidP="003D240E">
      <w:pPr>
        <w:ind w:firstLine="709"/>
      </w:pPr>
    </w:p>
    <w:p w:rsidR="00235F72" w:rsidRDefault="00235F72" w:rsidP="003D240E">
      <w:pPr>
        <w:ind w:firstLine="709"/>
      </w:pPr>
    </w:p>
    <w:p w:rsidR="00675778" w:rsidRDefault="00675778" w:rsidP="00675778">
      <w:pPr>
        <w:ind w:firstLine="709"/>
        <w:jc w:val="center"/>
        <w:rPr>
          <w:rFonts w:eastAsia="Calibri"/>
          <w:b/>
          <w:color w:val="auto"/>
          <w:shd w:val="clear" w:color="auto" w:fill="auto"/>
          <w:lang w:eastAsia="en-US"/>
        </w:rPr>
      </w:pPr>
      <w:r w:rsidRPr="00A34DC3">
        <w:rPr>
          <w:rFonts w:eastAsia="Calibri"/>
          <w:b/>
          <w:color w:val="auto"/>
          <w:shd w:val="clear" w:color="auto" w:fill="auto"/>
          <w:lang w:eastAsia="en-US"/>
        </w:rPr>
        <w:t>РАЗДЕЛ II</w:t>
      </w:r>
      <w:r w:rsidRPr="00A34DC3">
        <w:rPr>
          <w:rFonts w:eastAsia="Calibri"/>
          <w:b/>
          <w:color w:val="auto"/>
          <w:shd w:val="clear" w:color="auto" w:fill="auto"/>
          <w:lang w:val="en-US" w:eastAsia="en-US"/>
        </w:rPr>
        <w:t>I</w:t>
      </w:r>
      <w:r w:rsidRPr="00A34DC3">
        <w:rPr>
          <w:rFonts w:eastAsia="Calibri"/>
          <w:b/>
          <w:color w:val="auto"/>
          <w:shd w:val="clear" w:color="auto" w:fill="auto"/>
          <w:lang w:eastAsia="en-US"/>
        </w:rPr>
        <w:t>.ТЕХНИЧЕСКОЕ ЗАДАНИЕ</w:t>
      </w:r>
    </w:p>
    <w:p w:rsidR="00235F72" w:rsidRPr="00235F72" w:rsidRDefault="00235F72" w:rsidP="00235F72">
      <w:pPr>
        <w:widowControl w:val="0"/>
        <w:jc w:val="center"/>
        <w:rPr>
          <w:rFonts w:eastAsia="Andale Sans UI" w:cs="Tahoma"/>
          <w:b/>
          <w:color w:val="auto"/>
          <w:kern w:val="2"/>
          <w:sz w:val="30"/>
          <w:szCs w:val="30"/>
          <w:shd w:val="clear" w:color="auto" w:fill="auto"/>
          <w:lang w:eastAsia="en-US" w:bidi="en-US"/>
        </w:rPr>
      </w:pPr>
    </w:p>
    <w:tbl>
      <w:tblPr>
        <w:tblW w:w="10218" w:type="dxa"/>
        <w:tblInd w:w="63" w:type="dxa"/>
        <w:tblCellMar>
          <w:top w:w="55" w:type="dxa"/>
          <w:left w:w="55" w:type="dxa"/>
          <w:bottom w:w="55" w:type="dxa"/>
          <w:right w:w="55" w:type="dxa"/>
        </w:tblCellMar>
        <w:tblLook w:val="0000"/>
      </w:tblPr>
      <w:tblGrid>
        <w:gridCol w:w="603"/>
        <w:gridCol w:w="45"/>
        <w:gridCol w:w="5001"/>
        <w:gridCol w:w="114"/>
        <w:gridCol w:w="4435"/>
        <w:gridCol w:w="20"/>
      </w:tblGrid>
      <w:tr w:rsidR="00235F72" w:rsidRPr="00235F72" w:rsidTr="00235F72">
        <w:trPr>
          <w:gridAfter w:val="1"/>
          <w:wAfter w:w="20" w:type="dxa"/>
        </w:trPr>
        <w:tc>
          <w:tcPr>
            <w:tcW w:w="648" w:type="dxa"/>
            <w:gridSpan w:val="2"/>
            <w:tcBorders>
              <w:top w:val="single" w:sz="2" w:space="0" w:color="000000"/>
              <w:left w:val="single" w:sz="2" w:space="0" w:color="000000"/>
              <w:bottom w:val="single" w:sz="2" w:space="0" w:color="000000"/>
            </w:tcBorders>
            <w:shd w:val="clear" w:color="auto" w:fill="auto"/>
          </w:tcPr>
          <w:p w:rsidR="00235F72" w:rsidRPr="00235F72" w:rsidRDefault="00235F72" w:rsidP="00235F72">
            <w:pPr>
              <w:widowControl w:val="0"/>
              <w:suppressLineNumbers/>
              <w:jc w:val="center"/>
              <w:rPr>
                <w:rFonts w:eastAsia="Andale Sans UI"/>
                <w:color w:val="auto"/>
                <w:kern w:val="2"/>
                <w:sz w:val="22"/>
                <w:szCs w:val="22"/>
                <w:shd w:val="clear" w:color="auto" w:fill="auto"/>
                <w:lang w:val="en-US" w:eastAsia="en-US" w:bidi="en-US"/>
              </w:rPr>
            </w:pPr>
            <w:r w:rsidRPr="00235F72">
              <w:rPr>
                <w:rFonts w:eastAsia="Times New Roman"/>
                <w:b/>
                <w:bCs/>
                <w:color w:val="auto"/>
                <w:kern w:val="2"/>
                <w:sz w:val="22"/>
                <w:szCs w:val="22"/>
                <w:shd w:val="clear" w:color="auto" w:fill="auto"/>
                <w:lang w:val="en-US" w:eastAsia="en-US" w:bidi="en-US"/>
              </w:rPr>
              <w:t>№</w:t>
            </w:r>
            <w:r w:rsidRPr="00235F72">
              <w:rPr>
                <w:rFonts w:eastAsia="Andale Sans UI"/>
                <w:b/>
                <w:bCs/>
                <w:color w:val="auto"/>
                <w:kern w:val="2"/>
                <w:sz w:val="22"/>
                <w:szCs w:val="22"/>
                <w:shd w:val="clear" w:color="auto" w:fill="auto"/>
                <w:lang w:eastAsia="en-US" w:bidi="en-US"/>
              </w:rPr>
              <w:t>п/п</w:t>
            </w:r>
          </w:p>
        </w:tc>
        <w:tc>
          <w:tcPr>
            <w:tcW w:w="5115" w:type="dxa"/>
            <w:gridSpan w:val="2"/>
            <w:tcBorders>
              <w:top w:val="single" w:sz="2" w:space="0" w:color="000000"/>
              <w:left w:val="single" w:sz="2" w:space="0" w:color="000000"/>
              <w:bottom w:val="single" w:sz="2" w:space="0" w:color="000000"/>
            </w:tcBorders>
            <w:shd w:val="clear" w:color="auto" w:fill="auto"/>
          </w:tcPr>
          <w:p w:rsidR="00235F72" w:rsidRPr="00235F72" w:rsidRDefault="00235F72" w:rsidP="00235F72">
            <w:pPr>
              <w:widowControl w:val="0"/>
              <w:suppressLineNumbers/>
              <w:jc w:val="center"/>
              <w:rPr>
                <w:rFonts w:eastAsia="Andale Sans UI"/>
                <w:b/>
                <w:bCs/>
                <w:color w:val="auto"/>
                <w:kern w:val="2"/>
                <w:sz w:val="22"/>
                <w:szCs w:val="22"/>
                <w:shd w:val="clear" w:color="auto" w:fill="auto"/>
                <w:lang w:eastAsia="en-US" w:bidi="en-US"/>
              </w:rPr>
            </w:pPr>
            <w:r w:rsidRPr="00235F72">
              <w:rPr>
                <w:rFonts w:eastAsia="Andale Sans UI"/>
                <w:b/>
                <w:bCs/>
                <w:color w:val="auto"/>
                <w:kern w:val="2"/>
                <w:sz w:val="22"/>
                <w:szCs w:val="22"/>
                <w:shd w:val="clear" w:color="auto" w:fill="auto"/>
                <w:lang w:eastAsia="en-US" w:bidi="en-US"/>
              </w:rPr>
              <w:t>Комплектующие товара</w:t>
            </w:r>
          </w:p>
        </w:tc>
        <w:tc>
          <w:tcPr>
            <w:tcW w:w="4435" w:type="dxa"/>
            <w:tcBorders>
              <w:top w:val="single" w:sz="2" w:space="0" w:color="000000"/>
              <w:left w:val="single" w:sz="2" w:space="0" w:color="000000"/>
              <w:bottom w:val="single" w:sz="2" w:space="0" w:color="000000"/>
              <w:right w:val="single" w:sz="2" w:space="0" w:color="000000"/>
            </w:tcBorders>
            <w:shd w:val="clear" w:color="auto" w:fill="auto"/>
          </w:tcPr>
          <w:p w:rsidR="00235F72" w:rsidRPr="00235F72" w:rsidRDefault="00235F72" w:rsidP="00235F72">
            <w:pPr>
              <w:widowControl w:val="0"/>
              <w:suppressLineNumbers/>
              <w:jc w:val="center"/>
              <w:rPr>
                <w:rFonts w:eastAsia="Andale Sans UI"/>
                <w:b/>
                <w:bCs/>
                <w:color w:val="auto"/>
                <w:kern w:val="2"/>
                <w:sz w:val="22"/>
                <w:szCs w:val="22"/>
                <w:shd w:val="clear" w:color="auto" w:fill="auto"/>
                <w:lang w:eastAsia="en-US" w:bidi="en-US"/>
              </w:rPr>
            </w:pPr>
            <w:r w:rsidRPr="00235F72">
              <w:rPr>
                <w:rFonts w:eastAsia="Andale Sans UI"/>
                <w:b/>
                <w:bCs/>
                <w:color w:val="auto"/>
                <w:kern w:val="2"/>
                <w:sz w:val="22"/>
                <w:szCs w:val="22"/>
                <w:shd w:val="clear" w:color="auto" w:fill="auto"/>
                <w:lang w:eastAsia="en-US" w:bidi="en-US"/>
              </w:rPr>
              <w:t>Значение показателя</w:t>
            </w:r>
          </w:p>
        </w:tc>
      </w:tr>
      <w:tr w:rsidR="00235F72" w:rsidRPr="00235F72" w:rsidTr="00235F72">
        <w:tc>
          <w:tcPr>
            <w:tcW w:w="10198" w:type="dxa"/>
            <w:gridSpan w:val="5"/>
            <w:tcBorders>
              <w:left w:val="single" w:sz="2" w:space="0" w:color="000000"/>
              <w:bottom w:val="single" w:sz="2" w:space="0" w:color="000000"/>
            </w:tcBorders>
            <w:shd w:val="clear" w:color="auto" w:fill="auto"/>
            <w:tcMar>
              <w:top w:w="0" w:type="dxa"/>
              <w:left w:w="0" w:type="dxa"/>
              <w:bottom w:w="0" w:type="dxa"/>
              <w:right w:w="0" w:type="dxa"/>
            </w:tcMar>
          </w:tcPr>
          <w:p w:rsidR="00235F72" w:rsidRPr="00235F72" w:rsidRDefault="00235F72" w:rsidP="00235F72">
            <w:pPr>
              <w:widowControl w:val="0"/>
              <w:ind w:hanging="15"/>
              <w:jc w:val="center"/>
              <w:rPr>
                <w:rFonts w:eastAsia="Andale Sans UI"/>
                <w:b/>
                <w:color w:val="auto"/>
                <w:kern w:val="2"/>
                <w:sz w:val="22"/>
                <w:szCs w:val="22"/>
                <w:shd w:val="clear" w:color="auto" w:fill="auto"/>
                <w:lang w:eastAsia="en-US" w:bidi="en-US"/>
              </w:rPr>
            </w:pPr>
            <w:r w:rsidRPr="00235F72">
              <w:rPr>
                <w:rFonts w:eastAsia="Andale Sans UI"/>
                <w:b/>
                <w:color w:val="auto"/>
                <w:kern w:val="2"/>
                <w:sz w:val="22"/>
                <w:szCs w:val="22"/>
                <w:shd w:val="clear" w:color="auto" w:fill="auto"/>
                <w:lang w:eastAsia="en-US" w:bidi="en-US"/>
              </w:rPr>
              <w:t xml:space="preserve">1. Люк чугунный с запорным устройством Тип - Т </w:t>
            </w:r>
          </w:p>
        </w:tc>
        <w:tc>
          <w:tcPr>
            <w:tcW w:w="20" w:type="dxa"/>
            <w:tcBorders>
              <w:left w:val="single" w:sz="2" w:space="0" w:color="000000"/>
            </w:tcBorders>
            <w:shd w:val="clear" w:color="auto" w:fill="auto"/>
            <w:tcMar>
              <w:top w:w="0" w:type="dxa"/>
              <w:left w:w="0" w:type="dxa"/>
              <w:bottom w:w="0" w:type="dxa"/>
              <w:right w:w="0" w:type="dxa"/>
            </w:tcMar>
          </w:tcPr>
          <w:p w:rsidR="00235F72" w:rsidRPr="00235F72" w:rsidRDefault="00235F72" w:rsidP="00235F72">
            <w:pPr>
              <w:widowControl w:val="0"/>
              <w:snapToGrid w:val="0"/>
              <w:jc w:val="left"/>
              <w:rPr>
                <w:rFonts w:eastAsia="Andale Sans UI"/>
                <w:color w:val="auto"/>
                <w:kern w:val="2"/>
                <w:sz w:val="22"/>
                <w:szCs w:val="22"/>
                <w:shd w:val="clear" w:color="auto" w:fill="auto"/>
                <w:lang w:eastAsia="en-US" w:bidi="en-US"/>
              </w:rPr>
            </w:pPr>
          </w:p>
        </w:tc>
      </w:tr>
      <w:tr w:rsidR="00235F72" w:rsidRPr="00235F72" w:rsidTr="00235F72">
        <w:trPr>
          <w:gridAfter w:val="1"/>
          <w:wAfter w:w="20" w:type="dxa"/>
        </w:trPr>
        <w:tc>
          <w:tcPr>
            <w:tcW w:w="648" w:type="dxa"/>
            <w:gridSpan w:val="2"/>
            <w:tcBorders>
              <w:left w:val="single" w:sz="2" w:space="0" w:color="000000"/>
              <w:bottom w:val="single" w:sz="2" w:space="0" w:color="000000"/>
            </w:tcBorders>
            <w:shd w:val="clear" w:color="auto" w:fill="auto"/>
          </w:tcPr>
          <w:p w:rsidR="00235F72" w:rsidRPr="00235F72" w:rsidRDefault="00235F72" w:rsidP="00235F72">
            <w:pPr>
              <w:widowControl w:val="0"/>
              <w:suppressLineNumbers/>
              <w:jc w:val="center"/>
              <w:rPr>
                <w:rFonts w:eastAsia="Andale Sans UI"/>
                <w:b/>
                <w:color w:val="auto"/>
                <w:kern w:val="2"/>
                <w:sz w:val="22"/>
                <w:szCs w:val="22"/>
                <w:shd w:val="clear" w:color="auto" w:fill="auto"/>
                <w:lang w:eastAsia="en-US" w:bidi="en-US"/>
              </w:rPr>
            </w:pPr>
            <w:r w:rsidRPr="00235F72">
              <w:rPr>
                <w:rFonts w:eastAsia="Andale Sans UI"/>
                <w:b/>
                <w:color w:val="auto"/>
                <w:kern w:val="2"/>
                <w:sz w:val="22"/>
                <w:szCs w:val="22"/>
                <w:shd w:val="clear" w:color="auto" w:fill="auto"/>
                <w:lang w:eastAsia="en-US" w:bidi="en-US"/>
              </w:rPr>
              <w:t>1.1</w:t>
            </w:r>
          </w:p>
        </w:tc>
        <w:tc>
          <w:tcPr>
            <w:tcW w:w="5115" w:type="dxa"/>
            <w:gridSpan w:val="2"/>
            <w:tcBorders>
              <w:left w:val="single" w:sz="2" w:space="0" w:color="000000"/>
              <w:bottom w:val="single" w:sz="2" w:space="0" w:color="000000"/>
            </w:tcBorders>
            <w:shd w:val="clear" w:color="auto" w:fill="auto"/>
          </w:tcPr>
          <w:p w:rsidR="00235F72" w:rsidRPr="00235F72" w:rsidRDefault="00235F72" w:rsidP="00235F72">
            <w:pPr>
              <w:widowControl w:val="0"/>
              <w:suppressLineNumbers/>
              <w:jc w:val="left"/>
              <w:rPr>
                <w:rFonts w:eastAsia="Andale Sans UI"/>
                <w:color w:val="auto"/>
                <w:kern w:val="2"/>
                <w:sz w:val="22"/>
                <w:szCs w:val="22"/>
                <w:shd w:val="clear" w:color="auto" w:fill="auto"/>
                <w:lang w:eastAsia="en-US" w:bidi="en-US"/>
              </w:rPr>
            </w:pPr>
            <w:r w:rsidRPr="00235F72">
              <w:rPr>
                <w:rFonts w:eastAsia="Andale Sans UI"/>
                <w:color w:val="auto"/>
                <w:kern w:val="2"/>
                <w:sz w:val="22"/>
                <w:szCs w:val="22"/>
                <w:shd w:val="clear" w:color="auto" w:fill="auto"/>
                <w:lang w:eastAsia="en-US" w:bidi="en-US"/>
              </w:rPr>
              <w:t xml:space="preserve">Количество </w:t>
            </w:r>
          </w:p>
        </w:tc>
        <w:tc>
          <w:tcPr>
            <w:tcW w:w="4435" w:type="dxa"/>
            <w:tcBorders>
              <w:left w:val="single" w:sz="2" w:space="0" w:color="000000"/>
              <w:bottom w:val="single" w:sz="2" w:space="0" w:color="000000"/>
              <w:right w:val="single" w:sz="2" w:space="0" w:color="000000"/>
            </w:tcBorders>
            <w:shd w:val="clear" w:color="auto" w:fill="auto"/>
          </w:tcPr>
          <w:p w:rsidR="00235F72" w:rsidRPr="00235F72" w:rsidRDefault="00235F72" w:rsidP="00235F72">
            <w:pPr>
              <w:widowControl w:val="0"/>
              <w:tabs>
                <w:tab w:val="left" w:pos="706"/>
              </w:tabs>
              <w:suppressAutoHyphens/>
              <w:overflowPunct w:val="0"/>
              <w:ind w:hanging="15"/>
              <w:rPr>
                <w:rFonts w:eastAsia="Times New Roman"/>
                <w:kern w:val="2"/>
                <w:sz w:val="22"/>
                <w:szCs w:val="22"/>
                <w:shd w:val="clear" w:color="auto" w:fill="auto"/>
                <w:lang w:eastAsia="en-US"/>
              </w:rPr>
            </w:pPr>
            <w:r w:rsidRPr="00235F72">
              <w:rPr>
                <w:rFonts w:eastAsia="Times New Roman"/>
                <w:kern w:val="2"/>
                <w:sz w:val="22"/>
                <w:szCs w:val="22"/>
                <w:shd w:val="clear" w:color="auto" w:fill="auto"/>
                <w:lang w:eastAsia="en-US"/>
              </w:rPr>
              <w:t>171 шт.</w:t>
            </w:r>
          </w:p>
        </w:tc>
      </w:tr>
      <w:tr w:rsidR="00235F72" w:rsidRPr="00235F72" w:rsidTr="00235F72">
        <w:trPr>
          <w:gridAfter w:val="1"/>
          <w:wAfter w:w="20" w:type="dxa"/>
        </w:trPr>
        <w:tc>
          <w:tcPr>
            <w:tcW w:w="648" w:type="dxa"/>
            <w:gridSpan w:val="2"/>
            <w:tcBorders>
              <w:left w:val="single" w:sz="2" w:space="0" w:color="000000"/>
              <w:bottom w:val="single" w:sz="2" w:space="0" w:color="000000"/>
            </w:tcBorders>
            <w:shd w:val="clear" w:color="auto" w:fill="auto"/>
          </w:tcPr>
          <w:p w:rsidR="00235F72" w:rsidRPr="00235F72" w:rsidRDefault="00235F72" w:rsidP="00235F72">
            <w:pPr>
              <w:widowControl w:val="0"/>
              <w:suppressLineNumbers/>
              <w:jc w:val="center"/>
              <w:rPr>
                <w:rFonts w:eastAsia="Andale Sans UI"/>
                <w:b/>
                <w:color w:val="auto"/>
                <w:kern w:val="2"/>
                <w:sz w:val="22"/>
                <w:szCs w:val="22"/>
                <w:shd w:val="clear" w:color="auto" w:fill="auto"/>
                <w:lang w:eastAsia="en-US" w:bidi="en-US"/>
              </w:rPr>
            </w:pPr>
            <w:r w:rsidRPr="00235F72">
              <w:rPr>
                <w:rFonts w:eastAsia="Andale Sans UI"/>
                <w:b/>
                <w:color w:val="auto"/>
                <w:kern w:val="2"/>
                <w:sz w:val="22"/>
                <w:szCs w:val="22"/>
                <w:shd w:val="clear" w:color="auto" w:fill="auto"/>
                <w:lang w:eastAsia="en-US" w:bidi="en-US"/>
              </w:rPr>
              <w:t>1.2</w:t>
            </w:r>
          </w:p>
        </w:tc>
        <w:tc>
          <w:tcPr>
            <w:tcW w:w="5115" w:type="dxa"/>
            <w:gridSpan w:val="2"/>
            <w:tcBorders>
              <w:left w:val="single" w:sz="2" w:space="0" w:color="000000"/>
              <w:bottom w:val="single" w:sz="2" w:space="0" w:color="000000"/>
            </w:tcBorders>
            <w:shd w:val="clear" w:color="auto" w:fill="auto"/>
          </w:tcPr>
          <w:p w:rsidR="00235F72" w:rsidRPr="00235F72" w:rsidRDefault="00235F72" w:rsidP="00235F72">
            <w:pPr>
              <w:widowControl w:val="0"/>
              <w:suppressLineNumbers/>
              <w:jc w:val="left"/>
              <w:rPr>
                <w:rFonts w:eastAsia="Andale Sans UI"/>
                <w:color w:val="auto"/>
                <w:kern w:val="2"/>
                <w:sz w:val="22"/>
                <w:szCs w:val="22"/>
                <w:shd w:val="clear" w:color="auto" w:fill="auto"/>
                <w:lang w:eastAsia="en-US" w:bidi="en-US"/>
              </w:rPr>
            </w:pPr>
            <w:r w:rsidRPr="00235F72">
              <w:rPr>
                <w:rFonts w:eastAsia="Andale Sans UI"/>
                <w:color w:val="auto"/>
                <w:kern w:val="2"/>
                <w:sz w:val="22"/>
                <w:szCs w:val="22"/>
                <w:shd w:val="clear" w:color="auto" w:fill="auto"/>
                <w:lang w:eastAsia="en-US" w:bidi="en-US"/>
              </w:rPr>
              <w:t>Назначение люка</w:t>
            </w:r>
          </w:p>
        </w:tc>
        <w:tc>
          <w:tcPr>
            <w:tcW w:w="4435" w:type="dxa"/>
            <w:tcBorders>
              <w:left w:val="single" w:sz="2" w:space="0" w:color="000000"/>
              <w:bottom w:val="single" w:sz="2" w:space="0" w:color="000000"/>
              <w:right w:val="single" w:sz="2" w:space="0" w:color="000000"/>
            </w:tcBorders>
            <w:shd w:val="clear" w:color="auto" w:fill="auto"/>
          </w:tcPr>
          <w:p w:rsidR="00235F72" w:rsidRPr="00235F72" w:rsidRDefault="00235F72" w:rsidP="00235F72">
            <w:pPr>
              <w:widowControl w:val="0"/>
              <w:tabs>
                <w:tab w:val="left" w:pos="706"/>
              </w:tabs>
              <w:suppressAutoHyphens/>
              <w:overflowPunct w:val="0"/>
              <w:ind w:hanging="15"/>
              <w:rPr>
                <w:rFonts w:eastAsia="Times New Roman"/>
                <w:kern w:val="2"/>
                <w:sz w:val="22"/>
                <w:szCs w:val="22"/>
                <w:shd w:val="clear" w:color="auto" w:fill="auto"/>
                <w:lang w:eastAsia="en-US"/>
              </w:rPr>
            </w:pPr>
            <w:r w:rsidRPr="00235F72">
              <w:rPr>
                <w:rFonts w:eastAsia="Times New Roman"/>
                <w:kern w:val="2"/>
                <w:sz w:val="22"/>
                <w:szCs w:val="22"/>
                <w:shd w:val="clear" w:color="auto" w:fill="auto"/>
                <w:lang w:eastAsia="en-US"/>
              </w:rPr>
              <w:t>установка на колодцах сетей водопровода и канализации</w:t>
            </w:r>
          </w:p>
        </w:tc>
      </w:tr>
      <w:tr w:rsidR="00235F72" w:rsidRPr="00235F72" w:rsidTr="00235F72">
        <w:trPr>
          <w:gridAfter w:val="1"/>
          <w:wAfter w:w="20" w:type="dxa"/>
        </w:trPr>
        <w:tc>
          <w:tcPr>
            <w:tcW w:w="648" w:type="dxa"/>
            <w:gridSpan w:val="2"/>
            <w:tcBorders>
              <w:left w:val="single" w:sz="2" w:space="0" w:color="000000"/>
              <w:bottom w:val="single" w:sz="2" w:space="0" w:color="000000"/>
            </w:tcBorders>
            <w:shd w:val="clear" w:color="auto" w:fill="auto"/>
          </w:tcPr>
          <w:p w:rsidR="00235F72" w:rsidRPr="00235F72" w:rsidRDefault="00235F72" w:rsidP="00235F72">
            <w:pPr>
              <w:widowControl w:val="0"/>
              <w:suppressLineNumbers/>
              <w:jc w:val="center"/>
              <w:rPr>
                <w:rFonts w:eastAsia="Andale Sans UI"/>
                <w:b/>
                <w:color w:val="auto"/>
                <w:kern w:val="2"/>
                <w:sz w:val="22"/>
                <w:szCs w:val="22"/>
                <w:shd w:val="clear" w:color="auto" w:fill="auto"/>
                <w:lang w:eastAsia="en-US" w:bidi="en-US"/>
              </w:rPr>
            </w:pPr>
            <w:r w:rsidRPr="00235F72">
              <w:rPr>
                <w:rFonts w:eastAsia="Andale Sans UI"/>
                <w:b/>
                <w:color w:val="auto"/>
                <w:kern w:val="2"/>
                <w:sz w:val="22"/>
                <w:szCs w:val="22"/>
                <w:shd w:val="clear" w:color="auto" w:fill="auto"/>
                <w:lang w:eastAsia="en-US" w:bidi="en-US"/>
              </w:rPr>
              <w:t>1.3</w:t>
            </w:r>
          </w:p>
        </w:tc>
        <w:tc>
          <w:tcPr>
            <w:tcW w:w="5115" w:type="dxa"/>
            <w:gridSpan w:val="2"/>
            <w:tcBorders>
              <w:left w:val="single" w:sz="2" w:space="0" w:color="000000"/>
              <w:bottom w:val="single" w:sz="2" w:space="0" w:color="000000"/>
            </w:tcBorders>
            <w:shd w:val="clear" w:color="auto" w:fill="auto"/>
          </w:tcPr>
          <w:p w:rsidR="00235F72" w:rsidRPr="00235F72" w:rsidRDefault="00235F72" w:rsidP="00235F72">
            <w:pPr>
              <w:widowControl w:val="0"/>
              <w:suppressLineNumbers/>
              <w:jc w:val="left"/>
              <w:rPr>
                <w:rFonts w:eastAsia="Andale Sans UI"/>
                <w:color w:val="auto"/>
                <w:kern w:val="2"/>
                <w:sz w:val="22"/>
                <w:szCs w:val="22"/>
                <w:shd w:val="clear" w:color="auto" w:fill="auto"/>
                <w:lang w:eastAsia="en-US" w:bidi="en-US"/>
              </w:rPr>
            </w:pPr>
            <w:r w:rsidRPr="00235F72">
              <w:rPr>
                <w:rFonts w:eastAsia="Andale Sans UI"/>
                <w:color w:val="auto"/>
                <w:kern w:val="2"/>
                <w:sz w:val="22"/>
                <w:szCs w:val="22"/>
                <w:shd w:val="clear" w:color="auto" w:fill="auto"/>
                <w:lang w:eastAsia="en-US" w:bidi="en-US"/>
              </w:rPr>
              <w:t>Корпус люка</w:t>
            </w:r>
          </w:p>
        </w:tc>
        <w:tc>
          <w:tcPr>
            <w:tcW w:w="4435" w:type="dxa"/>
            <w:tcBorders>
              <w:left w:val="single" w:sz="2" w:space="0" w:color="000000"/>
              <w:bottom w:val="single" w:sz="2" w:space="0" w:color="000000"/>
              <w:right w:val="single" w:sz="2" w:space="0" w:color="000000"/>
            </w:tcBorders>
            <w:shd w:val="clear" w:color="auto" w:fill="auto"/>
          </w:tcPr>
          <w:p w:rsidR="00235F72" w:rsidRPr="00235F72" w:rsidRDefault="00235F72" w:rsidP="00235F72">
            <w:pPr>
              <w:widowControl w:val="0"/>
              <w:suppressLineNumbers/>
              <w:ind w:hanging="15"/>
              <w:rPr>
                <w:rFonts w:eastAsia="Andale Sans UI"/>
                <w:color w:val="auto"/>
                <w:kern w:val="2"/>
                <w:sz w:val="22"/>
                <w:szCs w:val="22"/>
                <w:shd w:val="clear" w:color="auto" w:fill="auto"/>
                <w:lang w:eastAsia="en-US" w:bidi="en-US"/>
              </w:rPr>
            </w:pPr>
            <w:r w:rsidRPr="00235F72">
              <w:rPr>
                <w:rFonts w:eastAsia="Andale Sans UI"/>
                <w:color w:val="auto"/>
                <w:kern w:val="2"/>
                <w:sz w:val="22"/>
                <w:szCs w:val="22"/>
                <w:shd w:val="clear" w:color="auto" w:fill="auto"/>
                <w:lang w:eastAsia="en-US" w:bidi="en-US"/>
              </w:rPr>
              <w:t xml:space="preserve">фланцевый </w:t>
            </w:r>
          </w:p>
        </w:tc>
      </w:tr>
      <w:tr w:rsidR="00235F72" w:rsidRPr="00235F72" w:rsidTr="00235F72">
        <w:trPr>
          <w:gridAfter w:val="1"/>
          <w:wAfter w:w="20" w:type="dxa"/>
        </w:trPr>
        <w:tc>
          <w:tcPr>
            <w:tcW w:w="648" w:type="dxa"/>
            <w:gridSpan w:val="2"/>
            <w:tcBorders>
              <w:left w:val="single" w:sz="2" w:space="0" w:color="000000"/>
              <w:bottom w:val="single" w:sz="2" w:space="0" w:color="000000"/>
            </w:tcBorders>
            <w:shd w:val="clear" w:color="auto" w:fill="auto"/>
          </w:tcPr>
          <w:p w:rsidR="00235F72" w:rsidRPr="00235F72" w:rsidRDefault="00235F72" w:rsidP="00235F72">
            <w:pPr>
              <w:widowControl w:val="0"/>
              <w:suppressLineNumbers/>
              <w:jc w:val="center"/>
              <w:rPr>
                <w:rFonts w:eastAsia="Andale Sans UI"/>
                <w:b/>
                <w:color w:val="auto"/>
                <w:kern w:val="2"/>
                <w:sz w:val="22"/>
                <w:szCs w:val="22"/>
                <w:shd w:val="clear" w:color="auto" w:fill="auto"/>
                <w:lang w:eastAsia="en-US" w:bidi="en-US"/>
              </w:rPr>
            </w:pPr>
            <w:r w:rsidRPr="00235F72">
              <w:rPr>
                <w:rFonts w:eastAsia="Andale Sans UI"/>
                <w:b/>
                <w:color w:val="auto"/>
                <w:kern w:val="2"/>
                <w:sz w:val="22"/>
                <w:szCs w:val="22"/>
                <w:shd w:val="clear" w:color="auto" w:fill="auto"/>
                <w:lang w:eastAsia="en-US" w:bidi="en-US"/>
              </w:rPr>
              <w:t>1.4</w:t>
            </w:r>
          </w:p>
        </w:tc>
        <w:tc>
          <w:tcPr>
            <w:tcW w:w="5115" w:type="dxa"/>
            <w:gridSpan w:val="2"/>
            <w:tcBorders>
              <w:left w:val="single" w:sz="2" w:space="0" w:color="000000"/>
              <w:bottom w:val="single" w:sz="2" w:space="0" w:color="000000"/>
            </w:tcBorders>
            <w:shd w:val="clear" w:color="auto" w:fill="auto"/>
          </w:tcPr>
          <w:p w:rsidR="00235F72" w:rsidRPr="00235F72" w:rsidRDefault="00235F72" w:rsidP="00235F72">
            <w:pPr>
              <w:widowControl w:val="0"/>
              <w:suppressLineNumbers/>
              <w:jc w:val="left"/>
              <w:rPr>
                <w:rFonts w:eastAsia="Andale Sans UI"/>
                <w:color w:val="auto"/>
                <w:kern w:val="2"/>
                <w:sz w:val="22"/>
                <w:szCs w:val="22"/>
                <w:shd w:val="clear" w:color="auto" w:fill="auto"/>
                <w:lang w:eastAsia="en-US" w:bidi="en-US"/>
              </w:rPr>
            </w:pPr>
            <w:r w:rsidRPr="00235F72">
              <w:rPr>
                <w:rFonts w:eastAsia="Andale Sans UI"/>
                <w:color w:val="auto"/>
                <w:kern w:val="2"/>
                <w:sz w:val="22"/>
                <w:szCs w:val="22"/>
                <w:shd w:val="clear" w:color="auto" w:fill="auto"/>
                <w:lang w:eastAsia="en-US" w:bidi="en-US"/>
              </w:rPr>
              <w:t>Вес не более</w:t>
            </w:r>
          </w:p>
        </w:tc>
        <w:tc>
          <w:tcPr>
            <w:tcW w:w="4435" w:type="dxa"/>
            <w:tcBorders>
              <w:left w:val="single" w:sz="2" w:space="0" w:color="000000"/>
              <w:bottom w:val="single" w:sz="2" w:space="0" w:color="000000"/>
              <w:right w:val="single" w:sz="2" w:space="0" w:color="000000"/>
            </w:tcBorders>
            <w:shd w:val="clear" w:color="auto" w:fill="auto"/>
          </w:tcPr>
          <w:p w:rsidR="00235F72" w:rsidRPr="00235F72" w:rsidRDefault="00235F72" w:rsidP="00235F72">
            <w:pPr>
              <w:widowControl w:val="0"/>
              <w:suppressLineNumbers/>
              <w:ind w:hanging="15"/>
              <w:rPr>
                <w:rFonts w:eastAsia="Andale Sans UI"/>
                <w:color w:val="auto"/>
                <w:kern w:val="2"/>
                <w:sz w:val="22"/>
                <w:szCs w:val="22"/>
                <w:shd w:val="clear" w:color="auto" w:fill="auto"/>
                <w:lang w:eastAsia="en-US" w:bidi="en-US"/>
              </w:rPr>
            </w:pPr>
            <w:r w:rsidRPr="00235F72">
              <w:rPr>
                <w:rFonts w:eastAsia="Andale Sans UI"/>
                <w:color w:val="auto"/>
                <w:kern w:val="2"/>
                <w:sz w:val="22"/>
                <w:szCs w:val="22"/>
                <w:shd w:val="clear" w:color="auto" w:fill="auto"/>
                <w:lang w:eastAsia="en-US" w:bidi="en-US"/>
              </w:rPr>
              <w:t>55 кг.</w:t>
            </w:r>
          </w:p>
        </w:tc>
      </w:tr>
      <w:tr w:rsidR="00235F72" w:rsidRPr="00235F72" w:rsidTr="00235F72">
        <w:trPr>
          <w:gridAfter w:val="1"/>
          <w:wAfter w:w="20" w:type="dxa"/>
        </w:trPr>
        <w:tc>
          <w:tcPr>
            <w:tcW w:w="648" w:type="dxa"/>
            <w:gridSpan w:val="2"/>
            <w:tcBorders>
              <w:left w:val="single" w:sz="2" w:space="0" w:color="000000"/>
              <w:bottom w:val="single" w:sz="2" w:space="0" w:color="000000"/>
            </w:tcBorders>
            <w:shd w:val="clear" w:color="auto" w:fill="auto"/>
          </w:tcPr>
          <w:p w:rsidR="00235F72" w:rsidRPr="00235F72" w:rsidRDefault="00235F72" w:rsidP="00235F72">
            <w:pPr>
              <w:widowControl w:val="0"/>
              <w:suppressLineNumbers/>
              <w:jc w:val="center"/>
              <w:rPr>
                <w:rFonts w:eastAsia="Andale Sans UI"/>
                <w:b/>
                <w:color w:val="auto"/>
                <w:kern w:val="2"/>
                <w:sz w:val="22"/>
                <w:szCs w:val="22"/>
                <w:shd w:val="clear" w:color="auto" w:fill="auto"/>
                <w:lang w:eastAsia="en-US" w:bidi="en-US"/>
              </w:rPr>
            </w:pPr>
            <w:r w:rsidRPr="00235F72">
              <w:rPr>
                <w:rFonts w:eastAsia="Andale Sans UI"/>
                <w:b/>
                <w:color w:val="auto"/>
                <w:kern w:val="2"/>
                <w:sz w:val="22"/>
                <w:szCs w:val="22"/>
                <w:shd w:val="clear" w:color="auto" w:fill="auto"/>
                <w:lang w:eastAsia="en-US" w:bidi="en-US"/>
              </w:rPr>
              <w:t>1.5</w:t>
            </w:r>
          </w:p>
        </w:tc>
        <w:tc>
          <w:tcPr>
            <w:tcW w:w="5115" w:type="dxa"/>
            <w:gridSpan w:val="2"/>
            <w:tcBorders>
              <w:left w:val="single" w:sz="2" w:space="0" w:color="000000"/>
              <w:bottom w:val="single" w:sz="2" w:space="0" w:color="000000"/>
            </w:tcBorders>
            <w:shd w:val="clear" w:color="auto" w:fill="auto"/>
          </w:tcPr>
          <w:p w:rsidR="00235F72" w:rsidRPr="00235F72" w:rsidRDefault="00235F72" w:rsidP="00235F72">
            <w:pPr>
              <w:widowControl w:val="0"/>
              <w:suppressLineNumbers/>
              <w:jc w:val="left"/>
              <w:rPr>
                <w:rFonts w:eastAsia="Andale Sans UI"/>
                <w:color w:val="auto"/>
                <w:kern w:val="2"/>
                <w:sz w:val="22"/>
                <w:szCs w:val="22"/>
                <w:shd w:val="clear" w:color="auto" w:fill="auto"/>
                <w:lang w:eastAsia="en-US" w:bidi="en-US"/>
              </w:rPr>
            </w:pPr>
            <w:r w:rsidRPr="00235F72">
              <w:rPr>
                <w:rFonts w:eastAsia="Andale Sans UI"/>
                <w:color w:val="auto"/>
                <w:kern w:val="2"/>
                <w:sz w:val="22"/>
                <w:szCs w:val="22"/>
                <w:shd w:val="clear" w:color="auto" w:fill="auto"/>
                <w:lang w:eastAsia="en-US" w:bidi="en-US"/>
              </w:rPr>
              <w:t>Высота люка не более</w:t>
            </w:r>
          </w:p>
        </w:tc>
        <w:tc>
          <w:tcPr>
            <w:tcW w:w="4435" w:type="dxa"/>
            <w:tcBorders>
              <w:left w:val="single" w:sz="2" w:space="0" w:color="000000"/>
              <w:bottom w:val="single" w:sz="2" w:space="0" w:color="000000"/>
              <w:right w:val="single" w:sz="2" w:space="0" w:color="000000"/>
            </w:tcBorders>
            <w:shd w:val="clear" w:color="auto" w:fill="auto"/>
          </w:tcPr>
          <w:p w:rsidR="00235F72" w:rsidRPr="00235F72" w:rsidRDefault="00235F72" w:rsidP="00235F72">
            <w:pPr>
              <w:widowControl w:val="0"/>
              <w:suppressLineNumbers/>
              <w:ind w:hanging="15"/>
              <w:rPr>
                <w:rFonts w:eastAsia="Andale Sans UI"/>
                <w:color w:val="auto"/>
                <w:kern w:val="2"/>
                <w:sz w:val="22"/>
                <w:szCs w:val="22"/>
                <w:shd w:val="clear" w:color="auto" w:fill="auto"/>
                <w:lang w:eastAsia="en-US" w:bidi="en-US"/>
              </w:rPr>
            </w:pPr>
            <w:r w:rsidRPr="00235F72">
              <w:rPr>
                <w:rFonts w:eastAsia="Andale Sans UI"/>
                <w:color w:val="auto"/>
                <w:kern w:val="2"/>
                <w:sz w:val="22"/>
                <w:szCs w:val="22"/>
                <w:shd w:val="clear" w:color="auto" w:fill="auto"/>
                <w:lang w:eastAsia="en-US" w:bidi="en-US"/>
              </w:rPr>
              <w:t>100 мм.</w:t>
            </w:r>
          </w:p>
        </w:tc>
      </w:tr>
      <w:tr w:rsidR="00235F72" w:rsidRPr="00235F72" w:rsidTr="00235F72">
        <w:trPr>
          <w:gridAfter w:val="1"/>
          <w:wAfter w:w="20" w:type="dxa"/>
        </w:trPr>
        <w:tc>
          <w:tcPr>
            <w:tcW w:w="648" w:type="dxa"/>
            <w:gridSpan w:val="2"/>
            <w:tcBorders>
              <w:left w:val="single" w:sz="2" w:space="0" w:color="000000"/>
              <w:bottom w:val="single" w:sz="2" w:space="0" w:color="000000"/>
            </w:tcBorders>
            <w:shd w:val="clear" w:color="auto" w:fill="auto"/>
          </w:tcPr>
          <w:p w:rsidR="00235F72" w:rsidRPr="00235F72" w:rsidRDefault="00235F72" w:rsidP="00235F72">
            <w:pPr>
              <w:widowControl w:val="0"/>
              <w:suppressLineNumbers/>
              <w:jc w:val="center"/>
              <w:rPr>
                <w:rFonts w:eastAsia="Andale Sans UI"/>
                <w:b/>
                <w:color w:val="auto"/>
                <w:kern w:val="2"/>
                <w:sz w:val="22"/>
                <w:szCs w:val="22"/>
                <w:shd w:val="clear" w:color="auto" w:fill="auto"/>
                <w:lang w:eastAsia="en-US" w:bidi="en-US"/>
              </w:rPr>
            </w:pPr>
            <w:r w:rsidRPr="00235F72">
              <w:rPr>
                <w:rFonts w:eastAsia="Andale Sans UI"/>
                <w:b/>
                <w:color w:val="auto"/>
                <w:kern w:val="2"/>
                <w:sz w:val="22"/>
                <w:szCs w:val="22"/>
                <w:shd w:val="clear" w:color="auto" w:fill="auto"/>
                <w:lang w:eastAsia="en-US" w:bidi="en-US"/>
              </w:rPr>
              <w:t>1.6</w:t>
            </w:r>
          </w:p>
        </w:tc>
        <w:tc>
          <w:tcPr>
            <w:tcW w:w="5115" w:type="dxa"/>
            <w:gridSpan w:val="2"/>
            <w:tcBorders>
              <w:left w:val="single" w:sz="2" w:space="0" w:color="000000"/>
              <w:bottom w:val="single" w:sz="2" w:space="0" w:color="000000"/>
            </w:tcBorders>
            <w:shd w:val="clear" w:color="auto" w:fill="auto"/>
          </w:tcPr>
          <w:p w:rsidR="00235F72" w:rsidRPr="00235F72" w:rsidRDefault="00235F72" w:rsidP="00235F72">
            <w:pPr>
              <w:widowControl w:val="0"/>
              <w:suppressLineNumbers/>
              <w:jc w:val="left"/>
              <w:rPr>
                <w:rFonts w:eastAsia="Andale Sans UI"/>
                <w:color w:val="auto"/>
                <w:kern w:val="2"/>
                <w:sz w:val="22"/>
                <w:szCs w:val="22"/>
                <w:shd w:val="clear" w:color="auto" w:fill="auto"/>
                <w:lang w:eastAsia="en-US" w:bidi="en-US"/>
              </w:rPr>
            </w:pPr>
            <w:r w:rsidRPr="00235F72">
              <w:rPr>
                <w:rFonts w:eastAsia="Andale Sans UI"/>
                <w:color w:val="auto"/>
                <w:kern w:val="2"/>
                <w:sz w:val="22"/>
                <w:szCs w:val="22"/>
                <w:shd w:val="clear" w:color="auto" w:fill="auto"/>
                <w:lang w:eastAsia="en-US" w:bidi="en-US"/>
              </w:rPr>
              <w:t>Диаметр корпуса не менее</w:t>
            </w:r>
          </w:p>
        </w:tc>
        <w:tc>
          <w:tcPr>
            <w:tcW w:w="4435" w:type="dxa"/>
            <w:tcBorders>
              <w:left w:val="single" w:sz="2" w:space="0" w:color="000000"/>
              <w:bottom w:val="single" w:sz="2" w:space="0" w:color="000000"/>
              <w:right w:val="single" w:sz="2" w:space="0" w:color="000000"/>
            </w:tcBorders>
            <w:shd w:val="clear" w:color="auto" w:fill="auto"/>
          </w:tcPr>
          <w:p w:rsidR="00235F72" w:rsidRPr="00235F72" w:rsidRDefault="00235F72" w:rsidP="00235F72">
            <w:pPr>
              <w:widowControl w:val="0"/>
              <w:suppressLineNumbers/>
              <w:ind w:hanging="15"/>
              <w:rPr>
                <w:rFonts w:eastAsia="Andale Sans UI"/>
                <w:color w:val="auto"/>
                <w:kern w:val="2"/>
                <w:sz w:val="22"/>
                <w:szCs w:val="22"/>
                <w:shd w:val="clear" w:color="auto" w:fill="auto"/>
                <w:lang w:eastAsia="en-US" w:bidi="en-US"/>
              </w:rPr>
            </w:pPr>
            <w:r w:rsidRPr="00235F72">
              <w:rPr>
                <w:rFonts w:eastAsia="Andale Sans UI"/>
                <w:color w:val="auto"/>
                <w:kern w:val="2"/>
                <w:sz w:val="22"/>
                <w:szCs w:val="22"/>
                <w:shd w:val="clear" w:color="auto" w:fill="auto"/>
                <w:lang w:eastAsia="en-US" w:bidi="en-US"/>
              </w:rPr>
              <w:t>805 мм.</w:t>
            </w:r>
          </w:p>
        </w:tc>
      </w:tr>
      <w:tr w:rsidR="00235F72" w:rsidRPr="00235F72" w:rsidTr="00235F72">
        <w:trPr>
          <w:gridAfter w:val="1"/>
          <w:wAfter w:w="20" w:type="dxa"/>
        </w:trPr>
        <w:tc>
          <w:tcPr>
            <w:tcW w:w="648" w:type="dxa"/>
            <w:gridSpan w:val="2"/>
            <w:tcBorders>
              <w:left w:val="single" w:sz="2" w:space="0" w:color="000000"/>
              <w:bottom w:val="single" w:sz="2" w:space="0" w:color="000000"/>
            </w:tcBorders>
            <w:shd w:val="clear" w:color="auto" w:fill="auto"/>
          </w:tcPr>
          <w:p w:rsidR="00235F72" w:rsidRPr="00235F72" w:rsidRDefault="00235F72" w:rsidP="00235F72">
            <w:pPr>
              <w:widowControl w:val="0"/>
              <w:suppressLineNumbers/>
              <w:jc w:val="center"/>
              <w:rPr>
                <w:rFonts w:eastAsia="Andale Sans UI"/>
                <w:b/>
                <w:color w:val="auto"/>
                <w:kern w:val="2"/>
                <w:sz w:val="22"/>
                <w:szCs w:val="22"/>
                <w:shd w:val="clear" w:color="auto" w:fill="auto"/>
                <w:lang w:eastAsia="en-US" w:bidi="en-US"/>
              </w:rPr>
            </w:pPr>
            <w:r w:rsidRPr="00235F72">
              <w:rPr>
                <w:rFonts w:eastAsia="Andale Sans UI"/>
                <w:b/>
                <w:color w:val="auto"/>
                <w:kern w:val="2"/>
                <w:sz w:val="22"/>
                <w:szCs w:val="22"/>
                <w:shd w:val="clear" w:color="auto" w:fill="auto"/>
                <w:lang w:eastAsia="en-US" w:bidi="en-US"/>
              </w:rPr>
              <w:t>1.7</w:t>
            </w:r>
          </w:p>
        </w:tc>
        <w:tc>
          <w:tcPr>
            <w:tcW w:w="5115" w:type="dxa"/>
            <w:gridSpan w:val="2"/>
            <w:tcBorders>
              <w:left w:val="single" w:sz="2" w:space="0" w:color="000000"/>
              <w:bottom w:val="single" w:sz="2" w:space="0" w:color="000000"/>
            </w:tcBorders>
            <w:shd w:val="clear" w:color="auto" w:fill="auto"/>
          </w:tcPr>
          <w:p w:rsidR="00235F72" w:rsidRPr="00235F72" w:rsidRDefault="00235F72" w:rsidP="00235F72">
            <w:pPr>
              <w:widowControl w:val="0"/>
              <w:suppressLineNumbers/>
              <w:jc w:val="left"/>
              <w:rPr>
                <w:rFonts w:eastAsia="Andale Sans UI"/>
                <w:color w:val="auto"/>
                <w:kern w:val="2"/>
                <w:sz w:val="22"/>
                <w:szCs w:val="22"/>
                <w:shd w:val="clear" w:color="auto" w:fill="auto"/>
                <w:lang w:eastAsia="en-US" w:bidi="en-US"/>
              </w:rPr>
            </w:pPr>
            <w:r w:rsidRPr="00235F72">
              <w:rPr>
                <w:rFonts w:eastAsia="Andale Sans UI"/>
                <w:color w:val="auto"/>
                <w:kern w:val="2"/>
                <w:sz w:val="22"/>
                <w:szCs w:val="22"/>
                <w:shd w:val="clear" w:color="auto" w:fill="auto"/>
                <w:lang w:eastAsia="en-US" w:bidi="en-US"/>
              </w:rPr>
              <w:t>Диаметр крышки не менее</w:t>
            </w:r>
          </w:p>
        </w:tc>
        <w:tc>
          <w:tcPr>
            <w:tcW w:w="4435" w:type="dxa"/>
            <w:tcBorders>
              <w:left w:val="single" w:sz="2" w:space="0" w:color="000000"/>
              <w:bottom w:val="single" w:sz="2" w:space="0" w:color="000000"/>
              <w:right w:val="single" w:sz="2" w:space="0" w:color="000000"/>
            </w:tcBorders>
            <w:shd w:val="clear" w:color="auto" w:fill="auto"/>
          </w:tcPr>
          <w:p w:rsidR="00235F72" w:rsidRPr="00235F72" w:rsidRDefault="00235F72" w:rsidP="00235F72">
            <w:pPr>
              <w:widowControl w:val="0"/>
              <w:suppressLineNumbers/>
              <w:ind w:hanging="15"/>
              <w:rPr>
                <w:rFonts w:eastAsia="Andale Sans UI"/>
                <w:color w:val="auto"/>
                <w:kern w:val="2"/>
                <w:sz w:val="22"/>
                <w:szCs w:val="22"/>
                <w:shd w:val="clear" w:color="auto" w:fill="auto"/>
                <w:lang w:eastAsia="en-US" w:bidi="en-US"/>
              </w:rPr>
            </w:pPr>
            <w:r w:rsidRPr="00235F72">
              <w:rPr>
                <w:rFonts w:eastAsia="Andale Sans UI"/>
                <w:color w:val="auto"/>
                <w:kern w:val="2"/>
                <w:sz w:val="22"/>
                <w:szCs w:val="22"/>
                <w:shd w:val="clear" w:color="auto" w:fill="auto"/>
                <w:lang w:eastAsia="en-US" w:bidi="en-US"/>
              </w:rPr>
              <w:t>600 мм.</w:t>
            </w:r>
          </w:p>
        </w:tc>
      </w:tr>
      <w:tr w:rsidR="00235F72" w:rsidRPr="00235F72" w:rsidTr="00235F72">
        <w:trPr>
          <w:gridAfter w:val="1"/>
          <w:wAfter w:w="20" w:type="dxa"/>
        </w:trPr>
        <w:tc>
          <w:tcPr>
            <w:tcW w:w="648" w:type="dxa"/>
            <w:gridSpan w:val="2"/>
            <w:tcBorders>
              <w:left w:val="single" w:sz="2" w:space="0" w:color="000000"/>
              <w:bottom w:val="single" w:sz="2" w:space="0" w:color="000000"/>
            </w:tcBorders>
            <w:shd w:val="clear" w:color="auto" w:fill="auto"/>
          </w:tcPr>
          <w:p w:rsidR="00235F72" w:rsidRPr="00235F72" w:rsidRDefault="00235F72" w:rsidP="00235F72">
            <w:pPr>
              <w:widowControl w:val="0"/>
              <w:suppressLineNumbers/>
              <w:jc w:val="center"/>
              <w:rPr>
                <w:rFonts w:eastAsia="Andale Sans UI"/>
                <w:b/>
                <w:color w:val="auto"/>
                <w:kern w:val="2"/>
                <w:sz w:val="22"/>
                <w:szCs w:val="22"/>
                <w:shd w:val="clear" w:color="auto" w:fill="auto"/>
                <w:lang w:eastAsia="en-US" w:bidi="en-US"/>
              </w:rPr>
            </w:pPr>
            <w:r w:rsidRPr="00235F72">
              <w:rPr>
                <w:rFonts w:eastAsia="Andale Sans UI"/>
                <w:b/>
                <w:color w:val="auto"/>
                <w:kern w:val="2"/>
                <w:sz w:val="22"/>
                <w:szCs w:val="22"/>
                <w:shd w:val="clear" w:color="auto" w:fill="auto"/>
                <w:lang w:eastAsia="en-US" w:bidi="en-US"/>
              </w:rPr>
              <w:t>1.8</w:t>
            </w:r>
          </w:p>
        </w:tc>
        <w:tc>
          <w:tcPr>
            <w:tcW w:w="5115" w:type="dxa"/>
            <w:gridSpan w:val="2"/>
            <w:tcBorders>
              <w:left w:val="single" w:sz="2" w:space="0" w:color="000000"/>
              <w:bottom w:val="single" w:sz="2" w:space="0" w:color="000000"/>
            </w:tcBorders>
            <w:shd w:val="clear" w:color="auto" w:fill="auto"/>
          </w:tcPr>
          <w:p w:rsidR="00235F72" w:rsidRPr="00235F72" w:rsidRDefault="00235F72" w:rsidP="00235F72">
            <w:pPr>
              <w:widowControl w:val="0"/>
              <w:suppressLineNumbers/>
              <w:jc w:val="left"/>
              <w:rPr>
                <w:rFonts w:eastAsia="Times New Roman"/>
                <w:color w:val="auto"/>
                <w:kern w:val="2"/>
                <w:sz w:val="22"/>
                <w:szCs w:val="22"/>
                <w:shd w:val="clear" w:color="auto" w:fill="auto"/>
                <w:lang w:eastAsia="en-US" w:bidi="en-US"/>
              </w:rPr>
            </w:pPr>
            <w:r w:rsidRPr="00235F72">
              <w:rPr>
                <w:rFonts w:eastAsia="Times New Roman"/>
                <w:color w:val="auto"/>
                <w:kern w:val="2"/>
                <w:sz w:val="22"/>
                <w:szCs w:val="22"/>
                <w:shd w:val="clear" w:color="auto" w:fill="auto"/>
                <w:lang w:eastAsia="en-US" w:bidi="en-US"/>
              </w:rPr>
              <w:t>Материал</w:t>
            </w:r>
          </w:p>
        </w:tc>
        <w:tc>
          <w:tcPr>
            <w:tcW w:w="4435" w:type="dxa"/>
            <w:tcBorders>
              <w:left w:val="single" w:sz="2" w:space="0" w:color="000000"/>
              <w:bottom w:val="single" w:sz="2" w:space="0" w:color="000000"/>
              <w:right w:val="single" w:sz="2" w:space="0" w:color="000000"/>
            </w:tcBorders>
            <w:shd w:val="clear" w:color="auto" w:fill="auto"/>
          </w:tcPr>
          <w:p w:rsidR="00235F72" w:rsidRPr="00235F72" w:rsidRDefault="00235F72" w:rsidP="00235F72">
            <w:pPr>
              <w:widowControl w:val="0"/>
              <w:ind w:hanging="15"/>
              <w:rPr>
                <w:rFonts w:eastAsia="Andale Sans UI"/>
                <w:color w:val="auto"/>
                <w:kern w:val="2"/>
                <w:sz w:val="22"/>
                <w:szCs w:val="22"/>
                <w:shd w:val="clear" w:color="auto" w:fill="auto"/>
                <w:lang w:eastAsia="en-US" w:bidi="en-US"/>
              </w:rPr>
            </w:pPr>
            <w:r w:rsidRPr="00235F72">
              <w:rPr>
                <w:rFonts w:eastAsia="Andale Sans UI"/>
                <w:color w:val="auto"/>
                <w:kern w:val="2"/>
                <w:sz w:val="22"/>
                <w:szCs w:val="22"/>
                <w:shd w:val="clear" w:color="auto" w:fill="auto"/>
                <w:lang w:eastAsia="en-US" w:bidi="en-US"/>
              </w:rPr>
              <w:t xml:space="preserve">ВЧШГ-50 EN - GJS-500-7 </w:t>
            </w:r>
          </w:p>
        </w:tc>
      </w:tr>
      <w:tr w:rsidR="00235F72" w:rsidRPr="00235F72" w:rsidTr="00235F72">
        <w:trPr>
          <w:gridAfter w:val="1"/>
          <w:wAfter w:w="20" w:type="dxa"/>
        </w:trPr>
        <w:tc>
          <w:tcPr>
            <w:tcW w:w="648" w:type="dxa"/>
            <w:gridSpan w:val="2"/>
            <w:tcBorders>
              <w:left w:val="single" w:sz="2" w:space="0" w:color="000000"/>
              <w:bottom w:val="single" w:sz="2" w:space="0" w:color="000000"/>
            </w:tcBorders>
            <w:shd w:val="clear" w:color="auto" w:fill="auto"/>
          </w:tcPr>
          <w:p w:rsidR="00235F72" w:rsidRPr="00235F72" w:rsidRDefault="00235F72" w:rsidP="00235F72">
            <w:pPr>
              <w:widowControl w:val="0"/>
              <w:suppressLineNumbers/>
              <w:jc w:val="center"/>
              <w:rPr>
                <w:rFonts w:eastAsia="Andale Sans UI"/>
                <w:b/>
                <w:color w:val="auto"/>
                <w:kern w:val="2"/>
                <w:sz w:val="22"/>
                <w:szCs w:val="22"/>
                <w:shd w:val="clear" w:color="auto" w:fill="auto"/>
                <w:lang w:eastAsia="en-US" w:bidi="en-US"/>
              </w:rPr>
            </w:pPr>
            <w:r w:rsidRPr="00235F72">
              <w:rPr>
                <w:rFonts w:eastAsia="Andale Sans UI"/>
                <w:b/>
                <w:color w:val="auto"/>
                <w:kern w:val="2"/>
                <w:sz w:val="22"/>
                <w:szCs w:val="22"/>
                <w:shd w:val="clear" w:color="auto" w:fill="auto"/>
                <w:lang w:eastAsia="en-US" w:bidi="en-US"/>
              </w:rPr>
              <w:t>1.9</w:t>
            </w:r>
          </w:p>
        </w:tc>
        <w:tc>
          <w:tcPr>
            <w:tcW w:w="5115" w:type="dxa"/>
            <w:gridSpan w:val="2"/>
            <w:tcBorders>
              <w:left w:val="single" w:sz="2" w:space="0" w:color="000000"/>
              <w:bottom w:val="single" w:sz="2" w:space="0" w:color="000000"/>
            </w:tcBorders>
            <w:shd w:val="clear" w:color="auto" w:fill="auto"/>
          </w:tcPr>
          <w:p w:rsidR="00235F72" w:rsidRPr="00235F72" w:rsidRDefault="00235F72" w:rsidP="00235F72">
            <w:pPr>
              <w:widowControl w:val="0"/>
              <w:suppressLineNumbers/>
              <w:jc w:val="left"/>
              <w:rPr>
                <w:rFonts w:eastAsia="Times New Roman"/>
                <w:color w:val="auto"/>
                <w:kern w:val="2"/>
                <w:sz w:val="22"/>
                <w:szCs w:val="22"/>
                <w:shd w:val="clear" w:color="auto" w:fill="auto"/>
                <w:lang w:eastAsia="en-US" w:bidi="en-US"/>
              </w:rPr>
            </w:pPr>
            <w:r w:rsidRPr="00235F72">
              <w:rPr>
                <w:rFonts w:eastAsia="Times New Roman"/>
                <w:color w:val="auto"/>
                <w:kern w:val="2"/>
                <w:sz w:val="22"/>
                <w:szCs w:val="22"/>
                <w:shd w:val="clear" w:color="auto" w:fill="auto"/>
                <w:lang w:eastAsia="en-US" w:bidi="en-US"/>
              </w:rPr>
              <w:t>Материал запорного замкового устройства</w:t>
            </w:r>
          </w:p>
        </w:tc>
        <w:tc>
          <w:tcPr>
            <w:tcW w:w="4435" w:type="dxa"/>
            <w:tcBorders>
              <w:left w:val="single" w:sz="2" w:space="0" w:color="000000"/>
              <w:bottom w:val="single" w:sz="2" w:space="0" w:color="000000"/>
              <w:right w:val="single" w:sz="2" w:space="0" w:color="000000"/>
            </w:tcBorders>
            <w:shd w:val="clear" w:color="auto" w:fill="auto"/>
          </w:tcPr>
          <w:p w:rsidR="00235F72" w:rsidRPr="00235F72" w:rsidRDefault="00235F72" w:rsidP="00235F72">
            <w:pPr>
              <w:widowControl w:val="0"/>
              <w:ind w:hanging="15"/>
              <w:rPr>
                <w:rFonts w:eastAsia="Andale Sans UI"/>
                <w:color w:val="auto"/>
                <w:kern w:val="2"/>
                <w:sz w:val="22"/>
                <w:szCs w:val="22"/>
                <w:shd w:val="clear" w:color="auto" w:fill="auto"/>
                <w:lang w:eastAsia="en-US" w:bidi="en-US"/>
              </w:rPr>
            </w:pPr>
            <w:r w:rsidRPr="00235F72">
              <w:rPr>
                <w:rFonts w:eastAsia="Andale Sans UI"/>
                <w:color w:val="auto"/>
                <w:kern w:val="2"/>
                <w:sz w:val="22"/>
                <w:szCs w:val="22"/>
                <w:shd w:val="clear" w:color="auto" w:fill="auto"/>
                <w:lang w:eastAsia="en-US" w:bidi="en-US"/>
              </w:rPr>
              <w:t>Высокопрочный чугун с шаровидным графитом</w:t>
            </w:r>
          </w:p>
        </w:tc>
      </w:tr>
      <w:tr w:rsidR="00235F72" w:rsidRPr="00235F72" w:rsidTr="00235F72">
        <w:trPr>
          <w:gridAfter w:val="1"/>
          <w:wAfter w:w="20" w:type="dxa"/>
        </w:trPr>
        <w:tc>
          <w:tcPr>
            <w:tcW w:w="648" w:type="dxa"/>
            <w:gridSpan w:val="2"/>
            <w:tcBorders>
              <w:left w:val="single" w:sz="2" w:space="0" w:color="000000"/>
              <w:bottom w:val="single" w:sz="2" w:space="0" w:color="000000"/>
            </w:tcBorders>
            <w:shd w:val="clear" w:color="auto" w:fill="auto"/>
          </w:tcPr>
          <w:p w:rsidR="00235F72" w:rsidRPr="00235F72" w:rsidRDefault="00235F72" w:rsidP="00235F72">
            <w:pPr>
              <w:widowControl w:val="0"/>
              <w:suppressLineNumbers/>
              <w:jc w:val="center"/>
              <w:rPr>
                <w:rFonts w:eastAsia="Andale Sans UI"/>
                <w:b/>
                <w:color w:val="auto"/>
                <w:kern w:val="2"/>
                <w:sz w:val="22"/>
                <w:szCs w:val="22"/>
                <w:shd w:val="clear" w:color="auto" w:fill="auto"/>
                <w:lang w:eastAsia="en-US" w:bidi="en-US"/>
              </w:rPr>
            </w:pPr>
            <w:r w:rsidRPr="00235F72">
              <w:rPr>
                <w:rFonts w:eastAsia="Andale Sans UI"/>
                <w:b/>
                <w:color w:val="auto"/>
                <w:kern w:val="2"/>
                <w:sz w:val="22"/>
                <w:szCs w:val="22"/>
                <w:shd w:val="clear" w:color="auto" w:fill="auto"/>
                <w:lang w:eastAsia="en-US" w:bidi="en-US"/>
              </w:rPr>
              <w:t>1.10</w:t>
            </w:r>
          </w:p>
        </w:tc>
        <w:tc>
          <w:tcPr>
            <w:tcW w:w="5115" w:type="dxa"/>
            <w:gridSpan w:val="2"/>
            <w:tcBorders>
              <w:left w:val="single" w:sz="2" w:space="0" w:color="000000"/>
              <w:bottom w:val="single" w:sz="2" w:space="0" w:color="000000"/>
            </w:tcBorders>
            <w:shd w:val="clear" w:color="auto" w:fill="auto"/>
          </w:tcPr>
          <w:p w:rsidR="00235F72" w:rsidRPr="00235F72" w:rsidRDefault="00235F72" w:rsidP="00235F72">
            <w:pPr>
              <w:widowControl w:val="0"/>
              <w:suppressLineNumbers/>
              <w:jc w:val="left"/>
              <w:rPr>
                <w:rFonts w:eastAsia="Andale Sans UI"/>
                <w:color w:val="auto"/>
                <w:kern w:val="2"/>
                <w:sz w:val="22"/>
                <w:szCs w:val="22"/>
                <w:shd w:val="clear" w:color="auto" w:fill="auto"/>
                <w:lang w:eastAsia="en-US" w:bidi="en-US"/>
              </w:rPr>
            </w:pPr>
            <w:r w:rsidRPr="00235F72">
              <w:rPr>
                <w:rFonts w:eastAsia="Andale Sans UI"/>
                <w:color w:val="auto"/>
                <w:kern w:val="2"/>
                <w:sz w:val="22"/>
                <w:szCs w:val="22"/>
                <w:shd w:val="clear" w:color="auto" w:fill="auto"/>
                <w:lang w:eastAsia="en-US" w:bidi="en-US"/>
              </w:rPr>
              <w:t>Номинальная нагрузка не менее</w:t>
            </w:r>
          </w:p>
        </w:tc>
        <w:tc>
          <w:tcPr>
            <w:tcW w:w="4435" w:type="dxa"/>
            <w:tcBorders>
              <w:left w:val="single" w:sz="2" w:space="0" w:color="000000"/>
              <w:bottom w:val="single" w:sz="2" w:space="0" w:color="000000"/>
              <w:right w:val="single" w:sz="2" w:space="0" w:color="000000"/>
            </w:tcBorders>
            <w:shd w:val="clear" w:color="auto" w:fill="auto"/>
          </w:tcPr>
          <w:p w:rsidR="00235F72" w:rsidRPr="00235F72" w:rsidRDefault="00235F72" w:rsidP="00235F72">
            <w:pPr>
              <w:widowControl w:val="0"/>
              <w:ind w:hanging="15"/>
              <w:rPr>
                <w:rFonts w:eastAsia="Andale Sans UI"/>
                <w:color w:val="auto"/>
                <w:kern w:val="2"/>
                <w:sz w:val="22"/>
                <w:szCs w:val="22"/>
                <w:shd w:val="clear" w:color="auto" w:fill="auto"/>
                <w:lang w:eastAsia="en-US" w:bidi="en-US"/>
              </w:rPr>
            </w:pPr>
            <w:r w:rsidRPr="00235F72">
              <w:rPr>
                <w:rFonts w:eastAsia="Andale Sans UI"/>
                <w:color w:val="auto"/>
                <w:kern w:val="2"/>
                <w:sz w:val="22"/>
                <w:szCs w:val="22"/>
                <w:shd w:val="clear" w:color="auto" w:fill="auto"/>
                <w:lang w:eastAsia="en-US" w:bidi="en-US"/>
              </w:rPr>
              <w:t xml:space="preserve"> 25 тонн</w:t>
            </w:r>
          </w:p>
        </w:tc>
      </w:tr>
      <w:tr w:rsidR="00235F72" w:rsidRPr="00235F72" w:rsidTr="00235F72">
        <w:trPr>
          <w:gridAfter w:val="1"/>
          <w:wAfter w:w="20" w:type="dxa"/>
        </w:trPr>
        <w:tc>
          <w:tcPr>
            <w:tcW w:w="648" w:type="dxa"/>
            <w:gridSpan w:val="2"/>
            <w:tcBorders>
              <w:left w:val="single" w:sz="2" w:space="0" w:color="000000"/>
              <w:bottom w:val="single" w:sz="2" w:space="0" w:color="000000"/>
            </w:tcBorders>
            <w:shd w:val="clear" w:color="auto" w:fill="auto"/>
          </w:tcPr>
          <w:p w:rsidR="00235F72" w:rsidRPr="00235F72" w:rsidRDefault="00235F72" w:rsidP="00235F72">
            <w:pPr>
              <w:widowControl w:val="0"/>
              <w:suppressLineNumbers/>
              <w:jc w:val="center"/>
              <w:rPr>
                <w:rFonts w:eastAsia="Andale Sans UI"/>
                <w:b/>
                <w:color w:val="auto"/>
                <w:kern w:val="2"/>
                <w:sz w:val="22"/>
                <w:szCs w:val="22"/>
                <w:shd w:val="clear" w:color="auto" w:fill="auto"/>
                <w:lang w:eastAsia="en-US" w:bidi="en-US"/>
              </w:rPr>
            </w:pPr>
            <w:r w:rsidRPr="00235F72">
              <w:rPr>
                <w:rFonts w:eastAsia="Andale Sans UI"/>
                <w:b/>
                <w:color w:val="auto"/>
                <w:kern w:val="2"/>
                <w:sz w:val="22"/>
                <w:szCs w:val="22"/>
                <w:shd w:val="clear" w:color="auto" w:fill="auto"/>
                <w:lang w:eastAsia="en-US" w:bidi="en-US"/>
              </w:rPr>
              <w:t>1.11</w:t>
            </w:r>
          </w:p>
        </w:tc>
        <w:tc>
          <w:tcPr>
            <w:tcW w:w="5115" w:type="dxa"/>
            <w:gridSpan w:val="2"/>
            <w:tcBorders>
              <w:left w:val="single" w:sz="2" w:space="0" w:color="000000"/>
              <w:bottom w:val="single" w:sz="2" w:space="0" w:color="000000"/>
            </w:tcBorders>
            <w:shd w:val="clear" w:color="auto" w:fill="auto"/>
          </w:tcPr>
          <w:p w:rsidR="00235F72" w:rsidRPr="00235F72" w:rsidRDefault="00235F72" w:rsidP="00235F72">
            <w:pPr>
              <w:widowControl w:val="0"/>
              <w:suppressLineNumbers/>
              <w:jc w:val="left"/>
              <w:rPr>
                <w:rFonts w:eastAsia="Andale Sans UI"/>
                <w:color w:val="auto"/>
                <w:kern w:val="2"/>
                <w:sz w:val="22"/>
                <w:szCs w:val="22"/>
                <w:shd w:val="clear" w:color="auto" w:fill="auto"/>
                <w:lang w:eastAsia="en-US" w:bidi="en-US"/>
              </w:rPr>
            </w:pPr>
            <w:r w:rsidRPr="00235F72">
              <w:rPr>
                <w:rFonts w:eastAsia="Andale Sans UI"/>
                <w:color w:val="auto"/>
                <w:kern w:val="2"/>
                <w:sz w:val="22"/>
                <w:szCs w:val="22"/>
                <w:shd w:val="clear" w:color="auto" w:fill="auto"/>
                <w:lang w:eastAsia="en-US" w:bidi="en-US"/>
              </w:rPr>
              <w:t>Тип</w:t>
            </w:r>
          </w:p>
        </w:tc>
        <w:tc>
          <w:tcPr>
            <w:tcW w:w="4435" w:type="dxa"/>
            <w:tcBorders>
              <w:left w:val="single" w:sz="2" w:space="0" w:color="000000"/>
              <w:bottom w:val="single" w:sz="2" w:space="0" w:color="000000"/>
              <w:right w:val="single" w:sz="2" w:space="0" w:color="000000"/>
            </w:tcBorders>
            <w:shd w:val="clear" w:color="auto" w:fill="auto"/>
          </w:tcPr>
          <w:p w:rsidR="00235F72" w:rsidRPr="00235F72" w:rsidRDefault="00235F72" w:rsidP="00235F72">
            <w:pPr>
              <w:widowControl w:val="0"/>
              <w:rPr>
                <w:rFonts w:eastAsia="Andale Sans UI"/>
                <w:color w:val="auto"/>
                <w:kern w:val="2"/>
                <w:sz w:val="22"/>
                <w:szCs w:val="22"/>
                <w:shd w:val="clear" w:color="auto" w:fill="auto"/>
                <w:lang w:eastAsia="en-US" w:bidi="en-US"/>
              </w:rPr>
            </w:pPr>
            <w:r w:rsidRPr="00235F72">
              <w:rPr>
                <w:rFonts w:eastAsia="Andale Sans UI"/>
                <w:color w:val="auto"/>
                <w:kern w:val="2"/>
                <w:sz w:val="22"/>
                <w:szCs w:val="22"/>
                <w:shd w:val="clear" w:color="auto" w:fill="auto"/>
                <w:lang w:eastAsia="en-US" w:bidi="en-US"/>
              </w:rPr>
              <w:t xml:space="preserve"> «Т»</w:t>
            </w:r>
          </w:p>
        </w:tc>
      </w:tr>
      <w:tr w:rsidR="00235F72" w:rsidRPr="00235F72" w:rsidTr="00235F72">
        <w:trPr>
          <w:gridAfter w:val="1"/>
          <w:wAfter w:w="20" w:type="dxa"/>
        </w:trPr>
        <w:tc>
          <w:tcPr>
            <w:tcW w:w="648" w:type="dxa"/>
            <w:gridSpan w:val="2"/>
            <w:tcBorders>
              <w:left w:val="single" w:sz="2" w:space="0" w:color="000000"/>
              <w:bottom w:val="single" w:sz="2" w:space="0" w:color="000000"/>
            </w:tcBorders>
            <w:shd w:val="clear" w:color="auto" w:fill="auto"/>
          </w:tcPr>
          <w:p w:rsidR="00235F72" w:rsidRPr="00235F72" w:rsidRDefault="00235F72" w:rsidP="00235F72">
            <w:pPr>
              <w:widowControl w:val="0"/>
              <w:suppressLineNumbers/>
              <w:jc w:val="center"/>
              <w:rPr>
                <w:rFonts w:eastAsia="Andale Sans UI"/>
                <w:b/>
                <w:color w:val="auto"/>
                <w:kern w:val="2"/>
                <w:sz w:val="22"/>
                <w:szCs w:val="22"/>
                <w:shd w:val="clear" w:color="auto" w:fill="auto"/>
                <w:lang w:eastAsia="en-US" w:bidi="en-US"/>
              </w:rPr>
            </w:pPr>
            <w:r w:rsidRPr="00235F72">
              <w:rPr>
                <w:rFonts w:eastAsia="Andale Sans UI"/>
                <w:b/>
                <w:color w:val="auto"/>
                <w:kern w:val="2"/>
                <w:sz w:val="22"/>
                <w:szCs w:val="22"/>
                <w:shd w:val="clear" w:color="auto" w:fill="auto"/>
                <w:lang w:eastAsia="en-US" w:bidi="en-US"/>
              </w:rPr>
              <w:t>1.12</w:t>
            </w:r>
          </w:p>
        </w:tc>
        <w:tc>
          <w:tcPr>
            <w:tcW w:w="5115" w:type="dxa"/>
            <w:gridSpan w:val="2"/>
            <w:tcBorders>
              <w:left w:val="single" w:sz="2" w:space="0" w:color="000000"/>
              <w:bottom w:val="single" w:sz="2" w:space="0" w:color="000000"/>
            </w:tcBorders>
            <w:shd w:val="clear" w:color="auto" w:fill="auto"/>
          </w:tcPr>
          <w:p w:rsidR="00235F72" w:rsidRPr="00235F72" w:rsidRDefault="00235F72" w:rsidP="00235F72">
            <w:pPr>
              <w:widowControl w:val="0"/>
              <w:suppressLineNumbers/>
              <w:jc w:val="left"/>
              <w:rPr>
                <w:rFonts w:eastAsia="Andale Sans UI"/>
                <w:color w:val="auto"/>
                <w:kern w:val="2"/>
                <w:sz w:val="22"/>
                <w:szCs w:val="22"/>
                <w:shd w:val="clear" w:color="auto" w:fill="auto"/>
                <w:lang w:eastAsia="en-US" w:bidi="en-US"/>
              </w:rPr>
            </w:pPr>
            <w:r w:rsidRPr="00235F72">
              <w:rPr>
                <w:rFonts w:eastAsia="Andale Sans UI"/>
                <w:color w:val="auto"/>
                <w:kern w:val="2"/>
                <w:sz w:val="22"/>
                <w:szCs w:val="22"/>
                <w:shd w:val="clear" w:color="auto" w:fill="auto"/>
                <w:lang w:eastAsia="en-US" w:bidi="en-US"/>
              </w:rPr>
              <w:t>Люк Т</w:t>
            </w:r>
          </w:p>
        </w:tc>
        <w:tc>
          <w:tcPr>
            <w:tcW w:w="4435" w:type="dxa"/>
            <w:tcBorders>
              <w:left w:val="single" w:sz="2" w:space="0" w:color="000000"/>
              <w:bottom w:val="single" w:sz="2" w:space="0" w:color="000000"/>
              <w:right w:val="single" w:sz="2" w:space="0" w:color="000000"/>
            </w:tcBorders>
            <w:shd w:val="clear" w:color="auto" w:fill="auto"/>
          </w:tcPr>
          <w:p w:rsidR="00235F72" w:rsidRPr="00235F72" w:rsidRDefault="00235F72" w:rsidP="00235F72">
            <w:pPr>
              <w:widowControl w:val="0"/>
              <w:jc w:val="left"/>
              <w:rPr>
                <w:rFonts w:eastAsia="Andale Sans UI"/>
                <w:color w:val="auto"/>
                <w:kern w:val="2"/>
                <w:sz w:val="22"/>
                <w:szCs w:val="22"/>
                <w:shd w:val="clear" w:color="auto" w:fill="auto"/>
                <w:lang w:eastAsia="en-US" w:bidi="en-US"/>
              </w:rPr>
            </w:pPr>
            <w:r w:rsidRPr="00235F72">
              <w:rPr>
                <w:rFonts w:eastAsia="Andale Sans UI"/>
                <w:color w:val="auto"/>
                <w:kern w:val="2"/>
                <w:sz w:val="22"/>
                <w:szCs w:val="22"/>
                <w:shd w:val="clear" w:color="auto" w:fill="auto"/>
                <w:lang w:eastAsia="en-US" w:bidi="en-US"/>
              </w:rPr>
              <w:t xml:space="preserve"> С запорным устройством в чугунном исполнении</w:t>
            </w:r>
          </w:p>
        </w:tc>
      </w:tr>
      <w:tr w:rsidR="00235F72" w:rsidRPr="00235F72" w:rsidTr="00235F72">
        <w:trPr>
          <w:gridAfter w:val="1"/>
          <w:wAfter w:w="20" w:type="dxa"/>
        </w:trPr>
        <w:tc>
          <w:tcPr>
            <w:tcW w:w="648" w:type="dxa"/>
            <w:gridSpan w:val="2"/>
            <w:tcBorders>
              <w:left w:val="single" w:sz="2" w:space="0" w:color="000000"/>
              <w:bottom w:val="single" w:sz="2" w:space="0" w:color="000000"/>
            </w:tcBorders>
            <w:shd w:val="clear" w:color="auto" w:fill="auto"/>
          </w:tcPr>
          <w:p w:rsidR="00235F72" w:rsidRPr="00235F72" w:rsidRDefault="00235F72" w:rsidP="00235F72">
            <w:pPr>
              <w:widowControl w:val="0"/>
              <w:suppressLineNumbers/>
              <w:jc w:val="center"/>
              <w:rPr>
                <w:rFonts w:eastAsia="Andale Sans UI"/>
                <w:b/>
                <w:color w:val="auto"/>
                <w:kern w:val="2"/>
                <w:sz w:val="22"/>
                <w:szCs w:val="22"/>
                <w:shd w:val="clear" w:color="auto" w:fill="auto"/>
                <w:lang w:eastAsia="en-US" w:bidi="en-US"/>
              </w:rPr>
            </w:pPr>
            <w:r w:rsidRPr="00235F72">
              <w:rPr>
                <w:rFonts w:eastAsia="Andale Sans UI"/>
                <w:b/>
                <w:color w:val="auto"/>
                <w:kern w:val="2"/>
                <w:sz w:val="22"/>
                <w:szCs w:val="22"/>
                <w:shd w:val="clear" w:color="auto" w:fill="auto"/>
                <w:lang w:eastAsia="en-US" w:bidi="en-US"/>
              </w:rPr>
              <w:t>1.13</w:t>
            </w:r>
          </w:p>
        </w:tc>
        <w:tc>
          <w:tcPr>
            <w:tcW w:w="5115" w:type="dxa"/>
            <w:gridSpan w:val="2"/>
            <w:tcBorders>
              <w:left w:val="single" w:sz="2" w:space="0" w:color="000000"/>
              <w:bottom w:val="single" w:sz="2" w:space="0" w:color="000000"/>
            </w:tcBorders>
            <w:shd w:val="clear" w:color="auto" w:fill="auto"/>
          </w:tcPr>
          <w:p w:rsidR="00235F72" w:rsidRPr="00235F72" w:rsidRDefault="00235F72" w:rsidP="00235F72">
            <w:pPr>
              <w:widowControl w:val="0"/>
              <w:suppressLineNumbers/>
              <w:jc w:val="left"/>
              <w:rPr>
                <w:rFonts w:eastAsia="Andale Sans UI"/>
                <w:color w:val="auto"/>
                <w:kern w:val="2"/>
                <w:sz w:val="22"/>
                <w:szCs w:val="22"/>
                <w:shd w:val="clear" w:color="auto" w:fill="auto"/>
                <w:lang w:eastAsia="en-US" w:bidi="en-US"/>
              </w:rPr>
            </w:pPr>
            <w:r w:rsidRPr="00235F72">
              <w:rPr>
                <w:rFonts w:eastAsia="Andale Sans UI"/>
                <w:color w:val="auto"/>
                <w:kern w:val="2"/>
                <w:sz w:val="22"/>
                <w:szCs w:val="22"/>
                <w:shd w:val="clear" w:color="auto" w:fill="auto"/>
                <w:lang w:eastAsia="en-US" w:bidi="en-US"/>
              </w:rPr>
              <w:t>Ключ для открывания крышки люка</w:t>
            </w:r>
          </w:p>
        </w:tc>
        <w:tc>
          <w:tcPr>
            <w:tcW w:w="4435" w:type="dxa"/>
            <w:tcBorders>
              <w:left w:val="single" w:sz="2" w:space="0" w:color="000000"/>
              <w:bottom w:val="single" w:sz="2" w:space="0" w:color="000000"/>
              <w:right w:val="single" w:sz="2" w:space="0" w:color="000000"/>
            </w:tcBorders>
            <w:shd w:val="clear" w:color="auto" w:fill="auto"/>
          </w:tcPr>
          <w:p w:rsidR="00235F72" w:rsidRPr="00235F72" w:rsidRDefault="00235F72" w:rsidP="00235F72">
            <w:pPr>
              <w:widowControl w:val="0"/>
              <w:rPr>
                <w:rFonts w:eastAsia="Andale Sans UI"/>
                <w:color w:val="auto"/>
                <w:kern w:val="2"/>
                <w:sz w:val="22"/>
                <w:szCs w:val="22"/>
                <w:shd w:val="clear" w:color="auto" w:fill="auto"/>
                <w:lang w:eastAsia="en-US" w:bidi="en-US"/>
              </w:rPr>
            </w:pPr>
            <w:r w:rsidRPr="00235F72">
              <w:rPr>
                <w:rFonts w:eastAsia="Andale Sans UI"/>
                <w:color w:val="auto"/>
                <w:kern w:val="2"/>
                <w:sz w:val="22"/>
                <w:szCs w:val="22"/>
                <w:shd w:val="clear" w:color="auto" w:fill="auto"/>
                <w:lang w:eastAsia="en-US" w:bidi="en-US"/>
              </w:rPr>
              <w:t xml:space="preserve"> 1 ключ на 10 люков</w:t>
            </w:r>
          </w:p>
        </w:tc>
      </w:tr>
      <w:tr w:rsidR="00235F72" w:rsidRPr="00235F72" w:rsidTr="00235F72">
        <w:trPr>
          <w:gridAfter w:val="1"/>
          <w:wAfter w:w="20" w:type="dxa"/>
        </w:trPr>
        <w:tc>
          <w:tcPr>
            <w:tcW w:w="648" w:type="dxa"/>
            <w:gridSpan w:val="2"/>
            <w:tcBorders>
              <w:left w:val="single" w:sz="2" w:space="0" w:color="000000"/>
              <w:bottom w:val="single" w:sz="2" w:space="0" w:color="000000"/>
            </w:tcBorders>
            <w:shd w:val="clear" w:color="auto" w:fill="auto"/>
          </w:tcPr>
          <w:p w:rsidR="00235F72" w:rsidRPr="00235F72" w:rsidRDefault="00235F72" w:rsidP="00235F72">
            <w:pPr>
              <w:widowControl w:val="0"/>
              <w:suppressLineNumbers/>
              <w:jc w:val="center"/>
              <w:rPr>
                <w:rFonts w:eastAsia="Andale Sans UI"/>
                <w:b/>
                <w:color w:val="auto"/>
                <w:kern w:val="2"/>
                <w:sz w:val="22"/>
                <w:szCs w:val="22"/>
                <w:shd w:val="clear" w:color="auto" w:fill="auto"/>
                <w:lang w:eastAsia="en-US" w:bidi="en-US"/>
              </w:rPr>
            </w:pPr>
            <w:r w:rsidRPr="00235F72">
              <w:rPr>
                <w:rFonts w:eastAsia="Andale Sans UI"/>
                <w:b/>
                <w:color w:val="auto"/>
                <w:kern w:val="2"/>
                <w:sz w:val="22"/>
                <w:szCs w:val="22"/>
                <w:shd w:val="clear" w:color="auto" w:fill="auto"/>
                <w:lang w:eastAsia="en-US" w:bidi="en-US"/>
              </w:rPr>
              <w:t>1.14</w:t>
            </w:r>
          </w:p>
        </w:tc>
        <w:tc>
          <w:tcPr>
            <w:tcW w:w="5115" w:type="dxa"/>
            <w:gridSpan w:val="2"/>
            <w:tcBorders>
              <w:left w:val="single" w:sz="2" w:space="0" w:color="000000"/>
              <w:bottom w:val="single" w:sz="2" w:space="0" w:color="000000"/>
            </w:tcBorders>
            <w:shd w:val="clear" w:color="auto" w:fill="auto"/>
          </w:tcPr>
          <w:p w:rsidR="00235F72" w:rsidRPr="00235F72" w:rsidRDefault="00235F72" w:rsidP="00235F72">
            <w:pPr>
              <w:widowControl w:val="0"/>
              <w:suppressLineNumbers/>
              <w:jc w:val="left"/>
              <w:rPr>
                <w:rFonts w:eastAsia="Andale Sans UI"/>
                <w:color w:val="auto"/>
                <w:kern w:val="2"/>
                <w:sz w:val="22"/>
                <w:szCs w:val="22"/>
                <w:shd w:val="clear" w:color="auto" w:fill="auto"/>
                <w:lang w:eastAsia="en-US" w:bidi="en-US"/>
              </w:rPr>
            </w:pPr>
            <w:r w:rsidRPr="00235F72">
              <w:rPr>
                <w:rFonts w:eastAsia="Andale Sans UI"/>
                <w:color w:val="auto"/>
                <w:kern w:val="2"/>
                <w:sz w:val="22"/>
                <w:szCs w:val="22"/>
                <w:shd w:val="clear" w:color="auto" w:fill="auto"/>
                <w:lang w:eastAsia="en-US" w:bidi="en-US"/>
              </w:rPr>
              <w:t>ГОСТ</w:t>
            </w:r>
          </w:p>
        </w:tc>
        <w:tc>
          <w:tcPr>
            <w:tcW w:w="4435" w:type="dxa"/>
            <w:tcBorders>
              <w:left w:val="single" w:sz="2" w:space="0" w:color="000000"/>
              <w:bottom w:val="single" w:sz="2" w:space="0" w:color="000000"/>
              <w:right w:val="single" w:sz="2" w:space="0" w:color="000000"/>
            </w:tcBorders>
            <w:shd w:val="clear" w:color="auto" w:fill="auto"/>
          </w:tcPr>
          <w:p w:rsidR="00235F72" w:rsidRPr="00235F72" w:rsidRDefault="00235F72" w:rsidP="00235F72">
            <w:pPr>
              <w:widowControl w:val="0"/>
              <w:rPr>
                <w:rFonts w:eastAsia="Andale Sans UI"/>
                <w:color w:val="auto"/>
                <w:kern w:val="2"/>
                <w:sz w:val="22"/>
                <w:szCs w:val="22"/>
                <w:shd w:val="clear" w:color="auto" w:fill="auto"/>
                <w:lang w:eastAsia="en-US" w:bidi="en-US"/>
              </w:rPr>
            </w:pPr>
            <w:r w:rsidRPr="00235F72">
              <w:rPr>
                <w:rFonts w:eastAsia="Andale Sans UI"/>
                <w:color w:val="auto"/>
                <w:kern w:val="2"/>
                <w:sz w:val="22"/>
                <w:szCs w:val="22"/>
                <w:shd w:val="clear" w:color="auto" w:fill="auto"/>
                <w:lang w:eastAsia="en-US" w:bidi="en-US"/>
              </w:rPr>
              <w:t>ГОСТ 3634-2019 «Люки смотровых колодцев и дождеприемники ливнесточных колодцев. Технические условия»</w:t>
            </w:r>
          </w:p>
        </w:tc>
      </w:tr>
      <w:tr w:rsidR="00235F72" w:rsidRPr="00235F72" w:rsidTr="00235F72">
        <w:trPr>
          <w:gridAfter w:val="1"/>
          <w:wAfter w:w="20" w:type="dxa"/>
        </w:trPr>
        <w:tc>
          <w:tcPr>
            <w:tcW w:w="648" w:type="dxa"/>
            <w:gridSpan w:val="2"/>
            <w:tcBorders>
              <w:left w:val="single" w:sz="2" w:space="0" w:color="000000"/>
              <w:bottom w:val="single" w:sz="2" w:space="0" w:color="000000"/>
            </w:tcBorders>
            <w:shd w:val="clear" w:color="auto" w:fill="auto"/>
          </w:tcPr>
          <w:p w:rsidR="00235F72" w:rsidRPr="00235F72" w:rsidRDefault="00235F72" w:rsidP="00235F72">
            <w:pPr>
              <w:widowControl w:val="0"/>
              <w:suppressLineNumbers/>
              <w:jc w:val="center"/>
              <w:rPr>
                <w:rFonts w:eastAsia="Andale Sans UI"/>
                <w:b/>
                <w:color w:val="auto"/>
                <w:kern w:val="2"/>
                <w:sz w:val="22"/>
                <w:szCs w:val="22"/>
                <w:shd w:val="clear" w:color="auto" w:fill="auto"/>
                <w:lang w:eastAsia="en-US" w:bidi="en-US"/>
              </w:rPr>
            </w:pPr>
            <w:r w:rsidRPr="00235F72">
              <w:rPr>
                <w:rFonts w:eastAsia="Andale Sans UI"/>
                <w:b/>
                <w:color w:val="auto"/>
                <w:kern w:val="2"/>
                <w:sz w:val="22"/>
                <w:szCs w:val="22"/>
                <w:shd w:val="clear" w:color="auto" w:fill="auto"/>
                <w:lang w:eastAsia="en-US" w:bidi="en-US"/>
              </w:rPr>
              <w:t>1.15</w:t>
            </w:r>
          </w:p>
        </w:tc>
        <w:tc>
          <w:tcPr>
            <w:tcW w:w="5115" w:type="dxa"/>
            <w:gridSpan w:val="2"/>
            <w:tcBorders>
              <w:left w:val="single" w:sz="2" w:space="0" w:color="000000"/>
              <w:bottom w:val="single" w:sz="2" w:space="0" w:color="000000"/>
            </w:tcBorders>
            <w:shd w:val="clear" w:color="auto" w:fill="auto"/>
          </w:tcPr>
          <w:p w:rsidR="00235F72" w:rsidRPr="00235F72" w:rsidRDefault="00235F72" w:rsidP="00235F72">
            <w:pPr>
              <w:widowControl w:val="0"/>
              <w:suppressLineNumbers/>
              <w:jc w:val="left"/>
              <w:rPr>
                <w:rFonts w:eastAsia="Andale Sans UI"/>
                <w:color w:val="auto"/>
                <w:kern w:val="2"/>
                <w:sz w:val="22"/>
                <w:szCs w:val="22"/>
                <w:shd w:val="clear" w:color="auto" w:fill="auto"/>
                <w:lang w:eastAsia="en-US" w:bidi="en-US"/>
              </w:rPr>
            </w:pPr>
            <w:r w:rsidRPr="00235F72">
              <w:rPr>
                <w:rFonts w:eastAsia="Andale Sans UI"/>
                <w:color w:val="auto"/>
                <w:kern w:val="2"/>
                <w:sz w:val="22"/>
                <w:szCs w:val="22"/>
                <w:shd w:val="clear" w:color="auto" w:fill="auto"/>
                <w:lang w:eastAsia="en-US" w:bidi="en-US"/>
              </w:rPr>
              <w:t>Крышка люка должна плотно прилегать к корпусу люка</w:t>
            </w:r>
          </w:p>
        </w:tc>
        <w:tc>
          <w:tcPr>
            <w:tcW w:w="4435" w:type="dxa"/>
            <w:tcBorders>
              <w:left w:val="single" w:sz="2" w:space="0" w:color="000000"/>
              <w:bottom w:val="single" w:sz="2" w:space="0" w:color="000000"/>
              <w:right w:val="single" w:sz="2" w:space="0" w:color="000000"/>
            </w:tcBorders>
            <w:shd w:val="clear" w:color="auto" w:fill="auto"/>
          </w:tcPr>
          <w:p w:rsidR="00235F72" w:rsidRPr="00235F72" w:rsidRDefault="00235F72" w:rsidP="00235F72">
            <w:pPr>
              <w:widowControl w:val="0"/>
              <w:rPr>
                <w:rFonts w:eastAsia="Andale Sans UI"/>
                <w:color w:val="auto"/>
                <w:kern w:val="2"/>
                <w:sz w:val="22"/>
                <w:szCs w:val="22"/>
                <w:shd w:val="clear" w:color="auto" w:fill="auto"/>
                <w:lang w:eastAsia="en-US" w:bidi="en-US"/>
              </w:rPr>
            </w:pPr>
            <w:r w:rsidRPr="00235F72">
              <w:rPr>
                <w:rFonts w:eastAsia="Andale Sans UI"/>
                <w:color w:val="auto"/>
                <w:kern w:val="2"/>
                <w:sz w:val="22"/>
                <w:szCs w:val="22"/>
                <w:shd w:val="clear" w:color="auto" w:fill="auto"/>
                <w:lang w:eastAsia="en-US" w:bidi="en-US"/>
              </w:rPr>
              <w:t>Исключается качание крышки люка</w:t>
            </w:r>
          </w:p>
        </w:tc>
      </w:tr>
      <w:tr w:rsidR="00235F72" w:rsidRPr="00235F72" w:rsidTr="00235F72">
        <w:trPr>
          <w:gridAfter w:val="1"/>
          <w:wAfter w:w="20" w:type="dxa"/>
        </w:trPr>
        <w:tc>
          <w:tcPr>
            <w:tcW w:w="648" w:type="dxa"/>
            <w:gridSpan w:val="2"/>
            <w:tcBorders>
              <w:left w:val="single" w:sz="2" w:space="0" w:color="000000"/>
              <w:bottom w:val="single" w:sz="2" w:space="0" w:color="000000"/>
            </w:tcBorders>
            <w:shd w:val="clear" w:color="auto" w:fill="auto"/>
          </w:tcPr>
          <w:p w:rsidR="00235F72" w:rsidRPr="00235F72" w:rsidRDefault="00235F72" w:rsidP="00235F72">
            <w:pPr>
              <w:widowControl w:val="0"/>
              <w:suppressLineNumbers/>
              <w:jc w:val="center"/>
              <w:rPr>
                <w:rFonts w:eastAsia="Andale Sans UI"/>
                <w:b/>
                <w:color w:val="auto"/>
                <w:kern w:val="2"/>
                <w:sz w:val="22"/>
                <w:szCs w:val="22"/>
                <w:shd w:val="clear" w:color="auto" w:fill="auto"/>
                <w:lang w:eastAsia="en-US" w:bidi="en-US"/>
              </w:rPr>
            </w:pPr>
            <w:r w:rsidRPr="00235F72">
              <w:rPr>
                <w:rFonts w:eastAsia="Andale Sans UI"/>
                <w:b/>
                <w:color w:val="auto"/>
                <w:kern w:val="2"/>
                <w:sz w:val="22"/>
                <w:szCs w:val="22"/>
                <w:shd w:val="clear" w:color="auto" w:fill="auto"/>
                <w:lang w:eastAsia="en-US" w:bidi="en-US"/>
              </w:rPr>
              <w:t>1.16</w:t>
            </w:r>
          </w:p>
        </w:tc>
        <w:tc>
          <w:tcPr>
            <w:tcW w:w="5115" w:type="dxa"/>
            <w:gridSpan w:val="2"/>
            <w:tcBorders>
              <w:left w:val="single" w:sz="2" w:space="0" w:color="000000"/>
              <w:bottom w:val="single" w:sz="2" w:space="0" w:color="000000"/>
            </w:tcBorders>
            <w:shd w:val="clear" w:color="auto" w:fill="auto"/>
          </w:tcPr>
          <w:p w:rsidR="00235F72" w:rsidRPr="00235F72" w:rsidRDefault="00235F72" w:rsidP="00235F72">
            <w:pPr>
              <w:widowControl w:val="0"/>
              <w:jc w:val="left"/>
              <w:rPr>
                <w:rFonts w:eastAsia="Andale Sans UI"/>
                <w:color w:val="000000"/>
                <w:kern w:val="2"/>
                <w:sz w:val="22"/>
                <w:szCs w:val="22"/>
                <w:shd w:val="clear" w:color="auto" w:fill="auto"/>
                <w:lang w:eastAsia="en-US" w:bidi="en-US"/>
              </w:rPr>
            </w:pPr>
            <w:r w:rsidRPr="00235F72">
              <w:rPr>
                <w:rFonts w:eastAsia="Andale Sans UI"/>
                <w:color w:val="000000"/>
                <w:kern w:val="2"/>
                <w:sz w:val="22"/>
                <w:szCs w:val="22"/>
                <w:shd w:val="clear" w:color="auto" w:fill="auto"/>
                <w:lang w:eastAsia="en-US" w:bidi="en-US"/>
              </w:rPr>
              <w:t xml:space="preserve">Наличие эластичной прокладки из </w:t>
            </w:r>
            <w:r w:rsidRPr="00235F72">
              <w:rPr>
                <w:rFonts w:eastAsia="Andale Sans UI"/>
                <w:color w:val="000000"/>
                <w:kern w:val="2"/>
                <w:sz w:val="22"/>
                <w:szCs w:val="22"/>
                <w:shd w:val="clear" w:color="auto" w:fill="auto"/>
                <w:lang w:val="en-US" w:eastAsia="en-US" w:bidi="en-US"/>
              </w:rPr>
              <w:t>EPDM</w:t>
            </w:r>
            <w:r w:rsidRPr="00235F72">
              <w:rPr>
                <w:rFonts w:eastAsia="Andale Sans UI"/>
                <w:color w:val="000000"/>
                <w:kern w:val="2"/>
                <w:sz w:val="22"/>
                <w:szCs w:val="22"/>
                <w:shd w:val="clear" w:color="auto" w:fill="auto"/>
                <w:lang w:eastAsia="en-US" w:bidi="en-US"/>
              </w:rPr>
              <w:t xml:space="preserve"> между крышкой и корпусом </w:t>
            </w:r>
          </w:p>
        </w:tc>
        <w:tc>
          <w:tcPr>
            <w:tcW w:w="4435" w:type="dxa"/>
            <w:tcBorders>
              <w:left w:val="single" w:sz="2" w:space="0" w:color="000000"/>
              <w:bottom w:val="single" w:sz="2" w:space="0" w:color="000000"/>
              <w:right w:val="single" w:sz="2" w:space="0" w:color="000000"/>
            </w:tcBorders>
            <w:shd w:val="clear" w:color="auto" w:fill="auto"/>
          </w:tcPr>
          <w:p w:rsidR="00235F72" w:rsidRPr="00235F72" w:rsidRDefault="00235F72" w:rsidP="00235F72">
            <w:pPr>
              <w:widowControl w:val="0"/>
              <w:rPr>
                <w:rFonts w:eastAsia="Andale Sans UI"/>
                <w:color w:val="auto"/>
                <w:kern w:val="2"/>
                <w:sz w:val="22"/>
                <w:szCs w:val="22"/>
                <w:shd w:val="clear" w:color="auto" w:fill="auto"/>
                <w:lang w:eastAsia="en-US" w:bidi="en-US"/>
              </w:rPr>
            </w:pPr>
            <w:r w:rsidRPr="00235F72">
              <w:rPr>
                <w:rFonts w:eastAsia="Andale Sans UI"/>
                <w:color w:val="auto"/>
                <w:kern w:val="2"/>
                <w:sz w:val="22"/>
                <w:szCs w:val="22"/>
                <w:shd w:val="clear" w:color="auto" w:fill="auto"/>
                <w:lang w:eastAsia="en-US" w:bidi="en-US"/>
              </w:rPr>
              <w:t xml:space="preserve"> Да (каучук бутадин-нитрильный) или аналог</w:t>
            </w:r>
          </w:p>
        </w:tc>
      </w:tr>
      <w:tr w:rsidR="00235F72" w:rsidRPr="00235F72" w:rsidTr="00235F72">
        <w:trPr>
          <w:gridAfter w:val="1"/>
          <w:wAfter w:w="20" w:type="dxa"/>
        </w:trPr>
        <w:tc>
          <w:tcPr>
            <w:tcW w:w="648" w:type="dxa"/>
            <w:gridSpan w:val="2"/>
            <w:tcBorders>
              <w:left w:val="single" w:sz="2" w:space="0" w:color="000000"/>
              <w:bottom w:val="single" w:sz="2" w:space="0" w:color="000000"/>
            </w:tcBorders>
            <w:shd w:val="clear" w:color="auto" w:fill="auto"/>
          </w:tcPr>
          <w:p w:rsidR="00235F72" w:rsidRPr="00235F72" w:rsidRDefault="00235F72" w:rsidP="00235F72">
            <w:pPr>
              <w:widowControl w:val="0"/>
              <w:suppressLineNumbers/>
              <w:jc w:val="center"/>
              <w:rPr>
                <w:rFonts w:eastAsia="Andale Sans UI"/>
                <w:b/>
                <w:color w:val="auto"/>
                <w:kern w:val="2"/>
                <w:sz w:val="22"/>
                <w:szCs w:val="22"/>
                <w:shd w:val="clear" w:color="auto" w:fill="auto"/>
                <w:lang w:eastAsia="en-US" w:bidi="en-US"/>
              </w:rPr>
            </w:pPr>
            <w:r w:rsidRPr="00235F72">
              <w:rPr>
                <w:rFonts w:eastAsia="Andale Sans UI"/>
                <w:b/>
                <w:color w:val="auto"/>
                <w:kern w:val="2"/>
                <w:sz w:val="22"/>
                <w:szCs w:val="22"/>
                <w:shd w:val="clear" w:color="auto" w:fill="auto"/>
                <w:lang w:eastAsia="en-US" w:bidi="en-US"/>
              </w:rPr>
              <w:t>1.17</w:t>
            </w:r>
          </w:p>
        </w:tc>
        <w:tc>
          <w:tcPr>
            <w:tcW w:w="5115" w:type="dxa"/>
            <w:gridSpan w:val="2"/>
            <w:tcBorders>
              <w:left w:val="single" w:sz="2" w:space="0" w:color="000000"/>
              <w:bottom w:val="single" w:sz="2" w:space="0" w:color="000000"/>
            </w:tcBorders>
            <w:shd w:val="clear" w:color="auto" w:fill="auto"/>
          </w:tcPr>
          <w:p w:rsidR="00235F72" w:rsidRPr="00235F72" w:rsidRDefault="00235F72" w:rsidP="00235F72">
            <w:pPr>
              <w:widowControl w:val="0"/>
              <w:jc w:val="left"/>
              <w:rPr>
                <w:rFonts w:eastAsia="Andale Sans UI"/>
                <w:color w:val="000000"/>
                <w:kern w:val="2"/>
                <w:sz w:val="22"/>
                <w:szCs w:val="22"/>
                <w:shd w:val="clear" w:color="auto" w:fill="auto"/>
                <w:lang w:eastAsia="en-US" w:bidi="en-US"/>
              </w:rPr>
            </w:pPr>
            <w:r w:rsidRPr="00235F72">
              <w:rPr>
                <w:rFonts w:eastAsia="Andale Sans UI"/>
                <w:color w:val="000000"/>
                <w:kern w:val="2"/>
                <w:sz w:val="22"/>
                <w:szCs w:val="22"/>
                <w:shd w:val="clear" w:color="auto" w:fill="auto"/>
                <w:lang w:eastAsia="en-US" w:bidi="en-US"/>
              </w:rPr>
              <w:t>Твердость эластичной прокладки по Шору (ГОСТ 3634-2019) кН</w:t>
            </w:r>
          </w:p>
        </w:tc>
        <w:tc>
          <w:tcPr>
            <w:tcW w:w="4435" w:type="dxa"/>
            <w:tcBorders>
              <w:left w:val="single" w:sz="2" w:space="0" w:color="000000"/>
              <w:bottom w:val="single" w:sz="2" w:space="0" w:color="000000"/>
              <w:right w:val="single" w:sz="2" w:space="0" w:color="000000"/>
            </w:tcBorders>
            <w:shd w:val="clear" w:color="auto" w:fill="auto"/>
          </w:tcPr>
          <w:p w:rsidR="00235F72" w:rsidRPr="00235F72" w:rsidRDefault="00235F72" w:rsidP="00235F72">
            <w:pPr>
              <w:widowControl w:val="0"/>
              <w:rPr>
                <w:rFonts w:eastAsia="Andale Sans UI"/>
                <w:color w:val="auto"/>
                <w:kern w:val="2"/>
                <w:sz w:val="22"/>
                <w:szCs w:val="22"/>
                <w:shd w:val="clear" w:color="auto" w:fill="auto"/>
                <w:lang w:eastAsia="en-US" w:bidi="en-US"/>
              </w:rPr>
            </w:pPr>
            <w:r w:rsidRPr="00235F72">
              <w:rPr>
                <w:rFonts w:eastAsia="Andale Sans UI"/>
                <w:color w:val="auto"/>
                <w:kern w:val="2"/>
                <w:sz w:val="22"/>
                <w:szCs w:val="22"/>
                <w:shd w:val="clear" w:color="auto" w:fill="auto"/>
                <w:lang w:eastAsia="en-US" w:bidi="en-US"/>
              </w:rPr>
              <w:t>Не ниже 40</w:t>
            </w:r>
          </w:p>
        </w:tc>
      </w:tr>
      <w:tr w:rsidR="00235F72" w:rsidRPr="00235F72" w:rsidTr="00235F72">
        <w:trPr>
          <w:gridAfter w:val="1"/>
          <w:wAfter w:w="20" w:type="dxa"/>
        </w:trPr>
        <w:tc>
          <w:tcPr>
            <w:tcW w:w="648" w:type="dxa"/>
            <w:gridSpan w:val="2"/>
            <w:tcBorders>
              <w:left w:val="single" w:sz="2" w:space="0" w:color="000000"/>
              <w:bottom w:val="single" w:sz="2" w:space="0" w:color="000000"/>
            </w:tcBorders>
            <w:shd w:val="clear" w:color="auto" w:fill="auto"/>
          </w:tcPr>
          <w:p w:rsidR="00235F72" w:rsidRPr="00235F72" w:rsidRDefault="00235F72" w:rsidP="00235F72">
            <w:pPr>
              <w:widowControl w:val="0"/>
              <w:suppressLineNumbers/>
              <w:jc w:val="center"/>
              <w:rPr>
                <w:rFonts w:eastAsia="Andale Sans UI"/>
                <w:b/>
                <w:color w:val="auto"/>
                <w:kern w:val="2"/>
                <w:sz w:val="22"/>
                <w:szCs w:val="22"/>
                <w:shd w:val="clear" w:color="auto" w:fill="auto"/>
                <w:lang w:eastAsia="en-US" w:bidi="en-US"/>
              </w:rPr>
            </w:pPr>
            <w:r w:rsidRPr="00235F72">
              <w:rPr>
                <w:rFonts w:eastAsia="Andale Sans UI"/>
                <w:b/>
                <w:color w:val="auto"/>
                <w:kern w:val="2"/>
                <w:sz w:val="22"/>
                <w:szCs w:val="22"/>
                <w:shd w:val="clear" w:color="auto" w:fill="auto"/>
                <w:lang w:eastAsia="en-US" w:bidi="en-US"/>
              </w:rPr>
              <w:t>1.18</w:t>
            </w:r>
          </w:p>
        </w:tc>
        <w:tc>
          <w:tcPr>
            <w:tcW w:w="5115" w:type="dxa"/>
            <w:gridSpan w:val="2"/>
            <w:tcBorders>
              <w:left w:val="single" w:sz="2" w:space="0" w:color="000000"/>
              <w:bottom w:val="single" w:sz="2" w:space="0" w:color="000000"/>
            </w:tcBorders>
            <w:shd w:val="clear" w:color="auto" w:fill="auto"/>
          </w:tcPr>
          <w:p w:rsidR="00235F72" w:rsidRPr="00235F72" w:rsidRDefault="00235F72" w:rsidP="00235F72">
            <w:pPr>
              <w:widowControl w:val="0"/>
              <w:jc w:val="left"/>
              <w:rPr>
                <w:rFonts w:eastAsia="Andale Sans UI"/>
                <w:color w:val="000000"/>
                <w:kern w:val="2"/>
                <w:sz w:val="22"/>
                <w:szCs w:val="22"/>
                <w:shd w:val="clear" w:color="auto" w:fill="auto"/>
                <w:lang w:eastAsia="en-US" w:bidi="en-US"/>
              </w:rPr>
            </w:pPr>
            <w:r w:rsidRPr="00235F72">
              <w:rPr>
                <w:rFonts w:eastAsia="Andale Sans UI"/>
                <w:color w:val="000000"/>
                <w:kern w:val="2"/>
                <w:sz w:val="22"/>
                <w:szCs w:val="22"/>
                <w:shd w:val="clear" w:color="auto" w:fill="auto"/>
                <w:lang w:eastAsia="en-US" w:bidi="en-US"/>
              </w:rPr>
              <w:t xml:space="preserve">  Наличие антикоррозийного покрытия люка</w:t>
            </w:r>
          </w:p>
        </w:tc>
        <w:tc>
          <w:tcPr>
            <w:tcW w:w="4435" w:type="dxa"/>
            <w:tcBorders>
              <w:left w:val="single" w:sz="2" w:space="0" w:color="000000"/>
              <w:bottom w:val="single" w:sz="2" w:space="0" w:color="000000"/>
              <w:right w:val="single" w:sz="2" w:space="0" w:color="000000"/>
            </w:tcBorders>
            <w:shd w:val="clear" w:color="auto" w:fill="auto"/>
          </w:tcPr>
          <w:p w:rsidR="00235F72" w:rsidRPr="00235F72" w:rsidRDefault="00235F72" w:rsidP="00235F72">
            <w:pPr>
              <w:widowControl w:val="0"/>
              <w:rPr>
                <w:rFonts w:eastAsia="Andale Sans UI"/>
                <w:color w:val="auto"/>
                <w:kern w:val="2"/>
                <w:sz w:val="22"/>
                <w:szCs w:val="22"/>
                <w:shd w:val="clear" w:color="auto" w:fill="auto"/>
                <w:lang w:eastAsia="en-US" w:bidi="en-US"/>
              </w:rPr>
            </w:pPr>
            <w:r w:rsidRPr="00235F72">
              <w:rPr>
                <w:rFonts w:eastAsia="Andale Sans UI"/>
                <w:color w:val="auto"/>
                <w:kern w:val="2"/>
                <w:sz w:val="22"/>
                <w:szCs w:val="22"/>
                <w:shd w:val="clear" w:color="auto" w:fill="auto"/>
                <w:lang w:eastAsia="en-US" w:bidi="en-US"/>
              </w:rPr>
              <w:t>Да</w:t>
            </w:r>
          </w:p>
        </w:tc>
      </w:tr>
      <w:tr w:rsidR="00235F72" w:rsidRPr="00235F72" w:rsidTr="00235F72">
        <w:trPr>
          <w:gridAfter w:val="1"/>
          <w:wAfter w:w="20" w:type="dxa"/>
        </w:trPr>
        <w:tc>
          <w:tcPr>
            <w:tcW w:w="648" w:type="dxa"/>
            <w:gridSpan w:val="2"/>
            <w:tcBorders>
              <w:left w:val="single" w:sz="2" w:space="0" w:color="000000"/>
            </w:tcBorders>
            <w:shd w:val="clear" w:color="auto" w:fill="auto"/>
          </w:tcPr>
          <w:p w:rsidR="00235F72" w:rsidRPr="00235F72" w:rsidRDefault="00235F72" w:rsidP="00235F72">
            <w:pPr>
              <w:widowControl w:val="0"/>
              <w:suppressLineNumbers/>
              <w:jc w:val="center"/>
              <w:rPr>
                <w:rFonts w:eastAsia="Andale Sans UI"/>
                <w:b/>
                <w:color w:val="auto"/>
                <w:kern w:val="2"/>
                <w:sz w:val="22"/>
                <w:szCs w:val="22"/>
                <w:shd w:val="clear" w:color="auto" w:fill="auto"/>
                <w:lang w:eastAsia="en-US" w:bidi="en-US"/>
              </w:rPr>
            </w:pPr>
            <w:r w:rsidRPr="00235F72">
              <w:rPr>
                <w:rFonts w:eastAsia="Andale Sans UI"/>
                <w:b/>
                <w:color w:val="auto"/>
                <w:kern w:val="2"/>
                <w:sz w:val="22"/>
                <w:szCs w:val="22"/>
                <w:shd w:val="clear" w:color="auto" w:fill="auto"/>
                <w:lang w:eastAsia="en-US" w:bidi="en-US"/>
              </w:rPr>
              <w:t>1.19</w:t>
            </w:r>
          </w:p>
        </w:tc>
        <w:tc>
          <w:tcPr>
            <w:tcW w:w="5115" w:type="dxa"/>
            <w:gridSpan w:val="2"/>
            <w:tcBorders>
              <w:left w:val="single" w:sz="2" w:space="0" w:color="000000"/>
            </w:tcBorders>
            <w:shd w:val="clear" w:color="auto" w:fill="auto"/>
          </w:tcPr>
          <w:p w:rsidR="00235F72" w:rsidRPr="00235F72" w:rsidRDefault="00235F72" w:rsidP="00235F72">
            <w:pPr>
              <w:widowControl w:val="0"/>
              <w:jc w:val="left"/>
              <w:rPr>
                <w:rFonts w:eastAsia="Andale Sans UI"/>
                <w:color w:val="000000"/>
                <w:kern w:val="2"/>
                <w:sz w:val="22"/>
                <w:szCs w:val="22"/>
                <w:shd w:val="clear" w:color="auto" w:fill="auto"/>
                <w:lang w:eastAsia="en-US" w:bidi="en-US"/>
              </w:rPr>
            </w:pPr>
            <w:r w:rsidRPr="00235F72">
              <w:rPr>
                <w:rFonts w:eastAsia="Andale Sans UI"/>
                <w:color w:val="000000"/>
                <w:kern w:val="2"/>
                <w:sz w:val="22"/>
                <w:szCs w:val="22"/>
                <w:shd w:val="clear" w:color="auto" w:fill="auto"/>
                <w:lang w:eastAsia="en-US" w:bidi="en-US"/>
              </w:rPr>
              <w:t xml:space="preserve">    Эмблема МУП «Водоканал» -</w:t>
            </w:r>
          </w:p>
          <w:p w:rsidR="00235F72" w:rsidRPr="00235F72" w:rsidRDefault="00235F72" w:rsidP="00235F72">
            <w:pPr>
              <w:widowControl w:val="0"/>
              <w:jc w:val="left"/>
              <w:rPr>
                <w:rFonts w:eastAsia="Andale Sans UI"/>
                <w:color w:val="000000"/>
                <w:kern w:val="2"/>
                <w:sz w:val="22"/>
                <w:szCs w:val="22"/>
                <w:shd w:val="clear" w:color="auto" w:fill="auto"/>
                <w:lang w:eastAsia="en-US" w:bidi="en-US"/>
              </w:rPr>
            </w:pPr>
            <w:r w:rsidRPr="00235F72">
              <w:rPr>
                <w:rFonts w:eastAsia="Andale Sans UI"/>
                <w:color w:val="000000"/>
                <w:kern w:val="2"/>
                <w:sz w:val="22"/>
                <w:szCs w:val="22"/>
                <w:shd w:val="clear" w:color="auto" w:fill="auto"/>
                <w:lang w:eastAsia="en-US" w:bidi="en-US"/>
              </w:rPr>
              <w:t>по прилагаемым образцам</w:t>
            </w:r>
            <w:r w:rsidR="004226A2">
              <w:rPr>
                <w:rFonts w:eastAsia="Andale Sans UI"/>
                <w:color w:val="000000"/>
                <w:kern w:val="2"/>
                <w:sz w:val="22"/>
                <w:szCs w:val="22"/>
                <w:shd w:val="clear" w:color="auto" w:fill="auto"/>
                <w:lang w:eastAsia="en-US" w:bidi="en-US"/>
              </w:rPr>
              <w:t xml:space="preserve"> (Рисунок №2 или №3)</w:t>
            </w:r>
            <w:r w:rsidRPr="00235F72">
              <w:rPr>
                <w:rFonts w:eastAsia="Andale Sans UI"/>
                <w:color w:val="000000"/>
                <w:kern w:val="2"/>
                <w:sz w:val="22"/>
                <w:szCs w:val="22"/>
                <w:shd w:val="clear" w:color="auto" w:fill="auto"/>
                <w:lang w:eastAsia="en-US" w:bidi="en-US"/>
              </w:rPr>
              <w:t>. Остальное поле крышки люка заполняется на усмотрение завода-изготовителя</w:t>
            </w:r>
          </w:p>
        </w:tc>
        <w:tc>
          <w:tcPr>
            <w:tcW w:w="4435" w:type="dxa"/>
            <w:tcBorders>
              <w:left w:val="single" w:sz="2" w:space="0" w:color="000000"/>
              <w:right w:val="single" w:sz="2" w:space="0" w:color="000000"/>
            </w:tcBorders>
            <w:shd w:val="clear" w:color="auto" w:fill="auto"/>
          </w:tcPr>
          <w:p w:rsidR="00235F72" w:rsidRPr="00235F72" w:rsidRDefault="00235F72" w:rsidP="00235F72">
            <w:pPr>
              <w:widowControl w:val="0"/>
              <w:rPr>
                <w:rFonts w:eastAsia="Andale Sans UI"/>
                <w:color w:val="auto"/>
                <w:kern w:val="2"/>
                <w:sz w:val="22"/>
                <w:szCs w:val="22"/>
                <w:shd w:val="clear" w:color="auto" w:fill="auto"/>
                <w:lang w:eastAsia="en-US" w:bidi="en-US"/>
              </w:rPr>
            </w:pPr>
            <w:r w:rsidRPr="00235F72">
              <w:rPr>
                <w:rFonts w:eastAsia="Andale Sans UI"/>
                <w:color w:val="auto"/>
                <w:kern w:val="2"/>
                <w:sz w:val="22"/>
                <w:szCs w:val="22"/>
                <w:shd w:val="clear" w:color="auto" w:fill="auto"/>
                <w:lang w:eastAsia="en-US" w:bidi="en-US"/>
              </w:rPr>
              <w:t xml:space="preserve">Да </w:t>
            </w:r>
          </w:p>
        </w:tc>
      </w:tr>
      <w:tr w:rsidR="00235F72" w:rsidRPr="00235F72" w:rsidTr="00235F72">
        <w:tblPrEx>
          <w:tblCellSpacing w:w="0" w:type="dxa"/>
          <w:tblCellMar>
            <w:top w:w="60" w:type="dxa"/>
            <w:left w:w="60" w:type="dxa"/>
            <w:bottom w:w="60" w:type="dxa"/>
            <w:right w:w="60" w:type="dxa"/>
          </w:tblCellMar>
          <w:tblLook w:val="04A0"/>
        </w:tblPrEx>
        <w:trPr>
          <w:gridAfter w:val="1"/>
          <w:wAfter w:w="20" w:type="dxa"/>
          <w:tblCellSpacing w:w="0" w:type="dxa"/>
        </w:trPr>
        <w:tc>
          <w:tcPr>
            <w:tcW w:w="10198" w:type="dxa"/>
            <w:gridSpan w:val="5"/>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hideMark/>
          </w:tcPr>
          <w:p w:rsidR="00235F72" w:rsidRPr="00235F72" w:rsidRDefault="00235F72" w:rsidP="00235F72">
            <w:pPr>
              <w:spacing w:before="100" w:beforeAutospacing="1" w:after="119"/>
              <w:ind w:hanging="17"/>
              <w:jc w:val="center"/>
              <w:rPr>
                <w:rFonts w:eastAsia="Times New Roman"/>
                <w:color w:val="auto"/>
                <w:sz w:val="22"/>
                <w:szCs w:val="22"/>
                <w:shd w:val="clear" w:color="auto" w:fill="auto"/>
              </w:rPr>
            </w:pPr>
            <w:r w:rsidRPr="00235F72">
              <w:rPr>
                <w:rFonts w:eastAsia="Times New Roman"/>
                <w:b/>
                <w:bCs/>
                <w:color w:val="auto"/>
                <w:sz w:val="22"/>
                <w:szCs w:val="22"/>
                <w:shd w:val="clear" w:color="auto" w:fill="auto"/>
              </w:rPr>
              <w:t xml:space="preserve">2. Люк чугунный с запорным устройством Тип - С </w:t>
            </w:r>
          </w:p>
        </w:tc>
      </w:tr>
      <w:tr w:rsidR="00235F72" w:rsidRPr="00235F72" w:rsidTr="00235F72">
        <w:tblPrEx>
          <w:tblCellSpacing w:w="0" w:type="dxa"/>
          <w:tblCellMar>
            <w:top w:w="60" w:type="dxa"/>
            <w:left w:w="60" w:type="dxa"/>
            <w:bottom w:w="60" w:type="dxa"/>
            <w:right w:w="60" w:type="dxa"/>
          </w:tblCellMar>
          <w:tblLook w:val="04A0"/>
        </w:tblPrEx>
        <w:trPr>
          <w:gridAfter w:val="1"/>
          <w:wAfter w:w="20" w:type="dxa"/>
          <w:tblCellSpacing w:w="0" w:type="dxa"/>
        </w:trPr>
        <w:tc>
          <w:tcPr>
            <w:tcW w:w="603" w:type="dxa"/>
            <w:tcBorders>
              <w:top w:val="nil"/>
              <w:left w:val="single" w:sz="6" w:space="0" w:color="000000"/>
              <w:bottom w:val="single" w:sz="6" w:space="0" w:color="000000"/>
              <w:right w:val="nil"/>
            </w:tcBorders>
            <w:tcMar>
              <w:top w:w="0" w:type="dxa"/>
              <w:left w:w="57" w:type="dxa"/>
              <w:bottom w:w="57" w:type="dxa"/>
              <w:right w:w="0" w:type="dxa"/>
            </w:tcMar>
            <w:hideMark/>
          </w:tcPr>
          <w:p w:rsidR="00235F72" w:rsidRPr="00235F72" w:rsidRDefault="00235F72" w:rsidP="00235F72">
            <w:pPr>
              <w:spacing w:before="100" w:beforeAutospacing="1" w:after="119"/>
              <w:jc w:val="center"/>
              <w:rPr>
                <w:rFonts w:eastAsia="Times New Roman"/>
                <w:color w:val="auto"/>
                <w:sz w:val="22"/>
                <w:szCs w:val="22"/>
                <w:shd w:val="clear" w:color="auto" w:fill="auto"/>
              </w:rPr>
            </w:pPr>
            <w:r w:rsidRPr="00235F72">
              <w:rPr>
                <w:rFonts w:eastAsia="Times New Roman"/>
                <w:b/>
                <w:bCs/>
                <w:color w:val="auto"/>
                <w:sz w:val="22"/>
                <w:szCs w:val="22"/>
                <w:shd w:val="clear" w:color="auto" w:fill="auto"/>
              </w:rPr>
              <w:t>2.1</w:t>
            </w:r>
          </w:p>
        </w:tc>
        <w:tc>
          <w:tcPr>
            <w:tcW w:w="5046" w:type="dxa"/>
            <w:gridSpan w:val="2"/>
            <w:tcBorders>
              <w:top w:val="nil"/>
              <w:left w:val="single" w:sz="6" w:space="0" w:color="000000"/>
              <w:bottom w:val="single" w:sz="6" w:space="0" w:color="000000"/>
              <w:right w:val="nil"/>
            </w:tcBorders>
            <w:tcMar>
              <w:top w:w="0" w:type="dxa"/>
              <w:left w:w="57" w:type="dxa"/>
              <w:bottom w:w="57" w:type="dxa"/>
              <w:right w:w="0" w:type="dxa"/>
            </w:tcMar>
            <w:hideMark/>
          </w:tcPr>
          <w:p w:rsidR="00235F72" w:rsidRPr="00235F72" w:rsidRDefault="00235F72" w:rsidP="00235F72">
            <w:pPr>
              <w:spacing w:before="100" w:beforeAutospacing="1" w:after="119"/>
              <w:jc w:val="left"/>
              <w:rPr>
                <w:rFonts w:eastAsia="Times New Roman"/>
                <w:color w:val="auto"/>
                <w:sz w:val="22"/>
                <w:szCs w:val="22"/>
                <w:shd w:val="clear" w:color="auto" w:fill="auto"/>
              </w:rPr>
            </w:pPr>
            <w:r w:rsidRPr="00235F72">
              <w:rPr>
                <w:rFonts w:eastAsia="Times New Roman"/>
                <w:color w:val="auto"/>
                <w:sz w:val="22"/>
                <w:szCs w:val="22"/>
                <w:shd w:val="clear" w:color="auto" w:fill="auto"/>
              </w:rPr>
              <w:t xml:space="preserve">Количество </w:t>
            </w:r>
          </w:p>
        </w:tc>
        <w:tc>
          <w:tcPr>
            <w:tcW w:w="4549" w:type="dxa"/>
            <w:gridSpan w:val="2"/>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235F72" w:rsidRPr="00235F72" w:rsidRDefault="00235F72" w:rsidP="00235F72">
            <w:pPr>
              <w:spacing w:before="100" w:beforeAutospacing="1" w:after="119"/>
              <w:ind w:hanging="17"/>
              <w:jc w:val="left"/>
              <w:rPr>
                <w:rFonts w:eastAsia="Times New Roman"/>
                <w:color w:val="auto"/>
                <w:sz w:val="22"/>
                <w:szCs w:val="22"/>
                <w:shd w:val="clear" w:color="auto" w:fill="auto"/>
              </w:rPr>
            </w:pPr>
            <w:r w:rsidRPr="00235F72">
              <w:rPr>
                <w:rFonts w:eastAsia="Times New Roman"/>
                <w:sz w:val="22"/>
                <w:szCs w:val="22"/>
                <w:shd w:val="clear" w:color="auto" w:fill="auto"/>
              </w:rPr>
              <w:t>127 шт.</w:t>
            </w:r>
          </w:p>
        </w:tc>
      </w:tr>
      <w:tr w:rsidR="00235F72" w:rsidRPr="00235F72" w:rsidTr="00235F72">
        <w:tblPrEx>
          <w:tblCellSpacing w:w="0" w:type="dxa"/>
          <w:tblCellMar>
            <w:top w:w="60" w:type="dxa"/>
            <w:left w:w="60" w:type="dxa"/>
            <w:bottom w:w="60" w:type="dxa"/>
            <w:right w:w="60" w:type="dxa"/>
          </w:tblCellMar>
          <w:tblLook w:val="04A0"/>
        </w:tblPrEx>
        <w:trPr>
          <w:gridAfter w:val="1"/>
          <w:wAfter w:w="20" w:type="dxa"/>
          <w:tblCellSpacing w:w="0" w:type="dxa"/>
        </w:trPr>
        <w:tc>
          <w:tcPr>
            <w:tcW w:w="603" w:type="dxa"/>
            <w:tcBorders>
              <w:top w:val="nil"/>
              <w:left w:val="single" w:sz="6" w:space="0" w:color="000000"/>
              <w:bottom w:val="single" w:sz="6" w:space="0" w:color="000000"/>
              <w:right w:val="nil"/>
            </w:tcBorders>
            <w:tcMar>
              <w:top w:w="0" w:type="dxa"/>
              <w:left w:w="57" w:type="dxa"/>
              <w:bottom w:w="57" w:type="dxa"/>
              <w:right w:w="0" w:type="dxa"/>
            </w:tcMar>
            <w:hideMark/>
          </w:tcPr>
          <w:p w:rsidR="00235F72" w:rsidRPr="00235F72" w:rsidRDefault="00235F72" w:rsidP="00235F72">
            <w:pPr>
              <w:spacing w:before="100" w:beforeAutospacing="1" w:after="119"/>
              <w:jc w:val="center"/>
              <w:rPr>
                <w:rFonts w:eastAsia="Times New Roman"/>
                <w:color w:val="auto"/>
                <w:sz w:val="22"/>
                <w:szCs w:val="22"/>
                <w:shd w:val="clear" w:color="auto" w:fill="auto"/>
              </w:rPr>
            </w:pPr>
            <w:r w:rsidRPr="00235F72">
              <w:rPr>
                <w:rFonts w:eastAsia="Times New Roman"/>
                <w:b/>
                <w:bCs/>
                <w:color w:val="auto"/>
                <w:sz w:val="22"/>
                <w:szCs w:val="22"/>
                <w:shd w:val="clear" w:color="auto" w:fill="auto"/>
              </w:rPr>
              <w:t>2.2</w:t>
            </w:r>
          </w:p>
        </w:tc>
        <w:tc>
          <w:tcPr>
            <w:tcW w:w="5046" w:type="dxa"/>
            <w:gridSpan w:val="2"/>
            <w:tcBorders>
              <w:top w:val="nil"/>
              <w:left w:val="single" w:sz="6" w:space="0" w:color="000000"/>
              <w:bottom w:val="single" w:sz="6" w:space="0" w:color="000000"/>
              <w:right w:val="nil"/>
            </w:tcBorders>
            <w:tcMar>
              <w:top w:w="0" w:type="dxa"/>
              <w:left w:w="57" w:type="dxa"/>
              <w:bottom w:w="57" w:type="dxa"/>
              <w:right w:w="0" w:type="dxa"/>
            </w:tcMar>
            <w:hideMark/>
          </w:tcPr>
          <w:p w:rsidR="00235F72" w:rsidRPr="00235F72" w:rsidRDefault="00235F72" w:rsidP="00235F72">
            <w:pPr>
              <w:spacing w:before="100" w:beforeAutospacing="1" w:after="119"/>
              <w:jc w:val="left"/>
              <w:rPr>
                <w:rFonts w:eastAsia="Times New Roman"/>
                <w:color w:val="auto"/>
                <w:sz w:val="22"/>
                <w:szCs w:val="22"/>
                <w:shd w:val="clear" w:color="auto" w:fill="auto"/>
              </w:rPr>
            </w:pPr>
            <w:r w:rsidRPr="00235F72">
              <w:rPr>
                <w:rFonts w:eastAsia="Times New Roman"/>
                <w:color w:val="auto"/>
                <w:sz w:val="22"/>
                <w:szCs w:val="22"/>
                <w:shd w:val="clear" w:color="auto" w:fill="auto"/>
              </w:rPr>
              <w:t>Назначение люка</w:t>
            </w:r>
          </w:p>
        </w:tc>
        <w:tc>
          <w:tcPr>
            <w:tcW w:w="4549" w:type="dxa"/>
            <w:gridSpan w:val="2"/>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235F72" w:rsidRPr="00235F72" w:rsidRDefault="00235F72" w:rsidP="00235F72">
            <w:pPr>
              <w:spacing w:before="100" w:beforeAutospacing="1" w:after="119"/>
              <w:ind w:hanging="17"/>
              <w:jc w:val="left"/>
              <w:rPr>
                <w:rFonts w:eastAsia="Times New Roman"/>
                <w:color w:val="auto"/>
                <w:sz w:val="22"/>
                <w:szCs w:val="22"/>
                <w:shd w:val="clear" w:color="auto" w:fill="auto"/>
              </w:rPr>
            </w:pPr>
            <w:r w:rsidRPr="00235F72">
              <w:rPr>
                <w:rFonts w:eastAsia="Times New Roman"/>
                <w:sz w:val="22"/>
                <w:szCs w:val="22"/>
                <w:shd w:val="clear" w:color="auto" w:fill="auto"/>
              </w:rPr>
              <w:t>установка на колодцах сетей водопровода и канализации</w:t>
            </w:r>
          </w:p>
        </w:tc>
      </w:tr>
      <w:tr w:rsidR="00235F72" w:rsidRPr="00235F72" w:rsidTr="00235F72">
        <w:tblPrEx>
          <w:tblCellSpacing w:w="0" w:type="dxa"/>
          <w:tblCellMar>
            <w:top w:w="60" w:type="dxa"/>
            <w:left w:w="60" w:type="dxa"/>
            <w:bottom w:w="60" w:type="dxa"/>
            <w:right w:w="60" w:type="dxa"/>
          </w:tblCellMar>
          <w:tblLook w:val="04A0"/>
        </w:tblPrEx>
        <w:trPr>
          <w:gridAfter w:val="1"/>
          <w:wAfter w:w="20" w:type="dxa"/>
          <w:tblCellSpacing w:w="0" w:type="dxa"/>
        </w:trPr>
        <w:tc>
          <w:tcPr>
            <w:tcW w:w="603" w:type="dxa"/>
            <w:tcBorders>
              <w:top w:val="nil"/>
              <w:left w:val="single" w:sz="6" w:space="0" w:color="000000"/>
              <w:bottom w:val="single" w:sz="6" w:space="0" w:color="000000"/>
              <w:right w:val="nil"/>
            </w:tcBorders>
            <w:tcMar>
              <w:top w:w="0" w:type="dxa"/>
              <w:left w:w="57" w:type="dxa"/>
              <w:bottom w:w="57" w:type="dxa"/>
              <w:right w:w="0" w:type="dxa"/>
            </w:tcMar>
            <w:hideMark/>
          </w:tcPr>
          <w:p w:rsidR="00235F72" w:rsidRPr="00235F72" w:rsidRDefault="00235F72" w:rsidP="00235F72">
            <w:pPr>
              <w:spacing w:before="100" w:beforeAutospacing="1" w:after="119"/>
              <w:jc w:val="center"/>
              <w:rPr>
                <w:rFonts w:eastAsia="Times New Roman"/>
                <w:color w:val="auto"/>
                <w:sz w:val="22"/>
                <w:szCs w:val="22"/>
                <w:shd w:val="clear" w:color="auto" w:fill="auto"/>
              </w:rPr>
            </w:pPr>
            <w:r w:rsidRPr="00235F72">
              <w:rPr>
                <w:rFonts w:eastAsia="Times New Roman"/>
                <w:b/>
                <w:bCs/>
                <w:color w:val="auto"/>
                <w:sz w:val="22"/>
                <w:szCs w:val="22"/>
                <w:shd w:val="clear" w:color="auto" w:fill="auto"/>
              </w:rPr>
              <w:t>2.3</w:t>
            </w:r>
          </w:p>
        </w:tc>
        <w:tc>
          <w:tcPr>
            <w:tcW w:w="5046" w:type="dxa"/>
            <w:gridSpan w:val="2"/>
            <w:tcBorders>
              <w:top w:val="nil"/>
              <w:left w:val="single" w:sz="6" w:space="0" w:color="000000"/>
              <w:bottom w:val="single" w:sz="6" w:space="0" w:color="000000"/>
              <w:right w:val="nil"/>
            </w:tcBorders>
            <w:tcMar>
              <w:top w:w="0" w:type="dxa"/>
              <w:left w:w="57" w:type="dxa"/>
              <w:bottom w:w="57" w:type="dxa"/>
              <w:right w:w="0" w:type="dxa"/>
            </w:tcMar>
            <w:hideMark/>
          </w:tcPr>
          <w:p w:rsidR="00235F72" w:rsidRPr="00235F72" w:rsidRDefault="00235F72" w:rsidP="00235F72">
            <w:pPr>
              <w:spacing w:before="100" w:beforeAutospacing="1" w:after="119"/>
              <w:jc w:val="left"/>
              <w:rPr>
                <w:rFonts w:eastAsia="Times New Roman"/>
                <w:color w:val="auto"/>
                <w:sz w:val="22"/>
                <w:szCs w:val="22"/>
                <w:shd w:val="clear" w:color="auto" w:fill="auto"/>
              </w:rPr>
            </w:pPr>
            <w:r w:rsidRPr="00235F72">
              <w:rPr>
                <w:rFonts w:eastAsia="Times New Roman"/>
                <w:color w:val="auto"/>
                <w:sz w:val="22"/>
                <w:szCs w:val="22"/>
                <w:shd w:val="clear" w:color="auto" w:fill="auto"/>
              </w:rPr>
              <w:t>Корпус люка</w:t>
            </w:r>
          </w:p>
        </w:tc>
        <w:tc>
          <w:tcPr>
            <w:tcW w:w="4549" w:type="dxa"/>
            <w:gridSpan w:val="2"/>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235F72" w:rsidRPr="00235F72" w:rsidRDefault="00235F72" w:rsidP="00235F72">
            <w:pPr>
              <w:spacing w:before="100" w:beforeAutospacing="1" w:after="119"/>
              <w:ind w:hanging="17"/>
              <w:jc w:val="left"/>
              <w:rPr>
                <w:rFonts w:eastAsia="Times New Roman"/>
                <w:color w:val="auto"/>
                <w:sz w:val="22"/>
                <w:szCs w:val="22"/>
                <w:shd w:val="clear" w:color="auto" w:fill="auto"/>
              </w:rPr>
            </w:pPr>
            <w:r w:rsidRPr="00235F72">
              <w:rPr>
                <w:rFonts w:eastAsia="Times New Roman"/>
                <w:color w:val="auto"/>
                <w:sz w:val="22"/>
                <w:szCs w:val="22"/>
                <w:shd w:val="clear" w:color="auto" w:fill="auto"/>
              </w:rPr>
              <w:t>фланцевый</w:t>
            </w:r>
          </w:p>
        </w:tc>
      </w:tr>
      <w:tr w:rsidR="00235F72" w:rsidRPr="00235F72" w:rsidTr="00235F72">
        <w:tblPrEx>
          <w:tblCellSpacing w:w="0" w:type="dxa"/>
          <w:tblCellMar>
            <w:top w:w="60" w:type="dxa"/>
            <w:left w:w="60" w:type="dxa"/>
            <w:bottom w:w="60" w:type="dxa"/>
            <w:right w:w="60" w:type="dxa"/>
          </w:tblCellMar>
          <w:tblLook w:val="04A0"/>
        </w:tblPrEx>
        <w:trPr>
          <w:gridAfter w:val="1"/>
          <w:wAfter w:w="20" w:type="dxa"/>
          <w:tblCellSpacing w:w="0" w:type="dxa"/>
        </w:trPr>
        <w:tc>
          <w:tcPr>
            <w:tcW w:w="603" w:type="dxa"/>
            <w:tcBorders>
              <w:top w:val="nil"/>
              <w:left w:val="single" w:sz="6" w:space="0" w:color="000000"/>
              <w:bottom w:val="single" w:sz="6" w:space="0" w:color="000000"/>
              <w:right w:val="nil"/>
            </w:tcBorders>
            <w:tcMar>
              <w:top w:w="0" w:type="dxa"/>
              <w:left w:w="57" w:type="dxa"/>
              <w:bottom w:w="57" w:type="dxa"/>
              <w:right w:w="0" w:type="dxa"/>
            </w:tcMar>
            <w:hideMark/>
          </w:tcPr>
          <w:p w:rsidR="00235F72" w:rsidRPr="00235F72" w:rsidRDefault="00235F72" w:rsidP="00235F72">
            <w:pPr>
              <w:spacing w:before="100" w:beforeAutospacing="1" w:after="119"/>
              <w:jc w:val="center"/>
              <w:rPr>
                <w:rFonts w:eastAsia="Times New Roman"/>
                <w:color w:val="auto"/>
                <w:sz w:val="22"/>
                <w:szCs w:val="22"/>
                <w:shd w:val="clear" w:color="auto" w:fill="auto"/>
              </w:rPr>
            </w:pPr>
            <w:r w:rsidRPr="00235F72">
              <w:rPr>
                <w:rFonts w:eastAsia="Times New Roman"/>
                <w:b/>
                <w:bCs/>
                <w:color w:val="auto"/>
                <w:sz w:val="22"/>
                <w:szCs w:val="22"/>
                <w:shd w:val="clear" w:color="auto" w:fill="auto"/>
              </w:rPr>
              <w:t>2.4</w:t>
            </w:r>
          </w:p>
        </w:tc>
        <w:tc>
          <w:tcPr>
            <w:tcW w:w="5046" w:type="dxa"/>
            <w:gridSpan w:val="2"/>
            <w:tcBorders>
              <w:top w:val="nil"/>
              <w:left w:val="single" w:sz="6" w:space="0" w:color="000000"/>
              <w:bottom w:val="single" w:sz="6" w:space="0" w:color="000000"/>
              <w:right w:val="nil"/>
            </w:tcBorders>
            <w:tcMar>
              <w:top w:w="0" w:type="dxa"/>
              <w:left w:w="57" w:type="dxa"/>
              <w:bottom w:w="57" w:type="dxa"/>
              <w:right w:w="0" w:type="dxa"/>
            </w:tcMar>
            <w:hideMark/>
          </w:tcPr>
          <w:p w:rsidR="00235F72" w:rsidRPr="00235F72" w:rsidRDefault="00235F72" w:rsidP="00235F72">
            <w:pPr>
              <w:spacing w:before="100" w:beforeAutospacing="1" w:after="119"/>
              <w:jc w:val="left"/>
              <w:rPr>
                <w:rFonts w:eastAsia="Times New Roman"/>
                <w:color w:val="auto"/>
                <w:sz w:val="22"/>
                <w:szCs w:val="22"/>
                <w:shd w:val="clear" w:color="auto" w:fill="auto"/>
              </w:rPr>
            </w:pPr>
            <w:r w:rsidRPr="00235F72">
              <w:rPr>
                <w:rFonts w:eastAsia="Times New Roman"/>
                <w:color w:val="auto"/>
                <w:sz w:val="22"/>
                <w:szCs w:val="22"/>
                <w:shd w:val="clear" w:color="auto" w:fill="auto"/>
              </w:rPr>
              <w:t>Материал</w:t>
            </w:r>
          </w:p>
        </w:tc>
        <w:tc>
          <w:tcPr>
            <w:tcW w:w="4549" w:type="dxa"/>
            <w:gridSpan w:val="2"/>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235F72" w:rsidRPr="00235F72" w:rsidRDefault="00235F72" w:rsidP="00235F72">
            <w:pPr>
              <w:spacing w:before="100" w:beforeAutospacing="1" w:after="119"/>
              <w:ind w:hanging="17"/>
              <w:jc w:val="left"/>
              <w:rPr>
                <w:rFonts w:eastAsia="Times New Roman"/>
                <w:color w:val="auto"/>
                <w:sz w:val="22"/>
                <w:szCs w:val="22"/>
                <w:shd w:val="clear" w:color="auto" w:fill="auto"/>
              </w:rPr>
            </w:pPr>
            <w:r w:rsidRPr="00235F72">
              <w:rPr>
                <w:rFonts w:eastAsia="Times New Roman"/>
                <w:color w:val="auto"/>
                <w:sz w:val="22"/>
                <w:szCs w:val="22"/>
                <w:shd w:val="clear" w:color="auto" w:fill="auto"/>
              </w:rPr>
              <w:t xml:space="preserve">ВЧШГ-50 EN - GJS-500-7 </w:t>
            </w:r>
          </w:p>
        </w:tc>
      </w:tr>
      <w:tr w:rsidR="00235F72" w:rsidRPr="00235F72" w:rsidTr="00235F72">
        <w:tblPrEx>
          <w:tblCellSpacing w:w="0" w:type="dxa"/>
          <w:tblCellMar>
            <w:top w:w="60" w:type="dxa"/>
            <w:left w:w="60" w:type="dxa"/>
            <w:bottom w:w="60" w:type="dxa"/>
            <w:right w:w="60" w:type="dxa"/>
          </w:tblCellMar>
          <w:tblLook w:val="04A0"/>
        </w:tblPrEx>
        <w:trPr>
          <w:gridAfter w:val="1"/>
          <w:wAfter w:w="20" w:type="dxa"/>
          <w:tblCellSpacing w:w="0" w:type="dxa"/>
        </w:trPr>
        <w:tc>
          <w:tcPr>
            <w:tcW w:w="603" w:type="dxa"/>
            <w:tcBorders>
              <w:top w:val="nil"/>
              <w:left w:val="single" w:sz="6" w:space="0" w:color="000000"/>
              <w:bottom w:val="single" w:sz="6" w:space="0" w:color="000000"/>
              <w:right w:val="nil"/>
            </w:tcBorders>
            <w:tcMar>
              <w:top w:w="0" w:type="dxa"/>
              <w:left w:w="57" w:type="dxa"/>
              <w:bottom w:w="57" w:type="dxa"/>
              <w:right w:w="0" w:type="dxa"/>
            </w:tcMar>
            <w:hideMark/>
          </w:tcPr>
          <w:p w:rsidR="00235F72" w:rsidRPr="00235F72" w:rsidRDefault="00235F72" w:rsidP="00235F72">
            <w:pPr>
              <w:spacing w:before="100" w:beforeAutospacing="1" w:after="119"/>
              <w:jc w:val="center"/>
              <w:rPr>
                <w:rFonts w:eastAsia="Times New Roman"/>
                <w:color w:val="auto"/>
                <w:sz w:val="22"/>
                <w:szCs w:val="22"/>
                <w:shd w:val="clear" w:color="auto" w:fill="auto"/>
              </w:rPr>
            </w:pPr>
            <w:r w:rsidRPr="00235F72">
              <w:rPr>
                <w:rFonts w:eastAsia="Times New Roman"/>
                <w:b/>
                <w:bCs/>
                <w:color w:val="auto"/>
                <w:sz w:val="22"/>
                <w:szCs w:val="22"/>
                <w:shd w:val="clear" w:color="auto" w:fill="auto"/>
              </w:rPr>
              <w:t>2.5</w:t>
            </w:r>
          </w:p>
        </w:tc>
        <w:tc>
          <w:tcPr>
            <w:tcW w:w="5046" w:type="dxa"/>
            <w:gridSpan w:val="2"/>
            <w:tcBorders>
              <w:top w:val="nil"/>
              <w:left w:val="single" w:sz="6" w:space="0" w:color="000000"/>
              <w:bottom w:val="single" w:sz="6" w:space="0" w:color="000000"/>
              <w:right w:val="nil"/>
            </w:tcBorders>
            <w:tcMar>
              <w:top w:w="0" w:type="dxa"/>
              <w:left w:w="57" w:type="dxa"/>
              <w:bottom w:w="57" w:type="dxa"/>
              <w:right w:w="0" w:type="dxa"/>
            </w:tcMar>
            <w:hideMark/>
          </w:tcPr>
          <w:p w:rsidR="00235F72" w:rsidRPr="00235F72" w:rsidRDefault="00235F72" w:rsidP="00235F72">
            <w:pPr>
              <w:spacing w:before="100" w:beforeAutospacing="1" w:after="119"/>
              <w:jc w:val="left"/>
              <w:rPr>
                <w:rFonts w:eastAsia="Times New Roman"/>
                <w:color w:val="auto"/>
                <w:sz w:val="22"/>
                <w:szCs w:val="22"/>
                <w:shd w:val="clear" w:color="auto" w:fill="auto"/>
              </w:rPr>
            </w:pPr>
            <w:r w:rsidRPr="00235F72">
              <w:rPr>
                <w:rFonts w:eastAsia="Times New Roman"/>
                <w:color w:val="auto"/>
                <w:sz w:val="22"/>
                <w:szCs w:val="22"/>
                <w:shd w:val="clear" w:color="auto" w:fill="auto"/>
              </w:rPr>
              <w:t>Вес не более</w:t>
            </w:r>
          </w:p>
        </w:tc>
        <w:tc>
          <w:tcPr>
            <w:tcW w:w="4549" w:type="dxa"/>
            <w:gridSpan w:val="2"/>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235F72" w:rsidRPr="00235F72" w:rsidRDefault="00235F72" w:rsidP="00235F72">
            <w:pPr>
              <w:spacing w:before="100" w:beforeAutospacing="1" w:after="119"/>
              <w:ind w:hanging="17"/>
              <w:jc w:val="left"/>
              <w:rPr>
                <w:rFonts w:eastAsia="Times New Roman"/>
                <w:color w:val="auto"/>
                <w:sz w:val="22"/>
                <w:szCs w:val="22"/>
                <w:shd w:val="clear" w:color="auto" w:fill="auto"/>
              </w:rPr>
            </w:pPr>
            <w:r w:rsidRPr="00235F72">
              <w:rPr>
                <w:rFonts w:eastAsia="Times New Roman"/>
                <w:color w:val="auto"/>
                <w:sz w:val="22"/>
                <w:szCs w:val="22"/>
                <w:shd w:val="clear" w:color="auto" w:fill="auto"/>
              </w:rPr>
              <w:t>40кг.</w:t>
            </w:r>
          </w:p>
        </w:tc>
      </w:tr>
      <w:tr w:rsidR="00235F72" w:rsidRPr="00235F72" w:rsidTr="00235F72">
        <w:tblPrEx>
          <w:tblCellSpacing w:w="0" w:type="dxa"/>
          <w:tblCellMar>
            <w:top w:w="60" w:type="dxa"/>
            <w:left w:w="60" w:type="dxa"/>
            <w:bottom w:w="60" w:type="dxa"/>
            <w:right w:w="60" w:type="dxa"/>
          </w:tblCellMar>
          <w:tblLook w:val="04A0"/>
        </w:tblPrEx>
        <w:trPr>
          <w:gridAfter w:val="1"/>
          <w:wAfter w:w="20" w:type="dxa"/>
          <w:tblCellSpacing w:w="0" w:type="dxa"/>
        </w:trPr>
        <w:tc>
          <w:tcPr>
            <w:tcW w:w="603" w:type="dxa"/>
            <w:tcBorders>
              <w:top w:val="nil"/>
              <w:left w:val="single" w:sz="6" w:space="0" w:color="000000"/>
              <w:bottom w:val="single" w:sz="6" w:space="0" w:color="000000"/>
              <w:right w:val="nil"/>
            </w:tcBorders>
            <w:tcMar>
              <w:top w:w="0" w:type="dxa"/>
              <w:left w:w="57" w:type="dxa"/>
              <w:bottom w:w="57" w:type="dxa"/>
              <w:right w:w="0" w:type="dxa"/>
            </w:tcMar>
            <w:hideMark/>
          </w:tcPr>
          <w:p w:rsidR="00235F72" w:rsidRPr="00235F72" w:rsidRDefault="00235F72" w:rsidP="00235F72">
            <w:pPr>
              <w:spacing w:before="100" w:beforeAutospacing="1" w:after="119"/>
              <w:jc w:val="center"/>
              <w:rPr>
                <w:rFonts w:eastAsia="Times New Roman"/>
                <w:color w:val="auto"/>
                <w:sz w:val="22"/>
                <w:szCs w:val="22"/>
                <w:shd w:val="clear" w:color="auto" w:fill="auto"/>
              </w:rPr>
            </w:pPr>
            <w:r w:rsidRPr="00235F72">
              <w:rPr>
                <w:rFonts w:eastAsia="Times New Roman"/>
                <w:b/>
                <w:bCs/>
                <w:color w:val="auto"/>
                <w:sz w:val="22"/>
                <w:szCs w:val="22"/>
                <w:shd w:val="clear" w:color="auto" w:fill="auto"/>
              </w:rPr>
              <w:t>2.6</w:t>
            </w:r>
          </w:p>
        </w:tc>
        <w:tc>
          <w:tcPr>
            <w:tcW w:w="5046" w:type="dxa"/>
            <w:gridSpan w:val="2"/>
            <w:tcBorders>
              <w:top w:val="nil"/>
              <w:left w:val="single" w:sz="6" w:space="0" w:color="000000"/>
              <w:bottom w:val="single" w:sz="6" w:space="0" w:color="000000"/>
              <w:right w:val="nil"/>
            </w:tcBorders>
            <w:tcMar>
              <w:top w:w="0" w:type="dxa"/>
              <w:left w:w="57" w:type="dxa"/>
              <w:bottom w:w="57" w:type="dxa"/>
              <w:right w:w="0" w:type="dxa"/>
            </w:tcMar>
            <w:hideMark/>
          </w:tcPr>
          <w:p w:rsidR="00235F72" w:rsidRPr="00235F72" w:rsidRDefault="00235F72" w:rsidP="00235F72">
            <w:pPr>
              <w:spacing w:before="100" w:beforeAutospacing="1" w:after="119"/>
              <w:jc w:val="left"/>
              <w:rPr>
                <w:rFonts w:eastAsia="Times New Roman"/>
                <w:color w:val="auto"/>
                <w:sz w:val="22"/>
                <w:szCs w:val="22"/>
                <w:shd w:val="clear" w:color="auto" w:fill="auto"/>
              </w:rPr>
            </w:pPr>
            <w:r w:rsidRPr="00235F72">
              <w:rPr>
                <w:rFonts w:eastAsia="Times New Roman"/>
                <w:color w:val="auto"/>
                <w:sz w:val="22"/>
                <w:szCs w:val="22"/>
                <w:shd w:val="clear" w:color="auto" w:fill="auto"/>
              </w:rPr>
              <w:t>Высота люка не более</w:t>
            </w:r>
          </w:p>
        </w:tc>
        <w:tc>
          <w:tcPr>
            <w:tcW w:w="4549" w:type="dxa"/>
            <w:gridSpan w:val="2"/>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235F72" w:rsidRPr="00235F72" w:rsidRDefault="00235F72" w:rsidP="00235F72">
            <w:pPr>
              <w:spacing w:before="100" w:beforeAutospacing="1" w:after="119"/>
              <w:ind w:hanging="17"/>
              <w:jc w:val="left"/>
              <w:rPr>
                <w:rFonts w:eastAsia="Times New Roman"/>
                <w:color w:val="auto"/>
                <w:sz w:val="22"/>
                <w:szCs w:val="22"/>
                <w:shd w:val="clear" w:color="auto" w:fill="auto"/>
              </w:rPr>
            </w:pPr>
            <w:r w:rsidRPr="00235F72">
              <w:rPr>
                <w:rFonts w:eastAsia="Times New Roman"/>
                <w:color w:val="auto"/>
                <w:sz w:val="22"/>
                <w:szCs w:val="22"/>
                <w:shd w:val="clear" w:color="auto" w:fill="auto"/>
              </w:rPr>
              <w:t>80 мм.</w:t>
            </w:r>
          </w:p>
        </w:tc>
      </w:tr>
      <w:tr w:rsidR="00235F72" w:rsidRPr="00235F72" w:rsidTr="00235F72">
        <w:tblPrEx>
          <w:tblCellSpacing w:w="0" w:type="dxa"/>
          <w:tblCellMar>
            <w:top w:w="60" w:type="dxa"/>
            <w:left w:w="60" w:type="dxa"/>
            <w:bottom w:w="60" w:type="dxa"/>
            <w:right w:w="60" w:type="dxa"/>
          </w:tblCellMar>
          <w:tblLook w:val="04A0"/>
        </w:tblPrEx>
        <w:trPr>
          <w:gridAfter w:val="1"/>
          <w:wAfter w:w="20" w:type="dxa"/>
          <w:tblCellSpacing w:w="0" w:type="dxa"/>
        </w:trPr>
        <w:tc>
          <w:tcPr>
            <w:tcW w:w="603" w:type="dxa"/>
            <w:tcBorders>
              <w:top w:val="nil"/>
              <w:left w:val="single" w:sz="6" w:space="0" w:color="000000"/>
              <w:bottom w:val="single" w:sz="6" w:space="0" w:color="000000"/>
              <w:right w:val="nil"/>
            </w:tcBorders>
            <w:tcMar>
              <w:top w:w="0" w:type="dxa"/>
              <w:left w:w="57" w:type="dxa"/>
              <w:bottom w:w="57" w:type="dxa"/>
              <w:right w:w="0" w:type="dxa"/>
            </w:tcMar>
            <w:hideMark/>
          </w:tcPr>
          <w:p w:rsidR="00235F72" w:rsidRPr="00235F72" w:rsidRDefault="00235F72" w:rsidP="00235F72">
            <w:pPr>
              <w:spacing w:before="100" w:beforeAutospacing="1" w:after="119"/>
              <w:jc w:val="center"/>
              <w:rPr>
                <w:rFonts w:eastAsia="Times New Roman"/>
                <w:color w:val="auto"/>
                <w:sz w:val="22"/>
                <w:szCs w:val="22"/>
                <w:shd w:val="clear" w:color="auto" w:fill="auto"/>
              </w:rPr>
            </w:pPr>
            <w:r w:rsidRPr="00235F72">
              <w:rPr>
                <w:rFonts w:eastAsia="Times New Roman"/>
                <w:b/>
                <w:bCs/>
                <w:color w:val="auto"/>
                <w:sz w:val="22"/>
                <w:szCs w:val="22"/>
                <w:shd w:val="clear" w:color="auto" w:fill="auto"/>
              </w:rPr>
              <w:t>2.7</w:t>
            </w:r>
          </w:p>
        </w:tc>
        <w:tc>
          <w:tcPr>
            <w:tcW w:w="5046" w:type="dxa"/>
            <w:gridSpan w:val="2"/>
            <w:tcBorders>
              <w:top w:val="nil"/>
              <w:left w:val="single" w:sz="6" w:space="0" w:color="000000"/>
              <w:bottom w:val="single" w:sz="6" w:space="0" w:color="000000"/>
              <w:right w:val="nil"/>
            </w:tcBorders>
            <w:tcMar>
              <w:top w:w="0" w:type="dxa"/>
              <w:left w:w="57" w:type="dxa"/>
              <w:bottom w:w="57" w:type="dxa"/>
              <w:right w:w="0" w:type="dxa"/>
            </w:tcMar>
            <w:hideMark/>
          </w:tcPr>
          <w:p w:rsidR="00235F72" w:rsidRPr="00235F72" w:rsidRDefault="00235F72" w:rsidP="00235F72">
            <w:pPr>
              <w:spacing w:before="100" w:beforeAutospacing="1" w:after="119"/>
              <w:jc w:val="left"/>
              <w:rPr>
                <w:rFonts w:eastAsia="Times New Roman"/>
                <w:color w:val="auto"/>
                <w:sz w:val="22"/>
                <w:szCs w:val="22"/>
                <w:shd w:val="clear" w:color="auto" w:fill="auto"/>
              </w:rPr>
            </w:pPr>
            <w:r w:rsidRPr="00235F72">
              <w:rPr>
                <w:rFonts w:eastAsia="Times New Roman"/>
                <w:color w:val="auto"/>
                <w:sz w:val="22"/>
                <w:szCs w:val="22"/>
                <w:shd w:val="clear" w:color="auto" w:fill="auto"/>
              </w:rPr>
              <w:t>Диаметр корпуса не менее</w:t>
            </w:r>
          </w:p>
        </w:tc>
        <w:tc>
          <w:tcPr>
            <w:tcW w:w="4549" w:type="dxa"/>
            <w:gridSpan w:val="2"/>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235F72" w:rsidRPr="00235F72" w:rsidRDefault="00235F72" w:rsidP="00235F72">
            <w:pPr>
              <w:spacing w:before="100" w:beforeAutospacing="1" w:after="119"/>
              <w:ind w:hanging="17"/>
              <w:jc w:val="left"/>
              <w:rPr>
                <w:rFonts w:eastAsia="Times New Roman"/>
                <w:color w:val="auto"/>
                <w:sz w:val="22"/>
                <w:szCs w:val="22"/>
                <w:shd w:val="clear" w:color="auto" w:fill="auto"/>
              </w:rPr>
            </w:pPr>
            <w:r w:rsidRPr="00235F72">
              <w:rPr>
                <w:rFonts w:eastAsia="Times New Roman"/>
                <w:color w:val="auto"/>
                <w:sz w:val="22"/>
                <w:szCs w:val="22"/>
                <w:shd w:val="clear" w:color="auto" w:fill="auto"/>
              </w:rPr>
              <w:t>800 мм.</w:t>
            </w:r>
          </w:p>
        </w:tc>
      </w:tr>
      <w:tr w:rsidR="00235F72" w:rsidRPr="00235F72" w:rsidTr="00235F72">
        <w:tblPrEx>
          <w:tblCellSpacing w:w="0" w:type="dxa"/>
          <w:tblCellMar>
            <w:top w:w="60" w:type="dxa"/>
            <w:left w:w="60" w:type="dxa"/>
            <w:bottom w:w="60" w:type="dxa"/>
            <w:right w:w="60" w:type="dxa"/>
          </w:tblCellMar>
          <w:tblLook w:val="04A0"/>
        </w:tblPrEx>
        <w:trPr>
          <w:gridAfter w:val="1"/>
          <w:wAfter w:w="20" w:type="dxa"/>
          <w:tblCellSpacing w:w="0" w:type="dxa"/>
        </w:trPr>
        <w:tc>
          <w:tcPr>
            <w:tcW w:w="603" w:type="dxa"/>
            <w:tcBorders>
              <w:top w:val="nil"/>
              <w:left w:val="single" w:sz="6" w:space="0" w:color="000000"/>
              <w:bottom w:val="single" w:sz="6" w:space="0" w:color="000000"/>
              <w:right w:val="nil"/>
            </w:tcBorders>
            <w:tcMar>
              <w:top w:w="0" w:type="dxa"/>
              <w:left w:w="57" w:type="dxa"/>
              <w:bottom w:w="57" w:type="dxa"/>
              <w:right w:w="0" w:type="dxa"/>
            </w:tcMar>
            <w:hideMark/>
          </w:tcPr>
          <w:p w:rsidR="00235F72" w:rsidRPr="00235F72" w:rsidRDefault="00235F72" w:rsidP="00235F72">
            <w:pPr>
              <w:spacing w:before="100" w:beforeAutospacing="1" w:after="119"/>
              <w:jc w:val="center"/>
              <w:rPr>
                <w:rFonts w:eastAsia="Times New Roman"/>
                <w:color w:val="auto"/>
                <w:sz w:val="22"/>
                <w:szCs w:val="22"/>
                <w:shd w:val="clear" w:color="auto" w:fill="auto"/>
              </w:rPr>
            </w:pPr>
            <w:r w:rsidRPr="00235F72">
              <w:rPr>
                <w:rFonts w:eastAsia="Times New Roman"/>
                <w:b/>
                <w:bCs/>
                <w:color w:val="auto"/>
                <w:sz w:val="22"/>
                <w:szCs w:val="22"/>
                <w:shd w:val="clear" w:color="auto" w:fill="auto"/>
              </w:rPr>
              <w:t>2.8</w:t>
            </w:r>
          </w:p>
        </w:tc>
        <w:tc>
          <w:tcPr>
            <w:tcW w:w="5046" w:type="dxa"/>
            <w:gridSpan w:val="2"/>
            <w:tcBorders>
              <w:top w:val="nil"/>
              <w:left w:val="single" w:sz="6" w:space="0" w:color="000000"/>
              <w:bottom w:val="single" w:sz="6" w:space="0" w:color="000000"/>
              <w:right w:val="nil"/>
            </w:tcBorders>
            <w:tcMar>
              <w:top w:w="0" w:type="dxa"/>
              <w:left w:w="57" w:type="dxa"/>
              <w:bottom w:w="57" w:type="dxa"/>
              <w:right w:w="0" w:type="dxa"/>
            </w:tcMar>
            <w:hideMark/>
          </w:tcPr>
          <w:p w:rsidR="00235F72" w:rsidRPr="00235F72" w:rsidRDefault="00235F72" w:rsidP="00235F72">
            <w:pPr>
              <w:spacing w:before="100" w:beforeAutospacing="1" w:after="119"/>
              <w:jc w:val="left"/>
              <w:rPr>
                <w:rFonts w:eastAsia="Times New Roman"/>
                <w:color w:val="auto"/>
                <w:sz w:val="22"/>
                <w:szCs w:val="22"/>
                <w:shd w:val="clear" w:color="auto" w:fill="auto"/>
              </w:rPr>
            </w:pPr>
            <w:r w:rsidRPr="00235F72">
              <w:rPr>
                <w:rFonts w:eastAsia="Times New Roman"/>
                <w:color w:val="auto"/>
                <w:sz w:val="22"/>
                <w:szCs w:val="22"/>
                <w:shd w:val="clear" w:color="auto" w:fill="auto"/>
              </w:rPr>
              <w:t>Диаметр крышки не менее</w:t>
            </w:r>
          </w:p>
        </w:tc>
        <w:tc>
          <w:tcPr>
            <w:tcW w:w="4549" w:type="dxa"/>
            <w:gridSpan w:val="2"/>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235F72" w:rsidRPr="00235F72" w:rsidRDefault="00235F72" w:rsidP="00235F72">
            <w:pPr>
              <w:spacing w:before="100" w:beforeAutospacing="1" w:after="119"/>
              <w:ind w:hanging="17"/>
              <w:jc w:val="left"/>
              <w:rPr>
                <w:rFonts w:eastAsia="Times New Roman"/>
                <w:color w:val="auto"/>
                <w:sz w:val="22"/>
                <w:szCs w:val="22"/>
                <w:shd w:val="clear" w:color="auto" w:fill="auto"/>
              </w:rPr>
            </w:pPr>
            <w:r w:rsidRPr="00235F72">
              <w:rPr>
                <w:rFonts w:eastAsia="Times New Roman"/>
                <w:color w:val="auto"/>
                <w:sz w:val="22"/>
                <w:szCs w:val="22"/>
                <w:shd w:val="clear" w:color="auto" w:fill="auto"/>
              </w:rPr>
              <w:t>600 мм.</w:t>
            </w:r>
          </w:p>
        </w:tc>
      </w:tr>
      <w:tr w:rsidR="00235F72" w:rsidRPr="00235F72" w:rsidTr="00235F72">
        <w:tblPrEx>
          <w:tblCellSpacing w:w="0" w:type="dxa"/>
          <w:tblCellMar>
            <w:top w:w="60" w:type="dxa"/>
            <w:left w:w="60" w:type="dxa"/>
            <w:bottom w:w="60" w:type="dxa"/>
            <w:right w:w="60" w:type="dxa"/>
          </w:tblCellMar>
          <w:tblLook w:val="04A0"/>
        </w:tblPrEx>
        <w:trPr>
          <w:gridAfter w:val="1"/>
          <w:wAfter w:w="20" w:type="dxa"/>
          <w:tblCellSpacing w:w="0" w:type="dxa"/>
        </w:trPr>
        <w:tc>
          <w:tcPr>
            <w:tcW w:w="603" w:type="dxa"/>
            <w:tcBorders>
              <w:top w:val="nil"/>
              <w:left w:val="single" w:sz="6" w:space="0" w:color="000000"/>
              <w:bottom w:val="single" w:sz="6" w:space="0" w:color="000000"/>
              <w:right w:val="nil"/>
            </w:tcBorders>
            <w:tcMar>
              <w:top w:w="0" w:type="dxa"/>
              <w:left w:w="57" w:type="dxa"/>
              <w:bottom w:w="57" w:type="dxa"/>
              <w:right w:w="0" w:type="dxa"/>
            </w:tcMar>
            <w:hideMark/>
          </w:tcPr>
          <w:p w:rsidR="00235F72" w:rsidRPr="00235F72" w:rsidRDefault="00235F72" w:rsidP="00235F72">
            <w:pPr>
              <w:spacing w:before="100" w:beforeAutospacing="1" w:after="119"/>
              <w:jc w:val="center"/>
              <w:rPr>
                <w:rFonts w:eastAsia="Times New Roman"/>
                <w:color w:val="auto"/>
                <w:sz w:val="22"/>
                <w:szCs w:val="22"/>
                <w:shd w:val="clear" w:color="auto" w:fill="auto"/>
              </w:rPr>
            </w:pPr>
            <w:r w:rsidRPr="00235F72">
              <w:rPr>
                <w:rFonts w:eastAsia="Times New Roman"/>
                <w:b/>
                <w:bCs/>
                <w:color w:val="auto"/>
                <w:sz w:val="22"/>
                <w:szCs w:val="22"/>
                <w:shd w:val="clear" w:color="auto" w:fill="auto"/>
              </w:rPr>
              <w:t>2.9</w:t>
            </w:r>
          </w:p>
        </w:tc>
        <w:tc>
          <w:tcPr>
            <w:tcW w:w="5046" w:type="dxa"/>
            <w:gridSpan w:val="2"/>
            <w:tcBorders>
              <w:top w:val="nil"/>
              <w:left w:val="single" w:sz="6" w:space="0" w:color="000000"/>
              <w:bottom w:val="single" w:sz="6" w:space="0" w:color="000000"/>
              <w:right w:val="nil"/>
            </w:tcBorders>
            <w:tcMar>
              <w:top w:w="0" w:type="dxa"/>
              <w:left w:w="57" w:type="dxa"/>
              <w:bottom w:w="57" w:type="dxa"/>
              <w:right w:w="0" w:type="dxa"/>
            </w:tcMar>
            <w:hideMark/>
          </w:tcPr>
          <w:p w:rsidR="00235F72" w:rsidRPr="00235F72" w:rsidRDefault="00235F72" w:rsidP="00235F72">
            <w:pPr>
              <w:spacing w:before="100" w:beforeAutospacing="1" w:after="119"/>
              <w:jc w:val="left"/>
              <w:rPr>
                <w:rFonts w:eastAsia="Times New Roman"/>
                <w:color w:val="auto"/>
                <w:sz w:val="22"/>
                <w:szCs w:val="22"/>
                <w:shd w:val="clear" w:color="auto" w:fill="auto"/>
              </w:rPr>
            </w:pPr>
            <w:r w:rsidRPr="00235F72">
              <w:rPr>
                <w:rFonts w:eastAsia="Times New Roman"/>
                <w:color w:val="auto"/>
                <w:sz w:val="22"/>
                <w:szCs w:val="22"/>
                <w:shd w:val="clear" w:color="auto" w:fill="auto"/>
              </w:rPr>
              <w:t>Материал запорного замкового устройства</w:t>
            </w:r>
          </w:p>
        </w:tc>
        <w:tc>
          <w:tcPr>
            <w:tcW w:w="4549" w:type="dxa"/>
            <w:gridSpan w:val="2"/>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235F72" w:rsidRPr="00235F72" w:rsidRDefault="00235F72" w:rsidP="00235F72">
            <w:pPr>
              <w:spacing w:before="100" w:beforeAutospacing="1" w:after="119"/>
              <w:ind w:hanging="17"/>
              <w:jc w:val="left"/>
              <w:rPr>
                <w:rFonts w:eastAsia="Times New Roman"/>
                <w:color w:val="auto"/>
                <w:sz w:val="22"/>
                <w:szCs w:val="22"/>
                <w:shd w:val="clear" w:color="auto" w:fill="auto"/>
              </w:rPr>
            </w:pPr>
            <w:r w:rsidRPr="00235F72">
              <w:rPr>
                <w:rFonts w:eastAsia="Times New Roman"/>
                <w:color w:val="auto"/>
                <w:sz w:val="22"/>
                <w:szCs w:val="22"/>
                <w:shd w:val="clear" w:color="auto" w:fill="auto"/>
              </w:rPr>
              <w:t>Высокопрочный чугун с шаровидным графитом</w:t>
            </w:r>
          </w:p>
        </w:tc>
      </w:tr>
      <w:tr w:rsidR="00235F72" w:rsidRPr="00235F72" w:rsidTr="00235F72">
        <w:tblPrEx>
          <w:tblCellSpacing w:w="0" w:type="dxa"/>
          <w:tblCellMar>
            <w:top w:w="60" w:type="dxa"/>
            <w:left w:w="60" w:type="dxa"/>
            <w:bottom w:w="60" w:type="dxa"/>
            <w:right w:w="60" w:type="dxa"/>
          </w:tblCellMar>
          <w:tblLook w:val="04A0"/>
        </w:tblPrEx>
        <w:trPr>
          <w:gridAfter w:val="1"/>
          <w:wAfter w:w="20" w:type="dxa"/>
          <w:tblCellSpacing w:w="0" w:type="dxa"/>
        </w:trPr>
        <w:tc>
          <w:tcPr>
            <w:tcW w:w="603" w:type="dxa"/>
            <w:tcBorders>
              <w:top w:val="nil"/>
              <w:left w:val="single" w:sz="6" w:space="0" w:color="000000"/>
              <w:bottom w:val="single" w:sz="6" w:space="0" w:color="000000"/>
              <w:right w:val="nil"/>
            </w:tcBorders>
            <w:tcMar>
              <w:top w:w="0" w:type="dxa"/>
              <w:left w:w="57" w:type="dxa"/>
              <w:bottom w:w="57" w:type="dxa"/>
              <w:right w:w="0" w:type="dxa"/>
            </w:tcMar>
            <w:hideMark/>
          </w:tcPr>
          <w:p w:rsidR="00235F72" w:rsidRPr="00235F72" w:rsidRDefault="00235F72" w:rsidP="00235F72">
            <w:pPr>
              <w:spacing w:before="100" w:beforeAutospacing="1" w:after="119"/>
              <w:jc w:val="center"/>
              <w:rPr>
                <w:rFonts w:eastAsia="Times New Roman"/>
                <w:color w:val="auto"/>
                <w:sz w:val="22"/>
                <w:szCs w:val="22"/>
                <w:shd w:val="clear" w:color="auto" w:fill="auto"/>
              </w:rPr>
            </w:pPr>
            <w:r w:rsidRPr="00235F72">
              <w:rPr>
                <w:rFonts w:eastAsia="Times New Roman"/>
                <w:b/>
                <w:bCs/>
                <w:color w:val="auto"/>
                <w:sz w:val="22"/>
                <w:szCs w:val="22"/>
                <w:shd w:val="clear" w:color="auto" w:fill="auto"/>
              </w:rPr>
              <w:t>2.10</w:t>
            </w:r>
          </w:p>
        </w:tc>
        <w:tc>
          <w:tcPr>
            <w:tcW w:w="5046" w:type="dxa"/>
            <w:gridSpan w:val="2"/>
            <w:tcBorders>
              <w:top w:val="nil"/>
              <w:left w:val="single" w:sz="6" w:space="0" w:color="000000"/>
              <w:bottom w:val="single" w:sz="6" w:space="0" w:color="000000"/>
              <w:right w:val="nil"/>
            </w:tcBorders>
            <w:tcMar>
              <w:top w:w="0" w:type="dxa"/>
              <w:left w:w="57" w:type="dxa"/>
              <w:bottom w:w="57" w:type="dxa"/>
              <w:right w:w="0" w:type="dxa"/>
            </w:tcMar>
            <w:hideMark/>
          </w:tcPr>
          <w:p w:rsidR="00235F72" w:rsidRPr="00235F72" w:rsidRDefault="00235F72" w:rsidP="00235F72">
            <w:pPr>
              <w:spacing w:before="100" w:beforeAutospacing="1" w:after="119"/>
              <w:jc w:val="left"/>
              <w:rPr>
                <w:rFonts w:eastAsia="Times New Roman"/>
                <w:color w:val="auto"/>
                <w:sz w:val="22"/>
                <w:szCs w:val="22"/>
                <w:shd w:val="clear" w:color="auto" w:fill="auto"/>
              </w:rPr>
            </w:pPr>
            <w:r w:rsidRPr="00235F72">
              <w:rPr>
                <w:rFonts w:eastAsia="Times New Roman"/>
                <w:color w:val="auto"/>
                <w:sz w:val="22"/>
                <w:szCs w:val="22"/>
                <w:shd w:val="clear" w:color="auto" w:fill="auto"/>
              </w:rPr>
              <w:t>Номинальная нагрузка не менее</w:t>
            </w:r>
          </w:p>
        </w:tc>
        <w:tc>
          <w:tcPr>
            <w:tcW w:w="4549" w:type="dxa"/>
            <w:gridSpan w:val="2"/>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235F72" w:rsidRPr="00235F72" w:rsidRDefault="00235F72" w:rsidP="00235F72">
            <w:pPr>
              <w:spacing w:before="100" w:beforeAutospacing="1" w:after="119"/>
              <w:ind w:hanging="17"/>
              <w:jc w:val="left"/>
              <w:rPr>
                <w:rFonts w:eastAsia="Times New Roman"/>
                <w:color w:val="auto"/>
                <w:sz w:val="22"/>
                <w:szCs w:val="22"/>
                <w:shd w:val="clear" w:color="auto" w:fill="auto"/>
              </w:rPr>
            </w:pPr>
            <w:r w:rsidRPr="00235F72">
              <w:rPr>
                <w:rFonts w:eastAsia="Times New Roman"/>
                <w:color w:val="auto"/>
                <w:sz w:val="22"/>
                <w:szCs w:val="22"/>
                <w:shd w:val="clear" w:color="auto" w:fill="auto"/>
              </w:rPr>
              <w:t>12,5 тонн</w:t>
            </w:r>
          </w:p>
        </w:tc>
      </w:tr>
      <w:tr w:rsidR="00235F72" w:rsidRPr="00235F72" w:rsidTr="00235F72">
        <w:tblPrEx>
          <w:tblCellSpacing w:w="0" w:type="dxa"/>
          <w:tblCellMar>
            <w:top w:w="60" w:type="dxa"/>
            <w:left w:w="60" w:type="dxa"/>
            <w:bottom w:w="60" w:type="dxa"/>
            <w:right w:w="60" w:type="dxa"/>
          </w:tblCellMar>
          <w:tblLook w:val="04A0"/>
        </w:tblPrEx>
        <w:trPr>
          <w:gridAfter w:val="1"/>
          <w:wAfter w:w="20" w:type="dxa"/>
          <w:tblCellSpacing w:w="0" w:type="dxa"/>
        </w:trPr>
        <w:tc>
          <w:tcPr>
            <w:tcW w:w="603" w:type="dxa"/>
            <w:tcBorders>
              <w:top w:val="nil"/>
              <w:left w:val="single" w:sz="6" w:space="0" w:color="000000"/>
              <w:bottom w:val="single" w:sz="6" w:space="0" w:color="000000"/>
              <w:right w:val="nil"/>
            </w:tcBorders>
            <w:tcMar>
              <w:top w:w="0" w:type="dxa"/>
              <w:left w:w="57" w:type="dxa"/>
              <w:bottom w:w="57" w:type="dxa"/>
              <w:right w:w="0" w:type="dxa"/>
            </w:tcMar>
            <w:hideMark/>
          </w:tcPr>
          <w:p w:rsidR="00235F72" w:rsidRPr="00235F72" w:rsidRDefault="00235F72" w:rsidP="00235F72">
            <w:pPr>
              <w:spacing w:before="100" w:beforeAutospacing="1" w:after="119"/>
              <w:jc w:val="center"/>
              <w:rPr>
                <w:rFonts w:eastAsia="Times New Roman"/>
                <w:color w:val="auto"/>
                <w:sz w:val="22"/>
                <w:szCs w:val="22"/>
                <w:shd w:val="clear" w:color="auto" w:fill="auto"/>
              </w:rPr>
            </w:pPr>
            <w:r w:rsidRPr="00235F72">
              <w:rPr>
                <w:rFonts w:eastAsia="Times New Roman"/>
                <w:b/>
                <w:bCs/>
                <w:color w:val="auto"/>
                <w:sz w:val="22"/>
                <w:szCs w:val="22"/>
                <w:shd w:val="clear" w:color="auto" w:fill="auto"/>
              </w:rPr>
              <w:t>2.11</w:t>
            </w:r>
          </w:p>
        </w:tc>
        <w:tc>
          <w:tcPr>
            <w:tcW w:w="5046" w:type="dxa"/>
            <w:gridSpan w:val="2"/>
            <w:tcBorders>
              <w:top w:val="nil"/>
              <w:left w:val="single" w:sz="6" w:space="0" w:color="000000"/>
              <w:bottom w:val="single" w:sz="6" w:space="0" w:color="000000"/>
              <w:right w:val="nil"/>
            </w:tcBorders>
            <w:tcMar>
              <w:top w:w="0" w:type="dxa"/>
              <w:left w:w="57" w:type="dxa"/>
              <w:bottom w:w="57" w:type="dxa"/>
              <w:right w:w="0" w:type="dxa"/>
            </w:tcMar>
            <w:hideMark/>
          </w:tcPr>
          <w:p w:rsidR="00235F72" w:rsidRPr="00235F72" w:rsidRDefault="00235F72" w:rsidP="00235F72">
            <w:pPr>
              <w:spacing w:before="100" w:beforeAutospacing="1" w:after="119"/>
              <w:jc w:val="left"/>
              <w:rPr>
                <w:rFonts w:eastAsia="Times New Roman"/>
                <w:color w:val="auto"/>
                <w:sz w:val="22"/>
                <w:szCs w:val="22"/>
                <w:shd w:val="clear" w:color="auto" w:fill="auto"/>
              </w:rPr>
            </w:pPr>
            <w:r w:rsidRPr="00235F72">
              <w:rPr>
                <w:rFonts w:eastAsia="Times New Roman"/>
                <w:color w:val="auto"/>
                <w:sz w:val="22"/>
                <w:szCs w:val="22"/>
                <w:shd w:val="clear" w:color="auto" w:fill="auto"/>
              </w:rPr>
              <w:t>Тип</w:t>
            </w:r>
          </w:p>
        </w:tc>
        <w:tc>
          <w:tcPr>
            <w:tcW w:w="4549" w:type="dxa"/>
            <w:gridSpan w:val="2"/>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235F72" w:rsidRPr="00235F72" w:rsidRDefault="00235F72" w:rsidP="00235F72">
            <w:pPr>
              <w:spacing w:before="100" w:beforeAutospacing="1" w:after="119"/>
              <w:jc w:val="left"/>
              <w:rPr>
                <w:rFonts w:eastAsia="Times New Roman"/>
                <w:color w:val="auto"/>
                <w:sz w:val="22"/>
                <w:szCs w:val="22"/>
                <w:shd w:val="clear" w:color="auto" w:fill="auto"/>
              </w:rPr>
            </w:pPr>
            <w:r w:rsidRPr="00235F72">
              <w:rPr>
                <w:rFonts w:eastAsia="Times New Roman"/>
                <w:color w:val="auto"/>
                <w:sz w:val="22"/>
                <w:szCs w:val="22"/>
                <w:shd w:val="clear" w:color="auto" w:fill="auto"/>
              </w:rPr>
              <w:t>«С»</w:t>
            </w:r>
          </w:p>
        </w:tc>
      </w:tr>
      <w:tr w:rsidR="00235F72" w:rsidRPr="00235F72" w:rsidTr="00235F72">
        <w:tblPrEx>
          <w:tblCellSpacing w:w="0" w:type="dxa"/>
          <w:tblCellMar>
            <w:top w:w="60" w:type="dxa"/>
            <w:left w:w="60" w:type="dxa"/>
            <w:bottom w:w="60" w:type="dxa"/>
            <w:right w:w="60" w:type="dxa"/>
          </w:tblCellMar>
          <w:tblLook w:val="04A0"/>
        </w:tblPrEx>
        <w:trPr>
          <w:gridAfter w:val="1"/>
          <w:wAfter w:w="20" w:type="dxa"/>
          <w:tblCellSpacing w:w="0" w:type="dxa"/>
        </w:trPr>
        <w:tc>
          <w:tcPr>
            <w:tcW w:w="603" w:type="dxa"/>
            <w:tcBorders>
              <w:top w:val="nil"/>
              <w:left w:val="single" w:sz="6" w:space="0" w:color="000000"/>
              <w:bottom w:val="single" w:sz="6" w:space="0" w:color="000000"/>
              <w:right w:val="nil"/>
            </w:tcBorders>
            <w:tcMar>
              <w:top w:w="0" w:type="dxa"/>
              <w:left w:w="57" w:type="dxa"/>
              <w:bottom w:w="57" w:type="dxa"/>
              <w:right w:w="0" w:type="dxa"/>
            </w:tcMar>
            <w:hideMark/>
          </w:tcPr>
          <w:p w:rsidR="00235F72" w:rsidRPr="00235F72" w:rsidRDefault="00235F72" w:rsidP="00235F72">
            <w:pPr>
              <w:spacing w:before="100" w:beforeAutospacing="1" w:after="119"/>
              <w:jc w:val="center"/>
              <w:rPr>
                <w:rFonts w:eastAsia="Times New Roman"/>
                <w:color w:val="auto"/>
                <w:sz w:val="22"/>
                <w:szCs w:val="22"/>
                <w:shd w:val="clear" w:color="auto" w:fill="auto"/>
              </w:rPr>
            </w:pPr>
            <w:r w:rsidRPr="00235F72">
              <w:rPr>
                <w:rFonts w:eastAsia="Times New Roman"/>
                <w:b/>
                <w:bCs/>
                <w:color w:val="auto"/>
                <w:sz w:val="22"/>
                <w:szCs w:val="22"/>
                <w:shd w:val="clear" w:color="auto" w:fill="auto"/>
              </w:rPr>
              <w:t>2.12</w:t>
            </w:r>
          </w:p>
        </w:tc>
        <w:tc>
          <w:tcPr>
            <w:tcW w:w="5046" w:type="dxa"/>
            <w:gridSpan w:val="2"/>
            <w:tcBorders>
              <w:top w:val="nil"/>
              <w:left w:val="single" w:sz="6" w:space="0" w:color="000000"/>
              <w:bottom w:val="single" w:sz="6" w:space="0" w:color="000000"/>
              <w:right w:val="nil"/>
            </w:tcBorders>
            <w:tcMar>
              <w:top w:w="0" w:type="dxa"/>
              <w:left w:w="57" w:type="dxa"/>
              <w:bottom w:w="57" w:type="dxa"/>
              <w:right w:w="0" w:type="dxa"/>
            </w:tcMar>
            <w:hideMark/>
          </w:tcPr>
          <w:p w:rsidR="00235F72" w:rsidRPr="00235F72" w:rsidRDefault="00235F72" w:rsidP="00235F72">
            <w:pPr>
              <w:spacing w:before="100" w:beforeAutospacing="1" w:after="119"/>
              <w:jc w:val="left"/>
              <w:rPr>
                <w:rFonts w:eastAsia="Times New Roman"/>
                <w:color w:val="auto"/>
                <w:sz w:val="22"/>
                <w:szCs w:val="22"/>
                <w:shd w:val="clear" w:color="auto" w:fill="auto"/>
              </w:rPr>
            </w:pPr>
            <w:r w:rsidRPr="00235F72">
              <w:rPr>
                <w:rFonts w:eastAsia="Times New Roman"/>
                <w:color w:val="auto"/>
                <w:sz w:val="22"/>
                <w:szCs w:val="22"/>
                <w:shd w:val="clear" w:color="auto" w:fill="auto"/>
              </w:rPr>
              <w:t>ГОСТ</w:t>
            </w:r>
          </w:p>
        </w:tc>
        <w:tc>
          <w:tcPr>
            <w:tcW w:w="4549" w:type="dxa"/>
            <w:gridSpan w:val="2"/>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235F72" w:rsidRPr="00235F72" w:rsidRDefault="00235F72" w:rsidP="00235F72">
            <w:pPr>
              <w:spacing w:before="100" w:beforeAutospacing="1" w:after="119"/>
              <w:jc w:val="left"/>
              <w:rPr>
                <w:rFonts w:eastAsia="Times New Roman"/>
                <w:color w:val="auto"/>
                <w:sz w:val="22"/>
                <w:szCs w:val="22"/>
                <w:shd w:val="clear" w:color="auto" w:fill="auto"/>
              </w:rPr>
            </w:pPr>
            <w:r w:rsidRPr="00235F72">
              <w:rPr>
                <w:rFonts w:eastAsia="Times New Roman"/>
                <w:color w:val="auto"/>
                <w:sz w:val="22"/>
                <w:szCs w:val="22"/>
                <w:shd w:val="clear" w:color="auto" w:fill="auto"/>
              </w:rPr>
              <w:t>ГОСТ 3634-2019 «Люки смотровых колодцев и дождеприемники ливнесточных колодцев. Технические условия»</w:t>
            </w:r>
          </w:p>
        </w:tc>
      </w:tr>
      <w:tr w:rsidR="00235F72" w:rsidRPr="00235F72" w:rsidTr="00235F72">
        <w:tblPrEx>
          <w:tblCellSpacing w:w="0" w:type="dxa"/>
          <w:tblCellMar>
            <w:top w:w="60" w:type="dxa"/>
            <w:left w:w="60" w:type="dxa"/>
            <w:bottom w:w="60" w:type="dxa"/>
            <w:right w:w="60" w:type="dxa"/>
          </w:tblCellMar>
          <w:tblLook w:val="04A0"/>
        </w:tblPrEx>
        <w:trPr>
          <w:gridAfter w:val="1"/>
          <w:wAfter w:w="20" w:type="dxa"/>
          <w:tblCellSpacing w:w="0" w:type="dxa"/>
        </w:trPr>
        <w:tc>
          <w:tcPr>
            <w:tcW w:w="603" w:type="dxa"/>
            <w:tcBorders>
              <w:top w:val="nil"/>
              <w:left w:val="single" w:sz="6" w:space="0" w:color="000000"/>
              <w:bottom w:val="single" w:sz="6" w:space="0" w:color="000000"/>
              <w:right w:val="nil"/>
            </w:tcBorders>
            <w:tcMar>
              <w:top w:w="0" w:type="dxa"/>
              <w:left w:w="57" w:type="dxa"/>
              <w:bottom w:w="57" w:type="dxa"/>
              <w:right w:w="0" w:type="dxa"/>
            </w:tcMar>
            <w:hideMark/>
          </w:tcPr>
          <w:p w:rsidR="00235F72" w:rsidRPr="00235F72" w:rsidRDefault="00235F72" w:rsidP="00235F72">
            <w:pPr>
              <w:spacing w:before="100" w:beforeAutospacing="1" w:after="119"/>
              <w:jc w:val="center"/>
              <w:rPr>
                <w:rFonts w:eastAsia="Times New Roman"/>
                <w:color w:val="auto"/>
                <w:sz w:val="22"/>
                <w:szCs w:val="22"/>
                <w:shd w:val="clear" w:color="auto" w:fill="auto"/>
              </w:rPr>
            </w:pPr>
            <w:r w:rsidRPr="00235F72">
              <w:rPr>
                <w:rFonts w:eastAsia="Times New Roman"/>
                <w:b/>
                <w:bCs/>
                <w:color w:val="auto"/>
                <w:sz w:val="22"/>
                <w:szCs w:val="22"/>
                <w:shd w:val="clear" w:color="auto" w:fill="auto"/>
              </w:rPr>
              <w:t>2.13</w:t>
            </w:r>
          </w:p>
        </w:tc>
        <w:tc>
          <w:tcPr>
            <w:tcW w:w="5046" w:type="dxa"/>
            <w:gridSpan w:val="2"/>
            <w:tcBorders>
              <w:top w:val="nil"/>
              <w:left w:val="single" w:sz="6" w:space="0" w:color="000000"/>
              <w:bottom w:val="single" w:sz="6" w:space="0" w:color="000000"/>
              <w:right w:val="nil"/>
            </w:tcBorders>
            <w:tcMar>
              <w:top w:w="0" w:type="dxa"/>
              <w:left w:w="57" w:type="dxa"/>
              <w:bottom w:w="57" w:type="dxa"/>
              <w:right w:w="0" w:type="dxa"/>
            </w:tcMar>
            <w:hideMark/>
          </w:tcPr>
          <w:p w:rsidR="00235F72" w:rsidRPr="00235F72" w:rsidRDefault="00235F72" w:rsidP="00235F72">
            <w:pPr>
              <w:spacing w:before="100" w:beforeAutospacing="1" w:after="119"/>
              <w:jc w:val="left"/>
              <w:rPr>
                <w:rFonts w:eastAsia="Times New Roman"/>
                <w:color w:val="auto"/>
                <w:sz w:val="22"/>
                <w:szCs w:val="22"/>
                <w:shd w:val="clear" w:color="auto" w:fill="auto"/>
              </w:rPr>
            </w:pPr>
            <w:r w:rsidRPr="00235F72">
              <w:rPr>
                <w:rFonts w:eastAsia="Times New Roman"/>
                <w:color w:val="auto"/>
                <w:sz w:val="22"/>
                <w:szCs w:val="22"/>
                <w:shd w:val="clear" w:color="auto" w:fill="auto"/>
              </w:rPr>
              <w:t>Крышка люка должна плотно прилегать к корпусу люка</w:t>
            </w:r>
          </w:p>
        </w:tc>
        <w:tc>
          <w:tcPr>
            <w:tcW w:w="4549" w:type="dxa"/>
            <w:gridSpan w:val="2"/>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235F72" w:rsidRPr="00235F72" w:rsidRDefault="00235F72" w:rsidP="00235F72">
            <w:pPr>
              <w:spacing w:before="100" w:beforeAutospacing="1" w:after="119"/>
              <w:jc w:val="left"/>
              <w:rPr>
                <w:rFonts w:eastAsia="Times New Roman"/>
                <w:color w:val="auto"/>
                <w:sz w:val="22"/>
                <w:szCs w:val="22"/>
                <w:shd w:val="clear" w:color="auto" w:fill="auto"/>
              </w:rPr>
            </w:pPr>
            <w:r w:rsidRPr="00235F72">
              <w:rPr>
                <w:rFonts w:eastAsia="Times New Roman"/>
                <w:color w:val="auto"/>
                <w:sz w:val="22"/>
                <w:szCs w:val="22"/>
                <w:shd w:val="clear" w:color="auto" w:fill="auto"/>
              </w:rPr>
              <w:t>Исключается качание крышки люка</w:t>
            </w:r>
          </w:p>
        </w:tc>
      </w:tr>
      <w:tr w:rsidR="00235F72" w:rsidRPr="00235F72" w:rsidTr="00235F72">
        <w:tblPrEx>
          <w:tblCellSpacing w:w="0" w:type="dxa"/>
          <w:tblCellMar>
            <w:top w:w="60" w:type="dxa"/>
            <w:left w:w="60" w:type="dxa"/>
            <w:bottom w:w="60" w:type="dxa"/>
            <w:right w:w="60" w:type="dxa"/>
          </w:tblCellMar>
          <w:tblLook w:val="04A0"/>
        </w:tblPrEx>
        <w:trPr>
          <w:gridAfter w:val="1"/>
          <w:wAfter w:w="20" w:type="dxa"/>
          <w:tblCellSpacing w:w="0" w:type="dxa"/>
        </w:trPr>
        <w:tc>
          <w:tcPr>
            <w:tcW w:w="603" w:type="dxa"/>
            <w:tcBorders>
              <w:top w:val="nil"/>
              <w:left w:val="single" w:sz="6" w:space="0" w:color="000000"/>
              <w:bottom w:val="single" w:sz="6" w:space="0" w:color="000000"/>
              <w:right w:val="nil"/>
            </w:tcBorders>
            <w:tcMar>
              <w:top w:w="0" w:type="dxa"/>
              <w:left w:w="57" w:type="dxa"/>
              <w:bottom w:w="57" w:type="dxa"/>
              <w:right w:w="0" w:type="dxa"/>
            </w:tcMar>
            <w:hideMark/>
          </w:tcPr>
          <w:p w:rsidR="00235F72" w:rsidRPr="00235F72" w:rsidRDefault="00235F72" w:rsidP="00235F72">
            <w:pPr>
              <w:spacing w:before="100" w:beforeAutospacing="1" w:after="119"/>
              <w:jc w:val="center"/>
              <w:rPr>
                <w:rFonts w:eastAsia="Times New Roman"/>
                <w:color w:val="auto"/>
                <w:sz w:val="22"/>
                <w:szCs w:val="22"/>
                <w:shd w:val="clear" w:color="auto" w:fill="auto"/>
              </w:rPr>
            </w:pPr>
            <w:r w:rsidRPr="00235F72">
              <w:rPr>
                <w:rFonts w:eastAsia="Times New Roman"/>
                <w:b/>
                <w:bCs/>
                <w:color w:val="auto"/>
                <w:sz w:val="22"/>
                <w:szCs w:val="22"/>
                <w:shd w:val="clear" w:color="auto" w:fill="auto"/>
              </w:rPr>
              <w:t>2.14</w:t>
            </w:r>
          </w:p>
        </w:tc>
        <w:tc>
          <w:tcPr>
            <w:tcW w:w="5046" w:type="dxa"/>
            <w:gridSpan w:val="2"/>
            <w:tcBorders>
              <w:top w:val="nil"/>
              <w:left w:val="single" w:sz="6" w:space="0" w:color="000000"/>
              <w:bottom w:val="single" w:sz="6" w:space="0" w:color="000000"/>
              <w:right w:val="nil"/>
            </w:tcBorders>
            <w:tcMar>
              <w:top w:w="0" w:type="dxa"/>
              <w:left w:w="57" w:type="dxa"/>
              <w:bottom w:w="57" w:type="dxa"/>
              <w:right w:w="0" w:type="dxa"/>
            </w:tcMar>
            <w:hideMark/>
          </w:tcPr>
          <w:p w:rsidR="00235F72" w:rsidRPr="00235F72" w:rsidRDefault="00235F72" w:rsidP="00235F72">
            <w:pPr>
              <w:spacing w:before="100" w:beforeAutospacing="1" w:after="119"/>
              <w:jc w:val="left"/>
              <w:rPr>
                <w:rFonts w:eastAsia="Times New Roman"/>
                <w:color w:val="auto"/>
                <w:sz w:val="22"/>
                <w:szCs w:val="22"/>
                <w:shd w:val="clear" w:color="auto" w:fill="auto"/>
              </w:rPr>
            </w:pPr>
            <w:r w:rsidRPr="00235F72">
              <w:rPr>
                <w:rFonts w:eastAsia="Times New Roman"/>
                <w:color w:val="auto"/>
                <w:sz w:val="22"/>
                <w:szCs w:val="22"/>
                <w:shd w:val="clear" w:color="auto" w:fill="auto"/>
              </w:rPr>
              <w:t>Ключ для открывания крышки люка</w:t>
            </w:r>
          </w:p>
        </w:tc>
        <w:tc>
          <w:tcPr>
            <w:tcW w:w="4549" w:type="dxa"/>
            <w:gridSpan w:val="2"/>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235F72" w:rsidRPr="00235F72" w:rsidRDefault="00235F72" w:rsidP="00235F72">
            <w:pPr>
              <w:spacing w:before="100" w:beforeAutospacing="1" w:after="119"/>
              <w:jc w:val="left"/>
              <w:rPr>
                <w:rFonts w:eastAsia="Times New Roman"/>
                <w:color w:val="auto"/>
                <w:sz w:val="22"/>
                <w:szCs w:val="22"/>
                <w:shd w:val="clear" w:color="auto" w:fill="auto"/>
              </w:rPr>
            </w:pPr>
            <w:r w:rsidRPr="00235F72">
              <w:rPr>
                <w:rFonts w:eastAsia="Times New Roman"/>
                <w:color w:val="auto"/>
                <w:sz w:val="22"/>
                <w:szCs w:val="22"/>
                <w:shd w:val="clear" w:color="auto" w:fill="auto"/>
              </w:rPr>
              <w:t>1 ключ на 10 люков</w:t>
            </w:r>
          </w:p>
        </w:tc>
      </w:tr>
      <w:tr w:rsidR="00235F72" w:rsidRPr="00235F72" w:rsidTr="00235F72">
        <w:tblPrEx>
          <w:tblCellSpacing w:w="0" w:type="dxa"/>
          <w:tblCellMar>
            <w:top w:w="60" w:type="dxa"/>
            <w:left w:w="60" w:type="dxa"/>
            <w:bottom w:w="60" w:type="dxa"/>
            <w:right w:w="60" w:type="dxa"/>
          </w:tblCellMar>
          <w:tblLook w:val="04A0"/>
        </w:tblPrEx>
        <w:trPr>
          <w:gridAfter w:val="1"/>
          <w:wAfter w:w="20" w:type="dxa"/>
          <w:tblCellSpacing w:w="0" w:type="dxa"/>
        </w:trPr>
        <w:tc>
          <w:tcPr>
            <w:tcW w:w="603" w:type="dxa"/>
            <w:tcBorders>
              <w:top w:val="nil"/>
              <w:left w:val="single" w:sz="6" w:space="0" w:color="000000"/>
              <w:bottom w:val="single" w:sz="6" w:space="0" w:color="000000"/>
              <w:right w:val="nil"/>
            </w:tcBorders>
            <w:tcMar>
              <w:top w:w="0" w:type="dxa"/>
              <w:left w:w="57" w:type="dxa"/>
              <w:bottom w:w="57" w:type="dxa"/>
              <w:right w:w="0" w:type="dxa"/>
            </w:tcMar>
            <w:hideMark/>
          </w:tcPr>
          <w:p w:rsidR="00235F72" w:rsidRPr="00235F72" w:rsidRDefault="00235F72" w:rsidP="00235F72">
            <w:pPr>
              <w:spacing w:before="100" w:beforeAutospacing="1" w:after="119"/>
              <w:jc w:val="center"/>
              <w:rPr>
                <w:rFonts w:eastAsia="Times New Roman"/>
                <w:color w:val="auto"/>
                <w:sz w:val="22"/>
                <w:szCs w:val="22"/>
                <w:shd w:val="clear" w:color="auto" w:fill="auto"/>
              </w:rPr>
            </w:pPr>
            <w:r w:rsidRPr="00235F72">
              <w:rPr>
                <w:rFonts w:eastAsia="Times New Roman"/>
                <w:b/>
                <w:bCs/>
                <w:color w:val="auto"/>
                <w:sz w:val="22"/>
                <w:szCs w:val="22"/>
                <w:shd w:val="clear" w:color="auto" w:fill="auto"/>
              </w:rPr>
              <w:t>2.15</w:t>
            </w:r>
          </w:p>
        </w:tc>
        <w:tc>
          <w:tcPr>
            <w:tcW w:w="5046" w:type="dxa"/>
            <w:gridSpan w:val="2"/>
            <w:tcBorders>
              <w:top w:val="nil"/>
              <w:left w:val="single" w:sz="6" w:space="0" w:color="000000"/>
              <w:bottom w:val="single" w:sz="6" w:space="0" w:color="000000"/>
              <w:right w:val="nil"/>
            </w:tcBorders>
            <w:tcMar>
              <w:top w:w="0" w:type="dxa"/>
              <w:left w:w="57" w:type="dxa"/>
              <w:bottom w:w="57" w:type="dxa"/>
              <w:right w:w="0" w:type="dxa"/>
            </w:tcMar>
            <w:hideMark/>
          </w:tcPr>
          <w:p w:rsidR="00235F72" w:rsidRPr="00235F72" w:rsidRDefault="00235F72" w:rsidP="00235F72">
            <w:pPr>
              <w:spacing w:before="100" w:beforeAutospacing="1" w:after="119"/>
              <w:jc w:val="left"/>
              <w:rPr>
                <w:rFonts w:eastAsia="Times New Roman"/>
                <w:color w:val="auto"/>
                <w:sz w:val="22"/>
                <w:szCs w:val="22"/>
                <w:shd w:val="clear" w:color="auto" w:fill="auto"/>
              </w:rPr>
            </w:pPr>
            <w:r w:rsidRPr="00235F72">
              <w:rPr>
                <w:rFonts w:eastAsia="Times New Roman"/>
                <w:color w:val="000000"/>
                <w:sz w:val="22"/>
                <w:szCs w:val="22"/>
                <w:shd w:val="clear" w:color="auto" w:fill="auto"/>
              </w:rPr>
              <w:t xml:space="preserve">Наличие эластичной прокладки из EPDM между крышкой и корпусом </w:t>
            </w:r>
          </w:p>
        </w:tc>
        <w:tc>
          <w:tcPr>
            <w:tcW w:w="4549" w:type="dxa"/>
            <w:gridSpan w:val="2"/>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235F72" w:rsidRPr="00235F72" w:rsidRDefault="00235F72" w:rsidP="00235F72">
            <w:pPr>
              <w:spacing w:before="100" w:beforeAutospacing="1" w:after="119"/>
              <w:jc w:val="left"/>
              <w:rPr>
                <w:rFonts w:eastAsia="Times New Roman"/>
                <w:color w:val="auto"/>
                <w:sz w:val="22"/>
                <w:szCs w:val="22"/>
                <w:shd w:val="clear" w:color="auto" w:fill="auto"/>
              </w:rPr>
            </w:pPr>
            <w:r w:rsidRPr="00235F72">
              <w:rPr>
                <w:rFonts w:eastAsia="Times New Roman"/>
                <w:color w:val="auto"/>
                <w:sz w:val="22"/>
                <w:szCs w:val="22"/>
                <w:shd w:val="clear" w:color="auto" w:fill="auto"/>
              </w:rPr>
              <w:t>Да (каучук бутадин-нитрильный) или аналог</w:t>
            </w:r>
          </w:p>
        </w:tc>
      </w:tr>
      <w:tr w:rsidR="00235F72" w:rsidRPr="00235F72" w:rsidTr="00235F72">
        <w:tblPrEx>
          <w:tblCellSpacing w:w="0" w:type="dxa"/>
          <w:tblCellMar>
            <w:top w:w="60" w:type="dxa"/>
            <w:left w:w="60" w:type="dxa"/>
            <w:bottom w:w="60" w:type="dxa"/>
            <w:right w:w="60" w:type="dxa"/>
          </w:tblCellMar>
          <w:tblLook w:val="04A0"/>
        </w:tblPrEx>
        <w:trPr>
          <w:gridAfter w:val="1"/>
          <w:wAfter w:w="20" w:type="dxa"/>
          <w:tblCellSpacing w:w="0" w:type="dxa"/>
        </w:trPr>
        <w:tc>
          <w:tcPr>
            <w:tcW w:w="603" w:type="dxa"/>
            <w:tcBorders>
              <w:top w:val="nil"/>
              <w:left w:val="single" w:sz="6" w:space="0" w:color="000000"/>
              <w:bottom w:val="single" w:sz="6" w:space="0" w:color="000000"/>
              <w:right w:val="nil"/>
            </w:tcBorders>
            <w:tcMar>
              <w:top w:w="0" w:type="dxa"/>
              <w:left w:w="57" w:type="dxa"/>
              <w:bottom w:w="57" w:type="dxa"/>
              <w:right w:w="0" w:type="dxa"/>
            </w:tcMar>
            <w:hideMark/>
          </w:tcPr>
          <w:p w:rsidR="00235F72" w:rsidRPr="00235F72" w:rsidRDefault="00235F72" w:rsidP="00235F72">
            <w:pPr>
              <w:spacing w:before="100" w:beforeAutospacing="1" w:after="119"/>
              <w:jc w:val="center"/>
              <w:rPr>
                <w:rFonts w:eastAsia="Times New Roman"/>
                <w:color w:val="auto"/>
                <w:sz w:val="22"/>
                <w:szCs w:val="22"/>
                <w:shd w:val="clear" w:color="auto" w:fill="auto"/>
              </w:rPr>
            </w:pPr>
            <w:r w:rsidRPr="00235F72">
              <w:rPr>
                <w:rFonts w:eastAsia="Times New Roman"/>
                <w:b/>
                <w:bCs/>
                <w:color w:val="auto"/>
                <w:sz w:val="22"/>
                <w:szCs w:val="22"/>
                <w:shd w:val="clear" w:color="auto" w:fill="auto"/>
              </w:rPr>
              <w:t>2.16</w:t>
            </w:r>
          </w:p>
        </w:tc>
        <w:tc>
          <w:tcPr>
            <w:tcW w:w="5046" w:type="dxa"/>
            <w:gridSpan w:val="2"/>
            <w:tcBorders>
              <w:top w:val="nil"/>
              <w:left w:val="single" w:sz="6" w:space="0" w:color="000000"/>
              <w:bottom w:val="single" w:sz="6" w:space="0" w:color="000000"/>
              <w:right w:val="nil"/>
            </w:tcBorders>
            <w:tcMar>
              <w:top w:w="0" w:type="dxa"/>
              <w:left w:w="57" w:type="dxa"/>
              <w:bottom w:w="57" w:type="dxa"/>
              <w:right w:w="0" w:type="dxa"/>
            </w:tcMar>
            <w:hideMark/>
          </w:tcPr>
          <w:p w:rsidR="00235F72" w:rsidRPr="00235F72" w:rsidRDefault="00235F72" w:rsidP="00235F72">
            <w:pPr>
              <w:spacing w:before="100" w:beforeAutospacing="1" w:after="119"/>
              <w:jc w:val="left"/>
              <w:rPr>
                <w:rFonts w:eastAsia="Times New Roman"/>
                <w:color w:val="auto"/>
                <w:sz w:val="22"/>
                <w:szCs w:val="22"/>
                <w:shd w:val="clear" w:color="auto" w:fill="auto"/>
              </w:rPr>
            </w:pPr>
            <w:r w:rsidRPr="00235F72">
              <w:rPr>
                <w:rFonts w:eastAsia="Times New Roman"/>
                <w:color w:val="000000"/>
                <w:sz w:val="22"/>
                <w:szCs w:val="22"/>
                <w:shd w:val="clear" w:color="auto" w:fill="auto"/>
              </w:rPr>
              <w:t>Твердость эластичной прокладки по Шору (ГОСТ 3634-2019) кН</w:t>
            </w:r>
          </w:p>
        </w:tc>
        <w:tc>
          <w:tcPr>
            <w:tcW w:w="4549" w:type="dxa"/>
            <w:gridSpan w:val="2"/>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235F72" w:rsidRPr="00235F72" w:rsidRDefault="00235F72" w:rsidP="00235F72">
            <w:pPr>
              <w:spacing w:before="100" w:beforeAutospacing="1" w:after="119"/>
              <w:jc w:val="left"/>
              <w:rPr>
                <w:rFonts w:eastAsia="Times New Roman"/>
                <w:color w:val="auto"/>
                <w:sz w:val="22"/>
                <w:szCs w:val="22"/>
                <w:shd w:val="clear" w:color="auto" w:fill="auto"/>
              </w:rPr>
            </w:pPr>
            <w:r w:rsidRPr="00235F72">
              <w:rPr>
                <w:rFonts w:eastAsia="Times New Roman"/>
                <w:color w:val="auto"/>
                <w:sz w:val="22"/>
                <w:szCs w:val="22"/>
                <w:shd w:val="clear" w:color="auto" w:fill="auto"/>
              </w:rPr>
              <w:t>Не ниже 40</w:t>
            </w:r>
          </w:p>
        </w:tc>
      </w:tr>
      <w:tr w:rsidR="00235F72" w:rsidRPr="00235F72" w:rsidTr="00235F72">
        <w:tblPrEx>
          <w:tblCellSpacing w:w="0" w:type="dxa"/>
          <w:tblCellMar>
            <w:top w:w="60" w:type="dxa"/>
            <w:left w:w="60" w:type="dxa"/>
            <w:bottom w:w="60" w:type="dxa"/>
            <w:right w:w="60" w:type="dxa"/>
          </w:tblCellMar>
          <w:tblLook w:val="04A0"/>
        </w:tblPrEx>
        <w:trPr>
          <w:gridAfter w:val="1"/>
          <w:wAfter w:w="20" w:type="dxa"/>
          <w:tblCellSpacing w:w="0" w:type="dxa"/>
        </w:trPr>
        <w:tc>
          <w:tcPr>
            <w:tcW w:w="603" w:type="dxa"/>
            <w:tcBorders>
              <w:top w:val="nil"/>
              <w:left w:val="single" w:sz="6" w:space="0" w:color="000000"/>
              <w:bottom w:val="single" w:sz="6" w:space="0" w:color="000000"/>
              <w:right w:val="nil"/>
            </w:tcBorders>
            <w:tcMar>
              <w:top w:w="0" w:type="dxa"/>
              <w:left w:w="57" w:type="dxa"/>
              <w:bottom w:w="57" w:type="dxa"/>
              <w:right w:w="0" w:type="dxa"/>
            </w:tcMar>
            <w:hideMark/>
          </w:tcPr>
          <w:p w:rsidR="00235F72" w:rsidRPr="00235F72" w:rsidRDefault="00235F72" w:rsidP="00235F72">
            <w:pPr>
              <w:spacing w:before="100" w:beforeAutospacing="1" w:after="119"/>
              <w:jc w:val="center"/>
              <w:rPr>
                <w:rFonts w:eastAsia="Times New Roman"/>
                <w:color w:val="auto"/>
                <w:sz w:val="22"/>
                <w:szCs w:val="22"/>
                <w:shd w:val="clear" w:color="auto" w:fill="auto"/>
              </w:rPr>
            </w:pPr>
            <w:r w:rsidRPr="00235F72">
              <w:rPr>
                <w:rFonts w:eastAsia="Times New Roman"/>
                <w:b/>
                <w:bCs/>
                <w:color w:val="auto"/>
                <w:sz w:val="22"/>
                <w:szCs w:val="22"/>
                <w:shd w:val="clear" w:color="auto" w:fill="auto"/>
              </w:rPr>
              <w:t>2.17</w:t>
            </w:r>
          </w:p>
        </w:tc>
        <w:tc>
          <w:tcPr>
            <w:tcW w:w="5046" w:type="dxa"/>
            <w:gridSpan w:val="2"/>
            <w:tcBorders>
              <w:top w:val="nil"/>
              <w:left w:val="single" w:sz="6" w:space="0" w:color="000000"/>
              <w:bottom w:val="single" w:sz="6" w:space="0" w:color="000000"/>
              <w:right w:val="nil"/>
            </w:tcBorders>
            <w:tcMar>
              <w:top w:w="0" w:type="dxa"/>
              <w:left w:w="57" w:type="dxa"/>
              <w:bottom w:w="57" w:type="dxa"/>
              <w:right w:w="0" w:type="dxa"/>
            </w:tcMar>
            <w:hideMark/>
          </w:tcPr>
          <w:p w:rsidR="00235F72" w:rsidRPr="00235F72" w:rsidRDefault="00235F72" w:rsidP="00235F72">
            <w:pPr>
              <w:spacing w:before="100" w:beforeAutospacing="1" w:after="119"/>
              <w:jc w:val="left"/>
              <w:rPr>
                <w:rFonts w:eastAsia="Times New Roman"/>
                <w:color w:val="auto"/>
                <w:sz w:val="22"/>
                <w:szCs w:val="22"/>
                <w:shd w:val="clear" w:color="auto" w:fill="auto"/>
              </w:rPr>
            </w:pPr>
            <w:r w:rsidRPr="00235F72">
              <w:rPr>
                <w:rFonts w:eastAsia="Times New Roman"/>
                <w:color w:val="000000"/>
                <w:sz w:val="22"/>
                <w:szCs w:val="22"/>
                <w:shd w:val="clear" w:color="auto" w:fill="auto"/>
              </w:rPr>
              <w:t>Наличие антикоррозийного покрытия люка</w:t>
            </w:r>
          </w:p>
        </w:tc>
        <w:tc>
          <w:tcPr>
            <w:tcW w:w="4549" w:type="dxa"/>
            <w:gridSpan w:val="2"/>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235F72" w:rsidRPr="00235F72" w:rsidRDefault="00235F72" w:rsidP="00235F72">
            <w:pPr>
              <w:spacing w:before="100" w:beforeAutospacing="1" w:after="119"/>
              <w:jc w:val="left"/>
              <w:rPr>
                <w:rFonts w:eastAsia="Times New Roman"/>
                <w:color w:val="auto"/>
                <w:sz w:val="22"/>
                <w:szCs w:val="22"/>
                <w:shd w:val="clear" w:color="auto" w:fill="auto"/>
              </w:rPr>
            </w:pPr>
            <w:r w:rsidRPr="00235F72">
              <w:rPr>
                <w:rFonts w:eastAsia="Times New Roman"/>
                <w:color w:val="auto"/>
                <w:sz w:val="22"/>
                <w:szCs w:val="22"/>
                <w:shd w:val="clear" w:color="auto" w:fill="auto"/>
              </w:rPr>
              <w:t>Да</w:t>
            </w:r>
          </w:p>
        </w:tc>
      </w:tr>
      <w:tr w:rsidR="00235F72" w:rsidRPr="00235F72" w:rsidTr="00235F72">
        <w:tblPrEx>
          <w:tblCellSpacing w:w="0" w:type="dxa"/>
          <w:tblCellMar>
            <w:top w:w="60" w:type="dxa"/>
            <w:left w:w="60" w:type="dxa"/>
            <w:bottom w:w="60" w:type="dxa"/>
            <w:right w:w="60" w:type="dxa"/>
          </w:tblCellMar>
          <w:tblLook w:val="04A0"/>
        </w:tblPrEx>
        <w:trPr>
          <w:gridAfter w:val="1"/>
          <w:wAfter w:w="20" w:type="dxa"/>
          <w:tblCellSpacing w:w="0" w:type="dxa"/>
        </w:trPr>
        <w:tc>
          <w:tcPr>
            <w:tcW w:w="603" w:type="dxa"/>
            <w:tcBorders>
              <w:top w:val="nil"/>
              <w:left w:val="single" w:sz="6" w:space="0" w:color="000000"/>
              <w:bottom w:val="single" w:sz="6" w:space="0" w:color="000000"/>
              <w:right w:val="nil"/>
            </w:tcBorders>
            <w:tcMar>
              <w:top w:w="0" w:type="dxa"/>
              <w:left w:w="57" w:type="dxa"/>
              <w:bottom w:w="57" w:type="dxa"/>
              <w:right w:w="0" w:type="dxa"/>
            </w:tcMar>
            <w:hideMark/>
          </w:tcPr>
          <w:p w:rsidR="00235F72" w:rsidRPr="00235F72" w:rsidRDefault="00235F72" w:rsidP="00235F72">
            <w:pPr>
              <w:spacing w:before="100" w:beforeAutospacing="1" w:after="119"/>
              <w:jc w:val="center"/>
              <w:rPr>
                <w:rFonts w:eastAsia="Times New Roman"/>
                <w:color w:val="auto"/>
                <w:sz w:val="22"/>
                <w:szCs w:val="22"/>
                <w:shd w:val="clear" w:color="auto" w:fill="auto"/>
              </w:rPr>
            </w:pPr>
            <w:r w:rsidRPr="00235F72">
              <w:rPr>
                <w:rFonts w:eastAsia="Times New Roman"/>
                <w:b/>
                <w:bCs/>
                <w:color w:val="auto"/>
                <w:sz w:val="22"/>
                <w:szCs w:val="22"/>
                <w:shd w:val="clear" w:color="auto" w:fill="auto"/>
              </w:rPr>
              <w:t>2.18</w:t>
            </w:r>
          </w:p>
        </w:tc>
        <w:tc>
          <w:tcPr>
            <w:tcW w:w="5046" w:type="dxa"/>
            <w:gridSpan w:val="2"/>
            <w:tcBorders>
              <w:top w:val="nil"/>
              <w:left w:val="single" w:sz="6" w:space="0" w:color="000000"/>
              <w:bottom w:val="single" w:sz="6" w:space="0" w:color="000000"/>
              <w:right w:val="nil"/>
            </w:tcBorders>
            <w:tcMar>
              <w:top w:w="0" w:type="dxa"/>
              <w:left w:w="57" w:type="dxa"/>
              <w:bottom w:w="57" w:type="dxa"/>
              <w:right w:w="0" w:type="dxa"/>
            </w:tcMar>
            <w:hideMark/>
          </w:tcPr>
          <w:p w:rsidR="00235F72" w:rsidRPr="00235F72" w:rsidRDefault="00235F72" w:rsidP="00235F72">
            <w:pPr>
              <w:jc w:val="left"/>
              <w:rPr>
                <w:rFonts w:eastAsia="Times New Roman"/>
                <w:color w:val="auto"/>
                <w:sz w:val="22"/>
                <w:szCs w:val="22"/>
                <w:shd w:val="clear" w:color="auto" w:fill="auto"/>
              </w:rPr>
            </w:pPr>
            <w:r w:rsidRPr="00235F72">
              <w:rPr>
                <w:rFonts w:eastAsia="Times New Roman"/>
                <w:color w:val="auto"/>
                <w:sz w:val="22"/>
                <w:szCs w:val="22"/>
                <w:shd w:val="clear" w:color="auto" w:fill="auto"/>
              </w:rPr>
              <w:t>Эмблема МУП «Водоканал»</w:t>
            </w:r>
            <w:r w:rsidR="004226A2">
              <w:rPr>
                <w:rFonts w:eastAsia="Times New Roman"/>
                <w:color w:val="auto"/>
                <w:sz w:val="22"/>
                <w:szCs w:val="22"/>
                <w:shd w:val="clear" w:color="auto" w:fill="auto"/>
              </w:rPr>
              <w:t xml:space="preserve"> (Рисунок №1)</w:t>
            </w:r>
          </w:p>
          <w:p w:rsidR="00235F72" w:rsidRPr="00235F72" w:rsidRDefault="00235F72" w:rsidP="00235F72">
            <w:pPr>
              <w:spacing w:after="119"/>
              <w:jc w:val="left"/>
              <w:rPr>
                <w:rFonts w:eastAsia="Times New Roman"/>
                <w:color w:val="auto"/>
                <w:sz w:val="22"/>
                <w:szCs w:val="22"/>
                <w:shd w:val="clear" w:color="auto" w:fill="auto"/>
              </w:rPr>
            </w:pPr>
            <w:r w:rsidRPr="00235F72">
              <w:rPr>
                <w:rFonts w:eastAsia="Times New Roman"/>
                <w:color w:val="000000"/>
                <w:sz w:val="22"/>
                <w:szCs w:val="22"/>
                <w:shd w:val="clear" w:color="auto" w:fill="auto"/>
              </w:rPr>
              <w:t>По прилагаемым образцам. Остальное поле крышки люка заполняется на усмотрение завода-изготовителя</w:t>
            </w:r>
          </w:p>
        </w:tc>
        <w:tc>
          <w:tcPr>
            <w:tcW w:w="4549" w:type="dxa"/>
            <w:gridSpan w:val="2"/>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235F72" w:rsidRPr="00235F72" w:rsidRDefault="00235F72" w:rsidP="00235F72">
            <w:pPr>
              <w:spacing w:before="100" w:beforeAutospacing="1" w:after="119"/>
              <w:jc w:val="left"/>
              <w:rPr>
                <w:rFonts w:eastAsia="Times New Roman"/>
                <w:color w:val="auto"/>
                <w:sz w:val="22"/>
                <w:szCs w:val="22"/>
                <w:shd w:val="clear" w:color="auto" w:fill="auto"/>
              </w:rPr>
            </w:pPr>
            <w:r w:rsidRPr="00235F72">
              <w:rPr>
                <w:rFonts w:eastAsia="Times New Roman"/>
                <w:color w:val="auto"/>
                <w:sz w:val="22"/>
                <w:szCs w:val="22"/>
                <w:shd w:val="clear" w:color="auto" w:fill="auto"/>
              </w:rPr>
              <w:t>Да</w:t>
            </w:r>
          </w:p>
        </w:tc>
      </w:tr>
    </w:tbl>
    <w:p w:rsidR="00235F72" w:rsidRPr="00235F72" w:rsidRDefault="00235F72" w:rsidP="00235F72">
      <w:pPr>
        <w:widowControl w:val="0"/>
        <w:tabs>
          <w:tab w:val="left" w:pos="720"/>
        </w:tabs>
        <w:ind w:hanging="15"/>
        <w:rPr>
          <w:rFonts w:eastAsia="Andale Sans UI" w:cs="Tahoma"/>
          <w:b/>
          <w:color w:val="auto"/>
          <w:kern w:val="2"/>
          <w:sz w:val="30"/>
          <w:szCs w:val="30"/>
          <w:shd w:val="clear" w:color="auto" w:fill="auto"/>
          <w:lang w:val="en-US" w:eastAsia="en-US" w:bidi="en-US"/>
        </w:rPr>
      </w:pPr>
    </w:p>
    <w:p w:rsidR="00235F72" w:rsidRDefault="00235F72" w:rsidP="00235F72">
      <w:pPr>
        <w:widowControl w:val="0"/>
        <w:tabs>
          <w:tab w:val="left" w:pos="720"/>
        </w:tabs>
        <w:ind w:firstLine="567"/>
        <w:rPr>
          <w:rFonts w:eastAsia="Andale Sans UI" w:cs="Tahoma"/>
          <w:b/>
          <w:color w:val="auto"/>
          <w:kern w:val="2"/>
          <w:sz w:val="22"/>
          <w:szCs w:val="22"/>
          <w:shd w:val="clear" w:color="auto" w:fill="auto"/>
          <w:lang w:eastAsia="en-US" w:bidi="en-US"/>
        </w:rPr>
      </w:pPr>
      <w:r w:rsidRPr="00235F72">
        <w:rPr>
          <w:rFonts w:eastAsia="Andale Sans UI" w:cs="Tahoma"/>
          <w:b/>
          <w:color w:val="auto"/>
          <w:kern w:val="2"/>
          <w:sz w:val="22"/>
          <w:szCs w:val="22"/>
          <w:shd w:val="clear" w:color="auto" w:fill="auto"/>
          <w:lang w:val="en-US" w:eastAsia="en-US" w:bidi="en-US"/>
        </w:rPr>
        <w:t>Общие</w:t>
      </w:r>
      <w:r w:rsidR="00A33C1E">
        <w:rPr>
          <w:rFonts w:eastAsia="Andale Sans UI" w:cs="Tahoma"/>
          <w:b/>
          <w:color w:val="auto"/>
          <w:kern w:val="2"/>
          <w:sz w:val="22"/>
          <w:szCs w:val="22"/>
          <w:shd w:val="clear" w:color="auto" w:fill="auto"/>
          <w:lang w:eastAsia="en-US" w:bidi="en-US"/>
        </w:rPr>
        <w:t xml:space="preserve"> </w:t>
      </w:r>
      <w:r w:rsidRPr="00235F72">
        <w:rPr>
          <w:rFonts w:eastAsia="Andale Sans UI" w:cs="Tahoma"/>
          <w:b/>
          <w:color w:val="auto"/>
          <w:kern w:val="2"/>
          <w:sz w:val="22"/>
          <w:szCs w:val="22"/>
          <w:shd w:val="clear" w:color="auto" w:fill="auto"/>
          <w:lang w:val="en-US" w:eastAsia="en-US" w:bidi="en-US"/>
        </w:rPr>
        <w:t>требования к Товару:</w:t>
      </w:r>
    </w:p>
    <w:p w:rsidR="00235F72" w:rsidRPr="00235F72" w:rsidRDefault="00235F72" w:rsidP="00235F72">
      <w:pPr>
        <w:widowControl w:val="0"/>
        <w:tabs>
          <w:tab w:val="left" w:pos="720"/>
        </w:tabs>
        <w:ind w:firstLine="567"/>
        <w:rPr>
          <w:rFonts w:eastAsia="Andale Sans UI" w:cs="Tahoma"/>
          <w:b/>
          <w:color w:val="auto"/>
          <w:kern w:val="2"/>
          <w:sz w:val="22"/>
          <w:szCs w:val="22"/>
          <w:shd w:val="clear" w:color="auto" w:fill="auto"/>
          <w:lang w:eastAsia="en-US" w:bidi="en-US"/>
        </w:rPr>
      </w:pPr>
    </w:p>
    <w:p w:rsidR="00235F72" w:rsidRPr="00235F72" w:rsidRDefault="00235F72" w:rsidP="00235F72">
      <w:pPr>
        <w:widowControl w:val="0"/>
        <w:spacing w:line="276" w:lineRule="auto"/>
        <w:ind w:firstLine="567"/>
        <w:rPr>
          <w:rFonts w:eastAsia="Andale Sans UI" w:cs="Tahoma"/>
          <w:color w:val="auto"/>
          <w:kern w:val="2"/>
          <w:sz w:val="22"/>
          <w:szCs w:val="22"/>
          <w:shd w:val="clear" w:color="auto" w:fill="auto"/>
          <w:lang w:eastAsia="en-US" w:bidi="en-US"/>
        </w:rPr>
      </w:pPr>
      <w:r w:rsidRPr="00235F72">
        <w:rPr>
          <w:rFonts w:eastAsia="Andale Sans UI" w:cs="Tahoma"/>
          <w:color w:val="auto"/>
          <w:kern w:val="2"/>
          <w:sz w:val="22"/>
          <w:szCs w:val="22"/>
          <w:shd w:val="clear" w:color="auto" w:fill="auto"/>
          <w:lang w:eastAsia="en-US" w:bidi="en-US"/>
        </w:rPr>
        <w:t>Место поставки: Республика Марий Эл, город Йошкар-Ола улица Дружбы, дом 2.</w:t>
      </w:r>
    </w:p>
    <w:p w:rsidR="00235F72" w:rsidRPr="00235F72" w:rsidRDefault="00235F72" w:rsidP="00235F72">
      <w:pPr>
        <w:widowControl w:val="0"/>
        <w:tabs>
          <w:tab w:val="left" w:pos="851"/>
        </w:tabs>
        <w:spacing w:line="276" w:lineRule="auto"/>
        <w:ind w:firstLine="567"/>
        <w:rPr>
          <w:rFonts w:eastAsia="Andale Sans UI" w:cs="Tahoma"/>
          <w:color w:val="000000"/>
          <w:kern w:val="2"/>
          <w:sz w:val="22"/>
          <w:szCs w:val="22"/>
          <w:highlight w:val="white"/>
          <w:shd w:val="clear" w:color="auto" w:fill="auto"/>
          <w:lang w:eastAsia="en-US" w:bidi="en-US"/>
        </w:rPr>
      </w:pPr>
      <w:r w:rsidRPr="00235F72">
        <w:rPr>
          <w:rFonts w:eastAsia="Andale Sans UI" w:cs="Tahoma"/>
          <w:color w:val="auto"/>
          <w:kern w:val="2"/>
          <w:sz w:val="22"/>
          <w:szCs w:val="22"/>
          <w:shd w:val="clear" w:color="auto" w:fill="auto"/>
          <w:lang w:eastAsia="en-US" w:bidi="en-US"/>
        </w:rPr>
        <w:t xml:space="preserve">1. Весь товар должен быть новым, не использованным, не бывшим в употреблении, не снятым с длительного хранения, не восстановленным, изготовленным не ранее чем в 2023 году, должен полностью соответствовать требованиям Технического задания. Изготовление </w:t>
      </w:r>
      <w:r w:rsidRPr="00235F72">
        <w:rPr>
          <w:rFonts w:eastAsia="Andale Sans UI" w:cs="Tahoma"/>
          <w:color w:val="000000"/>
          <w:kern w:val="2"/>
          <w:sz w:val="22"/>
          <w:szCs w:val="22"/>
          <w:highlight w:val="white"/>
          <w:shd w:val="clear" w:color="auto" w:fill="auto"/>
          <w:lang w:eastAsia="en-US" w:bidi="en-US"/>
        </w:rPr>
        <w:t>люков Поставщиком осуществляется только после предварительного согласования макетов Заказчиком</w:t>
      </w:r>
    </w:p>
    <w:p w:rsidR="00235F72" w:rsidRPr="00235F72" w:rsidRDefault="00235F72" w:rsidP="00235F72">
      <w:pPr>
        <w:widowControl w:val="0"/>
        <w:spacing w:line="276" w:lineRule="auto"/>
        <w:ind w:firstLine="567"/>
        <w:rPr>
          <w:rFonts w:eastAsia="Andale Sans UI" w:cs="Tahoma"/>
          <w:color w:val="auto"/>
          <w:kern w:val="2"/>
          <w:sz w:val="22"/>
          <w:szCs w:val="22"/>
          <w:shd w:val="clear" w:color="auto" w:fill="auto"/>
          <w:lang w:eastAsia="en-US" w:bidi="en-US"/>
        </w:rPr>
      </w:pPr>
      <w:r w:rsidRPr="00235F72">
        <w:rPr>
          <w:rFonts w:eastAsia="Andale Sans UI" w:cs="Tahoma"/>
          <w:color w:val="auto"/>
          <w:kern w:val="2"/>
          <w:sz w:val="22"/>
          <w:szCs w:val="22"/>
          <w:shd w:val="clear" w:color="auto" w:fill="auto"/>
          <w:lang w:eastAsia="en-US" w:bidi="en-US"/>
        </w:rPr>
        <w:t>2.</w:t>
      </w:r>
      <w:r w:rsidRPr="00235F72">
        <w:rPr>
          <w:rFonts w:eastAsia="Andale Sans UI" w:cs="Tahoma"/>
          <w:color w:val="000000"/>
          <w:kern w:val="2"/>
          <w:sz w:val="22"/>
          <w:szCs w:val="22"/>
          <w:highlight w:val="white"/>
          <w:shd w:val="clear" w:color="auto" w:fill="auto"/>
          <w:lang w:eastAsia="en-US" w:bidi="en-US"/>
        </w:rPr>
        <w:t>Товар не должен включать материалы, которые в процессе испытаний, хранения, транспортирования, эксплуатации и утилизации могут принести вред окружающей природной среде.</w:t>
      </w:r>
    </w:p>
    <w:p w:rsidR="00235F72" w:rsidRPr="00235F72" w:rsidRDefault="00235F72" w:rsidP="00235F72">
      <w:pPr>
        <w:widowControl w:val="0"/>
        <w:tabs>
          <w:tab w:val="left" w:pos="851"/>
        </w:tabs>
        <w:spacing w:line="276" w:lineRule="auto"/>
        <w:ind w:firstLine="567"/>
        <w:rPr>
          <w:rFonts w:eastAsia="Andale Sans UI" w:cs="Tahoma"/>
          <w:color w:val="auto"/>
          <w:kern w:val="2"/>
          <w:sz w:val="22"/>
          <w:szCs w:val="22"/>
          <w:shd w:val="clear" w:color="auto" w:fill="auto"/>
          <w:lang w:eastAsia="en-US" w:bidi="en-US"/>
        </w:rPr>
      </w:pPr>
      <w:r w:rsidRPr="00235F72">
        <w:rPr>
          <w:rFonts w:eastAsia="Andale Sans UI" w:cs="Tahoma"/>
          <w:color w:val="auto"/>
          <w:kern w:val="2"/>
          <w:sz w:val="22"/>
          <w:szCs w:val="22"/>
          <w:shd w:val="clear" w:color="auto" w:fill="auto"/>
          <w:lang w:eastAsia="en-US" w:bidi="en-US"/>
        </w:rPr>
        <w:t>Гарантийный период обслуживания Товара должен быть не менее 12 месяцев.</w:t>
      </w:r>
    </w:p>
    <w:p w:rsidR="00235F72" w:rsidRPr="00235F72" w:rsidRDefault="00235F72" w:rsidP="00235F72">
      <w:pPr>
        <w:widowControl w:val="0"/>
        <w:spacing w:line="276" w:lineRule="auto"/>
        <w:ind w:firstLine="567"/>
        <w:rPr>
          <w:rFonts w:eastAsia="Andale Sans UI" w:cs="Tahoma"/>
          <w:color w:val="auto"/>
          <w:kern w:val="2"/>
          <w:sz w:val="22"/>
          <w:szCs w:val="22"/>
          <w:shd w:val="clear" w:color="auto" w:fill="auto"/>
          <w:lang w:eastAsia="en-US" w:bidi="en-US"/>
        </w:rPr>
      </w:pPr>
      <w:r w:rsidRPr="00235F72">
        <w:rPr>
          <w:rFonts w:eastAsia="Andale Sans UI" w:cs="Tahoma"/>
          <w:color w:val="auto"/>
          <w:kern w:val="2"/>
          <w:sz w:val="22"/>
          <w:szCs w:val="22"/>
          <w:shd w:val="clear" w:color="auto" w:fill="auto"/>
          <w:lang w:eastAsia="en-US" w:bidi="en-US"/>
        </w:rPr>
        <w:t>Поставляемый Товар по своему качеству должен соответствовать требованиям, установленным действующим законодательством Российской Федерации, что должно подтверждаться наличием у Поставщика соответствующих документов – паспортов качества завода-изготовителя на Товар.</w:t>
      </w:r>
      <w:r w:rsidR="00A33C1E">
        <w:rPr>
          <w:rFonts w:eastAsia="Andale Sans UI" w:cs="Tahoma"/>
          <w:color w:val="auto"/>
          <w:kern w:val="2"/>
          <w:sz w:val="22"/>
          <w:szCs w:val="22"/>
          <w:shd w:val="clear" w:color="auto" w:fill="auto"/>
          <w:lang w:eastAsia="en-US" w:bidi="en-US"/>
        </w:rPr>
        <w:t xml:space="preserve"> </w:t>
      </w:r>
      <w:r w:rsidRPr="00235F72">
        <w:rPr>
          <w:rFonts w:eastAsia="Andale Sans UI" w:cs="Tahoma"/>
          <w:color w:val="auto"/>
          <w:kern w:val="2"/>
          <w:sz w:val="22"/>
          <w:szCs w:val="22"/>
          <w:shd w:val="clear" w:color="auto" w:fill="auto"/>
          <w:lang w:eastAsia="en-US" w:bidi="en-US"/>
        </w:rPr>
        <w:t>Упаковка должна обеспечить сохранность товара при транспортировке и погрузочно-разгрузочных работах.</w:t>
      </w:r>
    </w:p>
    <w:p w:rsidR="00235F72" w:rsidRPr="00235F72" w:rsidRDefault="00235F72" w:rsidP="00235F72">
      <w:pPr>
        <w:widowControl w:val="0"/>
        <w:spacing w:line="276" w:lineRule="auto"/>
        <w:ind w:firstLine="567"/>
        <w:rPr>
          <w:rFonts w:eastAsia="Andale Sans UI" w:cs="Tahoma"/>
          <w:color w:val="auto"/>
          <w:kern w:val="2"/>
          <w:sz w:val="22"/>
          <w:szCs w:val="22"/>
          <w:shd w:val="clear" w:color="auto" w:fill="auto"/>
          <w:lang w:eastAsia="en-US" w:bidi="en-US"/>
        </w:rPr>
      </w:pPr>
      <w:r w:rsidRPr="00235F72">
        <w:rPr>
          <w:rFonts w:eastAsia="Andale Sans UI" w:cs="Tahoma"/>
          <w:color w:val="auto"/>
          <w:kern w:val="2"/>
          <w:sz w:val="22"/>
          <w:szCs w:val="22"/>
          <w:shd w:val="clear" w:color="auto" w:fill="auto"/>
          <w:lang w:eastAsia="en-US" w:bidi="en-US"/>
        </w:rPr>
        <w:t>3. Условия и сроки поставки Товара.</w:t>
      </w:r>
      <w:r w:rsidR="00A33C1E">
        <w:rPr>
          <w:rFonts w:eastAsia="Andale Sans UI" w:cs="Tahoma"/>
          <w:color w:val="auto"/>
          <w:kern w:val="2"/>
          <w:sz w:val="22"/>
          <w:szCs w:val="22"/>
          <w:shd w:val="clear" w:color="auto" w:fill="auto"/>
          <w:lang w:eastAsia="en-US" w:bidi="en-US"/>
        </w:rPr>
        <w:t xml:space="preserve"> </w:t>
      </w:r>
      <w:r w:rsidRPr="00235F72">
        <w:rPr>
          <w:rFonts w:eastAsia="Andale Sans UI" w:cs="Tahoma"/>
          <w:color w:val="auto"/>
          <w:kern w:val="2"/>
          <w:sz w:val="22"/>
          <w:szCs w:val="22"/>
          <w:shd w:val="clear" w:color="auto" w:fill="auto"/>
          <w:lang w:eastAsia="en-US" w:bidi="en-US"/>
        </w:rPr>
        <w:t>Поставка Товара осуществляется двумя партиями в течение 20 (Двадцати) рабочих дней с момента с момента подачи заявки Заказчиком. Заявки подаются до 30.06.23г.</w:t>
      </w:r>
    </w:p>
    <w:p w:rsidR="00235F72" w:rsidRPr="00235F72" w:rsidRDefault="00235F72" w:rsidP="00235F72">
      <w:pPr>
        <w:widowControl w:val="0"/>
        <w:tabs>
          <w:tab w:val="left" w:pos="851"/>
        </w:tabs>
        <w:spacing w:line="276" w:lineRule="auto"/>
        <w:ind w:firstLine="567"/>
        <w:rPr>
          <w:rFonts w:eastAsia="Andale Sans UI" w:cs="Tahoma"/>
          <w:color w:val="auto"/>
          <w:kern w:val="2"/>
          <w:shd w:val="clear" w:color="auto" w:fill="auto"/>
          <w:lang w:eastAsia="en-US" w:bidi="en-US"/>
        </w:rPr>
      </w:pPr>
      <w:r w:rsidRPr="00235F72">
        <w:rPr>
          <w:rFonts w:eastAsia="Times New Roman" w:cs="Tahoma"/>
          <w:color w:val="auto"/>
          <w:kern w:val="2"/>
          <w:sz w:val="22"/>
          <w:szCs w:val="22"/>
          <w:shd w:val="clear" w:color="auto" w:fill="auto"/>
          <w:lang w:bidi="en-US"/>
        </w:rPr>
        <w:t>Поставка Товара, погрузочно-разгрузочные работы осуществляются силами и за счет Поставщика. Разгрузка товара на месте поставки возможна силами Заказчика при условии возможности вертикальной разгрузки (кран-балкой)</w:t>
      </w:r>
      <w:r>
        <w:rPr>
          <w:rFonts w:eastAsia="Times New Roman" w:cs="Tahoma"/>
          <w:color w:val="auto"/>
          <w:kern w:val="2"/>
          <w:sz w:val="22"/>
          <w:szCs w:val="22"/>
          <w:shd w:val="clear" w:color="auto" w:fill="auto"/>
          <w:lang w:bidi="en-US"/>
        </w:rPr>
        <w:t>.</w:t>
      </w:r>
    </w:p>
    <w:p w:rsidR="00235F72" w:rsidRPr="00235F72" w:rsidRDefault="00235F72" w:rsidP="00235F72">
      <w:pPr>
        <w:widowControl w:val="0"/>
        <w:ind w:firstLine="426"/>
        <w:rPr>
          <w:rFonts w:eastAsia="Times New Roman" w:cs="Tahoma"/>
          <w:color w:val="auto"/>
          <w:kern w:val="2"/>
          <w:sz w:val="28"/>
          <w:szCs w:val="28"/>
          <w:shd w:val="clear" w:color="auto" w:fill="auto"/>
          <w:lang w:bidi="en-US"/>
        </w:rPr>
      </w:pPr>
    </w:p>
    <w:tbl>
      <w:tblPr>
        <w:tblW w:w="10978" w:type="dxa"/>
        <w:tblInd w:w="-1075" w:type="dxa"/>
        <w:tblLayout w:type="fixed"/>
        <w:tblLook w:val="04A0"/>
      </w:tblPr>
      <w:tblGrid>
        <w:gridCol w:w="473"/>
        <w:gridCol w:w="10505"/>
      </w:tblGrid>
      <w:tr w:rsidR="00235F72" w:rsidRPr="00235F72" w:rsidTr="00F82DAD">
        <w:trPr>
          <w:trHeight w:val="198"/>
        </w:trPr>
        <w:tc>
          <w:tcPr>
            <w:tcW w:w="473" w:type="dxa"/>
            <w:tcBorders>
              <w:top w:val="nil"/>
              <w:left w:val="nil"/>
              <w:bottom w:val="nil"/>
              <w:right w:val="nil"/>
            </w:tcBorders>
            <w:shd w:val="clear" w:color="auto" w:fill="auto"/>
            <w:noWrap/>
            <w:vAlign w:val="bottom"/>
          </w:tcPr>
          <w:p w:rsidR="00235F72" w:rsidRPr="00235F72" w:rsidRDefault="00235F72" w:rsidP="00235F72">
            <w:pPr>
              <w:widowControl w:val="0"/>
              <w:jc w:val="left"/>
              <w:rPr>
                <w:rFonts w:eastAsia="Times New Roman" w:cs="Tahoma"/>
                <w:color w:val="auto"/>
                <w:kern w:val="2"/>
                <w:sz w:val="20"/>
                <w:szCs w:val="20"/>
                <w:shd w:val="clear" w:color="auto" w:fill="auto"/>
                <w:lang w:eastAsia="en-US" w:bidi="en-US"/>
              </w:rPr>
            </w:pPr>
          </w:p>
        </w:tc>
        <w:tc>
          <w:tcPr>
            <w:tcW w:w="10505" w:type="dxa"/>
            <w:tcBorders>
              <w:top w:val="nil"/>
              <w:left w:val="nil"/>
              <w:bottom w:val="nil"/>
              <w:right w:val="nil"/>
            </w:tcBorders>
            <w:shd w:val="clear" w:color="auto" w:fill="auto"/>
            <w:noWrap/>
            <w:vAlign w:val="bottom"/>
          </w:tcPr>
          <w:p w:rsidR="00235F72" w:rsidRPr="00235F72" w:rsidRDefault="00235F72" w:rsidP="00235F72">
            <w:pPr>
              <w:widowControl w:val="0"/>
              <w:tabs>
                <w:tab w:val="left" w:pos="426"/>
                <w:tab w:val="left" w:pos="851"/>
              </w:tabs>
              <w:suppressAutoHyphens/>
              <w:spacing w:after="200"/>
              <w:ind w:firstLine="567"/>
              <w:contextualSpacing/>
              <w:jc w:val="right"/>
              <w:rPr>
                <w:rFonts w:eastAsia="Times New Roman" w:cs="Tahoma"/>
                <w:color w:val="auto"/>
                <w:kern w:val="2"/>
                <w:sz w:val="22"/>
                <w:szCs w:val="22"/>
                <w:shd w:val="clear" w:color="auto" w:fill="auto"/>
                <w:lang w:eastAsia="en-US" w:bidi="en-US"/>
              </w:rPr>
            </w:pPr>
          </w:p>
          <w:p w:rsidR="00235F72" w:rsidRDefault="00235F72" w:rsidP="00235F72">
            <w:pPr>
              <w:widowControl w:val="0"/>
              <w:tabs>
                <w:tab w:val="left" w:pos="426"/>
                <w:tab w:val="left" w:pos="851"/>
              </w:tabs>
              <w:suppressAutoHyphens/>
              <w:spacing w:after="200"/>
              <w:ind w:firstLine="567"/>
              <w:contextualSpacing/>
              <w:jc w:val="right"/>
              <w:rPr>
                <w:rFonts w:eastAsia="Times New Roman" w:cs="Tahoma"/>
                <w:color w:val="auto"/>
                <w:kern w:val="2"/>
                <w:sz w:val="22"/>
                <w:szCs w:val="22"/>
                <w:shd w:val="clear" w:color="auto" w:fill="auto"/>
                <w:lang w:eastAsia="en-US" w:bidi="en-US"/>
              </w:rPr>
            </w:pPr>
          </w:p>
          <w:p w:rsidR="00235F72" w:rsidRDefault="00235F72" w:rsidP="00235F72">
            <w:pPr>
              <w:widowControl w:val="0"/>
              <w:tabs>
                <w:tab w:val="left" w:pos="426"/>
                <w:tab w:val="left" w:pos="851"/>
              </w:tabs>
              <w:suppressAutoHyphens/>
              <w:spacing w:after="200"/>
              <w:ind w:firstLine="567"/>
              <w:contextualSpacing/>
              <w:jc w:val="right"/>
              <w:rPr>
                <w:rFonts w:eastAsia="Times New Roman" w:cs="Tahoma"/>
                <w:color w:val="auto"/>
                <w:kern w:val="2"/>
                <w:sz w:val="22"/>
                <w:szCs w:val="22"/>
                <w:shd w:val="clear" w:color="auto" w:fill="auto"/>
                <w:lang w:eastAsia="en-US" w:bidi="en-US"/>
              </w:rPr>
            </w:pPr>
          </w:p>
          <w:p w:rsidR="00235F72" w:rsidRDefault="00235F72" w:rsidP="00235F72">
            <w:pPr>
              <w:widowControl w:val="0"/>
              <w:tabs>
                <w:tab w:val="left" w:pos="426"/>
                <w:tab w:val="left" w:pos="851"/>
              </w:tabs>
              <w:suppressAutoHyphens/>
              <w:spacing w:after="200"/>
              <w:ind w:firstLine="567"/>
              <w:contextualSpacing/>
              <w:jc w:val="right"/>
              <w:rPr>
                <w:rFonts w:eastAsia="Times New Roman" w:cs="Tahoma"/>
                <w:color w:val="auto"/>
                <w:kern w:val="2"/>
                <w:sz w:val="22"/>
                <w:szCs w:val="22"/>
                <w:shd w:val="clear" w:color="auto" w:fill="auto"/>
                <w:lang w:eastAsia="en-US" w:bidi="en-US"/>
              </w:rPr>
            </w:pPr>
          </w:p>
          <w:p w:rsidR="00235F72" w:rsidRDefault="00235F72" w:rsidP="00235F72">
            <w:pPr>
              <w:widowControl w:val="0"/>
              <w:tabs>
                <w:tab w:val="left" w:pos="426"/>
                <w:tab w:val="left" w:pos="851"/>
              </w:tabs>
              <w:suppressAutoHyphens/>
              <w:spacing w:after="200"/>
              <w:ind w:firstLine="567"/>
              <w:contextualSpacing/>
              <w:jc w:val="right"/>
              <w:rPr>
                <w:rFonts w:eastAsia="Times New Roman" w:cs="Tahoma"/>
                <w:color w:val="auto"/>
                <w:kern w:val="2"/>
                <w:sz w:val="22"/>
                <w:szCs w:val="22"/>
                <w:shd w:val="clear" w:color="auto" w:fill="auto"/>
                <w:lang w:eastAsia="en-US" w:bidi="en-US"/>
              </w:rPr>
            </w:pPr>
          </w:p>
          <w:p w:rsidR="00235F72" w:rsidRDefault="00235F72" w:rsidP="00235F72">
            <w:pPr>
              <w:widowControl w:val="0"/>
              <w:tabs>
                <w:tab w:val="left" w:pos="426"/>
                <w:tab w:val="left" w:pos="851"/>
              </w:tabs>
              <w:suppressAutoHyphens/>
              <w:spacing w:after="200"/>
              <w:ind w:firstLine="567"/>
              <w:contextualSpacing/>
              <w:jc w:val="right"/>
              <w:rPr>
                <w:rFonts w:eastAsia="Times New Roman" w:cs="Tahoma"/>
                <w:color w:val="auto"/>
                <w:kern w:val="2"/>
                <w:sz w:val="22"/>
                <w:szCs w:val="22"/>
                <w:shd w:val="clear" w:color="auto" w:fill="auto"/>
                <w:lang w:eastAsia="en-US" w:bidi="en-US"/>
              </w:rPr>
            </w:pPr>
          </w:p>
          <w:p w:rsidR="00235F72" w:rsidRPr="00235F72" w:rsidRDefault="00235F72" w:rsidP="00235F72">
            <w:pPr>
              <w:widowControl w:val="0"/>
              <w:tabs>
                <w:tab w:val="left" w:pos="426"/>
                <w:tab w:val="left" w:pos="851"/>
              </w:tabs>
              <w:suppressAutoHyphens/>
              <w:spacing w:after="200"/>
              <w:ind w:firstLine="567"/>
              <w:contextualSpacing/>
              <w:jc w:val="right"/>
              <w:rPr>
                <w:rFonts w:eastAsia="Times New Roman" w:cs="Tahoma"/>
                <w:color w:val="auto"/>
                <w:kern w:val="2"/>
                <w:sz w:val="22"/>
                <w:szCs w:val="22"/>
                <w:shd w:val="clear" w:color="auto" w:fill="auto"/>
                <w:lang w:eastAsia="en-US" w:bidi="en-US"/>
              </w:rPr>
            </w:pPr>
            <w:r w:rsidRPr="00235F72">
              <w:rPr>
                <w:rFonts w:eastAsia="Times New Roman" w:cs="Tahoma"/>
                <w:color w:val="auto"/>
                <w:kern w:val="2"/>
                <w:sz w:val="22"/>
                <w:szCs w:val="22"/>
                <w:shd w:val="clear" w:color="auto" w:fill="auto"/>
                <w:lang w:eastAsia="en-US" w:bidi="en-US"/>
              </w:rPr>
              <w:t>Рисунок 1</w:t>
            </w:r>
          </w:p>
          <w:p w:rsidR="00235F72" w:rsidRPr="00235F72" w:rsidRDefault="00235F72" w:rsidP="00235F72">
            <w:pPr>
              <w:widowControl w:val="0"/>
              <w:tabs>
                <w:tab w:val="left" w:pos="426"/>
                <w:tab w:val="left" w:pos="851"/>
              </w:tabs>
              <w:suppressAutoHyphens/>
              <w:spacing w:after="200"/>
              <w:ind w:firstLine="567"/>
              <w:contextualSpacing/>
              <w:jc w:val="left"/>
              <w:rPr>
                <w:rFonts w:eastAsia="Times New Roman" w:cs="Tahoma"/>
                <w:color w:val="auto"/>
                <w:kern w:val="2"/>
                <w:sz w:val="22"/>
                <w:szCs w:val="22"/>
                <w:shd w:val="clear" w:color="auto" w:fill="auto"/>
                <w:lang w:val="en-US" w:eastAsia="en-US" w:bidi="en-US"/>
              </w:rPr>
            </w:pPr>
            <w:r w:rsidRPr="00235F72">
              <w:rPr>
                <w:rFonts w:eastAsia="Times New Roman" w:cs="Tahoma"/>
                <w:noProof/>
                <w:color w:val="auto"/>
                <w:kern w:val="2"/>
                <w:sz w:val="22"/>
                <w:szCs w:val="22"/>
                <w:shd w:val="clear" w:color="auto" w:fill="auto"/>
              </w:rPr>
              <w:drawing>
                <wp:inline distT="0" distB="0" distL="0" distR="0">
                  <wp:extent cx="3810000" cy="3860241"/>
                  <wp:effectExtent l="0" t="0" r="0" b="0"/>
                  <wp:docPr id="4" name="Рисунок 1" descr="C:\Users\user\Documents\Документация\2021\Люки\Люк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ocuments\Документация\2021\Люки\Люк 2.jpg"/>
                          <pic:cNvPicPr>
                            <a:picLocks noChangeAspect="1" noChangeArrowheads="1"/>
                          </pic:cNvPicPr>
                        </pic:nvPicPr>
                        <pic:blipFill>
                          <a:blip r:embed="rId8"/>
                          <a:srcRect l="16271" r="6610"/>
                          <a:stretch>
                            <a:fillRect/>
                          </a:stretch>
                        </pic:blipFill>
                        <pic:spPr bwMode="auto">
                          <a:xfrm>
                            <a:off x="0" y="0"/>
                            <a:ext cx="3833136" cy="3883682"/>
                          </a:xfrm>
                          <a:prstGeom prst="rect">
                            <a:avLst/>
                          </a:prstGeom>
                          <a:noFill/>
                          <a:ln w="9525">
                            <a:noFill/>
                            <a:miter lim="800000"/>
                            <a:headEnd/>
                            <a:tailEnd/>
                          </a:ln>
                        </pic:spPr>
                      </pic:pic>
                    </a:graphicData>
                  </a:graphic>
                </wp:inline>
              </w:drawing>
            </w:r>
          </w:p>
          <w:p w:rsidR="00235F72" w:rsidRPr="00235F72" w:rsidRDefault="00235F72" w:rsidP="00235F72">
            <w:pPr>
              <w:widowControl w:val="0"/>
              <w:tabs>
                <w:tab w:val="left" w:pos="426"/>
                <w:tab w:val="left" w:pos="851"/>
              </w:tabs>
              <w:suppressAutoHyphens/>
              <w:spacing w:after="200"/>
              <w:ind w:firstLine="567"/>
              <w:contextualSpacing/>
              <w:jc w:val="right"/>
              <w:rPr>
                <w:rFonts w:eastAsia="Times New Roman" w:cs="Tahoma"/>
                <w:color w:val="auto"/>
                <w:kern w:val="2"/>
                <w:sz w:val="22"/>
                <w:szCs w:val="22"/>
                <w:shd w:val="clear" w:color="auto" w:fill="auto"/>
                <w:lang w:val="en-US" w:eastAsia="en-US" w:bidi="en-US"/>
              </w:rPr>
            </w:pPr>
            <w:r w:rsidRPr="00235F72">
              <w:rPr>
                <w:rFonts w:eastAsia="Times New Roman" w:cs="Tahoma"/>
                <w:color w:val="auto"/>
                <w:kern w:val="2"/>
                <w:sz w:val="22"/>
                <w:szCs w:val="22"/>
                <w:shd w:val="clear" w:color="auto" w:fill="auto"/>
                <w:lang w:val="en-US" w:eastAsia="en-US" w:bidi="en-US"/>
              </w:rPr>
              <w:t>Рисунок 2</w:t>
            </w:r>
          </w:p>
          <w:p w:rsidR="00235F72" w:rsidRDefault="00235F72" w:rsidP="00235F72">
            <w:pPr>
              <w:widowControl w:val="0"/>
              <w:tabs>
                <w:tab w:val="left" w:pos="0"/>
              </w:tabs>
              <w:suppressAutoHyphens/>
              <w:spacing w:after="200"/>
              <w:contextualSpacing/>
              <w:jc w:val="left"/>
              <w:rPr>
                <w:rFonts w:eastAsia="Times New Roman" w:cs="Tahoma"/>
                <w:color w:val="auto"/>
                <w:kern w:val="2"/>
                <w:sz w:val="22"/>
                <w:szCs w:val="22"/>
                <w:shd w:val="clear" w:color="auto" w:fill="auto"/>
                <w:lang w:eastAsia="en-US" w:bidi="en-US"/>
              </w:rPr>
            </w:pPr>
            <w:r w:rsidRPr="00235F72">
              <w:rPr>
                <w:rFonts w:eastAsia="Times New Roman" w:cs="Tahoma"/>
                <w:noProof/>
                <w:color w:val="auto"/>
                <w:kern w:val="2"/>
                <w:sz w:val="22"/>
                <w:szCs w:val="22"/>
                <w:shd w:val="clear" w:color="auto" w:fill="auto"/>
              </w:rPr>
              <w:drawing>
                <wp:inline distT="0" distB="0" distL="0" distR="0">
                  <wp:extent cx="4810170" cy="4057650"/>
                  <wp:effectExtent l="0" t="0" r="0" b="0"/>
                  <wp:docPr id="5" name="Рисунок 2" descr="C:\Users\user\Documents\Документация\2021\Люки\ЛЮ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ocuments\Документация\2021\Люки\ЛЮК.jpg"/>
                          <pic:cNvPicPr>
                            <a:picLocks noChangeAspect="1" noChangeArrowheads="1"/>
                          </pic:cNvPicPr>
                        </pic:nvPicPr>
                        <pic:blipFill>
                          <a:blip r:embed="rId9" cstate="print"/>
                          <a:srcRect l="25682" r="9357"/>
                          <a:stretch>
                            <a:fillRect/>
                          </a:stretch>
                        </pic:blipFill>
                        <pic:spPr bwMode="auto">
                          <a:xfrm>
                            <a:off x="0" y="0"/>
                            <a:ext cx="4862997" cy="4102213"/>
                          </a:xfrm>
                          <a:prstGeom prst="rect">
                            <a:avLst/>
                          </a:prstGeom>
                          <a:noFill/>
                          <a:ln w="9525">
                            <a:noFill/>
                            <a:miter lim="800000"/>
                            <a:headEnd/>
                            <a:tailEnd/>
                          </a:ln>
                        </pic:spPr>
                      </pic:pic>
                    </a:graphicData>
                  </a:graphic>
                </wp:inline>
              </w:drawing>
            </w:r>
          </w:p>
          <w:p w:rsidR="00F82DAD" w:rsidRDefault="00F82DAD" w:rsidP="00235F72">
            <w:pPr>
              <w:widowControl w:val="0"/>
              <w:tabs>
                <w:tab w:val="left" w:pos="0"/>
              </w:tabs>
              <w:suppressAutoHyphens/>
              <w:spacing w:after="200"/>
              <w:contextualSpacing/>
              <w:jc w:val="left"/>
              <w:rPr>
                <w:rFonts w:eastAsia="Times New Roman" w:cs="Tahoma"/>
                <w:color w:val="auto"/>
                <w:kern w:val="2"/>
                <w:sz w:val="22"/>
                <w:szCs w:val="22"/>
                <w:shd w:val="clear" w:color="auto" w:fill="auto"/>
                <w:lang w:eastAsia="en-US" w:bidi="en-US"/>
              </w:rPr>
            </w:pPr>
          </w:p>
          <w:p w:rsidR="00F82DAD" w:rsidRDefault="00F82DAD" w:rsidP="00235F72">
            <w:pPr>
              <w:widowControl w:val="0"/>
              <w:tabs>
                <w:tab w:val="left" w:pos="0"/>
              </w:tabs>
              <w:suppressAutoHyphens/>
              <w:spacing w:after="200"/>
              <w:contextualSpacing/>
              <w:jc w:val="left"/>
              <w:rPr>
                <w:rFonts w:eastAsia="Times New Roman" w:cs="Tahoma"/>
                <w:color w:val="auto"/>
                <w:kern w:val="2"/>
                <w:sz w:val="22"/>
                <w:szCs w:val="22"/>
                <w:shd w:val="clear" w:color="auto" w:fill="auto"/>
                <w:lang w:eastAsia="en-US" w:bidi="en-US"/>
              </w:rPr>
            </w:pPr>
          </w:p>
          <w:p w:rsidR="00F82DAD" w:rsidRDefault="00F82DAD" w:rsidP="00235F72">
            <w:pPr>
              <w:widowControl w:val="0"/>
              <w:tabs>
                <w:tab w:val="left" w:pos="0"/>
              </w:tabs>
              <w:suppressAutoHyphens/>
              <w:spacing w:after="200"/>
              <w:contextualSpacing/>
              <w:jc w:val="left"/>
              <w:rPr>
                <w:rFonts w:eastAsia="Times New Roman" w:cs="Tahoma"/>
                <w:color w:val="auto"/>
                <w:kern w:val="2"/>
                <w:sz w:val="22"/>
                <w:szCs w:val="22"/>
                <w:shd w:val="clear" w:color="auto" w:fill="auto"/>
                <w:lang w:eastAsia="en-US" w:bidi="en-US"/>
              </w:rPr>
            </w:pPr>
          </w:p>
          <w:p w:rsidR="00F82DAD" w:rsidRDefault="00F82DAD" w:rsidP="00235F72">
            <w:pPr>
              <w:widowControl w:val="0"/>
              <w:tabs>
                <w:tab w:val="left" w:pos="0"/>
              </w:tabs>
              <w:suppressAutoHyphens/>
              <w:spacing w:after="200"/>
              <w:contextualSpacing/>
              <w:jc w:val="left"/>
              <w:rPr>
                <w:rFonts w:eastAsia="Times New Roman" w:cs="Tahoma"/>
                <w:color w:val="auto"/>
                <w:kern w:val="2"/>
                <w:sz w:val="22"/>
                <w:szCs w:val="22"/>
                <w:shd w:val="clear" w:color="auto" w:fill="auto"/>
                <w:lang w:eastAsia="en-US" w:bidi="en-US"/>
              </w:rPr>
            </w:pPr>
          </w:p>
          <w:p w:rsidR="00F82DAD" w:rsidRDefault="00F82DAD" w:rsidP="00235F72">
            <w:pPr>
              <w:widowControl w:val="0"/>
              <w:tabs>
                <w:tab w:val="left" w:pos="0"/>
              </w:tabs>
              <w:suppressAutoHyphens/>
              <w:spacing w:after="200"/>
              <w:contextualSpacing/>
              <w:jc w:val="left"/>
              <w:rPr>
                <w:rFonts w:eastAsia="Times New Roman" w:cs="Tahoma"/>
                <w:color w:val="auto"/>
                <w:kern w:val="2"/>
                <w:sz w:val="22"/>
                <w:szCs w:val="22"/>
                <w:shd w:val="clear" w:color="auto" w:fill="auto"/>
                <w:lang w:eastAsia="en-US" w:bidi="en-US"/>
              </w:rPr>
            </w:pPr>
          </w:p>
          <w:p w:rsidR="00F82DAD" w:rsidRDefault="00F82DAD" w:rsidP="00235F72">
            <w:pPr>
              <w:widowControl w:val="0"/>
              <w:tabs>
                <w:tab w:val="left" w:pos="0"/>
              </w:tabs>
              <w:suppressAutoHyphens/>
              <w:spacing w:after="200"/>
              <w:contextualSpacing/>
              <w:jc w:val="left"/>
              <w:rPr>
                <w:rFonts w:eastAsia="Times New Roman" w:cs="Tahoma"/>
                <w:color w:val="auto"/>
                <w:kern w:val="2"/>
                <w:sz w:val="22"/>
                <w:szCs w:val="22"/>
                <w:shd w:val="clear" w:color="auto" w:fill="auto"/>
                <w:lang w:eastAsia="en-US" w:bidi="en-US"/>
              </w:rPr>
            </w:pPr>
          </w:p>
          <w:p w:rsidR="00F82DAD" w:rsidRDefault="00F82DAD" w:rsidP="00235F72">
            <w:pPr>
              <w:widowControl w:val="0"/>
              <w:tabs>
                <w:tab w:val="left" w:pos="0"/>
              </w:tabs>
              <w:suppressAutoHyphens/>
              <w:spacing w:after="200"/>
              <w:contextualSpacing/>
              <w:jc w:val="left"/>
              <w:rPr>
                <w:rFonts w:eastAsia="Times New Roman" w:cs="Tahoma"/>
                <w:color w:val="auto"/>
                <w:kern w:val="2"/>
                <w:sz w:val="22"/>
                <w:szCs w:val="22"/>
                <w:shd w:val="clear" w:color="auto" w:fill="auto"/>
                <w:lang w:eastAsia="en-US" w:bidi="en-US"/>
              </w:rPr>
            </w:pPr>
          </w:p>
          <w:p w:rsidR="00F82DAD" w:rsidRDefault="00F82DAD" w:rsidP="00235F72">
            <w:pPr>
              <w:widowControl w:val="0"/>
              <w:tabs>
                <w:tab w:val="left" w:pos="0"/>
              </w:tabs>
              <w:suppressAutoHyphens/>
              <w:spacing w:after="200"/>
              <w:contextualSpacing/>
              <w:jc w:val="left"/>
              <w:rPr>
                <w:rFonts w:eastAsia="Times New Roman" w:cs="Tahoma"/>
                <w:color w:val="auto"/>
                <w:kern w:val="2"/>
                <w:sz w:val="22"/>
                <w:szCs w:val="22"/>
                <w:shd w:val="clear" w:color="auto" w:fill="auto"/>
                <w:lang w:eastAsia="en-US" w:bidi="en-US"/>
              </w:rPr>
            </w:pPr>
          </w:p>
          <w:p w:rsidR="00F82DAD" w:rsidRPr="00235F72" w:rsidRDefault="00F82DAD" w:rsidP="00F82DAD">
            <w:pPr>
              <w:widowControl w:val="0"/>
              <w:tabs>
                <w:tab w:val="left" w:pos="0"/>
              </w:tabs>
              <w:suppressAutoHyphens/>
              <w:spacing w:after="200"/>
              <w:contextualSpacing/>
              <w:jc w:val="right"/>
              <w:rPr>
                <w:rFonts w:eastAsia="Times New Roman" w:cs="Tahoma"/>
                <w:color w:val="auto"/>
                <w:kern w:val="2"/>
                <w:sz w:val="22"/>
                <w:szCs w:val="22"/>
                <w:shd w:val="clear" w:color="auto" w:fill="auto"/>
                <w:lang w:eastAsia="en-US" w:bidi="en-US"/>
              </w:rPr>
            </w:pPr>
            <w:r w:rsidRPr="00235F72">
              <w:rPr>
                <w:rFonts w:eastAsia="Times New Roman" w:cs="Tahoma"/>
                <w:color w:val="auto"/>
                <w:kern w:val="2"/>
                <w:sz w:val="22"/>
                <w:szCs w:val="22"/>
                <w:shd w:val="clear" w:color="auto" w:fill="auto"/>
                <w:lang w:val="en-US" w:eastAsia="en-US" w:bidi="en-US"/>
              </w:rPr>
              <w:t xml:space="preserve">Рисунок </w:t>
            </w:r>
            <w:r>
              <w:rPr>
                <w:rFonts w:eastAsia="Times New Roman" w:cs="Tahoma"/>
                <w:color w:val="auto"/>
                <w:kern w:val="2"/>
                <w:sz w:val="22"/>
                <w:szCs w:val="22"/>
                <w:shd w:val="clear" w:color="auto" w:fill="auto"/>
                <w:lang w:eastAsia="en-US" w:bidi="en-US"/>
              </w:rPr>
              <w:t>3</w:t>
            </w:r>
          </w:p>
          <w:p w:rsidR="00235F72" w:rsidRPr="00235F72" w:rsidRDefault="00235F72" w:rsidP="00235F72">
            <w:pPr>
              <w:widowControl w:val="0"/>
              <w:ind w:right="-185" w:firstLine="709"/>
              <w:jc w:val="left"/>
              <w:rPr>
                <w:rFonts w:eastAsia="Times New Roman" w:cs="Tahoma"/>
                <w:color w:val="auto"/>
                <w:kern w:val="2"/>
                <w:sz w:val="22"/>
                <w:szCs w:val="22"/>
                <w:shd w:val="clear" w:color="auto" w:fill="auto"/>
                <w:lang w:val="en-US" w:eastAsia="en-US" w:bidi="en-US"/>
              </w:rPr>
            </w:pPr>
          </w:p>
        </w:tc>
      </w:tr>
    </w:tbl>
    <w:p w:rsidR="00235F72" w:rsidRPr="00235F72" w:rsidRDefault="00235F72" w:rsidP="00235F72">
      <w:pPr>
        <w:widowControl w:val="0"/>
        <w:jc w:val="left"/>
        <w:rPr>
          <w:rFonts w:eastAsia="Andale Sans UI" w:cs="Tahoma"/>
          <w:color w:val="auto"/>
          <w:kern w:val="2"/>
          <w:shd w:val="clear" w:color="auto" w:fill="auto"/>
          <w:lang w:eastAsia="en-US" w:bidi="en-US"/>
        </w:rPr>
      </w:pPr>
      <w:r w:rsidRPr="00235F72">
        <w:rPr>
          <w:rFonts w:eastAsia="Andale Sans UI" w:cs="Tahoma"/>
          <w:noProof/>
          <w:color w:val="auto"/>
          <w:kern w:val="2"/>
          <w:shd w:val="clear" w:color="auto" w:fill="auto"/>
        </w:rPr>
        <w:drawing>
          <wp:inline distT="0" distB="0" distL="0" distR="0">
            <wp:extent cx="5305425" cy="4521843"/>
            <wp:effectExtent l="19050" t="0" r="9525"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311997" cy="4527444"/>
                    </a:xfrm>
                    <a:prstGeom prst="rect">
                      <a:avLst/>
                    </a:prstGeom>
                  </pic:spPr>
                </pic:pic>
              </a:graphicData>
            </a:graphic>
          </wp:inline>
        </w:drawing>
      </w:r>
    </w:p>
    <w:p w:rsidR="00235F72" w:rsidRPr="00235F72" w:rsidRDefault="00235F72" w:rsidP="00235F72">
      <w:pPr>
        <w:widowControl w:val="0"/>
        <w:jc w:val="left"/>
        <w:rPr>
          <w:rFonts w:eastAsia="Andale Sans UI" w:cs="Tahoma"/>
          <w:color w:val="auto"/>
          <w:kern w:val="2"/>
          <w:shd w:val="clear" w:color="auto" w:fill="auto"/>
          <w:lang w:eastAsia="en-US" w:bidi="en-US"/>
        </w:rPr>
      </w:pPr>
    </w:p>
    <w:p w:rsidR="00235F72" w:rsidRDefault="00235F72" w:rsidP="00675778">
      <w:pPr>
        <w:ind w:firstLine="709"/>
        <w:jc w:val="center"/>
        <w:rPr>
          <w:rFonts w:eastAsia="Calibri"/>
          <w:b/>
          <w:color w:val="auto"/>
          <w:shd w:val="clear" w:color="auto" w:fill="auto"/>
          <w:lang w:eastAsia="en-US"/>
        </w:rPr>
      </w:pPr>
    </w:p>
    <w:p w:rsidR="00235F72" w:rsidRDefault="00235F72" w:rsidP="00675778">
      <w:pPr>
        <w:ind w:firstLine="709"/>
        <w:jc w:val="center"/>
        <w:rPr>
          <w:rFonts w:eastAsia="Calibri"/>
          <w:b/>
          <w:color w:val="auto"/>
          <w:shd w:val="clear" w:color="auto" w:fill="auto"/>
          <w:lang w:eastAsia="en-US"/>
        </w:rPr>
      </w:pPr>
    </w:p>
    <w:p w:rsidR="00235F72" w:rsidRDefault="00235F72" w:rsidP="00675778">
      <w:pPr>
        <w:ind w:firstLine="709"/>
        <w:jc w:val="center"/>
        <w:rPr>
          <w:rFonts w:eastAsia="Calibri"/>
          <w:b/>
          <w:color w:val="auto"/>
          <w:shd w:val="clear" w:color="auto" w:fill="auto"/>
          <w:lang w:eastAsia="en-US"/>
        </w:rPr>
      </w:pPr>
    </w:p>
    <w:p w:rsidR="00235F72" w:rsidRDefault="00235F72" w:rsidP="00675778">
      <w:pPr>
        <w:ind w:firstLine="709"/>
        <w:jc w:val="center"/>
        <w:rPr>
          <w:rFonts w:eastAsia="Calibri"/>
          <w:b/>
          <w:color w:val="auto"/>
          <w:shd w:val="clear" w:color="auto" w:fill="auto"/>
          <w:lang w:eastAsia="en-US"/>
        </w:rPr>
      </w:pPr>
    </w:p>
    <w:p w:rsidR="00235F72" w:rsidRDefault="00235F72" w:rsidP="00675778">
      <w:pPr>
        <w:ind w:firstLine="709"/>
        <w:jc w:val="center"/>
        <w:rPr>
          <w:rFonts w:eastAsia="Calibri"/>
          <w:b/>
          <w:color w:val="auto"/>
          <w:shd w:val="clear" w:color="auto" w:fill="auto"/>
          <w:lang w:eastAsia="en-US"/>
        </w:rPr>
      </w:pPr>
    </w:p>
    <w:p w:rsidR="00235F72" w:rsidRDefault="00235F72" w:rsidP="00675778">
      <w:pPr>
        <w:ind w:firstLine="709"/>
        <w:jc w:val="center"/>
        <w:rPr>
          <w:rFonts w:eastAsia="Calibri"/>
          <w:b/>
          <w:color w:val="auto"/>
          <w:shd w:val="clear" w:color="auto" w:fill="auto"/>
          <w:lang w:eastAsia="en-US"/>
        </w:rPr>
      </w:pPr>
    </w:p>
    <w:p w:rsidR="00235F72" w:rsidRDefault="00235F72" w:rsidP="00675778">
      <w:pPr>
        <w:ind w:firstLine="709"/>
        <w:jc w:val="center"/>
        <w:rPr>
          <w:rFonts w:eastAsia="Calibri"/>
          <w:b/>
          <w:color w:val="auto"/>
          <w:shd w:val="clear" w:color="auto" w:fill="auto"/>
          <w:lang w:eastAsia="en-US"/>
        </w:rPr>
      </w:pPr>
    </w:p>
    <w:p w:rsidR="00235F72" w:rsidRDefault="00235F72" w:rsidP="00675778">
      <w:pPr>
        <w:ind w:firstLine="709"/>
        <w:jc w:val="center"/>
        <w:rPr>
          <w:rFonts w:eastAsia="Calibri"/>
          <w:b/>
          <w:color w:val="auto"/>
          <w:shd w:val="clear" w:color="auto" w:fill="auto"/>
          <w:lang w:eastAsia="en-US"/>
        </w:rPr>
      </w:pPr>
    </w:p>
    <w:p w:rsidR="00235F72" w:rsidRDefault="00235F72" w:rsidP="00675778">
      <w:pPr>
        <w:ind w:firstLine="709"/>
        <w:jc w:val="center"/>
        <w:rPr>
          <w:rFonts w:eastAsia="Calibri"/>
          <w:b/>
          <w:color w:val="auto"/>
          <w:shd w:val="clear" w:color="auto" w:fill="auto"/>
          <w:lang w:eastAsia="en-US"/>
        </w:rPr>
      </w:pPr>
    </w:p>
    <w:p w:rsidR="00235F72" w:rsidRDefault="00235F72" w:rsidP="00675778">
      <w:pPr>
        <w:ind w:firstLine="709"/>
        <w:jc w:val="center"/>
        <w:rPr>
          <w:rFonts w:eastAsia="Calibri"/>
          <w:b/>
          <w:color w:val="auto"/>
          <w:shd w:val="clear" w:color="auto" w:fill="auto"/>
          <w:lang w:eastAsia="en-US"/>
        </w:rPr>
      </w:pPr>
    </w:p>
    <w:p w:rsidR="00235F72" w:rsidRDefault="00235F72" w:rsidP="00675778">
      <w:pPr>
        <w:ind w:firstLine="709"/>
        <w:jc w:val="center"/>
        <w:rPr>
          <w:rFonts w:eastAsia="Calibri"/>
          <w:b/>
          <w:color w:val="auto"/>
          <w:shd w:val="clear" w:color="auto" w:fill="auto"/>
          <w:lang w:eastAsia="en-US"/>
        </w:rPr>
      </w:pPr>
    </w:p>
    <w:p w:rsidR="00235F72" w:rsidRDefault="00235F72" w:rsidP="00675778">
      <w:pPr>
        <w:ind w:firstLine="709"/>
        <w:jc w:val="center"/>
        <w:rPr>
          <w:rFonts w:eastAsia="Calibri"/>
          <w:b/>
          <w:color w:val="auto"/>
          <w:shd w:val="clear" w:color="auto" w:fill="auto"/>
          <w:lang w:eastAsia="en-US"/>
        </w:rPr>
      </w:pPr>
    </w:p>
    <w:p w:rsidR="00235F72" w:rsidRDefault="00235F72" w:rsidP="00675778">
      <w:pPr>
        <w:ind w:firstLine="709"/>
        <w:jc w:val="center"/>
        <w:rPr>
          <w:rFonts w:eastAsia="Calibri"/>
          <w:b/>
          <w:color w:val="auto"/>
          <w:shd w:val="clear" w:color="auto" w:fill="auto"/>
          <w:lang w:eastAsia="en-US"/>
        </w:rPr>
      </w:pPr>
    </w:p>
    <w:p w:rsidR="00235F72" w:rsidRDefault="00235F72" w:rsidP="00675778">
      <w:pPr>
        <w:ind w:firstLine="709"/>
        <w:jc w:val="center"/>
        <w:rPr>
          <w:rFonts w:eastAsia="Calibri"/>
          <w:b/>
          <w:color w:val="auto"/>
          <w:shd w:val="clear" w:color="auto" w:fill="auto"/>
          <w:lang w:eastAsia="en-US"/>
        </w:rPr>
      </w:pPr>
    </w:p>
    <w:p w:rsidR="00235F72" w:rsidRDefault="00235F72" w:rsidP="00675778">
      <w:pPr>
        <w:ind w:firstLine="709"/>
        <w:jc w:val="center"/>
        <w:rPr>
          <w:rFonts w:eastAsia="Calibri"/>
          <w:b/>
          <w:color w:val="auto"/>
          <w:shd w:val="clear" w:color="auto" w:fill="auto"/>
          <w:lang w:eastAsia="en-US"/>
        </w:rPr>
      </w:pPr>
    </w:p>
    <w:p w:rsidR="00B729A2" w:rsidRDefault="00B729A2" w:rsidP="00675778">
      <w:pPr>
        <w:ind w:firstLine="709"/>
        <w:jc w:val="center"/>
        <w:rPr>
          <w:rFonts w:eastAsia="Calibri"/>
          <w:b/>
          <w:color w:val="auto"/>
          <w:shd w:val="clear" w:color="auto" w:fill="auto"/>
          <w:lang w:eastAsia="en-US"/>
        </w:rPr>
      </w:pPr>
    </w:p>
    <w:p w:rsidR="00F82DAD" w:rsidRDefault="00F82DAD" w:rsidP="00675778">
      <w:pPr>
        <w:ind w:firstLine="709"/>
        <w:jc w:val="center"/>
        <w:rPr>
          <w:rFonts w:eastAsia="Calibri"/>
          <w:b/>
          <w:color w:val="auto"/>
          <w:shd w:val="clear" w:color="auto" w:fill="auto"/>
          <w:lang w:eastAsia="en-US"/>
        </w:rPr>
      </w:pPr>
    </w:p>
    <w:p w:rsidR="00F82DAD" w:rsidRDefault="00F82DAD" w:rsidP="00675778">
      <w:pPr>
        <w:ind w:firstLine="709"/>
        <w:jc w:val="center"/>
        <w:rPr>
          <w:rFonts w:eastAsia="Calibri"/>
          <w:b/>
          <w:color w:val="auto"/>
          <w:shd w:val="clear" w:color="auto" w:fill="auto"/>
          <w:lang w:eastAsia="en-US"/>
        </w:rPr>
      </w:pPr>
    </w:p>
    <w:p w:rsidR="00F82DAD" w:rsidRDefault="00F82DAD" w:rsidP="00675778">
      <w:pPr>
        <w:ind w:firstLine="709"/>
        <w:jc w:val="center"/>
        <w:rPr>
          <w:rFonts w:eastAsia="Calibri"/>
          <w:b/>
          <w:color w:val="auto"/>
          <w:shd w:val="clear" w:color="auto" w:fill="auto"/>
          <w:lang w:eastAsia="en-US"/>
        </w:rPr>
      </w:pPr>
    </w:p>
    <w:p w:rsidR="00F82DAD" w:rsidRDefault="00F82DAD" w:rsidP="00675778">
      <w:pPr>
        <w:ind w:firstLine="709"/>
        <w:jc w:val="center"/>
        <w:rPr>
          <w:rFonts w:eastAsia="Calibri"/>
          <w:b/>
          <w:color w:val="auto"/>
          <w:shd w:val="clear" w:color="auto" w:fill="auto"/>
          <w:lang w:eastAsia="en-US"/>
        </w:rPr>
      </w:pPr>
    </w:p>
    <w:p w:rsidR="00F82DAD" w:rsidRDefault="00F82DAD" w:rsidP="00675778">
      <w:pPr>
        <w:ind w:firstLine="709"/>
        <w:jc w:val="center"/>
        <w:rPr>
          <w:rFonts w:eastAsia="Calibri"/>
          <w:b/>
          <w:color w:val="auto"/>
          <w:shd w:val="clear" w:color="auto" w:fill="auto"/>
          <w:lang w:eastAsia="en-US"/>
        </w:rPr>
      </w:pPr>
    </w:p>
    <w:p w:rsidR="00F82DAD" w:rsidRDefault="00F82DAD" w:rsidP="00675778">
      <w:pPr>
        <w:ind w:firstLine="709"/>
        <w:jc w:val="center"/>
        <w:rPr>
          <w:rFonts w:eastAsia="Calibri"/>
          <w:b/>
          <w:color w:val="auto"/>
          <w:shd w:val="clear" w:color="auto" w:fill="auto"/>
          <w:lang w:eastAsia="en-US"/>
        </w:rPr>
      </w:pPr>
    </w:p>
    <w:p w:rsidR="00DA0D37" w:rsidRDefault="00DA0D37" w:rsidP="00675778">
      <w:pPr>
        <w:ind w:firstLine="709"/>
        <w:jc w:val="center"/>
        <w:rPr>
          <w:rFonts w:eastAsia="Calibri"/>
          <w:b/>
          <w:color w:val="auto"/>
          <w:shd w:val="clear" w:color="auto" w:fill="auto"/>
          <w:lang w:eastAsia="en-US"/>
        </w:rPr>
      </w:pPr>
    </w:p>
    <w:p w:rsidR="00675778" w:rsidRDefault="00675778" w:rsidP="00675778">
      <w:pPr>
        <w:ind w:firstLine="709"/>
        <w:jc w:val="center"/>
        <w:rPr>
          <w:rFonts w:eastAsia="Calibri"/>
          <w:b/>
          <w:color w:val="auto"/>
          <w:shd w:val="clear" w:color="auto" w:fill="auto"/>
          <w:lang w:eastAsia="en-US"/>
        </w:rPr>
      </w:pPr>
      <w:r w:rsidRPr="00814072">
        <w:rPr>
          <w:rFonts w:eastAsia="Calibri"/>
          <w:b/>
          <w:color w:val="auto"/>
          <w:shd w:val="clear" w:color="auto" w:fill="auto"/>
          <w:lang w:eastAsia="en-US"/>
        </w:rPr>
        <w:t>РАЗДЕЛ I</w:t>
      </w:r>
      <w:r w:rsidRPr="00814072">
        <w:rPr>
          <w:rFonts w:eastAsia="Calibri"/>
          <w:b/>
          <w:color w:val="auto"/>
          <w:shd w:val="clear" w:color="auto" w:fill="auto"/>
          <w:lang w:val="en-US" w:eastAsia="en-US"/>
        </w:rPr>
        <w:t>V</w:t>
      </w:r>
      <w:r w:rsidRPr="00814072">
        <w:rPr>
          <w:rFonts w:eastAsia="Calibri"/>
          <w:b/>
          <w:color w:val="auto"/>
          <w:shd w:val="clear" w:color="auto" w:fill="auto"/>
          <w:lang w:eastAsia="en-US"/>
        </w:rPr>
        <w:t>.ПРОЕКТ ДОГОВОРА</w:t>
      </w:r>
    </w:p>
    <w:p w:rsidR="00F82DAD" w:rsidRPr="00F82DAD" w:rsidRDefault="00F82DAD" w:rsidP="00F82DAD">
      <w:pPr>
        <w:jc w:val="center"/>
        <w:rPr>
          <w:rFonts w:eastAsia="Times New Roman"/>
          <w:b/>
          <w:color w:val="auto"/>
          <w:sz w:val="22"/>
          <w:szCs w:val="22"/>
          <w:shd w:val="clear" w:color="auto" w:fill="auto"/>
        </w:rPr>
      </w:pPr>
      <w:r w:rsidRPr="00F82DAD">
        <w:rPr>
          <w:rFonts w:eastAsia="Times New Roman"/>
          <w:b/>
          <w:color w:val="auto"/>
          <w:sz w:val="22"/>
          <w:szCs w:val="22"/>
          <w:shd w:val="clear" w:color="auto" w:fill="auto"/>
        </w:rPr>
        <w:t>Договор № _______</w:t>
      </w:r>
    </w:p>
    <w:p w:rsidR="00F82DAD" w:rsidRPr="00F82DAD" w:rsidRDefault="00F82DAD" w:rsidP="00F82DAD">
      <w:pPr>
        <w:jc w:val="center"/>
        <w:rPr>
          <w:rFonts w:eastAsia="Times New Roman"/>
          <w:b/>
          <w:color w:val="auto"/>
          <w:sz w:val="22"/>
          <w:szCs w:val="22"/>
          <w:shd w:val="clear" w:color="auto" w:fill="auto"/>
        </w:rPr>
      </w:pPr>
      <w:r w:rsidRPr="00F82DAD">
        <w:rPr>
          <w:rFonts w:eastAsia="Times New Roman"/>
          <w:b/>
          <w:color w:val="auto"/>
          <w:sz w:val="22"/>
          <w:szCs w:val="22"/>
          <w:shd w:val="clear" w:color="auto" w:fill="auto"/>
        </w:rPr>
        <w:t xml:space="preserve">на поставку </w:t>
      </w:r>
      <w:r w:rsidRPr="00F82DAD">
        <w:rPr>
          <w:rFonts w:eastAsia="Calibri"/>
          <w:b/>
          <w:color w:val="auto"/>
          <w:sz w:val="22"/>
          <w:szCs w:val="22"/>
          <w:shd w:val="clear" w:color="auto" w:fill="auto"/>
          <w:lang w:eastAsia="zh-CN"/>
        </w:rPr>
        <w:t>люков чугунных с запорным устройством</w:t>
      </w:r>
    </w:p>
    <w:p w:rsidR="00F82DAD" w:rsidRPr="00F82DAD" w:rsidRDefault="00F82DAD" w:rsidP="00F82DAD">
      <w:pPr>
        <w:jc w:val="center"/>
        <w:rPr>
          <w:rFonts w:eastAsia="Times New Roman"/>
          <w:b/>
          <w:color w:val="auto"/>
          <w:sz w:val="22"/>
          <w:szCs w:val="22"/>
          <w:shd w:val="clear" w:color="auto" w:fill="auto"/>
        </w:rPr>
      </w:pPr>
    </w:p>
    <w:p w:rsidR="00F82DAD" w:rsidRPr="00F82DAD" w:rsidRDefault="00F82DAD" w:rsidP="00F82DAD">
      <w:pPr>
        <w:jc w:val="left"/>
        <w:rPr>
          <w:rFonts w:eastAsia="Times New Roman"/>
          <w:color w:val="auto"/>
          <w:sz w:val="22"/>
          <w:szCs w:val="22"/>
          <w:shd w:val="clear" w:color="auto" w:fill="auto"/>
        </w:rPr>
      </w:pPr>
      <w:r w:rsidRPr="00F82DAD">
        <w:rPr>
          <w:rFonts w:eastAsia="Times New Roman"/>
          <w:color w:val="auto"/>
          <w:sz w:val="22"/>
          <w:szCs w:val="22"/>
          <w:shd w:val="clear" w:color="auto" w:fill="auto"/>
        </w:rPr>
        <w:t>г. Йошкар-Ола</w:t>
      </w:r>
      <w:r>
        <w:rPr>
          <w:rFonts w:eastAsia="Times New Roman"/>
          <w:color w:val="auto"/>
          <w:sz w:val="22"/>
          <w:szCs w:val="22"/>
          <w:shd w:val="clear" w:color="auto" w:fill="auto"/>
        </w:rPr>
        <w:tab/>
      </w:r>
      <w:r>
        <w:rPr>
          <w:rFonts w:eastAsia="Times New Roman"/>
          <w:color w:val="auto"/>
          <w:sz w:val="22"/>
          <w:szCs w:val="22"/>
          <w:shd w:val="clear" w:color="auto" w:fill="auto"/>
        </w:rPr>
        <w:tab/>
      </w:r>
      <w:r>
        <w:rPr>
          <w:rFonts w:eastAsia="Times New Roman"/>
          <w:color w:val="auto"/>
          <w:sz w:val="22"/>
          <w:szCs w:val="22"/>
          <w:shd w:val="clear" w:color="auto" w:fill="auto"/>
        </w:rPr>
        <w:tab/>
      </w:r>
      <w:r>
        <w:rPr>
          <w:rFonts w:eastAsia="Times New Roman"/>
          <w:color w:val="auto"/>
          <w:sz w:val="22"/>
          <w:szCs w:val="22"/>
          <w:shd w:val="clear" w:color="auto" w:fill="auto"/>
        </w:rPr>
        <w:tab/>
      </w:r>
      <w:r>
        <w:rPr>
          <w:rFonts w:eastAsia="Times New Roman"/>
          <w:color w:val="auto"/>
          <w:sz w:val="22"/>
          <w:szCs w:val="22"/>
          <w:shd w:val="clear" w:color="auto" w:fill="auto"/>
        </w:rPr>
        <w:tab/>
      </w:r>
      <w:r>
        <w:rPr>
          <w:rFonts w:eastAsia="Times New Roman"/>
          <w:color w:val="auto"/>
          <w:sz w:val="22"/>
          <w:szCs w:val="22"/>
          <w:shd w:val="clear" w:color="auto" w:fill="auto"/>
        </w:rPr>
        <w:tab/>
      </w:r>
      <w:r>
        <w:rPr>
          <w:rFonts w:eastAsia="Times New Roman"/>
          <w:color w:val="auto"/>
          <w:sz w:val="22"/>
          <w:szCs w:val="22"/>
          <w:shd w:val="clear" w:color="auto" w:fill="auto"/>
        </w:rPr>
        <w:tab/>
      </w:r>
      <w:r>
        <w:rPr>
          <w:rFonts w:eastAsia="Times New Roman"/>
          <w:color w:val="auto"/>
          <w:sz w:val="22"/>
          <w:szCs w:val="22"/>
          <w:shd w:val="clear" w:color="auto" w:fill="auto"/>
        </w:rPr>
        <w:tab/>
      </w:r>
      <w:r>
        <w:rPr>
          <w:rFonts w:eastAsia="Times New Roman"/>
          <w:color w:val="auto"/>
          <w:sz w:val="22"/>
          <w:szCs w:val="22"/>
          <w:shd w:val="clear" w:color="auto" w:fill="auto"/>
        </w:rPr>
        <w:tab/>
      </w:r>
      <w:r w:rsidRPr="00F82DAD">
        <w:rPr>
          <w:rFonts w:eastAsia="Times New Roman"/>
          <w:color w:val="auto"/>
          <w:sz w:val="22"/>
          <w:szCs w:val="22"/>
          <w:shd w:val="clear" w:color="auto" w:fill="auto"/>
        </w:rPr>
        <w:t>«____»  ________ 2023г.</w:t>
      </w:r>
    </w:p>
    <w:p w:rsidR="00F82DAD" w:rsidRPr="00F82DAD" w:rsidRDefault="00F82DAD" w:rsidP="00F82DAD">
      <w:pPr>
        <w:jc w:val="left"/>
        <w:rPr>
          <w:rFonts w:eastAsia="Times New Roman"/>
          <w:color w:val="4F81BD"/>
          <w:sz w:val="22"/>
          <w:szCs w:val="22"/>
          <w:shd w:val="clear" w:color="auto" w:fill="auto"/>
        </w:rPr>
      </w:pPr>
    </w:p>
    <w:p w:rsidR="00F82DAD" w:rsidRPr="00F82DAD" w:rsidRDefault="00F82DAD" w:rsidP="00F82DAD">
      <w:pPr>
        <w:autoSpaceDE w:val="0"/>
        <w:autoSpaceDN w:val="0"/>
        <w:adjustRightInd w:val="0"/>
        <w:ind w:firstLine="709"/>
        <w:rPr>
          <w:rFonts w:eastAsia="Times New Roman"/>
          <w:color w:val="auto"/>
          <w:sz w:val="22"/>
          <w:szCs w:val="22"/>
          <w:shd w:val="clear" w:color="auto" w:fill="auto"/>
        </w:rPr>
      </w:pPr>
      <w:r w:rsidRPr="00F82DAD">
        <w:rPr>
          <w:rFonts w:eastAsia="Times New Roman"/>
          <w:color w:val="auto"/>
          <w:sz w:val="22"/>
          <w:szCs w:val="22"/>
          <w:shd w:val="clear" w:color="auto" w:fill="auto"/>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 именуемое(ый/ая) в дальнейшем  «Поставщик», в лице _________________, действующего (ей) на основании ____________________,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w:t>
      </w:r>
      <w:r w:rsidRPr="00F82DAD">
        <w:rPr>
          <w:rFonts w:eastAsia="Calibri"/>
          <w:bCs/>
          <w:color w:val="000000"/>
          <w:sz w:val="22"/>
          <w:szCs w:val="22"/>
          <w:shd w:val="clear" w:color="auto" w:fill="auto"/>
          <w:lang w:eastAsia="zh-CN"/>
        </w:rPr>
        <w:t>05.09.2018г.</w:t>
      </w:r>
      <w:r w:rsidRPr="00F82DAD">
        <w:rPr>
          <w:rFonts w:eastAsia="Times New Roman"/>
          <w:color w:val="auto"/>
          <w:sz w:val="22"/>
          <w:szCs w:val="22"/>
          <w:shd w:val="clear" w:color="auto" w:fill="auto"/>
        </w:rPr>
        <w:t xml:space="preserve">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электронного аукциона (Протокол № ______от _____), заключили настоящий договор (далее - Договор)о нижеследующем:</w:t>
      </w:r>
    </w:p>
    <w:p w:rsidR="00F82DAD" w:rsidRPr="00F82DAD" w:rsidRDefault="00F82DAD" w:rsidP="00F82DAD">
      <w:pPr>
        <w:widowControl w:val="0"/>
        <w:autoSpaceDE w:val="0"/>
        <w:autoSpaceDN w:val="0"/>
        <w:adjustRightInd w:val="0"/>
        <w:ind w:left="709"/>
        <w:jc w:val="center"/>
        <w:rPr>
          <w:rFonts w:eastAsia="Times New Roman"/>
          <w:b/>
          <w:bCs/>
          <w:color w:val="auto"/>
          <w:sz w:val="22"/>
          <w:szCs w:val="22"/>
          <w:shd w:val="clear" w:color="auto" w:fill="auto"/>
        </w:rPr>
      </w:pPr>
      <w:r w:rsidRPr="00F82DAD">
        <w:rPr>
          <w:rFonts w:eastAsia="Times New Roman"/>
          <w:b/>
          <w:bCs/>
          <w:color w:val="auto"/>
          <w:sz w:val="22"/>
          <w:szCs w:val="22"/>
          <w:shd w:val="clear" w:color="auto" w:fill="auto"/>
        </w:rPr>
        <w:t>1. ПРЕДМЕТДОГОВОРА</w:t>
      </w:r>
    </w:p>
    <w:p w:rsidR="00F82DAD" w:rsidRPr="00F82DAD" w:rsidRDefault="00F82DAD" w:rsidP="00F82DAD">
      <w:pPr>
        <w:widowControl w:val="0"/>
        <w:numPr>
          <w:ilvl w:val="1"/>
          <w:numId w:val="7"/>
        </w:numPr>
        <w:autoSpaceDE w:val="0"/>
        <w:autoSpaceDN w:val="0"/>
        <w:adjustRightInd w:val="0"/>
        <w:ind w:left="0" w:firstLine="709"/>
        <w:rPr>
          <w:rFonts w:eastAsia="Times New Roman"/>
          <w:color w:val="auto"/>
          <w:sz w:val="22"/>
          <w:szCs w:val="22"/>
          <w:shd w:val="clear" w:color="auto" w:fill="auto"/>
        </w:rPr>
      </w:pPr>
      <w:r w:rsidRPr="00F82DAD">
        <w:rPr>
          <w:rFonts w:eastAsia="Times New Roman"/>
          <w:color w:val="auto"/>
          <w:sz w:val="22"/>
          <w:szCs w:val="22"/>
          <w:shd w:val="clear" w:color="auto" w:fill="auto"/>
        </w:rPr>
        <w:t xml:space="preserve">Поставщик обязуется осуществить поставку </w:t>
      </w:r>
      <w:r w:rsidRPr="00F82DAD">
        <w:rPr>
          <w:rFonts w:eastAsia="Calibri"/>
          <w:color w:val="auto"/>
          <w:sz w:val="22"/>
          <w:szCs w:val="22"/>
          <w:shd w:val="clear" w:color="auto" w:fill="auto"/>
          <w:lang w:eastAsia="zh-CN"/>
        </w:rPr>
        <w:t>люков чугунных с запорным устройством</w:t>
      </w:r>
      <w:r w:rsidRPr="00F82DAD">
        <w:rPr>
          <w:rFonts w:eastAsia="Times New Roman"/>
          <w:color w:val="auto"/>
          <w:sz w:val="22"/>
          <w:szCs w:val="22"/>
          <w:shd w:val="clear" w:color="auto" w:fill="auto"/>
        </w:rPr>
        <w:t>(далее по тексту-Товар), в соответствии со Спецификацией (Приложение № 1 к настоящему Договору), а Заказчик обязуется принять товар и оплатить его на условиях, предусмотренных настоящим Договором.</w:t>
      </w:r>
    </w:p>
    <w:p w:rsidR="00F82DAD" w:rsidRPr="00F82DAD" w:rsidRDefault="00F82DAD" w:rsidP="00F82DAD">
      <w:pPr>
        <w:autoSpaceDE w:val="0"/>
        <w:autoSpaceDN w:val="0"/>
        <w:adjustRightInd w:val="0"/>
        <w:ind w:firstLine="709"/>
        <w:rPr>
          <w:rFonts w:eastAsia="Times New Roman"/>
          <w:color w:val="auto"/>
          <w:sz w:val="22"/>
          <w:szCs w:val="22"/>
          <w:shd w:val="clear" w:color="auto" w:fill="auto"/>
        </w:rPr>
      </w:pPr>
      <w:r w:rsidRPr="00F82DAD">
        <w:rPr>
          <w:rFonts w:eastAsia="Times New Roman"/>
          <w:color w:val="auto"/>
          <w:sz w:val="22"/>
          <w:szCs w:val="22"/>
          <w:shd w:val="clear" w:color="auto" w:fill="auto"/>
        </w:rPr>
        <w:t>1.2. Поставляемый товар должен быть новым товаром (товаром, который не был в употреблении, не восстановленным после ремонта), не выставочным экземпляром, оригинальным (фирмы-производителя)и соответствовать требованиям, указанным в Спецификации.</w:t>
      </w:r>
    </w:p>
    <w:p w:rsidR="00F82DAD" w:rsidRPr="00F82DAD" w:rsidRDefault="00F82DAD" w:rsidP="00F82DAD">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F82DAD">
        <w:rPr>
          <w:rFonts w:eastAsia="Times New Roman"/>
          <w:color w:val="auto"/>
          <w:sz w:val="22"/>
          <w:szCs w:val="22"/>
          <w:shd w:val="clear" w:color="auto" w:fill="auto"/>
        </w:rPr>
        <w:t>1.3.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Договоре.</w:t>
      </w:r>
    </w:p>
    <w:p w:rsidR="00F82DAD" w:rsidRPr="00F82DAD" w:rsidRDefault="00F82DAD" w:rsidP="00F82DAD">
      <w:pPr>
        <w:ind w:firstLine="709"/>
        <w:rPr>
          <w:rFonts w:eastAsia="Times New Roman"/>
          <w:color w:val="auto"/>
          <w:shd w:val="clear" w:color="auto" w:fill="auto"/>
        </w:rPr>
      </w:pPr>
      <w:r w:rsidRPr="00F82DAD">
        <w:rPr>
          <w:rFonts w:eastAsia="Times New Roman"/>
          <w:color w:val="auto"/>
          <w:sz w:val="22"/>
          <w:szCs w:val="22"/>
          <w:shd w:val="clear" w:color="auto" w:fill="auto"/>
        </w:rPr>
        <w:t>1.4.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(сертификат соответствия или декларация о соответствии) товара, оформленными в соответствии с действующим законодательством Российской Федерации на русском языке.</w:t>
      </w:r>
    </w:p>
    <w:p w:rsidR="00F82DAD" w:rsidRPr="00F82DAD" w:rsidRDefault="00F82DAD" w:rsidP="00F82DAD">
      <w:pPr>
        <w:autoSpaceDE w:val="0"/>
        <w:autoSpaceDN w:val="0"/>
        <w:adjustRightInd w:val="0"/>
        <w:ind w:firstLine="709"/>
        <w:jc w:val="center"/>
        <w:rPr>
          <w:rFonts w:eastAsia="Times New Roman"/>
          <w:b/>
          <w:color w:val="auto"/>
          <w:sz w:val="22"/>
          <w:szCs w:val="22"/>
          <w:shd w:val="clear" w:color="auto" w:fill="auto"/>
        </w:rPr>
      </w:pPr>
      <w:r w:rsidRPr="00F82DAD">
        <w:rPr>
          <w:rFonts w:eastAsia="Times New Roman"/>
          <w:b/>
          <w:color w:val="auto"/>
          <w:sz w:val="22"/>
          <w:szCs w:val="22"/>
          <w:shd w:val="clear" w:color="auto" w:fill="auto"/>
        </w:rPr>
        <w:t>2. ЦЕНА ДОГОВОРА</w:t>
      </w:r>
    </w:p>
    <w:p w:rsidR="00F82DAD" w:rsidRPr="00F82DAD" w:rsidRDefault="00F82DAD" w:rsidP="00F82DAD">
      <w:pPr>
        <w:tabs>
          <w:tab w:val="left" w:pos="709"/>
        </w:tabs>
        <w:ind w:firstLine="709"/>
        <w:rPr>
          <w:rFonts w:eastAsia="Times New Roman"/>
          <w:i/>
          <w:iCs/>
          <w:color w:val="000000"/>
          <w:sz w:val="22"/>
          <w:szCs w:val="22"/>
          <w:shd w:val="clear" w:color="auto" w:fill="auto"/>
        </w:rPr>
      </w:pPr>
      <w:r w:rsidRPr="00F82DAD">
        <w:rPr>
          <w:rFonts w:eastAsia="Times New Roman"/>
          <w:color w:val="auto"/>
          <w:sz w:val="22"/>
          <w:szCs w:val="22"/>
          <w:shd w:val="clear" w:color="auto" w:fill="auto"/>
        </w:rPr>
        <w:t xml:space="preserve">2.1. </w:t>
      </w:r>
      <w:r w:rsidRPr="00F82DAD">
        <w:rPr>
          <w:rFonts w:eastAsia="Times New Roman"/>
          <w:color w:val="auto"/>
          <w:sz w:val="22"/>
          <w:szCs w:val="22"/>
          <w:shd w:val="clear" w:color="auto" w:fill="auto"/>
          <w:lang w:eastAsia="en-US" w:bidi="en-US"/>
        </w:rPr>
        <w:t>Цена Договора, составляет ________ руб.,</w:t>
      </w:r>
      <w:r w:rsidRPr="00F82DAD">
        <w:rPr>
          <w:rFonts w:eastAsia="Times New Roman"/>
          <w:color w:val="000000"/>
          <w:sz w:val="22"/>
          <w:szCs w:val="22"/>
          <w:shd w:val="clear" w:color="auto" w:fill="auto"/>
        </w:rPr>
        <w:t xml:space="preserve"> в том числе НДС 20 % __________ (_________) рублей _________копеек </w:t>
      </w:r>
      <w:r w:rsidRPr="00F82DAD">
        <w:rPr>
          <w:rFonts w:eastAsia="Times New Roman"/>
          <w:i/>
          <w:iCs/>
          <w:color w:val="000000"/>
          <w:sz w:val="22"/>
          <w:szCs w:val="22"/>
          <w:shd w:val="clear" w:color="auto" w:fill="auto"/>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p>
    <w:p w:rsidR="00F82DAD" w:rsidRPr="00F82DAD" w:rsidRDefault="00F82DAD" w:rsidP="00F82DAD">
      <w:pPr>
        <w:widowControl w:val="0"/>
        <w:tabs>
          <w:tab w:val="left" w:pos="709"/>
        </w:tabs>
        <w:ind w:firstLine="709"/>
        <w:rPr>
          <w:rFonts w:eastAsia="Times New Roman"/>
          <w:snapToGrid w:val="0"/>
          <w:color w:val="auto"/>
          <w:sz w:val="22"/>
          <w:szCs w:val="22"/>
          <w:shd w:val="clear" w:color="auto" w:fill="auto"/>
        </w:rPr>
      </w:pPr>
      <w:r w:rsidRPr="00F82DAD">
        <w:rPr>
          <w:rFonts w:eastAsia="Times New Roman"/>
          <w:snapToGrid w:val="0"/>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rsidR="00F82DAD" w:rsidRPr="00F82DAD" w:rsidRDefault="00F82DAD" w:rsidP="00F82DAD">
      <w:pPr>
        <w:ind w:firstLine="709"/>
        <w:rPr>
          <w:rFonts w:eastAsia="Times New Roman"/>
          <w:color w:val="auto"/>
          <w:sz w:val="22"/>
          <w:szCs w:val="22"/>
          <w:shd w:val="clear" w:color="auto" w:fill="auto"/>
        </w:rPr>
      </w:pPr>
      <w:r w:rsidRPr="00F82DAD">
        <w:rPr>
          <w:rFonts w:eastAsia="Times New Roman"/>
          <w:color w:val="auto"/>
          <w:sz w:val="22"/>
          <w:szCs w:val="22"/>
          <w:shd w:val="clear" w:color="auto" w:fill="auto"/>
        </w:rPr>
        <w:t>2.3. Источник финансирования Договора – собственные средства МУП «Водоканал».</w:t>
      </w:r>
    </w:p>
    <w:p w:rsidR="00F82DAD" w:rsidRPr="00F82DAD" w:rsidRDefault="00F82DAD" w:rsidP="00F82DAD">
      <w:pPr>
        <w:tabs>
          <w:tab w:val="left" w:pos="720"/>
        </w:tabs>
        <w:ind w:firstLine="709"/>
        <w:rPr>
          <w:rFonts w:eastAsia="Times New Roman"/>
          <w:color w:val="auto"/>
          <w:sz w:val="22"/>
          <w:szCs w:val="22"/>
          <w:shd w:val="clear" w:color="auto" w:fill="auto"/>
        </w:rPr>
      </w:pPr>
      <w:r w:rsidRPr="00F82DAD">
        <w:rPr>
          <w:rFonts w:eastAsia="Times New Roman"/>
          <w:color w:val="auto"/>
          <w:sz w:val="22"/>
          <w:szCs w:val="22"/>
          <w:shd w:val="clear" w:color="auto" w:fill="auto"/>
        </w:rPr>
        <w:t xml:space="preserve">2.4. </w:t>
      </w:r>
      <w:r w:rsidRPr="00F82DAD">
        <w:rPr>
          <w:rFonts w:eastAsia="Times New Roman"/>
          <w:color w:val="000000"/>
          <w:sz w:val="22"/>
          <w:szCs w:val="22"/>
          <w:shd w:val="clear" w:color="auto" w:fill="auto"/>
        </w:rPr>
        <w:t>Цена товара включает в себя все расходы Поставщика, необходимые для осуществления им своих обязательств в полном объеме, в том числе стоимость товара</w:t>
      </w:r>
      <w:r w:rsidRPr="00F82DAD">
        <w:rPr>
          <w:rFonts w:eastAsia="Times New Roman"/>
          <w:color w:val="auto"/>
          <w:sz w:val="22"/>
          <w:szCs w:val="22"/>
          <w:shd w:val="clear" w:color="auto" w:fill="auto"/>
        </w:rPr>
        <w:t>, доставку, страхование, уплату таможенных пошлин, налогов, сборов и других обязательных платежей, а также все подлежащие расходы на упаковку, маркировку, сертификацию, транспортные расходы по доставке товара до места поставки,</w:t>
      </w:r>
      <w:r w:rsidR="00A33C1E">
        <w:rPr>
          <w:rFonts w:eastAsia="Times New Roman"/>
          <w:color w:val="auto"/>
          <w:sz w:val="22"/>
          <w:szCs w:val="22"/>
          <w:shd w:val="clear" w:color="auto" w:fill="auto"/>
        </w:rPr>
        <w:t xml:space="preserve"> </w:t>
      </w:r>
      <w:r w:rsidRPr="00F82DAD">
        <w:rPr>
          <w:rFonts w:eastAsia="Times New Roman"/>
          <w:color w:val="auto"/>
          <w:sz w:val="22"/>
          <w:szCs w:val="22"/>
          <w:shd w:val="clear" w:color="auto" w:fill="auto"/>
        </w:rPr>
        <w:t>стоимость всех необходимых погрузочно-разгрузочных работ, связанных с поставкой Товара.</w:t>
      </w:r>
    </w:p>
    <w:p w:rsidR="00F82DAD" w:rsidRPr="00F82DAD" w:rsidRDefault="00F82DAD" w:rsidP="00F82DAD">
      <w:pPr>
        <w:ind w:firstLine="709"/>
        <w:rPr>
          <w:rFonts w:eastAsia="Times New Roman"/>
          <w:bCs/>
          <w:color w:val="auto"/>
          <w:sz w:val="22"/>
          <w:szCs w:val="22"/>
          <w:shd w:val="clear" w:color="auto" w:fill="auto"/>
        </w:rPr>
      </w:pPr>
      <w:r w:rsidRPr="00F82DAD">
        <w:rPr>
          <w:rFonts w:eastAsia="Times New Roman"/>
          <w:color w:val="auto"/>
          <w:sz w:val="22"/>
          <w:szCs w:val="22"/>
          <w:shd w:val="clear" w:color="auto" w:fill="auto"/>
        </w:rPr>
        <w:t xml:space="preserve">2.5. </w:t>
      </w:r>
      <w:r w:rsidRPr="00F82DAD">
        <w:rPr>
          <w:rFonts w:eastAsia="Times New Roman"/>
          <w:bCs/>
          <w:color w:val="auto"/>
          <w:sz w:val="22"/>
          <w:szCs w:val="22"/>
          <w:shd w:val="clear" w:color="auto" w:fill="auto"/>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rsidR="00F82DAD" w:rsidRPr="00F82DAD" w:rsidRDefault="00F82DAD" w:rsidP="00F82DAD">
      <w:pPr>
        <w:autoSpaceDE w:val="0"/>
        <w:autoSpaceDN w:val="0"/>
        <w:adjustRightInd w:val="0"/>
        <w:ind w:firstLine="709"/>
        <w:rPr>
          <w:rFonts w:eastAsia="Calibri"/>
          <w:color w:val="auto"/>
          <w:sz w:val="22"/>
          <w:szCs w:val="22"/>
          <w:shd w:val="clear" w:color="auto" w:fill="auto"/>
          <w:lang w:eastAsia="en-US"/>
        </w:rPr>
      </w:pPr>
      <w:r w:rsidRPr="00F82DAD">
        <w:rPr>
          <w:rFonts w:eastAsia="Times New Roman"/>
          <w:bCs/>
          <w:color w:val="auto"/>
          <w:sz w:val="22"/>
          <w:szCs w:val="22"/>
          <w:shd w:val="clear" w:color="auto" w:fill="auto"/>
        </w:rPr>
        <w:t>2.6. Цена настоящего Договора может быть снижена по соглашению Сторон без изменения предусмотренных Договором количества Товара</w:t>
      </w:r>
      <w:r w:rsidRPr="00F82DAD">
        <w:rPr>
          <w:rFonts w:eastAsia="Calibri"/>
          <w:color w:val="auto"/>
          <w:sz w:val="22"/>
          <w:szCs w:val="22"/>
          <w:shd w:val="clear" w:color="auto" w:fill="auto"/>
          <w:lang w:eastAsia="en-US"/>
        </w:rPr>
        <w:t>, качества поставляемого Товара и иных условий Договора.</w:t>
      </w:r>
    </w:p>
    <w:p w:rsidR="00F82DAD" w:rsidRPr="00F82DAD" w:rsidRDefault="00F82DAD" w:rsidP="00F82DAD">
      <w:pPr>
        <w:tabs>
          <w:tab w:val="left" w:pos="709"/>
        </w:tabs>
        <w:autoSpaceDE w:val="0"/>
        <w:autoSpaceDN w:val="0"/>
        <w:adjustRightInd w:val="0"/>
        <w:ind w:firstLine="709"/>
        <w:rPr>
          <w:rFonts w:eastAsia="Times New Roman"/>
          <w:color w:val="auto"/>
          <w:sz w:val="22"/>
          <w:szCs w:val="22"/>
          <w:shd w:val="clear" w:color="auto" w:fill="auto"/>
        </w:rPr>
      </w:pPr>
      <w:r w:rsidRPr="00F82DAD">
        <w:rPr>
          <w:rFonts w:eastAsia="Times New Roman"/>
          <w:color w:val="auto"/>
          <w:sz w:val="22"/>
          <w:szCs w:val="22"/>
          <w:shd w:val="clear" w:color="auto" w:fill="auto"/>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rsidR="00F82DAD" w:rsidRPr="00F82DAD" w:rsidRDefault="00F82DAD" w:rsidP="00F82DAD">
      <w:pPr>
        <w:autoSpaceDE w:val="0"/>
        <w:autoSpaceDN w:val="0"/>
        <w:adjustRightInd w:val="0"/>
        <w:ind w:firstLine="709"/>
        <w:rPr>
          <w:rFonts w:eastAsia="Calibri"/>
          <w:color w:val="auto"/>
          <w:sz w:val="22"/>
          <w:szCs w:val="22"/>
          <w:shd w:val="clear" w:color="auto" w:fill="auto"/>
          <w:lang w:eastAsia="en-US"/>
        </w:rPr>
      </w:pPr>
      <w:r w:rsidRPr="00F82DAD">
        <w:rPr>
          <w:rFonts w:eastAsia="Times New Roman"/>
          <w:color w:val="auto"/>
          <w:sz w:val="22"/>
          <w:szCs w:val="22"/>
          <w:shd w:val="clear" w:color="auto" w:fill="auto"/>
        </w:rPr>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F82DAD">
        <w:rPr>
          <w:rFonts w:eastAsia="Calibri"/>
          <w:color w:val="auto"/>
          <w:sz w:val="22"/>
          <w:szCs w:val="22"/>
          <w:shd w:val="clear" w:color="auto" w:fill="auto"/>
          <w:lang w:eastAsia="en-US"/>
        </w:rPr>
        <w:t xml:space="preserve">из установленной в Договоре цены единицы товара, </w:t>
      </w:r>
      <w:r w:rsidRPr="00F82DAD">
        <w:rPr>
          <w:rFonts w:eastAsia="Times New Roman"/>
          <w:color w:val="auto"/>
          <w:sz w:val="22"/>
          <w:szCs w:val="22"/>
          <w:shd w:val="clear" w:color="auto" w:fill="auto"/>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 </w:t>
      </w:r>
    </w:p>
    <w:p w:rsidR="00F82DAD" w:rsidRPr="00F82DAD" w:rsidRDefault="00F82DAD" w:rsidP="00F82DAD">
      <w:pPr>
        <w:tabs>
          <w:tab w:val="left" w:pos="720"/>
        </w:tabs>
        <w:ind w:firstLine="709"/>
        <w:rPr>
          <w:rFonts w:eastAsia="Times New Roman"/>
          <w:color w:val="auto"/>
          <w:sz w:val="22"/>
          <w:szCs w:val="22"/>
          <w:shd w:val="clear" w:color="auto" w:fill="auto"/>
        </w:rPr>
      </w:pPr>
      <w:r w:rsidRPr="00F82DAD">
        <w:rPr>
          <w:rFonts w:eastAsia="Times New Roman"/>
          <w:color w:val="auto"/>
          <w:sz w:val="22"/>
          <w:szCs w:val="22"/>
          <w:shd w:val="clear" w:color="auto" w:fill="auto"/>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rsidR="00F82DAD" w:rsidRPr="00F82DAD" w:rsidRDefault="00F82DAD" w:rsidP="00F82DAD">
      <w:pPr>
        <w:widowControl w:val="0"/>
        <w:tabs>
          <w:tab w:val="left" w:pos="709"/>
        </w:tabs>
        <w:suppressAutoHyphens/>
        <w:ind w:firstLine="709"/>
        <w:jc w:val="center"/>
        <w:rPr>
          <w:rFonts w:eastAsia="Arial"/>
          <w:b/>
          <w:color w:val="auto"/>
          <w:sz w:val="22"/>
          <w:szCs w:val="22"/>
          <w:shd w:val="clear" w:color="auto" w:fill="auto"/>
          <w:lang w:eastAsia="ar-SA"/>
        </w:rPr>
      </w:pPr>
      <w:r w:rsidRPr="00F82DAD">
        <w:rPr>
          <w:rFonts w:eastAsia="Arial"/>
          <w:b/>
          <w:color w:val="auto"/>
          <w:sz w:val="22"/>
          <w:szCs w:val="22"/>
          <w:shd w:val="clear" w:color="auto" w:fill="auto"/>
          <w:lang w:eastAsia="ar-SA"/>
        </w:rPr>
        <w:t>3. ПОРЯДОК РАСЧЕТОВ</w:t>
      </w:r>
    </w:p>
    <w:p w:rsidR="00F82DAD" w:rsidRPr="00F82DAD" w:rsidRDefault="00F82DAD" w:rsidP="00F82DAD">
      <w:pPr>
        <w:tabs>
          <w:tab w:val="left" w:pos="709"/>
          <w:tab w:val="num" w:pos="810"/>
        </w:tabs>
        <w:ind w:firstLine="709"/>
        <w:rPr>
          <w:rFonts w:eastAsia="Times New Roman"/>
          <w:bCs/>
          <w:color w:val="auto"/>
          <w:sz w:val="22"/>
          <w:szCs w:val="22"/>
          <w:shd w:val="clear" w:color="auto" w:fill="auto"/>
        </w:rPr>
      </w:pPr>
      <w:r w:rsidRPr="00F82DAD">
        <w:rPr>
          <w:rFonts w:eastAsia="Times New Roman"/>
          <w:color w:val="auto"/>
          <w:sz w:val="22"/>
          <w:szCs w:val="22"/>
          <w:shd w:val="clear" w:color="auto" w:fill="auto"/>
        </w:rPr>
        <w:t xml:space="preserve">3.1. </w:t>
      </w:r>
      <w:r w:rsidRPr="00F82DAD">
        <w:rPr>
          <w:rFonts w:eastAsia="Times New Roman"/>
          <w:bCs/>
          <w:color w:val="auto"/>
          <w:sz w:val="22"/>
          <w:szCs w:val="22"/>
          <w:shd w:val="clear" w:color="auto" w:fill="auto"/>
        </w:rPr>
        <w:t>Оплата за поставку товара осуществляется по цене, установленной в Спецификации.</w:t>
      </w:r>
    </w:p>
    <w:p w:rsidR="00F82DAD" w:rsidRPr="00F82DAD" w:rsidRDefault="00F82DAD" w:rsidP="00F82DAD">
      <w:pPr>
        <w:ind w:firstLine="709"/>
        <w:rPr>
          <w:rFonts w:eastAsia="Times New Roman"/>
          <w:color w:val="auto"/>
          <w:sz w:val="22"/>
          <w:szCs w:val="22"/>
          <w:shd w:val="clear" w:color="auto" w:fill="auto"/>
        </w:rPr>
      </w:pPr>
      <w:r w:rsidRPr="00F82DAD">
        <w:rPr>
          <w:rFonts w:eastAsia="Times New Roman"/>
          <w:color w:val="auto"/>
          <w:sz w:val="22"/>
          <w:szCs w:val="22"/>
          <w:shd w:val="clear" w:color="auto" w:fill="auto"/>
        </w:rPr>
        <w:t>3.2. Оплата производится в течение 7(семи) рабочих</w:t>
      </w:r>
      <w:r w:rsidR="00A33C1E">
        <w:rPr>
          <w:rFonts w:eastAsia="Times New Roman"/>
          <w:color w:val="auto"/>
          <w:sz w:val="22"/>
          <w:szCs w:val="22"/>
          <w:shd w:val="clear" w:color="auto" w:fill="auto"/>
        </w:rPr>
        <w:t xml:space="preserve"> </w:t>
      </w:r>
      <w:r w:rsidRPr="00F82DAD">
        <w:rPr>
          <w:rFonts w:eastAsia="Times New Roman"/>
          <w:color w:val="auto"/>
          <w:sz w:val="22"/>
          <w:szCs w:val="22"/>
          <w:shd w:val="clear" w:color="auto" w:fill="auto"/>
        </w:rPr>
        <w:t>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w:t>
      </w:r>
      <w:r w:rsidR="00A33C1E">
        <w:rPr>
          <w:rFonts w:eastAsia="Times New Roman"/>
          <w:color w:val="auto"/>
          <w:sz w:val="22"/>
          <w:szCs w:val="22"/>
          <w:shd w:val="clear" w:color="auto" w:fill="auto"/>
        </w:rPr>
        <w:t xml:space="preserve"> </w:t>
      </w:r>
      <w:r w:rsidRPr="00F82DAD">
        <w:rPr>
          <w:rFonts w:eastAsia="Times New Roman"/>
          <w:color w:val="auto"/>
          <w:sz w:val="22"/>
          <w:szCs w:val="22"/>
          <w:shd w:val="clear" w:color="auto" w:fill="auto"/>
        </w:rPr>
        <w:t>и счет на оплату за поставленный товар выставляется Поставщиком Заказчику в день поставки Товара.</w:t>
      </w:r>
    </w:p>
    <w:p w:rsidR="00F82DAD" w:rsidRPr="00F82DAD" w:rsidRDefault="00F82DAD" w:rsidP="00F82DAD">
      <w:pPr>
        <w:ind w:firstLine="709"/>
        <w:rPr>
          <w:rFonts w:eastAsia="Times New Roman"/>
          <w:color w:val="auto"/>
          <w:sz w:val="22"/>
          <w:szCs w:val="22"/>
          <w:shd w:val="clear" w:color="auto" w:fill="auto"/>
        </w:rPr>
      </w:pPr>
      <w:r w:rsidRPr="00F82DAD">
        <w:rPr>
          <w:rFonts w:eastAsia="Times New Roman"/>
          <w:color w:val="auto"/>
          <w:sz w:val="22"/>
          <w:szCs w:val="22"/>
          <w:shd w:val="clear" w:color="auto" w:fill="auto"/>
        </w:rPr>
        <w:t>3.3. Обязательство Заказчика по оплате за поставку товара считается исполненным с момента списания денежных средств со счета Заказчика.</w:t>
      </w:r>
    </w:p>
    <w:p w:rsidR="00F82DAD" w:rsidRPr="00F82DAD" w:rsidRDefault="00F82DAD" w:rsidP="00F82DAD">
      <w:pPr>
        <w:tabs>
          <w:tab w:val="left" w:pos="709"/>
          <w:tab w:val="left" w:pos="1134"/>
        </w:tabs>
        <w:ind w:firstLine="709"/>
        <w:jc w:val="center"/>
        <w:rPr>
          <w:rFonts w:eastAsia="Times New Roman"/>
          <w:b/>
          <w:color w:val="auto"/>
          <w:sz w:val="22"/>
          <w:szCs w:val="22"/>
          <w:shd w:val="clear" w:color="auto" w:fill="auto"/>
        </w:rPr>
      </w:pPr>
      <w:r w:rsidRPr="00F82DAD">
        <w:rPr>
          <w:rFonts w:eastAsia="Times New Roman"/>
          <w:b/>
          <w:color w:val="auto"/>
          <w:sz w:val="22"/>
          <w:szCs w:val="22"/>
          <w:shd w:val="clear" w:color="auto" w:fill="auto"/>
        </w:rPr>
        <w:t>4. ПРАВА И ОБЯЗАННОСТИ СТОРОН</w:t>
      </w:r>
    </w:p>
    <w:p w:rsidR="00F82DAD" w:rsidRPr="00F82DAD" w:rsidRDefault="00F82DAD" w:rsidP="00F82DAD">
      <w:pPr>
        <w:tabs>
          <w:tab w:val="left" w:pos="709"/>
        </w:tabs>
        <w:autoSpaceDE w:val="0"/>
        <w:autoSpaceDN w:val="0"/>
        <w:adjustRightInd w:val="0"/>
        <w:ind w:firstLine="709"/>
        <w:rPr>
          <w:rFonts w:eastAsia="Times New Roman"/>
          <w:color w:val="auto"/>
          <w:sz w:val="22"/>
          <w:szCs w:val="22"/>
          <w:shd w:val="clear" w:color="auto" w:fill="auto"/>
        </w:rPr>
      </w:pPr>
      <w:r w:rsidRPr="00F82DAD">
        <w:rPr>
          <w:rFonts w:eastAsia="Times New Roman"/>
          <w:b/>
          <w:color w:val="auto"/>
          <w:sz w:val="22"/>
          <w:szCs w:val="22"/>
          <w:shd w:val="clear" w:color="auto" w:fill="auto"/>
        </w:rPr>
        <w:t>4.1.</w:t>
      </w:r>
      <w:r w:rsidRPr="00F82DAD">
        <w:rPr>
          <w:rFonts w:eastAsia="Times New Roman"/>
          <w:color w:val="auto"/>
          <w:sz w:val="22"/>
          <w:szCs w:val="22"/>
          <w:shd w:val="clear" w:color="auto" w:fill="auto"/>
        </w:rPr>
        <w:t xml:space="preserve"> З</w:t>
      </w:r>
      <w:r w:rsidRPr="00F82DAD">
        <w:rPr>
          <w:rFonts w:eastAsia="Times New Roman"/>
          <w:b/>
          <w:color w:val="auto"/>
          <w:sz w:val="22"/>
          <w:szCs w:val="22"/>
          <w:shd w:val="clear" w:color="auto" w:fill="auto"/>
        </w:rPr>
        <w:t>аказчик вправе</w:t>
      </w:r>
      <w:r w:rsidRPr="00F82DAD">
        <w:rPr>
          <w:rFonts w:eastAsia="Times New Roman"/>
          <w:color w:val="auto"/>
          <w:sz w:val="22"/>
          <w:szCs w:val="22"/>
          <w:shd w:val="clear" w:color="auto" w:fill="auto"/>
        </w:rPr>
        <w:t>:</w:t>
      </w:r>
    </w:p>
    <w:p w:rsidR="00F82DAD" w:rsidRPr="00F82DAD" w:rsidRDefault="00F82DAD" w:rsidP="00F82DAD">
      <w:pPr>
        <w:tabs>
          <w:tab w:val="left" w:pos="709"/>
        </w:tabs>
        <w:autoSpaceDE w:val="0"/>
        <w:autoSpaceDN w:val="0"/>
        <w:adjustRightInd w:val="0"/>
        <w:ind w:firstLine="709"/>
        <w:rPr>
          <w:rFonts w:eastAsia="Times New Roman"/>
          <w:color w:val="auto"/>
          <w:sz w:val="22"/>
          <w:szCs w:val="22"/>
          <w:shd w:val="clear" w:color="auto" w:fill="auto"/>
        </w:rPr>
      </w:pPr>
      <w:r w:rsidRPr="00F82DAD">
        <w:rPr>
          <w:rFonts w:eastAsia="Times New Roman"/>
          <w:color w:val="auto"/>
          <w:sz w:val="22"/>
          <w:szCs w:val="22"/>
          <w:shd w:val="clear" w:color="auto" w:fill="auto"/>
        </w:rPr>
        <w:t>4.1.1. Требовать от Поставщика надлежащей поставки товара, соответствующего качества, объемам, срокам его поставки и иным требованиям, предусмотренным настоящим Договором.</w:t>
      </w:r>
    </w:p>
    <w:p w:rsidR="00F82DAD" w:rsidRPr="00F82DAD" w:rsidRDefault="00F82DAD" w:rsidP="00F82DAD">
      <w:pPr>
        <w:tabs>
          <w:tab w:val="left" w:pos="709"/>
        </w:tabs>
        <w:autoSpaceDE w:val="0"/>
        <w:autoSpaceDN w:val="0"/>
        <w:adjustRightInd w:val="0"/>
        <w:ind w:firstLine="709"/>
        <w:rPr>
          <w:rFonts w:eastAsia="Times New Roman"/>
          <w:color w:val="auto"/>
          <w:sz w:val="22"/>
          <w:szCs w:val="22"/>
          <w:shd w:val="clear" w:color="auto" w:fill="auto"/>
        </w:rPr>
      </w:pPr>
      <w:r w:rsidRPr="00F82DAD">
        <w:rPr>
          <w:rFonts w:eastAsia="Times New Roman"/>
          <w:color w:val="auto"/>
          <w:sz w:val="22"/>
          <w:szCs w:val="22"/>
          <w:shd w:val="clear" w:color="auto" w:fill="auto"/>
        </w:rPr>
        <w:t>4.1.2. Отказаться от приемки товара в случае несоответствия поставленного товара требованиям, установленным настоящим Договором, отсутствия либо ненадлежащего оформления документов, сертификатов или накладных, повреждения упаковки, а также в случае, если в товарных накладных и (или) документах на оплату указаны цены, не соответствующие настоящему Договору, а также в случае отсутствия законного представителя при передаче товара Заказчику.</w:t>
      </w:r>
    </w:p>
    <w:p w:rsidR="00F82DAD" w:rsidRPr="00F82DAD" w:rsidRDefault="00F82DAD" w:rsidP="00F82DAD">
      <w:pPr>
        <w:tabs>
          <w:tab w:val="left" w:pos="709"/>
        </w:tabs>
        <w:autoSpaceDE w:val="0"/>
        <w:autoSpaceDN w:val="0"/>
        <w:adjustRightInd w:val="0"/>
        <w:ind w:firstLine="709"/>
        <w:rPr>
          <w:rFonts w:eastAsia="Times New Roman"/>
          <w:color w:val="auto"/>
          <w:sz w:val="22"/>
          <w:szCs w:val="22"/>
          <w:shd w:val="clear" w:color="auto" w:fill="auto"/>
        </w:rPr>
      </w:pPr>
      <w:r w:rsidRPr="00F82DAD">
        <w:rPr>
          <w:rFonts w:eastAsia="Times New Roman"/>
          <w:color w:val="auto"/>
          <w:sz w:val="22"/>
          <w:szCs w:val="22"/>
          <w:shd w:val="clear" w:color="auto" w:fill="auto"/>
        </w:rPr>
        <w:t>4.1.3. Запрашивать у Поставщика информацию о ходе и состоянии исполнения обязательств Поставщика по настоящему Договору.</w:t>
      </w:r>
    </w:p>
    <w:p w:rsidR="00F82DAD" w:rsidRPr="00F82DAD" w:rsidRDefault="00F82DAD" w:rsidP="00F82DAD">
      <w:pPr>
        <w:widowControl w:val="0"/>
        <w:tabs>
          <w:tab w:val="left" w:pos="709"/>
        </w:tabs>
        <w:autoSpaceDE w:val="0"/>
        <w:autoSpaceDN w:val="0"/>
        <w:adjustRightInd w:val="0"/>
        <w:ind w:firstLine="709"/>
        <w:rPr>
          <w:rFonts w:eastAsia="Times New Roman"/>
          <w:color w:val="auto"/>
          <w:sz w:val="22"/>
          <w:szCs w:val="22"/>
          <w:shd w:val="clear" w:color="auto" w:fill="auto"/>
        </w:rPr>
      </w:pPr>
      <w:r w:rsidRPr="00F82DAD">
        <w:rPr>
          <w:rFonts w:eastAsia="Times New Roman"/>
          <w:color w:val="auto"/>
          <w:sz w:val="22"/>
          <w:szCs w:val="22"/>
          <w:shd w:val="clear" w:color="auto" w:fill="auto"/>
        </w:rPr>
        <w:t>4.1.4. Привлекать экспертов, специалистов и иных лиц, обладающих необходимыми знаниями в области сертификации, безопасности, оценки качества и т.п. для участия в проведении экспертизы исполнения Поставщиком обязательств и представленных Поставщиком документов.</w:t>
      </w:r>
    </w:p>
    <w:p w:rsidR="00F82DAD" w:rsidRPr="00F82DAD" w:rsidRDefault="00F82DAD" w:rsidP="00F82DAD">
      <w:pPr>
        <w:ind w:firstLine="709"/>
        <w:rPr>
          <w:rFonts w:eastAsia="Times New Roman"/>
          <w:color w:val="auto"/>
          <w:sz w:val="22"/>
          <w:szCs w:val="22"/>
          <w:shd w:val="clear" w:color="auto" w:fill="auto"/>
        </w:rPr>
      </w:pPr>
      <w:r w:rsidRPr="00F82DAD">
        <w:rPr>
          <w:rFonts w:eastAsia="Times New Roman"/>
          <w:color w:val="auto"/>
          <w:shd w:val="clear" w:color="auto" w:fill="auto"/>
        </w:rPr>
        <w:t xml:space="preserve">4.1.5. </w:t>
      </w:r>
      <w:r w:rsidRPr="00F82DAD">
        <w:rPr>
          <w:rFonts w:eastAsia="Times New Roman"/>
          <w:color w:val="auto"/>
          <w:sz w:val="22"/>
          <w:szCs w:val="22"/>
          <w:shd w:val="clear" w:color="auto" w:fill="auto"/>
        </w:rPr>
        <w:t>Для проверки предоставленных поставщиком результатов, предусмотренных Договором, в части их соответствия условиям Договора н провести экспертизу своими силами.</w:t>
      </w:r>
    </w:p>
    <w:p w:rsidR="00F82DAD" w:rsidRPr="00F82DAD" w:rsidRDefault="00F82DAD" w:rsidP="00F82DAD">
      <w:pPr>
        <w:widowControl w:val="0"/>
        <w:tabs>
          <w:tab w:val="left" w:pos="709"/>
        </w:tabs>
        <w:autoSpaceDE w:val="0"/>
        <w:autoSpaceDN w:val="0"/>
        <w:adjustRightInd w:val="0"/>
        <w:ind w:firstLine="709"/>
        <w:rPr>
          <w:rFonts w:eastAsia="Times New Roman"/>
          <w:color w:val="auto"/>
          <w:sz w:val="22"/>
          <w:szCs w:val="22"/>
          <w:shd w:val="clear" w:color="auto" w:fill="auto"/>
        </w:rPr>
      </w:pPr>
      <w:r w:rsidRPr="00F82DAD">
        <w:rPr>
          <w:rFonts w:eastAsia="Times New Roman"/>
          <w:color w:val="auto"/>
          <w:sz w:val="22"/>
          <w:szCs w:val="22"/>
          <w:shd w:val="clear" w:color="auto" w:fill="auto"/>
        </w:rPr>
        <w:t>4.1.6. При нарушении Поставщиком условий поставки, Заказчик имеет право требовать замены товара, поставленного с нарушениями условий поставки.</w:t>
      </w:r>
    </w:p>
    <w:p w:rsidR="00F82DAD" w:rsidRPr="00F82DAD" w:rsidRDefault="00F82DAD" w:rsidP="00F82DAD">
      <w:pPr>
        <w:tabs>
          <w:tab w:val="left" w:pos="709"/>
        </w:tabs>
        <w:autoSpaceDE w:val="0"/>
        <w:autoSpaceDN w:val="0"/>
        <w:adjustRightInd w:val="0"/>
        <w:ind w:firstLine="709"/>
        <w:rPr>
          <w:rFonts w:eastAsia="Times New Roman"/>
          <w:color w:val="auto"/>
          <w:sz w:val="22"/>
          <w:szCs w:val="22"/>
          <w:shd w:val="clear" w:color="auto" w:fill="auto"/>
        </w:rPr>
      </w:pPr>
      <w:r w:rsidRPr="00F82DAD">
        <w:rPr>
          <w:rFonts w:eastAsia="Times New Roman"/>
          <w:color w:val="auto"/>
          <w:sz w:val="22"/>
          <w:szCs w:val="22"/>
          <w:shd w:val="clear" w:color="auto" w:fill="auto"/>
        </w:rPr>
        <w:t>4.1.7. Требовать возмещения убытков, причиненных по вине Поставщика.</w:t>
      </w:r>
    </w:p>
    <w:p w:rsidR="00F82DAD" w:rsidRPr="00F82DAD" w:rsidRDefault="00F82DAD" w:rsidP="00F82DAD">
      <w:pPr>
        <w:tabs>
          <w:tab w:val="left" w:pos="709"/>
        </w:tabs>
        <w:autoSpaceDE w:val="0"/>
        <w:autoSpaceDN w:val="0"/>
        <w:adjustRightInd w:val="0"/>
        <w:ind w:firstLine="709"/>
        <w:rPr>
          <w:rFonts w:eastAsia="Times New Roman"/>
          <w:color w:val="auto"/>
          <w:sz w:val="22"/>
          <w:szCs w:val="22"/>
          <w:shd w:val="clear" w:color="auto" w:fill="auto"/>
        </w:rPr>
      </w:pPr>
      <w:r w:rsidRPr="00F82DAD">
        <w:rPr>
          <w:rFonts w:eastAsia="Times New Roman"/>
          <w:b/>
          <w:color w:val="auto"/>
          <w:sz w:val="22"/>
          <w:szCs w:val="22"/>
          <w:shd w:val="clear" w:color="auto" w:fill="auto"/>
        </w:rPr>
        <w:t>4.2. Заказчик обязан</w:t>
      </w:r>
      <w:r w:rsidRPr="00F82DAD">
        <w:rPr>
          <w:rFonts w:eastAsia="Times New Roman"/>
          <w:color w:val="auto"/>
          <w:sz w:val="22"/>
          <w:szCs w:val="22"/>
          <w:shd w:val="clear" w:color="auto" w:fill="auto"/>
        </w:rPr>
        <w:t>:</w:t>
      </w:r>
    </w:p>
    <w:p w:rsidR="00F82DAD" w:rsidRPr="00F82DAD" w:rsidRDefault="00F82DAD" w:rsidP="00F82DAD">
      <w:pPr>
        <w:ind w:firstLine="709"/>
        <w:rPr>
          <w:rFonts w:eastAsia="Times New Roman"/>
          <w:color w:val="auto"/>
          <w:sz w:val="22"/>
          <w:szCs w:val="22"/>
          <w:shd w:val="clear" w:color="auto" w:fill="auto"/>
        </w:rPr>
      </w:pPr>
      <w:r w:rsidRPr="00F82DAD">
        <w:rPr>
          <w:rFonts w:eastAsia="Times New Roman"/>
          <w:color w:val="auto"/>
          <w:sz w:val="22"/>
          <w:szCs w:val="22"/>
          <w:shd w:val="clear" w:color="auto" w:fill="auto"/>
        </w:rPr>
        <w:t>4.2.1. Принять надлежащим образом поставленный товар и своевременно оплатить его в соответствии с условиями настоящего Договора.</w:t>
      </w:r>
    </w:p>
    <w:p w:rsidR="00F82DAD" w:rsidRPr="00F82DAD" w:rsidRDefault="00F82DAD" w:rsidP="00F82DAD">
      <w:pPr>
        <w:ind w:firstLine="709"/>
        <w:rPr>
          <w:rFonts w:eastAsia="Times New Roman"/>
          <w:color w:val="auto"/>
          <w:sz w:val="22"/>
          <w:szCs w:val="22"/>
          <w:shd w:val="clear" w:color="auto" w:fill="auto"/>
        </w:rPr>
      </w:pPr>
      <w:r w:rsidRPr="00F82DAD">
        <w:rPr>
          <w:rFonts w:eastAsia="Times New Roman"/>
          <w:color w:val="auto"/>
          <w:sz w:val="22"/>
          <w:szCs w:val="22"/>
          <w:shd w:val="clear" w:color="auto" w:fill="auto"/>
        </w:rPr>
        <w:t>4.2.2. Своевременно сообщить Поставщику о недостатках Товара, обнаруженных в ходе приемки.</w:t>
      </w:r>
    </w:p>
    <w:p w:rsidR="00F82DAD" w:rsidRPr="00F82DAD" w:rsidRDefault="00F82DAD" w:rsidP="00F82DAD">
      <w:pPr>
        <w:ind w:firstLine="709"/>
        <w:rPr>
          <w:rFonts w:eastAsia="Times New Roman"/>
          <w:color w:val="auto"/>
          <w:sz w:val="22"/>
          <w:szCs w:val="22"/>
          <w:shd w:val="clear" w:color="auto" w:fill="auto"/>
        </w:rPr>
      </w:pPr>
      <w:r w:rsidRPr="00F82DAD">
        <w:rPr>
          <w:rFonts w:eastAsia="Times New Roman"/>
          <w:color w:val="auto"/>
          <w:sz w:val="22"/>
          <w:szCs w:val="22"/>
          <w:shd w:val="clear" w:color="auto" w:fill="auto"/>
        </w:rPr>
        <w:t>4.2.3. В случае обнаружения недостатков и(или) дефектов в поставленном Товаре направить Поставщику уведомление с указанием недостатков и(или) дефектов.</w:t>
      </w:r>
    </w:p>
    <w:p w:rsidR="00F82DAD" w:rsidRPr="00F82DAD" w:rsidRDefault="00F82DAD" w:rsidP="00F82DAD">
      <w:pPr>
        <w:ind w:firstLine="709"/>
        <w:rPr>
          <w:rFonts w:eastAsia="Times New Roman"/>
          <w:color w:val="auto"/>
          <w:sz w:val="22"/>
          <w:szCs w:val="22"/>
          <w:shd w:val="clear" w:color="auto" w:fill="auto"/>
        </w:rPr>
      </w:pPr>
      <w:r w:rsidRPr="00F82DAD">
        <w:rPr>
          <w:rFonts w:eastAsia="Times New Roman"/>
          <w:color w:val="auto"/>
          <w:sz w:val="22"/>
          <w:szCs w:val="22"/>
          <w:shd w:val="clear" w:color="auto" w:fill="auto"/>
        </w:rPr>
        <w:t>4.2.4. Принять решение об одностороннем отказе от исполнения Договора в случае,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w:t>
      </w:r>
    </w:p>
    <w:p w:rsidR="00F82DAD" w:rsidRPr="00F82DAD" w:rsidRDefault="00F82DAD" w:rsidP="00F82DAD">
      <w:pPr>
        <w:ind w:firstLine="709"/>
        <w:rPr>
          <w:rFonts w:eastAsia="Times New Roman"/>
          <w:color w:val="auto"/>
          <w:sz w:val="22"/>
          <w:szCs w:val="22"/>
          <w:shd w:val="clear" w:color="auto" w:fill="auto"/>
        </w:rPr>
      </w:pPr>
      <w:r w:rsidRPr="00F82DAD">
        <w:rPr>
          <w:rFonts w:eastAsia="Times New Roman"/>
          <w:color w:val="auto"/>
          <w:sz w:val="22"/>
          <w:szCs w:val="22"/>
          <w:shd w:val="clear" w:color="auto" w:fill="auto"/>
        </w:rPr>
        <w:t>4.2.5. В случае принятия решения об одностороннем отказе от исполнения настоящего Договора в течение трех рабочих дней с даты принятия указанного решения направить Поставщику уведомление о принятом решении по почте заказным письмом с уведомлением о вручении по адресу Поставщика, указанному в настоящем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w:t>
      </w:r>
    </w:p>
    <w:p w:rsidR="00F82DAD" w:rsidRPr="00F82DAD" w:rsidRDefault="00F82DAD" w:rsidP="00F82DAD">
      <w:pPr>
        <w:ind w:firstLine="709"/>
        <w:rPr>
          <w:rFonts w:eastAsia="Times New Roman"/>
          <w:color w:val="auto"/>
          <w:sz w:val="22"/>
          <w:szCs w:val="22"/>
          <w:shd w:val="clear" w:color="auto" w:fill="auto"/>
        </w:rPr>
      </w:pPr>
      <w:r w:rsidRPr="00F82DAD">
        <w:rPr>
          <w:rFonts w:eastAsia="Times New Roman"/>
          <w:color w:val="auto"/>
          <w:sz w:val="22"/>
          <w:szCs w:val="22"/>
          <w:shd w:val="clear" w:color="auto" w:fill="auto"/>
        </w:rPr>
        <w:t>4.2.6. Требовать уплаты неустоек (штрафов, пеней) в соответствии с разделом 9 настоящего Договора.</w:t>
      </w:r>
    </w:p>
    <w:p w:rsidR="00F82DAD" w:rsidRPr="00F82DAD" w:rsidRDefault="00F82DAD" w:rsidP="00F82DAD">
      <w:pPr>
        <w:ind w:firstLine="709"/>
        <w:rPr>
          <w:rFonts w:eastAsia="Times New Roman"/>
          <w:color w:val="auto"/>
          <w:sz w:val="22"/>
          <w:szCs w:val="22"/>
          <w:shd w:val="clear" w:color="auto" w:fill="auto"/>
        </w:rPr>
      </w:pPr>
      <w:r w:rsidRPr="00F82DAD">
        <w:rPr>
          <w:rFonts w:eastAsia="Times New Roman"/>
          <w:color w:val="auto"/>
          <w:sz w:val="22"/>
          <w:szCs w:val="22"/>
          <w:shd w:val="clear" w:color="auto" w:fill="auto"/>
        </w:rPr>
        <w:t>4.2.7. Осуществлять контроль</w:t>
      </w:r>
      <w:r w:rsidR="00A33C1E">
        <w:rPr>
          <w:rFonts w:eastAsia="Times New Roman"/>
          <w:color w:val="auto"/>
          <w:sz w:val="22"/>
          <w:szCs w:val="22"/>
          <w:shd w:val="clear" w:color="auto" w:fill="auto"/>
        </w:rPr>
        <w:t xml:space="preserve"> </w:t>
      </w:r>
      <w:r w:rsidRPr="00F82DAD">
        <w:rPr>
          <w:rFonts w:eastAsia="Times New Roman"/>
          <w:color w:val="auto"/>
          <w:sz w:val="22"/>
          <w:szCs w:val="22"/>
          <w:shd w:val="clear" w:color="auto" w:fill="auto"/>
        </w:rPr>
        <w:t>за исполнением Поставщиком</w:t>
      </w:r>
      <w:r w:rsidR="00A33C1E">
        <w:rPr>
          <w:rFonts w:eastAsia="Times New Roman"/>
          <w:color w:val="auto"/>
          <w:sz w:val="22"/>
          <w:szCs w:val="22"/>
          <w:shd w:val="clear" w:color="auto" w:fill="auto"/>
        </w:rPr>
        <w:t xml:space="preserve"> </w:t>
      </w:r>
      <w:r w:rsidRPr="00F82DAD">
        <w:rPr>
          <w:rFonts w:eastAsia="Times New Roman"/>
          <w:color w:val="auto"/>
          <w:sz w:val="22"/>
          <w:szCs w:val="22"/>
          <w:shd w:val="clear" w:color="auto" w:fill="auto"/>
        </w:rPr>
        <w:t xml:space="preserve">условий Договора в соответствии с законодательством Российской Федерации. </w:t>
      </w:r>
    </w:p>
    <w:p w:rsidR="00F82DAD" w:rsidRPr="00F82DAD" w:rsidRDefault="00F82DAD" w:rsidP="00F82DAD">
      <w:pPr>
        <w:tabs>
          <w:tab w:val="left" w:pos="709"/>
        </w:tabs>
        <w:autoSpaceDE w:val="0"/>
        <w:autoSpaceDN w:val="0"/>
        <w:adjustRightInd w:val="0"/>
        <w:ind w:firstLine="709"/>
        <w:rPr>
          <w:rFonts w:eastAsia="Times New Roman"/>
          <w:color w:val="auto"/>
          <w:sz w:val="22"/>
          <w:szCs w:val="22"/>
          <w:shd w:val="clear" w:color="auto" w:fill="auto"/>
        </w:rPr>
      </w:pPr>
      <w:r w:rsidRPr="00F82DAD">
        <w:rPr>
          <w:rFonts w:eastAsia="Times New Roman"/>
          <w:b/>
          <w:color w:val="auto"/>
          <w:sz w:val="22"/>
          <w:szCs w:val="22"/>
          <w:shd w:val="clear" w:color="auto" w:fill="auto"/>
        </w:rPr>
        <w:t>4.3. Поставщик вправе</w:t>
      </w:r>
      <w:r w:rsidRPr="00F82DAD">
        <w:rPr>
          <w:rFonts w:eastAsia="Times New Roman"/>
          <w:color w:val="auto"/>
          <w:sz w:val="22"/>
          <w:szCs w:val="22"/>
          <w:shd w:val="clear" w:color="auto" w:fill="auto"/>
        </w:rPr>
        <w:t>:</w:t>
      </w:r>
    </w:p>
    <w:p w:rsidR="00F82DAD" w:rsidRPr="00F82DAD" w:rsidRDefault="00F82DAD" w:rsidP="00F82DAD">
      <w:pPr>
        <w:widowControl w:val="0"/>
        <w:tabs>
          <w:tab w:val="left" w:pos="709"/>
        </w:tabs>
        <w:autoSpaceDE w:val="0"/>
        <w:autoSpaceDN w:val="0"/>
        <w:adjustRightInd w:val="0"/>
        <w:ind w:firstLine="709"/>
        <w:rPr>
          <w:rFonts w:eastAsia="Times New Roman"/>
          <w:color w:val="auto"/>
          <w:sz w:val="22"/>
          <w:szCs w:val="22"/>
          <w:shd w:val="clear" w:color="auto" w:fill="auto"/>
        </w:rPr>
      </w:pPr>
      <w:r w:rsidRPr="00F82DAD">
        <w:rPr>
          <w:rFonts w:eastAsia="Times New Roman"/>
          <w:color w:val="auto"/>
          <w:sz w:val="22"/>
          <w:szCs w:val="22"/>
          <w:shd w:val="clear" w:color="auto" w:fill="auto"/>
        </w:rPr>
        <w:t>4.3.1. Требовать своевременной оплаты поставленного Товара.</w:t>
      </w:r>
    </w:p>
    <w:p w:rsidR="00F82DAD" w:rsidRPr="00F82DAD" w:rsidRDefault="00F82DAD" w:rsidP="00F82DAD">
      <w:pPr>
        <w:tabs>
          <w:tab w:val="left" w:pos="709"/>
        </w:tabs>
        <w:autoSpaceDE w:val="0"/>
        <w:autoSpaceDN w:val="0"/>
        <w:adjustRightInd w:val="0"/>
        <w:ind w:firstLine="709"/>
        <w:rPr>
          <w:rFonts w:eastAsia="Times New Roman"/>
          <w:color w:val="auto"/>
          <w:sz w:val="22"/>
          <w:szCs w:val="22"/>
          <w:shd w:val="clear" w:color="auto" w:fill="auto"/>
        </w:rPr>
      </w:pPr>
      <w:r w:rsidRPr="00F82DAD">
        <w:rPr>
          <w:rFonts w:eastAsia="Times New Roman"/>
          <w:color w:val="auto"/>
          <w:sz w:val="22"/>
          <w:szCs w:val="22"/>
          <w:shd w:val="clear" w:color="auto" w:fill="auto"/>
        </w:rPr>
        <w:t>4.3.2. Получать от</w:t>
      </w:r>
      <w:r w:rsidR="00A33C1E">
        <w:rPr>
          <w:rFonts w:eastAsia="Times New Roman"/>
          <w:color w:val="auto"/>
          <w:sz w:val="22"/>
          <w:szCs w:val="22"/>
          <w:shd w:val="clear" w:color="auto" w:fill="auto"/>
        </w:rPr>
        <w:t xml:space="preserve"> </w:t>
      </w:r>
      <w:r w:rsidRPr="00F82DAD">
        <w:rPr>
          <w:rFonts w:eastAsia="Times New Roman"/>
          <w:color w:val="auto"/>
          <w:sz w:val="22"/>
          <w:szCs w:val="22"/>
          <w:shd w:val="clear" w:color="auto" w:fill="auto"/>
        </w:rPr>
        <w:t>Заказчика разъяснения и уточнения по вопросам поставки товара в рамках настоящего Договора.</w:t>
      </w:r>
    </w:p>
    <w:p w:rsidR="00F82DAD" w:rsidRPr="00F82DAD" w:rsidRDefault="00F82DAD" w:rsidP="00F82DAD">
      <w:pPr>
        <w:tabs>
          <w:tab w:val="left" w:pos="709"/>
        </w:tabs>
        <w:autoSpaceDE w:val="0"/>
        <w:autoSpaceDN w:val="0"/>
        <w:adjustRightInd w:val="0"/>
        <w:ind w:firstLine="709"/>
        <w:rPr>
          <w:rFonts w:eastAsia="Times New Roman"/>
          <w:color w:val="auto"/>
          <w:sz w:val="22"/>
          <w:szCs w:val="22"/>
          <w:shd w:val="clear" w:color="auto" w:fill="auto"/>
        </w:rPr>
      </w:pPr>
      <w:r w:rsidRPr="00F82DAD">
        <w:rPr>
          <w:rFonts w:eastAsia="Times New Roman"/>
          <w:b/>
          <w:color w:val="auto"/>
          <w:sz w:val="22"/>
          <w:szCs w:val="22"/>
          <w:shd w:val="clear" w:color="auto" w:fill="auto"/>
        </w:rPr>
        <w:t>4.4. Поставщик обязан</w:t>
      </w:r>
      <w:r w:rsidRPr="00F82DAD">
        <w:rPr>
          <w:rFonts w:eastAsia="Times New Roman"/>
          <w:color w:val="auto"/>
          <w:sz w:val="22"/>
          <w:szCs w:val="22"/>
          <w:shd w:val="clear" w:color="auto" w:fill="auto"/>
        </w:rPr>
        <w:t>:</w:t>
      </w:r>
    </w:p>
    <w:p w:rsidR="00F82DAD" w:rsidRPr="00F82DAD" w:rsidRDefault="00F82DAD" w:rsidP="00F82DAD">
      <w:pPr>
        <w:tabs>
          <w:tab w:val="left" w:pos="630"/>
          <w:tab w:val="left" w:pos="709"/>
        </w:tabs>
        <w:ind w:firstLine="709"/>
        <w:rPr>
          <w:rFonts w:eastAsia="Times New Roman"/>
          <w:color w:val="auto"/>
          <w:sz w:val="22"/>
          <w:szCs w:val="22"/>
          <w:shd w:val="clear" w:color="auto" w:fill="auto"/>
        </w:rPr>
      </w:pPr>
      <w:r w:rsidRPr="00F82DAD">
        <w:rPr>
          <w:rFonts w:eastAsia="Times New Roman"/>
          <w:color w:val="auto"/>
          <w:sz w:val="22"/>
          <w:szCs w:val="22"/>
          <w:shd w:val="clear" w:color="auto" w:fill="auto"/>
        </w:rPr>
        <w:t xml:space="preserve">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и </w:t>
      </w:r>
      <w:r w:rsidRPr="00F82DAD">
        <w:rPr>
          <w:rFonts w:eastAsia="Times New Roman"/>
          <w:color w:val="0D0D0D"/>
          <w:sz w:val="22"/>
          <w:szCs w:val="22"/>
          <w:shd w:val="clear" w:color="auto" w:fill="auto"/>
        </w:rPr>
        <w:t>представить все необходимые документы, предусмотренные пунктом 1.5 настоящего Договора.</w:t>
      </w:r>
    </w:p>
    <w:p w:rsidR="00F82DAD" w:rsidRPr="00F82DAD" w:rsidRDefault="00F82DAD" w:rsidP="00F82DAD">
      <w:pPr>
        <w:tabs>
          <w:tab w:val="left" w:pos="709"/>
        </w:tabs>
        <w:autoSpaceDE w:val="0"/>
        <w:autoSpaceDN w:val="0"/>
        <w:adjustRightInd w:val="0"/>
        <w:ind w:firstLine="709"/>
        <w:rPr>
          <w:rFonts w:eastAsia="Times New Roman"/>
          <w:b/>
          <w:color w:val="auto"/>
          <w:sz w:val="22"/>
          <w:szCs w:val="22"/>
          <w:shd w:val="clear" w:color="auto" w:fill="auto"/>
        </w:rPr>
      </w:pPr>
      <w:r w:rsidRPr="00F82DAD">
        <w:rPr>
          <w:rFonts w:eastAsia="Times New Roman"/>
          <w:color w:val="auto"/>
          <w:sz w:val="22"/>
          <w:szCs w:val="22"/>
          <w:shd w:val="clear" w:color="auto" w:fill="auto"/>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rsidR="00F82DAD" w:rsidRPr="00F82DAD" w:rsidRDefault="00F82DAD" w:rsidP="00F82DAD">
      <w:pPr>
        <w:tabs>
          <w:tab w:val="left" w:pos="709"/>
        </w:tabs>
        <w:autoSpaceDE w:val="0"/>
        <w:autoSpaceDN w:val="0"/>
        <w:adjustRightInd w:val="0"/>
        <w:ind w:firstLine="709"/>
        <w:rPr>
          <w:rFonts w:eastAsia="Times New Roman"/>
          <w:color w:val="auto"/>
          <w:sz w:val="22"/>
          <w:szCs w:val="22"/>
          <w:shd w:val="clear" w:color="auto" w:fill="auto"/>
        </w:rPr>
      </w:pPr>
      <w:r w:rsidRPr="00F82DAD">
        <w:rPr>
          <w:rFonts w:eastAsia="Times New Roman"/>
          <w:color w:val="auto"/>
          <w:sz w:val="22"/>
          <w:szCs w:val="22"/>
          <w:shd w:val="clear" w:color="auto" w:fill="auto"/>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rsidR="00F82DAD" w:rsidRPr="00F82DAD" w:rsidRDefault="00F82DAD" w:rsidP="00F82DAD">
      <w:pPr>
        <w:autoSpaceDE w:val="0"/>
        <w:autoSpaceDN w:val="0"/>
        <w:adjustRightInd w:val="0"/>
        <w:ind w:firstLine="709"/>
        <w:rPr>
          <w:rFonts w:eastAsia="Times New Roman"/>
          <w:color w:val="auto"/>
          <w:sz w:val="22"/>
          <w:szCs w:val="22"/>
          <w:shd w:val="clear" w:color="auto" w:fill="auto"/>
        </w:rPr>
      </w:pPr>
      <w:r w:rsidRPr="00F82DAD">
        <w:rPr>
          <w:rFonts w:eastAsia="Times New Roman"/>
          <w:color w:val="auto"/>
          <w:sz w:val="22"/>
          <w:szCs w:val="22"/>
          <w:shd w:val="clear" w:color="auto" w:fill="auto"/>
        </w:rPr>
        <w:t>4.4.4. Гарантировать качество Товара.</w:t>
      </w:r>
    </w:p>
    <w:p w:rsidR="00F82DAD" w:rsidRPr="00F82DAD" w:rsidRDefault="00F82DAD" w:rsidP="00F82DAD">
      <w:pPr>
        <w:autoSpaceDE w:val="0"/>
        <w:autoSpaceDN w:val="0"/>
        <w:adjustRightInd w:val="0"/>
        <w:ind w:firstLine="709"/>
        <w:rPr>
          <w:rFonts w:eastAsia="Times New Roman"/>
          <w:color w:val="auto"/>
          <w:sz w:val="22"/>
          <w:szCs w:val="22"/>
          <w:shd w:val="clear" w:color="auto" w:fill="auto"/>
        </w:rPr>
      </w:pPr>
      <w:r w:rsidRPr="00F82DAD">
        <w:rPr>
          <w:rFonts w:eastAsia="Times New Roman"/>
          <w:color w:val="auto"/>
          <w:sz w:val="22"/>
          <w:szCs w:val="22"/>
          <w:shd w:val="clear" w:color="auto" w:fill="auto"/>
        </w:rPr>
        <w:t>4.4.5. Произвести замену Товара, поставленного с нарушением условий настоящего Договора.</w:t>
      </w:r>
    </w:p>
    <w:p w:rsidR="00F82DAD" w:rsidRPr="00F82DAD" w:rsidRDefault="00F82DAD" w:rsidP="00F82DAD">
      <w:pPr>
        <w:autoSpaceDE w:val="0"/>
        <w:autoSpaceDN w:val="0"/>
        <w:adjustRightInd w:val="0"/>
        <w:ind w:firstLine="709"/>
        <w:rPr>
          <w:rFonts w:eastAsia="Times New Roman"/>
          <w:color w:val="auto"/>
          <w:sz w:val="22"/>
          <w:szCs w:val="22"/>
          <w:shd w:val="clear" w:color="auto" w:fill="auto"/>
        </w:rPr>
      </w:pPr>
      <w:r w:rsidRPr="00F82DAD">
        <w:rPr>
          <w:rFonts w:eastAsia="Times New Roman"/>
          <w:color w:val="auto"/>
          <w:sz w:val="22"/>
          <w:szCs w:val="22"/>
          <w:shd w:val="clear" w:color="auto" w:fill="auto"/>
        </w:rPr>
        <w:t>4.4.6.</w:t>
      </w:r>
      <w:r w:rsidRPr="00F82DAD">
        <w:rPr>
          <w:rFonts w:eastAsia="Times New Roman"/>
          <w:color w:val="auto"/>
          <w:sz w:val="22"/>
          <w:szCs w:val="22"/>
          <w:shd w:val="clear" w:color="auto" w:fill="auto"/>
        </w:rPr>
        <w:tab/>
        <w:t>Нести ответственность перед Заказчиком за свои действия по настоящему Договору и возместить в полном объеме причиненный ущерб (убытки).</w:t>
      </w:r>
    </w:p>
    <w:p w:rsidR="00F82DAD" w:rsidRPr="00F82DAD" w:rsidRDefault="00F82DAD" w:rsidP="00F82DAD">
      <w:pPr>
        <w:autoSpaceDE w:val="0"/>
        <w:autoSpaceDN w:val="0"/>
        <w:adjustRightInd w:val="0"/>
        <w:ind w:firstLine="709"/>
        <w:rPr>
          <w:rFonts w:eastAsia="Times New Roman"/>
          <w:color w:val="auto"/>
          <w:sz w:val="22"/>
          <w:szCs w:val="22"/>
          <w:shd w:val="clear" w:color="auto" w:fill="auto"/>
        </w:rPr>
      </w:pPr>
      <w:r w:rsidRPr="00F82DAD">
        <w:rPr>
          <w:rFonts w:eastAsia="Times New Roman"/>
          <w:color w:val="auto"/>
          <w:sz w:val="22"/>
          <w:szCs w:val="22"/>
          <w:shd w:val="clear" w:color="auto" w:fill="auto"/>
        </w:rPr>
        <w:t>4.4.7. Нести ответственность перед Заказчиком за повреждения товара, возникшие из-за неправильной упаковки.</w:t>
      </w:r>
    </w:p>
    <w:p w:rsidR="00F82DAD" w:rsidRPr="00F82DAD" w:rsidRDefault="00F82DAD" w:rsidP="00F82DAD">
      <w:pPr>
        <w:autoSpaceDE w:val="0"/>
        <w:autoSpaceDN w:val="0"/>
        <w:adjustRightInd w:val="0"/>
        <w:ind w:firstLine="709"/>
        <w:rPr>
          <w:rFonts w:eastAsia="Times New Roman"/>
          <w:color w:val="auto"/>
          <w:sz w:val="22"/>
          <w:szCs w:val="22"/>
          <w:shd w:val="clear" w:color="auto" w:fill="auto"/>
        </w:rPr>
      </w:pPr>
      <w:r w:rsidRPr="00F82DAD">
        <w:rPr>
          <w:rFonts w:eastAsia="Times New Roman"/>
          <w:color w:val="auto"/>
          <w:sz w:val="22"/>
          <w:szCs w:val="22"/>
          <w:shd w:val="clear" w:color="auto" w:fill="auto"/>
        </w:rPr>
        <w:t>4.4.8. Обеспечить присутствие своего уполномоченного представителя при передаче товара Заказчику.</w:t>
      </w:r>
    </w:p>
    <w:p w:rsidR="00F82DAD" w:rsidRPr="00F82DAD" w:rsidRDefault="00F82DAD" w:rsidP="00F82DAD">
      <w:pPr>
        <w:autoSpaceDE w:val="0"/>
        <w:autoSpaceDN w:val="0"/>
        <w:adjustRightInd w:val="0"/>
        <w:ind w:firstLine="709"/>
        <w:rPr>
          <w:rFonts w:eastAsia="Times New Roman"/>
          <w:color w:val="auto"/>
          <w:sz w:val="22"/>
          <w:szCs w:val="22"/>
          <w:shd w:val="clear" w:color="auto" w:fill="auto"/>
        </w:rPr>
      </w:pPr>
      <w:r w:rsidRPr="00F82DAD">
        <w:rPr>
          <w:rFonts w:eastAsia="Times New Roman"/>
          <w:color w:val="auto"/>
          <w:sz w:val="22"/>
          <w:szCs w:val="22"/>
          <w:shd w:val="clear" w:color="auto" w:fill="auto"/>
        </w:rPr>
        <w:t>4.4.9. В случае отказа Заказчика от приемки товара (полностью или в части) на основании п. 4.1.2 настоящего Договора, Поставщик обязан незамедлительно устранить недостатки, и исполнить свои обязательства по Договору в соответствии с его условиями.</w:t>
      </w:r>
    </w:p>
    <w:p w:rsidR="00F82DAD" w:rsidRPr="00F82DAD" w:rsidRDefault="00F82DAD" w:rsidP="00F82DAD">
      <w:pPr>
        <w:shd w:val="clear" w:color="auto" w:fill="FFFFFF"/>
        <w:tabs>
          <w:tab w:val="left" w:pos="709"/>
        </w:tabs>
        <w:ind w:firstLine="709"/>
        <w:jc w:val="center"/>
        <w:rPr>
          <w:rFonts w:eastAsia="Times New Roman"/>
          <w:b/>
          <w:color w:val="auto"/>
          <w:sz w:val="22"/>
          <w:szCs w:val="22"/>
          <w:shd w:val="clear" w:color="auto" w:fill="auto"/>
        </w:rPr>
      </w:pPr>
      <w:r w:rsidRPr="00F82DAD">
        <w:rPr>
          <w:rFonts w:eastAsia="Times New Roman"/>
          <w:b/>
          <w:color w:val="auto"/>
          <w:sz w:val="22"/>
          <w:szCs w:val="22"/>
          <w:shd w:val="clear" w:color="auto" w:fill="auto"/>
        </w:rPr>
        <w:t>5. СРОК, МЕСТО И УСЛОВИЯ ПОСТАВКИ</w:t>
      </w:r>
    </w:p>
    <w:p w:rsidR="00F82DAD" w:rsidRPr="00F82DAD" w:rsidRDefault="00F82DAD" w:rsidP="00F82DAD">
      <w:pPr>
        <w:tabs>
          <w:tab w:val="left" w:pos="709"/>
        </w:tabs>
        <w:autoSpaceDE w:val="0"/>
        <w:autoSpaceDN w:val="0"/>
        <w:adjustRightInd w:val="0"/>
        <w:ind w:firstLine="709"/>
        <w:rPr>
          <w:rFonts w:eastAsia="Times New Roman"/>
          <w:color w:val="auto"/>
          <w:sz w:val="22"/>
          <w:szCs w:val="22"/>
          <w:shd w:val="clear" w:color="auto" w:fill="auto"/>
        </w:rPr>
      </w:pPr>
      <w:r w:rsidRPr="00F82DAD">
        <w:rPr>
          <w:rFonts w:eastAsia="Times New Roman"/>
          <w:color w:val="auto"/>
          <w:sz w:val="22"/>
          <w:szCs w:val="22"/>
          <w:shd w:val="clear" w:color="auto" w:fill="auto"/>
        </w:rPr>
        <w:t>5.1. Поставка Товара осуществляется двумя партиями в течение 20 (двадцати) рабочих дней с момента подачи заявки Заказчиком. Заявки подаются до 30.06.2023г.</w:t>
      </w:r>
    </w:p>
    <w:p w:rsidR="00F82DAD" w:rsidRPr="00F82DAD" w:rsidRDefault="00F82DAD" w:rsidP="00F82DAD">
      <w:pPr>
        <w:tabs>
          <w:tab w:val="left" w:pos="709"/>
        </w:tabs>
        <w:autoSpaceDE w:val="0"/>
        <w:autoSpaceDN w:val="0"/>
        <w:adjustRightInd w:val="0"/>
        <w:ind w:firstLine="709"/>
        <w:rPr>
          <w:rFonts w:eastAsia="Times New Roman"/>
          <w:color w:val="auto"/>
          <w:sz w:val="22"/>
          <w:szCs w:val="22"/>
          <w:shd w:val="clear" w:color="auto" w:fill="auto"/>
        </w:rPr>
      </w:pPr>
      <w:r w:rsidRPr="00F82DAD">
        <w:rPr>
          <w:rFonts w:eastAsia="Times New Roman"/>
          <w:color w:val="auto"/>
          <w:sz w:val="22"/>
          <w:szCs w:val="22"/>
          <w:shd w:val="clear" w:color="auto" w:fill="auto"/>
        </w:rPr>
        <w:t>5.2. По соглашению сторон срок действия договора может быть продлен.</w:t>
      </w:r>
    </w:p>
    <w:p w:rsidR="00F82DAD" w:rsidRPr="00F82DAD" w:rsidRDefault="00F82DAD" w:rsidP="00F82DAD">
      <w:pPr>
        <w:tabs>
          <w:tab w:val="left" w:pos="709"/>
        </w:tabs>
        <w:autoSpaceDE w:val="0"/>
        <w:autoSpaceDN w:val="0"/>
        <w:adjustRightInd w:val="0"/>
        <w:ind w:firstLine="709"/>
        <w:rPr>
          <w:rFonts w:eastAsia="Times New Roman"/>
          <w:color w:val="auto"/>
          <w:sz w:val="22"/>
          <w:szCs w:val="22"/>
          <w:shd w:val="clear" w:color="auto" w:fill="auto"/>
        </w:rPr>
      </w:pPr>
      <w:r w:rsidRPr="00F82DAD">
        <w:rPr>
          <w:rFonts w:eastAsia="Times New Roman"/>
          <w:color w:val="auto"/>
          <w:sz w:val="22"/>
          <w:szCs w:val="22"/>
          <w:shd w:val="clear" w:color="auto" w:fill="auto"/>
        </w:rPr>
        <w:t>5.3. Погрузка и доставка товара осуществляется силами и средствами Поставщика до склада Заказчика и входит в стоимость товара. Адрес склада: РМЭ, г. Йошкар-Ола, ул. Дружбы, д. 2 (далее – место поставки).</w:t>
      </w:r>
    </w:p>
    <w:p w:rsidR="00F82DAD" w:rsidRPr="00F82DAD" w:rsidRDefault="00F82DAD" w:rsidP="00F82DAD">
      <w:pPr>
        <w:tabs>
          <w:tab w:val="left" w:pos="709"/>
        </w:tabs>
        <w:autoSpaceDE w:val="0"/>
        <w:autoSpaceDN w:val="0"/>
        <w:adjustRightInd w:val="0"/>
        <w:ind w:firstLine="709"/>
        <w:rPr>
          <w:rFonts w:eastAsia="Times New Roman"/>
          <w:color w:val="auto"/>
          <w:sz w:val="22"/>
          <w:szCs w:val="22"/>
          <w:shd w:val="clear" w:color="auto" w:fill="auto"/>
        </w:rPr>
      </w:pPr>
      <w:r w:rsidRPr="00F82DAD">
        <w:rPr>
          <w:rFonts w:eastAsia="Times New Roman"/>
          <w:color w:val="auto"/>
          <w:sz w:val="22"/>
          <w:szCs w:val="22"/>
          <w:shd w:val="clear" w:color="auto" w:fill="auto"/>
        </w:rPr>
        <w:t>Разгрузка товара в месте поставки возможна силами Заказчика при условии возможности вертикальной разгрузки (кран-балкой).</w:t>
      </w:r>
    </w:p>
    <w:p w:rsidR="00F82DAD" w:rsidRPr="00F82DAD" w:rsidRDefault="00F82DAD" w:rsidP="00F82DAD">
      <w:pPr>
        <w:tabs>
          <w:tab w:val="left" w:pos="709"/>
        </w:tabs>
        <w:autoSpaceDE w:val="0"/>
        <w:autoSpaceDN w:val="0"/>
        <w:adjustRightInd w:val="0"/>
        <w:ind w:firstLine="709"/>
        <w:rPr>
          <w:rFonts w:eastAsia="Times New Roman"/>
          <w:color w:val="000000"/>
          <w:sz w:val="22"/>
          <w:szCs w:val="22"/>
          <w:shd w:val="clear" w:color="auto" w:fill="auto"/>
        </w:rPr>
      </w:pPr>
      <w:r w:rsidRPr="00F82DAD">
        <w:rPr>
          <w:rFonts w:eastAsia="Times New Roman"/>
          <w:color w:val="auto"/>
          <w:sz w:val="22"/>
          <w:szCs w:val="22"/>
          <w:shd w:val="clear" w:color="auto" w:fill="auto"/>
        </w:rPr>
        <w:t xml:space="preserve">5.4. Поставка Товара должна быть осуществлена Поставщиком в полном объеме, в соответствии с заявкой и в установленные настоящим Договором сроки по адресу, указанному в п.5.3 настоящего Договора </w:t>
      </w:r>
      <w:r w:rsidRPr="00F82DAD">
        <w:rPr>
          <w:rFonts w:eastAsia="Times New Roman"/>
          <w:color w:val="000000"/>
          <w:sz w:val="22"/>
          <w:szCs w:val="22"/>
          <w:shd w:val="clear" w:color="auto" w:fill="auto"/>
        </w:rPr>
        <w:t xml:space="preserve">(в рабочие дни с 8.00 до 16.00 часов по московскому времени). </w:t>
      </w:r>
    </w:p>
    <w:p w:rsidR="00F82DAD" w:rsidRPr="00F82DAD" w:rsidRDefault="00F82DAD" w:rsidP="00F82DAD">
      <w:pPr>
        <w:tabs>
          <w:tab w:val="left" w:pos="709"/>
        </w:tabs>
        <w:ind w:firstLine="709"/>
        <w:jc w:val="center"/>
        <w:rPr>
          <w:rFonts w:eastAsia="Times New Roman"/>
          <w:color w:val="auto"/>
          <w:sz w:val="22"/>
          <w:szCs w:val="22"/>
          <w:shd w:val="clear" w:color="auto" w:fill="auto"/>
        </w:rPr>
      </w:pPr>
      <w:r w:rsidRPr="00F82DAD">
        <w:rPr>
          <w:rFonts w:eastAsia="Times New Roman"/>
          <w:b/>
          <w:color w:val="auto"/>
          <w:sz w:val="22"/>
          <w:szCs w:val="22"/>
          <w:shd w:val="clear" w:color="auto" w:fill="auto"/>
        </w:rPr>
        <w:t xml:space="preserve">6. ПОРЯДОК СДАЧИ-ПРИЕМКИ ТОВАРА </w:t>
      </w:r>
      <w:r w:rsidRPr="00F82DAD">
        <w:rPr>
          <w:rFonts w:eastAsia="Times New Roman"/>
          <w:b/>
          <w:color w:val="auto"/>
          <w:sz w:val="22"/>
          <w:szCs w:val="22"/>
          <w:shd w:val="clear" w:color="auto" w:fill="auto"/>
        </w:rPr>
        <w:tab/>
      </w:r>
    </w:p>
    <w:p w:rsidR="00F82DAD" w:rsidRPr="00F82DAD" w:rsidRDefault="00F82DAD" w:rsidP="00F82DAD">
      <w:pPr>
        <w:tabs>
          <w:tab w:val="left" w:pos="709"/>
        </w:tabs>
        <w:autoSpaceDE w:val="0"/>
        <w:autoSpaceDN w:val="0"/>
        <w:adjustRightInd w:val="0"/>
        <w:ind w:firstLine="709"/>
        <w:rPr>
          <w:rFonts w:eastAsia="Times New Roman"/>
          <w:color w:val="auto"/>
          <w:sz w:val="22"/>
          <w:szCs w:val="22"/>
          <w:shd w:val="clear" w:color="auto" w:fill="auto"/>
        </w:rPr>
      </w:pPr>
      <w:r w:rsidRPr="00F82DAD">
        <w:rPr>
          <w:rFonts w:eastAsia="Times New Roman"/>
          <w:color w:val="auto"/>
          <w:sz w:val="22"/>
          <w:szCs w:val="22"/>
          <w:shd w:val="clear" w:color="auto" w:fill="auto"/>
        </w:rPr>
        <w:t>6.1. П</w:t>
      </w:r>
      <w:r w:rsidRPr="00F82DAD">
        <w:rPr>
          <w:rFonts w:eastAsia="Arial"/>
          <w:color w:val="auto"/>
          <w:sz w:val="22"/>
          <w:szCs w:val="22"/>
          <w:shd w:val="clear" w:color="auto" w:fill="auto"/>
        </w:rPr>
        <w:t>риемка выполненных обязательств</w:t>
      </w:r>
      <w:r w:rsidRPr="00F82DAD">
        <w:rPr>
          <w:rFonts w:eastAsia="Times New Roman"/>
          <w:color w:val="auto"/>
          <w:sz w:val="22"/>
          <w:szCs w:val="22"/>
          <w:shd w:val="clear" w:color="auto" w:fill="auto"/>
        </w:rPr>
        <w:t xml:space="preserve"> включает в себя проверку обязательств по поставке Товара на соответствие требованиям настоящего</w:t>
      </w:r>
      <w:r w:rsidR="00A33C1E">
        <w:rPr>
          <w:rFonts w:eastAsia="Times New Roman"/>
          <w:color w:val="auto"/>
          <w:sz w:val="22"/>
          <w:szCs w:val="22"/>
          <w:shd w:val="clear" w:color="auto" w:fill="auto"/>
        </w:rPr>
        <w:t xml:space="preserve"> </w:t>
      </w:r>
      <w:r w:rsidRPr="00F82DAD">
        <w:rPr>
          <w:rFonts w:eastAsia="Times New Roman"/>
          <w:color w:val="auto"/>
          <w:sz w:val="22"/>
          <w:szCs w:val="22"/>
          <w:shd w:val="clear" w:color="auto" w:fill="auto"/>
        </w:rPr>
        <w:t xml:space="preserve">Договора. </w:t>
      </w:r>
    </w:p>
    <w:p w:rsidR="00F82DAD" w:rsidRPr="00F82DAD" w:rsidRDefault="00F82DAD" w:rsidP="00F82DAD">
      <w:pPr>
        <w:tabs>
          <w:tab w:val="left" w:pos="630"/>
          <w:tab w:val="left" w:pos="709"/>
        </w:tabs>
        <w:ind w:firstLine="709"/>
        <w:rPr>
          <w:rFonts w:eastAsia="Times New Roman"/>
          <w:color w:val="auto"/>
          <w:sz w:val="22"/>
          <w:szCs w:val="22"/>
          <w:shd w:val="clear" w:color="auto" w:fill="auto"/>
        </w:rPr>
      </w:pPr>
      <w:r w:rsidRPr="00F82DAD">
        <w:rPr>
          <w:rFonts w:eastAsia="Times New Roman"/>
          <w:color w:val="auto"/>
          <w:sz w:val="22"/>
          <w:szCs w:val="22"/>
          <w:shd w:val="clear" w:color="auto" w:fill="auto"/>
        </w:rPr>
        <w:t>6.2. При поставке Товара Поставщик передает Заказчику все документы, предусмотренные пунктом 1.5 настоящего Договора.</w:t>
      </w:r>
    </w:p>
    <w:p w:rsidR="00F82DAD" w:rsidRPr="00F82DAD" w:rsidRDefault="00F82DAD" w:rsidP="00F82DAD">
      <w:pPr>
        <w:autoSpaceDE w:val="0"/>
        <w:autoSpaceDN w:val="0"/>
        <w:adjustRightInd w:val="0"/>
        <w:ind w:firstLine="709"/>
        <w:rPr>
          <w:rFonts w:eastAsia="Calibri"/>
          <w:color w:val="auto"/>
          <w:sz w:val="22"/>
          <w:szCs w:val="22"/>
          <w:shd w:val="clear" w:color="auto" w:fill="auto"/>
          <w:lang w:eastAsia="en-US"/>
        </w:rPr>
      </w:pPr>
      <w:r w:rsidRPr="00F82DAD">
        <w:rPr>
          <w:rFonts w:eastAsia="Calibri"/>
          <w:color w:val="auto"/>
          <w:sz w:val="22"/>
          <w:szCs w:val="22"/>
          <w:shd w:val="clear" w:color="auto" w:fill="auto"/>
          <w:lang w:eastAsia="en-US"/>
        </w:rPr>
        <w:t>6.3. Для проверки поставленного Поставщиком Товара, предусмотренного настоящим Договором, в части его соответствия условиям Договора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 на основании Договоров, заключенных в соответствии с Положением.</w:t>
      </w:r>
    </w:p>
    <w:p w:rsidR="00F82DAD" w:rsidRPr="00F82DAD" w:rsidRDefault="00F82DAD" w:rsidP="00F82DAD">
      <w:pPr>
        <w:autoSpaceDE w:val="0"/>
        <w:autoSpaceDN w:val="0"/>
        <w:adjustRightInd w:val="0"/>
        <w:ind w:firstLine="709"/>
        <w:rPr>
          <w:rFonts w:eastAsia="Calibri"/>
          <w:color w:val="auto"/>
          <w:sz w:val="22"/>
          <w:szCs w:val="22"/>
          <w:shd w:val="clear" w:color="auto" w:fill="auto"/>
          <w:lang w:eastAsia="en-US"/>
        </w:rPr>
      </w:pPr>
      <w:r w:rsidRPr="00F82DAD">
        <w:rPr>
          <w:rFonts w:eastAsia="Calibri"/>
          <w:color w:val="auto"/>
          <w:sz w:val="22"/>
          <w:szCs w:val="22"/>
          <w:shd w:val="clear" w:color="auto" w:fill="auto"/>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F82DAD" w:rsidRPr="00F82DAD" w:rsidRDefault="00F82DAD" w:rsidP="00F82DAD">
      <w:pPr>
        <w:autoSpaceDE w:val="0"/>
        <w:autoSpaceDN w:val="0"/>
        <w:adjustRightInd w:val="0"/>
        <w:ind w:firstLine="709"/>
        <w:rPr>
          <w:rFonts w:eastAsia="Calibri"/>
          <w:color w:val="auto"/>
          <w:sz w:val="22"/>
          <w:szCs w:val="22"/>
          <w:shd w:val="clear" w:color="auto" w:fill="auto"/>
          <w:lang w:eastAsia="en-US"/>
        </w:rPr>
      </w:pPr>
      <w:r w:rsidRPr="00F82DAD">
        <w:rPr>
          <w:rFonts w:eastAsia="Calibri"/>
          <w:color w:val="auto"/>
          <w:sz w:val="22"/>
          <w:szCs w:val="22"/>
          <w:shd w:val="clear" w:color="auto" w:fill="auto"/>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rsidR="00F82DAD" w:rsidRPr="00F82DAD" w:rsidRDefault="00F82DAD" w:rsidP="00F82DAD">
      <w:pPr>
        <w:tabs>
          <w:tab w:val="left" w:pos="630"/>
          <w:tab w:val="left" w:pos="709"/>
        </w:tabs>
        <w:ind w:firstLine="709"/>
        <w:rPr>
          <w:rFonts w:eastAsia="Times New Roman"/>
          <w:color w:val="auto"/>
          <w:sz w:val="22"/>
          <w:szCs w:val="22"/>
          <w:shd w:val="clear" w:color="auto" w:fill="auto"/>
        </w:rPr>
      </w:pPr>
      <w:r w:rsidRPr="00F82DAD">
        <w:rPr>
          <w:rFonts w:eastAsia="Times New Roman"/>
          <w:color w:val="auto"/>
          <w:sz w:val="22"/>
          <w:szCs w:val="22"/>
          <w:shd w:val="clear" w:color="auto" w:fill="auto"/>
        </w:rPr>
        <w:t>6.4. По решению Заказчика для приемки предоставленных Поставщиком результатов может создаваться приемочная комиссия, которая состоит не менее чем из пяти человек.</w:t>
      </w:r>
    </w:p>
    <w:p w:rsidR="00F82DAD" w:rsidRPr="00F82DAD" w:rsidRDefault="00F82DAD" w:rsidP="00F82DAD">
      <w:pPr>
        <w:tabs>
          <w:tab w:val="left" w:pos="630"/>
          <w:tab w:val="left" w:pos="709"/>
        </w:tabs>
        <w:ind w:firstLine="709"/>
        <w:rPr>
          <w:rFonts w:eastAsia="Times New Roman"/>
          <w:color w:val="auto"/>
          <w:sz w:val="22"/>
          <w:szCs w:val="22"/>
          <w:shd w:val="clear" w:color="auto" w:fill="auto"/>
        </w:rPr>
      </w:pPr>
      <w:r w:rsidRPr="00F82DAD">
        <w:rPr>
          <w:rFonts w:eastAsia="Times New Roman"/>
          <w:color w:val="auto"/>
          <w:sz w:val="22"/>
          <w:szCs w:val="22"/>
          <w:shd w:val="clear" w:color="auto" w:fill="auto"/>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предоставленных Поставщиком результатов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F82DAD" w:rsidRPr="00F82DAD" w:rsidRDefault="00F82DAD" w:rsidP="00F82DAD">
      <w:pPr>
        <w:tabs>
          <w:tab w:val="left" w:pos="709"/>
        </w:tabs>
        <w:autoSpaceDE w:val="0"/>
        <w:autoSpaceDN w:val="0"/>
        <w:adjustRightInd w:val="0"/>
        <w:ind w:firstLine="709"/>
        <w:rPr>
          <w:rFonts w:eastAsia="Arial"/>
          <w:color w:val="000000"/>
          <w:sz w:val="22"/>
          <w:szCs w:val="22"/>
          <w:shd w:val="clear" w:color="auto" w:fill="auto"/>
        </w:rPr>
      </w:pPr>
      <w:r w:rsidRPr="00F82DAD">
        <w:rPr>
          <w:rFonts w:eastAsia="Times New Roman"/>
          <w:color w:val="auto"/>
          <w:sz w:val="22"/>
          <w:szCs w:val="22"/>
          <w:shd w:val="clear" w:color="auto" w:fill="auto"/>
        </w:rPr>
        <w:t xml:space="preserve">6.5. Приемка товара по количеству и ассортименту осуществляется Заказчиком в момент разгрузки Товара в месте поставки в соответствии со Спецификацией, </w:t>
      </w:r>
      <w:r w:rsidRPr="00F82DAD">
        <w:rPr>
          <w:rFonts w:eastAsia="Times New Roman"/>
          <w:color w:val="000000"/>
          <w:sz w:val="22"/>
          <w:szCs w:val="22"/>
          <w:shd w:val="clear" w:color="auto" w:fill="auto"/>
        </w:rPr>
        <w:t>по комплектности – в соответствии с Техническим заданием.</w:t>
      </w:r>
      <w:r w:rsidRPr="00F82DAD">
        <w:rPr>
          <w:rFonts w:eastAsia="Arial"/>
          <w:color w:val="000000"/>
          <w:sz w:val="22"/>
          <w:szCs w:val="22"/>
          <w:shd w:val="clear" w:color="auto" w:fill="auto"/>
        </w:rPr>
        <w:t xml:space="preserve"> По окончании приемки подписывается товарная накладная.</w:t>
      </w:r>
    </w:p>
    <w:p w:rsidR="00F82DAD" w:rsidRPr="00F82DAD" w:rsidRDefault="00F82DAD" w:rsidP="00F82DAD">
      <w:pPr>
        <w:tabs>
          <w:tab w:val="left" w:pos="709"/>
        </w:tabs>
        <w:autoSpaceDE w:val="0"/>
        <w:autoSpaceDN w:val="0"/>
        <w:adjustRightInd w:val="0"/>
        <w:ind w:firstLine="709"/>
        <w:rPr>
          <w:rFonts w:eastAsia="Times New Roman"/>
          <w:color w:val="auto"/>
          <w:sz w:val="22"/>
          <w:szCs w:val="22"/>
          <w:shd w:val="clear" w:color="auto" w:fill="auto"/>
        </w:rPr>
      </w:pPr>
      <w:r w:rsidRPr="00F82DAD">
        <w:rPr>
          <w:rFonts w:eastAsia="Times New Roman"/>
          <w:color w:val="000000"/>
          <w:sz w:val="22"/>
          <w:szCs w:val="22"/>
          <w:shd w:val="clear" w:color="auto" w:fill="auto"/>
        </w:rPr>
        <w:t>6.5.1. При поступлении товара в неисправной таре (упаковке) составляется</w:t>
      </w:r>
      <w:r w:rsidRPr="00F82DAD">
        <w:rPr>
          <w:rFonts w:eastAsia="Times New Roman"/>
          <w:color w:val="auto"/>
          <w:sz w:val="22"/>
          <w:szCs w:val="22"/>
          <w:shd w:val="clear" w:color="auto" w:fill="auto"/>
        </w:rPr>
        <w:t xml:space="preserve"> Акт о состоянии и недостатках тары (упаковки).</w:t>
      </w:r>
    </w:p>
    <w:p w:rsidR="00F82DAD" w:rsidRPr="00F82DAD" w:rsidRDefault="00F82DAD" w:rsidP="00F82DAD">
      <w:pPr>
        <w:tabs>
          <w:tab w:val="left" w:pos="709"/>
        </w:tabs>
        <w:autoSpaceDE w:val="0"/>
        <w:autoSpaceDN w:val="0"/>
        <w:adjustRightInd w:val="0"/>
        <w:ind w:firstLine="709"/>
        <w:rPr>
          <w:rFonts w:eastAsia="Times New Roman"/>
          <w:color w:val="auto"/>
          <w:sz w:val="22"/>
          <w:szCs w:val="22"/>
          <w:shd w:val="clear" w:color="auto" w:fill="auto"/>
        </w:rPr>
      </w:pPr>
      <w:r w:rsidRPr="00F82DAD">
        <w:rPr>
          <w:rFonts w:eastAsia="Times New Roman"/>
          <w:color w:val="auto"/>
          <w:sz w:val="22"/>
          <w:szCs w:val="22"/>
          <w:shd w:val="clear" w:color="auto" w:fill="auto"/>
        </w:rPr>
        <w:t xml:space="preserve">6.5.2. Осмотр товара, поступившего в исправной упаковке, производится при вскрытии упаковки. </w:t>
      </w:r>
    </w:p>
    <w:p w:rsidR="00F82DAD" w:rsidRPr="00F82DAD" w:rsidRDefault="00F82DAD" w:rsidP="00F82DAD">
      <w:pPr>
        <w:tabs>
          <w:tab w:val="left" w:pos="709"/>
        </w:tabs>
        <w:autoSpaceDE w:val="0"/>
        <w:autoSpaceDN w:val="0"/>
        <w:adjustRightInd w:val="0"/>
        <w:ind w:firstLine="709"/>
        <w:rPr>
          <w:rFonts w:eastAsia="Times New Roman"/>
          <w:color w:val="auto"/>
          <w:sz w:val="22"/>
          <w:szCs w:val="22"/>
          <w:shd w:val="clear" w:color="auto" w:fill="auto"/>
        </w:rPr>
      </w:pPr>
      <w:r w:rsidRPr="00F82DAD">
        <w:rPr>
          <w:rFonts w:eastAsia="Times New Roman"/>
          <w:color w:val="auto"/>
          <w:sz w:val="22"/>
          <w:szCs w:val="22"/>
          <w:shd w:val="clear" w:color="auto" w:fill="auto"/>
        </w:rPr>
        <w:t>6.5.3. При обнаружении в ходе приемки недостачи и (или) некомплектности товара Стороны составляют и подписывают двусторонний акт о недостаче. Поставщик обязуется поставить недостающее количество Товара и (или) комплектующих в течение 5 рабочих дней с момента подписания такого акта.</w:t>
      </w:r>
    </w:p>
    <w:p w:rsidR="00F82DAD" w:rsidRPr="00F82DAD" w:rsidRDefault="00F82DAD" w:rsidP="00F82DAD">
      <w:pPr>
        <w:tabs>
          <w:tab w:val="left" w:pos="709"/>
        </w:tabs>
        <w:autoSpaceDE w:val="0"/>
        <w:autoSpaceDN w:val="0"/>
        <w:adjustRightInd w:val="0"/>
        <w:ind w:firstLine="709"/>
        <w:rPr>
          <w:rFonts w:eastAsia="Times New Roman"/>
          <w:color w:val="auto"/>
          <w:sz w:val="22"/>
          <w:szCs w:val="22"/>
          <w:shd w:val="clear" w:color="auto" w:fill="auto"/>
        </w:rPr>
      </w:pPr>
      <w:r w:rsidRPr="00F82DAD">
        <w:rPr>
          <w:rFonts w:eastAsia="Times New Roman"/>
          <w:color w:val="auto"/>
          <w:sz w:val="22"/>
          <w:szCs w:val="22"/>
          <w:shd w:val="clear" w:color="auto" w:fill="auto"/>
        </w:rPr>
        <w:t>6.6. Приемка товара по качеству производится Заказчиком.  При отсутствии замечаний к качеству Товара Заказчик принимает</w:t>
      </w:r>
      <w:r w:rsidR="00A33C1E">
        <w:rPr>
          <w:rFonts w:eastAsia="Times New Roman"/>
          <w:color w:val="auto"/>
          <w:sz w:val="22"/>
          <w:szCs w:val="22"/>
          <w:shd w:val="clear" w:color="auto" w:fill="auto"/>
        </w:rPr>
        <w:t xml:space="preserve"> </w:t>
      </w:r>
      <w:r w:rsidRPr="00F82DAD">
        <w:rPr>
          <w:rFonts w:eastAsia="Times New Roman"/>
          <w:color w:val="auto"/>
          <w:sz w:val="22"/>
          <w:szCs w:val="22"/>
          <w:shd w:val="clear" w:color="auto" w:fill="auto"/>
        </w:rPr>
        <w:t>товар по качеству и в течение 3 рабочих дней с момента приемки</w:t>
      </w:r>
      <w:r w:rsidR="00A33C1E">
        <w:rPr>
          <w:rFonts w:eastAsia="Times New Roman"/>
          <w:color w:val="auto"/>
          <w:sz w:val="22"/>
          <w:szCs w:val="22"/>
          <w:shd w:val="clear" w:color="auto" w:fill="auto"/>
        </w:rPr>
        <w:t xml:space="preserve"> </w:t>
      </w:r>
      <w:r w:rsidRPr="00F82DAD">
        <w:rPr>
          <w:rFonts w:eastAsia="Times New Roman"/>
          <w:color w:val="auto"/>
          <w:sz w:val="22"/>
          <w:szCs w:val="22"/>
          <w:shd w:val="clear" w:color="auto" w:fill="auto"/>
        </w:rPr>
        <w:t>Товара.</w:t>
      </w:r>
    </w:p>
    <w:p w:rsidR="00F82DAD" w:rsidRPr="00F82DAD" w:rsidRDefault="00F82DAD" w:rsidP="00F82DAD">
      <w:pPr>
        <w:tabs>
          <w:tab w:val="left" w:pos="709"/>
        </w:tabs>
        <w:autoSpaceDE w:val="0"/>
        <w:autoSpaceDN w:val="0"/>
        <w:adjustRightInd w:val="0"/>
        <w:ind w:firstLine="709"/>
        <w:rPr>
          <w:rFonts w:eastAsia="Times New Roman"/>
          <w:color w:val="auto"/>
          <w:sz w:val="22"/>
          <w:szCs w:val="22"/>
          <w:shd w:val="clear" w:color="auto" w:fill="auto"/>
        </w:rPr>
      </w:pPr>
      <w:r w:rsidRPr="00F82DAD">
        <w:rPr>
          <w:rFonts w:eastAsia="Times New Roman"/>
          <w:color w:val="auto"/>
          <w:sz w:val="22"/>
          <w:szCs w:val="22"/>
          <w:shd w:val="clear" w:color="auto" w:fill="auto"/>
        </w:rPr>
        <w:t>6.6.1.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w:t>
      </w:r>
    </w:p>
    <w:p w:rsidR="00F82DAD" w:rsidRPr="00F82DAD" w:rsidRDefault="00F82DAD" w:rsidP="00F82DAD">
      <w:pPr>
        <w:tabs>
          <w:tab w:val="left" w:pos="709"/>
        </w:tabs>
        <w:autoSpaceDE w:val="0"/>
        <w:autoSpaceDN w:val="0"/>
        <w:adjustRightInd w:val="0"/>
        <w:ind w:firstLine="709"/>
        <w:rPr>
          <w:rFonts w:eastAsia="Times New Roman"/>
          <w:color w:val="auto"/>
          <w:sz w:val="22"/>
          <w:szCs w:val="22"/>
          <w:shd w:val="clear" w:color="auto" w:fill="auto"/>
        </w:rPr>
      </w:pPr>
      <w:r w:rsidRPr="00F82DAD">
        <w:rPr>
          <w:rFonts w:eastAsia="Times New Roman"/>
          <w:color w:val="auto"/>
          <w:sz w:val="22"/>
          <w:szCs w:val="22"/>
          <w:shd w:val="clear" w:color="auto" w:fill="auto"/>
        </w:rPr>
        <w:t xml:space="preserve">6.6.2. В случае неявки представителя Поставщика в течение 3 дней Заказчик составляет акт об обнаружении недостатков Товара самостоятельно. </w:t>
      </w:r>
    </w:p>
    <w:p w:rsidR="00F82DAD" w:rsidRPr="00F82DAD" w:rsidRDefault="00F82DAD" w:rsidP="00F82DAD">
      <w:pPr>
        <w:tabs>
          <w:tab w:val="left" w:pos="709"/>
        </w:tabs>
        <w:autoSpaceDE w:val="0"/>
        <w:autoSpaceDN w:val="0"/>
        <w:adjustRightInd w:val="0"/>
        <w:ind w:firstLine="709"/>
        <w:rPr>
          <w:rFonts w:eastAsia="Times New Roman"/>
          <w:color w:val="auto"/>
          <w:sz w:val="22"/>
          <w:szCs w:val="22"/>
          <w:shd w:val="clear" w:color="auto" w:fill="auto"/>
        </w:rPr>
      </w:pPr>
      <w:r w:rsidRPr="00F82DAD">
        <w:rPr>
          <w:rFonts w:eastAsia="Times New Roman"/>
          <w:color w:val="auto"/>
          <w:sz w:val="22"/>
          <w:szCs w:val="22"/>
          <w:shd w:val="clear" w:color="auto" w:fill="auto"/>
        </w:rPr>
        <w:t>6.6.3. Поставщик обязуется своими силами и за свой счет заменить Товар ненадлежащего качества в течение 5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rsidR="00F82DAD" w:rsidRPr="00F82DAD" w:rsidRDefault="00F82DAD" w:rsidP="00F82DAD">
      <w:pPr>
        <w:tabs>
          <w:tab w:val="left" w:pos="709"/>
        </w:tabs>
        <w:autoSpaceDE w:val="0"/>
        <w:autoSpaceDN w:val="0"/>
        <w:adjustRightInd w:val="0"/>
        <w:ind w:firstLine="709"/>
        <w:rPr>
          <w:rFonts w:eastAsia="Times New Roman"/>
          <w:color w:val="000000"/>
          <w:sz w:val="22"/>
          <w:szCs w:val="22"/>
          <w:shd w:val="clear" w:color="auto" w:fill="auto"/>
        </w:rPr>
      </w:pPr>
      <w:r w:rsidRPr="00F82DAD">
        <w:rPr>
          <w:rFonts w:eastAsia="Times New Roman"/>
          <w:color w:val="000000"/>
          <w:sz w:val="22"/>
          <w:szCs w:val="22"/>
          <w:shd w:val="clear" w:color="auto" w:fill="auto"/>
        </w:rPr>
        <w:t>Расходы, связанные с возвратом Товара ненадлежащего качества, осуществляются за счет средств Поставщика.</w:t>
      </w:r>
    </w:p>
    <w:p w:rsidR="00F82DAD" w:rsidRPr="00F82DAD" w:rsidRDefault="00F82DAD" w:rsidP="00F82DAD">
      <w:pPr>
        <w:tabs>
          <w:tab w:val="left" w:pos="709"/>
        </w:tabs>
        <w:autoSpaceDE w:val="0"/>
        <w:autoSpaceDN w:val="0"/>
        <w:adjustRightInd w:val="0"/>
        <w:ind w:firstLine="709"/>
        <w:rPr>
          <w:rFonts w:eastAsia="Times New Roman"/>
          <w:color w:val="000000"/>
          <w:sz w:val="22"/>
          <w:szCs w:val="22"/>
          <w:shd w:val="clear" w:color="auto" w:fill="auto"/>
        </w:rPr>
      </w:pPr>
      <w:r w:rsidRPr="00F82DAD">
        <w:rPr>
          <w:rFonts w:eastAsia="Times New Roman"/>
          <w:color w:val="000000"/>
          <w:sz w:val="22"/>
          <w:szCs w:val="22"/>
          <w:shd w:val="clear" w:color="auto" w:fill="auto"/>
        </w:rPr>
        <w:t xml:space="preserve">6.6.4. Товар, не соответствующий по качеству условиям настоящего Договора, считается не поставленным. </w:t>
      </w:r>
    </w:p>
    <w:p w:rsidR="00F82DAD" w:rsidRPr="00F82DAD" w:rsidRDefault="00F82DAD" w:rsidP="00F82DAD">
      <w:pPr>
        <w:ind w:firstLine="709"/>
        <w:rPr>
          <w:rFonts w:eastAsia="Times New Roman"/>
          <w:color w:val="auto"/>
          <w:sz w:val="22"/>
          <w:szCs w:val="22"/>
          <w:shd w:val="clear" w:color="auto" w:fill="auto"/>
        </w:rPr>
      </w:pPr>
      <w:r w:rsidRPr="00F82DAD">
        <w:rPr>
          <w:rFonts w:eastAsia="Times New Roman"/>
          <w:color w:val="auto"/>
          <w:sz w:val="22"/>
          <w:szCs w:val="22"/>
          <w:shd w:val="clear" w:color="auto" w:fill="auto"/>
        </w:rPr>
        <w:t>6.7. Обязанность Поставщика по поставке товара считается исполненной в момент подписания Заказчиком передаточных документов.</w:t>
      </w:r>
    </w:p>
    <w:p w:rsidR="00F82DAD" w:rsidRPr="00F82DAD" w:rsidRDefault="00F82DAD" w:rsidP="00F82DAD">
      <w:pPr>
        <w:ind w:firstLine="709"/>
        <w:rPr>
          <w:rFonts w:eastAsia="Times New Roman"/>
          <w:color w:val="auto"/>
          <w:sz w:val="22"/>
          <w:szCs w:val="22"/>
          <w:shd w:val="clear" w:color="auto" w:fill="auto"/>
        </w:rPr>
      </w:pPr>
      <w:r w:rsidRPr="00F82DAD">
        <w:rPr>
          <w:rFonts w:eastAsia="Times New Roman"/>
          <w:color w:val="auto"/>
          <w:sz w:val="22"/>
          <w:szCs w:val="22"/>
          <w:shd w:val="clear" w:color="auto" w:fill="auto"/>
        </w:rPr>
        <w:t>6.8. Риск случайной гибели Товара или повреждения товара, а также право собственности на Товар переходит на Заказчика после подписания Сторонами всех передаточных документов сторонами.</w:t>
      </w:r>
    </w:p>
    <w:p w:rsidR="00F82DAD" w:rsidRPr="00F82DAD" w:rsidRDefault="00F82DAD" w:rsidP="00F82DAD">
      <w:pPr>
        <w:tabs>
          <w:tab w:val="left" w:pos="709"/>
        </w:tabs>
        <w:autoSpaceDE w:val="0"/>
        <w:autoSpaceDN w:val="0"/>
        <w:adjustRightInd w:val="0"/>
        <w:ind w:firstLine="709"/>
        <w:rPr>
          <w:rFonts w:eastAsia="Times New Roman"/>
          <w:color w:val="auto"/>
          <w:sz w:val="22"/>
          <w:szCs w:val="22"/>
          <w:shd w:val="clear" w:color="auto" w:fill="auto"/>
        </w:rPr>
      </w:pPr>
      <w:r w:rsidRPr="00F82DAD">
        <w:rPr>
          <w:rFonts w:eastAsia="Times New Roman"/>
          <w:color w:val="auto"/>
          <w:sz w:val="22"/>
          <w:szCs w:val="22"/>
          <w:shd w:val="clear" w:color="auto" w:fill="auto"/>
        </w:rPr>
        <w:t>6.9. Все виды погрузочно-разгрузочных работ, включая работ с применением грузоподъемных механизмов, осуществляются Поставщиком.</w:t>
      </w:r>
    </w:p>
    <w:p w:rsidR="00F82DAD" w:rsidRPr="00F82DAD" w:rsidRDefault="00F82DAD" w:rsidP="00F82DAD">
      <w:pPr>
        <w:tabs>
          <w:tab w:val="left" w:pos="709"/>
        </w:tabs>
        <w:autoSpaceDE w:val="0"/>
        <w:autoSpaceDN w:val="0"/>
        <w:adjustRightInd w:val="0"/>
        <w:ind w:firstLine="709"/>
        <w:jc w:val="center"/>
        <w:rPr>
          <w:rFonts w:eastAsia="Times New Roman"/>
          <w:b/>
          <w:color w:val="auto"/>
          <w:sz w:val="22"/>
          <w:szCs w:val="22"/>
          <w:shd w:val="clear" w:color="auto" w:fill="auto"/>
        </w:rPr>
      </w:pPr>
      <w:r w:rsidRPr="00F82DAD">
        <w:rPr>
          <w:rFonts w:eastAsia="Times New Roman"/>
          <w:b/>
          <w:color w:val="auto"/>
          <w:sz w:val="22"/>
          <w:szCs w:val="22"/>
          <w:shd w:val="clear" w:color="auto" w:fill="auto"/>
        </w:rPr>
        <w:t>7. ГАРАНТИЙНЫЕ ОБЯЗАТЕЛЬСТВА</w:t>
      </w:r>
    </w:p>
    <w:p w:rsidR="00F82DAD" w:rsidRPr="00F82DAD" w:rsidRDefault="00F82DAD" w:rsidP="00F82DA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F82DAD">
        <w:rPr>
          <w:rFonts w:eastAsia="Times New Roman"/>
          <w:color w:val="auto"/>
          <w:sz w:val="22"/>
          <w:szCs w:val="22"/>
          <w:shd w:val="clear" w:color="auto" w:fill="auto"/>
        </w:rPr>
        <w:t>7.1. Поставщик гарантирует качество и безопасность поставляемого Товара, соответствие установленным техническим регламентам, с документами в соответствии с действующими стандартами, утвержденными на соответствующий вид Товара и наличием сертификатов качества Госстандарта РФ и завода-изготовителя, обязательных для каждого вида Товара, оформленных в соответствии с российскими стандартами.</w:t>
      </w:r>
    </w:p>
    <w:p w:rsidR="00F82DAD" w:rsidRPr="00F82DAD" w:rsidRDefault="00F82DAD" w:rsidP="00F82DA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F82DAD">
        <w:rPr>
          <w:rFonts w:eastAsia="Times New Roman"/>
          <w:color w:val="auto"/>
          <w:sz w:val="22"/>
          <w:szCs w:val="22"/>
          <w:shd w:val="clear" w:color="auto" w:fill="auto"/>
        </w:rPr>
        <w:t>7.2. Поставляемые Товары должны быть новыми, ранее не находившимися в эксплуатации у Поставщика и (или) третьих лиц, не подвергавшиеся ранее ремонту, модернизации или восстановлению, технически исправными, изготовленным не ранее чем в 2023 году и полностью соответствовать Техническому заданию. Товар должен иметь все необходимые маркировки в соответствии с действующим законодательством РФ. Этикетки и наклейки на упаковках должны быть четкими, чистыми и хорошо читаемыми. Наличие сертификата на данный Товар обязательно.</w:t>
      </w:r>
    </w:p>
    <w:p w:rsidR="00F82DAD" w:rsidRPr="00F82DAD" w:rsidRDefault="00F82DAD" w:rsidP="00F82DAD">
      <w:pPr>
        <w:tabs>
          <w:tab w:val="left" w:pos="709"/>
        </w:tabs>
        <w:ind w:firstLine="709"/>
        <w:rPr>
          <w:rFonts w:eastAsia="Times New Roman"/>
          <w:color w:val="auto"/>
          <w:sz w:val="22"/>
          <w:szCs w:val="22"/>
          <w:shd w:val="clear" w:color="auto" w:fill="auto"/>
        </w:rPr>
      </w:pPr>
      <w:r w:rsidRPr="00F82DAD">
        <w:rPr>
          <w:rFonts w:eastAsia="Times New Roman"/>
          <w:color w:val="auto"/>
          <w:sz w:val="22"/>
          <w:szCs w:val="22"/>
          <w:shd w:val="clear" w:color="auto" w:fill="auto"/>
        </w:rPr>
        <w:t>7.3. Гарантийный срок эксплуатации на Товар определяется в соответствии со сроками, установленными заводами-изготовителями, но не менее 12 (двенадцати) месяцев со дня поставки, в соответствии с требованиями и рекомендациями производителя Товара, указанными в сопроводительной (технической, эксплуатационной) документации к Товару.</w:t>
      </w:r>
    </w:p>
    <w:p w:rsidR="00F82DAD" w:rsidRPr="00F82DAD" w:rsidRDefault="00F82DAD" w:rsidP="00F82DAD">
      <w:pPr>
        <w:tabs>
          <w:tab w:val="left" w:pos="709"/>
        </w:tabs>
        <w:ind w:firstLine="709"/>
        <w:rPr>
          <w:rFonts w:eastAsia="Times New Roman"/>
          <w:color w:val="auto"/>
          <w:sz w:val="22"/>
          <w:szCs w:val="22"/>
          <w:shd w:val="clear" w:color="auto" w:fill="auto"/>
        </w:rPr>
      </w:pPr>
      <w:r w:rsidRPr="00F82DAD">
        <w:rPr>
          <w:rFonts w:eastAsia="Times New Roman"/>
          <w:color w:val="auto"/>
          <w:sz w:val="22"/>
          <w:szCs w:val="22"/>
          <w:shd w:val="clear" w:color="auto" w:fill="auto"/>
        </w:rPr>
        <w:t xml:space="preserve"> 7.4. Гарантийный срок на комплектующие к Товару (при наличии) равен гарантийному сроку на основной Товар.</w:t>
      </w:r>
    </w:p>
    <w:p w:rsidR="00F82DAD" w:rsidRPr="00F82DAD" w:rsidRDefault="00F82DAD" w:rsidP="00F82DA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F82DAD">
        <w:rPr>
          <w:rFonts w:eastAsia="Times New Roman"/>
          <w:color w:val="auto"/>
          <w:sz w:val="22"/>
          <w:szCs w:val="22"/>
          <w:shd w:val="clear" w:color="auto" w:fill="auto"/>
        </w:rPr>
        <w:t>7.5.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rsidR="00F82DAD" w:rsidRPr="00F82DAD" w:rsidRDefault="00F82DAD" w:rsidP="00F82DA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F82DAD">
        <w:rPr>
          <w:rFonts w:eastAsia="Times New Roman"/>
          <w:color w:val="auto"/>
          <w:sz w:val="22"/>
          <w:szCs w:val="22"/>
          <w:shd w:val="clear" w:color="auto" w:fill="auto"/>
        </w:rPr>
        <w:t xml:space="preserve">7.6. В случае обнаружения в течение гарантийного срока Товара ненадлежащего качества и (или) с дефектами, Поставщик за свой счет в согласованные сроки осуществляет замену такогоТовара на Товар надлежащего качества, гарантийный срок начинает действует со дня замены Товара. </w:t>
      </w:r>
    </w:p>
    <w:p w:rsidR="00F82DAD" w:rsidRPr="00F82DAD" w:rsidRDefault="00F82DAD" w:rsidP="00F82DA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F82DAD">
        <w:rPr>
          <w:rFonts w:eastAsia="Times New Roman"/>
          <w:color w:val="auto"/>
          <w:sz w:val="22"/>
          <w:szCs w:val="22"/>
          <w:shd w:val="clear" w:color="auto" w:fill="auto"/>
        </w:rPr>
        <w:t>7.7. Товар ненадлежащего качества возвращается Поставщику за его счет после поставки нового Товара.</w:t>
      </w:r>
    </w:p>
    <w:p w:rsidR="00F82DAD" w:rsidRPr="00F82DAD" w:rsidRDefault="00F82DAD" w:rsidP="00F82DA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F82DAD">
        <w:rPr>
          <w:rFonts w:eastAsia="Times New Roman"/>
          <w:color w:val="auto"/>
          <w:sz w:val="22"/>
          <w:szCs w:val="22"/>
          <w:shd w:val="clear" w:color="auto" w:fill="auto"/>
        </w:rPr>
        <w:t>7.8. При спорных вопросах о причинах возникновения недостатков в Товаре Поставщик оставляет за собой право проведения экспертизы.</w:t>
      </w:r>
    </w:p>
    <w:p w:rsidR="00F82DAD" w:rsidRPr="00F82DAD" w:rsidRDefault="00F82DAD" w:rsidP="00F82DA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sz w:val="22"/>
          <w:shd w:val="clear" w:color="auto" w:fill="auto"/>
        </w:rPr>
      </w:pPr>
      <w:r w:rsidRPr="00F82DAD">
        <w:rPr>
          <w:rFonts w:eastAsia="Times New Roman"/>
          <w:color w:val="auto"/>
          <w:sz w:val="22"/>
          <w:szCs w:val="22"/>
          <w:shd w:val="clear" w:color="auto" w:fill="auto"/>
        </w:rPr>
        <w:t>7.9. Датой исполнения обязательств Поставщика по Договору по гарантии на Товар считается дата окончания гарантийного срока</w:t>
      </w:r>
      <w:r w:rsidRPr="00F82DAD">
        <w:rPr>
          <w:rFonts w:eastAsia="Arial"/>
          <w:color w:val="0000FF"/>
          <w:sz w:val="22"/>
          <w:shd w:val="clear" w:color="auto" w:fill="auto"/>
        </w:rPr>
        <w:t>.</w:t>
      </w:r>
    </w:p>
    <w:p w:rsidR="00F82DAD" w:rsidRPr="00F82DAD" w:rsidRDefault="00F82DAD" w:rsidP="00F82DAD">
      <w:pPr>
        <w:tabs>
          <w:tab w:val="left" w:pos="709"/>
        </w:tabs>
        <w:autoSpaceDE w:val="0"/>
        <w:autoSpaceDN w:val="0"/>
        <w:adjustRightInd w:val="0"/>
        <w:ind w:firstLine="709"/>
        <w:jc w:val="center"/>
        <w:rPr>
          <w:rFonts w:eastAsia="Times New Roman"/>
          <w:b/>
          <w:color w:val="auto"/>
          <w:sz w:val="22"/>
          <w:szCs w:val="22"/>
          <w:shd w:val="clear" w:color="auto" w:fill="auto"/>
        </w:rPr>
      </w:pPr>
      <w:r w:rsidRPr="00F82DAD">
        <w:rPr>
          <w:rFonts w:eastAsia="Times New Roman"/>
          <w:b/>
          <w:color w:val="auto"/>
          <w:sz w:val="22"/>
          <w:szCs w:val="22"/>
          <w:shd w:val="clear" w:color="auto" w:fill="auto"/>
        </w:rPr>
        <w:t xml:space="preserve">8. ОБЕСПЕЧЕНИЕ ИСПОЛНЕНИЯ ДОГОВОРА </w:t>
      </w:r>
    </w:p>
    <w:p w:rsidR="00F82DAD" w:rsidRPr="00F82DAD" w:rsidRDefault="00F82DAD" w:rsidP="00F82DAD">
      <w:pPr>
        <w:autoSpaceDE w:val="0"/>
        <w:autoSpaceDN w:val="0"/>
        <w:adjustRightInd w:val="0"/>
        <w:ind w:firstLine="709"/>
        <w:rPr>
          <w:rFonts w:eastAsia="Times New Roman"/>
          <w:color w:val="000000"/>
          <w:sz w:val="22"/>
          <w:szCs w:val="22"/>
          <w:shd w:val="clear" w:color="auto" w:fill="auto"/>
        </w:rPr>
      </w:pPr>
      <w:r w:rsidRPr="00F82DAD">
        <w:rPr>
          <w:rFonts w:eastAsia="Times New Roman"/>
          <w:color w:val="000000"/>
          <w:sz w:val="22"/>
          <w:szCs w:val="22"/>
          <w:shd w:val="clear" w:color="auto" w:fill="auto"/>
        </w:rPr>
        <w:t>8.1. Обеспечение исполнения настоящего Договора предоставляется Поставщиком на сумму: 169 430 (сто шестьдесят девять тысяч четыреста тридцать) рублей 85 копеек, что составляет 5% от начальной (максимальной)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rsidR="00F82DAD" w:rsidRPr="00F82DAD" w:rsidRDefault="00F82DAD" w:rsidP="00F82DAD">
      <w:pPr>
        <w:autoSpaceDE w:val="0"/>
        <w:autoSpaceDN w:val="0"/>
        <w:adjustRightInd w:val="0"/>
        <w:ind w:firstLine="709"/>
        <w:rPr>
          <w:rFonts w:eastAsia="Times New Roman"/>
          <w:color w:val="000000"/>
          <w:sz w:val="22"/>
          <w:szCs w:val="22"/>
          <w:shd w:val="clear" w:color="auto" w:fill="auto"/>
        </w:rPr>
      </w:pPr>
      <w:r w:rsidRPr="00F82DAD">
        <w:rPr>
          <w:rFonts w:eastAsia="Times New Roman"/>
          <w:color w:val="000000"/>
          <w:sz w:val="22"/>
          <w:szCs w:val="22"/>
          <w:shd w:val="clear" w:color="auto" w:fill="auto"/>
        </w:rPr>
        <w:t>8.2.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документации о проведении аукциона в сумме: 254 145(двести пятьдесят четыре тысячи</w:t>
      </w:r>
      <w:r w:rsidR="00A33C1E">
        <w:rPr>
          <w:rFonts w:eastAsia="Times New Roman"/>
          <w:color w:val="000000"/>
          <w:sz w:val="22"/>
          <w:szCs w:val="22"/>
          <w:shd w:val="clear" w:color="auto" w:fill="auto"/>
        </w:rPr>
        <w:t xml:space="preserve"> </w:t>
      </w:r>
      <w:r w:rsidRPr="00F82DAD">
        <w:rPr>
          <w:rFonts w:eastAsia="Times New Roman"/>
          <w:color w:val="000000"/>
          <w:sz w:val="22"/>
          <w:szCs w:val="22"/>
          <w:shd w:val="clear" w:color="auto" w:fill="auto"/>
        </w:rPr>
        <w:t>сто сорок пять) рублей</w:t>
      </w:r>
      <w:r w:rsidR="00A33C1E">
        <w:rPr>
          <w:rFonts w:eastAsia="Times New Roman"/>
          <w:color w:val="000000"/>
          <w:sz w:val="22"/>
          <w:szCs w:val="22"/>
          <w:shd w:val="clear" w:color="auto" w:fill="auto"/>
        </w:rPr>
        <w:t xml:space="preserve"> </w:t>
      </w:r>
      <w:r w:rsidRPr="00F82DAD">
        <w:rPr>
          <w:rFonts w:eastAsia="Times New Roman"/>
          <w:color w:val="000000"/>
          <w:sz w:val="22"/>
          <w:szCs w:val="22"/>
          <w:shd w:val="clear" w:color="auto" w:fill="auto"/>
        </w:rPr>
        <w:t>27копеек или информацию, подтверждающую добросовестность Поставщиком на дату подачи заявки.</w:t>
      </w:r>
    </w:p>
    <w:p w:rsidR="00F82DAD" w:rsidRPr="00F82DAD" w:rsidRDefault="00F82DAD" w:rsidP="00F82DAD">
      <w:pPr>
        <w:autoSpaceDE w:val="0"/>
        <w:autoSpaceDN w:val="0"/>
        <w:adjustRightInd w:val="0"/>
        <w:ind w:firstLine="709"/>
        <w:rPr>
          <w:rFonts w:eastAsia="Times New Roman"/>
          <w:color w:val="000000"/>
          <w:sz w:val="22"/>
          <w:szCs w:val="22"/>
          <w:shd w:val="clear" w:color="auto" w:fill="auto"/>
        </w:rPr>
      </w:pPr>
      <w:r w:rsidRPr="00F82DAD">
        <w:rPr>
          <w:rFonts w:eastAsia="Times New Roman"/>
          <w:color w:val="000000"/>
          <w:sz w:val="22"/>
          <w:szCs w:val="22"/>
          <w:shd w:val="clear" w:color="auto" w:fill="auto"/>
        </w:rPr>
        <w:t>8.3. Если обеспечение исполнения Договора представляется в виде передачи Заказчику в залог денежных средств, Поставщик, с которым заключается Договор, перечисляет сумму залога денежных средств, указанную в п. 8.__ настоящего Договора, на счёт Заказчика по указанным реквизитам:</w:t>
      </w:r>
    </w:p>
    <w:p w:rsidR="00F82DAD" w:rsidRPr="00F82DAD" w:rsidRDefault="00F82DAD" w:rsidP="00F82DAD">
      <w:pPr>
        <w:autoSpaceDE w:val="0"/>
        <w:autoSpaceDN w:val="0"/>
        <w:adjustRightInd w:val="0"/>
        <w:ind w:firstLine="709"/>
        <w:rPr>
          <w:rFonts w:eastAsia="Times New Roman"/>
          <w:color w:val="000000"/>
          <w:sz w:val="22"/>
          <w:szCs w:val="22"/>
          <w:shd w:val="clear" w:color="auto" w:fill="auto"/>
        </w:rPr>
      </w:pPr>
      <w:r w:rsidRPr="00F82DAD">
        <w:rPr>
          <w:rFonts w:eastAsia="Times New Roman"/>
          <w:color w:val="000000"/>
          <w:sz w:val="22"/>
          <w:szCs w:val="22"/>
          <w:shd w:val="clear" w:color="auto" w:fill="auto"/>
        </w:rPr>
        <w:t xml:space="preserve">МУП «Водоканал» </w:t>
      </w:r>
    </w:p>
    <w:p w:rsidR="00F82DAD" w:rsidRPr="00F82DAD" w:rsidRDefault="00F82DAD" w:rsidP="00F82DAD">
      <w:pPr>
        <w:autoSpaceDE w:val="0"/>
        <w:autoSpaceDN w:val="0"/>
        <w:adjustRightInd w:val="0"/>
        <w:ind w:firstLine="709"/>
        <w:rPr>
          <w:rFonts w:eastAsia="Times New Roman"/>
          <w:color w:val="000000"/>
          <w:sz w:val="22"/>
          <w:szCs w:val="22"/>
          <w:shd w:val="clear" w:color="auto" w:fill="auto"/>
        </w:rPr>
      </w:pPr>
      <w:r w:rsidRPr="00F82DAD">
        <w:rPr>
          <w:rFonts w:eastAsia="Times New Roman"/>
          <w:color w:val="000000"/>
          <w:sz w:val="22"/>
          <w:szCs w:val="22"/>
          <w:shd w:val="clear" w:color="auto" w:fill="auto"/>
        </w:rPr>
        <w:t xml:space="preserve">ИНН 1215020390 </w:t>
      </w:r>
    </w:p>
    <w:p w:rsidR="00F82DAD" w:rsidRPr="00F82DAD" w:rsidRDefault="00F82DAD" w:rsidP="00F82DAD">
      <w:pPr>
        <w:autoSpaceDE w:val="0"/>
        <w:autoSpaceDN w:val="0"/>
        <w:adjustRightInd w:val="0"/>
        <w:ind w:firstLine="709"/>
        <w:rPr>
          <w:rFonts w:eastAsia="Times New Roman"/>
          <w:color w:val="000000"/>
          <w:sz w:val="22"/>
          <w:szCs w:val="22"/>
          <w:shd w:val="clear" w:color="auto" w:fill="auto"/>
        </w:rPr>
      </w:pPr>
      <w:r w:rsidRPr="00F82DAD">
        <w:rPr>
          <w:rFonts w:eastAsia="Times New Roman"/>
          <w:color w:val="000000"/>
          <w:sz w:val="22"/>
          <w:szCs w:val="22"/>
          <w:shd w:val="clear" w:color="auto" w:fill="auto"/>
        </w:rPr>
        <w:t>КПП 121501001</w:t>
      </w:r>
    </w:p>
    <w:p w:rsidR="00F82DAD" w:rsidRPr="00F82DAD" w:rsidRDefault="00F82DAD" w:rsidP="00F82DAD">
      <w:pPr>
        <w:ind w:firstLine="709"/>
        <w:rPr>
          <w:rFonts w:eastAsia="Times New Roman"/>
          <w:color w:val="auto"/>
          <w:sz w:val="22"/>
          <w:szCs w:val="22"/>
          <w:shd w:val="clear" w:color="auto" w:fill="auto"/>
          <w:lang w:eastAsia="zh-CN"/>
        </w:rPr>
      </w:pPr>
      <w:r w:rsidRPr="00F82DAD">
        <w:rPr>
          <w:rFonts w:eastAsia="Times New Roman"/>
          <w:color w:val="auto"/>
          <w:sz w:val="22"/>
          <w:szCs w:val="22"/>
          <w:shd w:val="clear" w:color="auto" w:fill="auto"/>
          <w:lang w:eastAsia="zh-CN"/>
        </w:rPr>
        <w:t xml:space="preserve">Расчетный счет </w:t>
      </w:r>
      <w:r w:rsidRPr="00F82DAD">
        <w:rPr>
          <w:rFonts w:eastAsia="Calibri"/>
          <w:color w:val="auto"/>
          <w:sz w:val="22"/>
          <w:szCs w:val="22"/>
          <w:shd w:val="clear" w:color="auto" w:fill="auto"/>
        </w:rPr>
        <w:t>40702810300000050227</w:t>
      </w:r>
    </w:p>
    <w:p w:rsidR="00F82DAD" w:rsidRPr="00F82DAD" w:rsidRDefault="00F82DAD" w:rsidP="00F82DAD">
      <w:pPr>
        <w:ind w:firstLine="709"/>
        <w:rPr>
          <w:rFonts w:eastAsia="Times New Roman"/>
          <w:color w:val="auto"/>
          <w:sz w:val="22"/>
          <w:szCs w:val="22"/>
          <w:shd w:val="clear" w:color="auto" w:fill="auto"/>
          <w:lang w:eastAsia="zh-CN"/>
        </w:rPr>
      </w:pPr>
      <w:r w:rsidRPr="00F82DAD">
        <w:rPr>
          <w:rFonts w:eastAsia="Times New Roman"/>
          <w:color w:val="auto"/>
          <w:sz w:val="22"/>
          <w:szCs w:val="22"/>
          <w:shd w:val="clear" w:color="auto" w:fill="auto"/>
          <w:lang w:eastAsia="zh-CN"/>
        </w:rPr>
        <w:t xml:space="preserve">Банк получателя: Банк ГПБ (АО) </w:t>
      </w:r>
    </w:p>
    <w:p w:rsidR="00F82DAD" w:rsidRPr="00F82DAD" w:rsidRDefault="00F82DAD" w:rsidP="00F82DAD">
      <w:pPr>
        <w:ind w:firstLine="709"/>
        <w:jc w:val="left"/>
        <w:rPr>
          <w:rFonts w:eastAsia="Times New Roman"/>
          <w:color w:val="auto"/>
          <w:sz w:val="22"/>
          <w:szCs w:val="22"/>
          <w:shd w:val="clear" w:color="auto" w:fill="auto"/>
        </w:rPr>
      </w:pPr>
      <w:r w:rsidRPr="00F82DAD">
        <w:rPr>
          <w:rFonts w:eastAsia="Times New Roman"/>
          <w:color w:val="auto"/>
          <w:sz w:val="22"/>
          <w:szCs w:val="22"/>
          <w:shd w:val="clear" w:color="auto" w:fill="auto"/>
          <w:lang w:eastAsia="zh-CN"/>
        </w:rPr>
        <w:t xml:space="preserve">Корреспондентский счет </w:t>
      </w:r>
      <w:r w:rsidRPr="00F82DAD">
        <w:rPr>
          <w:rFonts w:eastAsia="Times New Roman"/>
          <w:color w:val="auto"/>
          <w:sz w:val="22"/>
          <w:szCs w:val="22"/>
          <w:shd w:val="clear" w:color="auto" w:fill="auto"/>
        </w:rPr>
        <w:t>30101810200000000823</w:t>
      </w:r>
    </w:p>
    <w:p w:rsidR="00F82DAD" w:rsidRPr="00F82DAD" w:rsidRDefault="00F82DAD" w:rsidP="00F82DAD">
      <w:pPr>
        <w:autoSpaceDE w:val="0"/>
        <w:autoSpaceDN w:val="0"/>
        <w:adjustRightInd w:val="0"/>
        <w:ind w:firstLine="709"/>
        <w:rPr>
          <w:rFonts w:eastAsia="Times New Roman"/>
          <w:color w:val="000000"/>
          <w:sz w:val="22"/>
          <w:szCs w:val="22"/>
          <w:shd w:val="clear" w:color="auto" w:fill="auto"/>
        </w:rPr>
      </w:pPr>
      <w:r w:rsidRPr="00F82DAD">
        <w:rPr>
          <w:rFonts w:eastAsia="Times New Roman"/>
          <w:color w:val="auto"/>
          <w:sz w:val="22"/>
          <w:szCs w:val="22"/>
          <w:shd w:val="clear" w:color="auto" w:fill="auto"/>
        </w:rPr>
        <w:t>БИК 042202764</w:t>
      </w:r>
    </w:p>
    <w:p w:rsidR="00F82DAD" w:rsidRPr="00F82DAD" w:rsidRDefault="00F82DAD" w:rsidP="00F82DAD">
      <w:pPr>
        <w:autoSpaceDE w:val="0"/>
        <w:autoSpaceDN w:val="0"/>
        <w:adjustRightInd w:val="0"/>
        <w:ind w:firstLine="709"/>
        <w:rPr>
          <w:rFonts w:eastAsia="Times New Roman"/>
          <w:color w:val="000000"/>
          <w:sz w:val="22"/>
          <w:szCs w:val="22"/>
          <w:shd w:val="clear" w:color="auto" w:fill="auto"/>
        </w:rPr>
      </w:pPr>
      <w:r w:rsidRPr="00F82DAD">
        <w:rPr>
          <w:rFonts w:eastAsia="Times New Roman"/>
          <w:color w:val="auto"/>
          <w:sz w:val="22"/>
          <w:szCs w:val="22"/>
          <w:shd w:val="clear" w:color="auto" w:fill="auto"/>
        </w:rPr>
        <w:t>В поле «назначение платежа» обязательно указать: «</w:t>
      </w:r>
      <w:r w:rsidRPr="00F82DAD">
        <w:rPr>
          <w:rFonts w:eastAsia="Times New Roman"/>
          <w:color w:val="000000"/>
          <w:sz w:val="22"/>
          <w:szCs w:val="22"/>
          <w:shd w:val="clear" w:color="auto" w:fill="auto"/>
        </w:rPr>
        <w:t xml:space="preserve">Средства для </w:t>
      </w:r>
      <w:r w:rsidRPr="00F82DAD">
        <w:rPr>
          <w:rFonts w:eastAsia="Times New Roman"/>
          <w:color w:val="auto"/>
          <w:sz w:val="22"/>
          <w:szCs w:val="22"/>
          <w:shd w:val="clear" w:color="auto" w:fill="auto"/>
        </w:rPr>
        <w:t>обеспечения исполнения Договора по объекту закупки: «Поставка люков чугунных с запорным устройством»</w:t>
      </w:r>
      <w:r w:rsidRPr="00F82DAD">
        <w:rPr>
          <w:rFonts w:eastAsia="Times New Roman"/>
          <w:color w:val="000000"/>
          <w:sz w:val="22"/>
          <w:szCs w:val="22"/>
          <w:shd w:val="clear" w:color="auto" w:fill="auto"/>
        </w:rPr>
        <w:t>.</w:t>
      </w:r>
    </w:p>
    <w:p w:rsidR="00F82DAD" w:rsidRPr="00F82DAD" w:rsidRDefault="00F82DAD" w:rsidP="00F82DAD">
      <w:pPr>
        <w:autoSpaceDE w:val="0"/>
        <w:autoSpaceDN w:val="0"/>
        <w:adjustRightInd w:val="0"/>
        <w:ind w:firstLine="709"/>
        <w:rPr>
          <w:rFonts w:eastAsia="Times New Roman"/>
          <w:color w:val="000000"/>
          <w:sz w:val="22"/>
          <w:szCs w:val="22"/>
          <w:shd w:val="clear" w:color="auto" w:fill="auto"/>
        </w:rPr>
      </w:pPr>
      <w:r w:rsidRPr="00F82DAD">
        <w:rPr>
          <w:rFonts w:eastAsia="Times New Roman"/>
          <w:color w:val="000000"/>
          <w:sz w:val="22"/>
          <w:szCs w:val="22"/>
          <w:shd w:val="clear" w:color="auto" w:fill="auto"/>
        </w:rPr>
        <w:t>Обеспечение исполнения Договора перечисляется единовременно одной суммой на расчетный счет Заказчика. Перечисление обеспечения исполнения</w:t>
      </w:r>
      <w:r w:rsidR="00A33C1E">
        <w:rPr>
          <w:rFonts w:eastAsia="Times New Roman"/>
          <w:color w:val="000000"/>
          <w:sz w:val="22"/>
          <w:szCs w:val="22"/>
          <w:shd w:val="clear" w:color="auto" w:fill="auto"/>
        </w:rPr>
        <w:t xml:space="preserve"> </w:t>
      </w:r>
      <w:r w:rsidRPr="00F82DAD">
        <w:rPr>
          <w:rFonts w:eastAsia="Times New Roman"/>
          <w:color w:val="000000"/>
          <w:sz w:val="22"/>
          <w:szCs w:val="22"/>
          <w:shd w:val="clear" w:color="auto" w:fill="auto"/>
        </w:rPr>
        <w:t>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rsidR="00F82DAD" w:rsidRPr="00F82DAD" w:rsidRDefault="00F82DAD" w:rsidP="00F82DAD">
      <w:pPr>
        <w:autoSpaceDE w:val="0"/>
        <w:autoSpaceDN w:val="0"/>
        <w:adjustRightInd w:val="0"/>
        <w:ind w:firstLine="709"/>
        <w:rPr>
          <w:rFonts w:eastAsia="Times New Roman"/>
          <w:color w:val="000000"/>
          <w:sz w:val="22"/>
          <w:szCs w:val="22"/>
          <w:shd w:val="clear" w:color="auto" w:fill="auto"/>
        </w:rPr>
      </w:pPr>
      <w:r w:rsidRPr="00F82DAD">
        <w:rPr>
          <w:rFonts w:eastAsia="Times New Roman"/>
          <w:color w:val="000000"/>
          <w:sz w:val="22"/>
          <w:szCs w:val="22"/>
          <w:shd w:val="clear" w:color="auto" w:fill="auto"/>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rsidR="00F82DAD" w:rsidRPr="00F82DAD" w:rsidRDefault="00F82DAD" w:rsidP="00F82DAD">
      <w:pPr>
        <w:autoSpaceDE w:val="0"/>
        <w:autoSpaceDN w:val="0"/>
        <w:adjustRightInd w:val="0"/>
        <w:ind w:firstLine="709"/>
        <w:rPr>
          <w:rFonts w:eastAsia="Times New Roman"/>
          <w:color w:val="000000"/>
          <w:sz w:val="22"/>
          <w:szCs w:val="22"/>
          <w:shd w:val="clear" w:color="auto" w:fill="auto"/>
        </w:rPr>
      </w:pPr>
      <w:r w:rsidRPr="00F82DAD">
        <w:rPr>
          <w:rFonts w:eastAsia="Times New Roman"/>
          <w:color w:val="000000"/>
          <w:sz w:val="22"/>
          <w:szCs w:val="22"/>
          <w:shd w:val="clear" w:color="auto" w:fill="auto"/>
        </w:rPr>
        <w:t>8.5. В случае если Поставщиком в качестве обеспечения исполнения Договора выбрана безотзывная банковская гарантия данная банковская гарантия должна соответствовать требованиям статьи 45 Федерального закона № 44-ФЗ.</w:t>
      </w:r>
    </w:p>
    <w:p w:rsidR="00F82DAD" w:rsidRPr="00F82DAD" w:rsidRDefault="00F82DAD" w:rsidP="00F82DAD">
      <w:pPr>
        <w:autoSpaceDE w:val="0"/>
        <w:autoSpaceDN w:val="0"/>
        <w:adjustRightInd w:val="0"/>
        <w:ind w:firstLine="709"/>
        <w:rPr>
          <w:rFonts w:eastAsia="Times New Roman"/>
          <w:color w:val="000000"/>
          <w:sz w:val="22"/>
          <w:szCs w:val="22"/>
          <w:shd w:val="clear" w:color="auto" w:fill="auto"/>
        </w:rPr>
      </w:pPr>
      <w:r w:rsidRPr="00F82DAD">
        <w:rPr>
          <w:rFonts w:eastAsia="Times New Roman"/>
          <w:color w:val="000000"/>
          <w:sz w:val="22"/>
          <w:szCs w:val="22"/>
          <w:shd w:val="clear" w:color="auto" w:fill="auto"/>
        </w:rPr>
        <w:t>8.6. Форма требования по банковской гарантии установлена постановлением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F82DAD" w:rsidRPr="00F82DAD" w:rsidRDefault="00F82DAD" w:rsidP="00F82DAD">
      <w:pPr>
        <w:autoSpaceDE w:val="0"/>
        <w:autoSpaceDN w:val="0"/>
        <w:adjustRightInd w:val="0"/>
        <w:ind w:firstLine="709"/>
        <w:rPr>
          <w:rFonts w:eastAsia="Times New Roman"/>
          <w:color w:val="000000"/>
          <w:sz w:val="22"/>
          <w:szCs w:val="22"/>
          <w:shd w:val="clear" w:color="auto" w:fill="auto"/>
        </w:rPr>
      </w:pPr>
      <w:r w:rsidRPr="00F82DAD">
        <w:rPr>
          <w:rFonts w:eastAsia="Times New Roman"/>
          <w:color w:val="000000"/>
          <w:sz w:val="22"/>
          <w:szCs w:val="22"/>
          <w:shd w:val="clear" w:color="auto" w:fill="auto"/>
        </w:rPr>
        <w:t>8.7. Поставщик обязан предоставить Заказчику оригинал безотзывной банковской гарантии в течение пяти дней с момента заключения Договора.</w:t>
      </w:r>
    </w:p>
    <w:p w:rsidR="00F82DAD" w:rsidRPr="00F82DAD" w:rsidRDefault="00F82DAD" w:rsidP="00F82DAD">
      <w:pPr>
        <w:autoSpaceDE w:val="0"/>
        <w:autoSpaceDN w:val="0"/>
        <w:adjustRightInd w:val="0"/>
        <w:ind w:firstLine="709"/>
        <w:rPr>
          <w:rFonts w:eastAsia="Times New Roman"/>
          <w:color w:val="000000"/>
          <w:sz w:val="22"/>
          <w:szCs w:val="22"/>
          <w:shd w:val="clear" w:color="auto" w:fill="auto"/>
        </w:rPr>
      </w:pPr>
      <w:r w:rsidRPr="00F82DAD">
        <w:rPr>
          <w:rFonts w:eastAsia="Times New Roman"/>
          <w:color w:val="000000"/>
          <w:sz w:val="22"/>
          <w:szCs w:val="22"/>
          <w:shd w:val="clear" w:color="auto" w:fill="auto"/>
        </w:rPr>
        <w:t>8.8. Срок действия банковской гарантии должен превышать срок действия Договора не менее чем на один месяц.</w:t>
      </w:r>
    </w:p>
    <w:p w:rsidR="00F82DAD" w:rsidRPr="00F82DAD" w:rsidRDefault="00F82DAD" w:rsidP="00F82DAD">
      <w:pPr>
        <w:autoSpaceDE w:val="0"/>
        <w:autoSpaceDN w:val="0"/>
        <w:adjustRightInd w:val="0"/>
        <w:ind w:firstLine="709"/>
        <w:rPr>
          <w:rFonts w:eastAsia="Times New Roman"/>
          <w:color w:val="000000"/>
          <w:sz w:val="22"/>
          <w:szCs w:val="22"/>
          <w:shd w:val="clear" w:color="auto" w:fill="auto"/>
        </w:rPr>
      </w:pPr>
      <w:r w:rsidRPr="00F82DAD">
        <w:rPr>
          <w:rFonts w:eastAsia="Times New Roman"/>
          <w:color w:val="000000"/>
          <w:sz w:val="22"/>
          <w:szCs w:val="22"/>
          <w:shd w:val="clear" w:color="auto" w:fill="auto"/>
        </w:rPr>
        <w:t>8.9. В случае возникновения обстоятельств, препятствующих заключению Договора в установленные Федеральным законом сроки, срок действия банковской гарантии продлевается на срок наличия таких обстоятельств.</w:t>
      </w:r>
    </w:p>
    <w:p w:rsidR="00F82DAD" w:rsidRPr="00F82DAD" w:rsidRDefault="00F82DAD" w:rsidP="00F82DAD">
      <w:pPr>
        <w:autoSpaceDE w:val="0"/>
        <w:autoSpaceDN w:val="0"/>
        <w:adjustRightInd w:val="0"/>
        <w:ind w:firstLine="700"/>
        <w:rPr>
          <w:rFonts w:eastAsia="Times New Roman"/>
          <w:color w:val="000000"/>
          <w:sz w:val="22"/>
          <w:szCs w:val="22"/>
          <w:shd w:val="clear" w:color="auto" w:fill="auto"/>
        </w:rPr>
      </w:pPr>
      <w:r w:rsidRPr="00F82DAD">
        <w:rPr>
          <w:rFonts w:eastAsia="Times New Roman"/>
          <w:color w:val="000000"/>
          <w:sz w:val="22"/>
          <w:szCs w:val="22"/>
          <w:shd w:val="clear" w:color="auto" w:fill="auto"/>
        </w:rPr>
        <w:t>8.10.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rsidR="00F82DAD" w:rsidRPr="00F82DAD" w:rsidRDefault="00F82DAD" w:rsidP="00F82DAD">
      <w:pPr>
        <w:autoSpaceDE w:val="0"/>
        <w:autoSpaceDN w:val="0"/>
        <w:adjustRightInd w:val="0"/>
        <w:ind w:firstLine="700"/>
        <w:rPr>
          <w:rFonts w:eastAsia="Times New Roman"/>
          <w:color w:val="000000"/>
          <w:sz w:val="22"/>
          <w:szCs w:val="22"/>
          <w:shd w:val="clear" w:color="auto" w:fill="auto"/>
        </w:rPr>
      </w:pPr>
      <w:r w:rsidRPr="00F82DAD">
        <w:rPr>
          <w:rFonts w:eastAsia="Times New Roman"/>
          <w:color w:val="000000"/>
          <w:sz w:val="22"/>
          <w:szCs w:val="22"/>
          <w:shd w:val="clear" w:color="auto" w:fill="auto"/>
        </w:rPr>
        <w:t>8.11.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F82DAD" w:rsidRPr="00F82DAD" w:rsidRDefault="00F82DAD" w:rsidP="00F82DAD">
      <w:pPr>
        <w:autoSpaceDE w:val="0"/>
        <w:autoSpaceDN w:val="0"/>
        <w:adjustRightInd w:val="0"/>
        <w:ind w:firstLine="700"/>
        <w:rPr>
          <w:rFonts w:eastAsia="Times New Roman"/>
          <w:color w:val="000000"/>
          <w:sz w:val="22"/>
          <w:szCs w:val="22"/>
          <w:shd w:val="clear" w:color="auto" w:fill="auto"/>
        </w:rPr>
      </w:pPr>
      <w:r w:rsidRPr="00F82DAD">
        <w:rPr>
          <w:rFonts w:eastAsia="Times New Roman"/>
          <w:color w:val="000000"/>
          <w:sz w:val="22"/>
          <w:szCs w:val="22"/>
          <w:shd w:val="clear" w:color="auto" w:fill="auto"/>
        </w:rPr>
        <w:t>8.12.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rsidR="00F82DAD" w:rsidRPr="00F82DAD" w:rsidRDefault="00F82DAD" w:rsidP="00F82DAD">
      <w:pPr>
        <w:autoSpaceDE w:val="0"/>
        <w:autoSpaceDN w:val="0"/>
        <w:adjustRightInd w:val="0"/>
        <w:ind w:firstLine="700"/>
        <w:rPr>
          <w:rFonts w:eastAsia="Calibri"/>
          <w:color w:val="auto"/>
          <w:sz w:val="22"/>
          <w:szCs w:val="22"/>
          <w:shd w:val="clear" w:color="auto" w:fill="auto"/>
          <w:lang w:eastAsia="zh-CN"/>
        </w:rPr>
      </w:pPr>
      <w:r w:rsidRPr="00F82DAD">
        <w:rPr>
          <w:rFonts w:eastAsia="Times New Roman"/>
          <w:color w:val="000000"/>
          <w:sz w:val="22"/>
          <w:szCs w:val="22"/>
          <w:shd w:val="clear" w:color="auto" w:fill="auto"/>
        </w:rPr>
        <w:t>8.13.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rsidR="00F82DAD" w:rsidRPr="00F82DAD" w:rsidRDefault="00F82DAD" w:rsidP="00F82DAD">
      <w:pPr>
        <w:tabs>
          <w:tab w:val="left" w:pos="709"/>
        </w:tabs>
        <w:ind w:firstLine="709"/>
        <w:jc w:val="center"/>
        <w:rPr>
          <w:rFonts w:eastAsia="Times New Roman"/>
          <w:b/>
          <w:color w:val="auto"/>
          <w:sz w:val="22"/>
          <w:szCs w:val="22"/>
          <w:shd w:val="clear" w:color="auto" w:fill="auto"/>
        </w:rPr>
      </w:pPr>
      <w:r w:rsidRPr="00F82DAD">
        <w:rPr>
          <w:rFonts w:eastAsia="Times New Roman"/>
          <w:b/>
          <w:bCs/>
          <w:color w:val="auto"/>
          <w:sz w:val="22"/>
          <w:szCs w:val="22"/>
          <w:shd w:val="clear" w:color="auto" w:fill="auto"/>
        </w:rPr>
        <w:t xml:space="preserve">9. </w:t>
      </w:r>
      <w:r w:rsidRPr="00F82DAD">
        <w:rPr>
          <w:rFonts w:eastAsia="Times New Roman"/>
          <w:b/>
          <w:color w:val="auto"/>
          <w:sz w:val="22"/>
          <w:szCs w:val="22"/>
          <w:shd w:val="clear" w:color="auto" w:fill="auto"/>
        </w:rPr>
        <w:t>ОТВЕТСТВЕННОСТЬ СТОРОН</w:t>
      </w:r>
    </w:p>
    <w:p w:rsidR="00F82DAD" w:rsidRPr="00F82DAD" w:rsidRDefault="00F82DAD" w:rsidP="00F82DAD">
      <w:pPr>
        <w:suppressAutoHyphens/>
        <w:autoSpaceDE w:val="0"/>
        <w:autoSpaceDN w:val="0"/>
        <w:adjustRightInd w:val="0"/>
        <w:ind w:firstLine="709"/>
        <w:rPr>
          <w:rFonts w:eastAsia="Times New Roman"/>
          <w:color w:val="auto"/>
          <w:sz w:val="22"/>
          <w:szCs w:val="22"/>
          <w:shd w:val="clear" w:color="auto" w:fill="auto"/>
        </w:rPr>
      </w:pPr>
      <w:r w:rsidRPr="00F82DAD">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w:t>
      </w:r>
      <w:r w:rsidRPr="00F82DAD">
        <w:rPr>
          <w:rFonts w:eastAsia="Times New Roman"/>
          <w:color w:val="auto"/>
          <w:sz w:val="22"/>
          <w:szCs w:val="22"/>
          <w:shd w:val="clear" w:color="auto" w:fill="auto"/>
          <w:lang w:eastAsia="zh-CN"/>
        </w:rPr>
        <w:t>ГК РФ</w:t>
      </w:r>
      <w:r w:rsidRPr="00F82DAD">
        <w:rPr>
          <w:rFonts w:eastAsia="Times New Roman"/>
          <w:color w:val="auto"/>
          <w:sz w:val="22"/>
          <w:szCs w:val="22"/>
          <w:shd w:val="clear" w:color="auto" w:fill="auto"/>
        </w:rPr>
        <w:t xml:space="preserve"> и настоящим Договором. </w:t>
      </w:r>
    </w:p>
    <w:p w:rsidR="00F82DAD" w:rsidRPr="00F82DAD" w:rsidRDefault="00F82DAD" w:rsidP="00F82DAD">
      <w:pPr>
        <w:ind w:firstLine="709"/>
        <w:rPr>
          <w:rFonts w:eastAsia="Times New Roman"/>
          <w:color w:val="auto"/>
          <w:sz w:val="22"/>
          <w:szCs w:val="22"/>
          <w:shd w:val="clear" w:color="auto" w:fill="auto"/>
        </w:rPr>
      </w:pPr>
      <w:r w:rsidRPr="00F82DAD">
        <w:rPr>
          <w:rFonts w:eastAsia="Times New Roman"/>
          <w:color w:val="auto"/>
          <w:sz w:val="22"/>
          <w:szCs w:val="22"/>
          <w:shd w:val="clear" w:color="auto" w:fill="auto"/>
        </w:rPr>
        <w:t>9.2.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rsidR="00F82DAD" w:rsidRPr="00F82DAD" w:rsidRDefault="00F82DAD" w:rsidP="00F82DAD">
      <w:pPr>
        <w:tabs>
          <w:tab w:val="left" w:pos="709"/>
        </w:tabs>
        <w:ind w:firstLine="709"/>
        <w:jc w:val="center"/>
        <w:rPr>
          <w:rFonts w:eastAsia="Times New Roman"/>
          <w:b/>
          <w:color w:val="auto"/>
          <w:sz w:val="22"/>
          <w:szCs w:val="22"/>
          <w:shd w:val="clear" w:color="auto" w:fill="auto"/>
        </w:rPr>
      </w:pPr>
      <w:r w:rsidRPr="00F82DAD">
        <w:rPr>
          <w:rFonts w:eastAsia="Times New Roman"/>
          <w:b/>
          <w:color w:val="auto"/>
          <w:sz w:val="22"/>
          <w:szCs w:val="22"/>
          <w:shd w:val="clear" w:color="auto" w:fill="auto"/>
        </w:rPr>
        <w:t>10. ОБСТОЯТЕЛЬСТВА НЕПРЕОДОЛИМОЙ СИЛЫ</w:t>
      </w:r>
    </w:p>
    <w:p w:rsidR="00F82DAD" w:rsidRPr="00F82DAD" w:rsidRDefault="00F82DAD" w:rsidP="00F82DAD">
      <w:pPr>
        <w:tabs>
          <w:tab w:val="left" w:pos="709"/>
        </w:tabs>
        <w:autoSpaceDE w:val="0"/>
        <w:autoSpaceDN w:val="0"/>
        <w:adjustRightInd w:val="0"/>
        <w:ind w:firstLine="709"/>
        <w:rPr>
          <w:rFonts w:eastAsia="Times New Roman"/>
          <w:color w:val="auto"/>
          <w:sz w:val="22"/>
          <w:szCs w:val="22"/>
          <w:shd w:val="clear" w:color="auto" w:fill="auto"/>
        </w:rPr>
      </w:pPr>
      <w:r w:rsidRPr="00F82DAD">
        <w:rPr>
          <w:rFonts w:eastAsia="Times New Roman"/>
          <w:color w:val="auto"/>
          <w:sz w:val="22"/>
          <w:szCs w:val="22"/>
          <w:shd w:val="clear" w:color="auto" w:fill="auto"/>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F82DAD" w:rsidRPr="00F82DAD" w:rsidRDefault="00F82DAD" w:rsidP="00F82DAD">
      <w:pPr>
        <w:tabs>
          <w:tab w:val="left" w:pos="709"/>
        </w:tabs>
        <w:autoSpaceDE w:val="0"/>
        <w:autoSpaceDN w:val="0"/>
        <w:adjustRightInd w:val="0"/>
        <w:ind w:firstLine="709"/>
        <w:rPr>
          <w:rFonts w:eastAsia="Times New Roman"/>
          <w:color w:val="auto"/>
          <w:sz w:val="22"/>
          <w:szCs w:val="22"/>
          <w:shd w:val="clear" w:color="auto" w:fill="auto"/>
        </w:rPr>
      </w:pPr>
      <w:r w:rsidRPr="00F82DAD">
        <w:rPr>
          <w:rFonts w:eastAsia="Times New Roman"/>
          <w:color w:val="auto"/>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rsidR="00F82DAD" w:rsidRPr="00F82DAD" w:rsidRDefault="00F82DAD" w:rsidP="00F82DAD">
      <w:pPr>
        <w:tabs>
          <w:tab w:val="left" w:pos="709"/>
        </w:tabs>
        <w:autoSpaceDE w:val="0"/>
        <w:autoSpaceDN w:val="0"/>
        <w:adjustRightInd w:val="0"/>
        <w:ind w:firstLine="709"/>
        <w:rPr>
          <w:rFonts w:eastAsia="Times New Roman"/>
          <w:color w:val="auto"/>
          <w:sz w:val="22"/>
          <w:szCs w:val="22"/>
          <w:shd w:val="clear" w:color="auto" w:fill="auto"/>
        </w:rPr>
      </w:pPr>
      <w:r w:rsidRPr="00F82DAD">
        <w:rPr>
          <w:rFonts w:eastAsia="Times New Roman"/>
          <w:color w:val="auto"/>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F82DAD" w:rsidRPr="00F82DAD" w:rsidRDefault="00F82DAD" w:rsidP="00F82DAD">
      <w:pPr>
        <w:tabs>
          <w:tab w:val="left" w:pos="709"/>
        </w:tabs>
        <w:autoSpaceDE w:val="0"/>
        <w:autoSpaceDN w:val="0"/>
        <w:adjustRightInd w:val="0"/>
        <w:ind w:firstLine="709"/>
        <w:rPr>
          <w:rFonts w:eastAsia="Times New Roman"/>
          <w:color w:val="auto"/>
          <w:sz w:val="22"/>
          <w:szCs w:val="22"/>
          <w:shd w:val="clear" w:color="auto" w:fill="auto"/>
        </w:rPr>
      </w:pPr>
      <w:r w:rsidRPr="00F82DAD">
        <w:rPr>
          <w:rFonts w:eastAsia="Times New Roman"/>
          <w:color w:val="auto"/>
          <w:sz w:val="22"/>
          <w:szCs w:val="22"/>
          <w:shd w:val="clear" w:color="auto" w:fill="auto"/>
        </w:rPr>
        <w:t xml:space="preserve">10.4. Если обстоятельства, указанные в </w:t>
      </w:r>
      <w:hyperlink r:id="rId11" w:history="1">
        <w:r w:rsidRPr="00F82DAD">
          <w:rPr>
            <w:rFonts w:eastAsia="Times New Roman"/>
            <w:color w:val="auto"/>
            <w:sz w:val="22"/>
            <w:szCs w:val="22"/>
            <w:shd w:val="clear" w:color="auto" w:fill="auto"/>
          </w:rPr>
          <w:t>п. 10.1</w:t>
        </w:r>
      </w:hyperlink>
      <w:r w:rsidRPr="00F82DAD">
        <w:rPr>
          <w:rFonts w:eastAsia="Times New Roman"/>
          <w:color w:val="auto"/>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rsidR="00F82DAD" w:rsidRPr="00F82DAD" w:rsidRDefault="00F82DAD" w:rsidP="00F82DAD">
      <w:pPr>
        <w:tabs>
          <w:tab w:val="left" w:pos="709"/>
        </w:tabs>
        <w:autoSpaceDE w:val="0"/>
        <w:autoSpaceDN w:val="0"/>
        <w:adjustRightInd w:val="0"/>
        <w:ind w:firstLine="709"/>
        <w:rPr>
          <w:rFonts w:eastAsia="Times New Roman"/>
          <w:color w:val="auto"/>
          <w:sz w:val="22"/>
          <w:szCs w:val="22"/>
          <w:shd w:val="clear" w:color="auto" w:fill="auto"/>
        </w:rPr>
      </w:pPr>
      <w:r w:rsidRPr="00F82DAD">
        <w:rPr>
          <w:rFonts w:eastAsia="Times New Roman"/>
          <w:color w:val="auto"/>
          <w:sz w:val="22"/>
          <w:szCs w:val="22"/>
          <w:shd w:val="clear" w:color="auto" w:fill="auto"/>
        </w:rPr>
        <w:t>10.5. Неуведомление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rsidR="00F82DAD" w:rsidRPr="00F82DAD" w:rsidRDefault="00F82DAD" w:rsidP="00F82DAD">
      <w:pPr>
        <w:widowControl w:val="0"/>
        <w:tabs>
          <w:tab w:val="left" w:pos="709"/>
        </w:tabs>
        <w:suppressAutoHyphens/>
        <w:ind w:firstLine="709"/>
        <w:jc w:val="center"/>
        <w:rPr>
          <w:rFonts w:eastAsia="Arial"/>
          <w:b/>
          <w:color w:val="auto"/>
          <w:sz w:val="22"/>
          <w:szCs w:val="22"/>
          <w:shd w:val="clear" w:color="auto" w:fill="auto"/>
          <w:lang w:eastAsia="ar-SA"/>
        </w:rPr>
      </w:pPr>
      <w:r w:rsidRPr="00F82DAD">
        <w:rPr>
          <w:rFonts w:eastAsia="Arial"/>
          <w:b/>
          <w:color w:val="auto"/>
          <w:sz w:val="22"/>
          <w:szCs w:val="22"/>
          <w:shd w:val="clear" w:color="auto" w:fill="auto"/>
          <w:lang w:eastAsia="ar-SA"/>
        </w:rPr>
        <w:t xml:space="preserve">11. СРОК ДЕЙСТВИЯ </w:t>
      </w:r>
    </w:p>
    <w:p w:rsidR="00F82DAD" w:rsidRPr="00F82DAD" w:rsidRDefault="00F82DAD" w:rsidP="00F82DAD">
      <w:pPr>
        <w:widowControl w:val="0"/>
        <w:tabs>
          <w:tab w:val="left" w:pos="709"/>
        </w:tabs>
        <w:suppressAutoHyphens/>
        <w:ind w:firstLine="709"/>
        <w:rPr>
          <w:rFonts w:eastAsia="Arial"/>
          <w:color w:val="auto"/>
          <w:sz w:val="22"/>
          <w:szCs w:val="22"/>
          <w:shd w:val="clear" w:color="auto" w:fill="auto"/>
          <w:lang w:eastAsia="ar-SA"/>
        </w:rPr>
      </w:pPr>
      <w:r w:rsidRPr="00F82DAD">
        <w:rPr>
          <w:rFonts w:eastAsia="Arial"/>
          <w:color w:val="auto"/>
          <w:sz w:val="22"/>
          <w:szCs w:val="22"/>
          <w:shd w:val="clear" w:color="auto" w:fill="auto"/>
          <w:lang w:eastAsia="ar-SA"/>
        </w:rPr>
        <w:t>11.1. Настоящий Договор вступает в действие с момента его подписания Сторонами и действует</w:t>
      </w:r>
      <w:r w:rsidR="00A33C1E">
        <w:rPr>
          <w:rFonts w:eastAsia="Arial"/>
          <w:color w:val="auto"/>
          <w:sz w:val="22"/>
          <w:szCs w:val="22"/>
          <w:shd w:val="clear" w:color="auto" w:fill="auto"/>
          <w:lang w:eastAsia="ar-SA"/>
        </w:rPr>
        <w:t xml:space="preserve"> </w:t>
      </w:r>
      <w:r w:rsidRPr="00F82DAD">
        <w:rPr>
          <w:rFonts w:eastAsia="Arial"/>
          <w:color w:val="auto"/>
          <w:sz w:val="22"/>
          <w:szCs w:val="22"/>
          <w:shd w:val="clear" w:color="auto" w:fill="auto"/>
          <w:lang w:eastAsia="ar-SA"/>
        </w:rPr>
        <w:t>до полного исполнения обязательств сторонами.</w:t>
      </w:r>
    </w:p>
    <w:p w:rsidR="00F82DAD" w:rsidRPr="00F82DAD" w:rsidRDefault="00F82DAD" w:rsidP="00F82DAD">
      <w:pPr>
        <w:numPr>
          <w:ilvl w:val="1"/>
          <w:numId w:val="24"/>
        </w:numPr>
        <w:autoSpaceDE w:val="0"/>
        <w:autoSpaceDN w:val="0"/>
        <w:adjustRightInd w:val="0"/>
        <w:ind w:left="0" w:firstLine="709"/>
        <w:jc w:val="left"/>
        <w:outlineLvl w:val="0"/>
        <w:rPr>
          <w:rFonts w:eastAsia="Times New Roman"/>
          <w:color w:val="auto"/>
          <w:sz w:val="22"/>
          <w:szCs w:val="22"/>
          <w:shd w:val="clear" w:color="auto" w:fill="auto"/>
        </w:rPr>
      </w:pPr>
      <w:r w:rsidRPr="00F82DAD">
        <w:rPr>
          <w:rFonts w:eastAsia="Times New Roman"/>
          <w:color w:val="auto"/>
          <w:sz w:val="22"/>
          <w:szCs w:val="22"/>
          <w:shd w:val="clear" w:color="auto" w:fill="auto"/>
        </w:rPr>
        <w:t>Окончание срока действия Договора или его расторжение не освобождает стороны от ответственности за его нарушение.</w:t>
      </w:r>
    </w:p>
    <w:p w:rsidR="00F82DAD" w:rsidRPr="00F82DAD" w:rsidRDefault="00F82DAD" w:rsidP="00F82DAD">
      <w:pPr>
        <w:widowControl w:val="0"/>
        <w:tabs>
          <w:tab w:val="left" w:pos="709"/>
        </w:tabs>
        <w:suppressAutoHyphens/>
        <w:ind w:firstLine="709"/>
        <w:jc w:val="center"/>
        <w:rPr>
          <w:rFonts w:eastAsia="Arial"/>
          <w:b/>
          <w:color w:val="auto"/>
          <w:sz w:val="22"/>
          <w:szCs w:val="22"/>
          <w:shd w:val="clear" w:color="auto" w:fill="auto"/>
          <w:lang w:eastAsia="ar-SA"/>
        </w:rPr>
      </w:pPr>
      <w:r w:rsidRPr="00F82DAD">
        <w:rPr>
          <w:rFonts w:eastAsia="Arial"/>
          <w:b/>
          <w:color w:val="auto"/>
          <w:sz w:val="22"/>
          <w:szCs w:val="22"/>
          <w:shd w:val="clear" w:color="auto" w:fill="auto"/>
          <w:lang w:eastAsia="ar-SA"/>
        </w:rPr>
        <w:t>12. ПОРЯДОК УРЕГУЛИРОВАНИЯ СПОРОВ</w:t>
      </w:r>
    </w:p>
    <w:p w:rsidR="00F82DAD" w:rsidRPr="00F82DAD" w:rsidRDefault="00F82DAD" w:rsidP="00F82DAD">
      <w:pPr>
        <w:tabs>
          <w:tab w:val="left" w:pos="709"/>
        </w:tabs>
        <w:autoSpaceDE w:val="0"/>
        <w:autoSpaceDN w:val="0"/>
        <w:adjustRightInd w:val="0"/>
        <w:ind w:firstLine="709"/>
        <w:rPr>
          <w:rFonts w:eastAsia="Times New Roman"/>
          <w:color w:val="auto"/>
          <w:sz w:val="22"/>
          <w:szCs w:val="22"/>
          <w:shd w:val="clear" w:color="auto" w:fill="auto"/>
        </w:rPr>
      </w:pPr>
      <w:r w:rsidRPr="00F82DAD">
        <w:rPr>
          <w:rFonts w:eastAsia="Times New Roman"/>
          <w:color w:val="auto"/>
          <w:sz w:val="22"/>
          <w:szCs w:val="22"/>
          <w:shd w:val="clear" w:color="auto" w:fill="auto"/>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rsidR="00F82DAD" w:rsidRPr="00F82DAD" w:rsidRDefault="00F82DAD" w:rsidP="00F82DAD">
      <w:pPr>
        <w:tabs>
          <w:tab w:val="left" w:pos="709"/>
        </w:tabs>
        <w:autoSpaceDE w:val="0"/>
        <w:autoSpaceDN w:val="0"/>
        <w:adjustRightInd w:val="0"/>
        <w:ind w:firstLine="709"/>
        <w:rPr>
          <w:rFonts w:eastAsia="Times New Roman"/>
          <w:color w:val="auto"/>
          <w:sz w:val="22"/>
          <w:szCs w:val="22"/>
          <w:shd w:val="clear" w:color="auto" w:fill="auto"/>
        </w:rPr>
      </w:pPr>
      <w:r w:rsidRPr="00F82DAD">
        <w:rPr>
          <w:rFonts w:eastAsia="Times New Roman"/>
          <w:color w:val="auto"/>
          <w:sz w:val="22"/>
          <w:szCs w:val="22"/>
          <w:shd w:val="clear" w:color="auto" w:fill="auto"/>
        </w:rPr>
        <w:t>12.2. В случае невыполнения Сторонами своих обязательств и недостижения взаимного согласия споры по настоящему Договору разрешаются в Арбитражном суде Республики Марий Эл.</w:t>
      </w:r>
    </w:p>
    <w:p w:rsidR="00F82DAD" w:rsidRPr="00F82DAD" w:rsidRDefault="00F82DAD" w:rsidP="00F82DAD">
      <w:pPr>
        <w:tabs>
          <w:tab w:val="left" w:pos="709"/>
        </w:tabs>
        <w:ind w:firstLine="709"/>
        <w:jc w:val="center"/>
        <w:rPr>
          <w:rFonts w:eastAsia="Times New Roman"/>
          <w:b/>
          <w:color w:val="auto"/>
          <w:sz w:val="22"/>
          <w:szCs w:val="22"/>
          <w:shd w:val="clear" w:color="auto" w:fill="auto"/>
        </w:rPr>
      </w:pPr>
      <w:r w:rsidRPr="00F82DAD">
        <w:rPr>
          <w:rFonts w:eastAsia="Times New Roman"/>
          <w:b/>
          <w:color w:val="auto"/>
          <w:sz w:val="22"/>
          <w:szCs w:val="22"/>
          <w:shd w:val="clear" w:color="auto" w:fill="auto"/>
        </w:rPr>
        <w:t>13. ПОРЯДОК РАСТОРЖЕНИЯ ДОГОВОРА</w:t>
      </w:r>
    </w:p>
    <w:p w:rsidR="00F82DAD" w:rsidRPr="00F82DAD" w:rsidRDefault="00F82DAD" w:rsidP="00F82DAD">
      <w:pPr>
        <w:tabs>
          <w:tab w:val="left" w:pos="709"/>
        </w:tabs>
        <w:autoSpaceDE w:val="0"/>
        <w:autoSpaceDN w:val="0"/>
        <w:adjustRightInd w:val="0"/>
        <w:ind w:firstLine="709"/>
        <w:rPr>
          <w:rFonts w:eastAsia="Times New Roman"/>
          <w:color w:val="auto"/>
          <w:sz w:val="22"/>
          <w:szCs w:val="22"/>
          <w:shd w:val="clear" w:color="auto" w:fill="auto"/>
        </w:rPr>
      </w:pPr>
      <w:r w:rsidRPr="00F82DAD">
        <w:rPr>
          <w:rFonts w:eastAsia="Times New Roman"/>
          <w:color w:val="auto"/>
          <w:sz w:val="22"/>
          <w:szCs w:val="22"/>
          <w:shd w:val="clear" w:color="auto" w:fill="auto"/>
        </w:rPr>
        <w:t>13.1. Настоящий Договор может быть расторгнут:</w:t>
      </w:r>
    </w:p>
    <w:p w:rsidR="00F82DAD" w:rsidRPr="00F82DAD" w:rsidRDefault="00F82DAD" w:rsidP="00F82DAD">
      <w:pPr>
        <w:tabs>
          <w:tab w:val="left" w:pos="709"/>
        </w:tabs>
        <w:autoSpaceDE w:val="0"/>
        <w:autoSpaceDN w:val="0"/>
        <w:adjustRightInd w:val="0"/>
        <w:ind w:firstLine="709"/>
        <w:rPr>
          <w:rFonts w:eastAsia="Times New Roman"/>
          <w:color w:val="auto"/>
          <w:sz w:val="22"/>
          <w:szCs w:val="22"/>
          <w:shd w:val="clear" w:color="auto" w:fill="auto"/>
        </w:rPr>
      </w:pPr>
      <w:r w:rsidRPr="00F82DAD">
        <w:rPr>
          <w:rFonts w:eastAsia="Times New Roman"/>
          <w:color w:val="auto"/>
          <w:sz w:val="22"/>
          <w:szCs w:val="22"/>
          <w:shd w:val="clear" w:color="auto" w:fill="auto"/>
        </w:rPr>
        <w:t>- по соглашению Сторон;</w:t>
      </w:r>
    </w:p>
    <w:p w:rsidR="00F82DAD" w:rsidRPr="00F82DAD" w:rsidRDefault="00F82DAD" w:rsidP="00F82DAD">
      <w:pPr>
        <w:tabs>
          <w:tab w:val="left" w:pos="709"/>
        </w:tabs>
        <w:autoSpaceDE w:val="0"/>
        <w:autoSpaceDN w:val="0"/>
        <w:adjustRightInd w:val="0"/>
        <w:ind w:firstLine="709"/>
        <w:rPr>
          <w:rFonts w:eastAsia="Times New Roman"/>
          <w:color w:val="auto"/>
          <w:sz w:val="22"/>
          <w:szCs w:val="22"/>
          <w:shd w:val="clear" w:color="auto" w:fill="auto"/>
        </w:rPr>
      </w:pPr>
      <w:r w:rsidRPr="00F82DAD">
        <w:rPr>
          <w:rFonts w:eastAsia="Times New Roman"/>
          <w:color w:val="auto"/>
          <w:sz w:val="22"/>
          <w:szCs w:val="22"/>
          <w:shd w:val="clear" w:color="auto" w:fill="auto"/>
        </w:rPr>
        <w:t>- в судебном порядке;</w:t>
      </w:r>
    </w:p>
    <w:p w:rsidR="00F82DAD" w:rsidRPr="00F82DAD" w:rsidRDefault="00F82DAD" w:rsidP="00F82DAD">
      <w:pPr>
        <w:tabs>
          <w:tab w:val="left" w:pos="709"/>
        </w:tabs>
        <w:autoSpaceDE w:val="0"/>
        <w:autoSpaceDN w:val="0"/>
        <w:adjustRightInd w:val="0"/>
        <w:ind w:firstLine="709"/>
        <w:rPr>
          <w:rFonts w:eastAsia="Times New Roman"/>
          <w:color w:val="auto"/>
          <w:sz w:val="22"/>
          <w:szCs w:val="22"/>
          <w:shd w:val="clear" w:color="auto" w:fill="auto"/>
        </w:rPr>
      </w:pPr>
      <w:r w:rsidRPr="00F82DAD">
        <w:rPr>
          <w:rFonts w:eastAsia="Times New Roman"/>
          <w:color w:val="auto"/>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F82DAD" w:rsidRPr="00F82DAD" w:rsidRDefault="00F82DAD" w:rsidP="00F82DAD">
      <w:pPr>
        <w:tabs>
          <w:tab w:val="left" w:pos="709"/>
        </w:tabs>
        <w:autoSpaceDE w:val="0"/>
        <w:autoSpaceDN w:val="0"/>
        <w:adjustRightInd w:val="0"/>
        <w:ind w:firstLine="709"/>
        <w:rPr>
          <w:rFonts w:eastAsia="Times New Roman"/>
          <w:color w:val="auto"/>
          <w:sz w:val="22"/>
          <w:szCs w:val="22"/>
          <w:shd w:val="clear" w:color="auto" w:fill="auto"/>
        </w:rPr>
      </w:pPr>
      <w:r w:rsidRPr="00F82DAD">
        <w:rPr>
          <w:rFonts w:eastAsia="Times New Roman"/>
          <w:color w:val="auto"/>
          <w:sz w:val="22"/>
          <w:szCs w:val="22"/>
          <w:shd w:val="clear" w:color="auto" w:fill="auto"/>
        </w:rPr>
        <w:t>13.2. Заказчик вправе принять решение об одностороннем отказе от исполнения Договора в следующих случаях:</w:t>
      </w:r>
    </w:p>
    <w:p w:rsidR="00F82DAD" w:rsidRPr="00F82DAD" w:rsidRDefault="00F82DAD" w:rsidP="00F82DAD">
      <w:pPr>
        <w:tabs>
          <w:tab w:val="left" w:pos="709"/>
        </w:tabs>
        <w:autoSpaceDE w:val="0"/>
        <w:autoSpaceDN w:val="0"/>
        <w:adjustRightInd w:val="0"/>
        <w:ind w:firstLine="709"/>
        <w:rPr>
          <w:rFonts w:eastAsia="Times New Roman"/>
          <w:color w:val="auto"/>
          <w:sz w:val="22"/>
          <w:szCs w:val="22"/>
          <w:shd w:val="clear" w:color="auto" w:fill="auto"/>
        </w:rPr>
      </w:pPr>
      <w:r w:rsidRPr="00F82DAD">
        <w:rPr>
          <w:rFonts w:eastAsia="Times New Roman"/>
          <w:color w:val="auto"/>
          <w:sz w:val="22"/>
          <w:szCs w:val="22"/>
          <w:shd w:val="clear" w:color="auto" w:fill="auto"/>
        </w:rPr>
        <w:t>13.2.1. При существенном нарушении условий Договора Поставщиком:</w:t>
      </w:r>
    </w:p>
    <w:p w:rsidR="00F82DAD" w:rsidRPr="00F82DAD" w:rsidRDefault="00F82DAD" w:rsidP="00F82DAD">
      <w:pPr>
        <w:autoSpaceDE w:val="0"/>
        <w:autoSpaceDN w:val="0"/>
        <w:adjustRightInd w:val="0"/>
        <w:ind w:firstLine="709"/>
        <w:rPr>
          <w:rFonts w:eastAsia="Times New Roman"/>
          <w:color w:val="auto"/>
          <w:sz w:val="22"/>
          <w:szCs w:val="22"/>
          <w:shd w:val="clear" w:color="auto" w:fill="auto"/>
        </w:rPr>
      </w:pPr>
      <w:r w:rsidRPr="00F82DAD">
        <w:rPr>
          <w:rFonts w:eastAsia="Times New Roman"/>
          <w:color w:val="auto"/>
          <w:sz w:val="22"/>
          <w:szCs w:val="22"/>
          <w:shd w:val="clear" w:color="auto" w:fill="auto"/>
        </w:rPr>
        <w:t>13.2.1.1. В случае просрочки поставки Товара более чем на 10 дней.</w:t>
      </w:r>
    </w:p>
    <w:p w:rsidR="00F82DAD" w:rsidRPr="00F82DAD" w:rsidRDefault="00F82DAD" w:rsidP="00F82DAD">
      <w:pPr>
        <w:tabs>
          <w:tab w:val="left" w:pos="709"/>
        </w:tabs>
        <w:autoSpaceDE w:val="0"/>
        <w:autoSpaceDN w:val="0"/>
        <w:adjustRightInd w:val="0"/>
        <w:ind w:firstLine="709"/>
        <w:rPr>
          <w:rFonts w:eastAsia="Times New Roman"/>
          <w:color w:val="auto"/>
          <w:sz w:val="22"/>
          <w:szCs w:val="22"/>
          <w:shd w:val="clear" w:color="auto" w:fill="auto"/>
        </w:rPr>
      </w:pPr>
      <w:r w:rsidRPr="00F82DAD">
        <w:rPr>
          <w:rFonts w:eastAsia="Times New Roman"/>
          <w:color w:val="auto"/>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rsidR="00F82DAD" w:rsidRPr="00F82DAD" w:rsidRDefault="00F82DAD" w:rsidP="00F82DAD">
      <w:pPr>
        <w:tabs>
          <w:tab w:val="left" w:pos="709"/>
        </w:tabs>
        <w:autoSpaceDE w:val="0"/>
        <w:autoSpaceDN w:val="0"/>
        <w:adjustRightInd w:val="0"/>
        <w:ind w:firstLine="709"/>
        <w:rPr>
          <w:rFonts w:eastAsia="Times New Roman"/>
          <w:color w:val="auto"/>
          <w:sz w:val="22"/>
          <w:szCs w:val="22"/>
          <w:shd w:val="clear" w:color="auto" w:fill="auto"/>
        </w:rPr>
      </w:pPr>
      <w:r w:rsidRPr="00F82DAD">
        <w:rPr>
          <w:rFonts w:eastAsia="Times New Roman"/>
          <w:color w:val="auto"/>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rsidR="00F82DAD" w:rsidRPr="00F82DAD" w:rsidRDefault="00F82DAD" w:rsidP="00F82DAD">
      <w:pPr>
        <w:tabs>
          <w:tab w:val="left" w:pos="709"/>
        </w:tabs>
        <w:autoSpaceDE w:val="0"/>
        <w:autoSpaceDN w:val="0"/>
        <w:adjustRightInd w:val="0"/>
        <w:ind w:firstLine="709"/>
        <w:rPr>
          <w:rFonts w:eastAsia="Times New Roman"/>
          <w:color w:val="auto"/>
          <w:sz w:val="22"/>
          <w:szCs w:val="22"/>
          <w:shd w:val="clear" w:color="auto" w:fill="auto"/>
        </w:rPr>
      </w:pPr>
      <w:r w:rsidRPr="00F82DAD">
        <w:rPr>
          <w:rFonts w:eastAsia="Times New Roman"/>
          <w:color w:val="auto"/>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rsidR="00F82DAD" w:rsidRPr="00F82DAD" w:rsidRDefault="00F82DAD" w:rsidP="00F82DAD">
      <w:pPr>
        <w:tabs>
          <w:tab w:val="left" w:pos="709"/>
        </w:tabs>
        <w:autoSpaceDE w:val="0"/>
        <w:autoSpaceDN w:val="0"/>
        <w:adjustRightInd w:val="0"/>
        <w:ind w:firstLine="709"/>
        <w:rPr>
          <w:rFonts w:eastAsia="Times New Roman"/>
          <w:color w:val="auto"/>
          <w:sz w:val="22"/>
          <w:szCs w:val="22"/>
          <w:shd w:val="clear" w:color="auto" w:fill="auto"/>
        </w:rPr>
      </w:pPr>
      <w:r w:rsidRPr="00F82DAD">
        <w:rPr>
          <w:rFonts w:eastAsia="Times New Roman"/>
          <w:color w:val="auto"/>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rsidR="00F82DAD" w:rsidRPr="00F82DAD" w:rsidRDefault="00F82DAD" w:rsidP="00F82DAD">
      <w:pPr>
        <w:tabs>
          <w:tab w:val="left" w:pos="709"/>
        </w:tabs>
        <w:autoSpaceDE w:val="0"/>
        <w:autoSpaceDN w:val="0"/>
        <w:adjustRightInd w:val="0"/>
        <w:ind w:firstLine="709"/>
        <w:rPr>
          <w:rFonts w:eastAsia="Times New Roman"/>
          <w:color w:val="auto"/>
          <w:sz w:val="22"/>
          <w:szCs w:val="22"/>
          <w:shd w:val="clear" w:color="auto" w:fill="auto"/>
        </w:rPr>
      </w:pPr>
      <w:r w:rsidRPr="00F82DAD">
        <w:rPr>
          <w:rFonts w:eastAsia="Times New Roman"/>
          <w:color w:val="auto"/>
          <w:sz w:val="22"/>
          <w:szCs w:val="22"/>
          <w:shd w:val="clear" w:color="auto" w:fill="auto"/>
        </w:rPr>
        <w:t>13.2.2. В иных случаях, предусмотренных действующим законодательством.</w:t>
      </w:r>
    </w:p>
    <w:p w:rsidR="00F82DAD" w:rsidRPr="00F82DAD" w:rsidRDefault="00F82DAD" w:rsidP="00F82DAD">
      <w:pPr>
        <w:tabs>
          <w:tab w:val="left" w:pos="709"/>
        </w:tabs>
        <w:autoSpaceDE w:val="0"/>
        <w:autoSpaceDN w:val="0"/>
        <w:adjustRightInd w:val="0"/>
        <w:ind w:firstLine="709"/>
        <w:rPr>
          <w:rFonts w:eastAsia="Times New Roman"/>
          <w:color w:val="auto"/>
          <w:sz w:val="22"/>
          <w:szCs w:val="22"/>
          <w:shd w:val="clear" w:color="auto" w:fill="auto"/>
        </w:rPr>
      </w:pPr>
      <w:r w:rsidRPr="00F82DAD">
        <w:rPr>
          <w:rFonts w:eastAsia="Times New Roman"/>
          <w:color w:val="auto"/>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rsidR="00F82DAD" w:rsidRPr="00F82DAD" w:rsidRDefault="00F82DAD" w:rsidP="00F82DAD">
      <w:pPr>
        <w:tabs>
          <w:tab w:val="left" w:pos="709"/>
        </w:tabs>
        <w:autoSpaceDE w:val="0"/>
        <w:autoSpaceDN w:val="0"/>
        <w:adjustRightInd w:val="0"/>
        <w:ind w:firstLine="709"/>
        <w:rPr>
          <w:rFonts w:eastAsia="Times New Roman"/>
          <w:color w:val="auto"/>
          <w:sz w:val="22"/>
          <w:szCs w:val="22"/>
          <w:shd w:val="clear" w:color="auto" w:fill="auto"/>
        </w:rPr>
      </w:pPr>
      <w:r w:rsidRPr="00F82DAD">
        <w:rPr>
          <w:rFonts w:eastAsia="Times New Roman"/>
          <w:color w:val="auto"/>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статьей 95 Федерального закона № 44-ФЗ.</w:t>
      </w:r>
    </w:p>
    <w:p w:rsidR="00F82DAD" w:rsidRPr="00F82DAD" w:rsidRDefault="00F82DAD" w:rsidP="00F82DAD">
      <w:pPr>
        <w:tabs>
          <w:tab w:val="left" w:pos="709"/>
        </w:tabs>
        <w:autoSpaceDE w:val="0"/>
        <w:autoSpaceDN w:val="0"/>
        <w:adjustRightInd w:val="0"/>
        <w:ind w:firstLine="709"/>
        <w:rPr>
          <w:rFonts w:eastAsia="Times New Roman"/>
          <w:color w:val="auto"/>
          <w:sz w:val="22"/>
          <w:szCs w:val="22"/>
          <w:shd w:val="clear" w:color="auto" w:fill="auto"/>
        </w:rPr>
      </w:pPr>
      <w:r w:rsidRPr="00F82DAD">
        <w:rPr>
          <w:rFonts w:eastAsia="Times New Roman"/>
          <w:color w:val="auto"/>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rsidR="00F82DAD" w:rsidRPr="00F82DAD" w:rsidRDefault="00F82DAD" w:rsidP="00F82DAD">
      <w:pPr>
        <w:ind w:firstLine="709"/>
        <w:rPr>
          <w:rFonts w:eastAsia="Times New Roman"/>
          <w:color w:val="auto"/>
          <w:sz w:val="22"/>
          <w:szCs w:val="22"/>
          <w:shd w:val="clear" w:color="auto" w:fill="auto"/>
        </w:rPr>
      </w:pPr>
      <w:r w:rsidRPr="00F82DAD">
        <w:rPr>
          <w:rFonts w:eastAsia="Times New Roman"/>
          <w:color w:val="auto"/>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rsidR="00F82DAD" w:rsidRPr="00F82DAD" w:rsidRDefault="00F82DAD" w:rsidP="00F82DAD">
      <w:pPr>
        <w:tabs>
          <w:tab w:val="left" w:pos="709"/>
        </w:tabs>
        <w:autoSpaceDE w:val="0"/>
        <w:autoSpaceDN w:val="0"/>
        <w:adjustRightInd w:val="0"/>
        <w:ind w:firstLine="709"/>
        <w:rPr>
          <w:rFonts w:eastAsia="Times New Roman"/>
          <w:color w:val="auto"/>
          <w:sz w:val="22"/>
          <w:szCs w:val="22"/>
          <w:shd w:val="clear" w:color="auto" w:fill="auto"/>
        </w:rPr>
      </w:pPr>
      <w:r w:rsidRPr="00F82DAD">
        <w:rPr>
          <w:rFonts w:eastAsia="Times New Roman"/>
          <w:color w:val="auto"/>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rsidR="00F82DAD" w:rsidRPr="00F82DAD" w:rsidRDefault="00F82DAD" w:rsidP="00F82DAD">
      <w:pPr>
        <w:shd w:val="clear" w:color="auto" w:fill="FFFFFF"/>
        <w:ind w:firstLine="709"/>
        <w:rPr>
          <w:rFonts w:eastAsia="Times New Roman"/>
          <w:color w:val="auto"/>
          <w:sz w:val="22"/>
          <w:szCs w:val="22"/>
          <w:shd w:val="clear" w:color="auto" w:fill="FFFFFF"/>
        </w:rPr>
      </w:pPr>
      <w:r w:rsidRPr="00F82DAD">
        <w:rPr>
          <w:rFonts w:eastAsia="Times New Roman"/>
          <w:color w:val="auto"/>
          <w:sz w:val="22"/>
          <w:szCs w:val="22"/>
          <w:shd w:val="clear" w:color="auto" w:fill="FFFFFF"/>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F82DAD" w:rsidRPr="00F82DAD" w:rsidRDefault="00F82DAD" w:rsidP="00F82DAD">
      <w:pPr>
        <w:shd w:val="clear" w:color="auto" w:fill="FFFFFF"/>
        <w:ind w:firstLine="709"/>
        <w:rPr>
          <w:rFonts w:eastAsia="Times New Roman"/>
          <w:color w:val="auto"/>
          <w:sz w:val="22"/>
          <w:szCs w:val="22"/>
          <w:shd w:val="clear" w:color="auto" w:fill="auto"/>
        </w:rPr>
      </w:pPr>
      <w:r w:rsidRPr="00F82DAD">
        <w:rPr>
          <w:rFonts w:eastAsia="Times New Roman"/>
          <w:color w:val="auto"/>
          <w:sz w:val="22"/>
          <w:szCs w:val="22"/>
          <w:shd w:val="clear" w:color="auto" w:fill="auto"/>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rsidR="00F82DAD" w:rsidRPr="00F82DAD" w:rsidRDefault="00F82DAD" w:rsidP="00F82DAD">
      <w:pPr>
        <w:shd w:val="clear" w:color="auto" w:fill="FFFFFF"/>
        <w:ind w:firstLine="709"/>
        <w:rPr>
          <w:rFonts w:eastAsia="Times New Roman"/>
          <w:color w:val="auto"/>
          <w:sz w:val="22"/>
          <w:szCs w:val="22"/>
          <w:shd w:val="clear" w:color="auto" w:fill="auto"/>
        </w:rPr>
      </w:pPr>
      <w:r w:rsidRPr="00F82DAD">
        <w:rPr>
          <w:rFonts w:eastAsia="Times New Roman"/>
          <w:color w:val="auto"/>
          <w:sz w:val="22"/>
          <w:szCs w:val="22"/>
          <w:shd w:val="clear" w:color="auto" w:fill="auto"/>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rsidR="00F82DAD" w:rsidRPr="00F82DAD" w:rsidRDefault="00F82DAD" w:rsidP="00F82DAD">
      <w:pPr>
        <w:shd w:val="clear" w:color="auto" w:fill="FFFFFF"/>
        <w:ind w:firstLine="709"/>
        <w:rPr>
          <w:rFonts w:eastAsia="Times New Roman"/>
          <w:color w:val="auto"/>
          <w:sz w:val="22"/>
          <w:szCs w:val="22"/>
          <w:shd w:val="clear" w:color="auto" w:fill="auto"/>
        </w:rPr>
      </w:pPr>
      <w:r w:rsidRPr="00F82DAD">
        <w:rPr>
          <w:rFonts w:eastAsia="Times New Roman"/>
          <w:color w:val="auto"/>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rsidR="00F82DAD" w:rsidRPr="00F82DAD" w:rsidRDefault="00F82DAD" w:rsidP="00F82DAD">
      <w:pPr>
        <w:shd w:val="clear" w:color="auto" w:fill="FFFFFF"/>
        <w:ind w:firstLine="709"/>
        <w:rPr>
          <w:rFonts w:eastAsia="Times New Roman"/>
          <w:color w:val="auto"/>
          <w:sz w:val="22"/>
          <w:szCs w:val="22"/>
          <w:shd w:val="clear" w:color="auto" w:fill="auto"/>
        </w:rPr>
      </w:pPr>
      <w:r w:rsidRPr="00F82DAD">
        <w:rPr>
          <w:rFonts w:eastAsia="Times New Roman"/>
          <w:color w:val="auto"/>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rsidR="00F82DAD" w:rsidRPr="00F82DAD" w:rsidRDefault="00F82DAD" w:rsidP="00F82DAD">
      <w:pPr>
        <w:shd w:val="clear" w:color="auto" w:fill="FFFFFF"/>
        <w:ind w:firstLine="709"/>
        <w:rPr>
          <w:rFonts w:eastAsia="Times New Roman"/>
          <w:color w:val="auto"/>
          <w:sz w:val="22"/>
          <w:szCs w:val="22"/>
          <w:shd w:val="clear" w:color="auto" w:fill="auto"/>
        </w:rPr>
      </w:pPr>
      <w:r w:rsidRPr="00F82DAD">
        <w:rPr>
          <w:rFonts w:eastAsia="Times New Roman"/>
          <w:color w:val="auto"/>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F82DAD" w:rsidRPr="00F82DAD" w:rsidRDefault="00F82DAD" w:rsidP="00F82DAD">
      <w:pPr>
        <w:shd w:val="clear" w:color="auto" w:fill="FFFFFF"/>
        <w:ind w:firstLine="709"/>
        <w:rPr>
          <w:rFonts w:eastAsia="Times New Roman"/>
          <w:color w:val="auto"/>
          <w:sz w:val="22"/>
          <w:szCs w:val="22"/>
          <w:shd w:val="clear" w:color="auto" w:fill="auto"/>
        </w:rPr>
      </w:pPr>
      <w:r w:rsidRPr="00F82DAD">
        <w:rPr>
          <w:rFonts w:eastAsia="Times New Roman"/>
          <w:color w:val="auto"/>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rsidR="00F82DAD" w:rsidRPr="00F82DAD" w:rsidRDefault="00F82DAD" w:rsidP="00F82DAD">
      <w:pPr>
        <w:shd w:val="clear" w:color="auto" w:fill="FFFFFF"/>
        <w:ind w:firstLine="709"/>
        <w:rPr>
          <w:rFonts w:eastAsia="Times New Roman"/>
          <w:color w:val="auto"/>
          <w:sz w:val="22"/>
          <w:szCs w:val="22"/>
          <w:shd w:val="clear" w:color="auto" w:fill="auto"/>
        </w:rPr>
      </w:pPr>
      <w:r w:rsidRPr="00F82DAD">
        <w:rPr>
          <w:rFonts w:eastAsia="Times New Roman"/>
          <w:color w:val="auto"/>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rsidR="00F82DAD" w:rsidRPr="00F82DAD" w:rsidRDefault="00F82DAD" w:rsidP="00F82DA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sz w:val="22"/>
          <w:szCs w:val="22"/>
          <w:shd w:val="clear" w:color="auto" w:fill="auto"/>
        </w:rPr>
      </w:pPr>
      <w:r w:rsidRPr="00F82DAD">
        <w:rPr>
          <w:rFonts w:eastAsia="Times New Roman"/>
          <w:b/>
          <w:color w:val="auto"/>
          <w:sz w:val="22"/>
          <w:szCs w:val="22"/>
          <w:shd w:val="clear" w:color="auto" w:fill="auto"/>
        </w:rPr>
        <w:t>14. ПРОЧИЕ УСЛОВИЯ</w:t>
      </w:r>
    </w:p>
    <w:p w:rsidR="00F82DAD" w:rsidRPr="00F82DAD" w:rsidRDefault="00F82DAD" w:rsidP="00F82DAD">
      <w:pPr>
        <w:tabs>
          <w:tab w:val="left" w:pos="709"/>
        </w:tabs>
        <w:autoSpaceDE w:val="0"/>
        <w:autoSpaceDN w:val="0"/>
        <w:adjustRightInd w:val="0"/>
        <w:ind w:firstLine="709"/>
        <w:rPr>
          <w:rFonts w:eastAsia="Times New Roman"/>
          <w:color w:val="auto"/>
          <w:sz w:val="22"/>
          <w:szCs w:val="22"/>
          <w:shd w:val="clear" w:color="auto" w:fill="auto"/>
        </w:rPr>
      </w:pPr>
      <w:r w:rsidRPr="00F82DAD">
        <w:rPr>
          <w:rFonts w:eastAsia="Times New Roman"/>
          <w:color w:val="auto"/>
          <w:sz w:val="22"/>
          <w:szCs w:val="22"/>
          <w:shd w:val="clear" w:color="auto" w:fill="auto"/>
        </w:rPr>
        <w:t xml:space="preserve">14.1. </w:t>
      </w:r>
      <w:r w:rsidRPr="00F82DAD">
        <w:rPr>
          <w:rFonts w:eastAsia="Times New Roman"/>
          <w:color w:val="000000"/>
          <w:sz w:val="22"/>
          <w:szCs w:val="22"/>
          <w:shd w:val="clear" w:color="auto" w:fill="auto"/>
        </w:rPr>
        <w:t>Настоящий Договор подписан в форме электронного документа, также Сторонами подписывается Договор на бумажном носителе в двух экземплярах, имеющих одинаковую юридическую силу, по одному экземпляру для каждой из Сторон.</w:t>
      </w:r>
    </w:p>
    <w:p w:rsidR="00F82DAD" w:rsidRPr="00F82DAD" w:rsidRDefault="00F82DAD" w:rsidP="00F82DAD">
      <w:pPr>
        <w:tabs>
          <w:tab w:val="left" w:pos="709"/>
        </w:tabs>
        <w:autoSpaceDE w:val="0"/>
        <w:autoSpaceDN w:val="0"/>
        <w:adjustRightInd w:val="0"/>
        <w:ind w:firstLine="709"/>
        <w:rPr>
          <w:rFonts w:eastAsia="Times New Roman"/>
          <w:color w:val="auto"/>
          <w:sz w:val="22"/>
          <w:szCs w:val="22"/>
          <w:shd w:val="clear" w:color="auto" w:fill="auto"/>
        </w:rPr>
      </w:pPr>
      <w:r w:rsidRPr="00F82DAD">
        <w:rPr>
          <w:rFonts w:eastAsia="Times New Roman"/>
          <w:color w:val="auto"/>
          <w:sz w:val="22"/>
          <w:szCs w:val="22"/>
          <w:shd w:val="clear" w:color="auto" w:fill="auto"/>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F82DAD" w:rsidRPr="00F82DAD" w:rsidRDefault="00F82DAD" w:rsidP="00F82DAD">
      <w:pPr>
        <w:suppressAutoHyphens/>
        <w:ind w:firstLine="709"/>
        <w:rPr>
          <w:rFonts w:eastAsia="Times New Roman"/>
          <w:color w:val="auto"/>
          <w:sz w:val="22"/>
          <w:szCs w:val="22"/>
          <w:shd w:val="clear" w:color="auto" w:fill="auto"/>
        </w:rPr>
      </w:pPr>
      <w:r w:rsidRPr="00F82DAD">
        <w:rPr>
          <w:rFonts w:eastAsia="Times New Roman"/>
          <w:color w:val="auto"/>
          <w:sz w:val="22"/>
          <w:szCs w:val="22"/>
          <w:shd w:val="clear" w:color="auto" w:fill="auto"/>
        </w:rPr>
        <w:t>14.3. Во всем, что не предусмотрено настоящим Договором, Стороны руководствуются действующим законодательством Российской Федерации.</w:t>
      </w:r>
    </w:p>
    <w:p w:rsidR="00F82DAD" w:rsidRPr="00F82DAD" w:rsidRDefault="00F82DAD" w:rsidP="00F82DAD">
      <w:pPr>
        <w:autoSpaceDE w:val="0"/>
        <w:autoSpaceDN w:val="0"/>
        <w:adjustRightInd w:val="0"/>
        <w:ind w:firstLine="709"/>
        <w:rPr>
          <w:rFonts w:eastAsia="Times New Roman"/>
          <w:color w:val="auto"/>
          <w:sz w:val="22"/>
          <w:szCs w:val="22"/>
          <w:shd w:val="clear" w:color="auto" w:fill="auto"/>
        </w:rPr>
      </w:pPr>
      <w:r w:rsidRPr="00F82DAD">
        <w:rPr>
          <w:rFonts w:eastAsia="Times New Roman"/>
          <w:color w:val="auto"/>
          <w:sz w:val="22"/>
          <w:szCs w:val="22"/>
          <w:shd w:val="clear" w:color="auto" w:fill="auto"/>
        </w:rPr>
        <w:t>14.4. Неотъемлемой частью настоящего Договора является:</w:t>
      </w:r>
    </w:p>
    <w:p w:rsidR="00F82DAD" w:rsidRPr="00F82DAD" w:rsidRDefault="00F82DAD" w:rsidP="00F82DAD">
      <w:pPr>
        <w:autoSpaceDE w:val="0"/>
        <w:autoSpaceDN w:val="0"/>
        <w:adjustRightInd w:val="0"/>
        <w:ind w:firstLine="709"/>
        <w:rPr>
          <w:rFonts w:eastAsia="Times New Roman"/>
          <w:color w:val="auto"/>
          <w:sz w:val="22"/>
          <w:szCs w:val="22"/>
          <w:shd w:val="clear" w:color="auto" w:fill="auto"/>
        </w:rPr>
      </w:pPr>
      <w:r w:rsidRPr="00F82DAD">
        <w:rPr>
          <w:rFonts w:eastAsia="Times New Roman"/>
          <w:color w:val="auto"/>
          <w:sz w:val="22"/>
          <w:szCs w:val="22"/>
          <w:shd w:val="clear" w:color="auto" w:fill="auto"/>
        </w:rPr>
        <w:t>- Приложение № 1. Спецификация.</w:t>
      </w:r>
    </w:p>
    <w:p w:rsidR="00F82DAD" w:rsidRPr="00F82DAD" w:rsidRDefault="00F82DAD" w:rsidP="00F82DAD">
      <w:pPr>
        <w:keepNext/>
        <w:keepLines/>
        <w:shd w:val="clear" w:color="auto" w:fill="FFFFFF"/>
        <w:tabs>
          <w:tab w:val="left" w:pos="1468"/>
        </w:tabs>
        <w:suppressAutoHyphens/>
        <w:spacing w:line="216" w:lineRule="auto"/>
        <w:ind w:left="851" w:firstLine="425"/>
        <w:jc w:val="center"/>
        <w:rPr>
          <w:rFonts w:eastAsia="Calibri"/>
          <w:b/>
          <w:bCs/>
          <w:color w:val="auto"/>
          <w:sz w:val="22"/>
          <w:szCs w:val="22"/>
          <w:shd w:val="clear" w:color="auto" w:fill="auto"/>
          <w:lang w:eastAsia="zh-CN"/>
        </w:rPr>
      </w:pPr>
      <w:r w:rsidRPr="00F82DAD">
        <w:rPr>
          <w:rFonts w:eastAsia="Calibri"/>
          <w:b/>
          <w:bCs/>
          <w:color w:val="auto"/>
          <w:sz w:val="22"/>
          <w:szCs w:val="22"/>
          <w:shd w:val="clear" w:color="auto" w:fill="auto"/>
          <w:lang w:eastAsia="zh-CN"/>
        </w:rPr>
        <w:t>15. ЮРИДИЧЕСКИЕ АДРЕСА, БАНКОВСКИЕ РЕКВИЗИТЫ И ПОДПИСИ СТОРОН:</w:t>
      </w:r>
    </w:p>
    <w:tbl>
      <w:tblPr>
        <w:tblW w:w="9747" w:type="dxa"/>
        <w:tblInd w:w="534" w:type="dxa"/>
        <w:tblLayout w:type="fixed"/>
        <w:tblLook w:val="0000"/>
      </w:tblPr>
      <w:tblGrid>
        <w:gridCol w:w="4961"/>
        <w:gridCol w:w="4786"/>
      </w:tblGrid>
      <w:tr w:rsidR="00F82DAD" w:rsidRPr="00F82DAD" w:rsidTr="00F82DAD">
        <w:trPr>
          <w:trHeight w:val="4335"/>
        </w:trPr>
        <w:tc>
          <w:tcPr>
            <w:tcW w:w="4961" w:type="dxa"/>
            <w:shd w:val="clear" w:color="auto" w:fill="auto"/>
          </w:tcPr>
          <w:p w:rsidR="00F82DAD" w:rsidRPr="00F82DAD" w:rsidRDefault="00F82DAD" w:rsidP="00F82DAD">
            <w:pPr>
              <w:suppressAutoHyphens/>
              <w:spacing w:line="216" w:lineRule="auto"/>
              <w:ind w:left="459"/>
              <w:jc w:val="left"/>
              <w:rPr>
                <w:rFonts w:eastAsia="Calibri"/>
                <w:b/>
                <w:bCs/>
                <w:color w:val="auto"/>
                <w:sz w:val="22"/>
                <w:szCs w:val="22"/>
                <w:shd w:val="clear" w:color="auto" w:fill="auto"/>
                <w:lang w:eastAsia="zh-CN"/>
              </w:rPr>
            </w:pPr>
            <w:r w:rsidRPr="00F82DAD">
              <w:rPr>
                <w:rFonts w:eastAsia="Calibri"/>
                <w:b/>
                <w:bCs/>
                <w:color w:val="auto"/>
                <w:sz w:val="22"/>
                <w:szCs w:val="22"/>
                <w:shd w:val="clear" w:color="auto" w:fill="auto"/>
                <w:lang w:eastAsia="zh-CN"/>
              </w:rPr>
              <w:t>Заказчик:</w:t>
            </w:r>
          </w:p>
          <w:p w:rsidR="00F82DAD" w:rsidRPr="00F82DAD" w:rsidRDefault="00F82DAD" w:rsidP="00F82DAD">
            <w:pPr>
              <w:suppressAutoHyphens/>
              <w:spacing w:line="216" w:lineRule="auto"/>
              <w:ind w:left="459"/>
              <w:jc w:val="left"/>
              <w:rPr>
                <w:rFonts w:eastAsia="Calibri"/>
                <w:b/>
                <w:bCs/>
                <w:color w:val="auto"/>
                <w:sz w:val="22"/>
                <w:szCs w:val="22"/>
                <w:shd w:val="clear" w:color="auto" w:fill="auto"/>
                <w:lang w:eastAsia="zh-CN"/>
              </w:rPr>
            </w:pPr>
          </w:p>
          <w:p w:rsidR="00F82DAD" w:rsidRPr="00F82DAD" w:rsidRDefault="00F82DAD" w:rsidP="00F82DAD">
            <w:pPr>
              <w:suppressAutoHyphens/>
              <w:spacing w:line="216" w:lineRule="auto"/>
              <w:ind w:firstLine="425"/>
              <w:jc w:val="left"/>
              <w:rPr>
                <w:rFonts w:eastAsia="Calibri"/>
                <w:color w:val="auto"/>
                <w:spacing w:val="-3"/>
                <w:sz w:val="22"/>
                <w:szCs w:val="22"/>
                <w:shd w:val="clear" w:color="auto" w:fill="auto"/>
                <w:lang w:eastAsia="zh-CN"/>
              </w:rPr>
            </w:pPr>
            <w:r w:rsidRPr="00F82DAD">
              <w:rPr>
                <w:rFonts w:eastAsia="Calibri"/>
                <w:color w:val="auto"/>
                <w:spacing w:val="-3"/>
                <w:sz w:val="22"/>
                <w:szCs w:val="22"/>
                <w:shd w:val="clear" w:color="auto" w:fill="auto"/>
                <w:lang w:eastAsia="zh-CN"/>
              </w:rPr>
              <w:t xml:space="preserve">МУП «Водоканал» </w:t>
            </w:r>
          </w:p>
          <w:p w:rsidR="00F82DAD" w:rsidRPr="00F82DAD" w:rsidRDefault="00F82DAD" w:rsidP="00F82DAD">
            <w:pPr>
              <w:suppressAutoHyphens/>
              <w:spacing w:line="216" w:lineRule="auto"/>
              <w:ind w:firstLine="425"/>
              <w:jc w:val="left"/>
              <w:rPr>
                <w:rFonts w:eastAsia="Calibri"/>
                <w:color w:val="auto"/>
                <w:spacing w:val="-3"/>
                <w:sz w:val="22"/>
                <w:szCs w:val="22"/>
                <w:shd w:val="clear" w:color="auto" w:fill="auto"/>
                <w:lang w:eastAsia="zh-CN"/>
              </w:rPr>
            </w:pPr>
            <w:r w:rsidRPr="00F82DAD">
              <w:rPr>
                <w:rFonts w:eastAsia="Calibri"/>
                <w:color w:val="auto"/>
                <w:spacing w:val="-3"/>
                <w:sz w:val="22"/>
                <w:szCs w:val="22"/>
                <w:shd w:val="clear" w:color="auto" w:fill="auto"/>
                <w:lang w:eastAsia="zh-CN"/>
              </w:rPr>
              <w:t xml:space="preserve">ИНН/КПП:1215020390/121501001 </w:t>
            </w:r>
          </w:p>
          <w:p w:rsidR="00F82DAD" w:rsidRPr="00F82DAD" w:rsidRDefault="00F82DAD" w:rsidP="00F82DAD">
            <w:pPr>
              <w:suppressAutoHyphens/>
              <w:spacing w:line="216" w:lineRule="auto"/>
              <w:ind w:firstLine="425"/>
              <w:jc w:val="left"/>
              <w:rPr>
                <w:rFonts w:eastAsia="Calibri"/>
                <w:color w:val="auto"/>
                <w:spacing w:val="-3"/>
                <w:sz w:val="22"/>
                <w:szCs w:val="22"/>
                <w:shd w:val="clear" w:color="auto" w:fill="auto"/>
                <w:lang w:eastAsia="zh-CN"/>
              </w:rPr>
            </w:pPr>
            <w:r w:rsidRPr="00F82DAD">
              <w:rPr>
                <w:rFonts w:eastAsia="Calibri"/>
                <w:color w:val="auto"/>
                <w:spacing w:val="-3"/>
                <w:sz w:val="22"/>
                <w:szCs w:val="22"/>
                <w:shd w:val="clear" w:color="auto" w:fill="auto"/>
                <w:lang w:eastAsia="zh-CN"/>
              </w:rPr>
              <w:t>Адрес:424039, Республика Марий Эл,</w:t>
            </w:r>
          </w:p>
          <w:p w:rsidR="00F82DAD" w:rsidRPr="00F82DAD" w:rsidRDefault="00F82DAD" w:rsidP="00F82DAD">
            <w:pPr>
              <w:suppressAutoHyphens/>
              <w:spacing w:line="216" w:lineRule="auto"/>
              <w:ind w:firstLine="425"/>
              <w:jc w:val="left"/>
              <w:rPr>
                <w:rFonts w:eastAsia="Calibri"/>
                <w:color w:val="auto"/>
                <w:spacing w:val="-3"/>
                <w:sz w:val="22"/>
                <w:szCs w:val="22"/>
                <w:shd w:val="clear" w:color="auto" w:fill="auto"/>
                <w:lang w:eastAsia="zh-CN"/>
              </w:rPr>
            </w:pPr>
            <w:r w:rsidRPr="00F82DAD">
              <w:rPr>
                <w:rFonts w:eastAsia="Calibri"/>
                <w:color w:val="auto"/>
                <w:spacing w:val="-3"/>
                <w:sz w:val="22"/>
                <w:szCs w:val="22"/>
                <w:shd w:val="clear" w:color="auto" w:fill="auto"/>
                <w:lang w:eastAsia="zh-CN"/>
              </w:rPr>
              <w:t xml:space="preserve">г. Йошкар-Ола, ул. Дружбы, д.2 </w:t>
            </w:r>
          </w:p>
          <w:p w:rsidR="00F82DAD" w:rsidRPr="00F82DAD" w:rsidRDefault="00F82DAD" w:rsidP="00F82DAD">
            <w:pPr>
              <w:ind w:firstLine="459"/>
              <w:jc w:val="left"/>
              <w:rPr>
                <w:rFonts w:eastAsia="Times New Roman"/>
                <w:color w:val="auto"/>
                <w:spacing w:val="-3"/>
                <w:sz w:val="22"/>
                <w:szCs w:val="22"/>
                <w:shd w:val="clear" w:color="auto" w:fill="auto"/>
                <w:lang w:eastAsia="zh-CN"/>
              </w:rPr>
            </w:pPr>
            <w:r w:rsidRPr="00F82DAD">
              <w:rPr>
                <w:rFonts w:eastAsia="Times New Roman"/>
                <w:color w:val="auto"/>
                <w:spacing w:val="-3"/>
                <w:sz w:val="22"/>
                <w:szCs w:val="22"/>
                <w:shd w:val="clear" w:color="auto" w:fill="auto"/>
                <w:lang w:eastAsia="zh-CN"/>
              </w:rPr>
              <w:t>р/с 4070281030000050227</w:t>
            </w:r>
          </w:p>
          <w:p w:rsidR="00F82DAD" w:rsidRPr="00F82DAD" w:rsidRDefault="00F82DAD" w:rsidP="00F82DAD">
            <w:pPr>
              <w:ind w:firstLine="459"/>
              <w:jc w:val="left"/>
              <w:rPr>
                <w:rFonts w:eastAsia="Times New Roman"/>
                <w:color w:val="auto"/>
                <w:spacing w:val="-3"/>
                <w:sz w:val="22"/>
                <w:szCs w:val="22"/>
                <w:shd w:val="clear" w:color="auto" w:fill="auto"/>
                <w:lang w:eastAsia="zh-CN"/>
              </w:rPr>
            </w:pPr>
            <w:r w:rsidRPr="00F82DAD">
              <w:rPr>
                <w:rFonts w:eastAsia="Times New Roman"/>
                <w:color w:val="auto"/>
                <w:spacing w:val="-3"/>
                <w:sz w:val="22"/>
                <w:szCs w:val="22"/>
                <w:shd w:val="clear" w:color="auto" w:fill="auto"/>
                <w:lang w:eastAsia="zh-CN"/>
              </w:rPr>
              <w:t>Банк ГПБ (АО)</w:t>
            </w:r>
          </w:p>
          <w:p w:rsidR="00F82DAD" w:rsidRPr="00F82DAD" w:rsidRDefault="00F82DAD" w:rsidP="00F82DAD">
            <w:pPr>
              <w:ind w:firstLine="459"/>
              <w:jc w:val="left"/>
              <w:rPr>
                <w:rFonts w:eastAsia="Times New Roman"/>
                <w:color w:val="auto"/>
                <w:spacing w:val="-3"/>
                <w:sz w:val="22"/>
                <w:szCs w:val="22"/>
                <w:shd w:val="clear" w:color="auto" w:fill="auto"/>
                <w:lang w:eastAsia="zh-CN"/>
              </w:rPr>
            </w:pPr>
            <w:r w:rsidRPr="00F82DAD">
              <w:rPr>
                <w:rFonts w:eastAsia="Times New Roman"/>
                <w:color w:val="auto"/>
                <w:spacing w:val="-3"/>
                <w:sz w:val="22"/>
                <w:szCs w:val="22"/>
                <w:shd w:val="clear" w:color="auto" w:fill="auto"/>
                <w:lang w:eastAsia="zh-CN"/>
              </w:rPr>
              <w:t>БИК 044525823</w:t>
            </w:r>
          </w:p>
          <w:p w:rsidR="00F82DAD" w:rsidRPr="00F82DAD" w:rsidRDefault="00F82DAD" w:rsidP="00F82DAD">
            <w:pPr>
              <w:ind w:firstLine="459"/>
              <w:jc w:val="left"/>
              <w:rPr>
                <w:rFonts w:eastAsia="Times New Roman"/>
                <w:color w:val="000000"/>
                <w:sz w:val="22"/>
                <w:szCs w:val="22"/>
                <w:shd w:val="clear" w:color="auto" w:fill="auto"/>
                <w:lang w:eastAsia="zh-CN"/>
              </w:rPr>
            </w:pPr>
            <w:r w:rsidRPr="00F82DAD">
              <w:rPr>
                <w:rFonts w:eastAsia="Times New Roman"/>
                <w:color w:val="auto"/>
                <w:spacing w:val="-3"/>
                <w:sz w:val="22"/>
                <w:szCs w:val="22"/>
                <w:shd w:val="clear" w:color="auto" w:fill="auto"/>
                <w:lang w:eastAsia="zh-CN"/>
              </w:rPr>
              <w:t>к/с 30101810200000000823</w:t>
            </w:r>
          </w:p>
          <w:p w:rsidR="00F82DAD" w:rsidRPr="00F82DAD" w:rsidRDefault="00F82DAD" w:rsidP="00F82DAD">
            <w:pPr>
              <w:suppressAutoHyphens/>
              <w:spacing w:line="216" w:lineRule="auto"/>
              <w:ind w:firstLine="425"/>
              <w:jc w:val="left"/>
              <w:rPr>
                <w:rFonts w:eastAsia="Calibri"/>
                <w:color w:val="000000"/>
                <w:sz w:val="22"/>
                <w:szCs w:val="22"/>
                <w:shd w:val="clear" w:color="auto" w:fill="auto"/>
                <w:lang w:eastAsia="zh-CN"/>
              </w:rPr>
            </w:pPr>
            <w:r w:rsidRPr="00F82DAD">
              <w:rPr>
                <w:rFonts w:eastAsia="Times New Roman"/>
                <w:color w:val="000000"/>
                <w:sz w:val="22"/>
                <w:szCs w:val="22"/>
                <w:shd w:val="clear" w:color="auto" w:fill="auto"/>
                <w:lang w:eastAsia="zh-CN"/>
              </w:rPr>
              <w:t>ОКПО 03220481</w:t>
            </w:r>
          </w:p>
          <w:p w:rsidR="00F82DAD" w:rsidRPr="00F82DAD" w:rsidRDefault="00F82DAD" w:rsidP="00F82DAD">
            <w:pPr>
              <w:suppressAutoHyphens/>
              <w:spacing w:line="216" w:lineRule="auto"/>
              <w:ind w:firstLine="425"/>
              <w:jc w:val="left"/>
              <w:rPr>
                <w:rFonts w:eastAsia="Calibri"/>
                <w:color w:val="000000"/>
                <w:sz w:val="22"/>
                <w:szCs w:val="22"/>
                <w:shd w:val="clear" w:color="auto" w:fill="auto"/>
                <w:lang w:eastAsia="zh-CN"/>
              </w:rPr>
            </w:pPr>
            <w:r w:rsidRPr="00F82DAD">
              <w:rPr>
                <w:rFonts w:eastAsia="Calibri"/>
                <w:color w:val="000000"/>
                <w:sz w:val="22"/>
                <w:szCs w:val="22"/>
                <w:shd w:val="clear" w:color="auto" w:fill="auto"/>
                <w:lang w:eastAsia="zh-CN"/>
              </w:rPr>
              <w:t>Тел. (8362) 42-77-04</w:t>
            </w:r>
          </w:p>
          <w:p w:rsidR="00F82DAD" w:rsidRPr="00F82DAD" w:rsidRDefault="00F82DAD" w:rsidP="00F82DAD">
            <w:pPr>
              <w:suppressAutoHyphens/>
              <w:spacing w:line="216" w:lineRule="auto"/>
              <w:ind w:firstLine="425"/>
              <w:jc w:val="left"/>
              <w:rPr>
                <w:rFonts w:eastAsia="Calibri"/>
                <w:color w:val="000000"/>
                <w:sz w:val="22"/>
                <w:szCs w:val="22"/>
                <w:shd w:val="clear" w:color="auto" w:fill="auto"/>
                <w:lang w:val="en-US" w:eastAsia="zh-CN"/>
              </w:rPr>
            </w:pPr>
            <w:r w:rsidRPr="00F82DAD">
              <w:rPr>
                <w:rFonts w:eastAsia="Calibri"/>
                <w:color w:val="000000"/>
                <w:sz w:val="22"/>
                <w:szCs w:val="22"/>
                <w:shd w:val="clear" w:color="auto" w:fill="auto"/>
                <w:lang w:val="en-US" w:eastAsia="zh-CN"/>
              </w:rPr>
              <w:t>E-mail: snab424039@yandex.ru</w:t>
            </w:r>
          </w:p>
          <w:p w:rsidR="00F82DAD" w:rsidRPr="00F82DAD" w:rsidRDefault="00F82DAD" w:rsidP="00F82DAD">
            <w:pPr>
              <w:suppressAutoHyphens/>
              <w:spacing w:line="216" w:lineRule="auto"/>
              <w:ind w:left="459"/>
              <w:jc w:val="left"/>
              <w:rPr>
                <w:rFonts w:eastAsia="Calibri"/>
                <w:color w:val="000000"/>
                <w:sz w:val="22"/>
                <w:szCs w:val="22"/>
                <w:shd w:val="clear" w:color="auto" w:fill="auto"/>
                <w:lang w:val="en-US" w:eastAsia="zh-CN"/>
              </w:rPr>
            </w:pPr>
          </w:p>
          <w:p w:rsidR="00F82DAD" w:rsidRPr="00F82DAD" w:rsidRDefault="00F82DAD" w:rsidP="00F82DAD">
            <w:pPr>
              <w:suppressAutoHyphens/>
              <w:spacing w:line="216" w:lineRule="auto"/>
              <w:ind w:left="459"/>
              <w:jc w:val="left"/>
              <w:rPr>
                <w:rFonts w:eastAsia="Times New Roman"/>
                <w:b/>
                <w:bCs/>
                <w:color w:val="auto"/>
                <w:sz w:val="22"/>
                <w:szCs w:val="22"/>
                <w:shd w:val="clear" w:color="auto" w:fill="auto"/>
                <w:lang w:val="en-US" w:eastAsia="zh-CN"/>
              </w:rPr>
            </w:pPr>
            <w:r w:rsidRPr="00F82DAD">
              <w:rPr>
                <w:rFonts w:eastAsia="Calibri"/>
                <w:color w:val="000000"/>
                <w:sz w:val="22"/>
                <w:szCs w:val="22"/>
                <w:shd w:val="clear" w:color="auto" w:fill="auto"/>
                <w:lang w:val="en-US" w:eastAsia="zh-CN"/>
              </w:rPr>
              <w:t>____________________ / _____________</w:t>
            </w:r>
          </w:p>
          <w:p w:rsidR="00F82DAD" w:rsidRPr="00F82DAD" w:rsidRDefault="00F82DAD" w:rsidP="00F82DAD">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F82DAD">
              <w:rPr>
                <w:rFonts w:eastAsia="Arial"/>
                <w:bCs/>
                <w:color w:val="auto"/>
                <w:sz w:val="22"/>
                <w:szCs w:val="22"/>
                <w:shd w:val="clear" w:color="auto" w:fill="auto"/>
                <w:lang w:eastAsia="zh-CN"/>
              </w:rPr>
              <w:t>М.П.</w:t>
            </w:r>
          </w:p>
        </w:tc>
        <w:tc>
          <w:tcPr>
            <w:tcW w:w="4786" w:type="dxa"/>
            <w:shd w:val="clear" w:color="auto" w:fill="auto"/>
          </w:tcPr>
          <w:p w:rsidR="00F82DAD" w:rsidRPr="00F82DAD" w:rsidRDefault="00F82DAD" w:rsidP="00F82DAD">
            <w:pPr>
              <w:keepNext/>
              <w:keepLines/>
              <w:shd w:val="clear" w:color="auto" w:fill="FFFFFF"/>
              <w:suppressAutoHyphens/>
              <w:snapToGrid w:val="0"/>
              <w:spacing w:line="216" w:lineRule="auto"/>
              <w:ind w:firstLine="425"/>
              <w:rPr>
                <w:rFonts w:eastAsia="Arial"/>
                <w:bCs/>
                <w:color w:val="auto"/>
                <w:sz w:val="22"/>
                <w:szCs w:val="22"/>
                <w:shd w:val="clear" w:color="auto" w:fill="auto"/>
                <w:lang w:eastAsia="zh-CN"/>
              </w:rPr>
            </w:pPr>
            <w:r w:rsidRPr="00F82DAD">
              <w:rPr>
                <w:rFonts w:eastAsia="Arial"/>
                <w:b/>
                <w:bCs/>
                <w:color w:val="auto"/>
                <w:sz w:val="22"/>
                <w:szCs w:val="22"/>
                <w:shd w:val="clear" w:color="auto" w:fill="auto"/>
                <w:lang w:eastAsia="zh-CN"/>
              </w:rPr>
              <w:t>Поставщик:</w:t>
            </w:r>
          </w:p>
          <w:p w:rsidR="00F82DAD" w:rsidRPr="00F82DAD" w:rsidRDefault="00F82DAD" w:rsidP="00F82DAD">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rsidR="00F82DAD" w:rsidRPr="00F82DAD" w:rsidRDefault="00F82DAD" w:rsidP="00F82DAD">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F82DAD" w:rsidRPr="00F82DAD" w:rsidRDefault="00F82DAD" w:rsidP="00F82DAD">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F82DAD" w:rsidRPr="00F82DAD" w:rsidRDefault="00F82DAD" w:rsidP="00F82DAD">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F82DAD" w:rsidRPr="00F82DAD" w:rsidRDefault="00F82DAD" w:rsidP="00F82DAD">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F82DAD" w:rsidRPr="00F82DAD" w:rsidRDefault="00F82DAD" w:rsidP="00F82DAD">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F82DAD" w:rsidRPr="00F82DAD" w:rsidRDefault="00F82DAD" w:rsidP="00F82DAD">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F82DAD" w:rsidRPr="00F82DAD" w:rsidRDefault="00F82DAD" w:rsidP="00F82DAD">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F82DAD" w:rsidRPr="00F82DAD" w:rsidRDefault="00F82DAD" w:rsidP="00F82DAD">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F82DAD" w:rsidRPr="00F82DAD" w:rsidRDefault="00F82DAD" w:rsidP="00F82DAD">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F82DAD" w:rsidRPr="00F82DAD" w:rsidRDefault="00F82DAD" w:rsidP="00F82DAD">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F82DAD" w:rsidRPr="00F82DAD" w:rsidRDefault="00F82DAD" w:rsidP="00F82DAD">
            <w:pPr>
              <w:shd w:val="clear" w:color="auto" w:fill="FFFFFF"/>
              <w:suppressAutoHyphens/>
              <w:spacing w:line="216" w:lineRule="auto"/>
              <w:ind w:firstLine="425"/>
              <w:rPr>
                <w:rFonts w:eastAsia="Arial"/>
                <w:bCs/>
                <w:color w:val="auto"/>
                <w:sz w:val="22"/>
                <w:szCs w:val="22"/>
                <w:shd w:val="clear" w:color="auto" w:fill="auto"/>
                <w:lang w:eastAsia="zh-CN"/>
              </w:rPr>
            </w:pPr>
          </w:p>
          <w:p w:rsidR="00F82DAD" w:rsidRPr="00F82DAD" w:rsidRDefault="00F82DAD" w:rsidP="00F82DAD">
            <w:pPr>
              <w:shd w:val="clear" w:color="auto" w:fill="FFFFFF"/>
              <w:suppressAutoHyphens/>
              <w:spacing w:line="216" w:lineRule="auto"/>
              <w:ind w:firstLine="425"/>
              <w:rPr>
                <w:rFonts w:eastAsia="Arial"/>
                <w:bCs/>
                <w:color w:val="auto"/>
                <w:sz w:val="22"/>
                <w:szCs w:val="22"/>
                <w:shd w:val="clear" w:color="auto" w:fill="auto"/>
                <w:lang w:eastAsia="zh-CN"/>
              </w:rPr>
            </w:pPr>
          </w:p>
          <w:p w:rsidR="00F82DAD" w:rsidRPr="00F82DAD" w:rsidRDefault="00F82DAD" w:rsidP="00F82DAD">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F82DAD" w:rsidRPr="00F82DAD" w:rsidRDefault="00F82DAD" w:rsidP="00F82DAD">
            <w:pPr>
              <w:keepNext/>
              <w:keepLines/>
              <w:shd w:val="clear" w:color="auto" w:fill="FFFFFF"/>
              <w:suppressAutoHyphens/>
              <w:spacing w:line="216" w:lineRule="auto"/>
              <w:ind w:left="34"/>
              <w:rPr>
                <w:rFonts w:eastAsia="Times New Roman"/>
                <w:b/>
                <w:bCs/>
                <w:color w:val="auto"/>
                <w:sz w:val="22"/>
                <w:szCs w:val="22"/>
                <w:shd w:val="clear" w:color="auto" w:fill="auto"/>
                <w:lang w:eastAsia="zh-CN"/>
              </w:rPr>
            </w:pPr>
            <w:r w:rsidRPr="00F82DAD">
              <w:rPr>
                <w:rFonts w:eastAsia="Arial"/>
                <w:bCs/>
                <w:color w:val="auto"/>
                <w:sz w:val="22"/>
                <w:szCs w:val="22"/>
                <w:shd w:val="clear" w:color="auto" w:fill="auto"/>
                <w:lang w:eastAsia="zh-CN"/>
              </w:rPr>
              <w:t xml:space="preserve">_________________ </w:t>
            </w:r>
            <w:r w:rsidRPr="00F82DAD">
              <w:rPr>
                <w:rFonts w:eastAsia="Arial"/>
                <w:b/>
                <w:bCs/>
                <w:color w:val="auto"/>
                <w:sz w:val="22"/>
                <w:szCs w:val="22"/>
                <w:shd w:val="clear" w:color="auto" w:fill="auto"/>
                <w:lang w:eastAsia="zh-CN"/>
              </w:rPr>
              <w:t>/</w:t>
            </w:r>
            <w:r w:rsidRPr="00F82DAD">
              <w:rPr>
                <w:rFonts w:eastAsia="Arial"/>
                <w:bCs/>
                <w:color w:val="auto"/>
                <w:sz w:val="22"/>
                <w:szCs w:val="22"/>
                <w:shd w:val="clear" w:color="auto" w:fill="auto"/>
                <w:lang w:eastAsia="zh-CN"/>
              </w:rPr>
              <w:t>________________</w:t>
            </w:r>
          </w:p>
          <w:p w:rsidR="00F82DAD" w:rsidRPr="00F82DAD" w:rsidRDefault="00F82DAD" w:rsidP="00F82DAD">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F82DAD">
              <w:rPr>
                <w:rFonts w:eastAsia="Arial"/>
                <w:bCs/>
                <w:color w:val="auto"/>
                <w:sz w:val="22"/>
                <w:szCs w:val="22"/>
                <w:shd w:val="clear" w:color="auto" w:fill="auto"/>
                <w:lang w:eastAsia="zh-CN"/>
              </w:rPr>
              <w:t>М.П.</w:t>
            </w:r>
          </w:p>
        </w:tc>
      </w:tr>
    </w:tbl>
    <w:p w:rsidR="00F82DAD" w:rsidRPr="00F82DAD" w:rsidRDefault="00F82DAD" w:rsidP="00F82DAD">
      <w:pPr>
        <w:ind w:left="6521"/>
        <w:rPr>
          <w:rFonts w:eastAsia="Times New Roman"/>
          <w:color w:val="auto"/>
          <w:sz w:val="22"/>
          <w:szCs w:val="22"/>
          <w:shd w:val="clear" w:color="auto" w:fill="auto"/>
        </w:rPr>
      </w:pPr>
      <w:r w:rsidRPr="00F82DAD">
        <w:rPr>
          <w:rFonts w:eastAsia="Times New Roman"/>
          <w:color w:val="auto"/>
          <w:sz w:val="22"/>
          <w:szCs w:val="22"/>
          <w:shd w:val="clear" w:color="auto" w:fill="auto"/>
        </w:rPr>
        <w:t>Приложение</w:t>
      </w:r>
      <w:r w:rsidR="00A33C1E">
        <w:rPr>
          <w:rFonts w:eastAsia="Times New Roman"/>
          <w:color w:val="auto"/>
          <w:sz w:val="22"/>
          <w:szCs w:val="22"/>
          <w:shd w:val="clear" w:color="auto" w:fill="auto"/>
        </w:rPr>
        <w:t xml:space="preserve"> </w:t>
      </w:r>
      <w:r w:rsidRPr="00F82DAD">
        <w:rPr>
          <w:rFonts w:eastAsia="Times New Roman"/>
          <w:color w:val="auto"/>
          <w:sz w:val="22"/>
          <w:szCs w:val="22"/>
          <w:shd w:val="clear" w:color="auto" w:fill="auto"/>
        </w:rPr>
        <w:t>№ 1</w:t>
      </w:r>
    </w:p>
    <w:p w:rsidR="00F82DAD" w:rsidRPr="00F82DAD" w:rsidRDefault="00F82DAD" w:rsidP="00F82DAD">
      <w:pPr>
        <w:ind w:left="6521"/>
        <w:rPr>
          <w:rFonts w:eastAsia="Times New Roman"/>
          <w:color w:val="auto"/>
          <w:sz w:val="22"/>
          <w:szCs w:val="22"/>
          <w:shd w:val="clear" w:color="auto" w:fill="auto"/>
        </w:rPr>
      </w:pPr>
      <w:r w:rsidRPr="00F82DAD">
        <w:rPr>
          <w:rFonts w:eastAsia="Times New Roman"/>
          <w:color w:val="auto"/>
          <w:sz w:val="22"/>
          <w:szCs w:val="22"/>
          <w:shd w:val="clear" w:color="auto" w:fill="auto"/>
        </w:rPr>
        <w:t>к Договору</w:t>
      </w:r>
      <w:r>
        <w:rPr>
          <w:rFonts w:eastAsia="Times New Roman"/>
          <w:color w:val="auto"/>
          <w:sz w:val="22"/>
          <w:szCs w:val="22"/>
          <w:shd w:val="clear" w:color="auto" w:fill="auto"/>
        </w:rPr>
        <w:t xml:space="preserve"> н</w:t>
      </w:r>
      <w:r w:rsidRPr="00F82DAD">
        <w:rPr>
          <w:rFonts w:eastAsia="Times New Roman"/>
          <w:color w:val="auto"/>
          <w:sz w:val="22"/>
          <w:szCs w:val="22"/>
          <w:shd w:val="clear" w:color="auto" w:fill="auto"/>
        </w:rPr>
        <w:t>а поставку люков чугунных с запорным устройством</w:t>
      </w:r>
    </w:p>
    <w:p w:rsidR="00F82DAD" w:rsidRPr="00F82DAD" w:rsidRDefault="00F82DAD" w:rsidP="00F82DAD">
      <w:pPr>
        <w:ind w:left="6521"/>
        <w:rPr>
          <w:rFonts w:eastAsia="Times New Roman"/>
          <w:color w:val="auto"/>
          <w:sz w:val="22"/>
          <w:szCs w:val="22"/>
          <w:shd w:val="clear" w:color="auto" w:fill="auto"/>
        </w:rPr>
      </w:pPr>
    </w:p>
    <w:p w:rsidR="00F82DAD" w:rsidRPr="00F82DAD" w:rsidRDefault="00F82DAD" w:rsidP="00F82DAD">
      <w:pPr>
        <w:ind w:left="6521"/>
        <w:rPr>
          <w:rFonts w:eastAsia="Times New Roman"/>
          <w:color w:val="auto"/>
          <w:sz w:val="22"/>
          <w:szCs w:val="22"/>
          <w:shd w:val="clear" w:color="auto" w:fill="auto"/>
        </w:rPr>
      </w:pPr>
      <w:r w:rsidRPr="00F82DAD">
        <w:rPr>
          <w:rFonts w:eastAsia="Times New Roman"/>
          <w:color w:val="auto"/>
          <w:sz w:val="22"/>
          <w:szCs w:val="22"/>
          <w:shd w:val="clear" w:color="auto" w:fill="auto"/>
        </w:rPr>
        <w:t>№________от__________2023 г.</w:t>
      </w:r>
    </w:p>
    <w:p w:rsidR="00F82DAD" w:rsidRPr="00F82DAD" w:rsidRDefault="00F82DAD" w:rsidP="00F82DAD">
      <w:pPr>
        <w:ind w:left="1276" w:firstLine="8363"/>
        <w:rPr>
          <w:rFonts w:eastAsia="Times New Roman"/>
          <w:color w:val="auto"/>
          <w:sz w:val="20"/>
          <w:szCs w:val="20"/>
          <w:shd w:val="clear" w:color="auto" w:fill="auto"/>
        </w:rPr>
      </w:pPr>
    </w:p>
    <w:p w:rsidR="00F82DAD" w:rsidRPr="00F82DAD" w:rsidRDefault="00F82DAD" w:rsidP="00F82DAD">
      <w:pPr>
        <w:spacing w:line="216" w:lineRule="auto"/>
        <w:jc w:val="center"/>
        <w:rPr>
          <w:rFonts w:eastAsia="Times New Roman"/>
          <w:color w:val="auto"/>
          <w:sz w:val="22"/>
          <w:szCs w:val="22"/>
          <w:shd w:val="clear" w:color="auto" w:fill="auto"/>
        </w:rPr>
      </w:pPr>
      <w:r w:rsidRPr="00F82DAD">
        <w:rPr>
          <w:rFonts w:eastAsia="Times New Roman"/>
          <w:b/>
          <w:color w:val="auto"/>
          <w:sz w:val="22"/>
          <w:szCs w:val="22"/>
          <w:shd w:val="clear" w:color="auto" w:fill="auto"/>
        </w:rPr>
        <w:t xml:space="preserve">Спецификация </w:t>
      </w:r>
    </w:p>
    <w:p w:rsidR="00F82DAD" w:rsidRPr="00F82DAD" w:rsidRDefault="00F82DAD" w:rsidP="00F82DAD">
      <w:pPr>
        <w:shd w:val="clear" w:color="auto" w:fill="FFFFFF"/>
        <w:spacing w:line="216" w:lineRule="auto"/>
        <w:ind w:left="851" w:firstLine="425"/>
        <w:jc w:val="right"/>
        <w:rPr>
          <w:rFonts w:eastAsia="Times New Roman"/>
          <w:color w:val="auto"/>
          <w:sz w:val="22"/>
          <w:szCs w:val="22"/>
          <w:shd w:val="clear" w:color="auto" w:fill="auto"/>
        </w:rPr>
      </w:pPr>
    </w:p>
    <w:tbl>
      <w:tblPr>
        <w:tblW w:w="10031" w:type="dxa"/>
        <w:tblLayout w:type="fixed"/>
        <w:tblLook w:val="0000"/>
      </w:tblPr>
      <w:tblGrid>
        <w:gridCol w:w="250"/>
        <w:gridCol w:w="627"/>
        <w:gridCol w:w="2492"/>
        <w:gridCol w:w="851"/>
        <w:gridCol w:w="2126"/>
        <w:gridCol w:w="1134"/>
        <w:gridCol w:w="1134"/>
        <w:gridCol w:w="1417"/>
      </w:tblGrid>
      <w:tr w:rsidR="00F82DAD" w:rsidRPr="00F82DAD" w:rsidTr="00F82DAD">
        <w:trPr>
          <w:gridBefore w:val="1"/>
          <w:wBefore w:w="250" w:type="dxa"/>
        </w:trPr>
        <w:tc>
          <w:tcPr>
            <w:tcW w:w="627" w:type="dxa"/>
            <w:tcBorders>
              <w:top w:val="single" w:sz="4" w:space="0" w:color="000000"/>
              <w:left w:val="single" w:sz="4" w:space="0" w:color="000000"/>
              <w:bottom w:val="single" w:sz="4" w:space="0" w:color="000000"/>
            </w:tcBorders>
            <w:shd w:val="clear" w:color="auto" w:fill="auto"/>
          </w:tcPr>
          <w:p w:rsidR="00F82DAD" w:rsidRPr="00F82DAD" w:rsidRDefault="00F82DAD" w:rsidP="00F82DAD">
            <w:pPr>
              <w:jc w:val="center"/>
              <w:rPr>
                <w:rFonts w:eastAsia="Times New Roman"/>
                <w:color w:val="auto"/>
                <w:sz w:val="22"/>
                <w:szCs w:val="22"/>
                <w:shd w:val="clear" w:color="auto" w:fill="auto"/>
              </w:rPr>
            </w:pPr>
            <w:r w:rsidRPr="00F82DAD">
              <w:rPr>
                <w:rFonts w:eastAsia="Times New Roman"/>
                <w:color w:val="auto"/>
                <w:sz w:val="22"/>
                <w:szCs w:val="22"/>
                <w:shd w:val="clear" w:color="auto" w:fill="auto"/>
              </w:rPr>
              <w:t>№ п/п</w:t>
            </w:r>
          </w:p>
        </w:tc>
        <w:tc>
          <w:tcPr>
            <w:tcW w:w="2492" w:type="dxa"/>
            <w:tcBorders>
              <w:top w:val="single" w:sz="4" w:space="0" w:color="000000"/>
              <w:left w:val="single" w:sz="4" w:space="0" w:color="000000"/>
              <w:bottom w:val="single" w:sz="4" w:space="0" w:color="000000"/>
            </w:tcBorders>
            <w:shd w:val="clear" w:color="auto" w:fill="auto"/>
          </w:tcPr>
          <w:p w:rsidR="00F82DAD" w:rsidRPr="00F82DAD" w:rsidRDefault="00F82DAD" w:rsidP="00F82DAD">
            <w:pPr>
              <w:jc w:val="center"/>
              <w:rPr>
                <w:rFonts w:eastAsia="Times New Roman"/>
                <w:color w:val="auto"/>
                <w:sz w:val="22"/>
                <w:szCs w:val="22"/>
                <w:shd w:val="clear" w:color="auto" w:fill="auto"/>
              </w:rPr>
            </w:pPr>
            <w:r w:rsidRPr="00F82DAD">
              <w:rPr>
                <w:rFonts w:eastAsia="Times New Roman"/>
                <w:color w:val="auto"/>
                <w:sz w:val="22"/>
                <w:szCs w:val="22"/>
                <w:shd w:val="clear" w:color="auto" w:fill="auto"/>
              </w:rPr>
              <w:t>Наименование товара Страна происхождения</w:t>
            </w:r>
          </w:p>
        </w:tc>
        <w:tc>
          <w:tcPr>
            <w:tcW w:w="2977" w:type="dxa"/>
            <w:gridSpan w:val="2"/>
            <w:tcBorders>
              <w:top w:val="single" w:sz="4" w:space="0" w:color="000000"/>
              <w:left w:val="single" w:sz="4" w:space="0" w:color="000000"/>
              <w:bottom w:val="single" w:sz="4" w:space="0" w:color="000000"/>
            </w:tcBorders>
            <w:shd w:val="clear" w:color="auto" w:fill="auto"/>
          </w:tcPr>
          <w:p w:rsidR="00F82DAD" w:rsidRPr="00F82DAD" w:rsidRDefault="00F82DAD" w:rsidP="00F82DAD">
            <w:pPr>
              <w:jc w:val="center"/>
              <w:rPr>
                <w:rFonts w:eastAsia="Times New Roman"/>
                <w:color w:val="auto"/>
                <w:sz w:val="22"/>
                <w:szCs w:val="22"/>
                <w:shd w:val="clear" w:color="auto" w:fill="auto"/>
              </w:rPr>
            </w:pPr>
            <w:r w:rsidRPr="00F82DAD">
              <w:rPr>
                <w:rFonts w:eastAsia="Times New Roman"/>
                <w:color w:val="auto"/>
                <w:sz w:val="22"/>
                <w:szCs w:val="22"/>
                <w:shd w:val="clear" w:color="auto" w:fill="auto"/>
              </w:rPr>
              <w:t>Состав и характеристики товара (потребительские, качественные, технические)</w:t>
            </w:r>
          </w:p>
          <w:p w:rsidR="00F82DAD" w:rsidRPr="00F82DAD" w:rsidRDefault="00F82DAD" w:rsidP="00F82DAD">
            <w:pPr>
              <w:jc w:val="center"/>
              <w:rPr>
                <w:rFonts w:eastAsia="Times New Roman"/>
                <w:color w:val="auto"/>
                <w:sz w:val="22"/>
                <w:szCs w:val="22"/>
                <w:shd w:val="clear" w:color="auto" w:fill="auto"/>
              </w:rPr>
            </w:pPr>
          </w:p>
        </w:tc>
        <w:tc>
          <w:tcPr>
            <w:tcW w:w="1134" w:type="dxa"/>
            <w:tcBorders>
              <w:top w:val="single" w:sz="4" w:space="0" w:color="000000"/>
              <w:left w:val="single" w:sz="4" w:space="0" w:color="000000"/>
              <w:bottom w:val="single" w:sz="4" w:space="0" w:color="000000"/>
            </w:tcBorders>
            <w:shd w:val="clear" w:color="auto" w:fill="auto"/>
          </w:tcPr>
          <w:p w:rsidR="00F82DAD" w:rsidRPr="00F82DAD" w:rsidRDefault="00F82DAD" w:rsidP="00F82DAD">
            <w:pPr>
              <w:jc w:val="center"/>
              <w:rPr>
                <w:rFonts w:eastAsia="Times New Roman"/>
                <w:color w:val="auto"/>
                <w:sz w:val="22"/>
                <w:szCs w:val="22"/>
                <w:shd w:val="clear" w:color="auto" w:fill="auto"/>
              </w:rPr>
            </w:pPr>
            <w:r w:rsidRPr="00F82DAD">
              <w:rPr>
                <w:rFonts w:eastAsia="Times New Roman"/>
                <w:color w:val="auto"/>
                <w:sz w:val="22"/>
                <w:szCs w:val="22"/>
                <w:shd w:val="clear" w:color="auto" w:fill="auto"/>
              </w:rPr>
              <w:t>Кол-во</w:t>
            </w:r>
          </w:p>
          <w:p w:rsidR="00F82DAD" w:rsidRPr="00F82DAD" w:rsidRDefault="00F82DAD" w:rsidP="00F82DAD">
            <w:pPr>
              <w:jc w:val="center"/>
              <w:rPr>
                <w:rFonts w:eastAsia="Times New Roman"/>
                <w:color w:val="auto"/>
                <w:sz w:val="22"/>
                <w:szCs w:val="22"/>
                <w:shd w:val="clear" w:color="auto" w:fill="auto"/>
              </w:rPr>
            </w:pPr>
            <w:r w:rsidRPr="00F82DAD">
              <w:rPr>
                <w:rFonts w:eastAsia="Times New Roman"/>
                <w:color w:val="auto"/>
                <w:sz w:val="22"/>
                <w:szCs w:val="22"/>
                <w:shd w:val="clear" w:color="auto" w:fill="auto"/>
              </w:rPr>
              <w:t>шт.</w:t>
            </w:r>
          </w:p>
        </w:tc>
        <w:tc>
          <w:tcPr>
            <w:tcW w:w="1134" w:type="dxa"/>
            <w:tcBorders>
              <w:top w:val="single" w:sz="4" w:space="0" w:color="000000"/>
              <w:left w:val="single" w:sz="4" w:space="0" w:color="000000"/>
              <w:bottom w:val="single" w:sz="4" w:space="0" w:color="000000"/>
            </w:tcBorders>
            <w:shd w:val="clear" w:color="auto" w:fill="auto"/>
          </w:tcPr>
          <w:p w:rsidR="00F82DAD" w:rsidRPr="00F82DAD" w:rsidRDefault="00F82DAD" w:rsidP="00F82DAD">
            <w:pPr>
              <w:jc w:val="center"/>
              <w:rPr>
                <w:rFonts w:eastAsia="Times New Roman"/>
                <w:color w:val="auto"/>
                <w:sz w:val="22"/>
                <w:szCs w:val="22"/>
                <w:shd w:val="clear" w:color="auto" w:fill="auto"/>
              </w:rPr>
            </w:pPr>
            <w:r w:rsidRPr="00F82DAD">
              <w:rPr>
                <w:rFonts w:eastAsia="Times New Roman"/>
                <w:color w:val="auto"/>
                <w:sz w:val="22"/>
                <w:szCs w:val="22"/>
                <w:shd w:val="clear" w:color="auto" w:fill="auto"/>
              </w:rPr>
              <w:t>Цена руб. (с НДС)</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F82DAD" w:rsidRPr="00F82DAD" w:rsidRDefault="00F82DAD" w:rsidP="00F82DAD">
            <w:pPr>
              <w:jc w:val="center"/>
              <w:rPr>
                <w:rFonts w:eastAsia="Times New Roman"/>
                <w:color w:val="auto"/>
                <w:sz w:val="22"/>
                <w:szCs w:val="22"/>
                <w:shd w:val="clear" w:color="auto" w:fill="auto"/>
              </w:rPr>
            </w:pPr>
            <w:r w:rsidRPr="00F82DAD">
              <w:rPr>
                <w:rFonts w:eastAsia="Times New Roman"/>
                <w:color w:val="auto"/>
                <w:sz w:val="22"/>
                <w:szCs w:val="22"/>
                <w:shd w:val="clear" w:color="auto" w:fill="auto"/>
              </w:rPr>
              <w:t xml:space="preserve">Общая сумма </w:t>
            </w:r>
          </w:p>
          <w:p w:rsidR="00F82DAD" w:rsidRPr="00F82DAD" w:rsidRDefault="00F82DAD" w:rsidP="00F82DAD">
            <w:pPr>
              <w:spacing w:line="216" w:lineRule="auto"/>
              <w:jc w:val="center"/>
              <w:rPr>
                <w:rFonts w:eastAsia="Times New Roman"/>
                <w:color w:val="auto"/>
                <w:shd w:val="clear" w:color="auto" w:fill="auto"/>
              </w:rPr>
            </w:pPr>
            <w:r w:rsidRPr="00F82DAD">
              <w:rPr>
                <w:rFonts w:eastAsia="Times New Roman"/>
                <w:color w:val="auto"/>
                <w:sz w:val="22"/>
                <w:szCs w:val="22"/>
                <w:shd w:val="clear" w:color="auto" w:fill="auto"/>
              </w:rPr>
              <w:t>(в руб. с НДС)</w:t>
            </w:r>
          </w:p>
        </w:tc>
      </w:tr>
      <w:tr w:rsidR="00F82DAD" w:rsidRPr="00F82DAD" w:rsidTr="00F82DAD">
        <w:trPr>
          <w:gridBefore w:val="1"/>
          <w:wBefore w:w="250" w:type="dxa"/>
        </w:trPr>
        <w:tc>
          <w:tcPr>
            <w:tcW w:w="627" w:type="dxa"/>
            <w:tcBorders>
              <w:top w:val="single" w:sz="4" w:space="0" w:color="000000"/>
              <w:left w:val="single" w:sz="4" w:space="0" w:color="000000"/>
              <w:bottom w:val="single" w:sz="4" w:space="0" w:color="000000"/>
            </w:tcBorders>
            <w:shd w:val="clear" w:color="auto" w:fill="auto"/>
            <w:vAlign w:val="center"/>
          </w:tcPr>
          <w:p w:rsidR="00F82DAD" w:rsidRPr="00F82DAD" w:rsidRDefault="00F82DAD" w:rsidP="00F82DAD">
            <w:pPr>
              <w:jc w:val="center"/>
              <w:rPr>
                <w:rFonts w:eastAsia="Times New Roman"/>
                <w:color w:val="000000"/>
                <w:sz w:val="22"/>
                <w:szCs w:val="22"/>
                <w:shd w:val="clear" w:color="auto" w:fill="auto"/>
              </w:rPr>
            </w:pPr>
          </w:p>
        </w:tc>
        <w:tc>
          <w:tcPr>
            <w:tcW w:w="2492" w:type="dxa"/>
            <w:tcBorders>
              <w:top w:val="single" w:sz="4" w:space="0" w:color="000000"/>
              <w:left w:val="single" w:sz="4" w:space="0" w:color="000000"/>
              <w:bottom w:val="single" w:sz="4" w:space="0" w:color="000000"/>
            </w:tcBorders>
            <w:shd w:val="clear" w:color="auto" w:fill="auto"/>
            <w:vAlign w:val="center"/>
          </w:tcPr>
          <w:p w:rsidR="00F82DAD" w:rsidRPr="00F82DAD" w:rsidRDefault="00F82DAD" w:rsidP="00F82DAD">
            <w:pPr>
              <w:spacing w:before="40" w:after="40"/>
              <w:ind w:left="57" w:right="-108"/>
              <w:jc w:val="left"/>
              <w:rPr>
                <w:rFonts w:eastAsia="Times New Roman"/>
                <w:color w:val="000000"/>
                <w:sz w:val="22"/>
                <w:szCs w:val="22"/>
                <w:shd w:val="clear" w:color="auto" w:fill="auto"/>
              </w:rPr>
            </w:pPr>
          </w:p>
        </w:tc>
        <w:tc>
          <w:tcPr>
            <w:tcW w:w="2977" w:type="dxa"/>
            <w:gridSpan w:val="2"/>
            <w:tcBorders>
              <w:top w:val="single" w:sz="4" w:space="0" w:color="000000"/>
              <w:left w:val="single" w:sz="4" w:space="0" w:color="000000"/>
              <w:bottom w:val="single" w:sz="4" w:space="0" w:color="000000"/>
            </w:tcBorders>
            <w:shd w:val="clear" w:color="auto" w:fill="auto"/>
          </w:tcPr>
          <w:p w:rsidR="00F82DAD" w:rsidRPr="00F82DAD" w:rsidRDefault="00F82DAD" w:rsidP="00F82DAD">
            <w:pPr>
              <w:jc w:val="left"/>
              <w:rPr>
                <w:rFonts w:eastAsia="Times New Roman"/>
                <w:color w:val="000000"/>
                <w:sz w:val="22"/>
                <w:szCs w:val="22"/>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rsidR="00F82DAD" w:rsidRPr="00F82DAD" w:rsidRDefault="00F82DAD" w:rsidP="00F82DAD">
            <w:pPr>
              <w:jc w:val="center"/>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rsidR="00F82DAD" w:rsidRPr="00F82DAD" w:rsidRDefault="00F82DAD" w:rsidP="00F82DAD">
            <w:pPr>
              <w:jc w:val="center"/>
              <w:rPr>
                <w:rFonts w:eastAsia="Times New Roman"/>
                <w:color w:val="000000"/>
                <w:sz w:val="28"/>
                <w:szCs w:val="28"/>
                <w:shd w:val="clear" w:color="auto" w:fill="auto"/>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2DAD" w:rsidRPr="00F82DAD" w:rsidRDefault="00F82DAD" w:rsidP="00F82DAD">
            <w:pPr>
              <w:jc w:val="center"/>
              <w:rPr>
                <w:rFonts w:eastAsia="Times New Roman"/>
                <w:color w:val="000000"/>
                <w:shd w:val="clear" w:color="auto" w:fill="auto"/>
              </w:rPr>
            </w:pPr>
          </w:p>
        </w:tc>
      </w:tr>
      <w:tr w:rsidR="00F82DAD" w:rsidRPr="00F82DAD" w:rsidTr="00F82DAD">
        <w:trPr>
          <w:gridBefore w:val="1"/>
          <w:wBefore w:w="250" w:type="dxa"/>
        </w:trPr>
        <w:tc>
          <w:tcPr>
            <w:tcW w:w="9781"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F82DAD" w:rsidRPr="00F82DAD" w:rsidRDefault="00F82DAD" w:rsidP="00F82DAD">
            <w:pPr>
              <w:jc w:val="left"/>
              <w:rPr>
                <w:rFonts w:eastAsia="Times New Roman"/>
                <w:color w:val="000000"/>
                <w:shd w:val="clear" w:color="auto" w:fill="auto"/>
              </w:rPr>
            </w:pPr>
            <w:r w:rsidRPr="00F82DAD">
              <w:rPr>
                <w:rFonts w:eastAsia="Times New Roman"/>
                <w:color w:val="000000"/>
                <w:shd w:val="clear" w:color="auto" w:fill="auto"/>
              </w:rPr>
              <w:t>Итого:</w:t>
            </w:r>
          </w:p>
        </w:tc>
      </w:tr>
      <w:tr w:rsidR="00F82DAD" w:rsidRPr="00F82DAD" w:rsidTr="00F82DAD">
        <w:tblPrEx>
          <w:tblLook w:val="01E0"/>
        </w:tblPrEx>
        <w:trPr>
          <w:trHeight w:val="522"/>
        </w:trPr>
        <w:tc>
          <w:tcPr>
            <w:tcW w:w="4220" w:type="dxa"/>
            <w:gridSpan w:val="4"/>
          </w:tcPr>
          <w:p w:rsidR="00F82DAD" w:rsidRDefault="00F82DAD" w:rsidP="00F82DAD">
            <w:pPr>
              <w:widowControl w:val="0"/>
              <w:autoSpaceDE w:val="0"/>
              <w:autoSpaceDN w:val="0"/>
              <w:adjustRightInd w:val="0"/>
              <w:ind w:firstLine="709"/>
              <w:jc w:val="left"/>
              <w:rPr>
                <w:rFonts w:eastAsia="Times New Roman"/>
                <w:b/>
                <w:bCs/>
                <w:color w:val="auto"/>
                <w:sz w:val="22"/>
                <w:szCs w:val="22"/>
                <w:shd w:val="clear" w:color="auto" w:fill="auto"/>
                <w:lang w:eastAsia="en-US"/>
              </w:rPr>
            </w:pPr>
          </w:p>
          <w:p w:rsidR="00F82DAD" w:rsidRPr="00F82DAD" w:rsidRDefault="00F82DAD" w:rsidP="00F82DAD">
            <w:pPr>
              <w:widowControl w:val="0"/>
              <w:autoSpaceDE w:val="0"/>
              <w:autoSpaceDN w:val="0"/>
              <w:adjustRightInd w:val="0"/>
              <w:ind w:firstLine="709"/>
              <w:jc w:val="left"/>
              <w:rPr>
                <w:rFonts w:eastAsia="Times New Roman"/>
                <w:b/>
                <w:bCs/>
                <w:color w:val="auto"/>
                <w:sz w:val="22"/>
                <w:szCs w:val="22"/>
                <w:shd w:val="clear" w:color="auto" w:fill="auto"/>
                <w:lang w:eastAsia="en-US"/>
              </w:rPr>
            </w:pPr>
            <w:r w:rsidRPr="00F82DAD">
              <w:rPr>
                <w:rFonts w:eastAsia="Times New Roman"/>
                <w:b/>
                <w:bCs/>
                <w:color w:val="auto"/>
                <w:sz w:val="22"/>
                <w:szCs w:val="22"/>
                <w:shd w:val="clear" w:color="auto" w:fill="auto"/>
                <w:lang w:eastAsia="en-US"/>
              </w:rPr>
              <w:t>Заказчик:</w:t>
            </w:r>
          </w:p>
        </w:tc>
        <w:tc>
          <w:tcPr>
            <w:tcW w:w="5811" w:type="dxa"/>
            <w:gridSpan w:val="4"/>
          </w:tcPr>
          <w:p w:rsidR="00F82DAD" w:rsidRDefault="00F82DAD" w:rsidP="00F82DAD">
            <w:pPr>
              <w:ind w:firstLine="709"/>
              <w:jc w:val="left"/>
              <w:rPr>
                <w:rFonts w:eastAsia="Times New Roman"/>
                <w:b/>
                <w:bCs/>
                <w:color w:val="auto"/>
                <w:sz w:val="22"/>
                <w:szCs w:val="22"/>
                <w:shd w:val="clear" w:color="auto" w:fill="auto"/>
                <w:lang w:eastAsia="en-US"/>
              </w:rPr>
            </w:pPr>
          </w:p>
          <w:p w:rsidR="00F82DAD" w:rsidRPr="00F82DAD" w:rsidRDefault="00F82DAD" w:rsidP="00F82DAD">
            <w:pPr>
              <w:ind w:firstLine="1876"/>
              <w:jc w:val="left"/>
              <w:rPr>
                <w:rFonts w:eastAsia="Times New Roman"/>
                <w:b/>
                <w:bCs/>
                <w:color w:val="auto"/>
                <w:sz w:val="22"/>
                <w:szCs w:val="22"/>
                <w:shd w:val="clear" w:color="auto" w:fill="auto"/>
                <w:lang w:eastAsia="en-US"/>
              </w:rPr>
            </w:pPr>
            <w:r w:rsidRPr="00F82DAD">
              <w:rPr>
                <w:rFonts w:eastAsia="Times New Roman"/>
                <w:b/>
                <w:bCs/>
                <w:color w:val="auto"/>
                <w:sz w:val="22"/>
                <w:szCs w:val="22"/>
                <w:shd w:val="clear" w:color="auto" w:fill="auto"/>
                <w:lang w:eastAsia="en-US"/>
              </w:rPr>
              <w:t>Поставщик:</w:t>
            </w:r>
          </w:p>
        </w:tc>
      </w:tr>
    </w:tbl>
    <w:p w:rsidR="00F82DAD" w:rsidRPr="00F82DAD" w:rsidRDefault="00F82DAD" w:rsidP="00F82DAD">
      <w:pPr>
        <w:spacing w:line="216" w:lineRule="auto"/>
        <w:ind w:left="459"/>
        <w:jc w:val="left"/>
        <w:rPr>
          <w:rFonts w:eastAsia="Times New Roman"/>
          <w:b/>
          <w:bCs/>
          <w:color w:val="auto"/>
          <w:sz w:val="22"/>
          <w:szCs w:val="22"/>
          <w:shd w:val="clear" w:color="auto" w:fill="auto"/>
        </w:rPr>
      </w:pPr>
      <w:r w:rsidRPr="00F82DAD">
        <w:rPr>
          <w:rFonts w:eastAsia="Times New Roman"/>
          <w:color w:val="000000"/>
          <w:sz w:val="22"/>
          <w:szCs w:val="22"/>
          <w:shd w:val="clear" w:color="auto" w:fill="auto"/>
        </w:rPr>
        <w:t xml:space="preserve">    ____________________ / ____________/                              _________________/_____________/</w:t>
      </w:r>
    </w:p>
    <w:p w:rsidR="00F82DAD" w:rsidRPr="00F82DAD" w:rsidRDefault="00F82DAD" w:rsidP="00F82DAD">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F82DAD">
        <w:rPr>
          <w:rFonts w:eastAsia="Arial"/>
          <w:bCs/>
          <w:color w:val="auto"/>
          <w:sz w:val="22"/>
          <w:szCs w:val="22"/>
          <w:shd w:val="clear" w:color="auto" w:fill="auto"/>
          <w:lang w:eastAsia="zh-CN"/>
        </w:rPr>
        <w:t>М.П.</w:t>
      </w:r>
      <w:r w:rsidRPr="00F82DAD">
        <w:rPr>
          <w:rFonts w:eastAsia="Arial"/>
          <w:bCs/>
          <w:color w:val="auto"/>
          <w:sz w:val="22"/>
          <w:szCs w:val="22"/>
          <w:shd w:val="clear" w:color="auto" w:fill="auto"/>
          <w:lang w:eastAsia="zh-CN"/>
        </w:rPr>
        <w:tab/>
      </w:r>
      <w:r w:rsidRPr="00F82DAD">
        <w:rPr>
          <w:rFonts w:eastAsia="Arial"/>
          <w:bCs/>
          <w:color w:val="auto"/>
          <w:sz w:val="22"/>
          <w:szCs w:val="22"/>
          <w:shd w:val="clear" w:color="auto" w:fill="auto"/>
          <w:lang w:eastAsia="zh-CN"/>
        </w:rPr>
        <w:tab/>
      </w:r>
      <w:r w:rsidRPr="00F82DAD">
        <w:rPr>
          <w:rFonts w:eastAsia="Arial"/>
          <w:bCs/>
          <w:color w:val="auto"/>
          <w:sz w:val="22"/>
          <w:szCs w:val="22"/>
          <w:shd w:val="clear" w:color="auto" w:fill="auto"/>
          <w:lang w:eastAsia="zh-CN"/>
        </w:rPr>
        <w:tab/>
      </w:r>
      <w:r w:rsidRPr="00F82DAD">
        <w:rPr>
          <w:rFonts w:eastAsia="Arial"/>
          <w:bCs/>
          <w:color w:val="auto"/>
          <w:sz w:val="22"/>
          <w:szCs w:val="22"/>
          <w:shd w:val="clear" w:color="auto" w:fill="auto"/>
          <w:lang w:eastAsia="zh-CN"/>
        </w:rPr>
        <w:tab/>
      </w:r>
      <w:r w:rsidRPr="00F82DAD">
        <w:rPr>
          <w:rFonts w:eastAsia="Arial"/>
          <w:bCs/>
          <w:color w:val="auto"/>
          <w:sz w:val="22"/>
          <w:szCs w:val="22"/>
          <w:shd w:val="clear" w:color="auto" w:fill="auto"/>
          <w:lang w:eastAsia="zh-CN"/>
        </w:rPr>
        <w:tab/>
      </w:r>
      <w:r w:rsidRPr="00F82DAD">
        <w:rPr>
          <w:rFonts w:eastAsia="Arial"/>
          <w:bCs/>
          <w:color w:val="auto"/>
          <w:sz w:val="22"/>
          <w:szCs w:val="22"/>
          <w:shd w:val="clear" w:color="auto" w:fill="auto"/>
          <w:lang w:eastAsia="zh-CN"/>
        </w:rPr>
        <w:tab/>
      </w:r>
      <w:r w:rsidRPr="00F82DAD">
        <w:rPr>
          <w:rFonts w:eastAsia="Arial"/>
          <w:bCs/>
          <w:color w:val="auto"/>
          <w:sz w:val="22"/>
          <w:szCs w:val="22"/>
          <w:shd w:val="clear" w:color="auto" w:fill="auto"/>
          <w:lang w:eastAsia="zh-CN"/>
        </w:rPr>
        <w:tab/>
      </w:r>
      <w:r w:rsidRPr="00F82DAD">
        <w:rPr>
          <w:rFonts w:eastAsia="Arial"/>
          <w:bCs/>
          <w:color w:val="auto"/>
          <w:sz w:val="22"/>
          <w:szCs w:val="22"/>
          <w:shd w:val="clear" w:color="auto" w:fill="auto"/>
          <w:lang w:eastAsia="zh-CN"/>
        </w:rPr>
        <w:tab/>
      </w:r>
      <w:r w:rsidRPr="00F82DAD">
        <w:rPr>
          <w:rFonts w:eastAsia="Arial"/>
          <w:bCs/>
          <w:color w:val="auto"/>
          <w:sz w:val="22"/>
          <w:szCs w:val="22"/>
          <w:shd w:val="clear" w:color="auto" w:fill="auto"/>
          <w:lang w:eastAsia="zh-CN"/>
        </w:rPr>
        <w:tab/>
        <w:t>М.П.</w:t>
      </w:r>
    </w:p>
    <w:p w:rsidR="00F82DAD" w:rsidRPr="00F82DAD" w:rsidRDefault="00F82DAD" w:rsidP="00F82DAD">
      <w:pPr>
        <w:rPr>
          <w:rFonts w:eastAsia="Times New Roman"/>
          <w:b/>
          <w:color w:val="auto"/>
          <w:sz w:val="20"/>
          <w:szCs w:val="20"/>
          <w:shd w:val="clear" w:color="auto" w:fill="auto"/>
        </w:rPr>
      </w:pPr>
    </w:p>
    <w:p w:rsidR="00F82DAD" w:rsidRPr="00F82DAD" w:rsidRDefault="00F82DAD" w:rsidP="00F82DAD">
      <w:pPr>
        <w:jc w:val="left"/>
        <w:rPr>
          <w:rFonts w:eastAsia="Times New Roman"/>
          <w:color w:val="FF0000"/>
          <w:shd w:val="clear" w:color="auto" w:fill="auto"/>
        </w:rPr>
      </w:pPr>
    </w:p>
    <w:p w:rsidR="00F82DAD" w:rsidRDefault="00F82DAD" w:rsidP="00675778">
      <w:pPr>
        <w:ind w:firstLine="709"/>
        <w:jc w:val="center"/>
        <w:rPr>
          <w:rFonts w:eastAsia="Calibri"/>
          <w:b/>
          <w:color w:val="auto"/>
          <w:shd w:val="clear" w:color="auto" w:fill="auto"/>
          <w:lang w:eastAsia="en-US"/>
        </w:rPr>
      </w:pPr>
    </w:p>
    <w:p w:rsidR="00675778" w:rsidRDefault="00675778" w:rsidP="00675778">
      <w:pPr>
        <w:ind w:firstLine="709"/>
        <w:jc w:val="center"/>
        <w:rPr>
          <w:rFonts w:eastAsia="Calibri"/>
          <w:b/>
          <w:color w:val="auto"/>
          <w:shd w:val="clear" w:color="auto" w:fill="auto"/>
          <w:lang w:eastAsia="en-US"/>
        </w:rPr>
      </w:pPr>
      <w:r w:rsidRPr="00441F92">
        <w:rPr>
          <w:rFonts w:eastAsia="Calibri"/>
          <w:b/>
          <w:color w:val="auto"/>
          <w:shd w:val="clear" w:color="auto" w:fill="auto"/>
          <w:lang w:eastAsia="en-US"/>
        </w:rPr>
        <w:t>РАЗДЕЛ</w:t>
      </w:r>
      <w:r w:rsidRPr="00441F92">
        <w:rPr>
          <w:rFonts w:eastAsia="Calibri"/>
          <w:b/>
          <w:color w:val="auto"/>
          <w:shd w:val="clear" w:color="auto" w:fill="auto"/>
          <w:lang w:val="en-US" w:eastAsia="en-US"/>
        </w:rPr>
        <w:t>V</w:t>
      </w:r>
      <w:r w:rsidRPr="00441F92">
        <w:rPr>
          <w:rFonts w:eastAsia="Calibri"/>
          <w:b/>
          <w:color w:val="auto"/>
          <w:shd w:val="clear" w:color="auto" w:fill="auto"/>
          <w:lang w:eastAsia="en-US"/>
        </w:rPr>
        <w:t>.</w:t>
      </w:r>
      <w:r w:rsidR="00CA3156" w:rsidRPr="00441F92">
        <w:rPr>
          <w:rFonts w:eastAsia="Calibri"/>
          <w:b/>
          <w:color w:val="auto"/>
          <w:shd w:val="clear" w:color="auto" w:fill="auto"/>
          <w:lang w:eastAsia="en-US"/>
        </w:rPr>
        <w:t>СВЕДЕНИЯ О НАЧАЛЬНОЙ (МАКСИМАЛЬНОЙ) ЦЕНЕ ЕДИНИЦЫ ТОВАРА, РАБОТЫ, УСЛУГИ</w:t>
      </w:r>
    </w:p>
    <w:p w:rsidR="00D77217" w:rsidRDefault="00D77217" w:rsidP="00675778">
      <w:pPr>
        <w:ind w:firstLine="709"/>
        <w:jc w:val="center"/>
        <w:rPr>
          <w:rFonts w:eastAsia="Calibri"/>
          <w:b/>
          <w:color w:val="auto"/>
          <w:shd w:val="clear" w:color="auto" w:fill="auto"/>
          <w:lang w:eastAsia="en-US"/>
        </w:rPr>
      </w:pPr>
    </w:p>
    <w:tbl>
      <w:tblPr>
        <w:tblStyle w:val="43"/>
        <w:tblW w:w="10959" w:type="dxa"/>
        <w:tblInd w:w="-176" w:type="dxa"/>
        <w:tblLayout w:type="fixed"/>
        <w:tblLook w:val="04A0"/>
      </w:tblPr>
      <w:tblGrid>
        <w:gridCol w:w="425"/>
        <w:gridCol w:w="1985"/>
        <w:gridCol w:w="567"/>
        <w:gridCol w:w="819"/>
        <w:gridCol w:w="1352"/>
        <w:gridCol w:w="1276"/>
        <w:gridCol w:w="1275"/>
        <w:gridCol w:w="1331"/>
        <w:gridCol w:w="1929"/>
      </w:tblGrid>
      <w:tr w:rsidR="00D75ED7" w:rsidRPr="00D75ED7" w:rsidTr="00C077A3">
        <w:trPr>
          <w:trHeight w:val="341"/>
        </w:trPr>
        <w:tc>
          <w:tcPr>
            <w:tcW w:w="425" w:type="dxa"/>
            <w:vMerge w:val="restart"/>
            <w:shd w:val="clear" w:color="auto" w:fill="auto"/>
            <w:vAlign w:val="center"/>
          </w:tcPr>
          <w:p w:rsidR="00D75ED7" w:rsidRPr="00D75ED7" w:rsidRDefault="00D75ED7" w:rsidP="00D75ED7">
            <w:pPr>
              <w:spacing w:after="60"/>
              <w:jc w:val="left"/>
              <w:outlineLvl w:val="1"/>
              <w:rPr>
                <w:rFonts w:ascii="Cambria" w:hAnsi="Cambria"/>
                <w:spacing w:val="0"/>
                <w:sz w:val="16"/>
                <w:szCs w:val="16"/>
                <w:shd w:val="clear" w:color="auto" w:fill="auto"/>
              </w:rPr>
            </w:pPr>
            <w:r w:rsidRPr="00D75ED7">
              <w:rPr>
                <w:spacing w:val="0"/>
                <w:sz w:val="16"/>
                <w:szCs w:val="16"/>
                <w:shd w:val="clear" w:color="auto" w:fill="auto"/>
              </w:rPr>
              <w:t>№</w:t>
            </w:r>
          </w:p>
        </w:tc>
        <w:tc>
          <w:tcPr>
            <w:tcW w:w="1985" w:type="dxa"/>
            <w:vMerge w:val="restart"/>
            <w:shd w:val="clear" w:color="auto" w:fill="auto"/>
            <w:vAlign w:val="center"/>
          </w:tcPr>
          <w:p w:rsidR="00D75ED7" w:rsidRPr="00D75ED7" w:rsidRDefault="00D75ED7" w:rsidP="00B1561C">
            <w:pPr>
              <w:spacing w:after="60"/>
              <w:jc w:val="center"/>
              <w:outlineLvl w:val="1"/>
              <w:rPr>
                <w:rFonts w:ascii="Cambria" w:hAnsi="Cambria"/>
                <w:spacing w:val="0"/>
                <w:sz w:val="16"/>
                <w:szCs w:val="16"/>
                <w:shd w:val="clear" w:color="auto" w:fill="auto"/>
              </w:rPr>
            </w:pPr>
            <w:r w:rsidRPr="00D75ED7">
              <w:rPr>
                <w:spacing w:val="0"/>
                <w:sz w:val="16"/>
                <w:szCs w:val="16"/>
                <w:shd w:val="clear" w:color="auto" w:fill="auto"/>
              </w:rPr>
              <w:t>Наименование товара (работ,</w:t>
            </w:r>
            <w:r w:rsidR="00A33C1E">
              <w:rPr>
                <w:spacing w:val="0"/>
                <w:sz w:val="16"/>
                <w:szCs w:val="16"/>
                <w:shd w:val="clear" w:color="auto" w:fill="auto"/>
              </w:rPr>
              <w:t xml:space="preserve"> </w:t>
            </w:r>
            <w:r w:rsidRPr="00D75ED7">
              <w:rPr>
                <w:spacing w:val="0"/>
                <w:sz w:val="16"/>
                <w:szCs w:val="16"/>
                <w:shd w:val="clear" w:color="auto" w:fill="auto"/>
              </w:rPr>
              <w:t>услуг)</w:t>
            </w:r>
          </w:p>
        </w:tc>
        <w:tc>
          <w:tcPr>
            <w:tcW w:w="567" w:type="dxa"/>
            <w:vMerge w:val="restart"/>
            <w:shd w:val="clear" w:color="auto" w:fill="auto"/>
            <w:vAlign w:val="center"/>
          </w:tcPr>
          <w:p w:rsidR="00D75ED7" w:rsidRPr="00D75ED7" w:rsidRDefault="00D75ED7" w:rsidP="00D75ED7">
            <w:pPr>
              <w:spacing w:after="60"/>
              <w:jc w:val="left"/>
              <w:outlineLvl w:val="1"/>
              <w:rPr>
                <w:rFonts w:ascii="Cambria" w:hAnsi="Cambria"/>
                <w:spacing w:val="0"/>
                <w:sz w:val="16"/>
                <w:szCs w:val="16"/>
                <w:shd w:val="clear" w:color="auto" w:fill="auto"/>
              </w:rPr>
            </w:pPr>
            <w:r w:rsidRPr="00D75ED7">
              <w:rPr>
                <w:spacing w:val="0"/>
                <w:sz w:val="16"/>
                <w:szCs w:val="16"/>
                <w:shd w:val="clear" w:color="auto" w:fill="auto"/>
              </w:rPr>
              <w:t>Единица измерения</w:t>
            </w:r>
          </w:p>
        </w:tc>
        <w:tc>
          <w:tcPr>
            <w:tcW w:w="819" w:type="dxa"/>
            <w:vMerge w:val="restart"/>
            <w:shd w:val="clear" w:color="auto" w:fill="auto"/>
            <w:vAlign w:val="center"/>
          </w:tcPr>
          <w:p w:rsidR="00D75ED7" w:rsidRPr="00D75ED7" w:rsidRDefault="00D75ED7" w:rsidP="00D75ED7">
            <w:pPr>
              <w:spacing w:after="60"/>
              <w:jc w:val="left"/>
              <w:outlineLvl w:val="1"/>
              <w:rPr>
                <w:rFonts w:ascii="Cambria" w:hAnsi="Cambria"/>
                <w:spacing w:val="0"/>
                <w:sz w:val="16"/>
                <w:szCs w:val="16"/>
                <w:shd w:val="clear" w:color="auto" w:fill="auto"/>
              </w:rPr>
            </w:pPr>
            <w:r w:rsidRPr="00D75ED7">
              <w:rPr>
                <w:spacing w:val="0"/>
                <w:sz w:val="16"/>
                <w:szCs w:val="16"/>
                <w:shd w:val="clear" w:color="auto" w:fill="auto"/>
              </w:rPr>
              <w:t>Кол-во</w:t>
            </w:r>
          </w:p>
        </w:tc>
        <w:tc>
          <w:tcPr>
            <w:tcW w:w="3903" w:type="dxa"/>
            <w:gridSpan w:val="3"/>
            <w:shd w:val="clear" w:color="auto" w:fill="auto"/>
            <w:vAlign w:val="center"/>
          </w:tcPr>
          <w:p w:rsidR="00D75ED7" w:rsidRPr="00D75ED7" w:rsidRDefault="00D75ED7" w:rsidP="00770A54">
            <w:pPr>
              <w:spacing w:after="60"/>
              <w:jc w:val="center"/>
              <w:outlineLvl w:val="1"/>
              <w:rPr>
                <w:rFonts w:ascii="Cambria" w:hAnsi="Cambria"/>
                <w:spacing w:val="0"/>
                <w:sz w:val="16"/>
                <w:szCs w:val="16"/>
                <w:shd w:val="clear" w:color="auto" w:fill="auto"/>
              </w:rPr>
            </w:pPr>
            <w:r w:rsidRPr="00D75ED7">
              <w:rPr>
                <w:spacing w:val="0"/>
                <w:sz w:val="16"/>
                <w:szCs w:val="16"/>
                <w:shd w:val="clear" w:color="auto" w:fill="auto"/>
              </w:rPr>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w:t>
            </w:r>
          </w:p>
        </w:tc>
        <w:tc>
          <w:tcPr>
            <w:tcW w:w="1331" w:type="dxa"/>
            <w:vMerge w:val="restart"/>
            <w:shd w:val="clear" w:color="auto" w:fill="auto"/>
            <w:vAlign w:val="center"/>
          </w:tcPr>
          <w:p w:rsidR="00D75ED7" w:rsidRPr="00D75ED7" w:rsidRDefault="00D75ED7" w:rsidP="00B1561C">
            <w:pPr>
              <w:spacing w:after="60"/>
              <w:jc w:val="center"/>
              <w:outlineLvl w:val="1"/>
              <w:rPr>
                <w:spacing w:val="0"/>
                <w:shd w:val="clear" w:color="auto" w:fill="auto"/>
              </w:rPr>
            </w:pPr>
            <w:r w:rsidRPr="00D75ED7">
              <w:rPr>
                <w:spacing w:val="0"/>
                <w:sz w:val="16"/>
                <w:szCs w:val="16"/>
                <w:shd w:val="clear" w:color="auto" w:fill="auto"/>
              </w:rPr>
              <w:t>Средняя арифметическая цена за единицу     &lt;ц&gt;</w:t>
            </w:r>
          </w:p>
        </w:tc>
        <w:tc>
          <w:tcPr>
            <w:tcW w:w="1929" w:type="dxa"/>
            <w:vMerge w:val="restart"/>
            <w:shd w:val="clear" w:color="auto" w:fill="auto"/>
            <w:vAlign w:val="center"/>
          </w:tcPr>
          <w:p w:rsidR="00D75ED7" w:rsidRPr="00D75ED7" w:rsidRDefault="00D75ED7" w:rsidP="00770A54">
            <w:pPr>
              <w:spacing w:after="60"/>
              <w:jc w:val="center"/>
              <w:outlineLvl w:val="1"/>
              <w:rPr>
                <w:rFonts w:ascii="Cambria" w:hAnsi="Cambria"/>
                <w:spacing w:val="0"/>
                <w:sz w:val="16"/>
                <w:szCs w:val="16"/>
                <w:shd w:val="clear" w:color="auto" w:fill="auto"/>
              </w:rPr>
            </w:pPr>
            <w:r w:rsidRPr="00D75ED7">
              <w:rPr>
                <w:spacing w:val="0"/>
                <w:sz w:val="16"/>
                <w:szCs w:val="16"/>
                <w:shd w:val="clear" w:color="auto" w:fill="auto"/>
              </w:rPr>
              <w:t>НМЦД рынка = SЦi / N</w:t>
            </w:r>
            <w:r w:rsidRPr="00D75ED7">
              <w:rPr>
                <w:spacing w:val="0"/>
                <w:sz w:val="16"/>
                <w:szCs w:val="16"/>
                <w:shd w:val="clear" w:color="auto" w:fill="auto"/>
              </w:rPr>
              <w:br/>
            </w:r>
            <w:r w:rsidRPr="00D75ED7">
              <w:rPr>
                <w:spacing w:val="0"/>
                <w:sz w:val="16"/>
                <w:szCs w:val="16"/>
                <w:shd w:val="clear" w:color="auto" w:fill="auto"/>
              </w:rPr>
              <w:br/>
              <w:t>НМЦД рынка — НМЦД, определяемая методом сопоставимых рыночных цен (анализа рынка);</w:t>
            </w:r>
            <w:r w:rsidRPr="00D75ED7">
              <w:rPr>
                <w:spacing w:val="0"/>
                <w:sz w:val="16"/>
                <w:szCs w:val="16"/>
                <w:shd w:val="clear" w:color="auto" w:fill="auto"/>
              </w:rPr>
              <w:br/>
              <w:t>N — количество значений, используемых в расчёте;</w:t>
            </w:r>
            <w:r w:rsidRPr="00D75ED7">
              <w:rPr>
                <w:spacing w:val="0"/>
                <w:sz w:val="16"/>
                <w:szCs w:val="16"/>
                <w:shd w:val="clear" w:color="auto" w:fill="auto"/>
              </w:rPr>
              <w:br/>
              <w:t>i — номер источника ценовой информации;</w:t>
            </w:r>
            <w:r w:rsidRPr="00D75ED7">
              <w:rPr>
                <w:spacing w:val="0"/>
                <w:sz w:val="16"/>
                <w:szCs w:val="16"/>
                <w:shd w:val="clear" w:color="auto" w:fill="auto"/>
              </w:rPr>
              <w:br/>
              <w:t>SЦi — сумма товаров, работ, услуг Цi</w:t>
            </w:r>
            <w:r w:rsidRPr="00D75ED7">
              <w:rPr>
                <w:spacing w:val="0"/>
                <w:sz w:val="16"/>
                <w:szCs w:val="16"/>
                <w:shd w:val="clear" w:color="auto" w:fill="auto"/>
              </w:rPr>
              <w:br/>
              <w:t>Цi — цена единицы товара, работы, услуги, представленная в источнике с номером (i)</w:t>
            </w:r>
          </w:p>
        </w:tc>
      </w:tr>
      <w:tr w:rsidR="00D75ED7" w:rsidRPr="00D75ED7" w:rsidTr="00C077A3">
        <w:trPr>
          <w:trHeight w:val="501"/>
        </w:trPr>
        <w:tc>
          <w:tcPr>
            <w:tcW w:w="425" w:type="dxa"/>
            <w:vMerge/>
            <w:shd w:val="clear" w:color="auto" w:fill="auto"/>
            <w:vAlign w:val="center"/>
          </w:tcPr>
          <w:p w:rsidR="00D75ED7" w:rsidRPr="00D75ED7" w:rsidRDefault="00D75ED7" w:rsidP="00D75ED7">
            <w:pPr>
              <w:spacing w:after="60"/>
              <w:jc w:val="left"/>
              <w:outlineLvl w:val="1"/>
              <w:rPr>
                <w:spacing w:val="0"/>
                <w:sz w:val="16"/>
                <w:szCs w:val="16"/>
                <w:shd w:val="clear" w:color="auto" w:fill="auto"/>
              </w:rPr>
            </w:pPr>
          </w:p>
        </w:tc>
        <w:tc>
          <w:tcPr>
            <w:tcW w:w="1985" w:type="dxa"/>
            <w:vMerge/>
            <w:shd w:val="clear" w:color="auto" w:fill="auto"/>
            <w:vAlign w:val="center"/>
          </w:tcPr>
          <w:p w:rsidR="00D75ED7" w:rsidRPr="00D75ED7" w:rsidRDefault="00D75ED7" w:rsidP="00D75ED7">
            <w:pPr>
              <w:spacing w:after="60"/>
              <w:jc w:val="left"/>
              <w:outlineLvl w:val="1"/>
              <w:rPr>
                <w:spacing w:val="0"/>
                <w:sz w:val="16"/>
                <w:szCs w:val="16"/>
                <w:shd w:val="clear" w:color="auto" w:fill="auto"/>
              </w:rPr>
            </w:pPr>
          </w:p>
        </w:tc>
        <w:tc>
          <w:tcPr>
            <w:tcW w:w="567" w:type="dxa"/>
            <w:vMerge/>
            <w:shd w:val="clear" w:color="auto" w:fill="auto"/>
            <w:vAlign w:val="center"/>
          </w:tcPr>
          <w:p w:rsidR="00D75ED7" w:rsidRPr="00D75ED7" w:rsidRDefault="00D75ED7" w:rsidP="00D75ED7">
            <w:pPr>
              <w:spacing w:after="60"/>
              <w:jc w:val="left"/>
              <w:outlineLvl w:val="1"/>
              <w:rPr>
                <w:spacing w:val="0"/>
                <w:sz w:val="16"/>
                <w:szCs w:val="16"/>
                <w:shd w:val="clear" w:color="auto" w:fill="auto"/>
              </w:rPr>
            </w:pPr>
          </w:p>
        </w:tc>
        <w:tc>
          <w:tcPr>
            <w:tcW w:w="819" w:type="dxa"/>
            <w:vMerge/>
            <w:shd w:val="clear" w:color="auto" w:fill="auto"/>
            <w:vAlign w:val="center"/>
          </w:tcPr>
          <w:p w:rsidR="00D75ED7" w:rsidRPr="00D75ED7" w:rsidRDefault="00D75ED7" w:rsidP="00D75ED7">
            <w:pPr>
              <w:spacing w:after="60"/>
              <w:jc w:val="left"/>
              <w:outlineLvl w:val="1"/>
              <w:rPr>
                <w:spacing w:val="0"/>
                <w:sz w:val="16"/>
                <w:szCs w:val="16"/>
                <w:shd w:val="clear" w:color="auto" w:fill="auto"/>
              </w:rPr>
            </w:pPr>
          </w:p>
        </w:tc>
        <w:tc>
          <w:tcPr>
            <w:tcW w:w="1352" w:type="dxa"/>
            <w:shd w:val="clear" w:color="auto" w:fill="auto"/>
            <w:vAlign w:val="center"/>
          </w:tcPr>
          <w:p w:rsidR="00D75ED7" w:rsidRPr="00D75ED7" w:rsidRDefault="00D75ED7" w:rsidP="00C501C6">
            <w:pPr>
              <w:spacing w:after="60"/>
              <w:jc w:val="center"/>
              <w:outlineLvl w:val="1"/>
              <w:rPr>
                <w:rFonts w:ascii="Cambria" w:hAnsi="Cambria"/>
                <w:spacing w:val="0"/>
                <w:shd w:val="clear" w:color="auto" w:fill="auto"/>
              </w:rPr>
            </w:pPr>
            <w:r w:rsidRPr="00D75ED7">
              <w:rPr>
                <w:spacing w:val="0"/>
                <w:sz w:val="16"/>
                <w:szCs w:val="16"/>
                <w:shd w:val="clear" w:color="auto" w:fill="auto"/>
              </w:rPr>
              <w:t xml:space="preserve">Коммерческое предложение  1  </w:t>
            </w:r>
            <w:r w:rsidR="00C077A3">
              <w:rPr>
                <w:spacing w:val="0"/>
                <w:sz w:val="16"/>
                <w:szCs w:val="16"/>
                <w:shd w:val="clear" w:color="auto" w:fill="auto"/>
              </w:rPr>
              <w:t xml:space="preserve">от </w:t>
            </w:r>
            <w:r w:rsidR="00C501C6">
              <w:rPr>
                <w:spacing w:val="0"/>
                <w:sz w:val="16"/>
                <w:szCs w:val="16"/>
                <w:shd w:val="clear" w:color="auto" w:fill="auto"/>
              </w:rPr>
              <w:t>25.01</w:t>
            </w:r>
            <w:r w:rsidR="00C077A3">
              <w:rPr>
                <w:spacing w:val="0"/>
                <w:sz w:val="16"/>
                <w:szCs w:val="16"/>
                <w:shd w:val="clear" w:color="auto" w:fill="auto"/>
              </w:rPr>
              <w:t>.2023</w:t>
            </w:r>
            <w:r w:rsidRPr="00D75ED7">
              <w:rPr>
                <w:spacing w:val="0"/>
                <w:sz w:val="16"/>
                <w:szCs w:val="16"/>
                <w:shd w:val="clear" w:color="auto" w:fill="auto"/>
              </w:rPr>
              <w:t>г</w:t>
            </w:r>
          </w:p>
        </w:tc>
        <w:tc>
          <w:tcPr>
            <w:tcW w:w="1276" w:type="dxa"/>
            <w:shd w:val="clear" w:color="auto" w:fill="auto"/>
            <w:vAlign w:val="center"/>
          </w:tcPr>
          <w:p w:rsidR="00D75ED7" w:rsidRPr="00D75ED7" w:rsidRDefault="00770A54" w:rsidP="00C501C6">
            <w:pPr>
              <w:spacing w:after="60"/>
              <w:jc w:val="center"/>
              <w:outlineLvl w:val="1"/>
              <w:rPr>
                <w:rFonts w:ascii="Cambria" w:hAnsi="Cambria"/>
                <w:spacing w:val="0"/>
                <w:shd w:val="clear" w:color="auto" w:fill="auto"/>
              </w:rPr>
            </w:pPr>
            <w:r>
              <w:rPr>
                <w:spacing w:val="0"/>
                <w:sz w:val="16"/>
                <w:szCs w:val="16"/>
                <w:shd w:val="clear" w:color="auto" w:fill="auto"/>
              </w:rPr>
              <w:t>Коммерческое предложение  2</w:t>
            </w:r>
            <w:r w:rsidR="00C077A3">
              <w:rPr>
                <w:spacing w:val="0"/>
                <w:sz w:val="16"/>
                <w:szCs w:val="16"/>
                <w:shd w:val="clear" w:color="auto" w:fill="auto"/>
              </w:rPr>
              <w:t xml:space="preserve">от </w:t>
            </w:r>
            <w:r w:rsidR="00C501C6">
              <w:rPr>
                <w:spacing w:val="0"/>
                <w:sz w:val="16"/>
                <w:szCs w:val="16"/>
                <w:shd w:val="clear" w:color="auto" w:fill="auto"/>
              </w:rPr>
              <w:t>30.01</w:t>
            </w:r>
            <w:r w:rsidR="00C077A3">
              <w:rPr>
                <w:spacing w:val="0"/>
                <w:sz w:val="16"/>
                <w:szCs w:val="16"/>
                <w:shd w:val="clear" w:color="auto" w:fill="auto"/>
              </w:rPr>
              <w:t>.2023</w:t>
            </w:r>
            <w:r w:rsidR="00D75ED7" w:rsidRPr="00D75ED7">
              <w:rPr>
                <w:spacing w:val="0"/>
                <w:sz w:val="16"/>
                <w:szCs w:val="16"/>
                <w:shd w:val="clear" w:color="auto" w:fill="auto"/>
              </w:rPr>
              <w:t>г</w:t>
            </w:r>
          </w:p>
        </w:tc>
        <w:tc>
          <w:tcPr>
            <w:tcW w:w="1275" w:type="dxa"/>
            <w:shd w:val="clear" w:color="auto" w:fill="auto"/>
            <w:vAlign w:val="center"/>
          </w:tcPr>
          <w:p w:rsidR="00D75ED7" w:rsidRPr="00D75ED7" w:rsidRDefault="00D75ED7" w:rsidP="00C501C6">
            <w:pPr>
              <w:spacing w:after="60"/>
              <w:jc w:val="center"/>
              <w:outlineLvl w:val="1"/>
              <w:rPr>
                <w:rFonts w:ascii="Cambria" w:hAnsi="Cambria"/>
                <w:spacing w:val="0"/>
                <w:shd w:val="clear" w:color="auto" w:fill="auto"/>
              </w:rPr>
            </w:pPr>
            <w:r w:rsidRPr="00D75ED7">
              <w:rPr>
                <w:spacing w:val="0"/>
                <w:sz w:val="16"/>
                <w:szCs w:val="16"/>
                <w:shd w:val="clear" w:color="auto" w:fill="auto"/>
              </w:rPr>
              <w:t xml:space="preserve">Коммерческое предложение 3 от  </w:t>
            </w:r>
            <w:r w:rsidR="00C501C6">
              <w:rPr>
                <w:spacing w:val="0"/>
                <w:sz w:val="16"/>
                <w:szCs w:val="16"/>
                <w:shd w:val="clear" w:color="auto" w:fill="auto"/>
              </w:rPr>
              <w:t>30.01</w:t>
            </w:r>
            <w:r w:rsidR="00C077A3">
              <w:rPr>
                <w:spacing w:val="0"/>
                <w:sz w:val="16"/>
                <w:szCs w:val="16"/>
                <w:shd w:val="clear" w:color="auto" w:fill="auto"/>
              </w:rPr>
              <w:t>.2023</w:t>
            </w:r>
            <w:r w:rsidRPr="00D75ED7">
              <w:rPr>
                <w:spacing w:val="0"/>
                <w:sz w:val="16"/>
                <w:szCs w:val="16"/>
                <w:shd w:val="clear" w:color="auto" w:fill="auto"/>
              </w:rPr>
              <w:t>г</w:t>
            </w:r>
          </w:p>
        </w:tc>
        <w:tc>
          <w:tcPr>
            <w:tcW w:w="1331" w:type="dxa"/>
            <w:vMerge/>
            <w:shd w:val="clear" w:color="auto" w:fill="auto"/>
            <w:vAlign w:val="center"/>
          </w:tcPr>
          <w:p w:rsidR="00D75ED7" w:rsidRPr="00D75ED7" w:rsidRDefault="00D75ED7" w:rsidP="00D75ED7">
            <w:pPr>
              <w:spacing w:after="60"/>
              <w:jc w:val="left"/>
              <w:outlineLvl w:val="1"/>
              <w:rPr>
                <w:spacing w:val="0"/>
                <w:sz w:val="16"/>
                <w:szCs w:val="16"/>
                <w:shd w:val="clear" w:color="auto" w:fill="auto"/>
              </w:rPr>
            </w:pPr>
          </w:p>
        </w:tc>
        <w:tc>
          <w:tcPr>
            <w:tcW w:w="1929" w:type="dxa"/>
            <w:vMerge/>
            <w:shd w:val="clear" w:color="auto" w:fill="auto"/>
            <w:vAlign w:val="center"/>
          </w:tcPr>
          <w:p w:rsidR="00D75ED7" w:rsidRPr="00D75ED7" w:rsidRDefault="00D75ED7" w:rsidP="00D75ED7">
            <w:pPr>
              <w:spacing w:after="60"/>
              <w:jc w:val="left"/>
              <w:outlineLvl w:val="1"/>
              <w:rPr>
                <w:spacing w:val="0"/>
                <w:sz w:val="16"/>
                <w:szCs w:val="16"/>
                <w:shd w:val="clear" w:color="auto" w:fill="auto"/>
              </w:rPr>
            </w:pPr>
          </w:p>
        </w:tc>
      </w:tr>
      <w:tr w:rsidR="00D75ED7" w:rsidRPr="00D75ED7" w:rsidTr="00C077A3">
        <w:trPr>
          <w:trHeight w:val="163"/>
        </w:trPr>
        <w:tc>
          <w:tcPr>
            <w:tcW w:w="425" w:type="dxa"/>
            <w:shd w:val="clear" w:color="auto" w:fill="auto"/>
            <w:vAlign w:val="center"/>
          </w:tcPr>
          <w:p w:rsidR="00D75ED7" w:rsidRPr="00D75ED7" w:rsidRDefault="00D75ED7" w:rsidP="00D75ED7">
            <w:pPr>
              <w:widowControl w:val="0"/>
              <w:suppressLineNumbers/>
              <w:jc w:val="left"/>
              <w:rPr>
                <w:spacing w:val="0"/>
                <w:szCs w:val="24"/>
                <w:highlight w:val="white"/>
                <w:shd w:val="clear" w:color="auto" w:fill="auto"/>
              </w:rPr>
            </w:pPr>
            <w:r w:rsidRPr="00D75ED7">
              <w:rPr>
                <w:spacing w:val="0"/>
                <w:szCs w:val="24"/>
                <w:highlight w:val="white"/>
                <w:shd w:val="clear" w:color="auto" w:fill="auto"/>
              </w:rPr>
              <w:t>1</w:t>
            </w:r>
          </w:p>
        </w:tc>
        <w:tc>
          <w:tcPr>
            <w:tcW w:w="1985" w:type="dxa"/>
            <w:shd w:val="clear" w:color="auto" w:fill="auto"/>
            <w:vAlign w:val="center"/>
          </w:tcPr>
          <w:p w:rsidR="00D75ED7" w:rsidRPr="005A4F84" w:rsidRDefault="00C501C6" w:rsidP="007E1FDB">
            <w:pPr>
              <w:widowControl w:val="0"/>
              <w:suppressLineNumbers/>
              <w:jc w:val="left"/>
              <w:rPr>
                <w:spacing w:val="0"/>
                <w:sz w:val="18"/>
                <w:szCs w:val="18"/>
                <w:shd w:val="clear" w:color="auto" w:fill="auto"/>
              </w:rPr>
            </w:pPr>
            <w:r>
              <w:rPr>
                <w:spacing w:val="0"/>
                <w:sz w:val="18"/>
                <w:szCs w:val="18"/>
                <w:shd w:val="clear" w:color="auto" w:fill="auto"/>
              </w:rPr>
              <w:t>Люк Т</w:t>
            </w:r>
          </w:p>
        </w:tc>
        <w:tc>
          <w:tcPr>
            <w:tcW w:w="567" w:type="dxa"/>
            <w:shd w:val="clear" w:color="auto" w:fill="auto"/>
            <w:vAlign w:val="center"/>
          </w:tcPr>
          <w:p w:rsidR="00D75ED7" w:rsidRPr="00826908" w:rsidRDefault="00C501C6" w:rsidP="00D75ED7">
            <w:pPr>
              <w:widowControl w:val="0"/>
              <w:suppressLineNumbers/>
              <w:jc w:val="left"/>
              <w:rPr>
                <w:spacing w:val="0"/>
                <w:sz w:val="16"/>
                <w:szCs w:val="16"/>
                <w:shd w:val="clear" w:color="auto" w:fill="auto"/>
              </w:rPr>
            </w:pPr>
            <w:r>
              <w:rPr>
                <w:spacing w:val="0"/>
                <w:sz w:val="16"/>
                <w:szCs w:val="16"/>
                <w:shd w:val="clear" w:color="auto" w:fill="auto"/>
              </w:rPr>
              <w:t>шт</w:t>
            </w:r>
          </w:p>
        </w:tc>
        <w:tc>
          <w:tcPr>
            <w:tcW w:w="819" w:type="dxa"/>
            <w:shd w:val="clear" w:color="auto" w:fill="auto"/>
            <w:vAlign w:val="center"/>
          </w:tcPr>
          <w:p w:rsidR="00D75ED7" w:rsidRPr="005A4F84" w:rsidRDefault="00C501C6" w:rsidP="00943110">
            <w:pPr>
              <w:widowControl w:val="0"/>
              <w:suppressLineNumbers/>
              <w:jc w:val="center"/>
              <w:rPr>
                <w:bCs/>
                <w:spacing w:val="0"/>
                <w:sz w:val="16"/>
                <w:szCs w:val="16"/>
                <w:shd w:val="clear" w:color="auto" w:fill="auto"/>
              </w:rPr>
            </w:pPr>
            <w:r>
              <w:rPr>
                <w:bCs/>
                <w:spacing w:val="0"/>
                <w:sz w:val="16"/>
                <w:szCs w:val="16"/>
                <w:shd w:val="clear" w:color="auto" w:fill="auto"/>
              </w:rPr>
              <w:t>171</w:t>
            </w:r>
          </w:p>
        </w:tc>
        <w:tc>
          <w:tcPr>
            <w:tcW w:w="1352" w:type="dxa"/>
            <w:shd w:val="clear" w:color="auto" w:fill="auto"/>
            <w:vAlign w:val="center"/>
          </w:tcPr>
          <w:p w:rsidR="00D75ED7" w:rsidRPr="005A4F84" w:rsidRDefault="00C501C6" w:rsidP="003A709C">
            <w:pPr>
              <w:widowControl w:val="0"/>
              <w:suppressAutoHyphens/>
              <w:jc w:val="center"/>
              <w:textAlignment w:val="baseline"/>
              <w:rPr>
                <w:spacing w:val="0"/>
                <w:shd w:val="clear" w:color="auto" w:fill="auto"/>
              </w:rPr>
            </w:pPr>
            <w:r>
              <w:rPr>
                <w:spacing w:val="0"/>
                <w:shd w:val="clear" w:color="auto" w:fill="auto"/>
              </w:rPr>
              <w:t>11 450,00</w:t>
            </w:r>
          </w:p>
        </w:tc>
        <w:tc>
          <w:tcPr>
            <w:tcW w:w="1276" w:type="dxa"/>
            <w:shd w:val="clear" w:color="auto" w:fill="auto"/>
            <w:vAlign w:val="center"/>
          </w:tcPr>
          <w:p w:rsidR="00D75ED7" w:rsidRPr="005A4F84" w:rsidRDefault="00C501C6" w:rsidP="00943110">
            <w:pPr>
              <w:spacing w:after="60"/>
              <w:jc w:val="center"/>
              <w:outlineLvl w:val="1"/>
              <w:rPr>
                <w:spacing w:val="0"/>
                <w:shd w:val="clear" w:color="auto" w:fill="auto"/>
              </w:rPr>
            </w:pPr>
            <w:r>
              <w:rPr>
                <w:spacing w:val="0"/>
                <w:shd w:val="clear" w:color="auto" w:fill="auto"/>
              </w:rPr>
              <w:t>12 550,00</w:t>
            </w:r>
          </w:p>
        </w:tc>
        <w:tc>
          <w:tcPr>
            <w:tcW w:w="1275" w:type="dxa"/>
            <w:shd w:val="clear" w:color="auto" w:fill="auto"/>
            <w:vAlign w:val="center"/>
          </w:tcPr>
          <w:p w:rsidR="00D75ED7" w:rsidRPr="005A4F84" w:rsidRDefault="00C501C6" w:rsidP="00826908">
            <w:pPr>
              <w:spacing w:after="60"/>
              <w:jc w:val="center"/>
              <w:outlineLvl w:val="1"/>
              <w:rPr>
                <w:spacing w:val="0"/>
                <w:shd w:val="clear" w:color="auto" w:fill="auto"/>
              </w:rPr>
            </w:pPr>
            <w:r>
              <w:rPr>
                <w:spacing w:val="0"/>
                <w:shd w:val="clear" w:color="auto" w:fill="auto"/>
              </w:rPr>
              <w:t>13 800,00</w:t>
            </w:r>
          </w:p>
        </w:tc>
        <w:tc>
          <w:tcPr>
            <w:tcW w:w="1331" w:type="dxa"/>
            <w:shd w:val="clear" w:color="auto" w:fill="auto"/>
            <w:vAlign w:val="center"/>
          </w:tcPr>
          <w:p w:rsidR="00D75ED7" w:rsidRPr="005A4F84" w:rsidRDefault="00C501C6" w:rsidP="00826908">
            <w:pPr>
              <w:spacing w:after="60"/>
              <w:jc w:val="center"/>
              <w:outlineLvl w:val="1"/>
              <w:rPr>
                <w:spacing w:val="0"/>
                <w:shd w:val="clear" w:color="auto" w:fill="auto"/>
              </w:rPr>
            </w:pPr>
            <w:r>
              <w:rPr>
                <w:spacing w:val="0"/>
                <w:shd w:val="clear" w:color="auto" w:fill="auto"/>
              </w:rPr>
              <w:t>12 600,00</w:t>
            </w:r>
          </w:p>
        </w:tc>
        <w:tc>
          <w:tcPr>
            <w:tcW w:w="1929" w:type="dxa"/>
            <w:shd w:val="clear" w:color="auto" w:fill="auto"/>
            <w:vAlign w:val="center"/>
          </w:tcPr>
          <w:p w:rsidR="00D75ED7" w:rsidRPr="005A4F84" w:rsidRDefault="00C501C6" w:rsidP="005A4F84">
            <w:pPr>
              <w:spacing w:after="60"/>
              <w:jc w:val="center"/>
              <w:outlineLvl w:val="1"/>
              <w:rPr>
                <w:spacing w:val="0"/>
                <w:shd w:val="clear" w:color="auto" w:fill="auto"/>
              </w:rPr>
            </w:pPr>
            <w:r>
              <w:rPr>
                <w:spacing w:val="0"/>
                <w:shd w:val="clear" w:color="auto" w:fill="auto"/>
              </w:rPr>
              <w:t>2 154 600,00</w:t>
            </w:r>
          </w:p>
        </w:tc>
      </w:tr>
      <w:tr w:rsidR="004D55ED" w:rsidRPr="00D75ED7" w:rsidTr="00C077A3">
        <w:trPr>
          <w:trHeight w:val="163"/>
        </w:trPr>
        <w:tc>
          <w:tcPr>
            <w:tcW w:w="425" w:type="dxa"/>
            <w:shd w:val="clear" w:color="auto" w:fill="auto"/>
            <w:vAlign w:val="center"/>
          </w:tcPr>
          <w:p w:rsidR="004D55ED" w:rsidRPr="00D75ED7" w:rsidRDefault="004D55ED" w:rsidP="00D75ED7">
            <w:pPr>
              <w:widowControl w:val="0"/>
              <w:suppressLineNumbers/>
              <w:jc w:val="left"/>
              <w:rPr>
                <w:highlight w:val="white"/>
                <w:shd w:val="clear" w:color="auto" w:fill="auto"/>
              </w:rPr>
            </w:pPr>
            <w:r>
              <w:rPr>
                <w:highlight w:val="white"/>
                <w:shd w:val="clear" w:color="auto" w:fill="auto"/>
              </w:rPr>
              <w:t>2</w:t>
            </w:r>
          </w:p>
        </w:tc>
        <w:tc>
          <w:tcPr>
            <w:tcW w:w="1985" w:type="dxa"/>
            <w:shd w:val="clear" w:color="auto" w:fill="auto"/>
            <w:vAlign w:val="center"/>
          </w:tcPr>
          <w:p w:rsidR="004D55ED" w:rsidRPr="005A4F84" w:rsidRDefault="00C501C6" w:rsidP="007E1FDB">
            <w:pPr>
              <w:widowControl w:val="0"/>
              <w:suppressLineNumbers/>
              <w:jc w:val="left"/>
              <w:rPr>
                <w:spacing w:val="0"/>
                <w:sz w:val="18"/>
                <w:szCs w:val="18"/>
                <w:shd w:val="clear" w:color="auto" w:fill="auto"/>
              </w:rPr>
            </w:pPr>
            <w:r>
              <w:rPr>
                <w:spacing w:val="0"/>
                <w:sz w:val="18"/>
                <w:szCs w:val="18"/>
                <w:shd w:val="clear" w:color="auto" w:fill="auto"/>
              </w:rPr>
              <w:t>Люк С</w:t>
            </w:r>
          </w:p>
        </w:tc>
        <w:tc>
          <w:tcPr>
            <w:tcW w:w="567" w:type="dxa"/>
            <w:shd w:val="clear" w:color="auto" w:fill="auto"/>
            <w:vAlign w:val="center"/>
          </w:tcPr>
          <w:p w:rsidR="004D55ED" w:rsidRPr="005A4F84" w:rsidRDefault="00C501C6" w:rsidP="00D75ED7">
            <w:pPr>
              <w:widowControl w:val="0"/>
              <w:suppressLineNumbers/>
              <w:jc w:val="left"/>
              <w:rPr>
                <w:spacing w:val="0"/>
                <w:sz w:val="16"/>
                <w:szCs w:val="16"/>
                <w:shd w:val="clear" w:color="auto" w:fill="auto"/>
              </w:rPr>
            </w:pPr>
            <w:r>
              <w:rPr>
                <w:spacing w:val="0"/>
                <w:sz w:val="16"/>
                <w:szCs w:val="16"/>
                <w:shd w:val="clear" w:color="auto" w:fill="auto"/>
              </w:rPr>
              <w:t>шт</w:t>
            </w:r>
          </w:p>
        </w:tc>
        <w:tc>
          <w:tcPr>
            <w:tcW w:w="819" w:type="dxa"/>
            <w:shd w:val="clear" w:color="auto" w:fill="auto"/>
            <w:vAlign w:val="center"/>
          </w:tcPr>
          <w:p w:rsidR="004D55ED" w:rsidRPr="005A4F84" w:rsidRDefault="00C501C6" w:rsidP="00943110">
            <w:pPr>
              <w:widowControl w:val="0"/>
              <w:suppressLineNumbers/>
              <w:jc w:val="center"/>
              <w:rPr>
                <w:bCs/>
                <w:spacing w:val="0"/>
                <w:sz w:val="16"/>
                <w:szCs w:val="16"/>
                <w:shd w:val="clear" w:color="auto" w:fill="auto"/>
              </w:rPr>
            </w:pPr>
            <w:r>
              <w:rPr>
                <w:bCs/>
                <w:spacing w:val="0"/>
                <w:sz w:val="16"/>
                <w:szCs w:val="16"/>
                <w:shd w:val="clear" w:color="auto" w:fill="auto"/>
              </w:rPr>
              <w:t>127</w:t>
            </w:r>
          </w:p>
        </w:tc>
        <w:tc>
          <w:tcPr>
            <w:tcW w:w="1352" w:type="dxa"/>
            <w:shd w:val="clear" w:color="auto" w:fill="auto"/>
            <w:vAlign w:val="center"/>
          </w:tcPr>
          <w:p w:rsidR="004D55ED" w:rsidRPr="005A4F84" w:rsidRDefault="00C501C6" w:rsidP="003A709C">
            <w:pPr>
              <w:widowControl w:val="0"/>
              <w:suppressAutoHyphens/>
              <w:jc w:val="center"/>
              <w:textAlignment w:val="baseline"/>
              <w:rPr>
                <w:spacing w:val="0"/>
                <w:shd w:val="clear" w:color="auto" w:fill="auto"/>
              </w:rPr>
            </w:pPr>
            <w:r>
              <w:rPr>
                <w:spacing w:val="0"/>
                <w:shd w:val="clear" w:color="auto" w:fill="auto"/>
              </w:rPr>
              <w:t>8 800,00</w:t>
            </w:r>
          </w:p>
        </w:tc>
        <w:tc>
          <w:tcPr>
            <w:tcW w:w="1276" w:type="dxa"/>
            <w:shd w:val="clear" w:color="auto" w:fill="auto"/>
            <w:vAlign w:val="center"/>
          </w:tcPr>
          <w:p w:rsidR="004D55ED" w:rsidRPr="005A4F84" w:rsidRDefault="00C501C6" w:rsidP="00943110">
            <w:pPr>
              <w:spacing w:after="60"/>
              <w:jc w:val="center"/>
              <w:outlineLvl w:val="1"/>
              <w:rPr>
                <w:spacing w:val="0"/>
                <w:shd w:val="clear" w:color="auto" w:fill="auto"/>
              </w:rPr>
            </w:pPr>
            <w:r>
              <w:rPr>
                <w:spacing w:val="0"/>
                <w:shd w:val="clear" w:color="auto" w:fill="auto"/>
              </w:rPr>
              <w:t>9 750,00</w:t>
            </w:r>
          </w:p>
        </w:tc>
        <w:tc>
          <w:tcPr>
            <w:tcW w:w="1275" w:type="dxa"/>
            <w:shd w:val="clear" w:color="auto" w:fill="auto"/>
            <w:vAlign w:val="center"/>
          </w:tcPr>
          <w:p w:rsidR="004D55ED" w:rsidRPr="005A4F84" w:rsidRDefault="00C501C6" w:rsidP="00826908">
            <w:pPr>
              <w:spacing w:after="60"/>
              <w:jc w:val="center"/>
              <w:outlineLvl w:val="1"/>
              <w:rPr>
                <w:spacing w:val="0"/>
                <w:shd w:val="clear" w:color="auto" w:fill="auto"/>
              </w:rPr>
            </w:pPr>
            <w:r>
              <w:rPr>
                <w:spacing w:val="0"/>
                <w:shd w:val="clear" w:color="auto" w:fill="auto"/>
              </w:rPr>
              <w:t>10 600,00</w:t>
            </w:r>
          </w:p>
        </w:tc>
        <w:tc>
          <w:tcPr>
            <w:tcW w:w="1331" w:type="dxa"/>
            <w:shd w:val="clear" w:color="auto" w:fill="auto"/>
            <w:vAlign w:val="center"/>
          </w:tcPr>
          <w:p w:rsidR="004D55ED" w:rsidRPr="005A4F84" w:rsidRDefault="00C501C6" w:rsidP="00826908">
            <w:pPr>
              <w:spacing w:after="60"/>
              <w:jc w:val="center"/>
              <w:outlineLvl w:val="1"/>
              <w:rPr>
                <w:spacing w:val="0"/>
                <w:shd w:val="clear" w:color="auto" w:fill="auto"/>
              </w:rPr>
            </w:pPr>
            <w:r>
              <w:rPr>
                <w:spacing w:val="0"/>
                <w:shd w:val="clear" w:color="auto" w:fill="auto"/>
              </w:rPr>
              <w:t>9 716,67</w:t>
            </w:r>
          </w:p>
        </w:tc>
        <w:tc>
          <w:tcPr>
            <w:tcW w:w="1929" w:type="dxa"/>
            <w:shd w:val="clear" w:color="auto" w:fill="auto"/>
            <w:vAlign w:val="center"/>
          </w:tcPr>
          <w:p w:rsidR="004D55ED" w:rsidRPr="005A4F84" w:rsidRDefault="00C501C6" w:rsidP="005A4F84">
            <w:pPr>
              <w:spacing w:after="60"/>
              <w:jc w:val="center"/>
              <w:outlineLvl w:val="1"/>
              <w:rPr>
                <w:spacing w:val="0"/>
                <w:shd w:val="clear" w:color="auto" w:fill="auto"/>
              </w:rPr>
            </w:pPr>
            <w:r>
              <w:rPr>
                <w:spacing w:val="0"/>
                <w:shd w:val="clear" w:color="auto" w:fill="auto"/>
              </w:rPr>
              <w:t>1 234 017,09</w:t>
            </w:r>
          </w:p>
        </w:tc>
      </w:tr>
      <w:tr w:rsidR="00D75ED7" w:rsidRPr="00D75ED7" w:rsidTr="00C077A3">
        <w:trPr>
          <w:trHeight w:val="157"/>
        </w:trPr>
        <w:tc>
          <w:tcPr>
            <w:tcW w:w="9030" w:type="dxa"/>
            <w:gridSpan w:val="8"/>
            <w:tcBorders>
              <w:top w:val="nil"/>
            </w:tcBorders>
            <w:shd w:val="clear" w:color="auto" w:fill="auto"/>
            <w:vAlign w:val="center"/>
          </w:tcPr>
          <w:p w:rsidR="00D75ED7" w:rsidRPr="00D75ED7" w:rsidRDefault="00D75ED7" w:rsidP="001D13A9">
            <w:pPr>
              <w:widowControl w:val="0"/>
              <w:suppressLineNumbers/>
              <w:jc w:val="right"/>
              <w:rPr>
                <w:spacing w:val="0"/>
                <w:szCs w:val="24"/>
                <w:shd w:val="clear" w:color="auto" w:fill="auto"/>
              </w:rPr>
            </w:pPr>
            <w:r w:rsidRPr="00D75ED7">
              <w:rPr>
                <w:spacing w:val="0"/>
                <w:szCs w:val="24"/>
                <w:shd w:val="clear" w:color="auto" w:fill="auto"/>
              </w:rPr>
              <w:t>Итого:</w:t>
            </w:r>
          </w:p>
        </w:tc>
        <w:tc>
          <w:tcPr>
            <w:tcW w:w="1929" w:type="dxa"/>
            <w:tcBorders>
              <w:top w:val="nil"/>
            </w:tcBorders>
            <w:shd w:val="clear" w:color="auto" w:fill="auto"/>
            <w:vAlign w:val="center"/>
          </w:tcPr>
          <w:p w:rsidR="00D75ED7" w:rsidRPr="001969A1" w:rsidRDefault="00C501C6" w:rsidP="005A4F84">
            <w:pPr>
              <w:spacing w:after="60"/>
              <w:jc w:val="center"/>
              <w:outlineLvl w:val="1"/>
              <w:rPr>
                <w:spacing w:val="0"/>
                <w:shd w:val="clear" w:color="auto" w:fill="auto"/>
              </w:rPr>
            </w:pPr>
            <w:r>
              <w:rPr>
                <w:spacing w:val="0"/>
                <w:shd w:val="clear" w:color="auto" w:fill="auto"/>
              </w:rPr>
              <w:t>3 388 617,09</w:t>
            </w:r>
          </w:p>
        </w:tc>
      </w:tr>
    </w:tbl>
    <w:p w:rsidR="00D75ED7" w:rsidRPr="00D75ED7" w:rsidRDefault="00D75ED7" w:rsidP="00D75ED7">
      <w:pPr>
        <w:spacing w:after="60"/>
        <w:jc w:val="left"/>
        <w:outlineLvl w:val="1"/>
        <w:rPr>
          <w:rFonts w:eastAsia="Times New Roman"/>
          <w:color w:val="auto"/>
          <w:sz w:val="16"/>
          <w:szCs w:val="16"/>
          <w:shd w:val="clear" w:color="auto" w:fill="auto"/>
          <w:lang w:eastAsia="en-US"/>
        </w:rPr>
      </w:pPr>
    </w:p>
    <w:p w:rsidR="003447E3" w:rsidRPr="00B1561C" w:rsidRDefault="00D75ED7" w:rsidP="00441F92">
      <w:pPr>
        <w:spacing w:after="60"/>
        <w:ind w:firstLine="567"/>
        <w:outlineLvl w:val="1"/>
        <w:rPr>
          <w:rFonts w:eastAsia="Times New Roman"/>
          <w:color w:val="auto"/>
          <w:shd w:val="clear" w:color="auto" w:fill="auto"/>
          <w:lang w:eastAsia="en-US"/>
        </w:rPr>
      </w:pPr>
      <w:r w:rsidRPr="00B1561C">
        <w:rPr>
          <w:rFonts w:eastAsia="Times New Roman"/>
          <w:color w:val="auto"/>
          <w:sz w:val="22"/>
          <w:szCs w:val="22"/>
          <w:shd w:val="clear" w:color="auto" w:fill="auto"/>
          <w:lang w:eastAsia="en-US"/>
        </w:rPr>
        <w:t xml:space="preserve">Цена Товара включает в себя стоимость Товара, </w:t>
      </w:r>
      <w:r w:rsidR="001969A1">
        <w:rPr>
          <w:rFonts w:eastAsia="Times New Roman"/>
          <w:color w:val="auto"/>
          <w:sz w:val="22"/>
          <w:szCs w:val="22"/>
          <w:shd w:val="clear" w:color="auto" w:fill="auto"/>
          <w:lang w:eastAsia="en-US"/>
        </w:rPr>
        <w:t xml:space="preserve">доставку, </w:t>
      </w:r>
      <w:r w:rsidRPr="00B1561C">
        <w:rPr>
          <w:rFonts w:eastAsia="Times New Roman"/>
          <w:color w:val="auto"/>
          <w:sz w:val="22"/>
          <w:szCs w:val="22"/>
          <w:shd w:val="clear" w:color="auto" w:fill="auto"/>
          <w:lang w:eastAsia="en-US"/>
        </w:rPr>
        <w:t xml:space="preserve">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w:t>
      </w:r>
      <w:r w:rsidR="00C501C6">
        <w:rPr>
          <w:shd w:val="clear" w:color="auto" w:fill="auto"/>
        </w:rPr>
        <w:t>3 388 617</w:t>
      </w:r>
      <w:r w:rsidR="003A709C" w:rsidRPr="003A709C">
        <w:rPr>
          <w:rFonts w:eastAsia="Times New Roman"/>
          <w:color w:val="auto"/>
          <w:sz w:val="22"/>
          <w:szCs w:val="22"/>
          <w:shd w:val="clear" w:color="auto" w:fill="auto"/>
          <w:lang w:eastAsia="en-US"/>
        </w:rPr>
        <w:t xml:space="preserve"> (</w:t>
      </w:r>
      <w:r w:rsidR="00A12E4B">
        <w:rPr>
          <w:rFonts w:eastAsia="Times New Roman"/>
          <w:color w:val="auto"/>
          <w:sz w:val="22"/>
          <w:szCs w:val="22"/>
          <w:shd w:val="clear" w:color="auto" w:fill="auto"/>
          <w:lang w:eastAsia="en-US"/>
        </w:rPr>
        <w:t>Три миллиона триста восемьдесят восемь тысяч шестьсот семнадцать</w:t>
      </w:r>
      <w:r w:rsidR="003A709C" w:rsidRPr="003A709C">
        <w:rPr>
          <w:rFonts w:eastAsia="Times New Roman"/>
          <w:color w:val="auto"/>
          <w:sz w:val="22"/>
          <w:szCs w:val="22"/>
          <w:shd w:val="clear" w:color="auto" w:fill="auto"/>
          <w:lang w:eastAsia="en-US"/>
        </w:rPr>
        <w:t xml:space="preserve">) руб. </w:t>
      </w:r>
      <w:r w:rsidR="005A4F84">
        <w:rPr>
          <w:rFonts w:eastAsia="Times New Roman"/>
          <w:color w:val="auto"/>
          <w:sz w:val="22"/>
          <w:szCs w:val="22"/>
          <w:shd w:val="clear" w:color="auto" w:fill="auto"/>
          <w:lang w:eastAsia="en-US"/>
        </w:rPr>
        <w:t>0</w:t>
      </w:r>
      <w:r w:rsidR="00A12E4B">
        <w:rPr>
          <w:rFonts w:eastAsia="Times New Roman"/>
          <w:color w:val="auto"/>
          <w:sz w:val="22"/>
          <w:szCs w:val="22"/>
          <w:shd w:val="clear" w:color="auto" w:fill="auto"/>
          <w:lang w:eastAsia="en-US"/>
        </w:rPr>
        <w:t>9</w:t>
      </w:r>
      <w:r w:rsidR="003A709C" w:rsidRPr="003A709C">
        <w:rPr>
          <w:rFonts w:eastAsia="Times New Roman"/>
          <w:color w:val="auto"/>
          <w:sz w:val="22"/>
          <w:szCs w:val="22"/>
          <w:shd w:val="clear" w:color="auto" w:fill="auto"/>
          <w:lang w:eastAsia="en-US"/>
        </w:rPr>
        <w:t xml:space="preserve"> коп.</w:t>
      </w:r>
      <w:r w:rsidR="001969A1">
        <w:rPr>
          <w:rFonts w:eastAsia="Times New Roman"/>
          <w:color w:val="auto"/>
          <w:sz w:val="22"/>
          <w:szCs w:val="22"/>
          <w:shd w:val="clear" w:color="auto" w:fill="auto"/>
          <w:lang w:eastAsia="en-US"/>
        </w:rPr>
        <w:t>с учетом НДС</w:t>
      </w:r>
      <w:r w:rsidRPr="00B1561C">
        <w:rPr>
          <w:rFonts w:eastAsia="Times New Roman"/>
          <w:color w:val="auto"/>
          <w:sz w:val="22"/>
          <w:szCs w:val="22"/>
          <w:shd w:val="clear" w:color="auto" w:fill="auto"/>
          <w:lang w:eastAsia="en-US"/>
        </w:rPr>
        <w:t>.</w:t>
      </w:r>
    </w:p>
    <w:p w:rsidR="00B1561C" w:rsidRDefault="00B1561C" w:rsidP="00D75ED7">
      <w:pPr>
        <w:spacing w:after="60"/>
        <w:jc w:val="left"/>
        <w:outlineLvl w:val="1"/>
        <w:rPr>
          <w:rFonts w:eastAsia="Times New Roman"/>
          <w:color w:val="auto"/>
          <w:spacing w:val="-49"/>
          <w:shd w:val="clear" w:color="auto" w:fill="auto"/>
          <w:lang w:eastAsia="en-US"/>
        </w:rPr>
      </w:pPr>
    </w:p>
    <w:p w:rsidR="005B535D" w:rsidRDefault="005B535D" w:rsidP="00675778">
      <w:pPr>
        <w:ind w:firstLine="709"/>
        <w:jc w:val="center"/>
        <w:rPr>
          <w:rFonts w:eastAsia="Calibri"/>
          <w:b/>
          <w:color w:val="auto"/>
          <w:shd w:val="clear" w:color="auto" w:fill="auto"/>
          <w:lang w:eastAsia="en-US"/>
        </w:rPr>
      </w:pPr>
    </w:p>
    <w:p w:rsidR="005B535D" w:rsidRDefault="005B535D" w:rsidP="00675778">
      <w:pPr>
        <w:ind w:firstLine="709"/>
        <w:jc w:val="center"/>
        <w:rPr>
          <w:rFonts w:eastAsia="Calibri"/>
          <w:b/>
          <w:color w:val="auto"/>
          <w:shd w:val="clear" w:color="auto" w:fill="auto"/>
          <w:lang w:eastAsia="en-US"/>
        </w:rPr>
      </w:pPr>
    </w:p>
    <w:p w:rsidR="005B535D" w:rsidRDefault="005B535D" w:rsidP="00675778">
      <w:pPr>
        <w:ind w:firstLine="709"/>
        <w:jc w:val="center"/>
        <w:rPr>
          <w:rFonts w:eastAsia="Calibri"/>
          <w:b/>
          <w:color w:val="auto"/>
          <w:shd w:val="clear" w:color="auto" w:fill="auto"/>
          <w:lang w:eastAsia="en-US"/>
        </w:rPr>
      </w:pPr>
    </w:p>
    <w:p w:rsidR="005B535D" w:rsidRDefault="005B535D" w:rsidP="00675778">
      <w:pPr>
        <w:ind w:firstLine="709"/>
        <w:jc w:val="center"/>
        <w:rPr>
          <w:rFonts w:eastAsia="Calibri"/>
          <w:b/>
          <w:color w:val="auto"/>
          <w:shd w:val="clear" w:color="auto" w:fill="auto"/>
          <w:lang w:eastAsia="en-US"/>
        </w:rPr>
      </w:pPr>
    </w:p>
    <w:p w:rsidR="002752EF" w:rsidRDefault="002752EF" w:rsidP="00675778">
      <w:pPr>
        <w:ind w:firstLine="709"/>
        <w:jc w:val="center"/>
        <w:rPr>
          <w:rFonts w:eastAsia="Calibri"/>
          <w:b/>
          <w:color w:val="auto"/>
          <w:shd w:val="clear" w:color="auto" w:fill="auto"/>
          <w:lang w:eastAsia="en-US"/>
        </w:rPr>
      </w:pPr>
    </w:p>
    <w:p w:rsidR="002752EF" w:rsidRDefault="002752EF" w:rsidP="00675778">
      <w:pPr>
        <w:ind w:firstLine="709"/>
        <w:jc w:val="center"/>
        <w:rPr>
          <w:rFonts w:eastAsia="Calibri"/>
          <w:b/>
          <w:color w:val="auto"/>
          <w:shd w:val="clear" w:color="auto" w:fill="auto"/>
          <w:lang w:eastAsia="en-US"/>
        </w:rPr>
      </w:pPr>
    </w:p>
    <w:p w:rsidR="002752EF" w:rsidRDefault="002752EF" w:rsidP="00675778">
      <w:pPr>
        <w:ind w:firstLine="709"/>
        <w:jc w:val="center"/>
        <w:rPr>
          <w:rFonts w:eastAsia="Calibri"/>
          <w:b/>
          <w:color w:val="auto"/>
          <w:shd w:val="clear" w:color="auto" w:fill="auto"/>
          <w:lang w:eastAsia="en-US"/>
        </w:rPr>
      </w:pPr>
    </w:p>
    <w:p w:rsidR="008F6A95" w:rsidRDefault="008F6A95" w:rsidP="00675778">
      <w:pPr>
        <w:ind w:firstLine="709"/>
        <w:jc w:val="center"/>
        <w:rPr>
          <w:rFonts w:eastAsia="Calibri"/>
          <w:b/>
          <w:color w:val="auto"/>
          <w:shd w:val="clear" w:color="auto" w:fill="auto"/>
          <w:lang w:eastAsia="en-US"/>
        </w:rPr>
      </w:pPr>
    </w:p>
    <w:p w:rsidR="008F6A95" w:rsidRDefault="008F6A95" w:rsidP="00675778">
      <w:pPr>
        <w:ind w:firstLine="709"/>
        <w:jc w:val="center"/>
        <w:rPr>
          <w:rFonts w:eastAsia="Calibri"/>
          <w:b/>
          <w:color w:val="auto"/>
          <w:shd w:val="clear" w:color="auto" w:fill="auto"/>
          <w:lang w:eastAsia="en-US"/>
        </w:rPr>
      </w:pPr>
    </w:p>
    <w:p w:rsidR="008F6A95" w:rsidRDefault="008F6A95" w:rsidP="00675778">
      <w:pPr>
        <w:ind w:firstLine="709"/>
        <w:jc w:val="center"/>
        <w:rPr>
          <w:rFonts w:eastAsia="Calibri"/>
          <w:b/>
          <w:color w:val="auto"/>
          <w:shd w:val="clear" w:color="auto" w:fill="auto"/>
          <w:lang w:eastAsia="en-US"/>
        </w:rPr>
      </w:pPr>
    </w:p>
    <w:p w:rsidR="008F6A95" w:rsidRDefault="008F6A95" w:rsidP="00675778">
      <w:pPr>
        <w:ind w:firstLine="709"/>
        <w:jc w:val="center"/>
        <w:rPr>
          <w:rFonts w:eastAsia="Calibri"/>
          <w:b/>
          <w:color w:val="auto"/>
          <w:shd w:val="clear" w:color="auto" w:fill="auto"/>
          <w:lang w:eastAsia="en-US"/>
        </w:rPr>
      </w:pPr>
    </w:p>
    <w:p w:rsidR="008F6A95" w:rsidRDefault="008F6A95" w:rsidP="00675778">
      <w:pPr>
        <w:ind w:firstLine="709"/>
        <w:jc w:val="center"/>
        <w:rPr>
          <w:rFonts w:eastAsia="Calibri"/>
          <w:b/>
          <w:color w:val="auto"/>
          <w:shd w:val="clear" w:color="auto" w:fill="auto"/>
          <w:lang w:eastAsia="en-US"/>
        </w:rPr>
      </w:pPr>
    </w:p>
    <w:p w:rsidR="008F6A95" w:rsidRDefault="008F6A95" w:rsidP="00675778">
      <w:pPr>
        <w:ind w:firstLine="709"/>
        <w:jc w:val="center"/>
        <w:rPr>
          <w:rFonts w:eastAsia="Calibri"/>
          <w:b/>
          <w:color w:val="auto"/>
          <w:shd w:val="clear" w:color="auto" w:fill="auto"/>
          <w:lang w:eastAsia="en-US"/>
        </w:rPr>
      </w:pPr>
    </w:p>
    <w:p w:rsidR="008F6A95" w:rsidRDefault="008F6A95" w:rsidP="00675778">
      <w:pPr>
        <w:ind w:firstLine="709"/>
        <w:jc w:val="center"/>
        <w:rPr>
          <w:rFonts w:eastAsia="Calibri"/>
          <w:b/>
          <w:color w:val="auto"/>
          <w:shd w:val="clear" w:color="auto" w:fill="auto"/>
          <w:lang w:eastAsia="en-US"/>
        </w:rPr>
      </w:pPr>
    </w:p>
    <w:p w:rsidR="008F6A95" w:rsidRDefault="008F6A95" w:rsidP="00675778">
      <w:pPr>
        <w:ind w:firstLine="709"/>
        <w:jc w:val="center"/>
        <w:rPr>
          <w:rFonts w:eastAsia="Calibri"/>
          <w:b/>
          <w:color w:val="auto"/>
          <w:shd w:val="clear" w:color="auto" w:fill="auto"/>
          <w:lang w:eastAsia="en-US"/>
        </w:rPr>
      </w:pPr>
    </w:p>
    <w:p w:rsidR="008F6A95" w:rsidRDefault="008F6A95" w:rsidP="00675778">
      <w:pPr>
        <w:ind w:firstLine="709"/>
        <w:jc w:val="center"/>
        <w:rPr>
          <w:rFonts w:eastAsia="Calibri"/>
          <w:b/>
          <w:color w:val="auto"/>
          <w:shd w:val="clear" w:color="auto" w:fill="auto"/>
          <w:lang w:eastAsia="en-US"/>
        </w:rPr>
      </w:pPr>
    </w:p>
    <w:p w:rsidR="00E03672" w:rsidRDefault="00E03672" w:rsidP="00675778">
      <w:pPr>
        <w:ind w:firstLine="709"/>
        <w:jc w:val="center"/>
        <w:rPr>
          <w:rFonts w:eastAsia="Calibri"/>
          <w:b/>
          <w:color w:val="auto"/>
          <w:shd w:val="clear" w:color="auto" w:fill="auto"/>
          <w:lang w:eastAsia="en-US"/>
        </w:rPr>
      </w:pPr>
    </w:p>
    <w:p w:rsidR="00E03672" w:rsidRDefault="00E03672" w:rsidP="00675778">
      <w:pPr>
        <w:ind w:firstLine="709"/>
        <w:jc w:val="center"/>
        <w:rPr>
          <w:rFonts w:eastAsia="Calibri"/>
          <w:b/>
          <w:color w:val="auto"/>
          <w:shd w:val="clear" w:color="auto" w:fill="auto"/>
          <w:lang w:eastAsia="en-US"/>
        </w:rPr>
      </w:pPr>
    </w:p>
    <w:p w:rsidR="00E03672" w:rsidRDefault="00E03672" w:rsidP="00675778">
      <w:pPr>
        <w:ind w:firstLine="709"/>
        <w:jc w:val="center"/>
        <w:rPr>
          <w:rFonts w:eastAsia="Calibri"/>
          <w:b/>
          <w:color w:val="auto"/>
          <w:shd w:val="clear" w:color="auto" w:fill="auto"/>
          <w:lang w:eastAsia="en-US"/>
        </w:rPr>
      </w:pPr>
    </w:p>
    <w:p w:rsidR="00E03672" w:rsidRDefault="00E03672" w:rsidP="00675778">
      <w:pPr>
        <w:ind w:firstLine="709"/>
        <w:jc w:val="center"/>
        <w:rPr>
          <w:rFonts w:eastAsia="Calibri"/>
          <w:b/>
          <w:color w:val="auto"/>
          <w:shd w:val="clear" w:color="auto" w:fill="auto"/>
          <w:lang w:eastAsia="en-US"/>
        </w:rPr>
      </w:pPr>
    </w:p>
    <w:p w:rsidR="00E03672" w:rsidRDefault="00E03672" w:rsidP="00675778">
      <w:pPr>
        <w:ind w:firstLine="709"/>
        <w:jc w:val="center"/>
        <w:rPr>
          <w:rFonts w:eastAsia="Calibri"/>
          <w:b/>
          <w:color w:val="auto"/>
          <w:shd w:val="clear" w:color="auto" w:fill="auto"/>
          <w:lang w:eastAsia="en-US"/>
        </w:rPr>
      </w:pPr>
    </w:p>
    <w:p w:rsidR="00E03672" w:rsidRDefault="00E03672" w:rsidP="00675778">
      <w:pPr>
        <w:ind w:firstLine="709"/>
        <w:jc w:val="center"/>
        <w:rPr>
          <w:rFonts w:eastAsia="Calibri"/>
          <w:b/>
          <w:color w:val="auto"/>
          <w:shd w:val="clear" w:color="auto" w:fill="auto"/>
          <w:lang w:eastAsia="en-US"/>
        </w:rPr>
      </w:pPr>
    </w:p>
    <w:p w:rsidR="00E03672" w:rsidRDefault="00E03672" w:rsidP="00675778">
      <w:pPr>
        <w:ind w:firstLine="709"/>
        <w:jc w:val="center"/>
        <w:rPr>
          <w:rFonts w:eastAsia="Calibri"/>
          <w:b/>
          <w:color w:val="auto"/>
          <w:shd w:val="clear" w:color="auto" w:fill="auto"/>
          <w:lang w:eastAsia="en-US"/>
        </w:rPr>
      </w:pPr>
    </w:p>
    <w:p w:rsidR="00E03672" w:rsidRDefault="00E03672" w:rsidP="00675778">
      <w:pPr>
        <w:ind w:firstLine="709"/>
        <w:jc w:val="center"/>
        <w:rPr>
          <w:rFonts w:eastAsia="Calibri"/>
          <w:b/>
          <w:color w:val="auto"/>
          <w:shd w:val="clear" w:color="auto" w:fill="auto"/>
          <w:lang w:eastAsia="en-US"/>
        </w:rPr>
      </w:pPr>
    </w:p>
    <w:p w:rsidR="00E03672" w:rsidRDefault="00E03672" w:rsidP="00675778">
      <w:pPr>
        <w:ind w:firstLine="709"/>
        <w:jc w:val="center"/>
        <w:rPr>
          <w:rFonts w:eastAsia="Calibri"/>
          <w:b/>
          <w:color w:val="auto"/>
          <w:shd w:val="clear" w:color="auto" w:fill="auto"/>
          <w:lang w:eastAsia="en-US"/>
        </w:rPr>
      </w:pPr>
    </w:p>
    <w:p w:rsidR="00A12E4B" w:rsidRDefault="00A12E4B" w:rsidP="00675778">
      <w:pPr>
        <w:ind w:firstLine="709"/>
        <w:jc w:val="center"/>
        <w:rPr>
          <w:rFonts w:eastAsia="Calibri"/>
          <w:b/>
          <w:color w:val="auto"/>
          <w:shd w:val="clear" w:color="auto" w:fill="auto"/>
          <w:lang w:eastAsia="en-US"/>
        </w:rPr>
      </w:pPr>
    </w:p>
    <w:p w:rsidR="007C348B" w:rsidRDefault="007C348B" w:rsidP="00675778">
      <w:pPr>
        <w:ind w:firstLine="709"/>
        <w:jc w:val="center"/>
        <w:rPr>
          <w:rFonts w:eastAsia="Calibri"/>
          <w:b/>
          <w:color w:val="auto"/>
          <w:shd w:val="clear" w:color="auto" w:fill="auto"/>
          <w:lang w:eastAsia="en-US"/>
        </w:rPr>
      </w:pPr>
    </w:p>
    <w:p w:rsidR="006B5171" w:rsidRDefault="006B5171" w:rsidP="00675778">
      <w:pPr>
        <w:ind w:firstLine="709"/>
        <w:jc w:val="center"/>
        <w:rPr>
          <w:rFonts w:eastAsia="Calibri"/>
          <w:b/>
          <w:color w:val="auto"/>
          <w:shd w:val="clear" w:color="auto" w:fill="auto"/>
          <w:lang w:eastAsia="en-US"/>
        </w:rPr>
      </w:pPr>
      <w:r w:rsidRPr="002510E8">
        <w:rPr>
          <w:rFonts w:eastAsia="Calibri"/>
          <w:b/>
          <w:color w:val="auto"/>
          <w:shd w:val="clear" w:color="auto" w:fill="auto"/>
          <w:lang w:eastAsia="en-US"/>
        </w:rPr>
        <w:t>РАЗДЕЛ</w:t>
      </w:r>
      <w:r w:rsidRPr="002510E8">
        <w:rPr>
          <w:rFonts w:eastAsia="Calibri"/>
          <w:b/>
          <w:color w:val="auto"/>
          <w:shd w:val="clear" w:color="auto" w:fill="auto"/>
          <w:lang w:val="en-US" w:eastAsia="en-US"/>
        </w:rPr>
        <w:t>VI</w:t>
      </w:r>
      <w:r w:rsidRPr="002510E8">
        <w:rPr>
          <w:rFonts w:eastAsia="Calibri"/>
          <w:b/>
          <w:color w:val="auto"/>
          <w:shd w:val="clear" w:color="auto" w:fill="auto"/>
          <w:lang w:eastAsia="en-US"/>
        </w:rPr>
        <w:t>.</w:t>
      </w:r>
      <w:r w:rsidR="00804E4D" w:rsidRPr="002510E8">
        <w:rPr>
          <w:rFonts w:eastAsia="Calibri"/>
          <w:b/>
          <w:color w:val="auto"/>
          <w:shd w:val="clear" w:color="auto" w:fill="auto"/>
          <w:lang w:eastAsia="en-US"/>
        </w:rPr>
        <w:t xml:space="preserve">ИНСТРУКЦИЯ </w:t>
      </w:r>
      <w:r w:rsidR="004C228A" w:rsidRPr="002510E8">
        <w:rPr>
          <w:rFonts w:eastAsia="Calibri"/>
          <w:b/>
          <w:color w:val="auto"/>
          <w:shd w:val="clear" w:color="auto" w:fill="auto"/>
          <w:lang w:eastAsia="en-US"/>
        </w:rPr>
        <w:t>ПО ЗАПОЛНЕНИЮ ЗАЯВОК НА УЧАСТИЕ В ЭЛЕКТРОННОМ АУКЦИОНЕ</w:t>
      </w:r>
    </w:p>
    <w:p w:rsidR="00826908" w:rsidRDefault="00826908" w:rsidP="00675778">
      <w:pPr>
        <w:ind w:firstLine="709"/>
        <w:jc w:val="center"/>
        <w:rPr>
          <w:rFonts w:eastAsia="Calibri"/>
          <w:b/>
          <w:color w:val="auto"/>
          <w:shd w:val="clear" w:color="auto" w:fill="auto"/>
          <w:lang w:eastAsia="en-US"/>
        </w:rPr>
      </w:pPr>
    </w:p>
    <w:p w:rsidR="00A32091" w:rsidRPr="0059743B" w:rsidRDefault="00A32091" w:rsidP="00675778">
      <w:pPr>
        <w:ind w:firstLine="709"/>
        <w:jc w:val="center"/>
        <w:rPr>
          <w:rFonts w:eastAsia="Calibri"/>
          <w:b/>
          <w:color w:val="auto"/>
          <w:sz w:val="12"/>
          <w:szCs w:val="12"/>
          <w:shd w:val="clear" w:color="auto" w:fill="auto"/>
          <w:lang w:eastAsia="en-US"/>
        </w:rPr>
      </w:pPr>
    </w:p>
    <w:p w:rsidR="001969A1" w:rsidRPr="001744C7"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1744C7">
        <w:rPr>
          <w:rFonts w:eastAsia="Calibri"/>
          <w:color w:val="auto"/>
          <w:sz w:val="22"/>
          <w:szCs w:val="22"/>
          <w:shd w:val="clear" w:color="auto" w:fill="auto"/>
          <w:lang w:val="en-US" w:eastAsia="en-US"/>
        </w:rPr>
        <w:t>I</w:t>
      </w:r>
      <w:r w:rsidRPr="001744C7">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rsidR="001969A1" w:rsidRPr="001744C7"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rsidR="001969A1"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rsidR="001969A1"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 xml:space="preserve">Заявку на участие в электронном аукционе участник закупки составляет, руководствуясь данной документацией о закупке, в соответствии с требованиями </w:t>
      </w:r>
      <w:r w:rsidR="0057025B">
        <w:rPr>
          <w:rFonts w:eastAsia="Calibri"/>
          <w:color w:val="auto"/>
          <w:sz w:val="22"/>
          <w:szCs w:val="22"/>
          <w:shd w:val="clear" w:color="auto" w:fill="auto"/>
          <w:lang w:eastAsia="en-US"/>
        </w:rPr>
        <w:t>Технического задания</w:t>
      </w:r>
      <w:r w:rsidRPr="001744C7">
        <w:rPr>
          <w:rFonts w:eastAsia="Calibri"/>
          <w:color w:val="auto"/>
          <w:sz w:val="22"/>
          <w:szCs w:val="22"/>
          <w:shd w:val="clear" w:color="auto" w:fill="auto"/>
          <w:lang w:eastAsia="en-US"/>
        </w:rPr>
        <w:t>.</w:t>
      </w:r>
    </w:p>
    <w:p w:rsidR="0057025B" w:rsidRDefault="0057025B" w:rsidP="001969A1">
      <w:pPr>
        <w:spacing w:line="276" w:lineRule="auto"/>
        <w:ind w:firstLine="709"/>
        <w:rPr>
          <w:rFonts w:eastAsia="Calibri"/>
          <w:color w:val="auto"/>
          <w:sz w:val="22"/>
          <w:szCs w:val="22"/>
          <w:shd w:val="clear" w:color="auto" w:fill="auto"/>
          <w:lang w:eastAsia="en-US"/>
        </w:rPr>
      </w:pPr>
      <w:r w:rsidRPr="0057025B">
        <w:rPr>
          <w:rFonts w:eastAsia="Calibri"/>
          <w:color w:val="auto"/>
          <w:sz w:val="22"/>
          <w:szCs w:val="22"/>
          <w:shd w:val="clear" w:color="auto" w:fill="auto"/>
          <w:lang w:eastAsia="en-US"/>
        </w:rPr>
        <w:t xml:space="preserve">Подача заявки на отдельные позиции или часть объема по какой-либо из позиций, указанных в  </w:t>
      </w:r>
      <w:r w:rsidR="005937C9">
        <w:rPr>
          <w:rFonts w:eastAsia="Calibri"/>
          <w:color w:val="auto"/>
          <w:sz w:val="22"/>
          <w:szCs w:val="22"/>
          <w:shd w:val="clear" w:color="auto" w:fill="auto"/>
          <w:lang w:eastAsia="en-US"/>
        </w:rPr>
        <w:t>Техническом задании</w:t>
      </w:r>
      <w:r w:rsidRPr="0057025B">
        <w:rPr>
          <w:rFonts w:eastAsia="Calibri"/>
          <w:color w:val="auto"/>
          <w:sz w:val="22"/>
          <w:szCs w:val="22"/>
          <w:shd w:val="clear" w:color="auto" w:fill="auto"/>
          <w:lang w:eastAsia="en-US"/>
        </w:rPr>
        <w:t>, не допускается.</w:t>
      </w:r>
    </w:p>
    <w:p w:rsidR="001969A1" w:rsidRPr="00116316" w:rsidRDefault="001969A1" w:rsidP="001969A1">
      <w:pPr>
        <w:spacing w:line="276" w:lineRule="auto"/>
        <w:ind w:firstLine="709"/>
        <w:rPr>
          <w:rFonts w:eastAsia="Calibri"/>
          <w:color w:val="auto"/>
          <w:sz w:val="22"/>
          <w:szCs w:val="22"/>
          <w:shd w:val="clear" w:color="auto" w:fill="auto"/>
          <w:lang w:eastAsia="en-US"/>
        </w:rPr>
      </w:pPr>
      <w:r w:rsidRPr="00116316">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1969A1" w:rsidRPr="00116316" w:rsidRDefault="001969A1" w:rsidP="001969A1">
      <w:pPr>
        <w:spacing w:line="276" w:lineRule="auto"/>
        <w:ind w:firstLine="709"/>
        <w:rPr>
          <w:rFonts w:eastAsia="Calibri"/>
          <w:color w:val="auto"/>
          <w:sz w:val="22"/>
          <w:szCs w:val="22"/>
          <w:shd w:val="clear" w:color="auto" w:fill="auto"/>
          <w:lang w:eastAsia="en-US"/>
        </w:rPr>
      </w:pPr>
      <w:r w:rsidRPr="0011631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1969A1" w:rsidRPr="001744C7" w:rsidRDefault="001969A1" w:rsidP="001969A1">
      <w:pPr>
        <w:spacing w:line="276" w:lineRule="auto"/>
        <w:ind w:firstLine="709"/>
        <w:rPr>
          <w:rFonts w:eastAsia="Calibri"/>
          <w:b/>
          <w:color w:val="auto"/>
          <w:sz w:val="22"/>
          <w:szCs w:val="22"/>
          <w:shd w:val="clear" w:color="auto" w:fill="auto"/>
          <w:lang w:eastAsia="en-US"/>
        </w:rPr>
      </w:pPr>
      <w:r>
        <w:rPr>
          <w:rFonts w:eastAsia="Calibri"/>
          <w:color w:val="auto"/>
          <w:sz w:val="22"/>
          <w:szCs w:val="22"/>
          <w:shd w:val="clear" w:color="auto" w:fill="auto"/>
          <w:lang w:eastAsia="en-US"/>
        </w:rPr>
        <w:t>Отсутствие</w:t>
      </w:r>
      <w:r w:rsidRPr="00116316">
        <w:rPr>
          <w:rFonts w:eastAsia="Calibri"/>
          <w:color w:val="auto"/>
          <w:sz w:val="22"/>
          <w:szCs w:val="22"/>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1969A1" w:rsidRDefault="001969A1" w:rsidP="001969A1">
      <w:pPr>
        <w:tabs>
          <w:tab w:val="left" w:pos="567"/>
        </w:tabs>
        <w:suppressAutoHyphens/>
        <w:spacing w:line="276" w:lineRule="auto"/>
        <w:ind w:firstLine="709"/>
        <w:rPr>
          <w:rFonts w:eastAsia="Times New Roman" w:cs="Calibri"/>
          <w:color w:val="auto"/>
          <w:kern w:val="1"/>
          <w:sz w:val="22"/>
          <w:szCs w:val="22"/>
          <w:shd w:val="clear" w:color="auto" w:fill="auto"/>
          <w:lang w:eastAsia="ar-SA"/>
        </w:rPr>
      </w:pPr>
      <w:r w:rsidRPr="00F00FE4">
        <w:rPr>
          <w:rFonts w:eastAsia="Calibri"/>
          <w:color w:val="auto"/>
          <w:sz w:val="22"/>
          <w:szCs w:val="22"/>
          <w:shd w:val="clear" w:color="auto" w:fill="auto"/>
          <w:lang w:eastAsia="en-US"/>
        </w:rPr>
        <w:t>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участника не соответствующей требованиям, установленным настоящей документацией о закупке.</w:t>
      </w:r>
    </w:p>
    <w:p w:rsidR="001969A1" w:rsidRDefault="001969A1" w:rsidP="001969A1">
      <w:pPr>
        <w:tabs>
          <w:tab w:val="left" w:pos="567"/>
        </w:tabs>
        <w:suppressAutoHyphens/>
        <w:spacing w:line="276" w:lineRule="auto"/>
        <w:ind w:firstLine="709"/>
        <w:rPr>
          <w:rFonts w:eastAsia="Times New Roman" w:cs="Calibri"/>
          <w:color w:val="auto"/>
          <w:kern w:val="1"/>
          <w:sz w:val="22"/>
          <w:szCs w:val="22"/>
          <w:shd w:val="clear" w:color="auto" w:fill="auto"/>
          <w:lang w:eastAsia="ar-SA"/>
        </w:rPr>
      </w:pPr>
      <w:r w:rsidRPr="001744C7">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rsidR="006B1192" w:rsidRPr="001744C7" w:rsidRDefault="006B1192" w:rsidP="006B1192">
      <w:pPr>
        <w:numPr>
          <w:ilvl w:val="0"/>
          <w:numId w:val="8"/>
        </w:numPr>
        <w:suppressAutoHyphens/>
        <w:spacing w:line="276" w:lineRule="auto"/>
        <w:ind w:left="0" w:firstLine="567"/>
        <w:contextualSpacing/>
        <w:rPr>
          <w:rFonts w:eastAsia="Times New Roman"/>
          <w:color w:val="auto"/>
          <w:sz w:val="22"/>
          <w:szCs w:val="22"/>
          <w:shd w:val="clear" w:color="auto" w:fill="auto"/>
        </w:rPr>
      </w:pPr>
      <w:r w:rsidRPr="001744C7">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rsidR="006B1192" w:rsidRPr="001744C7" w:rsidRDefault="006B1192" w:rsidP="006B1192">
      <w:pPr>
        <w:numPr>
          <w:ilvl w:val="0"/>
          <w:numId w:val="8"/>
        </w:numPr>
        <w:suppressAutoHyphens/>
        <w:spacing w:line="276" w:lineRule="auto"/>
        <w:ind w:left="0" w:firstLine="567"/>
        <w:contextualSpacing/>
        <w:rPr>
          <w:rFonts w:eastAsia="Times New Roman"/>
          <w:color w:val="auto"/>
          <w:sz w:val="22"/>
          <w:szCs w:val="22"/>
          <w:shd w:val="clear" w:color="auto" w:fill="auto"/>
        </w:rPr>
      </w:pPr>
      <w:r w:rsidRPr="001744C7">
        <w:rPr>
          <w:rFonts w:eastAsia="Times New Roman"/>
          <w:color w:val="auto"/>
          <w:sz w:val="22"/>
          <w:szCs w:val="22"/>
          <w:shd w:val="clear" w:color="auto" w:fill="auto"/>
        </w:rPr>
        <w:t>слова</w:t>
      </w:r>
      <w:r w:rsidRPr="001744C7">
        <w:rPr>
          <w:rFonts w:eastAsia="Times New Roman"/>
          <w:i/>
          <w:color w:val="auto"/>
          <w:sz w:val="22"/>
          <w:szCs w:val="22"/>
          <w:shd w:val="clear" w:color="auto" w:fill="auto"/>
        </w:rPr>
        <w:t>«</w:t>
      </w:r>
      <w:r w:rsidRPr="001744C7">
        <w:rPr>
          <w:rFonts w:eastAsia="Times New Roman"/>
          <w:color w:val="auto"/>
          <w:sz w:val="22"/>
          <w:szCs w:val="22"/>
          <w:shd w:val="clear" w:color="auto" w:fill="auto"/>
        </w:rPr>
        <w:t>не более</w:t>
      </w:r>
      <w:r w:rsidRPr="001744C7">
        <w:rPr>
          <w:rFonts w:eastAsia="Times New Roman"/>
          <w:i/>
          <w:color w:val="auto"/>
          <w:sz w:val="22"/>
          <w:szCs w:val="22"/>
          <w:shd w:val="clear" w:color="auto" w:fill="auto"/>
        </w:rPr>
        <w:t>»</w:t>
      </w:r>
      <w:r w:rsidRPr="001744C7">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rsidR="006B1192" w:rsidRPr="001744C7" w:rsidRDefault="006B1192" w:rsidP="006B1192">
      <w:pPr>
        <w:numPr>
          <w:ilvl w:val="0"/>
          <w:numId w:val="8"/>
        </w:numPr>
        <w:suppressAutoHyphens/>
        <w:spacing w:line="276" w:lineRule="auto"/>
        <w:ind w:left="0" w:firstLine="567"/>
        <w:contextualSpacing/>
        <w:rPr>
          <w:rFonts w:eastAsia="Times New Roman"/>
          <w:color w:val="auto"/>
          <w:sz w:val="22"/>
          <w:szCs w:val="22"/>
          <w:shd w:val="clear" w:color="auto" w:fill="auto"/>
        </w:rPr>
      </w:pPr>
      <w:r w:rsidRPr="001744C7">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rsidR="001969A1" w:rsidRPr="0073165E" w:rsidRDefault="006B1192" w:rsidP="006B1192">
      <w:pPr>
        <w:numPr>
          <w:ilvl w:val="0"/>
          <w:numId w:val="8"/>
        </w:numPr>
        <w:suppressAutoHyphens/>
        <w:spacing w:line="276" w:lineRule="auto"/>
        <w:ind w:left="0" w:firstLine="567"/>
        <w:contextualSpacing/>
        <w:rPr>
          <w:rFonts w:eastAsia="Times New Roman"/>
          <w:color w:val="auto"/>
          <w:sz w:val="22"/>
          <w:szCs w:val="22"/>
          <w:shd w:val="clear" w:color="auto" w:fill="auto"/>
        </w:rPr>
      </w:pPr>
      <w:r w:rsidRPr="001744C7">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p>
    <w:p w:rsidR="00770A54" w:rsidRDefault="001969A1" w:rsidP="001969A1">
      <w:pPr>
        <w:suppressAutoHyphens/>
        <w:ind w:firstLine="709"/>
        <w:rPr>
          <w:rFonts w:eastAsia="Times New Roman"/>
          <w:color w:val="auto"/>
          <w:kern w:val="1"/>
          <w:sz w:val="22"/>
          <w:szCs w:val="22"/>
          <w:shd w:val="clear" w:color="auto" w:fill="auto"/>
          <w:lang w:eastAsia="ar-SA"/>
        </w:rPr>
      </w:pPr>
      <w:r w:rsidRPr="001744C7">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rsidR="00770A54" w:rsidRPr="008E65E2" w:rsidRDefault="00770A54" w:rsidP="00770A54">
      <w:pPr>
        <w:ind w:firstLine="709"/>
        <w:jc w:val="center"/>
        <w:rPr>
          <w:sz w:val="6"/>
          <w:szCs w:val="6"/>
        </w:rPr>
      </w:pPr>
    </w:p>
    <w:p w:rsidR="005937C9" w:rsidRDefault="005937C9" w:rsidP="00770A54">
      <w:pPr>
        <w:ind w:firstLine="709"/>
        <w:jc w:val="right"/>
        <w:rPr>
          <w:rFonts w:eastAsia="Calibri"/>
          <w:i/>
          <w:color w:val="auto"/>
          <w:shd w:val="clear" w:color="auto" w:fill="auto"/>
          <w:lang w:eastAsia="en-US"/>
        </w:rPr>
      </w:pPr>
    </w:p>
    <w:p w:rsidR="005937C9" w:rsidRDefault="005937C9" w:rsidP="00770A54">
      <w:pPr>
        <w:ind w:firstLine="709"/>
        <w:jc w:val="right"/>
        <w:rPr>
          <w:rFonts w:eastAsia="Calibri"/>
          <w:i/>
          <w:color w:val="auto"/>
          <w:shd w:val="clear" w:color="auto" w:fill="auto"/>
          <w:lang w:eastAsia="en-US"/>
        </w:rPr>
      </w:pPr>
    </w:p>
    <w:p w:rsidR="005937C9" w:rsidRDefault="005937C9" w:rsidP="00770A54">
      <w:pPr>
        <w:ind w:firstLine="709"/>
        <w:jc w:val="right"/>
        <w:rPr>
          <w:rFonts w:eastAsia="Calibri"/>
          <w:i/>
          <w:color w:val="auto"/>
          <w:shd w:val="clear" w:color="auto" w:fill="auto"/>
          <w:lang w:eastAsia="en-US"/>
        </w:rPr>
      </w:pPr>
    </w:p>
    <w:p w:rsidR="005937C9" w:rsidRDefault="005937C9" w:rsidP="00770A54">
      <w:pPr>
        <w:ind w:firstLine="709"/>
        <w:jc w:val="right"/>
        <w:rPr>
          <w:rFonts w:eastAsia="Calibri"/>
          <w:i/>
          <w:color w:val="auto"/>
          <w:shd w:val="clear" w:color="auto" w:fill="auto"/>
          <w:lang w:eastAsia="en-US"/>
        </w:rPr>
      </w:pPr>
    </w:p>
    <w:p w:rsidR="00770A54" w:rsidRPr="00721171" w:rsidRDefault="00770A54" w:rsidP="00770A54">
      <w:pPr>
        <w:ind w:firstLine="709"/>
        <w:jc w:val="right"/>
        <w:rPr>
          <w:rFonts w:eastAsia="Calibri"/>
          <w:i/>
          <w:color w:val="auto"/>
          <w:shd w:val="clear" w:color="auto" w:fill="auto"/>
          <w:lang w:eastAsia="en-US"/>
        </w:rPr>
      </w:pPr>
      <w:r>
        <w:rPr>
          <w:rFonts w:eastAsia="Calibri"/>
          <w:i/>
          <w:color w:val="auto"/>
          <w:shd w:val="clear" w:color="auto" w:fill="auto"/>
          <w:lang w:eastAsia="en-US"/>
        </w:rPr>
        <w:t>Рекомендуемая ф</w:t>
      </w:r>
      <w:r w:rsidRPr="00721171">
        <w:rPr>
          <w:rFonts w:eastAsia="Calibri"/>
          <w:i/>
          <w:color w:val="auto"/>
          <w:shd w:val="clear" w:color="auto" w:fill="auto"/>
          <w:lang w:eastAsia="en-US"/>
        </w:rPr>
        <w:t>орма первой части заявки</w:t>
      </w:r>
    </w:p>
    <w:tbl>
      <w:tblPr>
        <w:tblW w:w="5068"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40"/>
        <w:gridCol w:w="2132"/>
        <w:gridCol w:w="3060"/>
        <w:gridCol w:w="1274"/>
        <w:gridCol w:w="1735"/>
        <w:gridCol w:w="1735"/>
      </w:tblGrid>
      <w:tr w:rsidR="00A12E4B" w:rsidRPr="001744C7" w:rsidTr="00A33C1E">
        <w:trPr>
          <w:trHeight w:val="1834"/>
        </w:trPr>
        <w:tc>
          <w:tcPr>
            <w:tcW w:w="165" w:type="pct"/>
            <w:tcBorders>
              <w:top w:val="single" w:sz="4" w:space="0" w:color="auto"/>
              <w:left w:val="single" w:sz="4" w:space="0" w:color="auto"/>
              <w:bottom w:val="single" w:sz="4" w:space="0" w:color="auto"/>
              <w:right w:val="single" w:sz="4" w:space="0" w:color="auto"/>
            </w:tcBorders>
            <w:vAlign w:val="center"/>
          </w:tcPr>
          <w:p w:rsidR="00A12E4B" w:rsidRPr="001744C7" w:rsidRDefault="00A12E4B" w:rsidP="006015E5">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 п/п</w:t>
            </w:r>
          </w:p>
        </w:tc>
        <w:tc>
          <w:tcPr>
            <w:tcW w:w="1037" w:type="pct"/>
            <w:tcBorders>
              <w:top w:val="single" w:sz="4" w:space="0" w:color="auto"/>
              <w:left w:val="single" w:sz="4" w:space="0" w:color="auto"/>
              <w:bottom w:val="single" w:sz="4" w:space="0" w:color="auto"/>
              <w:right w:val="single" w:sz="4" w:space="0" w:color="auto"/>
            </w:tcBorders>
            <w:vAlign w:val="center"/>
          </w:tcPr>
          <w:p w:rsidR="00A12E4B" w:rsidRPr="001744C7" w:rsidRDefault="00A12E4B" w:rsidP="006015E5">
            <w:pPr>
              <w:jc w:val="center"/>
              <w:rPr>
                <w:rFonts w:eastAsia="Times New Roman"/>
                <w:color w:val="auto"/>
                <w:sz w:val="20"/>
                <w:szCs w:val="20"/>
                <w:shd w:val="clear" w:color="auto" w:fill="auto"/>
              </w:rPr>
            </w:pPr>
            <w:r w:rsidRPr="001744C7">
              <w:rPr>
                <w:rFonts w:eastAsia="Times New Roman"/>
                <w:color w:val="auto"/>
                <w:sz w:val="20"/>
                <w:szCs w:val="20"/>
                <w:shd w:val="clear" w:color="auto" w:fill="auto"/>
              </w:rPr>
              <w:t>Наименование поставляемого товара</w:t>
            </w:r>
          </w:p>
          <w:p w:rsidR="00A12E4B" w:rsidRPr="001744C7" w:rsidRDefault="00A12E4B" w:rsidP="006015E5">
            <w:pPr>
              <w:jc w:val="center"/>
              <w:rPr>
                <w:rFonts w:eastAsia="Times New Roman"/>
                <w:i/>
                <w:iCs/>
                <w:color w:val="auto"/>
                <w:sz w:val="20"/>
                <w:szCs w:val="20"/>
                <w:shd w:val="clear" w:color="auto" w:fill="auto"/>
              </w:rPr>
            </w:pPr>
          </w:p>
        </w:tc>
        <w:tc>
          <w:tcPr>
            <w:tcW w:w="1488" w:type="pct"/>
            <w:tcBorders>
              <w:top w:val="single" w:sz="4" w:space="0" w:color="auto"/>
              <w:left w:val="single" w:sz="4" w:space="0" w:color="auto"/>
              <w:right w:val="single" w:sz="4" w:space="0" w:color="auto"/>
            </w:tcBorders>
            <w:vAlign w:val="center"/>
          </w:tcPr>
          <w:p w:rsidR="00A12E4B" w:rsidRPr="001744C7" w:rsidRDefault="00A12E4B" w:rsidP="006015E5">
            <w:pPr>
              <w:ind w:firstLine="42"/>
              <w:jc w:val="center"/>
              <w:rPr>
                <w:rFonts w:eastAsia="Times New Roman"/>
                <w:color w:val="auto"/>
                <w:sz w:val="20"/>
                <w:szCs w:val="20"/>
                <w:shd w:val="clear" w:color="auto" w:fill="auto"/>
              </w:rPr>
            </w:pPr>
            <w:r w:rsidRPr="001744C7">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rsidR="00A12E4B" w:rsidRPr="001744C7" w:rsidRDefault="00A12E4B" w:rsidP="006015E5">
            <w:pPr>
              <w:jc w:val="center"/>
              <w:rPr>
                <w:rFonts w:eastAsia="Times New Roman"/>
                <w:color w:val="auto"/>
                <w:sz w:val="20"/>
                <w:szCs w:val="20"/>
                <w:shd w:val="clear" w:color="auto" w:fill="auto"/>
              </w:rPr>
            </w:pPr>
            <w:r w:rsidRPr="001744C7">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c>
          <w:tcPr>
            <w:tcW w:w="620" w:type="pct"/>
            <w:tcBorders>
              <w:top w:val="single" w:sz="4" w:space="0" w:color="auto"/>
              <w:left w:val="single" w:sz="4" w:space="0" w:color="auto"/>
              <w:right w:val="single" w:sz="4" w:space="0" w:color="auto"/>
            </w:tcBorders>
            <w:vAlign w:val="center"/>
          </w:tcPr>
          <w:p w:rsidR="00A12E4B" w:rsidRPr="0057025B" w:rsidRDefault="00A12E4B" w:rsidP="00A12E4B">
            <w:pPr>
              <w:widowControl w:val="0"/>
              <w:autoSpaceDE w:val="0"/>
              <w:autoSpaceDN w:val="0"/>
              <w:adjustRightInd w:val="0"/>
              <w:jc w:val="center"/>
              <w:rPr>
                <w:rFonts w:eastAsia="Times New Roman"/>
                <w:bCs/>
                <w:iCs/>
                <w:color w:val="auto"/>
                <w:sz w:val="20"/>
                <w:szCs w:val="20"/>
                <w:shd w:val="clear" w:color="auto" w:fill="auto"/>
              </w:rPr>
            </w:pPr>
            <w:r w:rsidRPr="0057025B">
              <w:rPr>
                <w:rFonts w:eastAsia="Times New Roman"/>
                <w:bCs/>
                <w:iCs/>
                <w:color w:val="auto"/>
                <w:sz w:val="20"/>
                <w:szCs w:val="20"/>
                <w:shd w:val="clear" w:color="auto" w:fill="auto"/>
              </w:rPr>
              <w:t xml:space="preserve">Количество, </w:t>
            </w:r>
            <w:r>
              <w:rPr>
                <w:rFonts w:eastAsia="Times New Roman"/>
                <w:bCs/>
                <w:iCs/>
                <w:color w:val="auto"/>
                <w:sz w:val="20"/>
                <w:szCs w:val="20"/>
                <w:shd w:val="clear" w:color="auto" w:fill="auto"/>
              </w:rPr>
              <w:t>шт</w:t>
            </w:r>
          </w:p>
        </w:tc>
        <w:tc>
          <w:tcPr>
            <w:tcW w:w="844" w:type="pct"/>
            <w:tcBorders>
              <w:top w:val="single" w:sz="4" w:space="0" w:color="auto"/>
              <w:left w:val="single" w:sz="4" w:space="0" w:color="auto"/>
              <w:bottom w:val="single" w:sz="4" w:space="0" w:color="auto"/>
              <w:right w:val="single" w:sz="4" w:space="0" w:color="auto"/>
            </w:tcBorders>
            <w:vAlign w:val="center"/>
          </w:tcPr>
          <w:p w:rsidR="00A12E4B" w:rsidRPr="001969A1" w:rsidRDefault="00A12E4B" w:rsidP="00A12E4B">
            <w:pPr>
              <w:widowControl w:val="0"/>
              <w:autoSpaceDE w:val="0"/>
              <w:autoSpaceDN w:val="0"/>
              <w:adjustRightInd w:val="0"/>
              <w:jc w:val="center"/>
              <w:rPr>
                <w:rFonts w:eastAsia="Times New Roman"/>
                <w:color w:val="auto"/>
                <w:sz w:val="20"/>
                <w:szCs w:val="20"/>
                <w:shd w:val="clear" w:color="auto" w:fill="auto"/>
                <w:vertAlign w:val="superscript"/>
              </w:rPr>
            </w:pPr>
            <w:r w:rsidRPr="0057025B">
              <w:rPr>
                <w:rFonts w:eastAsia="Times New Roman"/>
                <w:bCs/>
                <w:iCs/>
                <w:color w:val="auto"/>
                <w:sz w:val="20"/>
                <w:szCs w:val="20"/>
                <w:shd w:val="clear" w:color="auto" w:fill="auto"/>
              </w:rPr>
              <w:t>наименование страны происхождения товара</w:t>
            </w:r>
            <w:r>
              <w:rPr>
                <w:rFonts w:eastAsia="Times New Roman"/>
                <w:b/>
                <w:bCs/>
                <w:i/>
                <w:iCs/>
                <w:color w:val="auto"/>
                <w:sz w:val="20"/>
                <w:szCs w:val="20"/>
                <w:shd w:val="clear" w:color="auto" w:fill="auto"/>
                <w:vertAlign w:val="superscript"/>
              </w:rPr>
              <w:t>1</w:t>
            </w:r>
          </w:p>
        </w:tc>
        <w:tc>
          <w:tcPr>
            <w:tcW w:w="844" w:type="pct"/>
            <w:tcBorders>
              <w:top w:val="single" w:sz="4" w:space="0" w:color="auto"/>
              <w:left w:val="single" w:sz="4" w:space="0" w:color="auto"/>
              <w:bottom w:val="single" w:sz="4" w:space="0" w:color="auto"/>
              <w:right w:val="single" w:sz="4" w:space="0" w:color="auto"/>
            </w:tcBorders>
            <w:vAlign w:val="center"/>
          </w:tcPr>
          <w:p w:rsidR="00A12E4B" w:rsidRPr="0057025B" w:rsidRDefault="00A12E4B" w:rsidP="00A12E4B">
            <w:pPr>
              <w:widowControl w:val="0"/>
              <w:autoSpaceDE w:val="0"/>
              <w:autoSpaceDN w:val="0"/>
              <w:adjustRightInd w:val="0"/>
              <w:jc w:val="center"/>
              <w:rPr>
                <w:rFonts w:eastAsia="Times New Roman"/>
                <w:bCs/>
                <w:iCs/>
                <w:color w:val="auto"/>
                <w:sz w:val="20"/>
                <w:szCs w:val="20"/>
                <w:shd w:val="clear" w:color="auto" w:fill="auto"/>
              </w:rPr>
            </w:pPr>
            <w:r w:rsidRPr="00A12E4B">
              <w:rPr>
                <w:rFonts w:eastAsia="Times New Roman"/>
                <w:bCs/>
                <w:iCs/>
                <w:color w:val="auto"/>
                <w:sz w:val="20"/>
                <w:szCs w:val="20"/>
                <w:shd w:val="clear" w:color="auto" w:fill="auto"/>
              </w:rPr>
              <w:t>Номер реестровой записи</w:t>
            </w:r>
            <w:r w:rsidRPr="00A12E4B">
              <w:rPr>
                <w:rFonts w:eastAsia="Times New Roman"/>
                <w:b/>
                <w:bCs/>
                <w:i/>
                <w:iCs/>
                <w:color w:val="auto"/>
                <w:sz w:val="20"/>
                <w:szCs w:val="20"/>
                <w:shd w:val="clear" w:color="auto" w:fill="auto"/>
                <w:vertAlign w:val="superscript"/>
              </w:rPr>
              <w:t>2,3</w:t>
            </w:r>
          </w:p>
        </w:tc>
      </w:tr>
      <w:tr w:rsidR="00A12E4B" w:rsidRPr="001744C7" w:rsidTr="00A33C1E">
        <w:trPr>
          <w:trHeight w:val="279"/>
        </w:trPr>
        <w:tc>
          <w:tcPr>
            <w:tcW w:w="165" w:type="pct"/>
            <w:tcBorders>
              <w:top w:val="single" w:sz="4" w:space="0" w:color="auto"/>
              <w:left w:val="single" w:sz="4" w:space="0" w:color="auto"/>
              <w:bottom w:val="single" w:sz="4" w:space="0" w:color="auto"/>
              <w:right w:val="single" w:sz="4" w:space="0" w:color="auto"/>
            </w:tcBorders>
            <w:vAlign w:val="center"/>
          </w:tcPr>
          <w:p w:rsidR="00A12E4B" w:rsidRPr="001744C7" w:rsidRDefault="00A12E4B" w:rsidP="006015E5">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1</w:t>
            </w:r>
          </w:p>
        </w:tc>
        <w:tc>
          <w:tcPr>
            <w:tcW w:w="1037" w:type="pct"/>
            <w:tcBorders>
              <w:top w:val="single" w:sz="4" w:space="0" w:color="auto"/>
              <w:left w:val="single" w:sz="4" w:space="0" w:color="auto"/>
              <w:bottom w:val="single" w:sz="4" w:space="0" w:color="auto"/>
              <w:right w:val="single" w:sz="4" w:space="0" w:color="auto"/>
            </w:tcBorders>
            <w:vAlign w:val="center"/>
          </w:tcPr>
          <w:p w:rsidR="00A12E4B" w:rsidRPr="001744C7" w:rsidRDefault="00A12E4B" w:rsidP="006015E5">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2</w:t>
            </w:r>
          </w:p>
        </w:tc>
        <w:tc>
          <w:tcPr>
            <w:tcW w:w="1488" w:type="pct"/>
            <w:tcBorders>
              <w:top w:val="single" w:sz="4" w:space="0" w:color="auto"/>
              <w:left w:val="single" w:sz="4" w:space="0" w:color="auto"/>
              <w:bottom w:val="single" w:sz="4" w:space="0" w:color="auto"/>
              <w:right w:val="single" w:sz="4" w:space="0" w:color="auto"/>
            </w:tcBorders>
            <w:vAlign w:val="center"/>
          </w:tcPr>
          <w:p w:rsidR="00A12E4B" w:rsidRPr="001744C7" w:rsidRDefault="00A12E4B" w:rsidP="006015E5">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3</w:t>
            </w:r>
          </w:p>
        </w:tc>
        <w:tc>
          <w:tcPr>
            <w:tcW w:w="620" w:type="pct"/>
            <w:tcBorders>
              <w:top w:val="single" w:sz="4" w:space="0" w:color="auto"/>
              <w:left w:val="single" w:sz="4" w:space="0" w:color="auto"/>
              <w:bottom w:val="single" w:sz="4" w:space="0" w:color="auto"/>
              <w:right w:val="single" w:sz="4" w:space="0" w:color="auto"/>
            </w:tcBorders>
          </w:tcPr>
          <w:p w:rsidR="00A12E4B" w:rsidRPr="001744C7" w:rsidRDefault="00A12E4B" w:rsidP="006015E5">
            <w:pPr>
              <w:jc w:val="center"/>
              <w:rPr>
                <w:rFonts w:eastAsia="Times New Roman"/>
                <w:color w:val="000000"/>
                <w:sz w:val="20"/>
                <w:szCs w:val="20"/>
                <w:shd w:val="clear" w:color="auto" w:fill="auto"/>
              </w:rPr>
            </w:pPr>
            <w:r>
              <w:rPr>
                <w:rFonts w:eastAsia="Times New Roman"/>
                <w:color w:val="000000"/>
                <w:sz w:val="20"/>
                <w:szCs w:val="20"/>
                <w:shd w:val="clear" w:color="auto" w:fill="auto"/>
              </w:rPr>
              <w:t>4</w:t>
            </w:r>
          </w:p>
        </w:tc>
        <w:tc>
          <w:tcPr>
            <w:tcW w:w="844" w:type="pct"/>
            <w:tcBorders>
              <w:top w:val="single" w:sz="4" w:space="0" w:color="auto"/>
              <w:left w:val="single" w:sz="4" w:space="0" w:color="auto"/>
              <w:bottom w:val="single" w:sz="4" w:space="0" w:color="auto"/>
              <w:right w:val="single" w:sz="4" w:space="0" w:color="auto"/>
            </w:tcBorders>
            <w:vAlign w:val="center"/>
          </w:tcPr>
          <w:p w:rsidR="00A12E4B" w:rsidRPr="001744C7" w:rsidRDefault="00A12E4B" w:rsidP="006015E5">
            <w:pPr>
              <w:jc w:val="center"/>
              <w:rPr>
                <w:rFonts w:eastAsia="Times New Roman"/>
                <w:color w:val="000000"/>
                <w:sz w:val="20"/>
                <w:szCs w:val="20"/>
                <w:shd w:val="clear" w:color="auto" w:fill="auto"/>
              </w:rPr>
            </w:pPr>
            <w:r>
              <w:rPr>
                <w:rFonts w:eastAsia="Times New Roman"/>
                <w:color w:val="000000"/>
                <w:sz w:val="20"/>
                <w:szCs w:val="20"/>
                <w:shd w:val="clear" w:color="auto" w:fill="auto"/>
              </w:rPr>
              <w:t>5</w:t>
            </w:r>
          </w:p>
        </w:tc>
        <w:tc>
          <w:tcPr>
            <w:tcW w:w="844" w:type="pct"/>
            <w:tcBorders>
              <w:top w:val="single" w:sz="4" w:space="0" w:color="auto"/>
              <w:left w:val="single" w:sz="4" w:space="0" w:color="auto"/>
              <w:bottom w:val="single" w:sz="4" w:space="0" w:color="auto"/>
              <w:right w:val="single" w:sz="4" w:space="0" w:color="auto"/>
            </w:tcBorders>
          </w:tcPr>
          <w:p w:rsidR="00A12E4B" w:rsidRDefault="00A12E4B" w:rsidP="006015E5">
            <w:pPr>
              <w:jc w:val="center"/>
              <w:rPr>
                <w:rFonts w:eastAsia="Times New Roman"/>
                <w:color w:val="000000"/>
                <w:sz w:val="20"/>
                <w:szCs w:val="20"/>
                <w:shd w:val="clear" w:color="auto" w:fill="auto"/>
              </w:rPr>
            </w:pPr>
            <w:r>
              <w:rPr>
                <w:rFonts w:eastAsia="Times New Roman"/>
                <w:color w:val="000000"/>
                <w:sz w:val="20"/>
                <w:szCs w:val="20"/>
                <w:shd w:val="clear" w:color="auto" w:fill="auto"/>
              </w:rPr>
              <w:t>6</w:t>
            </w:r>
          </w:p>
        </w:tc>
      </w:tr>
      <w:tr w:rsidR="00A12E4B" w:rsidRPr="001744C7" w:rsidTr="00A33C1E">
        <w:trPr>
          <w:trHeight w:val="279"/>
        </w:trPr>
        <w:tc>
          <w:tcPr>
            <w:tcW w:w="165" w:type="pct"/>
            <w:tcBorders>
              <w:top w:val="single" w:sz="4" w:space="0" w:color="auto"/>
              <w:left w:val="single" w:sz="4" w:space="0" w:color="auto"/>
              <w:bottom w:val="single" w:sz="4" w:space="0" w:color="auto"/>
              <w:right w:val="single" w:sz="4" w:space="0" w:color="auto"/>
            </w:tcBorders>
            <w:vAlign w:val="center"/>
          </w:tcPr>
          <w:p w:rsidR="00A12E4B" w:rsidRPr="001744C7" w:rsidRDefault="00A12E4B" w:rsidP="006015E5">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1</w:t>
            </w:r>
          </w:p>
        </w:tc>
        <w:tc>
          <w:tcPr>
            <w:tcW w:w="1037" w:type="pct"/>
            <w:tcBorders>
              <w:top w:val="single" w:sz="4" w:space="0" w:color="auto"/>
              <w:left w:val="single" w:sz="4" w:space="0" w:color="auto"/>
              <w:bottom w:val="single" w:sz="4" w:space="0" w:color="auto"/>
              <w:right w:val="single" w:sz="4" w:space="0" w:color="auto"/>
            </w:tcBorders>
            <w:vAlign w:val="center"/>
          </w:tcPr>
          <w:p w:rsidR="00A12E4B" w:rsidRPr="001744C7" w:rsidRDefault="00A12E4B" w:rsidP="006015E5">
            <w:pPr>
              <w:widowControl w:val="0"/>
              <w:autoSpaceDE w:val="0"/>
              <w:autoSpaceDN w:val="0"/>
              <w:adjustRightInd w:val="0"/>
              <w:jc w:val="left"/>
              <w:rPr>
                <w:rFonts w:eastAsia="Times New Roman"/>
                <w:color w:val="auto"/>
                <w:sz w:val="20"/>
                <w:szCs w:val="20"/>
                <w:shd w:val="clear" w:color="auto" w:fill="auto"/>
              </w:rPr>
            </w:pPr>
          </w:p>
        </w:tc>
        <w:tc>
          <w:tcPr>
            <w:tcW w:w="1488" w:type="pct"/>
            <w:tcBorders>
              <w:top w:val="single" w:sz="4" w:space="0" w:color="auto"/>
              <w:left w:val="single" w:sz="4" w:space="0" w:color="auto"/>
              <w:bottom w:val="single" w:sz="4" w:space="0" w:color="auto"/>
              <w:right w:val="single" w:sz="4" w:space="0" w:color="auto"/>
            </w:tcBorders>
            <w:vAlign w:val="center"/>
          </w:tcPr>
          <w:p w:rsidR="00A12E4B" w:rsidRPr="001744C7" w:rsidRDefault="00A12E4B" w:rsidP="006015E5">
            <w:pPr>
              <w:jc w:val="center"/>
              <w:rPr>
                <w:rFonts w:eastAsia="Times New Roman"/>
                <w:color w:val="auto"/>
                <w:sz w:val="20"/>
                <w:szCs w:val="20"/>
                <w:shd w:val="clear" w:color="auto" w:fill="auto"/>
              </w:rPr>
            </w:pPr>
          </w:p>
        </w:tc>
        <w:tc>
          <w:tcPr>
            <w:tcW w:w="620" w:type="pct"/>
            <w:tcBorders>
              <w:top w:val="single" w:sz="4" w:space="0" w:color="auto"/>
              <w:left w:val="single" w:sz="4" w:space="0" w:color="auto"/>
              <w:bottom w:val="single" w:sz="4" w:space="0" w:color="auto"/>
              <w:right w:val="single" w:sz="4" w:space="0" w:color="auto"/>
            </w:tcBorders>
          </w:tcPr>
          <w:p w:rsidR="00A12E4B" w:rsidRPr="001744C7" w:rsidRDefault="00A12E4B" w:rsidP="006015E5">
            <w:pPr>
              <w:jc w:val="center"/>
              <w:rPr>
                <w:rFonts w:eastAsia="Times New Roman"/>
                <w:color w:val="000000"/>
                <w:sz w:val="20"/>
                <w:szCs w:val="20"/>
                <w:shd w:val="clear" w:color="auto" w:fill="auto"/>
              </w:rPr>
            </w:pPr>
          </w:p>
        </w:tc>
        <w:tc>
          <w:tcPr>
            <w:tcW w:w="844" w:type="pct"/>
            <w:tcBorders>
              <w:top w:val="single" w:sz="4" w:space="0" w:color="auto"/>
              <w:left w:val="single" w:sz="4" w:space="0" w:color="auto"/>
              <w:bottom w:val="single" w:sz="4" w:space="0" w:color="auto"/>
              <w:right w:val="single" w:sz="4" w:space="0" w:color="auto"/>
            </w:tcBorders>
            <w:vAlign w:val="center"/>
          </w:tcPr>
          <w:p w:rsidR="00A12E4B" w:rsidRPr="001744C7" w:rsidRDefault="00A12E4B" w:rsidP="006015E5">
            <w:pPr>
              <w:jc w:val="center"/>
              <w:rPr>
                <w:rFonts w:eastAsia="Times New Roman"/>
                <w:color w:val="000000"/>
                <w:sz w:val="20"/>
                <w:szCs w:val="20"/>
                <w:shd w:val="clear" w:color="auto" w:fill="auto"/>
              </w:rPr>
            </w:pPr>
          </w:p>
        </w:tc>
        <w:tc>
          <w:tcPr>
            <w:tcW w:w="844" w:type="pct"/>
            <w:tcBorders>
              <w:top w:val="single" w:sz="4" w:space="0" w:color="auto"/>
              <w:left w:val="single" w:sz="4" w:space="0" w:color="auto"/>
              <w:bottom w:val="single" w:sz="4" w:space="0" w:color="auto"/>
              <w:right w:val="single" w:sz="4" w:space="0" w:color="auto"/>
            </w:tcBorders>
          </w:tcPr>
          <w:p w:rsidR="00A12E4B" w:rsidRPr="001744C7" w:rsidRDefault="00A12E4B" w:rsidP="006015E5">
            <w:pPr>
              <w:jc w:val="center"/>
              <w:rPr>
                <w:rFonts w:eastAsia="Times New Roman"/>
                <w:color w:val="000000"/>
                <w:sz w:val="20"/>
                <w:szCs w:val="20"/>
                <w:shd w:val="clear" w:color="auto" w:fill="auto"/>
              </w:rPr>
            </w:pPr>
          </w:p>
        </w:tc>
      </w:tr>
      <w:tr w:rsidR="00A12E4B" w:rsidRPr="001744C7" w:rsidTr="00A33C1E">
        <w:trPr>
          <w:trHeight w:val="279"/>
        </w:trPr>
        <w:tc>
          <w:tcPr>
            <w:tcW w:w="165" w:type="pct"/>
            <w:tcBorders>
              <w:top w:val="single" w:sz="4" w:space="0" w:color="auto"/>
              <w:left w:val="single" w:sz="4" w:space="0" w:color="auto"/>
              <w:bottom w:val="single" w:sz="4" w:space="0" w:color="auto"/>
              <w:right w:val="single" w:sz="4" w:space="0" w:color="auto"/>
            </w:tcBorders>
            <w:vAlign w:val="center"/>
          </w:tcPr>
          <w:p w:rsidR="00A12E4B" w:rsidRPr="001744C7" w:rsidRDefault="00A12E4B" w:rsidP="006015E5">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1037" w:type="pct"/>
            <w:tcBorders>
              <w:top w:val="single" w:sz="4" w:space="0" w:color="auto"/>
              <w:left w:val="single" w:sz="4" w:space="0" w:color="auto"/>
              <w:bottom w:val="single" w:sz="4" w:space="0" w:color="auto"/>
              <w:right w:val="single" w:sz="4" w:space="0" w:color="auto"/>
            </w:tcBorders>
            <w:vAlign w:val="center"/>
          </w:tcPr>
          <w:p w:rsidR="00A12E4B" w:rsidRPr="001744C7" w:rsidRDefault="00A12E4B" w:rsidP="006015E5">
            <w:pPr>
              <w:widowControl w:val="0"/>
              <w:autoSpaceDE w:val="0"/>
              <w:autoSpaceDN w:val="0"/>
              <w:adjustRightInd w:val="0"/>
              <w:jc w:val="left"/>
              <w:rPr>
                <w:rFonts w:eastAsia="Times New Roman"/>
                <w:color w:val="auto"/>
                <w:sz w:val="20"/>
                <w:szCs w:val="20"/>
                <w:shd w:val="clear" w:color="auto" w:fill="auto"/>
              </w:rPr>
            </w:pPr>
          </w:p>
        </w:tc>
        <w:tc>
          <w:tcPr>
            <w:tcW w:w="1488" w:type="pct"/>
            <w:tcBorders>
              <w:top w:val="single" w:sz="4" w:space="0" w:color="auto"/>
              <w:left w:val="single" w:sz="4" w:space="0" w:color="auto"/>
              <w:bottom w:val="single" w:sz="4" w:space="0" w:color="auto"/>
              <w:right w:val="single" w:sz="4" w:space="0" w:color="auto"/>
            </w:tcBorders>
            <w:vAlign w:val="center"/>
          </w:tcPr>
          <w:p w:rsidR="00A12E4B" w:rsidRPr="001744C7" w:rsidRDefault="00A12E4B" w:rsidP="006015E5">
            <w:pPr>
              <w:jc w:val="center"/>
              <w:rPr>
                <w:rFonts w:eastAsia="Times New Roman"/>
                <w:color w:val="auto"/>
                <w:sz w:val="20"/>
                <w:szCs w:val="20"/>
                <w:shd w:val="clear" w:color="auto" w:fill="auto"/>
              </w:rPr>
            </w:pPr>
          </w:p>
        </w:tc>
        <w:tc>
          <w:tcPr>
            <w:tcW w:w="620" w:type="pct"/>
            <w:tcBorders>
              <w:top w:val="single" w:sz="4" w:space="0" w:color="auto"/>
              <w:left w:val="single" w:sz="4" w:space="0" w:color="auto"/>
              <w:bottom w:val="single" w:sz="4" w:space="0" w:color="auto"/>
              <w:right w:val="single" w:sz="4" w:space="0" w:color="auto"/>
            </w:tcBorders>
          </w:tcPr>
          <w:p w:rsidR="00A12E4B" w:rsidRPr="001744C7" w:rsidRDefault="00A12E4B" w:rsidP="006015E5">
            <w:pPr>
              <w:jc w:val="center"/>
              <w:rPr>
                <w:rFonts w:eastAsia="Times New Roman"/>
                <w:color w:val="000000"/>
                <w:sz w:val="20"/>
                <w:szCs w:val="20"/>
                <w:shd w:val="clear" w:color="auto" w:fill="auto"/>
              </w:rPr>
            </w:pPr>
          </w:p>
        </w:tc>
        <w:tc>
          <w:tcPr>
            <w:tcW w:w="844" w:type="pct"/>
            <w:tcBorders>
              <w:top w:val="single" w:sz="4" w:space="0" w:color="auto"/>
              <w:left w:val="single" w:sz="4" w:space="0" w:color="auto"/>
              <w:bottom w:val="single" w:sz="4" w:space="0" w:color="auto"/>
              <w:right w:val="single" w:sz="4" w:space="0" w:color="auto"/>
            </w:tcBorders>
            <w:vAlign w:val="center"/>
          </w:tcPr>
          <w:p w:rsidR="00A12E4B" w:rsidRPr="001744C7" w:rsidRDefault="00A12E4B" w:rsidP="006015E5">
            <w:pPr>
              <w:jc w:val="center"/>
              <w:rPr>
                <w:rFonts w:eastAsia="Times New Roman"/>
                <w:color w:val="000000"/>
                <w:sz w:val="20"/>
                <w:szCs w:val="20"/>
                <w:shd w:val="clear" w:color="auto" w:fill="auto"/>
              </w:rPr>
            </w:pPr>
          </w:p>
        </w:tc>
        <w:tc>
          <w:tcPr>
            <w:tcW w:w="844" w:type="pct"/>
            <w:tcBorders>
              <w:top w:val="single" w:sz="4" w:space="0" w:color="auto"/>
              <w:left w:val="single" w:sz="4" w:space="0" w:color="auto"/>
              <w:bottom w:val="single" w:sz="4" w:space="0" w:color="auto"/>
              <w:right w:val="single" w:sz="4" w:space="0" w:color="auto"/>
            </w:tcBorders>
          </w:tcPr>
          <w:p w:rsidR="00A12E4B" w:rsidRPr="001744C7" w:rsidRDefault="00A12E4B" w:rsidP="006015E5">
            <w:pPr>
              <w:jc w:val="center"/>
              <w:rPr>
                <w:rFonts w:eastAsia="Times New Roman"/>
                <w:color w:val="000000"/>
                <w:sz w:val="20"/>
                <w:szCs w:val="20"/>
                <w:shd w:val="clear" w:color="auto" w:fill="auto"/>
              </w:rPr>
            </w:pPr>
          </w:p>
        </w:tc>
      </w:tr>
    </w:tbl>
    <w:p w:rsidR="00770A54" w:rsidRPr="008E65E2" w:rsidRDefault="00770A54" w:rsidP="00770A54">
      <w:pPr>
        <w:pStyle w:val="1c"/>
        <w:spacing w:before="0" w:after="0"/>
        <w:ind w:firstLine="567"/>
        <w:jc w:val="both"/>
        <w:rPr>
          <w:i w:val="0"/>
          <w:sz w:val="12"/>
          <w:szCs w:val="12"/>
        </w:rPr>
      </w:pPr>
    </w:p>
    <w:p w:rsidR="00A12E4B" w:rsidRDefault="00A12E4B" w:rsidP="00A12E4B">
      <w:pPr>
        <w:shd w:val="clear" w:color="auto" w:fill="FFFFFF"/>
        <w:ind w:firstLine="709"/>
        <w:rPr>
          <w:rFonts w:eastAsia="Times New Roman"/>
          <w:bCs/>
          <w:i/>
          <w:iCs/>
          <w:color w:val="auto"/>
          <w:kern w:val="1"/>
          <w:sz w:val="22"/>
          <w:szCs w:val="22"/>
          <w:shd w:val="clear" w:color="auto" w:fill="auto"/>
          <w:lang w:eastAsia="ar-SA"/>
        </w:rPr>
      </w:pPr>
      <w:r w:rsidRPr="00AE1E32">
        <w:rPr>
          <w:rFonts w:eastAsia="Times New Roman"/>
          <w:b/>
          <w:bCs/>
          <w:i/>
          <w:iCs/>
          <w:color w:val="auto"/>
          <w:kern w:val="1"/>
          <w:sz w:val="22"/>
          <w:szCs w:val="22"/>
          <w:shd w:val="clear" w:color="auto" w:fill="auto"/>
          <w:vertAlign w:val="superscript"/>
          <w:lang w:eastAsia="ar-SA"/>
        </w:rPr>
        <w:t>1</w:t>
      </w:r>
      <w:r w:rsidRPr="00974348">
        <w:rPr>
          <w:rFonts w:eastAsia="Times New Roman"/>
          <w:bCs/>
          <w:i/>
          <w:iCs/>
          <w:color w:val="auto"/>
          <w:kern w:val="1"/>
          <w:sz w:val="22"/>
          <w:szCs w:val="22"/>
          <w:shd w:val="clear" w:color="auto" w:fill="auto"/>
          <w:lang w:eastAsia="ar-SA"/>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rsidR="00A12E4B" w:rsidRPr="007109F6" w:rsidRDefault="00A12E4B" w:rsidP="00A12E4B">
      <w:pPr>
        <w:shd w:val="clear" w:color="auto" w:fill="FFFFFF"/>
        <w:ind w:firstLine="709"/>
        <w:rPr>
          <w:rFonts w:eastAsia="Times New Roman"/>
          <w:bCs/>
          <w:i/>
          <w:iCs/>
          <w:color w:val="auto"/>
          <w:kern w:val="1"/>
          <w:sz w:val="22"/>
          <w:szCs w:val="22"/>
          <w:shd w:val="clear" w:color="auto" w:fill="auto"/>
          <w:lang w:eastAsia="ar-SA"/>
        </w:rPr>
      </w:pPr>
      <w:r w:rsidRPr="007109F6">
        <w:rPr>
          <w:rFonts w:eastAsia="Times New Roman"/>
          <w:bCs/>
          <w:i/>
          <w:iCs/>
          <w:color w:val="auto"/>
          <w:kern w:val="1"/>
          <w:sz w:val="22"/>
          <w:szCs w:val="22"/>
          <w:shd w:val="clear" w:color="auto" w:fill="auto"/>
          <w:lang w:eastAsia="ar-SA"/>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A12E4B" w:rsidRDefault="00A12E4B" w:rsidP="00A12E4B">
      <w:pPr>
        <w:shd w:val="clear" w:color="auto" w:fill="FFFFFF"/>
        <w:ind w:firstLine="709"/>
        <w:rPr>
          <w:rFonts w:eastAsia="Times New Roman"/>
          <w:bCs/>
          <w:i/>
          <w:iCs/>
          <w:color w:val="auto"/>
          <w:kern w:val="1"/>
          <w:sz w:val="22"/>
          <w:szCs w:val="22"/>
          <w:shd w:val="clear" w:color="auto" w:fill="auto"/>
          <w:lang w:eastAsia="ar-SA"/>
        </w:rPr>
      </w:pPr>
      <w:r w:rsidRPr="007109F6">
        <w:rPr>
          <w:rFonts w:eastAsia="Times New Roman"/>
          <w:bCs/>
          <w:i/>
          <w:iCs/>
          <w:color w:val="auto"/>
          <w:kern w:val="1"/>
          <w:sz w:val="22"/>
          <w:szCs w:val="22"/>
          <w:shd w:val="clear" w:color="auto" w:fill="auto"/>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A12E4B" w:rsidRDefault="00A12E4B" w:rsidP="00A12E4B">
      <w:pPr>
        <w:shd w:val="clear" w:color="auto" w:fill="FFFFFF"/>
        <w:spacing w:line="276" w:lineRule="auto"/>
        <w:ind w:firstLine="709"/>
        <w:rPr>
          <w:rFonts w:eastAsia="Times New Roman"/>
          <w:bCs/>
          <w:i/>
          <w:iCs/>
          <w:color w:val="auto"/>
          <w:kern w:val="1"/>
          <w:sz w:val="22"/>
          <w:szCs w:val="22"/>
          <w:shd w:val="clear" w:color="auto" w:fill="auto"/>
          <w:lang w:eastAsia="ar-SA"/>
        </w:rPr>
      </w:pPr>
      <w:r w:rsidRPr="00AE1E32">
        <w:rPr>
          <w:rFonts w:eastAsia="Times New Roman"/>
          <w:b/>
          <w:bCs/>
          <w:i/>
          <w:iCs/>
          <w:color w:val="auto"/>
          <w:kern w:val="1"/>
          <w:sz w:val="22"/>
          <w:szCs w:val="22"/>
          <w:shd w:val="clear" w:color="auto" w:fill="auto"/>
          <w:vertAlign w:val="superscript"/>
          <w:lang w:eastAsia="ar-SA"/>
        </w:rPr>
        <w:t>2</w:t>
      </w:r>
      <w:r w:rsidRPr="00191350">
        <w:rPr>
          <w:rFonts w:eastAsia="Times New Roman"/>
          <w:bCs/>
          <w:i/>
          <w:iCs/>
          <w:color w:val="auto"/>
          <w:kern w:val="1"/>
          <w:sz w:val="22"/>
          <w:szCs w:val="22"/>
          <w:shd w:val="clear" w:color="auto" w:fill="auto"/>
          <w:lang w:eastAsia="ar-SA"/>
        </w:rPr>
        <w:t>В случае, если участником закупки предлагается к поставке продукция, включенная в реестр промышленной продукции, произведенной на территории Российской Федерации,</w:t>
      </w:r>
      <w:r>
        <w:rPr>
          <w:rFonts w:eastAsia="Times New Roman"/>
          <w:bCs/>
          <w:i/>
          <w:iCs/>
          <w:color w:val="auto"/>
          <w:kern w:val="1"/>
          <w:sz w:val="22"/>
          <w:szCs w:val="22"/>
          <w:shd w:val="clear" w:color="auto" w:fill="auto"/>
          <w:lang w:eastAsia="ar-SA"/>
        </w:rPr>
        <w:t xml:space="preserve"> в </w:t>
      </w:r>
      <w:r w:rsidRPr="002A4DE4">
        <w:rPr>
          <w:rFonts w:eastAsia="Times New Roman"/>
          <w:bCs/>
          <w:i/>
          <w:iCs/>
          <w:color w:val="auto"/>
          <w:kern w:val="1"/>
          <w:sz w:val="22"/>
          <w:szCs w:val="22"/>
          <w:shd w:val="clear" w:color="auto" w:fill="auto"/>
          <w:lang w:eastAsia="ar-SA"/>
        </w:rPr>
        <w:t>реестр промышленной продукции, произведенной на территориях Донецкой Народной Республики, Луганской Народной Республики</w:t>
      </w:r>
      <w:r>
        <w:rPr>
          <w:rFonts w:eastAsia="Times New Roman"/>
          <w:bCs/>
          <w:i/>
          <w:iCs/>
          <w:color w:val="auto"/>
          <w:kern w:val="1"/>
          <w:sz w:val="22"/>
          <w:szCs w:val="22"/>
          <w:shd w:val="clear" w:color="auto" w:fill="auto"/>
          <w:lang w:eastAsia="ar-SA"/>
        </w:rPr>
        <w:t xml:space="preserve"> или в </w:t>
      </w:r>
      <w:r w:rsidRPr="002A4DE4">
        <w:rPr>
          <w:rFonts w:eastAsia="Times New Roman"/>
          <w:bCs/>
          <w:i/>
          <w:iCs/>
          <w:color w:val="auto"/>
          <w:kern w:val="1"/>
          <w:sz w:val="22"/>
          <w:szCs w:val="22"/>
          <w:shd w:val="clear" w:color="auto" w:fill="auto"/>
          <w:lang w:eastAsia="ar-SA"/>
        </w:rPr>
        <w:t>реестр промышленной продукции, произведенной на территории государства – члена ЕАЭС, кроме Российской Федерации</w:t>
      </w:r>
      <w:r>
        <w:rPr>
          <w:rFonts w:eastAsia="Times New Roman"/>
          <w:bCs/>
          <w:i/>
          <w:iCs/>
          <w:color w:val="auto"/>
          <w:kern w:val="1"/>
          <w:sz w:val="22"/>
          <w:szCs w:val="22"/>
          <w:shd w:val="clear" w:color="auto" w:fill="auto"/>
          <w:lang w:eastAsia="ar-SA"/>
        </w:rPr>
        <w:t xml:space="preserve">, </w:t>
      </w:r>
      <w:r w:rsidRPr="00191350">
        <w:rPr>
          <w:rFonts w:eastAsia="Times New Roman"/>
          <w:bCs/>
          <w:i/>
          <w:iCs/>
          <w:color w:val="auto"/>
          <w:kern w:val="1"/>
          <w:sz w:val="22"/>
          <w:szCs w:val="22"/>
          <w:shd w:val="clear" w:color="auto" w:fill="auto"/>
          <w:lang w:eastAsia="ar-SA"/>
        </w:rPr>
        <w:t>указывается соответствующий номер реестровой записи. Неуказание номера реестровой записи не является основанием для отказа в допуске к участию в закупке.</w:t>
      </w:r>
    </w:p>
    <w:p w:rsidR="00A411B2" w:rsidRDefault="00A12E4B" w:rsidP="00A12E4B">
      <w:pPr>
        <w:shd w:val="clear" w:color="auto" w:fill="FFFFFF"/>
        <w:ind w:firstLine="709"/>
        <w:rPr>
          <w:rFonts w:eastAsia="Times New Roman"/>
          <w:bCs/>
          <w:i/>
          <w:iCs/>
          <w:color w:val="7F7F7F" w:themeColor="text1" w:themeTint="80"/>
          <w:kern w:val="1"/>
          <w:sz w:val="22"/>
          <w:szCs w:val="22"/>
          <w:shd w:val="clear" w:color="auto" w:fill="auto"/>
          <w:lang w:eastAsia="ar-SA"/>
        </w:rPr>
      </w:pPr>
      <w:r>
        <w:rPr>
          <w:rFonts w:eastAsia="Times New Roman"/>
          <w:bCs/>
          <w:i/>
          <w:iCs/>
          <w:color w:val="auto"/>
          <w:kern w:val="1"/>
          <w:sz w:val="22"/>
          <w:szCs w:val="22"/>
          <w:shd w:val="clear" w:color="auto" w:fill="auto"/>
          <w:vertAlign w:val="superscript"/>
          <w:lang w:eastAsia="ar-SA"/>
        </w:rPr>
        <w:t xml:space="preserve">3 </w:t>
      </w:r>
      <w:r w:rsidRPr="00FF5C51">
        <w:rPr>
          <w:rFonts w:eastAsia="Times New Roman"/>
          <w:bCs/>
          <w:i/>
          <w:iCs/>
          <w:color w:val="auto"/>
          <w:kern w:val="1"/>
          <w:sz w:val="22"/>
          <w:szCs w:val="22"/>
          <w:shd w:val="clear" w:color="auto" w:fill="auto"/>
          <w:lang w:eastAsia="ar-SA"/>
        </w:rPr>
        <w:t xml:space="preserve">В случае, если участником закупки предлагается к поставке продукция, включенная в единый реестр российской радиоэлектронной продукции, предусмотренный постановлением Правительства Российской Федерации от 10 июля 2019 г. </w:t>
      </w:r>
      <w:r w:rsidRPr="00FF5C51">
        <w:rPr>
          <w:rFonts w:eastAsia="Times New Roman"/>
          <w:bCs/>
          <w:i/>
          <w:iCs/>
          <w:color w:val="auto"/>
          <w:kern w:val="1"/>
          <w:sz w:val="22"/>
          <w:szCs w:val="22"/>
          <w:shd w:val="clear" w:color="auto" w:fill="auto"/>
          <w:lang w:eastAsia="ar-SA" w:bidi="en-US"/>
        </w:rPr>
        <w:t>N</w:t>
      </w:r>
      <w:r w:rsidRPr="00FF5C51">
        <w:rPr>
          <w:rFonts w:eastAsia="Times New Roman"/>
          <w:bCs/>
          <w:i/>
          <w:iCs/>
          <w:color w:val="auto"/>
          <w:kern w:val="1"/>
          <w:sz w:val="22"/>
          <w:szCs w:val="22"/>
          <w:shd w:val="clear" w:color="auto" w:fill="auto"/>
          <w:lang w:eastAsia="ar-SA"/>
        </w:rPr>
        <w:t xml:space="preserve">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r w:rsidRPr="00FF5C51">
        <w:rPr>
          <w:rFonts w:eastAsia="Times New Roman"/>
          <w:bCs/>
          <w:i/>
          <w:iCs/>
          <w:color w:val="auto"/>
          <w:kern w:val="1"/>
          <w:sz w:val="22"/>
          <w:szCs w:val="22"/>
          <w:shd w:val="clear" w:color="auto" w:fill="auto"/>
          <w:lang w:eastAsia="ar-SA" w:bidi="en-US"/>
        </w:rPr>
        <w:t>N</w:t>
      </w:r>
      <w:r w:rsidRPr="00FF5C51">
        <w:rPr>
          <w:rFonts w:eastAsia="Times New Roman"/>
          <w:bCs/>
          <w:i/>
          <w:iCs/>
          <w:color w:val="auto"/>
          <w:kern w:val="1"/>
          <w:sz w:val="22"/>
          <w:szCs w:val="22"/>
          <w:shd w:val="clear" w:color="auto" w:fill="auto"/>
          <w:lang w:eastAsia="ar-SA"/>
        </w:rPr>
        <w:t xml:space="preserve"> 925 и признании утратившими силу некоторых актов Правительства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rsidR="00703B05" w:rsidRDefault="00703B05" w:rsidP="00770A54">
      <w:pPr>
        <w:shd w:val="clear" w:color="auto" w:fill="FFFFFF"/>
        <w:ind w:firstLine="709"/>
        <w:rPr>
          <w:rFonts w:eastAsia="Times New Roman"/>
          <w:bCs/>
          <w:i/>
          <w:iCs/>
          <w:color w:val="7F7F7F" w:themeColor="text1" w:themeTint="80"/>
          <w:kern w:val="1"/>
          <w:sz w:val="22"/>
          <w:szCs w:val="22"/>
          <w:shd w:val="clear" w:color="auto" w:fill="auto"/>
          <w:lang w:eastAsia="ar-SA"/>
        </w:rPr>
      </w:pPr>
    </w:p>
    <w:p w:rsidR="00703B05" w:rsidRDefault="00703B05" w:rsidP="00A12E4B">
      <w:pPr>
        <w:jc w:val="center"/>
        <w:rPr>
          <w:rFonts w:eastAsia="Times New Roman"/>
          <w:bCs/>
          <w:i/>
          <w:iCs/>
          <w:color w:val="7F7F7F" w:themeColor="text1" w:themeTint="80"/>
          <w:kern w:val="1"/>
          <w:sz w:val="22"/>
          <w:szCs w:val="22"/>
          <w:shd w:val="clear" w:color="auto" w:fill="auto"/>
          <w:lang w:eastAsia="ar-SA"/>
        </w:rPr>
      </w:pPr>
    </w:p>
    <w:sectPr w:rsidR="00703B05" w:rsidSect="00EB5622">
      <w:footerReference w:type="default" r:id="rId12"/>
      <w:pgSz w:w="11906" w:h="16838"/>
      <w:pgMar w:top="568" w:right="566" w:bottom="568"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4E30" w:rsidRDefault="00D44E30" w:rsidP="00A55106">
      <w:r>
        <w:separator/>
      </w:r>
    </w:p>
  </w:endnote>
  <w:endnote w:type="continuationSeparator" w:id="1">
    <w:p w:rsidR="00D44E30" w:rsidRDefault="00D44E30" w:rsidP="00A551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Calibri">
    <w:panose1 w:val="020F0502020204030204"/>
    <w:charset w:val="CC"/>
    <w:family w:val="swiss"/>
    <w:pitch w:val="variable"/>
    <w:sig w:usb0="E00002FF" w:usb1="4000ACFF" w:usb2="00000001" w:usb3="00000000" w:csb0="0000019F" w:csb1="00000000"/>
  </w:font>
  <w:font w:name="OpenSymbol">
    <w:panose1 w:val="05010000000000000000"/>
    <w:charset w:val="00"/>
    <w:family w:val="auto"/>
    <w:pitch w:val="variable"/>
    <w:sig w:usb0="800000AF" w:usb1="1001ECE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Liberation Serif;Times New Roma">
    <w:altName w:val="Times New Roman"/>
    <w:panose1 w:val="00000000000000000000"/>
    <w:charset w:val="00"/>
    <w:family w:val="roman"/>
    <w:notTrueType/>
    <w:pitch w:val="default"/>
    <w:sig w:usb0="00000000" w:usb1="00000000" w:usb2="00000000" w:usb3="00000000" w:csb0="00000000" w:csb1="00000000"/>
  </w:font>
  <w:font w:name="Consultant">
    <w:altName w:val="Lucida Console"/>
    <w:charset w:val="00"/>
    <w:family w:val="modern"/>
    <w:pitch w:val="fixed"/>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SimSun;宋体">
    <w:altName w:val="MS PMincho"/>
    <w:panose1 w:val="00000000000000000000"/>
    <w:charset w:val="80"/>
    <w:family w:val="roman"/>
    <w:notTrueType/>
    <w:pitch w:val="default"/>
    <w:sig w:usb0="00000000" w:usb1="00000000" w:usb2="00000000" w:usb3="00000000" w:csb0="00000000" w:csb1="00000000"/>
  </w:font>
  <w:font w:name="Andale Sans UI">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97087"/>
      <w:docPartObj>
        <w:docPartGallery w:val="Page Numbers (Bottom of Page)"/>
        <w:docPartUnique/>
      </w:docPartObj>
    </w:sdtPr>
    <w:sdtContent>
      <w:p w:rsidR="00F82DAD" w:rsidRDefault="005C21BB" w:rsidP="00DA5974">
        <w:pPr>
          <w:pStyle w:val="ConsPlusNormal"/>
          <w:jc w:val="right"/>
        </w:pPr>
        <w:r>
          <w:fldChar w:fldCharType="begin"/>
        </w:r>
        <w:r w:rsidR="00D44E30">
          <w:instrText xml:space="preserve"> PAGE   \* MERGEFORMAT </w:instrText>
        </w:r>
        <w:r>
          <w:fldChar w:fldCharType="separate"/>
        </w:r>
        <w:r w:rsidR="00D44E30">
          <w:rPr>
            <w:noProof/>
          </w:rPr>
          <w:t>1</w:t>
        </w:r>
        <w:r>
          <w:rPr>
            <w:noProof/>
          </w:rPr>
          <w:fldChar w:fldCharType="end"/>
        </w:r>
      </w:p>
    </w:sdtContent>
  </w:sdt>
  <w:p w:rsidR="00F82DAD" w:rsidRDefault="00F82DAD">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4E30" w:rsidRDefault="00D44E30" w:rsidP="00A55106">
      <w:r>
        <w:separator/>
      </w:r>
    </w:p>
  </w:footnote>
  <w:footnote w:type="continuationSeparator" w:id="1">
    <w:p w:rsidR="00D44E30" w:rsidRDefault="00D44E30" w:rsidP="00A551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b w:val="0"/>
        <w:i w:val="0"/>
        <w:sz w:val="24"/>
        <w:szCs w:val="24"/>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rPr>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0A702CE6"/>
    <w:multiLevelType w:val="hybridMultilevel"/>
    <w:tmpl w:val="551099F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09B3625"/>
    <w:multiLevelType w:val="hybridMultilevel"/>
    <w:tmpl w:val="C57E2770"/>
    <w:lvl w:ilvl="0" w:tplc="4E22D720">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8">
    <w:nsid w:val="15837F0C"/>
    <w:multiLevelType w:val="hybridMultilevel"/>
    <w:tmpl w:val="695A2476"/>
    <w:lvl w:ilvl="0" w:tplc="233ACD4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10">
    <w:nsid w:val="1FBB7D7D"/>
    <w:multiLevelType w:val="multilevel"/>
    <w:tmpl w:val="F80689D4"/>
    <w:lvl w:ilvl="0">
      <w:start w:val="1"/>
      <w:numFmt w:val="decimal"/>
      <w:lvlText w:val="%1."/>
      <w:lvlJc w:val="left"/>
      <w:pPr>
        <w:ind w:left="1069" w:hanging="360"/>
      </w:pPr>
      <w:rPr>
        <w:sz w:val="28"/>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1">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2">
    <w:nsid w:val="27343C9B"/>
    <w:multiLevelType w:val="hybridMultilevel"/>
    <w:tmpl w:val="67FC8622"/>
    <w:lvl w:ilvl="0" w:tplc="119625AE">
      <w:start w:val="1"/>
      <w:numFmt w:val="decimal"/>
      <w:lvlText w:val="%1)"/>
      <w:lvlJc w:val="left"/>
      <w:pPr>
        <w:ind w:left="1542" w:hanging="975"/>
      </w:pPr>
      <w:rPr>
        <w:rFonts w:hint="default"/>
        <w:b w:val="0"/>
      </w:rPr>
    </w:lvl>
    <w:lvl w:ilvl="1" w:tplc="EF1A6E64" w:tentative="1">
      <w:start w:val="1"/>
      <w:numFmt w:val="lowerLetter"/>
      <w:lvlText w:val="%2."/>
      <w:lvlJc w:val="left"/>
      <w:pPr>
        <w:ind w:left="1647" w:hanging="360"/>
      </w:pPr>
    </w:lvl>
    <w:lvl w:ilvl="2" w:tplc="66B0DF82" w:tentative="1">
      <w:start w:val="1"/>
      <w:numFmt w:val="lowerRoman"/>
      <w:lvlText w:val="%3."/>
      <w:lvlJc w:val="right"/>
      <w:pPr>
        <w:ind w:left="2367" w:hanging="180"/>
      </w:pPr>
    </w:lvl>
    <w:lvl w:ilvl="3" w:tplc="064A9730" w:tentative="1">
      <w:start w:val="1"/>
      <w:numFmt w:val="decimal"/>
      <w:lvlText w:val="%4."/>
      <w:lvlJc w:val="left"/>
      <w:pPr>
        <w:ind w:left="3087" w:hanging="360"/>
      </w:pPr>
    </w:lvl>
    <w:lvl w:ilvl="4" w:tplc="BA5870DE" w:tentative="1">
      <w:start w:val="1"/>
      <w:numFmt w:val="lowerLetter"/>
      <w:lvlText w:val="%5."/>
      <w:lvlJc w:val="left"/>
      <w:pPr>
        <w:ind w:left="3807" w:hanging="360"/>
      </w:pPr>
    </w:lvl>
    <w:lvl w:ilvl="5" w:tplc="755471B8" w:tentative="1">
      <w:start w:val="1"/>
      <w:numFmt w:val="lowerRoman"/>
      <w:lvlText w:val="%6."/>
      <w:lvlJc w:val="right"/>
      <w:pPr>
        <w:ind w:left="4527" w:hanging="180"/>
      </w:pPr>
    </w:lvl>
    <w:lvl w:ilvl="6" w:tplc="F86AAE44" w:tentative="1">
      <w:start w:val="1"/>
      <w:numFmt w:val="decimal"/>
      <w:lvlText w:val="%7."/>
      <w:lvlJc w:val="left"/>
      <w:pPr>
        <w:ind w:left="5247" w:hanging="360"/>
      </w:pPr>
    </w:lvl>
    <w:lvl w:ilvl="7" w:tplc="0BA4F59E" w:tentative="1">
      <w:start w:val="1"/>
      <w:numFmt w:val="lowerLetter"/>
      <w:lvlText w:val="%8."/>
      <w:lvlJc w:val="left"/>
      <w:pPr>
        <w:ind w:left="5967" w:hanging="360"/>
      </w:pPr>
    </w:lvl>
    <w:lvl w:ilvl="8" w:tplc="50646004" w:tentative="1">
      <w:start w:val="1"/>
      <w:numFmt w:val="lowerRoman"/>
      <w:lvlText w:val="%9."/>
      <w:lvlJc w:val="right"/>
      <w:pPr>
        <w:ind w:left="6687" w:hanging="180"/>
      </w:pPr>
    </w:lvl>
  </w:abstractNum>
  <w:abstractNum w:abstractNumId="13">
    <w:nsid w:val="295315CC"/>
    <w:multiLevelType w:val="hybridMultilevel"/>
    <w:tmpl w:val="E3FCC8A8"/>
    <w:lvl w:ilvl="0" w:tplc="282EF786">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9175E28"/>
    <w:multiLevelType w:val="multilevel"/>
    <w:tmpl w:val="3B963CD8"/>
    <w:lvl w:ilvl="0">
      <w:start w:val="1"/>
      <w:numFmt w:val="decimal"/>
      <w:lvlText w:val="%1."/>
      <w:lvlJc w:val="left"/>
      <w:pPr>
        <w:ind w:left="720" w:hanging="360"/>
      </w:pPr>
      <w:rPr>
        <w:rFonts w:ascii="Times New Roman" w:eastAsia="Times New Roman" w:hAnsi="Times New Roman" w:cs="Times New Roman" w:hint="default"/>
        <w:b/>
        <w:sz w:val="24"/>
      </w:rPr>
    </w:lvl>
    <w:lvl w:ilvl="1">
      <w:start w:val="1"/>
      <w:numFmt w:val="decimal"/>
      <w:isLgl/>
      <w:lvlText w:val="%1.%2."/>
      <w:lvlJc w:val="left"/>
      <w:pPr>
        <w:ind w:left="1495"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5">
    <w:nsid w:val="3F4C1421"/>
    <w:multiLevelType w:val="hybridMultilevel"/>
    <w:tmpl w:val="CCCEB444"/>
    <w:lvl w:ilvl="0" w:tplc="90C2DA66">
      <w:start w:val="1"/>
      <w:numFmt w:val="bullet"/>
      <w:lvlText w:val=""/>
      <w:lvlJc w:val="left"/>
      <w:pPr>
        <w:tabs>
          <w:tab w:val="num" w:pos="720"/>
        </w:tabs>
        <w:ind w:left="720" w:hanging="360"/>
      </w:pPr>
      <w:rPr>
        <w:rFonts w:ascii="Symbol" w:hAnsi="Symbol" w:hint="default"/>
      </w:rPr>
    </w:lvl>
    <w:lvl w:ilvl="1" w:tplc="3A16D8E6">
      <w:start w:val="1"/>
      <w:numFmt w:val="decimal"/>
      <w:lvlText w:val="%2."/>
      <w:lvlJc w:val="left"/>
      <w:pPr>
        <w:tabs>
          <w:tab w:val="num" w:pos="1440"/>
        </w:tabs>
        <w:ind w:left="1440" w:hanging="360"/>
      </w:pPr>
    </w:lvl>
    <w:lvl w:ilvl="2" w:tplc="9C342824">
      <w:start w:val="1"/>
      <w:numFmt w:val="decimal"/>
      <w:lvlText w:val="%3."/>
      <w:lvlJc w:val="left"/>
      <w:pPr>
        <w:tabs>
          <w:tab w:val="num" w:pos="2160"/>
        </w:tabs>
        <w:ind w:left="2160" w:hanging="360"/>
      </w:pPr>
    </w:lvl>
    <w:lvl w:ilvl="3" w:tplc="5A0CDBEA">
      <w:start w:val="1"/>
      <w:numFmt w:val="decimal"/>
      <w:lvlText w:val="%4."/>
      <w:lvlJc w:val="left"/>
      <w:pPr>
        <w:tabs>
          <w:tab w:val="num" w:pos="2880"/>
        </w:tabs>
        <w:ind w:left="2880" w:hanging="360"/>
      </w:pPr>
    </w:lvl>
    <w:lvl w:ilvl="4" w:tplc="5762DB1A">
      <w:start w:val="1"/>
      <w:numFmt w:val="decimal"/>
      <w:lvlText w:val="%5."/>
      <w:lvlJc w:val="left"/>
      <w:pPr>
        <w:tabs>
          <w:tab w:val="num" w:pos="3600"/>
        </w:tabs>
        <w:ind w:left="3600" w:hanging="360"/>
      </w:pPr>
    </w:lvl>
    <w:lvl w:ilvl="5" w:tplc="F05699FA">
      <w:start w:val="1"/>
      <w:numFmt w:val="decimal"/>
      <w:lvlText w:val="%6."/>
      <w:lvlJc w:val="left"/>
      <w:pPr>
        <w:tabs>
          <w:tab w:val="num" w:pos="4320"/>
        </w:tabs>
        <w:ind w:left="4320" w:hanging="360"/>
      </w:pPr>
    </w:lvl>
    <w:lvl w:ilvl="6" w:tplc="7098D8B4">
      <w:start w:val="1"/>
      <w:numFmt w:val="decimal"/>
      <w:lvlText w:val="%7."/>
      <w:lvlJc w:val="left"/>
      <w:pPr>
        <w:tabs>
          <w:tab w:val="num" w:pos="5040"/>
        </w:tabs>
        <w:ind w:left="5040" w:hanging="360"/>
      </w:pPr>
    </w:lvl>
    <w:lvl w:ilvl="7" w:tplc="F75646A0">
      <w:start w:val="1"/>
      <w:numFmt w:val="decimal"/>
      <w:lvlText w:val="%8."/>
      <w:lvlJc w:val="left"/>
      <w:pPr>
        <w:tabs>
          <w:tab w:val="num" w:pos="5760"/>
        </w:tabs>
        <w:ind w:left="5760" w:hanging="360"/>
      </w:pPr>
    </w:lvl>
    <w:lvl w:ilvl="8" w:tplc="CDCCAF2E">
      <w:start w:val="1"/>
      <w:numFmt w:val="decimal"/>
      <w:lvlText w:val="%9."/>
      <w:lvlJc w:val="left"/>
      <w:pPr>
        <w:tabs>
          <w:tab w:val="num" w:pos="6480"/>
        </w:tabs>
        <w:ind w:left="6480" w:hanging="360"/>
      </w:pPr>
    </w:lvl>
  </w:abstractNum>
  <w:abstractNum w:abstractNumId="16">
    <w:nsid w:val="41C84ED6"/>
    <w:multiLevelType w:val="multilevel"/>
    <w:tmpl w:val="59544824"/>
    <w:lvl w:ilvl="0">
      <w:start w:val="1"/>
      <w:numFmt w:val="decimal"/>
      <w:lvlText w:val="%1."/>
      <w:lvlJc w:val="left"/>
      <w:pPr>
        <w:ind w:left="1069" w:hanging="360"/>
      </w:pPr>
      <w:rPr>
        <w:sz w:val="28"/>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7">
    <w:nsid w:val="48885AF1"/>
    <w:multiLevelType w:val="multilevel"/>
    <w:tmpl w:val="42F88724"/>
    <w:lvl w:ilvl="0">
      <w:start w:val="2"/>
      <w:numFmt w:val="decimal"/>
      <w:lvlText w:val="%1"/>
      <w:lvlJc w:val="left"/>
      <w:pPr>
        <w:ind w:left="360" w:hanging="360"/>
      </w:pPr>
      <w:rPr>
        <w:rFonts w:eastAsiaTheme="minorHAnsi" w:hint="default"/>
      </w:rPr>
    </w:lvl>
    <w:lvl w:ilvl="1">
      <w:start w:val="2"/>
      <w:numFmt w:val="decimal"/>
      <w:lvlText w:val="%1.%2"/>
      <w:lvlJc w:val="left"/>
      <w:pPr>
        <w:ind w:left="786" w:hanging="360"/>
      </w:pPr>
      <w:rPr>
        <w:rFonts w:eastAsiaTheme="minorHAnsi" w:hint="default"/>
      </w:rPr>
    </w:lvl>
    <w:lvl w:ilvl="2">
      <w:start w:val="1"/>
      <w:numFmt w:val="decimal"/>
      <w:lvlText w:val="%1.%2.%3"/>
      <w:lvlJc w:val="left"/>
      <w:pPr>
        <w:ind w:left="1572" w:hanging="720"/>
      </w:pPr>
      <w:rPr>
        <w:rFonts w:eastAsiaTheme="minorHAnsi" w:hint="default"/>
      </w:rPr>
    </w:lvl>
    <w:lvl w:ilvl="3">
      <w:start w:val="1"/>
      <w:numFmt w:val="decimal"/>
      <w:lvlText w:val="%1.%2.%3.%4"/>
      <w:lvlJc w:val="left"/>
      <w:pPr>
        <w:ind w:left="1998" w:hanging="720"/>
      </w:pPr>
      <w:rPr>
        <w:rFonts w:eastAsiaTheme="minorHAnsi" w:hint="default"/>
      </w:rPr>
    </w:lvl>
    <w:lvl w:ilvl="4">
      <w:start w:val="1"/>
      <w:numFmt w:val="decimal"/>
      <w:lvlText w:val="%1.%2.%3.%4.%5"/>
      <w:lvlJc w:val="left"/>
      <w:pPr>
        <w:ind w:left="2784" w:hanging="1080"/>
      </w:pPr>
      <w:rPr>
        <w:rFonts w:eastAsiaTheme="minorHAnsi" w:hint="default"/>
      </w:rPr>
    </w:lvl>
    <w:lvl w:ilvl="5">
      <w:start w:val="1"/>
      <w:numFmt w:val="decimal"/>
      <w:lvlText w:val="%1.%2.%3.%4.%5.%6"/>
      <w:lvlJc w:val="left"/>
      <w:pPr>
        <w:ind w:left="3210" w:hanging="1080"/>
      </w:pPr>
      <w:rPr>
        <w:rFonts w:eastAsiaTheme="minorHAnsi" w:hint="default"/>
      </w:rPr>
    </w:lvl>
    <w:lvl w:ilvl="6">
      <w:start w:val="1"/>
      <w:numFmt w:val="decimal"/>
      <w:lvlText w:val="%1.%2.%3.%4.%5.%6.%7"/>
      <w:lvlJc w:val="left"/>
      <w:pPr>
        <w:ind w:left="3996" w:hanging="1440"/>
      </w:pPr>
      <w:rPr>
        <w:rFonts w:eastAsiaTheme="minorHAnsi" w:hint="default"/>
      </w:rPr>
    </w:lvl>
    <w:lvl w:ilvl="7">
      <w:start w:val="1"/>
      <w:numFmt w:val="decimal"/>
      <w:lvlText w:val="%1.%2.%3.%4.%5.%6.%7.%8"/>
      <w:lvlJc w:val="left"/>
      <w:pPr>
        <w:ind w:left="4422" w:hanging="1440"/>
      </w:pPr>
      <w:rPr>
        <w:rFonts w:eastAsiaTheme="minorHAnsi" w:hint="default"/>
      </w:rPr>
    </w:lvl>
    <w:lvl w:ilvl="8">
      <w:start w:val="1"/>
      <w:numFmt w:val="decimal"/>
      <w:lvlText w:val="%1.%2.%3.%4.%5.%6.%7.%8.%9"/>
      <w:lvlJc w:val="left"/>
      <w:pPr>
        <w:ind w:left="5208" w:hanging="1800"/>
      </w:pPr>
      <w:rPr>
        <w:rFonts w:eastAsiaTheme="minorHAnsi" w:hint="default"/>
      </w:rPr>
    </w:lvl>
  </w:abstractNum>
  <w:abstractNum w:abstractNumId="18">
    <w:nsid w:val="4B3F6E4F"/>
    <w:multiLevelType w:val="hybridMultilevel"/>
    <w:tmpl w:val="4DB6CC5E"/>
    <w:lvl w:ilvl="0" w:tplc="9C0602A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9">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0">
    <w:nsid w:val="4DC96CDD"/>
    <w:multiLevelType w:val="hybridMultilevel"/>
    <w:tmpl w:val="4920DB48"/>
    <w:lvl w:ilvl="0" w:tplc="50064FE6">
      <w:start w:val="1"/>
      <w:numFmt w:val="decimal"/>
      <w:lvlText w:val="%1)"/>
      <w:lvlJc w:val="left"/>
      <w:pPr>
        <w:ind w:left="720" w:hanging="360"/>
      </w:pPr>
      <w:rPr>
        <w:rFonts w:hint="default"/>
        <w:b w:val="0"/>
        <w:i w:val="0"/>
      </w:rPr>
    </w:lvl>
    <w:lvl w:ilvl="1" w:tplc="C47C500A">
      <w:start w:val="1"/>
      <w:numFmt w:val="decimal"/>
      <w:lvlText w:val="2.%2."/>
      <w:lvlJc w:val="left"/>
      <w:pPr>
        <w:tabs>
          <w:tab w:val="num" w:pos="1080"/>
        </w:tabs>
        <w:ind w:left="1080" w:firstLine="0"/>
      </w:pPr>
      <w:rPr>
        <w:rFonts w:ascii="Times New Roman" w:hAnsi="Times New Roman" w:cs="Times New Roman" w:hint="default"/>
        <w:b/>
        <w:i w:val="0"/>
      </w:rPr>
    </w:lvl>
    <w:lvl w:ilvl="2" w:tplc="1DF49688" w:tentative="1">
      <w:start w:val="1"/>
      <w:numFmt w:val="lowerRoman"/>
      <w:lvlText w:val="%3."/>
      <w:lvlJc w:val="right"/>
      <w:pPr>
        <w:ind w:left="2160" w:hanging="180"/>
      </w:pPr>
    </w:lvl>
    <w:lvl w:ilvl="3" w:tplc="5EDED7E8" w:tentative="1">
      <w:start w:val="1"/>
      <w:numFmt w:val="decimal"/>
      <w:lvlText w:val="%4."/>
      <w:lvlJc w:val="left"/>
      <w:pPr>
        <w:ind w:left="2880" w:hanging="360"/>
      </w:pPr>
    </w:lvl>
    <w:lvl w:ilvl="4" w:tplc="5A8078E0" w:tentative="1">
      <w:start w:val="1"/>
      <w:numFmt w:val="lowerLetter"/>
      <w:lvlText w:val="%5."/>
      <w:lvlJc w:val="left"/>
      <w:pPr>
        <w:ind w:left="3600" w:hanging="360"/>
      </w:pPr>
    </w:lvl>
    <w:lvl w:ilvl="5" w:tplc="A440C2D2" w:tentative="1">
      <w:start w:val="1"/>
      <w:numFmt w:val="lowerRoman"/>
      <w:lvlText w:val="%6."/>
      <w:lvlJc w:val="right"/>
      <w:pPr>
        <w:ind w:left="4320" w:hanging="180"/>
      </w:pPr>
    </w:lvl>
    <w:lvl w:ilvl="6" w:tplc="A3C69172" w:tentative="1">
      <w:start w:val="1"/>
      <w:numFmt w:val="decimal"/>
      <w:lvlText w:val="%7."/>
      <w:lvlJc w:val="left"/>
      <w:pPr>
        <w:ind w:left="5040" w:hanging="360"/>
      </w:pPr>
    </w:lvl>
    <w:lvl w:ilvl="7" w:tplc="4F96A7BC" w:tentative="1">
      <w:start w:val="1"/>
      <w:numFmt w:val="lowerLetter"/>
      <w:lvlText w:val="%8."/>
      <w:lvlJc w:val="left"/>
      <w:pPr>
        <w:ind w:left="5760" w:hanging="360"/>
      </w:pPr>
    </w:lvl>
    <w:lvl w:ilvl="8" w:tplc="7F7C2130" w:tentative="1">
      <w:start w:val="1"/>
      <w:numFmt w:val="lowerRoman"/>
      <w:lvlText w:val="%9."/>
      <w:lvlJc w:val="right"/>
      <w:pPr>
        <w:ind w:left="6480" w:hanging="180"/>
      </w:pPr>
    </w:lvl>
  </w:abstractNum>
  <w:abstractNum w:abstractNumId="21">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2">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3">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24">
    <w:nsid w:val="762425A4"/>
    <w:multiLevelType w:val="hybridMultilevel"/>
    <w:tmpl w:val="6E7ADE46"/>
    <w:lvl w:ilvl="0" w:tplc="1736DC04">
      <w:start w:val="1"/>
      <w:numFmt w:val="decimal"/>
      <w:lvlText w:val="2.%1."/>
      <w:lvlJc w:val="left"/>
      <w:pPr>
        <w:ind w:left="720" w:hanging="360"/>
      </w:pPr>
      <w:rPr>
        <w:rFonts w:hint="default"/>
      </w:rPr>
    </w:lvl>
    <w:lvl w:ilvl="1" w:tplc="42A04BEA" w:tentative="1">
      <w:start w:val="1"/>
      <w:numFmt w:val="lowerLetter"/>
      <w:lvlText w:val="%2."/>
      <w:lvlJc w:val="left"/>
      <w:pPr>
        <w:ind w:left="1440" w:hanging="360"/>
      </w:pPr>
    </w:lvl>
    <w:lvl w:ilvl="2" w:tplc="AC3CEA74" w:tentative="1">
      <w:start w:val="1"/>
      <w:numFmt w:val="lowerRoman"/>
      <w:lvlText w:val="%3."/>
      <w:lvlJc w:val="right"/>
      <w:pPr>
        <w:ind w:left="2160" w:hanging="180"/>
      </w:pPr>
    </w:lvl>
    <w:lvl w:ilvl="3" w:tplc="122EE478" w:tentative="1">
      <w:start w:val="1"/>
      <w:numFmt w:val="decimal"/>
      <w:lvlText w:val="%4."/>
      <w:lvlJc w:val="left"/>
      <w:pPr>
        <w:ind w:left="2880" w:hanging="360"/>
      </w:pPr>
    </w:lvl>
    <w:lvl w:ilvl="4" w:tplc="7E924EF8" w:tentative="1">
      <w:start w:val="1"/>
      <w:numFmt w:val="lowerLetter"/>
      <w:lvlText w:val="%5."/>
      <w:lvlJc w:val="left"/>
      <w:pPr>
        <w:ind w:left="3600" w:hanging="360"/>
      </w:pPr>
    </w:lvl>
    <w:lvl w:ilvl="5" w:tplc="08EA557C" w:tentative="1">
      <w:start w:val="1"/>
      <w:numFmt w:val="lowerRoman"/>
      <w:lvlText w:val="%6."/>
      <w:lvlJc w:val="right"/>
      <w:pPr>
        <w:ind w:left="4320" w:hanging="180"/>
      </w:pPr>
    </w:lvl>
    <w:lvl w:ilvl="6" w:tplc="FBA2F792" w:tentative="1">
      <w:start w:val="1"/>
      <w:numFmt w:val="decimal"/>
      <w:lvlText w:val="%7."/>
      <w:lvlJc w:val="left"/>
      <w:pPr>
        <w:ind w:left="5040" w:hanging="360"/>
      </w:pPr>
    </w:lvl>
    <w:lvl w:ilvl="7" w:tplc="4602450E" w:tentative="1">
      <w:start w:val="1"/>
      <w:numFmt w:val="lowerLetter"/>
      <w:lvlText w:val="%8."/>
      <w:lvlJc w:val="left"/>
      <w:pPr>
        <w:ind w:left="5760" w:hanging="360"/>
      </w:pPr>
    </w:lvl>
    <w:lvl w:ilvl="8" w:tplc="AB821A34" w:tentative="1">
      <w:start w:val="1"/>
      <w:numFmt w:val="lowerRoman"/>
      <w:lvlText w:val="%9."/>
      <w:lvlJc w:val="right"/>
      <w:pPr>
        <w:ind w:left="6480" w:hanging="180"/>
      </w:pPr>
    </w:lvl>
  </w:abstractNum>
  <w:abstractNum w:abstractNumId="25">
    <w:nsid w:val="795A4C60"/>
    <w:multiLevelType w:val="hybridMultilevel"/>
    <w:tmpl w:val="1A92CB58"/>
    <w:lvl w:ilvl="0" w:tplc="AF9C94E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27">
    <w:nsid w:val="7DF44AB5"/>
    <w:multiLevelType w:val="multilevel"/>
    <w:tmpl w:val="0AC82092"/>
    <w:lvl w:ilvl="0">
      <w:start w:val="2"/>
      <w:numFmt w:val="decimal"/>
      <w:lvlText w:val="%1."/>
      <w:lvlJc w:val="left"/>
      <w:pPr>
        <w:ind w:left="360" w:hanging="360"/>
      </w:pPr>
      <w:rPr>
        <w:rFonts w:eastAsia="Calibri" w:hint="default"/>
        <w:b/>
        <w:color w:val="auto"/>
      </w:rPr>
    </w:lvl>
    <w:lvl w:ilvl="1">
      <w:start w:val="3"/>
      <w:numFmt w:val="decimal"/>
      <w:lvlText w:val="%1.%2."/>
      <w:lvlJc w:val="left"/>
      <w:pPr>
        <w:ind w:left="786" w:hanging="360"/>
      </w:pPr>
      <w:rPr>
        <w:rFonts w:eastAsia="Calibri" w:hint="default"/>
        <w:color w:val="auto"/>
      </w:rPr>
    </w:lvl>
    <w:lvl w:ilvl="2">
      <w:start w:val="1"/>
      <w:numFmt w:val="decimal"/>
      <w:lvlText w:val="%1.%2.%3."/>
      <w:lvlJc w:val="left"/>
      <w:pPr>
        <w:ind w:left="1572" w:hanging="720"/>
      </w:pPr>
      <w:rPr>
        <w:rFonts w:eastAsia="Calibri" w:hint="default"/>
        <w:color w:val="auto"/>
      </w:rPr>
    </w:lvl>
    <w:lvl w:ilvl="3">
      <w:start w:val="1"/>
      <w:numFmt w:val="decimal"/>
      <w:lvlText w:val="%1.%2.%3.%4."/>
      <w:lvlJc w:val="left"/>
      <w:pPr>
        <w:ind w:left="1998" w:hanging="720"/>
      </w:pPr>
      <w:rPr>
        <w:rFonts w:eastAsia="Calibri" w:hint="default"/>
        <w:color w:val="auto"/>
      </w:rPr>
    </w:lvl>
    <w:lvl w:ilvl="4">
      <w:start w:val="1"/>
      <w:numFmt w:val="decimal"/>
      <w:lvlText w:val="%1.%2.%3.%4.%5."/>
      <w:lvlJc w:val="left"/>
      <w:pPr>
        <w:ind w:left="2784" w:hanging="1080"/>
      </w:pPr>
      <w:rPr>
        <w:rFonts w:eastAsia="Calibri" w:hint="default"/>
        <w:color w:val="auto"/>
      </w:rPr>
    </w:lvl>
    <w:lvl w:ilvl="5">
      <w:start w:val="1"/>
      <w:numFmt w:val="decimal"/>
      <w:lvlText w:val="%1.%2.%3.%4.%5.%6."/>
      <w:lvlJc w:val="left"/>
      <w:pPr>
        <w:ind w:left="3210" w:hanging="1080"/>
      </w:pPr>
      <w:rPr>
        <w:rFonts w:eastAsia="Calibri" w:hint="default"/>
        <w:color w:val="auto"/>
      </w:rPr>
    </w:lvl>
    <w:lvl w:ilvl="6">
      <w:start w:val="1"/>
      <w:numFmt w:val="decimal"/>
      <w:lvlText w:val="%1.%2.%3.%4.%5.%6.%7."/>
      <w:lvlJc w:val="left"/>
      <w:pPr>
        <w:ind w:left="3996" w:hanging="1440"/>
      </w:pPr>
      <w:rPr>
        <w:rFonts w:eastAsia="Calibri" w:hint="default"/>
        <w:color w:val="auto"/>
      </w:rPr>
    </w:lvl>
    <w:lvl w:ilvl="7">
      <w:start w:val="1"/>
      <w:numFmt w:val="decimal"/>
      <w:lvlText w:val="%1.%2.%3.%4.%5.%6.%7.%8."/>
      <w:lvlJc w:val="left"/>
      <w:pPr>
        <w:ind w:left="4422" w:hanging="1440"/>
      </w:pPr>
      <w:rPr>
        <w:rFonts w:eastAsia="Calibri" w:hint="default"/>
        <w:color w:val="auto"/>
      </w:rPr>
    </w:lvl>
    <w:lvl w:ilvl="8">
      <w:start w:val="1"/>
      <w:numFmt w:val="decimal"/>
      <w:lvlText w:val="%1.%2.%3.%4.%5.%6.%7.%8.%9."/>
      <w:lvlJc w:val="left"/>
      <w:pPr>
        <w:ind w:left="5208" w:hanging="1800"/>
      </w:pPr>
      <w:rPr>
        <w:rFonts w:eastAsia="Calibri" w:hint="default"/>
        <w:color w:val="auto"/>
      </w:rPr>
    </w:lvl>
  </w:abstractNum>
  <w:num w:numId="1">
    <w:abstractNumId w:val="4"/>
  </w:num>
  <w:num w:numId="2">
    <w:abstractNumId w:val="4"/>
  </w:num>
  <w:num w:numId="3">
    <w:abstractNumId w:val="4"/>
  </w:num>
  <w:num w:numId="4">
    <w:abstractNumId w:val="4"/>
  </w:num>
  <w:num w:numId="5">
    <w:abstractNumId w:val="4"/>
  </w:num>
  <w:num w:numId="6">
    <w:abstractNumId w:val="25"/>
  </w:num>
  <w:num w:numId="7">
    <w:abstractNumId w:val="21"/>
  </w:num>
  <w:num w:numId="8">
    <w:abstractNumId w:val="3"/>
  </w:num>
  <w:num w:numId="9">
    <w:abstractNumId w:val="8"/>
  </w:num>
  <w:num w:numId="10">
    <w:abstractNumId w:val="5"/>
  </w:num>
  <w:num w:numId="11">
    <w:abstractNumId w:val="1"/>
  </w:num>
  <w:num w:numId="12">
    <w:abstractNumId w:val="13"/>
  </w:num>
  <w:num w:numId="13">
    <w:abstractNumId w:val="14"/>
  </w:num>
  <w:num w:numId="14">
    <w:abstractNumId w:val="17"/>
  </w:num>
  <w:num w:numId="15">
    <w:abstractNumId w:val="27"/>
  </w:num>
  <w:num w:numId="16">
    <w:abstractNumId w:val="0"/>
  </w:num>
  <w:num w:numId="17">
    <w:abstractNumId w:val="20"/>
  </w:num>
  <w:num w:numId="18">
    <w:abstractNumId w:val="10"/>
  </w:num>
  <w:num w:numId="19">
    <w:abstractNumId w:val="24"/>
  </w:num>
  <w:num w:numId="20">
    <w:abstractNumId w:val="11"/>
  </w:num>
  <w:num w:numId="21">
    <w:abstractNumId w:val="7"/>
  </w:num>
  <w:num w:numId="22">
    <w:abstractNumId w:val="2"/>
  </w:num>
  <w:num w:numId="23">
    <w:abstractNumId w:val="9"/>
  </w:num>
  <w:num w:numId="24">
    <w:abstractNumId w:val="19"/>
  </w:num>
  <w:num w:numId="2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num>
  <w:num w:numId="3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num>
  <w:num w:numId="34">
    <w:abstractNumId w:val="18"/>
  </w:num>
  <w:num w:numId="35">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mirrorMargins/>
  <w:defaultTabStop w:val="709"/>
  <w:drawingGridHorizontalSpacing w:val="120"/>
  <w:displayHorizontalDrawingGridEvery w:val="2"/>
  <w:characterSpacingControl w:val="doNotCompress"/>
  <w:savePreviewPicture/>
  <w:hdrShapeDefaults>
    <o:shapedefaults v:ext="edit" spidmax="4098"/>
  </w:hdrShapeDefaults>
  <w:footnotePr>
    <w:footnote w:id="0"/>
    <w:footnote w:id="1"/>
  </w:footnotePr>
  <w:endnotePr>
    <w:endnote w:id="0"/>
    <w:endnote w:id="1"/>
  </w:endnotePr>
  <w:compat>
    <w:useFELayout/>
  </w:compat>
  <w:rsids>
    <w:rsidRoot w:val="00F14FF8"/>
    <w:rsid w:val="000022A2"/>
    <w:rsid w:val="00007090"/>
    <w:rsid w:val="0001081D"/>
    <w:rsid w:val="00012EF1"/>
    <w:rsid w:val="000146B7"/>
    <w:rsid w:val="00016975"/>
    <w:rsid w:val="00017568"/>
    <w:rsid w:val="000211BA"/>
    <w:rsid w:val="00025983"/>
    <w:rsid w:val="0003154F"/>
    <w:rsid w:val="0003159C"/>
    <w:rsid w:val="00034A33"/>
    <w:rsid w:val="000421E8"/>
    <w:rsid w:val="0004374B"/>
    <w:rsid w:val="00044A97"/>
    <w:rsid w:val="00045486"/>
    <w:rsid w:val="0005356A"/>
    <w:rsid w:val="000549E4"/>
    <w:rsid w:val="00060263"/>
    <w:rsid w:val="00060AA6"/>
    <w:rsid w:val="00061B91"/>
    <w:rsid w:val="0006347F"/>
    <w:rsid w:val="00063495"/>
    <w:rsid w:val="00063D15"/>
    <w:rsid w:val="000652F1"/>
    <w:rsid w:val="00071CE6"/>
    <w:rsid w:val="000721E8"/>
    <w:rsid w:val="00075A04"/>
    <w:rsid w:val="000774D8"/>
    <w:rsid w:val="0008022B"/>
    <w:rsid w:val="000874FD"/>
    <w:rsid w:val="00094BAF"/>
    <w:rsid w:val="00095745"/>
    <w:rsid w:val="000A1966"/>
    <w:rsid w:val="000A4AAB"/>
    <w:rsid w:val="000A636F"/>
    <w:rsid w:val="000A65CC"/>
    <w:rsid w:val="000B0453"/>
    <w:rsid w:val="000B378A"/>
    <w:rsid w:val="000B4218"/>
    <w:rsid w:val="000B769B"/>
    <w:rsid w:val="000C73E6"/>
    <w:rsid w:val="000D0EFF"/>
    <w:rsid w:val="000D5045"/>
    <w:rsid w:val="000E36DD"/>
    <w:rsid w:val="000E41A4"/>
    <w:rsid w:val="000E6CC9"/>
    <w:rsid w:val="000E700D"/>
    <w:rsid w:val="000E7549"/>
    <w:rsid w:val="000F24F8"/>
    <w:rsid w:val="000F76F0"/>
    <w:rsid w:val="000F799D"/>
    <w:rsid w:val="0010106A"/>
    <w:rsid w:val="00101F13"/>
    <w:rsid w:val="00102247"/>
    <w:rsid w:val="001043D2"/>
    <w:rsid w:val="001050D1"/>
    <w:rsid w:val="0010783D"/>
    <w:rsid w:val="00107B56"/>
    <w:rsid w:val="00116316"/>
    <w:rsid w:val="00116750"/>
    <w:rsid w:val="00122FA7"/>
    <w:rsid w:val="00123B7C"/>
    <w:rsid w:val="001260D2"/>
    <w:rsid w:val="00130BC0"/>
    <w:rsid w:val="001401BA"/>
    <w:rsid w:val="001445E5"/>
    <w:rsid w:val="00153775"/>
    <w:rsid w:val="00153D9F"/>
    <w:rsid w:val="0016045F"/>
    <w:rsid w:val="00162943"/>
    <w:rsid w:val="00162E0B"/>
    <w:rsid w:val="00162FA6"/>
    <w:rsid w:val="00166128"/>
    <w:rsid w:val="00167A58"/>
    <w:rsid w:val="00167DD4"/>
    <w:rsid w:val="00167ED9"/>
    <w:rsid w:val="00170819"/>
    <w:rsid w:val="00171108"/>
    <w:rsid w:val="001744C7"/>
    <w:rsid w:val="00174C9A"/>
    <w:rsid w:val="001806BF"/>
    <w:rsid w:val="00180B2D"/>
    <w:rsid w:val="00181753"/>
    <w:rsid w:val="00181FE4"/>
    <w:rsid w:val="00187521"/>
    <w:rsid w:val="00187CE6"/>
    <w:rsid w:val="00190E46"/>
    <w:rsid w:val="001915FA"/>
    <w:rsid w:val="001969A1"/>
    <w:rsid w:val="00196E0B"/>
    <w:rsid w:val="001971BD"/>
    <w:rsid w:val="001A1E20"/>
    <w:rsid w:val="001A23B2"/>
    <w:rsid w:val="001B323D"/>
    <w:rsid w:val="001B3CC0"/>
    <w:rsid w:val="001B7AC7"/>
    <w:rsid w:val="001C2E6C"/>
    <w:rsid w:val="001C45FE"/>
    <w:rsid w:val="001C4858"/>
    <w:rsid w:val="001C5653"/>
    <w:rsid w:val="001C6E79"/>
    <w:rsid w:val="001D13A9"/>
    <w:rsid w:val="001D1C35"/>
    <w:rsid w:val="001D216F"/>
    <w:rsid w:val="001D327D"/>
    <w:rsid w:val="001D751B"/>
    <w:rsid w:val="001E166A"/>
    <w:rsid w:val="001E2250"/>
    <w:rsid w:val="001E265C"/>
    <w:rsid w:val="001E53DD"/>
    <w:rsid w:val="001F121D"/>
    <w:rsid w:val="001F287F"/>
    <w:rsid w:val="001F718F"/>
    <w:rsid w:val="00203C4F"/>
    <w:rsid w:val="002047A8"/>
    <w:rsid w:val="0020520C"/>
    <w:rsid w:val="002055D9"/>
    <w:rsid w:val="0021710C"/>
    <w:rsid w:val="002206A5"/>
    <w:rsid w:val="002317F6"/>
    <w:rsid w:val="00235F72"/>
    <w:rsid w:val="00236AC0"/>
    <w:rsid w:val="00240A1A"/>
    <w:rsid w:val="00246140"/>
    <w:rsid w:val="002510E8"/>
    <w:rsid w:val="0026052C"/>
    <w:rsid w:val="00262F7C"/>
    <w:rsid w:val="0026552C"/>
    <w:rsid w:val="002752EF"/>
    <w:rsid w:val="00276F97"/>
    <w:rsid w:val="002819A7"/>
    <w:rsid w:val="00281FE1"/>
    <w:rsid w:val="00282780"/>
    <w:rsid w:val="002A284D"/>
    <w:rsid w:val="002A30FD"/>
    <w:rsid w:val="002B09E5"/>
    <w:rsid w:val="002B1922"/>
    <w:rsid w:val="002B1FE3"/>
    <w:rsid w:val="002B2662"/>
    <w:rsid w:val="002B4C01"/>
    <w:rsid w:val="002C6AD0"/>
    <w:rsid w:val="002D0864"/>
    <w:rsid w:val="002E08B5"/>
    <w:rsid w:val="002E4C2D"/>
    <w:rsid w:val="002E6F46"/>
    <w:rsid w:val="002F4577"/>
    <w:rsid w:val="002F5EC2"/>
    <w:rsid w:val="00300A22"/>
    <w:rsid w:val="00301DE3"/>
    <w:rsid w:val="00303DCD"/>
    <w:rsid w:val="00306FCE"/>
    <w:rsid w:val="00311978"/>
    <w:rsid w:val="00312302"/>
    <w:rsid w:val="00314471"/>
    <w:rsid w:val="00316F5A"/>
    <w:rsid w:val="00321545"/>
    <w:rsid w:val="00321A2C"/>
    <w:rsid w:val="00321B1D"/>
    <w:rsid w:val="003221D7"/>
    <w:rsid w:val="00324C63"/>
    <w:rsid w:val="0032745E"/>
    <w:rsid w:val="0033097E"/>
    <w:rsid w:val="003326FC"/>
    <w:rsid w:val="00333E7E"/>
    <w:rsid w:val="003447E3"/>
    <w:rsid w:val="00344F6D"/>
    <w:rsid w:val="00347137"/>
    <w:rsid w:val="003526E3"/>
    <w:rsid w:val="003529BF"/>
    <w:rsid w:val="00353436"/>
    <w:rsid w:val="00354DE2"/>
    <w:rsid w:val="00356DCC"/>
    <w:rsid w:val="003629AF"/>
    <w:rsid w:val="00364486"/>
    <w:rsid w:val="0036786F"/>
    <w:rsid w:val="0037096E"/>
    <w:rsid w:val="00372832"/>
    <w:rsid w:val="00380205"/>
    <w:rsid w:val="00382BB5"/>
    <w:rsid w:val="0038554E"/>
    <w:rsid w:val="0039042B"/>
    <w:rsid w:val="00390629"/>
    <w:rsid w:val="00391A33"/>
    <w:rsid w:val="00393F0E"/>
    <w:rsid w:val="00397374"/>
    <w:rsid w:val="003A1AE8"/>
    <w:rsid w:val="003A27F7"/>
    <w:rsid w:val="003A709C"/>
    <w:rsid w:val="003B0CFC"/>
    <w:rsid w:val="003B5DE5"/>
    <w:rsid w:val="003B7B9C"/>
    <w:rsid w:val="003C3149"/>
    <w:rsid w:val="003C4BFE"/>
    <w:rsid w:val="003D079D"/>
    <w:rsid w:val="003D0E32"/>
    <w:rsid w:val="003D240E"/>
    <w:rsid w:val="003D3B20"/>
    <w:rsid w:val="003E1CD7"/>
    <w:rsid w:val="003E2C73"/>
    <w:rsid w:val="003E34D5"/>
    <w:rsid w:val="003E3FDC"/>
    <w:rsid w:val="003F253E"/>
    <w:rsid w:val="003F602B"/>
    <w:rsid w:val="003F6675"/>
    <w:rsid w:val="00400242"/>
    <w:rsid w:val="00407C78"/>
    <w:rsid w:val="004125BE"/>
    <w:rsid w:val="004137A7"/>
    <w:rsid w:val="004139F0"/>
    <w:rsid w:val="00413CD1"/>
    <w:rsid w:val="00416855"/>
    <w:rsid w:val="004179F6"/>
    <w:rsid w:val="004226A2"/>
    <w:rsid w:val="00427F6D"/>
    <w:rsid w:val="00430055"/>
    <w:rsid w:val="0043074D"/>
    <w:rsid w:val="00434887"/>
    <w:rsid w:val="004355EA"/>
    <w:rsid w:val="004365B2"/>
    <w:rsid w:val="00441B90"/>
    <w:rsid w:val="00441F92"/>
    <w:rsid w:val="004476FA"/>
    <w:rsid w:val="00450289"/>
    <w:rsid w:val="00452BA2"/>
    <w:rsid w:val="00454873"/>
    <w:rsid w:val="00455058"/>
    <w:rsid w:val="004672F9"/>
    <w:rsid w:val="00472967"/>
    <w:rsid w:val="00473257"/>
    <w:rsid w:val="00475B12"/>
    <w:rsid w:val="00481B6A"/>
    <w:rsid w:val="0048220B"/>
    <w:rsid w:val="0048238B"/>
    <w:rsid w:val="00490AE2"/>
    <w:rsid w:val="00492866"/>
    <w:rsid w:val="00492994"/>
    <w:rsid w:val="00494E02"/>
    <w:rsid w:val="004965EE"/>
    <w:rsid w:val="004A2D20"/>
    <w:rsid w:val="004A7F38"/>
    <w:rsid w:val="004B1652"/>
    <w:rsid w:val="004B42C2"/>
    <w:rsid w:val="004B5469"/>
    <w:rsid w:val="004C0222"/>
    <w:rsid w:val="004C228A"/>
    <w:rsid w:val="004C238F"/>
    <w:rsid w:val="004C2C26"/>
    <w:rsid w:val="004C6298"/>
    <w:rsid w:val="004C6E84"/>
    <w:rsid w:val="004C7C91"/>
    <w:rsid w:val="004D16D6"/>
    <w:rsid w:val="004D55ED"/>
    <w:rsid w:val="004E7E16"/>
    <w:rsid w:val="004F0867"/>
    <w:rsid w:val="004F1240"/>
    <w:rsid w:val="004F45D8"/>
    <w:rsid w:val="00500AE4"/>
    <w:rsid w:val="00502CFB"/>
    <w:rsid w:val="005052A5"/>
    <w:rsid w:val="00510EE9"/>
    <w:rsid w:val="00511A19"/>
    <w:rsid w:val="00511E32"/>
    <w:rsid w:val="00512088"/>
    <w:rsid w:val="00512C39"/>
    <w:rsid w:val="00515209"/>
    <w:rsid w:val="00516D0A"/>
    <w:rsid w:val="00521A8E"/>
    <w:rsid w:val="005221C4"/>
    <w:rsid w:val="0052481C"/>
    <w:rsid w:val="00524CE8"/>
    <w:rsid w:val="0052778F"/>
    <w:rsid w:val="00534BD8"/>
    <w:rsid w:val="00534BDF"/>
    <w:rsid w:val="00535BE4"/>
    <w:rsid w:val="00544ED6"/>
    <w:rsid w:val="00555612"/>
    <w:rsid w:val="00560076"/>
    <w:rsid w:val="005600E4"/>
    <w:rsid w:val="005644D9"/>
    <w:rsid w:val="00564DC4"/>
    <w:rsid w:val="0056549E"/>
    <w:rsid w:val="0057025B"/>
    <w:rsid w:val="005728A6"/>
    <w:rsid w:val="00572D21"/>
    <w:rsid w:val="00574CA3"/>
    <w:rsid w:val="00575366"/>
    <w:rsid w:val="00582D6F"/>
    <w:rsid w:val="005834B4"/>
    <w:rsid w:val="005874A5"/>
    <w:rsid w:val="00590756"/>
    <w:rsid w:val="00592879"/>
    <w:rsid w:val="00593309"/>
    <w:rsid w:val="005937C9"/>
    <w:rsid w:val="00596F9A"/>
    <w:rsid w:val="005972FA"/>
    <w:rsid w:val="0059743B"/>
    <w:rsid w:val="005A2FD8"/>
    <w:rsid w:val="005A3C6A"/>
    <w:rsid w:val="005A4F84"/>
    <w:rsid w:val="005A580F"/>
    <w:rsid w:val="005A6755"/>
    <w:rsid w:val="005A787C"/>
    <w:rsid w:val="005A7FDA"/>
    <w:rsid w:val="005B00A8"/>
    <w:rsid w:val="005B10DD"/>
    <w:rsid w:val="005B535D"/>
    <w:rsid w:val="005B7CE1"/>
    <w:rsid w:val="005C21BB"/>
    <w:rsid w:val="005C3475"/>
    <w:rsid w:val="005C770E"/>
    <w:rsid w:val="005D007C"/>
    <w:rsid w:val="005D5FE8"/>
    <w:rsid w:val="005D6FF0"/>
    <w:rsid w:val="005E55B7"/>
    <w:rsid w:val="005E57A7"/>
    <w:rsid w:val="005F235F"/>
    <w:rsid w:val="005F5673"/>
    <w:rsid w:val="005F5F60"/>
    <w:rsid w:val="006015E5"/>
    <w:rsid w:val="00602783"/>
    <w:rsid w:val="00602971"/>
    <w:rsid w:val="00602EB4"/>
    <w:rsid w:val="00603339"/>
    <w:rsid w:val="00603F3A"/>
    <w:rsid w:val="00607413"/>
    <w:rsid w:val="006118E2"/>
    <w:rsid w:val="00613810"/>
    <w:rsid w:val="006138F9"/>
    <w:rsid w:val="00614B22"/>
    <w:rsid w:val="00614D74"/>
    <w:rsid w:val="006157A5"/>
    <w:rsid w:val="006161AE"/>
    <w:rsid w:val="00616DF1"/>
    <w:rsid w:val="00617890"/>
    <w:rsid w:val="0062069C"/>
    <w:rsid w:val="0062146D"/>
    <w:rsid w:val="00625CAD"/>
    <w:rsid w:val="006270BB"/>
    <w:rsid w:val="0063034A"/>
    <w:rsid w:val="00633BD3"/>
    <w:rsid w:val="0064150B"/>
    <w:rsid w:val="00641962"/>
    <w:rsid w:val="00643BA2"/>
    <w:rsid w:val="00645D84"/>
    <w:rsid w:val="006464DC"/>
    <w:rsid w:val="00646844"/>
    <w:rsid w:val="006520E9"/>
    <w:rsid w:val="00664AEC"/>
    <w:rsid w:val="00665819"/>
    <w:rsid w:val="00675778"/>
    <w:rsid w:val="0067675C"/>
    <w:rsid w:val="0068013B"/>
    <w:rsid w:val="00682710"/>
    <w:rsid w:val="00683CDD"/>
    <w:rsid w:val="00685C06"/>
    <w:rsid w:val="00693522"/>
    <w:rsid w:val="00694C52"/>
    <w:rsid w:val="0069666A"/>
    <w:rsid w:val="006A0A4A"/>
    <w:rsid w:val="006A4FCA"/>
    <w:rsid w:val="006A5DFB"/>
    <w:rsid w:val="006A74C1"/>
    <w:rsid w:val="006A7858"/>
    <w:rsid w:val="006B1192"/>
    <w:rsid w:val="006B5171"/>
    <w:rsid w:val="006B54D3"/>
    <w:rsid w:val="006C1A0C"/>
    <w:rsid w:val="006C3423"/>
    <w:rsid w:val="006C50D2"/>
    <w:rsid w:val="006C6367"/>
    <w:rsid w:val="006D0F26"/>
    <w:rsid w:val="006D2D03"/>
    <w:rsid w:val="006D5B3B"/>
    <w:rsid w:val="006E35CC"/>
    <w:rsid w:val="006E4047"/>
    <w:rsid w:val="006E6307"/>
    <w:rsid w:val="006F1C70"/>
    <w:rsid w:val="006F47F2"/>
    <w:rsid w:val="00703B05"/>
    <w:rsid w:val="007042D7"/>
    <w:rsid w:val="007051A7"/>
    <w:rsid w:val="007142A7"/>
    <w:rsid w:val="00720320"/>
    <w:rsid w:val="00721171"/>
    <w:rsid w:val="00722533"/>
    <w:rsid w:val="00722F4D"/>
    <w:rsid w:val="00724067"/>
    <w:rsid w:val="00725213"/>
    <w:rsid w:val="00725C7C"/>
    <w:rsid w:val="007264F0"/>
    <w:rsid w:val="0073165E"/>
    <w:rsid w:val="007323B6"/>
    <w:rsid w:val="007337D1"/>
    <w:rsid w:val="00735E1D"/>
    <w:rsid w:val="00736037"/>
    <w:rsid w:val="007426AC"/>
    <w:rsid w:val="007504EA"/>
    <w:rsid w:val="007536D3"/>
    <w:rsid w:val="00761A4C"/>
    <w:rsid w:val="00763B37"/>
    <w:rsid w:val="0076426A"/>
    <w:rsid w:val="00764B5F"/>
    <w:rsid w:val="00766C6F"/>
    <w:rsid w:val="00767248"/>
    <w:rsid w:val="007706B2"/>
    <w:rsid w:val="00770A54"/>
    <w:rsid w:val="00776398"/>
    <w:rsid w:val="00776E0E"/>
    <w:rsid w:val="0077704E"/>
    <w:rsid w:val="00784E56"/>
    <w:rsid w:val="00790207"/>
    <w:rsid w:val="00790BE5"/>
    <w:rsid w:val="007A603D"/>
    <w:rsid w:val="007A6148"/>
    <w:rsid w:val="007B3B73"/>
    <w:rsid w:val="007B4133"/>
    <w:rsid w:val="007B5586"/>
    <w:rsid w:val="007B6373"/>
    <w:rsid w:val="007C172F"/>
    <w:rsid w:val="007C2810"/>
    <w:rsid w:val="007C348B"/>
    <w:rsid w:val="007E1435"/>
    <w:rsid w:val="007E1FDB"/>
    <w:rsid w:val="007E2A55"/>
    <w:rsid w:val="007E2FA2"/>
    <w:rsid w:val="007E5A55"/>
    <w:rsid w:val="007E6418"/>
    <w:rsid w:val="007F1D96"/>
    <w:rsid w:val="007F2104"/>
    <w:rsid w:val="007F306C"/>
    <w:rsid w:val="00800F13"/>
    <w:rsid w:val="00801445"/>
    <w:rsid w:val="00804E4D"/>
    <w:rsid w:val="00814072"/>
    <w:rsid w:val="00822B24"/>
    <w:rsid w:val="00826908"/>
    <w:rsid w:val="00830889"/>
    <w:rsid w:val="00832153"/>
    <w:rsid w:val="00833E7C"/>
    <w:rsid w:val="00833FF2"/>
    <w:rsid w:val="00837E4A"/>
    <w:rsid w:val="00840FB3"/>
    <w:rsid w:val="00841177"/>
    <w:rsid w:val="00846FC2"/>
    <w:rsid w:val="00850967"/>
    <w:rsid w:val="00851663"/>
    <w:rsid w:val="0085415C"/>
    <w:rsid w:val="008546A7"/>
    <w:rsid w:val="00864230"/>
    <w:rsid w:val="00871BC8"/>
    <w:rsid w:val="00872551"/>
    <w:rsid w:val="0088084D"/>
    <w:rsid w:val="0088273A"/>
    <w:rsid w:val="00882C01"/>
    <w:rsid w:val="00884445"/>
    <w:rsid w:val="008848C8"/>
    <w:rsid w:val="00887815"/>
    <w:rsid w:val="008A1322"/>
    <w:rsid w:val="008A5018"/>
    <w:rsid w:val="008A6626"/>
    <w:rsid w:val="008A7D86"/>
    <w:rsid w:val="008B3FFD"/>
    <w:rsid w:val="008B40DB"/>
    <w:rsid w:val="008B4689"/>
    <w:rsid w:val="008C00C2"/>
    <w:rsid w:val="008C04D4"/>
    <w:rsid w:val="008C1082"/>
    <w:rsid w:val="008C1173"/>
    <w:rsid w:val="008C3A7C"/>
    <w:rsid w:val="008C730F"/>
    <w:rsid w:val="008C780E"/>
    <w:rsid w:val="008C7D80"/>
    <w:rsid w:val="008D0659"/>
    <w:rsid w:val="008D3CEF"/>
    <w:rsid w:val="008D5FCF"/>
    <w:rsid w:val="008D60ED"/>
    <w:rsid w:val="008E0769"/>
    <w:rsid w:val="008E2708"/>
    <w:rsid w:val="008F4ADE"/>
    <w:rsid w:val="008F6A95"/>
    <w:rsid w:val="008F6B26"/>
    <w:rsid w:val="00900AC2"/>
    <w:rsid w:val="0090258B"/>
    <w:rsid w:val="00904C4D"/>
    <w:rsid w:val="009059BB"/>
    <w:rsid w:val="00907A4C"/>
    <w:rsid w:val="00916F61"/>
    <w:rsid w:val="00923C3E"/>
    <w:rsid w:val="00923DFC"/>
    <w:rsid w:val="0092500A"/>
    <w:rsid w:val="009261D9"/>
    <w:rsid w:val="0092790B"/>
    <w:rsid w:val="009300E2"/>
    <w:rsid w:val="009345B5"/>
    <w:rsid w:val="00936379"/>
    <w:rsid w:val="00943110"/>
    <w:rsid w:val="00952834"/>
    <w:rsid w:val="00952EE5"/>
    <w:rsid w:val="00954937"/>
    <w:rsid w:val="00955488"/>
    <w:rsid w:val="0095567F"/>
    <w:rsid w:val="00956846"/>
    <w:rsid w:val="0096425A"/>
    <w:rsid w:val="00971BAD"/>
    <w:rsid w:val="00974243"/>
    <w:rsid w:val="00975BB9"/>
    <w:rsid w:val="0098278A"/>
    <w:rsid w:val="00982EF3"/>
    <w:rsid w:val="00983C32"/>
    <w:rsid w:val="00990665"/>
    <w:rsid w:val="00991A7D"/>
    <w:rsid w:val="009930E6"/>
    <w:rsid w:val="009937BB"/>
    <w:rsid w:val="00996B01"/>
    <w:rsid w:val="009A4873"/>
    <w:rsid w:val="009B02B5"/>
    <w:rsid w:val="009C1E61"/>
    <w:rsid w:val="009C2061"/>
    <w:rsid w:val="009C23F8"/>
    <w:rsid w:val="009D147C"/>
    <w:rsid w:val="009D182D"/>
    <w:rsid w:val="009D1CDA"/>
    <w:rsid w:val="009D4CF4"/>
    <w:rsid w:val="009E0105"/>
    <w:rsid w:val="009E1647"/>
    <w:rsid w:val="009E5972"/>
    <w:rsid w:val="009F102B"/>
    <w:rsid w:val="009F321A"/>
    <w:rsid w:val="009F7533"/>
    <w:rsid w:val="009F782F"/>
    <w:rsid w:val="009F7EE6"/>
    <w:rsid w:val="00A05325"/>
    <w:rsid w:val="00A11386"/>
    <w:rsid w:val="00A12E4B"/>
    <w:rsid w:val="00A16977"/>
    <w:rsid w:val="00A231FB"/>
    <w:rsid w:val="00A31259"/>
    <w:rsid w:val="00A32091"/>
    <w:rsid w:val="00A33C1E"/>
    <w:rsid w:val="00A34868"/>
    <w:rsid w:val="00A34C5E"/>
    <w:rsid w:val="00A34DC3"/>
    <w:rsid w:val="00A35612"/>
    <w:rsid w:val="00A357FC"/>
    <w:rsid w:val="00A411B2"/>
    <w:rsid w:val="00A46171"/>
    <w:rsid w:val="00A541C0"/>
    <w:rsid w:val="00A55106"/>
    <w:rsid w:val="00A556BC"/>
    <w:rsid w:val="00A559AC"/>
    <w:rsid w:val="00A62FBC"/>
    <w:rsid w:val="00A634D6"/>
    <w:rsid w:val="00A638CC"/>
    <w:rsid w:val="00A659CA"/>
    <w:rsid w:val="00A772B0"/>
    <w:rsid w:val="00A80338"/>
    <w:rsid w:val="00A804EE"/>
    <w:rsid w:val="00A8574C"/>
    <w:rsid w:val="00A905E1"/>
    <w:rsid w:val="00A91BCD"/>
    <w:rsid w:val="00A91FA5"/>
    <w:rsid w:val="00A92583"/>
    <w:rsid w:val="00A9403F"/>
    <w:rsid w:val="00A9775E"/>
    <w:rsid w:val="00A97B41"/>
    <w:rsid w:val="00AA560C"/>
    <w:rsid w:val="00AA5AFE"/>
    <w:rsid w:val="00AB1858"/>
    <w:rsid w:val="00AB4240"/>
    <w:rsid w:val="00AB5760"/>
    <w:rsid w:val="00AB6660"/>
    <w:rsid w:val="00AD2D08"/>
    <w:rsid w:val="00AD36F4"/>
    <w:rsid w:val="00AD4291"/>
    <w:rsid w:val="00AD72B3"/>
    <w:rsid w:val="00AE3659"/>
    <w:rsid w:val="00AE4EEC"/>
    <w:rsid w:val="00AE6767"/>
    <w:rsid w:val="00AE7539"/>
    <w:rsid w:val="00AE7A29"/>
    <w:rsid w:val="00AF13C3"/>
    <w:rsid w:val="00AF1F25"/>
    <w:rsid w:val="00AF300E"/>
    <w:rsid w:val="00AF3BFA"/>
    <w:rsid w:val="00B00CF8"/>
    <w:rsid w:val="00B024D4"/>
    <w:rsid w:val="00B0333D"/>
    <w:rsid w:val="00B06961"/>
    <w:rsid w:val="00B1561C"/>
    <w:rsid w:val="00B22AD4"/>
    <w:rsid w:val="00B22D1B"/>
    <w:rsid w:val="00B241E5"/>
    <w:rsid w:val="00B327D0"/>
    <w:rsid w:val="00B34BAB"/>
    <w:rsid w:val="00B370C6"/>
    <w:rsid w:val="00B43A80"/>
    <w:rsid w:val="00B46386"/>
    <w:rsid w:val="00B51936"/>
    <w:rsid w:val="00B5287F"/>
    <w:rsid w:val="00B53010"/>
    <w:rsid w:val="00B530ED"/>
    <w:rsid w:val="00B5432E"/>
    <w:rsid w:val="00B56507"/>
    <w:rsid w:val="00B569F4"/>
    <w:rsid w:val="00B57AB0"/>
    <w:rsid w:val="00B606F6"/>
    <w:rsid w:val="00B6149F"/>
    <w:rsid w:val="00B614D2"/>
    <w:rsid w:val="00B61D3E"/>
    <w:rsid w:val="00B64DD5"/>
    <w:rsid w:val="00B66239"/>
    <w:rsid w:val="00B70F6B"/>
    <w:rsid w:val="00B729A2"/>
    <w:rsid w:val="00B762D7"/>
    <w:rsid w:val="00B7743D"/>
    <w:rsid w:val="00B8255F"/>
    <w:rsid w:val="00B82712"/>
    <w:rsid w:val="00B83601"/>
    <w:rsid w:val="00B85BF8"/>
    <w:rsid w:val="00B86E60"/>
    <w:rsid w:val="00B91B21"/>
    <w:rsid w:val="00B9497D"/>
    <w:rsid w:val="00B97F9A"/>
    <w:rsid w:val="00BA0AEF"/>
    <w:rsid w:val="00BA20BB"/>
    <w:rsid w:val="00BA3524"/>
    <w:rsid w:val="00BA3D16"/>
    <w:rsid w:val="00BA4AE9"/>
    <w:rsid w:val="00BA51C7"/>
    <w:rsid w:val="00BB3EF0"/>
    <w:rsid w:val="00BB729C"/>
    <w:rsid w:val="00BC0E79"/>
    <w:rsid w:val="00BC3573"/>
    <w:rsid w:val="00BC5A0D"/>
    <w:rsid w:val="00BE0DB7"/>
    <w:rsid w:val="00BE77D1"/>
    <w:rsid w:val="00BF3FB2"/>
    <w:rsid w:val="00BF65C7"/>
    <w:rsid w:val="00C077A3"/>
    <w:rsid w:val="00C10936"/>
    <w:rsid w:val="00C113F5"/>
    <w:rsid w:val="00C144B3"/>
    <w:rsid w:val="00C16038"/>
    <w:rsid w:val="00C1663A"/>
    <w:rsid w:val="00C17FC7"/>
    <w:rsid w:val="00C23325"/>
    <w:rsid w:val="00C23405"/>
    <w:rsid w:val="00C24E25"/>
    <w:rsid w:val="00C2726A"/>
    <w:rsid w:val="00C300C0"/>
    <w:rsid w:val="00C3381B"/>
    <w:rsid w:val="00C34377"/>
    <w:rsid w:val="00C37486"/>
    <w:rsid w:val="00C40287"/>
    <w:rsid w:val="00C46EF6"/>
    <w:rsid w:val="00C501C6"/>
    <w:rsid w:val="00C50CD9"/>
    <w:rsid w:val="00C52FAB"/>
    <w:rsid w:val="00C53B8C"/>
    <w:rsid w:val="00C55E26"/>
    <w:rsid w:val="00C56F5F"/>
    <w:rsid w:val="00C62437"/>
    <w:rsid w:val="00C62B1B"/>
    <w:rsid w:val="00C64523"/>
    <w:rsid w:val="00C6454F"/>
    <w:rsid w:val="00C70642"/>
    <w:rsid w:val="00C732B1"/>
    <w:rsid w:val="00C7649A"/>
    <w:rsid w:val="00C931E4"/>
    <w:rsid w:val="00C944AF"/>
    <w:rsid w:val="00C96A66"/>
    <w:rsid w:val="00CA27DD"/>
    <w:rsid w:val="00CA3156"/>
    <w:rsid w:val="00CA4CC6"/>
    <w:rsid w:val="00CC256F"/>
    <w:rsid w:val="00CC267A"/>
    <w:rsid w:val="00CC6DB4"/>
    <w:rsid w:val="00CC74ED"/>
    <w:rsid w:val="00CC7B15"/>
    <w:rsid w:val="00CD545E"/>
    <w:rsid w:val="00CE1A7C"/>
    <w:rsid w:val="00CE22BB"/>
    <w:rsid w:val="00CE4B88"/>
    <w:rsid w:val="00CF4D79"/>
    <w:rsid w:val="00CF711C"/>
    <w:rsid w:val="00CF7D78"/>
    <w:rsid w:val="00D002AF"/>
    <w:rsid w:val="00D00B89"/>
    <w:rsid w:val="00D031D2"/>
    <w:rsid w:val="00D03395"/>
    <w:rsid w:val="00D03CA3"/>
    <w:rsid w:val="00D07AF8"/>
    <w:rsid w:val="00D10692"/>
    <w:rsid w:val="00D1108F"/>
    <w:rsid w:val="00D12048"/>
    <w:rsid w:val="00D1303E"/>
    <w:rsid w:val="00D15A96"/>
    <w:rsid w:val="00D15EE9"/>
    <w:rsid w:val="00D204C2"/>
    <w:rsid w:val="00D213F5"/>
    <w:rsid w:val="00D22041"/>
    <w:rsid w:val="00D30A85"/>
    <w:rsid w:val="00D33962"/>
    <w:rsid w:val="00D35C23"/>
    <w:rsid w:val="00D36077"/>
    <w:rsid w:val="00D37E13"/>
    <w:rsid w:val="00D426CF"/>
    <w:rsid w:val="00D44E30"/>
    <w:rsid w:val="00D45B33"/>
    <w:rsid w:val="00D46BD8"/>
    <w:rsid w:val="00D51C9A"/>
    <w:rsid w:val="00D53372"/>
    <w:rsid w:val="00D55C8E"/>
    <w:rsid w:val="00D56144"/>
    <w:rsid w:val="00D75ED7"/>
    <w:rsid w:val="00D76A76"/>
    <w:rsid w:val="00D77217"/>
    <w:rsid w:val="00D81AAD"/>
    <w:rsid w:val="00D81C33"/>
    <w:rsid w:val="00D8251B"/>
    <w:rsid w:val="00D84A32"/>
    <w:rsid w:val="00D85981"/>
    <w:rsid w:val="00D86FD7"/>
    <w:rsid w:val="00D96A4B"/>
    <w:rsid w:val="00D96FB6"/>
    <w:rsid w:val="00DA0D37"/>
    <w:rsid w:val="00DA4CCF"/>
    <w:rsid w:val="00DA5974"/>
    <w:rsid w:val="00DB2158"/>
    <w:rsid w:val="00DB4498"/>
    <w:rsid w:val="00DB70B7"/>
    <w:rsid w:val="00DB7959"/>
    <w:rsid w:val="00DC4C52"/>
    <w:rsid w:val="00DC5370"/>
    <w:rsid w:val="00DD204B"/>
    <w:rsid w:val="00DD62F6"/>
    <w:rsid w:val="00DD630D"/>
    <w:rsid w:val="00DE33FF"/>
    <w:rsid w:val="00DE66B0"/>
    <w:rsid w:val="00DE6F2C"/>
    <w:rsid w:val="00DF1FE1"/>
    <w:rsid w:val="00DF2EE9"/>
    <w:rsid w:val="00E03672"/>
    <w:rsid w:val="00E03ACE"/>
    <w:rsid w:val="00E1095E"/>
    <w:rsid w:val="00E132CD"/>
    <w:rsid w:val="00E14C4C"/>
    <w:rsid w:val="00E17853"/>
    <w:rsid w:val="00E203B0"/>
    <w:rsid w:val="00E23FEE"/>
    <w:rsid w:val="00E316A5"/>
    <w:rsid w:val="00E32C36"/>
    <w:rsid w:val="00E34886"/>
    <w:rsid w:val="00E4018F"/>
    <w:rsid w:val="00E509AD"/>
    <w:rsid w:val="00E62039"/>
    <w:rsid w:val="00E6405A"/>
    <w:rsid w:val="00E71E0E"/>
    <w:rsid w:val="00E7746E"/>
    <w:rsid w:val="00E81559"/>
    <w:rsid w:val="00E82B95"/>
    <w:rsid w:val="00E82CBD"/>
    <w:rsid w:val="00E843F9"/>
    <w:rsid w:val="00E92FFF"/>
    <w:rsid w:val="00E945EE"/>
    <w:rsid w:val="00E94CD5"/>
    <w:rsid w:val="00E96F95"/>
    <w:rsid w:val="00EA21BD"/>
    <w:rsid w:val="00EA5975"/>
    <w:rsid w:val="00EA6BB1"/>
    <w:rsid w:val="00EB5622"/>
    <w:rsid w:val="00EB5C09"/>
    <w:rsid w:val="00EC4249"/>
    <w:rsid w:val="00EC464F"/>
    <w:rsid w:val="00ED0677"/>
    <w:rsid w:val="00ED1B9B"/>
    <w:rsid w:val="00ED402B"/>
    <w:rsid w:val="00ED50DA"/>
    <w:rsid w:val="00ED53B8"/>
    <w:rsid w:val="00ED7183"/>
    <w:rsid w:val="00EE0976"/>
    <w:rsid w:val="00EE2375"/>
    <w:rsid w:val="00EE601E"/>
    <w:rsid w:val="00EF3362"/>
    <w:rsid w:val="00EF608F"/>
    <w:rsid w:val="00F01EEC"/>
    <w:rsid w:val="00F029DE"/>
    <w:rsid w:val="00F05B00"/>
    <w:rsid w:val="00F0793D"/>
    <w:rsid w:val="00F10FFA"/>
    <w:rsid w:val="00F11344"/>
    <w:rsid w:val="00F14FF8"/>
    <w:rsid w:val="00F16B0C"/>
    <w:rsid w:val="00F2639D"/>
    <w:rsid w:val="00F30074"/>
    <w:rsid w:val="00F3042B"/>
    <w:rsid w:val="00F40CDD"/>
    <w:rsid w:val="00F41D5C"/>
    <w:rsid w:val="00F46A14"/>
    <w:rsid w:val="00F56CFF"/>
    <w:rsid w:val="00F57A44"/>
    <w:rsid w:val="00F57E6B"/>
    <w:rsid w:val="00F620C9"/>
    <w:rsid w:val="00F62A5A"/>
    <w:rsid w:val="00F701C3"/>
    <w:rsid w:val="00F71802"/>
    <w:rsid w:val="00F72B18"/>
    <w:rsid w:val="00F74404"/>
    <w:rsid w:val="00F749CA"/>
    <w:rsid w:val="00F82DAD"/>
    <w:rsid w:val="00F85B94"/>
    <w:rsid w:val="00F90779"/>
    <w:rsid w:val="00F937E5"/>
    <w:rsid w:val="00FA0707"/>
    <w:rsid w:val="00FA0C17"/>
    <w:rsid w:val="00FA36F2"/>
    <w:rsid w:val="00FA60BC"/>
    <w:rsid w:val="00FA61CB"/>
    <w:rsid w:val="00FB3E4B"/>
    <w:rsid w:val="00FC4374"/>
    <w:rsid w:val="00FC6D3F"/>
    <w:rsid w:val="00FD01CE"/>
    <w:rsid w:val="00FD1DD0"/>
    <w:rsid w:val="00FD3375"/>
    <w:rsid w:val="00FD54B3"/>
    <w:rsid w:val="00FD75F2"/>
    <w:rsid w:val="00FE1489"/>
    <w:rsid w:val="00FE3433"/>
    <w:rsid w:val="00FE6BD6"/>
    <w:rsid w:val="00FF2195"/>
    <w:rsid w:val="00FF32A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qFormat="1"/>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20" w:unhideWhenUsed="0" w:qFormat="1"/>
    <w:lsdException w:name="Normal (Web)" w:uiPriority="0" w:qFormat="1"/>
    <w:lsdException w:name="HTML Keyboard" w:uiPriority="0" w:qFormat="1"/>
    <w:lsdException w:name="HTML Preformatted"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93522"/>
    <w:pPr>
      <w:jc w:val="both"/>
    </w:pPr>
    <w:rPr>
      <w:shd w:val="clear" w:color="auto" w:fill="FFFF00"/>
    </w:rPr>
  </w:style>
  <w:style w:type="paragraph" w:styleId="1">
    <w:name w:val="heading 1"/>
    <w:basedOn w:val="a0"/>
    <w:next w:val="a0"/>
    <w:link w:val="10"/>
    <w:uiPriority w:val="9"/>
    <w:qFormat/>
    <w:rsid w:val="00693522"/>
    <w:pPr>
      <w:keepNext/>
      <w:numPr>
        <w:numId w:val="5"/>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semiHidden/>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semiHidden/>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qFormat/>
    <w:rsid w:val="00693522"/>
    <w:rPr>
      <w:rFonts w:ascii="Arial" w:hAnsi="Arial" w:cs="Arial"/>
      <w:b/>
      <w:bCs/>
      <w:kern w:val="32"/>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Название Знак"/>
    <w:basedOn w:val="a1"/>
    <w:link w:val="a4"/>
    <w:uiPriority w:val="10"/>
    <w:qFormat/>
    <w:rsid w:val="00693522"/>
    <w:rPr>
      <w:b/>
      <w:smallCaps/>
      <w:sz w:val="32"/>
    </w:rPr>
  </w:style>
  <w:style w:type="paragraph" w:styleId="a6">
    <w:name w:val="No Spacing"/>
    <w:uiPriority w:val="1"/>
    <w:qFormat/>
    <w:rsid w:val="00693522"/>
  </w:style>
  <w:style w:type="paragraph" w:styleId="a7">
    <w:name w:val="List Paragraph"/>
    <w:aliases w:val="Bullet List,FooterText,numbered"/>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uiPriority w:val="9"/>
    <w:semiHidden/>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uiPriority w:val="9"/>
    <w:semiHidden/>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uiPriority w:val="9"/>
    <w:semiHidden/>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qFormat/>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qFormat/>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semiHidden/>
    <w:unhideWhenUsed/>
    <w:rsid w:val="00F14FF8"/>
    <w:rPr>
      <w:rFonts w:ascii="Tahoma" w:hAnsi="Tahoma" w:cs="Tahoma"/>
      <w:sz w:val="16"/>
      <w:szCs w:val="16"/>
    </w:rPr>
  </w:style>
  <w:style w:type="character" w:customStyle="1" w:styleId="ae">
    <w:name w:val="Текст выноски Знак"/>
    <w:basedOn w:val="a1"/>
    <w:link w:val="ad"/>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qFormat/>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autoRedefine/>
    <w:uiPriority w:val="39"/>
    <w:unhideWhenUsed/>
    <w:qFormat/>
    <w:rsid w:val="00721171"/>
    <w:pPr>
      <w:spacing w:after="100"/>
    </w:pPr>
  </w:style>
  <w:style w:type="paragraph" w:styleId="31">
    <w:name w:val="toc 3"/>
    <w:basedOn w:val="a0"/>
    <w:next w:val="a0"/>
    <w:autoRedefine/>
    <w:uiPriority w:val="39"/>
    <w:unhideWhenUsed/>
    <w:qFormat/>
    <w:rsid w:val="00721171"/>
    <w:pPr>
      <w:spacing w:after="100"/>
      <w:ind w:left="480"/>
    </w:pPr>
  </w:style>
  <w:style w:type="paragraph" w:styleId="22">
    <w:name w:val="toc 2"/>
    <w:basedOn w:val="a0"/>
    <w:next w:val="a0"/>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6">
    <w:name w:val="Сетка таблицы1"/>
    <w:basedOn w:val="a2"/>
    <w:next w:val="af0"/>
    <w:uiPriority w:val="59"/>
    <w:rsid w:val="004125B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
    <w:name w:val="Нет списка1"/>
    <w:next w:val="a3"/>
    <w:uiPriority w:val="99"/>
    <w:semiHidden/>
    <w:unhideWhenUsed/>
    <w:rsid w:val="00B762D7"/>
  </w:style>
  <w:style w:type="character" w:customStyle="1" w:styleId="WW8Num1z0">
    <w:name w:val="WW8Num1z0"/>
    <w:qFormat/>
    <w:rsid w:val="00B762D7"/>
    <w:rPr>
      <w:b w:val="0"/>
      <w:i w:val="0"/>
      <w:sz w:val="24"/>
      <w:szCs w:val="24"/>
    </w:rPr>
  </w:style>
  <w:style w:type="character" w:customStyle="1" w:styleId="WW8Num1z1">
    <w:name w:val="WW8Num1z1"/>
    <w:qFormat/>
    <w:rsid w:val="00B762D7"/>
  </w:style>
  <w:style w:type="character" w:customStyle="1" w:styleId="WW8Num1z2">
    <w:name w:val="WW8Num1z2"/>
    <w:qFormat/>
    <w:rsid w:val="00B762D7"/>
  </w:style>
  <w:style w:type="character" w:customStyle="1" w:styleId="WW8Num1z3">
    <w:name w:val="WW8Num1z3"/>
    <w:qFormat/>
    <w:rsid w:val="00B762D7"/>
  </w:style>
  <w:style w:type="character" w:customStyle="1" w:styleId="WW8Num1z4">
    <w:name w:val="WW8Num1z4"/>
    <w:qFormat/>
    <w:rsid w:val="00B762D7"/>
  </w:style>
  <w:style w:type="character" w:customStyle="1" w:styleId="WW8Num1z5">
    <w:name w:val="WW8Num1z5"/>
    <w:qFormat/>
    <w:rsid w:val="00B762D7"/>
  </w:style>
  <w:style w:type="character" w:customStyle="1" w:styleId="WW8Num1z6">
    <w:name w:val="WW8Num1z6"/>
    <w:qFormat/>
    <w:rsid w:val="00B762D7"/>
  </w:style>
  <w:style w:type="character" w:customStyle="1" w:styleId="WW8Num1z7">
    <w:name w:val="WW8Num1z7"/>
    <w:qFormat/>
    <w:rsid w:val="00B762D7"/>
  </w:style>
  <w:style w:type="character" w:customStyle="1" w:styleId="WW8Num1z8">
    <w:name w:val="WW8Num1z8"/>
    <w:qFormat/>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8">
    <w:name w:val="Основной шрифт абзаца1"/>
    <w:rsid w:val="00B762D7"/>
  </w:style>
  <w:style w:type="character" w:customStyle="1" w:styleId="ListLabel1">
    <w:name w:val="ListLabel 1"/>
    <w:qFormat/>
    <w:rsid w:val="00B762D7"/>
    <w:rPr>
      <w:b w:val="0"/>
      <w:i w:val="0"/>
      <w:sz w:val="24"/>
      <w:szCs w:val="24"/>
    </w:rPr>
  </w:style>
  <w:style w:type="character" w:customStyle="1" w:styleId="ListLabel2">
    <w:name w:val="ListLabel 2"/>
    <w:qFormat/>
    <w:rsid w:val="00B762D7"/>
    <w:rPr>
      <w:b w:val="0"/>
      <w:i w:val="0"/>
      <w:sz w:val="28"/>
      <w:szCs w:val="26"/>
    </w:rPr>
  </w:style>
  <w:style w:type="character" w:customStyle="1" w:styleId="ListLabel3">
    <w:name w:val="ListLabel 3"/>
    <w:qFormat/>
    <w:rsid w:val="00B762D7"/>
    <w:rPr>
      <w:b w:val="0"/>
      <w:i w:val="0"/>
      <w:sz w:val="24"/>
      <w:szCs w:val="24"/>
    </w:rPr>
  </w:style>
  <w:style w:type="character" w:customStyle="1" w:styleId="ListLabel4">
    <w:name w:val="ListLabel 4"/>
    <w:qFormat/>
    <w:rsid w:val="00B762D7"/>
    <w:rPr>
      <w:b w:val="0"/>
      <w:i w:val="0"/>
      <w:sz w:val="28"/>
      <w:szCs w:val="26"/>
    </w:rPr>
  </w:style>
  <w:style w:type="character" w:customStyle="1" w:styleId="ListLabel5">
    <w:name w:val="ListLabel 5"/>
    <w:qFormat/>
    <w:rsid w:val="00B762D7"/>
    <w:rPr>
      <w:b w:val="0"/>
      <w:i w:val="0"/>
      <w:sz w:val="24"/>
      <w:szCs w:val="24"/>
    </w:rPr>
  </w:style>
  <w:style w:type="character" w:customStyle="1" w:styleId="ListLabel6">
    <w:name w:val="ListLabel 6"/>
    <w:qFormat/>
    <w:rsid w:val="00B762D7"/>
    <w:rPr>
      <w:b w:val="0"/>
      <w:i w:val="0"/>
      <w:sz w:val="24"/>
      <w:szCs w:val="24"/>
    </w:rPr>
  </w:style>
  <w:style w:type="character" w:customStyle="1" w:styleId="ListLabel7">
    <w:name w:val="ListLabel 7"/>
    <w:qFormat/>
    <w:rsid w:val="00B762D7"/>
    <w:rPr>
      <w:b w:val="0"/>
      <w:i w:val="0"/>
      <w:sz w:val="24"/>
      <w:szCs w:val="24"/>
    </w:rPr>
  </w:style>
  <w:style w:type="character" w:customStyle="1" w:styleId="ListLabel8">
    <w:name w:val="ListLabel 8"/>
    <w:qFormat/>
    <w:rsid w:val="00B762D7"/>
    <w:rPr>
      <w:b w:val="0"/>
      <w:i w:val="0"/>
      <w:sz w:val="24"/>
      <w:szCs w:val="24"/>
    </w:rPr>
  </w:style>
  <w:style w:type="character" w:customStyle="1" w:styleId="ListLabel9">
    <w:name w:val="ListLabel 9"/>
    <w:qFormat/>
    <w:rsid w:val="00B762D7"/>
    <w:rPr>
      <w:b w:val="0"/>
      <w:i w:val="0"/>
      <w:sz w:val="24"/>
      <w:szCs w:val="24"/>
    </w:rPr>
  </w:style>
  <w:style w:type="character" w:customStyle="1" w:styleId="ListLabel10">
    <w:name w:val="ListLabel 10"/>
    <w:qFormat/>
    <w:rsid w:val="00B762D7"/>
    <w:rPr>
      <w:b w:val="0"/>
      <w:i w:val="0"/>
      <w:sz w:val="24"/>
      <w:szCs w:val="24"/>
    </w:rPr>
  </w:style>
  <w:style w:type="character" w:customStyle="1" w:styleId="ListLabel11">
    <w:name w:val="ListLabel 11"/>
    <w:qFormat/>
    <w:rsid w:val="00B762D7"/>
    <w:rPr>
      <w:b w:val="0"/>
      <w:i w:val="0"/>
      <w:sz w:val="24"/>
      <w:szCs w:val="24"/>
    </w:rPr>
  </w:style>
  <w:style w:type="character" w:customStyle="1" w:styleId="ListLabel12">
    <w:name w:val="ListLabel 12"/>
    <w:qFormat/>
    <w:rsid w:val="00B762D7"/>
    <w:rPr>
      <w:b w:val="0"/>
      <w:i w:val="0"/>
      <w:sz w:val="24"/>
      <w:szCs w:val="24"/>
    </w:rPr>
  </w:style>
  <w:style w:type="character" w:customStyle="1" w:styleId="ListLabel13">
    <w:name w:val="ListLabel 13"/>
    <w:qFormat/>
    <w:rsid w:val="00B762D7"/>
    <w:rPr>
      <w:b w:val="0"/>
      <w:i w:val="0"/>
      <w:sz w:val="24"/>
      <w:szCs w:val="24"/>
    </w:rPr>
  </w:style>
  <w:style w:type="character" w:customStyle="1" w:styleId="ListLabel14">
    <w:name w:val="ListLabel 14"/>
    <w:qFormat/>
    <w:rsid w:val="00B762D7"/>
    <w:rPr>
      <w:b w:val="0"/>
      <w:i w:val="0"/>
      <w:sz w:val="24"/>
      <w:szCs w:val="24"/>
    </w:rPr>
  </w:style>
  <w:style w:type="character" w:customStyle="1" w:styleId="ListLabel15">
    <w:name w:val="ListLabel 15"/>
    <w:qFormat/>
    <w:rsid w:val="00B762D7"/>
    <w:rPr>
      <w:b w:val="0"/>
      <w:i w:val="0"/>
      <w:sz w:val="24"/>
      <w:szCs w:val="24"/>
    </w:rPr>
  </w:style>
  <w:style w:type="character" w:customStyle="1" w:styleId="ListLabel16">
    <w:name w:val="ListLabel 16"/>
    <w:qFormat/>
    <w:rsid w:val="00B762D7"/>
    <w:rPr>
      <w:b w:val="0"/>
      <w:i w:val="0"/>
      <w:sz w:val="24"/>
      <w:szCs w:val="24"/>
    </w:rPr>
  </w:style>
  <w:style w:type="character" w:customStyle="1" w:styleId="ListLabel17">
    <w:name w:val="ListLabel 17"/>
    <w:qFormat/>
    <w:rsid w:val="00B762D7"/>
    <w:rPr>
      <w:b w:val="0"/>
      <w:i w:val="0"/>
      <w:sz w:val="24"/>
      <w:szCs w:val="24"/>
    </w:rPr>
  </w:style>
  <w:style w:type="character" w:customStyle="1" w:styleId="ListLabel18">
    <w:name w:val="ListLabel 18"/>
    <w:qFormat/>
    <w:rsid w:val="00B762D7"/>
    <w:rPr>
      <w:b w:val="0"/>
      <w:i w:val="0"/>
      <w:sz w:val="24"/>
      <w:szCs w:val="24"/>
    </w:rPr>
  </w:style>
  <w:style w:type="character" w:customStyle="1" w:styleId="ListLabel19">
    <w:name w:val="ListLabel 19"/>
    <w:qFormat/>
    <w:rsid w:val="00B762D7"/>
    <w:rPr>
      <w:b w:val="0"/>
      <w:i w:val="0"/>
      <w:sz w:val="24"/>
      <w:szCs w:val="24"/>
    </w:rPr>
  </w:style>
  <w:style w:type="paragraph" w:customStyle="1" w:styleId="23">
    <w:name w:val="Заголовок2"/>
    <w:basedOn w:val="a0"/>
    <w:next w:val="af7"/>
    <w:qFormat/>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7">
    <w:name w:val="Body Text"/>
    <w:basedOn w:val="a0"/>
    <w:link w:val="af8"/>
    <w:rsid w:val="00B762D7"/>
    <w:pPr>
      <w:suppressAutoHyphens/>
      <w:spacing w:after="140" w:line="276" w:lineRule="auto"/>
      <w:jc w:val="left"/>
    </w:pPr>
    <w:rPr>
      <w:rFonts w:eastAsia="Times New Roman"/>
      <w:kern w:val="1"/>
      <w:shd w:val="clear" w:color="auto" w:fill="auto"/>
      <w:lang w:eastAsia="en-US"/>
    </w:rPr>
  </w:style>
  <w:style w:type="character" w:customStyle="1" w:styleId="af8">
    <w:name w:val="Основной текст Знак"/>
    <w:basedOn w:val="a1"/>
    <w:link w:val="af7"/>
    <w:rsid w:val="00B762D7"/>
    <w:rPr>
      <w:rFonts w:eastAsia="Times New Roman"/>
      <w:kern w:val="1"/>
      <w:lang w:eastAsia="en-US"/>
    </w:rPr>
  </w:style>
  <w:style w:type="paragraph" w:styleId="af9">
    <w:name w:val="List"/>
    <w:basedOn w:val="af7"/>
    <w:rsid w:val="00B762D7"/>
    <w:rPr>
      <w:rFonts w:cs="Mangal"/>
    </w:rPr>
  </w:style>
  <w:style w:type="paragraph" w:customStyle="1" w:styleId="19">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a">
    <w:name w:val="Без интервала1"/>
    <w:qFormat/>
    <w:rsid w:val="00B762D7"/>
    <w:pPr>
      <w:suppressAutoHyphens/>
      <w:jc w:val="left"/>
    </w:pPr>
    <w:rPr>
      <w:rFonts w:eastAsia="Times New Roman"/>
      <w:spacing w:val="-49"/>
      <w:kern w:val="1"/>
      <w:lang w:eastAsia="en-US"/>
    </w:rPr>
  </w:style>
  <w:style w:type="paragraph" w:customStyle="1" w:styleId="1b">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a">
    <w:name w:val="Содержимое таблицы"/>
    <w:basedOn w:val="a0"/>
    <w:qFormat/>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b">
    <w:name w:val="Заголовок таблицы"/>
    <w:basedOn w:val="afa"/>
    <w:qFormat/>
    <w:rsid w:val="00B762D7"/>
    <w:pPr>
      <w:jc w:val="center"/>
    </w:pPr>
    <w:rPr>
      <w:b/>
      <w:bCs/>
    </w:rPr>
  </w:style>
  <w:style w:type="paragraph" w:styleId="afc">
    <w:name w:val="footnote text"/>
    <w:basedOn w:val="a0"/>
    <w:link w:val="afd"/>
    <w:uiPriority w:val="99"/>
    <w:semiHidden/>
    <w:unhideWhenUsed/>
    <w:rsid w:val="002752EF"/>
    <w:rPr>
      <w:sz w:val="20"/>
      <w:szCs w:val="20"/>
    </w:rPr>
  </w:style>
  <w:style w:type="character" w:customStyle="1" w:styleId="afd">
    <w:name w:val="Текст сноски Знак"/>
    <w:basedOn w:val="a1"/>
    <w:link w:val="afc"/>
    <w:uiPriority w:val="99"/>
    <w:semiHidden/>
    <w:rsid w:val="002752EF"/>
    <w:rPr>
      <w:sz w:val="20"/>
      <w:szCs w:val="20"/>
    </w:rPr>
  </w:style>
  <w:style w:type="character" w:styleId="afe">
    <w:name w:val="footnote reference"/>
    <w:basedOn w:val="a1"/>
    <w:uiPriority w:val="99"/>
    <w:semiHidden/>
    <w:unhideWhenUsed/>
    <w:rsid w:val="002752EF"/>
    <w:rPr>
      <w:vertAlign w:val="superscript"/>
    </w:rPr>
  </w:style>
  <w:style w:type="numbering" w:customStyle="1" w:styleId="24">
    <w:name w:val="Нет списка2"/>
    <w:next w:val="a3"/>
    <w:uiPriority w:val="99"/>
    <w:semiHidden/>
    <w:unhideWhenUsed/>
    <w:rsid w:val="00900AC2"/>
  </w:style>
  <w:style w:type="paragraph" w:customStyle="1" w:styleId="110">
    <w:name w:val="Заголовок 11"/>
    <w:basedOn w:val="a0"/>
    <w:qFormat/>
    <w:rsid w:val="00900AC2"/>
    <w:pPr>
      <w:keepNext/>
      <w:widowControl w:val="0"/>
      <w:tabs>
        <w:tab w:val="left" w:pos="840"/>
        <w:tab w:val="right" w:leader="dot" w:pos="10435"/>
      </w:tabs>
      <w:suppressAutoHyphens/>
      <w:spacing w:before="240" w:after="60" w:line="200" w:lineRule="atLeast"/>
      <w:ind w:left="240"/>
      <w:jc w:val="left"/>
      <w:outlineLvl w:val="0"/>
    </w:pPr>
    <w:rPr>
      <w:rFonts w:ascii="Arial" w:eastAsia="Times New Roman" w:hAnsi="Arial" w:cs="Arial"/>
      <w:b/>
      <w:bCs/>
      <w:sz w:val="32"/>
      <w:szCs w:val="32"/>
      <w:shd w:val="clear" w:color="auto" w:fill="auto"/>
      <w:lang w:eastAsia="ar-SA"/>
    </w:rPr>
  </w:style>
  <w:style w:type="paragraph" w:customStyle="1" w:styleId="210">
    <w:name w:val="Заголовок 21"/>
    <w:basedOn w:val="23"/>
    <w:qFormat/>
    <w:rsid w:val="00900AC2"/>
    <w:pPr>
      <w:spacing w:line="240" w:lineRule="auto"/>
    </w:pPr>
    <w:rPr>
      <w:kern w:val="0"/>
      <w:lang w:eastAsia="ru-RU"/>
    </w:rPr>
  </w:style>
  <w:style w:type="paragraph" w:customStyle="1" w:styleId="310">
    <w:name w:val="Заголовок 31"/>
    <w:basedOn w:val="23"/>
    <w:qFormat/>
    <w:rsid w:val="00900AC2"/>
    <w:pPr>
      <w:spacing w:line="240" w:lineRule="auto"/>
    </w:pPr>
    <w:rPr>
      <w:kern w:val="0"/>
      <w:lang w:eastAsia="ru-RU"/>
    </w:rPr>
  </w:style>
  <w:style w:type="character" w:customStyle="1" w:styleId="aff">
    <w:name w:val="Обычный (веб) Знак"/>
    <w:basedOn w:val="a1"/>
    <w:qFormat/>
    <w:rsid w:val="00900AC2"/>
    <w:rPr>
      <w:rFonts w:ascii="Times New Roman" w:eastAsia="Times New Roman" w:hAnsi="Times New Roman" w:cs="Times New Roman"/>
      <w:sz w:val="24"/>
      <w:szCs w:val="24"/>
      <w:lang w:eastAsia="ru-RU"/>
    </w:rPr>
  </w:style>
  <w:style w:type="character" w:customStyle="1" w:styleId="aff0">
    <w:name w:val="Выделение жирным"/>
    <w:qFormat/>
    <w:rsid w:val="00900AC2"/>
    <w:rPr>
      <w:b/>
      <w:bCs/>
    </w:rPr>
  </w:style>
  <w:style w:type="character" w:customStyle="1" w:styleId="WW8Num18z0">
    <w:name w:val="WW8Num18z0"/>
    <w:qFormat/>
    <w:rsid w:val="00900AC2"/>
  </w:style>
  <w:style w:type="character" w:customStyle="1" w:styleId="WW8Num18z1">
    <w:name w:val="WW8Num18z1"/>
    <w:qFormat/>
    <w:rsid w:val="00900AC2"/>
  </w:style>
  <w:style w:type="character" w:customStyle="1" w:styleId="WW8Num18z2">
    <w:name w:val="WW8Num18z2"/>
    <w:qFormat/>
    <w:rsid w:val="00900AC2"/>
  </w:style>
  <w:style w:type="character" w:customStyle="1" w:styleId="WW8Num18z3">
    <w:name w:val="WW8Num18z3"/>
    <w:qFormat/>
    <w:rsid w:val="00900AC2"/>
  </w:style>
  <w:style w:type="character" w:customStyle="1" w:styleId="WW8Num18z4">
    <w:name w:val="WW8Num18z4"/>
    <w:qFormat/>
    <w:rsid w:val="00900AC2"/>
  </w:style>
  <w:style w:type="character" w:customStyle="1" w:styleId="WW8Num18z5">
    <w:name w:val="WW8Num18z5"/>
    <w:qFormat/>
    <w:rsid w:val="00900AC2"/>
  </w:style>
  <w:style w:type="character" w:customStyle="1" w:styleId="WW8Num18z6">
    <w:name w:val="WW8Num18z6"/>
    <w:qFormat/>
    <w:rsid w:val="00900AC2"/>
  </w:style>
  <w:style w:type="character" w:customStyle="1" w:styleId="WW8Num18z7">
    <w:name w:val="WW8Num18z7"/>
    <w:qFormat/>
    <w:rsid w:val="00900AC2"/>
  </w:style>
  <w:style w:type="character" w:customStyle="1" w:styleId="WW8Num18z8">
    <w:name w:val="WW8Num18z8"/>
    <w:qFormat/>
    <w:rsid w:val="00900AC2"/>
  </w:style>
  <w:style w:type="character" w:customStyle="1" w:styleId="-">
    <w:name w:val="Интернет-ссылка"/>
    <w:rsid w:val="00900AC2"/>
    <w:rPr>
      <w:color w:val="000080"/>
      <w:u w:val="single"/>
    </w:rPr>
  </w:style>
  <w:style w:type="character" w:customStyle="1" w:styleId="aff1">
    <w:name w:val="Маркеры списка"/>
    <w:qFormat/>
    <w:rsid w:val="00900AC2"/>
    <w:rPr>
      <w:rFonts w:ascii="OpenSymbol" w:eastAsia="OpenSymbol" w:hAnsi="OpenSymbol" w:cs="OpenSymbol"/>
    </w:rPr>
  </w:style>
  <w:style w:type="character" w:styleId="HTML">
    <w:name w:val="HTML Keyboard"/>
    <w:basedOn w:val="a1"/>
    <w:qFormat/>
    <w:rsid w:val="00900AC2"/>
    <w:rPr>
      <w:rFonts w:ascii="Courier New" w:hAnsi="Courier New" w:cs="Courier New"/>
      <w:sz w:val="20"/>
      <w:szCs w:val="20"/>
    </w:rPr>
  </w:style>
  <w:style w:type="character" w:customStyle="1" w:styleId="product-infospan">
    <w:name w:val="product-info__span"/>
    <w:basedOn w:val="a1"/>
    <w:qFormat/>
    <w:rsid w:val="00900AC2"/>
  </w:style>
  <w:style w:type="paragraph" w:customStyle="1" w:styleId="1c">
    <w:name w:val="Название объекта1"/>
    <w:basedOn w:val="a0"/>
    <w:qFormat/>
    <w:rsid w:val="00900AC2"/>
    <w:pPr>
      <w:suppressLineNumbers/>
      <w:suppressAutoHyphens/>
      <w:spacing w:before="120" w:after="120"/>
      <w:jc w:val="left"/>
    </w:pPr>
    <w:rPr>
      <w:rFonts w:eastAsia="Times New Roman" w:cs="Mangal"/>
      <w:i/>
      <w:iCs/>
      <w:shd w:val="clear" w:color="auto" w:fill="auto"/>
    </w:rPr>
  </w:style>
  <w:style w:type="paragraph" w:styleId="1d">
    <w:name w:val="index 1"/>
    <w:basedOn w:val="a0"/>
    <w:next w:val="a0"/>
    <w:autoRedefine/>
    <w:uiPriority w:val="99"/>
    <w:semiHidden/>
    <w:unhideWhenUsed/>
    <w:rsid w:val="00900AC2"/>
    <w:pPr>
      <w:ind w:left="240" w:hanging="240"/>
    </w:pPr>
  </w:style>
  <w:style w:type="paragraph" w:styleId="aff2">
    <w:name w:val="index heading"/>
    <w:basedOn w:val="a0"/>
    <w:qFormat/>
    <w:rsid w:val="00900AC2"/>
    <w:pPr>
      <w:suppressLineNumbers/>
      <w:suppressAutoHyphens/>
      <w:jc w:val="left"/>
    </w:pPr>
    <w:rPr>
      <w:rFonts w:eastAsia="Times New Roman" w:cs="Mangal"/>
      <w:shd w:val="clear" w:color="auto" w:fill="auto"/>
    </w:rPr>
  </w:style>
  <w:style w:type="paragraph" w:styleId="aff3">
    <w:name w:val="Normal (Web)"/>
    <w:basedOn w:val="a0"/>
    <w:qFormat/>
    <w:rsid w:val="00900AC2"/>
    <w:pPr>
      <w:suppressAutoHyphens/>
      <w:spacing w:before="280" w:after="280"/>
      <w:jc w:val="left"/>
    </w:pPr>
    <w:rPr>
      <w:rFonts w:eastAsia="Times New Roman"/>
      <w:shd w:val="clear" w:color="auto" w:fill="auto"/>
    </w:rPr>
  </w:style>
  <w:style w:type="paragraph" w:customStyle="1" w:styleId="1e">
    <w:name w:val="Верхний колонтитул1"/>
    <w:basedOn w:val="a0"/>
    <w:rsid w:val="00900AC2"/>
    <w:pPr>
      <w:tabs>
        <w:tab w:val="center" w:pos="4677"/>
        <w:tab w:val="right" w:pos="9355"/>
      </w:tabs>
      <w:suppressAutoHyphens/>
      <w:ind w:firstLine="709"/>
      <w:jc w:val="left"/>
    </w:pPr>
    <w:rPr>
      <w:rFonts w:eastAsia="Times New Roman"/>
      <w:shd w:val="clear" w:color="auto" w:fill="auto"/>
    </w:rPr>
  </w:style>
  <w:style w:type="paragraph" w:customStyle="1" w:styleId="211">
    <w:name w:val="Основной текст 21"/>
    <w:basedOn w:val="a0"/>
    <w:qFormat/>
    <w:rsid w:val="00900AC2"/>
    <w:pPr>
      <w:suppressAutoHyphens/>
      <w:spacing w:line="360" w:lineRule="auto"/>
    </w:pPr>
    <w:rPr>
      <w:rFonts w:eastAsia="Times New Roman"/>
      <w:sz w:val="20"/>
      <w:szCs w:val="20"/>
      <w:shd w:val="clear" w:color="auto" w:fill="auto"/>
      <w:lang w:eastAsia="ar-SA"/>
    </w:rPr>
  </w:style>
  <w:style w:type="paragraph" w:customStyle="1" w:styleId="p3">
    <w:name w:val="p3"/>
    <w:basedOn w:val="a0"/>
    <w:qFormat/>
    <w:rsid w:val="00900AC2"/>
    <w:pPr>
      <w:widowControl w:val="0"/>
      <w:suppressAutoHyphens/>
      <w:spacing w:before="280" w:after="280"/>
      <w:jc w:val="left"/>
    </w:pPr>
    <w:rPr>
      <w:rFonts w:ascii="Liberation Serif;Times New Roma" w:hAnsi="Liberation Serif;Times New Roma" w:cs="Mangal"/>
      <w:shd w:val="clear" w:color="auto" w:fill="auto"/>
      <w:lang w:eastAsia="zh-CN" w:bidi="hi-IN"/>
    </w:rPr>
  </w:style>
  <w:style w:type="paragraph" w:customStyle="1" w:styleId="western">
    <w:name w:val="western"/>
    <w:basedOn w:val="a0"/>
    <w:qFormat/>
    <w:rsid w:val="00900AC2"/>
    <w:pPr>
      <w:widowControl w:val="0"/>
      <w:suppressAutoHyphens/>
      <w:spacing w:before="100" w:after="142" w:line="288" w:lineRule="auto"/>
      <w:jc w:val="left"/>
    </w:pPr>
    <w:rPr>
      <w:rFonts w:ascii="Liberation Serif;Times New Roma" w:hAnsi="Liberation Serif;Times New Roma" w:cs="Liberation Serif;Times New Roma"/>
      <w:color w:val="000000"/>
      <w:shd w:val="clear" w:color="auto" w:fill="auto"/>
      <w:lang w:eastAsia="zh-CN" w:bidi="hi-IN"/>
    </w:rPr>
  </w:style>
  <w:style w:type="paragraph" w:customStyle="1" w:styleId="Style7">
    <w:name w:val="Style7"/>
    <w:basedOn w:val="a0"/>
    <w:qFormat/>
    <w:rsid w:val="00900AC2"/>
    <w:pPr>
      <w:widowControl w:val="0"/>
      <w:suppressAutoHyphens/>
      <w:spacing w:line="324" w:lineRule="exact"/>
      <w:ind w:firstLine="725"/>
    </w:pPr>
    <w:rPr>
      <w:rFonts w:eastAsia="Times New Roman"/>
      <w:shd w:val="clear" w:color="auto" w:fill="auto"/>
    </w:rPr>
  </w:style>
  <w:style w:type="numbering" w:customStyle="1" w:styleId="WW8Num18">
    <w:name w:val="WW8Num18"/>
    <w:qFormat/>
    <w:rsid w:val="00900AC2"/>
  </w:style>
  <w:style w:type="numbering" w:customStyle="1" w:styleId="WW8Num1">
    <w:name w:val="WW8Num1"/>
    <w:qFormat/>
    <w:rsid w:val="00900AC2"/>
  </w:style>
  <w:style w:type="numbering" w:customStyle="1" w:styleId="32">
    <w:name w:val="Нет списка3"/>
    <w:next w:val="a3"/>
    <w:uiPriority w:val="99"/>
    <w:semiHidden/>
    <w:unhideWhenUsed/>
    <w:rsid w:val="003447E3"/>
  </w:style>
  <w:style w:type="paragraph" w:customStyle="1" w:styleId="61">
    <w:name w:val="Заголовок 61"/>
    <w:basedOn w:val="a0"/>
    <w:semiHidden/>
    <w:unhideWhenUsed/>
    <w:qFormat/>
    <w:rsid w:val="003447E3"/>
    <w:pPr>
      <w:keepNext/>
      <w:keepLines/>
      <w:spacing w:before="200"/>
      <w:jc w:val="left"/>
      <w:outlineLvl w:val="5"/>
    </w:pPr>
    <w:rPr>
      <w:rFonts w:ascii="Cambria" w:eastAsia="Cambria" w:hAnsi="Cambria" w:cs="Cambria"/>
      <w:i/>
      <w:iCs/>
      <w:color w:val="243F60"/>
      <w:spacing w:val="-49"/>
      <w:shd w:val="clear" w:color="auto" w:fill="auto"/>
      <w:lang w:eastAsia="en-US"/>
    </w:rPr>
  </w:style>
  <w:style w:type="character" w:customStyle="1" w:styleId="ListLabel20">
    <w:name w:val="ListLabel 20"/>
    <w:qFormat/>
    <w:rsid w:val="003447E3"/>
    <w:rPr>
      <w:b w:val="0"/>
      <w:i w:val="0"/>
      <w:sz w:val="24"/>
      <w:szCs w:val="24"/>
    </w:rPr>
  </w:style>
  <w:style w:type="character" w:customStyle="1" w:styleId="ListLabel21">
    <w:name w:val="ListLabel 21"/>
    <w:qFormat/>
    <w:rsid w:val="003447E3"/>
    <w:rPr>
      <w:b w:val="0"/>
      <w:i w:val="0"/>
      <w:sz w:val="24"/>
      <w:szCs w:val="24"/>
    </w:rPr>
  </w:style>
  <w:style w:type="character" w:customStyle="1" w:styleId="ListLabel22">
    <w:name w:val="ListLabel 22"/>
    <w:qFormat/>
    <w:rsid w:val="003447E3"/>
    <w:rPr>
      <w:b w:val="0"/>
      <w:i w:val="0"/>
      <w:sz w:val="24"/>
      <w:szCs w:val="24"/>
    </w:rPr>
  </w:style>
  <w:style w:type="character" w:customStyle="1" w:styleId="ListLabel23">
    <w:name w:val="ListLabel 23"/>
    <w:qFormat/>
    <w:rsid w:val="003447E3"/>
    <w:rPr>
      <w:b w:val="0"/>
      <w:i w:val="0"/>
      <w:sz w:val="24"/>
      <w:szCs w:val="24"/>
    </w:rPr>
  </w:style>
  <w:style w:type="character" w:customStyle="1" w:styleId="ListLabel24">
    <w:name w:val="ListLabel 24"/>
    <w:qFormat/>
    <w:rsid w:val="003447E3"/>
    <w:rPr>
      <w:b w:val="0"/>
      <w:i w:val="0"/>
      <w:sz w:val="24"/>
      <w:szCs w:val="24"/>
    </w:rPr>
  </w:style>
  <w:style w:type="character" w:customStyle="1" w:styleId="1f">
    <w:name w:val="Название Знак1"/>
    <w:basedOn w:val="a1"/>
    <w:rsid w:val="003447E3"/>
    <w:rPr>
      <w:b/>
      <w:smallCaps/>
      <w:sz w:val="32"/>
    </w:rPr>
  </w:style>
  <w:style w:type="character" w:customStyle="1" w:styleId="1f0">
    <w:name w:val="Подзаголовок Знак1"/>
    <w:basedOn w:val="a1"/>
    <w:rsid w:val="003447E3"/>
    <w:rPr>
      <w:rFonts w:ascii="Cambria" w:hAnsi="Cambria"/>
      <w:spacing w:val="0"/>
      <w:sz w:val="24"/>
      <w:szCs w:val="24"/>
    </w:rPr>
  </w:style>
  <w:style w:type="table" w:customStyle="1" w:styleId="25">
    <w:name w:val="Сетка таблицы2"/>
    <w:basedOn w:val="a2"/>
    <w:next w:val="af0"/>
    <w:uiPriority w:val="59"/>
    <w:rsid w:val="003447E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
    <w:name w:val="Нет списка4"/>
    <w:next w:val="a3"/>
    <w:uiPriority w:val="99"/>
    <w:semiHidden/>
    <w:unhideWhenUsed/>
    <w:rsid w:val="00F620C9"/>
  </w:style>
  <w:style w:type="paragraph" w:customStyle="1" w:styleId="ConsNonformat">
    <w:name w:val="ConsNonformat"/>
    <w:link w:val="ConsNonformat0"/>
    <w:rsid w:val="00F620C9"/>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F620C9"/>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F620C9"/>
    <w:rPr>
      <w:rFonts w:ascii="Consultant" w:eastAsia="Arial" w:hAnsi="Consultant"/>
      <w:color w:val="auto"/>
      <w:sz w:val="28"/>
      <w:szCs w:val="22"/>
      <w:lang w:eastAsia="ar-SA"/>
    </w:rPr>
  </w:style>
  <w:style w:type="paragraph" w:customStyle="1" w:styleId="ConsPlusNonformat">
    <w:name w:val="ConsPlusNonformat"/>
    <w:uiPriority w:val="99"/>
    <w:rsid w:val="00F620C9"/>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F620C9"/>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F620C9"/>
    <w:rPr>
      <w:rFonts w:ascii="Times New Roman" w:hAnsi="Times New Roman" w:cs="Times New Roman" w:hint="default"/>
      <w:color w:val="0000FF"/>
      <w:sz w:val="24"/>
    </w:rPr>
  </w:style>
  <w:style w:type="paragraph" w:customStyle="1" w:styleId="212">
    <w:name w:val="Основной текст с отступом 21"/>
    <w:basedOn w:val="a0"/>
    <w:uiPriority w:val="99"/>
    <w:rsid w:val="00F620C9"/>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1">
    <w:name w:val="Нижний колонтитул Знак1"/>
    <w:uiPriority w:val="99"/>
    <w:semiHidden/>
    <w:rsid w:val="00F620C9"/>
    <w:rPr>
      <w:sz w:val="20"/>
      <w:szCs w:val="20"/>
      <w:lang w:eastAsia="ar-SA"/>
    </w:rPr>
  </w:style>
  <w:style w:type="paragraph" w:styleId="aff4">
    <w:name w:val="Body Text Indent"/>
    <w:basedOn w:val="a0"/>
    <w:link w:val="1f2"/>
    <w:uiPriority w:val="99"/>
    <w:rsid w:val="00F620C9"/>
    <w:pPr>
      <w:suppressAutoHyphens/>
      <w:spacing w:after="120"/>
      <w:ind w:left="283"/>
      <w:jc w:val="left"/>
    </w:pPr>
    <w:rPr>
      <w:rFonts w:eastAsia="Times New Roman"/>
      <w:color w:val="auto"/>
      <w:sz w:val="20"/>
      <w:szCs w:val="20"/>
      <w:shd w:val="clear" w:color="auto" w:fill="auto"/>
      <w:lang w:eastAsia="ar-SA"/>
    </w:rPr>
  </w:style>
  <w:style w:type="character" w:customStyle="1" w:styleId="aff5">
    <w:name w:val="Основной текст с отступом Знак"/>
    <w:basedOn w:val="a1"/>
    <w:uiPriority w:val="99"/>
    <w:semiHidden/>
    <w:rsid w:val="00F620C9"/>
  </w:style>
  <w:style w:type="character" w:customStyle="1" w:styleId="1f2">
    <w:name w:val="Основной текст с отступом Знак1"/>
    <w:link w:val="aff4"/>
    <w:uiPriority w:val="99"/>
    <w:rsid w:val="00F620C9"/>
    <w:rPr>
      <w:rFonts w:eastAsia="Times New Roman"/>
      <w:color w:val="auto"/>
      <w:sz w:val="20"/>
      <w:szCs w:val="20"/>
      <w:lang w:eastAsia="ar-SA"/>
    </w:rPr>
  </w:style>
  <w:style w:type="paragraph" w:customStyle="1" w:styleId="aff6">
    <w:name w:val="раздел_документа"/>
    <w:basedOn w:val="1"/>
    <w:uiPriority w:val="99"/>
    <w:rsid w:val="00F620C9"/>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paragraph" w:styleId="a">
    <w:name w:val="List Number"/>
    <w:basedOn w:val="a0"/>
    <w:uiPriority w:val="99"/>
    <w:rsid w:val="00F620C9"/>
    <w:pPr>
      <w:numPr>
        <w:numId w:val="22"/>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33">
    <w:name w:val="Сетка таблицы3"/>
    <w:basedOn w:val="a2"/>
    <w:next w:val="af0"/>
    <w:uiPriority w:val="59"/>
    <w:rsid w:val="00F620C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11">
    <w:name w:val="Основной текст 31"/>
    <w:basedOn w:val="a0"/>
    <w:uiPriority w:val="99"/>
    <w:rsid w:val="00F620C9"/>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F620C9"/>
  </w:style>
  <w:style w:type="character" w:customStyle="1" w:styleId="apple-converted-space">
    <w:name w:val="apple-converted-space"/>
    <w:basedOn w:val="a1"/>
    <w:rsid w:val="00F620C9"/>
  </w:style>
  <w:style w:type="paragraph" w:customStyle="1" w:styleId="1f3">
    <w:name w:val="Обычный1"/>
    <w:link w:val="1f4"/>
    <w:rsid w:val="00F620C9"/>
    <w:pPr>
      <w:widowControl w:val="0"/>
      <w:suppressAutoHyphens/>
      <w:spacing w:before="120" w:after="120"/>
      <w:ind w:firstLine="567"/>
      <w:jc w:val="both"/>
    </w:pPr>
    <w:rPr>
      <w:rFonts w:eastAsia="Times New Roman"/>
      <w:color w:val="auto"/>
      <w:szCs w:val="20"/>
      <w:lang w:eastAsia="ar-SA"/>
    </w:rPr>
  </w:style>
  <w:style w:type="character" w:customStyle="1" w:styleId="1f4">
    <w:name w:val="Обычный1 Знак"/>
    <w:link w:val="1f3"/>
    <w:rsid w:val="00F620C9"/>
    <w:rPr>
      <w:rFonts w:eastAsia="Times New Roman"/>
      <w:color w:val="auto"/>
      <w:szCs w:val="20"/>
      <w:lang w:eastAsia="ar-SA"/>
    </w:rPr>
  </w:style>
  <w:style w:type="character" w:customStyle="1" w:styleId="42">
    <w:name w:val="Основной текст (4)_"/>
    <w:link w:val="410"/>
    <w:locked/>
    <w:rsid w:val="00F620C9"/>
    <w:rPr>
      <w:sz w:val="23"/>
      <w:szCs w:val="23"/>
      <w:shd w:val="clear" w:color="auto" w:fill="FFFFFF"/>
    </w:rPr>
  </w:style>
  <w:style w:type="paragraph" w:customStyle="1" w:styleId="410">
    <w:name w:val="Основной текст (4)1"/>
    <w:basedOn w:val="a0"/>
    <w:link w:val="42"/>
    <w:rsid w:val="00F620C9"/>
    <w:pPr>
      <w:widowControl w:val="0"/>
      <w:shd w:val="clear" w:color="auto" w:fill="FFFFFF"/>
      <w:spacing w:after="240" w:line="274" w:lineRule="exact"/>
    </w:pPr>
    <w:rPr>
      <w:sz w:val="23"/>
      <w:szCs w:val="23"/>
      <w:shd w:val="clear" w:color="auto" w:fill="FFFFFF"/>
    </w:rPr>
  </w:style>
  <w:style w:type="character" w:customStyle="1" w:styleId="ConsNonformat0">
    <w:name w:val="ConsNonformat Знак"/>
    <w:link w:val="ConsNonformat"/>
    <w:locked/>
    <w:rsid w:val="00F620C9"/>
    <w:rPr>
      <w:rFonts w:ascii="Courier New" w:eastAsia="Times New Roman" w:hAnsi="Courier New"/>
      <w:snapToGrid w:val="0"/>
      <w:color w:val="auto"/>
      <w:sz w:val="20"/>
      <w:szCs w:val="20"/>
    </w:rPr>
  </w:style>
  <w:style w:type="paragraph" w:styleId="HTML0">
    <w:name w:val="HTML Preformatted"/>
    <w:basedOn w:val="a0"/>
    <w:link w:val="HTML1"/>
    <w:rsid w:val="00F620C9"/>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1">
    <w:name w:val="Стандартный HTML Знак"/>
    <w:basedOn w:val="a1"/>
    <w:link w:val="HTML0"/>
    <w:rsid w:val="00F620C9"/>
    <w:rPr>
      <w:rFonts w:ascii="Courier New" w:eastAsia="Times New Roman" w:hAnsi="Courier New" w:cs="Courier New"/>
      <w:color w:val="auto"/>
      <w:sz w:val="20"/>
      <w:szCs w:val="20"/>
      <w:lang w:eastAsia="ar-SA"/>
    </w:rPr>
  </w:style>
  <w:style w:type="paragraph" w:customStyle="1" w:styleId="26">
    <w:name w:val="Знак Знак2 Знак Знак Знак Знак"/>
    <w:basedOn w:val="a0"/>
    <w:rsid w:val="00F620C9"/>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Normal1">
    <w:name w:val="Normal1"/>
    <w:rsid w:val="00F620C9"/>
    <w:pPr>
      <w:suppressAutoHyphens/>
      <w:jc w:val="left"/>
    </w:pPr>
    <w:rPr>
      <w:rFonts w:eastAsia="Arial"/>
      <w:color w:val="auto"/>
      <w:sz w:val="20"/>
      <w:szCs w:val="20"/>
      <w:lang w:eastAsia="zh-CN"/>
    </w:rPr>
  </w:style>
  <w:style w:type="paragraph" w:customStyle="1" w:styleId="aff7">
    <w:name w:val="Базовый"/>
    <w:rsid w:val="00F620C9"/>
    <w:pPr>
      <w:suppressAutoHyphens/>
      <w:spacing w:after="160" w:line="259" w:lineRule="auto"/>
      <w:jc w:val="left"/>
    </w:pPr>
    <w:rPr>
      <w:rFonts w:eastAsia="Times New Roman"/>
      <w:sz w:val="20"/>
      <w:szCs w:val="20"/>
    </w:rPr>
  </w:style>
  <w:style w:type="paragraph" w:customStyle="1" w:styleId="Standard">
    <w:name w:val="Standard"/>
    <w:qFormat/>
    <w:rsid w:val="00F620C9"/>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F620C9"/>
    <w:pPr>
      <w:numPr>
        <w:numId w:val="27"/>
      </w:numPr>
    </w:pPr>
  </w:style>
  <w:style w:type="character" w:customStyle="1" w:styleId="a8">
    <w:name w:val="Абзац списка Знак"/>
    <w:aliases w:val="Bullet List Знак,FooterText Знак,numbered Знак"/>
    <w:link w:val="a7"/>
    <w:uiPriority w:val="34"/>
    <w:locked/>
    <w:rsid w:val="00F620C9"/>
    <w:rPr>
      <w:rFonts w:ascii="Calibri" w:hAnsi="Calibri"/>
      <w:sz w:val="22"/>
      <w:szCs w:val="22"/>
    </w:rPr>
  </w:style>
  <w:style w:type="numbering" w:customStyle="1" w:styleId="51">
    <w:name w:val="Нет списка5"/>
    <w:next w:val="a3"/>
    <w:uiPriority w:val="99"/>
    <w:semiHidden/>
    <w:unhideWhenUsed/>
    <w:rsid w:val="00E82CBD"/>
  </w:style>
  <w:style w:type="paragraph" w:customStyle="1" w:styleId="Textbody">
    <w:name w:val="Text body"/>
    <w:basedOn w:val="Standard"/>
    <w:qFormat/>
    <w:rsid w:val="00E82CBD"/>
    <w:pPr>
      <w:autoSpaceDN/>
      <w:spacing w:after="140" w:line="288" w:lineRule="auto"/>
      <w:textAlignment w:val="baseline"/>
    </w:pPr>
    <w:rPr>
      <w:rFonts w:ascii="Liberation Serif;Times New Roma" w:eastAsia="SimSun;宋体" w:hAnsi="Liberation Serif;Times New Roma" w:cs="Mangal"/>
      <w:color w:val="auto"/>
      <w:kern w:val="2"/>
      <w:sz w:val="24"/>
      <w:szCs w:val="24"/>
      <w:lang w:eastAsia="zh-CN" w:bidi="hi-IN"/>
    </w:rPr>
  </w:style>
  <w:style w:type="numbering" w:customStyle="1" w:styleId="WW8Num181">
    <w:name w:val="WW8Num181"/>
    <w:qFormat/>
    <w:rsid w:val="00E82CBD"/>
  </w:style>
  <w:style w:type="numbering" w:customStyle="1" w:styleId="WW8Num11">
    <w:name w:val="WW8Num11"/>
    <w:qFormat/>
    <w:rsid w:val="00E82CBD"/>
  </w:style>
  <w:style w:type="numbering" w:customStyle="1" w:styleId="62">
    <w:name w:val="Нет списка6"/>
    <w:next w:val="a3"/>
    <w:uiPriority w:val="99"/>
    <w:semiHidden/>
    <w:unhideWhenUsed/>
    <w:rsid w:val="00D75ED7"/>
  </w:style>
  <w:style w:type="character" w:customStyle="1" w:styleId="ListLabel25">
    <w:name w:val="ListLabel 25"/>
    <w:qFormat/>
    <w:rsid w:val="00D75ED7"/>
    <w:rPr>
      <w:b w:val="0"/>
      <w:i w:val="0"/>
      <w:sz w:val="24"/>
      <w:szCs w:val="24"/>
    </w:rPr>
  </w:style>
  <w:style w:type="character" w:customStyle="1" w:styleId="ListLabel26">
    <w:name w:val="ListLabel 26"/>
    <w:qFormat/>
    <w:rsid w:val="00D75ED7"/>
    <w:rPr>
      <w:b w:val="0"/>
      <w:i w:val="0"/>
      <w:sz w:val="24"/>
      <w:szCs w:val="24"/>
    </w:rPr>
  </w:style>
  <w:style w:type="character" w:customStyle="1" w:styleId="ListLabel27">
    <w:name w:val="ListLabel 27"/>
    <w:qFormat/>
    <w:rsid w:val="00D75ED7"/>
    <w:rPr>
      <w:b w:val="0"/>
      <w:i w:val="0"/>
      <w:sz w:val="24"/>
      <w:szCs w:val="24"/>
    </w:rPr>
  </w:style>
  <w:style w:type="character" w:customStyle="1" w:styleId="ListLabel28">
    <w:name w:val="ListLabel 28"/>
    <w:qFormat/>
    <w:rsid w:val="00D75ED7"/>
    <w:rPr>
      <w:b w:val="0"/>
      <w:i w:val="0"/>
      <w:sz w:val="24"/>
      <w:szCs w:val="24"/>
    </w:rPr>
  </w:style>
  <w:style w:type="character" w:customStyle="1" w:styleId="ListLabel29">
    <w:name w:val="ListLabel 29"/>
    <w:qFormat/>
    <w:rsid w:val="00D75ED7"/>
    <w:rPr>
      <w:b w:val="0"/>
      <w:i w:val="0"/>
      <w:sz w:val="24"/>
      <w:szCs w:val="24"/>
    </w:rPr>
  </w:style>
  <w:style w:type="table" w:customStyle="1" w:styleId="43">
    <w:name w:val="Сетка таблицы4"/>
    <w:basedOn w:val="a2"/>
    <w:next w:val="af0"/>
    <w:uiPriority w:val="59"/>
    <w:rsid w:val="00D75ED7"/>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
    <w:name w:val="Нет списка7"/>
    <w:next w:val="a3"/>
    <w:uiPriority w:val="99"/>
    <w:semiHidden/>
    <w:unhideWhenUsed/>
    <w:rsid w:val="00B606F6"/>
  </w:style>
  <w:style w:type="table" w:customStyle="1" w:styleId="52">
    <w:name w:val="Сетка таблицы5"/>
    <w:basedOn w:val="a2"/>
    <w:next w:val="af0"/>
    <w:uiPriority w:val="59"/>
    <w:rsid w:val="00B606F6"/>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
    <w:name w:val="WWNum11"/>
    <w:rsid w:val="00B606F6"/>
  </w:style>
  <w:style w:type="numbering" w:customStyle="1" w:styleId="81">
    <w:name w:val="Нет списка8"/>
    <w:next w:val="a3"/>
    <w:uiPriority w:val="99"/>
    <w:semiHidden/>
    <w:unhideWhenUsed/>
    <w:rsid w:val="0043074D"/>
  </w:style>
  <w:style w:type="table" w:customStyle="1" w:styleId="63">
    <w:name w:val="Сетка таблицы6"/>
    <w:basedOn w:val="a2"/>
    <w:next w:val="af0"/>
    <w:uiPriority w:val="59"/>
    <w:rsid w:val="0043074D"/>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2">
    <w:name w:val="WWNum12"/>
    <w:rsid w:val="0043074D"/>
  </w:style>
  <w:style w:type="numbering" w:customStyle="1" w:styleId="9">
    <w:name w:val="Нет списка9"/>
    <w:next w:val="a3"/>
    <w:uiPriority w:val="99"/>
    <w:semiHidden/>
    <w:unhideWhenUsed/>
    <w:rsid w:val="003A709C"/>
  </w:style>
  <w:style w:type="table" w:customStyle="1" w:styleId="72">
    <w:name w:val="Сетка таблицы7"/>
    <w:basedOn w:val="a2"/>
    <w:next w:val="af0"/>
    <w:uiPriority w:val="59"/>
    <w:rsid w:val="003A709C"/>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3">
    <w:name w:val="WWNum13"/>
    <w:rsid w:val="003A709C"/>
  </w:style>
  <w:style w:type="paragraph" w:styleId="44">
    <w:name w:val="toc 4"/>
    <w:basedOn w:val="a0"/>
    <w:next w:val="a0"/>
    <w:autoRedefine/>
    <w:uiPriority w:val="39"/>
    <w:semiHidden/>
    <w:unhideWhenUsed/>
    <w:rsid w:val="00F74404"/>
    <w:pPr>
      <w:spacing w:after="100"/>
      <w:ind w:left="720"/>
    </w:pPr>
  </w:style>
  <w:style w:type="numbering" w:customStyle="1" w:styleId="100">
    <w:name w:val="Нет списка10"/>
    <w:next w:val="a3"/>
    <w:uiPriority w:val="99"/>
    <w:semiHidden/>
    <w:unhideWhenUsed/>
    <w:rsid w:val="00F82DAD"/>
  </w:style>
  <w:style w:type="table" w:customStyle="1" w:styleId="82">
    <w:name w:val="Сетка таблицы8"/>
    <w:basedOn w:val="a2"/>
    <w:next w:val="af0"/>
    <w:uiPriority w:val="59"/>
    <w:rsid w:val="00F82DAD"/>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4">
    <w:name w:val="WWNum14"/>
    <w:rsid w:val="00F82DAD"/>
  </w:style>
  <w:style w:type="paragraph" w:customStyle="1" w:styleId="34">
    <w:name w:val="Без интервала3"/>
    <w:rsid w:val="00F82DAD"/>
    <w:pPr>
      <w:jc w:val="left"/>
    </w:pPr>
    <w:rPr>
      <w:rFonts w:ascii="Calibri" w:eastAsia="Calibri" w:hAnsi="Calibri"/>
      <w:color w:val="auto"/>
      <w:sz w:val="22"/>
      <w:szCs w:val="22"/>
    </w:rPr>
  </w:style>
</w:styles>
</file>

<file path=word/webSettings.xml><?xml version="1.0" encoding="utf-8"?>
<w:webSettings xmlns:r="http://schemas.openxmlformats.org/officeDocument/2006/relationships" xmlns:w="http://schemas.openxmlformats.org/wordprocessingml/2006/main">
  <w:divs>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605650871">
      <w:bodyDiv w:val="1"/>
      <w:marLeft w:val="0"/>
      <w:marRight w:val="0"/>
      <w:marTop w:val="0"/>
      <w:marBottom w:val="0"/>
      <w:divBdr>
        <w:top w:val="none" w:sz="0" w:space="0" w:color="auto"/>
        <w:left w:val="none" w:sz="0" w:space="0" w:color="auto"/>
        <w:bottom w:val="none" w:sz="0" w:space="0" w:color="auto"/>
        <w:right w:val="none" w:sz="0" w:space="0" w:color="auto"/>
      </w:divBdr>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083800001">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947034731">
      <w:bodyDiv w:val="1"/>
      <w:marLeft w:val="0"/>
      <w:marRight w:val="0"/>
      <w:marTop w:val="0"/>
      <w:marBottom w:val="0"/>
      <w:divBdr>
        <w:top w:val="none" w:sz="0" w:space="0" w:color="auto"/>
        <w:left w:val="none" w:sz="0" w:space="0" w:color="auto"/>
        <w:bottom w:val="none" w:sz="0" w:space="0" w:color="auto"/>
        <w:right w:val="none" w:sz="0" w:space="0" w:color="auto"/>
      </w:divBdr>
    </w:div>
    <w:div w:id="1955597518">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MLAW;n=129338;fld=134;dst=100180" TargetMode="Externa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37C20-78F7-4B01-A880-AEA94DA3BB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38</Pages>
  <Words>18879</Words>
  <Characters>107613</Characters>
  <Application>Microsoft Office Word</Application>
  <DocSecurity>0</DocSecurity>
  <Lines>896</Lines>
  <Paragraphs>252</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СОДЕРЖАНИЕ</vt:lpstr>
    </vt:vector>
  </TitlesOfParts>
  <Company/>
  <LinksUpToDate>false</LinksUpToDate>
  <CharactersWithSpaces>126240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2021-08-12T10:07:00Z</cp:lastPrinted>
  <dcterms:created xsi:type="dcterms:W3CDTF">2023-02-28T10:12:00Z</dcterms:created>
  <dcterms:modified xsi:type="dcterms:W3CDTF">2023-02-28T10:12:00Z</dcterms:modified>
</cp:coreProperties>
</file>