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0F98D7" w14:textId="77777777" w:rsidR="007572EE" w:rsidRPr="00B86ACF" w:rsidRDefault="007572EE" w:rsidP="002B6E48">
      <w:pPr>
        <w:ind w:left="6237"/>
        <w:rPr>
          <w:b/>
          <w:caps/>
          <w:sz w:val="22"/>
          <w:szCs w:val="22"/>
        </w:rPr>
      </w:pPr>
      <w:r w:rsidRPr="00B86ACF">
        <w:rPr>
          <w:b/>
          <w:caps/>
          <w:sz w:val="22"/>
          <w:szCs w:val="22"/>
        </w:rPr>
        <w:t>«Утверждаю»</w:t>
      </w:r>
    </w:p>
    <w:p w14:paraId="2C98532C" w14:textId="77777777" w:rsidR="003606A9" w:rsidRPr="003606A9" w:rsidRDefault="003606A9" w:rsidP="003606A9">
      <w:pPr>
        <w:widowControl/>
        <w:autoSpaceDE/>
        <w:autoSpaceDN/>
        <w:adjustRightInd/>
        <w:spacing w:line="276" w:lineRule="auto"/>
        <w:ind w:left="6237"/>
        <w:rPr>
          <w:rFonts w:eastAsia="Calibri"/>
          <w:sz w:val="22"/>
          <w:szCs w:val="22"/>
          <w:lang w:eastAsia="en-US"/>
        </w:rPr>
      </w:pPr>
      <w:r w:rsidRPr="003606A9">
        <w:rPr>
          <w:rFonts w:eastAsia="Calibri"/>
          <w:sz w:val="22"/>
          <w:szCs w:val="22"/>
          <w:lang w:eastAsia="en-US"/>
        </w:rPr>
        <w:t>Начальник отдела</w:t>
      </w:r>
    </w:p>
    <w:p w14:paraId="6ABB79F3" w14:textId="77777777" w:rsidR="003606A9" w:rsidRPr="003606A9" w:rsidRDefault="003606A9" w:rsidP="003606A9">
      <w:pPr>
        <w:widowControl/>
        <w:autoSpaceDE/>
        <w:autoSpaceDN/>
        <w:adjustRightInd/>
        <w:spacing w:line="276" w:lineRule="auto"/>
        <w:ind w:left="6237"/>
        <w:rPr>
          <w:rFonts w:eastAsia="Calibri"/>
          <w:sz w:val="22"/>
          <w:szCs w:val="22"/>
          <w:lang w:eastAsia="en-US"/>
        </w:rPr>
      </w:pPr>
      <w:r w:rsidRPr="003606A9">
        <w:rPr>
          <w:rFonts w:eastAsia="Calibri"/>
          <w:sz w:val="22"/>
          <w:szCs w:val="22"/>
          <w:lang w:eastAsia="en-US"/>
        </w:rPr>
        <w:t xml:space="preserve">материально-технического снабжения </w:t>
      </w:r>
    </w:p>
    <w:p w14:paraId="60DACA21" w14:textId="35425D9B" w:rsidR="004F7ABE" w:rsidRPr="004F7ABE" w:rsidRDefault="003606A9" w:rsidP="003606A9">
      <w:pPr>
        <w:widowControl/>
        <w:autoSpaceDE/>
        <w:autoSpaceDN/>
        <w:adjustRightInd/>
        <w:spacing w:line="276" w:lineRule="auto"/>
        <w:ind w:left="6237"/>
        <w:rPr>
          <w:rFonts w:eastAsia="Calibri"/>
          <w:sz w:val="22"/>
          <w:szCs w:val="22"/>
          <w:lang w:eastAsia="en-US"/>
        </w:rPr>
      </w:pPr>
      <w:r w:rsidRPr="003606A9">
        <w:rPr>
          <w:rFonts w:eastAsia="Calibri"/>
          <w:sz w:val="22"/>
          <w:szCs w:val="22"/>
          <w:lang w:eastAsia="en-US"/>
        </w:rPr>
        <w:t>и торгов МУП «Водоканал»</w:t>
      </w:r>
    </w:p>
    <w:p w14:paraId="44893A91" w14:textId="77777777" w:rsidR="004F7ABE" w:rsidRPr="004F7ABE" w:rsidRDefault="004F7ABE" w:rsidP="004F7ABE">
      <w:pPr>
        <w:widowControl/>
        <w:autoSpaceDE/>
        <w:autoSpaceDN/>
        <w:adjustRightInd/>
        <w:spacing w:line="276" w:lineRule="auto"/>
        <w:ind w:left="6237"/>
        <w:rPr>
          <w:rFonts w:eastAsia="Calibri"/>
          <w:sz w:val="22"/>
          <w:szCs w:val="22"/>
          <w:lang w:eastAsia="en-US"/>
        </w:rPr>
      </w:pPr>
    </w:p>
    <w:p w14:paraId="5F9899B3" w14:textId="532B89A8" w:rsidR="004F7ABE" w:rsidRPr="004F7ABE" w:rsidRDefault="004F7ABE" w:rsidP="004F7ABE">
      <w:pPr>
        <w:widowControl/>
        <w:autoSpaceDE/>
        <w:autoSpaceDN/>
        <w:adjustRightInd/>
        <w:spacing w:line="276" w:lineRule="auto"/>
        <w:ind w:left="6237"/>
        <w:rPr>
          <w:rFonts w:eastAsia="Calibri"/>
          <w:sz w:val="22"/>
          <w:szCs w:val="22"/>
          <w:lang w:eastAsia="en-US"/>
        </w:rPr>
      </w:pPr>
      <w:r w:rsidRPr="004F7ABE">
        <w:rPr>
          <w:rFonts w:eastAsia="Calibri"/>
          <w:sz w:val="22"/>
          <w:szCs w:val="22"/>
          <w:lang w:eastAsia="en-US"/>
        </w:rPr>
        <w:t>_________</w:t>
      </w:r>
      <w:r w:rsidR="00CC7F72">
        <w:rPr>
          <w:rFonts w:eastAsia="Calibri"/>
          <w:sz w:val="22"/>
          <w:szCs w:val="22"/>
          <w:lang w:eastAsia="en-US"/>
        </w:rPr>
        <w:t>____</w:t>
      </w:r>
      <w:r w:rsidRPr="004F7ABE">
        <w:rPr>
          <w:rFonts w:eastAsia="Calibri"/>
          <w:sz w:val="22"/>
          <w:szCs w:val="22"/>
          <w:lang w:eastAsia="en-US"/>
        </w:rPr>
        <w:t xml:space="preserve">____ </w:t>
      </w:r>
      <w:proofErr w:type="spellStart"/>
      <w:r w:rsidR="003606A9" w:rsidRPr="003606A9">
        <w:rPr>
          <w:rFonts w:eastAsia="Calibri"/>
          <w:sz w:val="22"/>
          <w:szCs w:val="22"/>
          <w:lang w:eastAsia="en-US"/>
        </w:rPr>
        <w:t>Криваксина</w:t>
      </w:r>
      <w:proofErr w:type="spellEnd"/>
      <w:r w:rsidR="003606A9" w:rsidRPr="003606A9">
        <w:rPr>
          <w:rFonts w:eastAsia="Calibri"/>
          <w:sz w:val="22"/>
          <w:szCs w:val="22"/>
          <w:lang w:eastAsia="en-US"/>
        </w:rPr>
        <w:t xml:space="preserve"> И.А.</w:t>
      </w:r>
    </w:p>
    <w:p w14:paraId="7C4D5DBD" w14:textId="06A6D8B8" w:rsidR="007572EE" w:rsidRPr="002B6E48" w:rsidRDefault="004F7ABE" w:rsidP="004F7ABE">
      <w:pPr>
        <w:ind w:left="6237"/>
        <w:rPr>
          <w:b/>
          <w:sz w:val="24"/>
          <w:szCs w:val="24"/>
        </w:rPr>
      </w:pP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w:t>
      </w:r>
      <w:proofErr w:type="gramStart"/>
      <w:r w:rsidRPr="004F7ABE">
        <w:rPr>
          <w:rFonts w:eastAsia="Calibri"/>
          <w:sz w:val="22"/>
          <w:szCs w:val="22"/>
          <w:lang w:eastAsia="en-US"/>
        </w:rPr>
        <w:t xml:space="preserve">  »</w:t>
      </w:r>
      <w:proofErr w:type="gramEnd"/>
      <w:r w:rsidRPr="004F7ABE">
        <w:rPr>
          <w:rFonts w:eastAsia="Calibri"/>
          <w:sz w:val="22"/>
          <w:szCs w:val="22"/>
          <w:lang w:eastAsia="en-US"/>
        </w:rPr>
        <w:t xml:space="preserve">  ____________</w:t>
      </w:r>
      <w:proofErr w:type="gramStart"/>
      <w:r w:rsidRPr="004F7ABE">
        <w:rPr>
          <w:rFonts w:eastAsia="Calibri"/>
          <w:sz w:val="22"/>
          <w:szCs w:val="22"/>
          <w:lang w:eastAsia="en-US"/>
        </w:rPr>
        <w:t>_  202</w:t>
      </w:r>
      <w:r w:rsidR="001861DE">
        <w:rPr>
          <w:rFonts w:eastAsia="Calibri"/>
          <w:sz w:val="22"/>
          <w:szCs w:val="22"/>
          <w:lang w:eastAsia="en-US"/>
        </w:rPr>
        <w:t>5</w:t>
      </w:r>
      <w:proofErr w:type="gramEnd"/>
      <w:r w:rsidRPr="004F7ABE">
        <w:rPr>
          <w:rFonts w:eastAsia="Calibri"/>
          <w:sz w:val="22"/>
          <w:szCs w:val="22"/>
          <w:lang w:eastAsia="en-US"/>
        </w:rPr>
        <w:t>г.</w:t>
      </w:r>
    </w:p>
    <w:p w14:paraId="3F120336" w14:textId="77777777" w:rsidR="00702E22" w:rsidRDefault="00702E22" w:rsidP="002B6E48">
      <w:pPr>
        <w:ind w:firstLine="709"/>
        <w:rPr>
          <w:b/>
          <w:sz w:val="24"/>
          <w:szCs w:val="24"/>
        </w:rPr>
      </w:pPr>
    </w:p>
    <w:p w14:paraId="311209A8" w14:textId="77777777" w:rsidR="00B86ACF" w:rsidRDefault="00B86ACF" w:rsidP="002B6E48">
      <w:pPr>
        <w:ind w:firstLine="709"/>
        <w:rPr>
          <w:b/>
          <w:sz w:val="24"/>
          <w:szCs w:val="24"/>
        </w:rPr>
      </w:pPr>
    </w:p>
    <w:p w14:paraId="4E92626C" w14:textId="77777777" w:rsidR="004F70DB" w:rsidRDefault="004F70DB" w:rsidP="002B6E48">
      <w:pPr>
        <w:ind w:firstLine="709"/>
        <w:rPr>
          <w:b/>
          <w:sz w:val="24"/>
          <w:szCs w:val="24"/>
        </w:rPr>
      </w:pPr>
    </w:p>
    <w:p w14:paraId="1C09401C" w14:textId="77777777" w:rsidR="00721965" w:rsidRPr="00721965" w:rsidRDefault="00721965" w:rsidP="002B6E48">
      <w:pPr>
        <w:ind w:firstLine="709"/>
        <w:jc w:val="center"/>
        <w:rPr>
          <w:b/>
          <w:sz w:val="12"/>
          <w:szCs w:val="12"/>
        </w:rPr>
      </w:pPr>
    </w:p>
    <w:p w14:paraId="29ED2FFD" w14:textId="77777777" w:rsidR="00D233B0" w:rsidRPr="00CE0B04" w:rsidRDefault="00D233B0" w:rsidP="00D233B0">
      <w:pPr>
        <w:ind w:firstLine="709"/>
        <w:jc w:val="center"/>
        <w:rPr>
          <w:b/>
          <w:sz w:val="24"/>
          <w:szCs w:val="24"/>
        </w:rPr>
      </w:pPr>
      <w:r w:rsidRPr="00CE0B04">
        <w:rPr>
          <w:b/>
          <w:sz w:val="24"/>
          <w:szCs w:val="24"/>
        </w:rPr>
        <w:t xml:space="preserve">ИЗВЕЩЕНИЕ О ПРОВЕДЕНИИ ЗАПРОСА КОТИРОВОК </w:t>
      </w:r>
    </w:p>
    <w:p w14:paraId="0B56D122" w14:textId="6A5BE115" w:rsidR="00D233B0" w:rsidRDefault="00D233B0" w:rsidP="00D233B0">
      <w:pPr>
        <w:ind w:firstLine="709"/>
        <w:jc w:val="center"/>
        <w:rPr>
          <w:rFonts w:eastAsia="Calibri"/>
          <w:b/>
          <w:sz w:val="24"/>
          <w:szCs w:val="24"/>
          <w:lang w:eastAsia="en-US"/>
        </w:rPr>
      </w:pPr>
      <w:r w:rsidRPr="00A234FD">
        <w:rPr>
          <w:b/>
          <w:sz w:val="24"/>
          <w:szCs w:val="24"/>
        </w:rPr>
        <w:t xml:space="preserve">В ЭЛЕКТРОННОЙ </w:t>
      </w:r>
      <w:proofErr w:type="gramStart"/>
      <w:r w:rsidRPr="00A234FD">
        <w:rPr>
          <w:b/>
          <w:sz w:val="24"/>
          <w:szCs w:val="24"/>
        </w:rPr>
        <w:t>ФОРМЕ</w:t>
      </w:r>
      <w:r>
        <w:rPr>
          <w:b/>
          <w:sz w:val="24"/>
          <w:szCs w:val="24"/>
        </w:rPr>
        <w:t xml:space="preserve">, </w:t>
      </w:r>
      <w:r w:rsidRPr="00A234FD">
        <w:rPr>
          <w:rFonts w:eastAsia="Calibri"/>
          <w:i/>
          <w:sz w:val="24"/>
          <w:szCs w:val="24"/>
          <w:lang w:eastAsia="en-US"/>
        </w:rPr>
        <w:t xml:space="preserve"> </w:t>
      </w:r>
      <w:r w:rsidRPr="0046122D">
        <w:rPr>
          <w:rFonts w:eastAsia="Calibri"/>
          <w:b/>
          <w:sz w:val="24"/>
          <w:szCs w:val="24"/>
          <w:lang w:eastAsia="en-US"/>
        </w:rPr>
        <w:t>УЧАСТНИКАМИ</w:t>
      </w:r>
      <w:proofErr w:type="gramEnd"/>
      <w:r w:rsidRPr="0046122D">
        <w:rPr>
          <w:rFonts w:eastAsia="Calibri"/>
          <w:b/>
          <w:sz w:val="24"/>
          <w:szCs w:val="24"/>
          <w:lang w:eastAsia="en-US"/>
        </w:rPr>
        <w:t xml:space="preserve"> КОТОРОГО МОГУТ БЫТЬ ТОЛЬКО СУБЪЕКТЫ МАЛОГО И СРЕДНЕГО ПРЕДПРИНИМАТЕЛЬСТВА</w:t>
      </w:r>
      <w:r>
        <w:rPr>
          <w:rFonts w:eastAsia="Calibri"/>
          <w:b/>
          <w:sz w:val="24"/>
          <w:szCs w:val="24"/>
          <w:lang w:eastAsia="en-US"/>
        </w:rPr>
        <w:t xml:space="preserve"> НА </w:t>
      </w:r>
      <w:r w:rsidR="005B35E1" w:rsidRPr="005B35E1">
        <w:rPr>
          <w:rFonts w:eastAsia="Calibri"/>
          <w:b/>
          <w:sz w:val="24"/>
          <w:szCs w:val="24"/>
          <w:lang w:eastAsia="en-US"/>
        </w:rPr>
        <w:t>ПОСТАВК</w:t>
      </w:r>
      <w:r w:rsidR="005B35E1">
        <w:rPr>
          <w:rFonts w:eastAsia="Calibri"/>
          <w:b/>
          <w:sz w:val="24"/>
          <w:szCs w:val="24"/>
          <w:lang w:eastAsia="en-US"/>
        </w:rPr>
        <w:t>У</w:t>
      </w:r>
      <w:r w:rsidR="005B35E1" w:rsidRPr="005B35E1">
        <w:rPr>
          <w:rFonts w:eastAsia="Calibri"/>
          <w:b/>
          <w:sz w:val="24"/>
          <w:szCs w:val="24"/>
          <w:lang w:eastAsia="en-US"/>
        </w:rPr>
        <w:t xml:space="preserve"> </w:t>
      </w:r>
      <w:r w:rsidR="000A0141" w:rsidRPr="000A0141">
        <w:rPr>
          <w:rFonts w:eastAsia="Calibri"/>
          <w:b/>
          <w:sz w:val="24"/>
          <w:szCs w:val="24"/>
          <w:lang w:eastAsia="en-US"/>
        </w:rPr>
        <w:t>АВТОЗАПЧАСТЕЙ ДЛЯ РЕМОНТА АВТОМОБИЛЕЙ ЗИЛ</w:t>
      </w:r>
    </w:p>
    <w:p w14:paraId="63D7FC30" w14:textId="77777777" w:rsidR="004F70DB" w:rsidRDefault="004F70DB" w:rsidP="00D233B0">
      <w:pPr>
        <w:ind w:firstLine="709"/>
        <w:jc w:val="center"/>
        <w:rPr>
          <w:rFonts w:eastAsia="Calibri"/>
          <w:b/>
          <w:sz w:val="24"/>
          <w:szCs w:val="24"/>
          <w:lang w:eastAsia="en-US"/>
        </w:rPr>
      </w:pPr>
    </w:p>
    <w:p w14:paraId="2374B602" w14:textId="77777777" w:rsidR="004F70DB" w:rsidRDefault="004F70DB" w:rsidP="00D233B0">
      <w:pPr>
        <w:ind w:firstLine="709"/>
        <w:jc w:val="center"/>
        <w:rPr>
          <w:rFonts w:eastAsia="Calibri"/>
          <w:b/>
          <w:sz w:val="24"/>
          <w:szCs w:val="24"/>
          <w:lang w:eastAsia="en-US"/>
        </w:rPr>
      </w:pPr>
    </w:p>
    <w:p w14:paraId="4DA456C9" w14:textId="77777777" w:rsidR="004F70DB" w:rsidRDefault="004F70DB" w:rsidP="00D233B0">
      <w:pPr>
        <w:ind w:firstLine="709"/>
        <w:jc w:val="center"/>
        <w:rPr>
          <w:rFonts w:eastAsia="Calibri"/>
          <w:b/>
          <w:sz w:val="24"/>
          <w:szCs w:val="24"/>
          <w:lang w:eastAsia="en-US"/>
        </w:rPr>
      </w:pPr>
    </w:p>
    <w:p w14:paraId="1CA1BF20" w14:textId="77777777" w:rsidR="00D233B0" w:rsidRPr="00721965" w:rsidRDefault="00D233B0" w:rsidP="00D233B0">
      <w:pPr>
        <w:ind w:firstLine="709"/>
        <w:jc w:val="center"/>
        <w:rPr>
          <w:b/>
          <w:sz w:val="8"/>
          <w:szCs w:val="8"/>
        </w:rPr>
      </w:pPr>
    </w:p>
    <w:p w14:paraId="042DE3D4" w14:textId="77777777" w:rsidR="00D233B0" w:rsidRPr="00721965" w:rsidRDefault="00D233B0" w:rsidP="004F7ABE">
      <w:pPr>
        <w:pStyle w:val="1"/>
        <w:ind w:firstLine="567"/>
        <w:jc w:val="both"/>
        <w:rPr>
          <w:b w:val="0"/>
          <w:sz w:val="22"/>
          <w:szCs w:val="22"/>
        </w:rPr>
      </w:pPr>
      <w:r w:rsidRPr="00721965">
        <w:rPr>
          <w:sz w:val="22"/>
          <w:szCs w:val="22"/>
        </w:rPr>
        <w:t xml:space="preserve">1. Способ осуществления закупки: </w:t>
      </w:r>
      <w:r w:rsidRPr="00721965">
        <w:rPr>
          <w:b w:val="0"/>
          <w:sz w:val="22"/>
          <w:szCs w:val="22"/>
        </w:rPr>
        <w:t>запрос котировок в электронной форме, участниками которого могут быть только субъекты малого и среднего предпринимательства</w:t>
      </w:r>
    </w:p>
    <w:p w14:paraId="6F89EE24" w14:textId="77777777" w:rsidR="00D233B0" w:rsidRPr="00721965" w:rsidRDefault="00D233B0" w:rsidP="004F7ABE">
      <w:pPr>
        <w:pStyle w:val="afd"/>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 РТС-тендер (www.rts-tender.ru)</w:t>
      </w:r>
    </w:p>
    <w:p w14:paraId="1981C8C7" w14:textId="77777777" w:rsidR="00D233B0" w:rsidRPr="00721965" w:rsidRDefault="00D233B0" w:rsidP="004F7ABE">
      <w:pPr>
        <w:pStyle w:val="1"/>
        <w:ind w:firstLine="567"/>
        <w:jc w:val="left"/>
        <w:rPr>
          <w:sz w:val="22"/>
          <w:szCs w:val="22"/>
        </w:rPr>
      </w:pPr>
      <w:r w:rsidRPr="00721965">
        <w:rPr>
          <w:sz w:val="22"/>
          <w:szCs w:val="22"/>
        </w:rPr>
        <w:t>2. Сведения о заказчике:</w:t>
      </w:r>
    </w:p>
    <w:p w14:paraId="23002AC6" w14:textId="77777777" w:rsidR="00D233B0" w:rsidRPr="00721965"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Pr="00721965">
        <w:rPr>
          <w:rFonts w:ascii="Times New Roman" w:hAnsi="Times New Roman"/>
          <w:sz w:val="22"/>
          <w:szCs w:val="22"/>
        </w:rPr>
        <w:t xml:space="preserve"> </w:t>
      </w:r>
      <w:r w:rsidRPr="00721965">
        <w:rPr>
          <w:rFonts w:ascii="Times New Roman" w:hAnsi="Times New Roman"/>
          <w:bCs/>
          <w:sz w:val="22"/>
          <w:szCs w:val="22"/>
        </w:rPr>
        <w:t xml:space="preserve">Муниципальное унитарное предприятие «Водоканал» </w:t>
      </w:r>
      <w:proofErr w:type="spellStart"/>
      <w:r w:rsidRPr="00721965">
        <w:rPr>
          <w:rFonts w:ascii="Times New Roman" w:hAnsi="Times New Roman"/>
          <w:bCs/>
          <w:sz w:val="22"/>
          <w:szCs w:val="22"/>
        </w:rPr>
        <w:t>г.Йошкар</w:t>
      </w:r>
      <w:proofErr w:type="spellEnd"/>
      <w:r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5875B569"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Pr="00721965">
        <w:rPr>
          <w:rFonts w:ascii="Times New Roman" w:hAnsi="Times New Roman"/>
          <w:sz w:val="22"/>
          <w:szCs w:val="22"/>
        </w:rPr>
        <w:t>424039, Республика Марий Эл, г. Йошкар-Ола, ул. Дружбы, д. 2</w:t>
      </w:r>
    </w:p>
    <w:p w14:paraId="36BD61ED"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Pr="00721965">
        <w:rPr>
          <w:rFonts w:ascii="Times New Roman" w:hAnsi="Times New Roman"/>
          <w:sz w:val="22"/>
          <w:szCs w:val="22"/>
        </w:rPr>
        <w:t>424039, Республика Марий Эл, г. Йошкар-Ола, ул. Дружбы, д. 2</w:t>
      </w:r>
    </w:p>
    <w:p w14:paraId="1A628057" w14:textId="77777777" w:rsidR="00D233B0" w:rsidRPr="00721965" w:rsidRDefault="00D233B0" w:rsidP="004F7ABE">
      <w:pPr>
        <w:pStyle w:val="afd"/>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Pr="00721965">
        <w:rPr>
          <w:rFonts w:ascii="Times New Roman" w:hAnsi="Times New Roman"/>
          <w:sz w:val="22"/>
          <w:szCs w:val="22"/>
          <w:lang w:val="en-US"/>
        </w:rPr>
        <w:t>log</w:t>
      </w:r>
      <w:r w:rsidRPr="00721965">
        <w:rPr>
          <w:rFonts w:ascii="Times New Roman" w:hAnsi="Times New Roman"/>
          <w:sz w:val="22"/>
          <w:szCs w:val="22"/>
        </w:rPr>
        <w:t>@</w:t>
      </w:r>
      <w:proofErr w:type="spellStart"/>
      <w:r w:rsidRPr="00721965">
        <w:rPr>
          <w:rFonts w:ascii="Times New Roman" w:hAnsi="Times New Roman"/>
          <w:sz w:val="22"/>
          <w:szCs w:val="22"/>
          <w:lang w:val="en-US"/>
        </w:rPr>
        <w:t>vod</w:t>
      </w:r>
      <w:proofErr w:type="spellEnd"/>
      <w:r w:rsidRPr="00721965">
        <w:rPr>
          <w:rFonts w:ascii="Times New Roman" w:hAnsi="Times New Roman"/>
          <w:sz w:val="22"/>
          <w:szCs w:val="22"/>
        </w:rPr>
        <w:t>12.</w:t>
      </w:r>
      <w:proofErr w:type="spellStart"/>
      <w:r w:rsidRPr="00721965">
        <w:rPr>
          <w:rFonts w:ascii="Times New Roman" w:hAnsi="Times New Roman"/>
          <w:sz w:val="22"/>
          <w:szCs w:val="22"/>
          <w:lang w:val="en-US"/>
        </w:rPr>
        <w:t>ru</w:t>
      </w:r>
      <w:proofErr w:type="spellEnd"/>
    </w:p>
    <w:p w14:paraId="4FE248C5" w14:textId="77777777" w:rsidR="00D233B0" w:rsidRPr="00721965" w:rsidRDefault="00D233B0" w:rsidP="004F7ABE">
      <w:pPr>
        <w:pStyle w:val="afd"/>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Pr="00721965">
        <w:rPr>
          <w:rFonts w:ascii="Times New Roman" w:hAnsi="Times New Roman"/>
          <w:sz w:val="22"/>
          <w:szCs w:val="22"/>
        </w:rPr>
        <w:t>(8362) 64-57-62</w:t>
      </w:r>
    </w:p>
    <w:p w14:paraId="370E8C20" w14:textId="319E50B7" w:rsidR="00D233B0" w:rsidRPr="00721965"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645907" w:rsidRPr="00645907">
        <w:rPr>
          <w:rFonts w:ascii="Times New Roman" w:hAnsi="Times New Roman"/>
          <w:b/>
          <w:sz w:val="22"/>
          <w:szCs w:val="22"/>
        </w:rPr>
        <w:t xml:space="preserve">Ответственное лицо за размещение закупки: </w:t>
      </w:r>
      <w:r w:rsidR="001861DE">
        <w:rPr>
          <w:rFonts w:ascii="Times New Roman" w:hAnsi="Times New Roman"/>
          <w:sz w:val="22"/>
          <w:szCs w:val="22"/>
        </w:rPr>
        <w:t>Ерсулова Анна Викторовна</w:t>
      </w:r>
    </w:p>
    <w:p w14:paraId="44228A4E" w14:textId="0ED65E54" w:rsidR="00D233B0" w:rsidRDefault="00D233B0" w:rsidP="004F7ABE">
      <w:pPr>
        <w:pStyle w:val="af0"/>
        <w:suppressLineNumbers/>
        <w:ind w:firstLine="567"/>
        <w:jc w:val="both"/>
        <w:rPr>
          <w:sz w:val="22"/>
          <w:szCs w:val="22"/>
        </w:rPr>
      </w:pPr>
      <w:r w:rsidRPr="00721965">
        <w:rPr>
          <w:b/>
          <w:sz w:val="22"/>
          <w:szCs w:val="22"/>
        </w:rPr>
        <w:t>3. </w:t>
      </w:r>
      <w:r w:rsidRPr="0008004F">
        <w:rPr>
          <w:b/>
          <w:sz w:val="22"/>
          <w:szCs w:val="22"/>
          <w:u w:val="single"/>
        </w:rPr>
        <w:t>Предмет договора:</w:t>
      </w:r>
      <w:r w:rsidRPr="0008004F">
        <w:rPr>
          <w:bCs/>
          <w:sz w:val="22"/>
          <w:szCs w:val="22"/>
          <w:u w:val="single"/>
        </w:rPr>
        <w:t xml:space="preserve"> </w:t>
      </w:r>
      <w:r w:rsidR="002A7920" w:rsidRPr="002A7920">
        <w:rPr>
          <w:b/>
          <w:sz w:val="22"/>
          <w:szCs w:val="22"/>
          <w:u w:val="single"/>
        </w:rPr>
        <w:t xml:space="preserve">Поставка </w:t>
      </w:r>
      <w:r w:rsidR="000A0141" w:rsidRPr="000A0141">
        <w:rPr>
          <w:b/>
          <w:sz w:val="22"/>
          <w:szCs w:val="22"/>
          <w:u w:val="single"/>
        </w:rPr>
        <w:t>автозапчастей для ремонта автомобилей ЗИЛ</w:t>
      </w:r>
      <w:r w:rsidRPr="008C0092">
        <w:rPr>
          <w:b/>
          <w:sz w:val="22"/>
          <w:szCs w:val="22"/>
        </w:rPr>
        <w:t>;</w:t>
      </w:r>
    </w:p>
    <w:p w14:paraId="7C20B4A3" w14:textId="7D79A609" w:rsidR="008C0092" w:rsidRDefault="008C0092" w:rsidP="004F7ABE">
      <w:pPr>
        <w:pStyle w:val="af0"/>
        <w:suppressLineNumbers/>
        <w:ind w:firstLine="567"/>
        <w:jc w:val="both"/>
        <w:rPr>
          <w:sz w:val="22"/>
          <w:szCs w:val="22"/>
        </w:rPr>
      </w:pPr>
      <w:r>
        <w:rPr>
          <w:sz w:val="22"/>
          <w:szCs w:val="22"/>
        </w:rPr>
        <w:t xml:space="preserve">ОКПД 2: </w:t>
      </w:r>
      <w:r w:rsidR="005B35E1" w:rsidRPr="005B35E1">
        <w:rPr>
          <w:sz w:val="22"/>
          <w:szCs w:val="22"/>
        </w:rPr>
        <w:t>29.32.30.390 Части и принадлежности для автотранспортных средств прочие, не включенные в другие группировки</w:t>
      </w:r>
      <w:r>
        <w:rPr>
          <w:sz w:val="22"/>
          <w:szCs w:val="22"/>
        </w:rPr>
        <w:t>;</w:t>
      </w:r>
    </w:p>
    <w:p w14:paraId="0DBEDD69" w14:textId="6CDA9D92" w:rsidR="008C0092" w:rsidRPr="00721965" w:rsidRDefault="008C0092" w:rsidP="004F7ABE">
      <w:pPr>
        <w:pStyle w:val="af0"/>
        <w:suppressLineNumbers/>
        <w:ind w:firstLine="567"/>
        <w:jc w:val="both"/>
        <w:rPr>
          <w:sz w:val="22"/>
          <w:szCs w:val="22"/>
        </w:rPr>
      </w:pPr>
      <w:r>
        <w:rPr>
          <w:sz w:val="22"/>
          <w:szCs w:val="22"/>
        </w:rPr>
        <w:t xml:space="preserve">ОКВЭД 2: </w:t>
      </w:r>
      <w:r w:rsidR="000A0141" w:rsidRPr="000A0141">
        <w:rPr>
          <w:sz w:val="22"/>
          <w:szCs w:val="22"/>
        </w:rPr>
        <w:t>29.32.3 Производство частей и принадлежностей для автотранспортных средств, не включенных в другие группировки</w:t>
      </w:r>
      <w:r w:rsidR="00985AD8">
        <w:rPr>
          <w:sz w:val="22"/>
          <w:szCs w:val="22"/>
        </w:rPr>
        <w:t>.</w:t>
      </w:r>
    </w:p>
    <w:p w14:paraId="6E40B2EC" w14:textId="424EF9E5" w:rsidR="00D233B0" w:rsidRDefault="00D233B0" w:rsidP="004F7ABE">
      <w:pPr>
        <w:pStyle w:val="af0"/>
        <w:suppressLineNumbers/>
        <w:ind w:firstLine="567"/>
        <w:jc w:val="both"/>
        <w:rPr>
          <w:b/>
          <w:sz w:val="22"/>
          <w:szCs w:val="22"/>
        </w:rPr>
      </w:pPr>
      <w:r w:rsidRPr="00721965">
        <w:rPr>
          <w:sz w:val="22"/>
          <w:szCs w:val="22"/>
        </w:rPr>
        <w:t>3.1.</w:t>
      </w:r>
      <w:r w:rsidRPr="00721965">
        <w:rPr>
          <w:b/>
          <w:sz w:val="22"/>
          <w:szCs w:val="22"/>
        </w:rPr>
        <w:t xml:space="preserve"> Количество поставляемого товара: </w:t>
      </w:r>
      <w:r w:rsidR="005B35E1" w:rsidRPr="005B35E1">
        <w:rPr>
          <w:bCs/>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r w:rsidRPr="008C0092">
        <w:rPr>
          <w:b/>
          <w:sz w:val="22"/>
          <w:szCs w:val="22"/>
        </w:rPr>
        <w:t>;</w:t>
      </w:r>
    </w:p>
    <w:p w14:paraId="431D0743" w14:textId="317B4D05" w:rsidR="00645907" w:rsidRDefault="00D233B0" w:rsidP="004F7ABE">
      <w:pPr>
        <w:pStyle w:val="1"/>
        <w:ind w:firstLine="567"/>
        <w:jc w:val="both"/>
        <w:rPr>
          <w:b w:val="0"/>
          <w:sz w:val="22"/>
          <w:szCs w:val="22"/>
        </w:rPr>
      </w:pPr>
      <w:r w:rsidRPr="00721965">
        <w:rPr>
          <w:b w:val="0"/>
          <w:sz w:val="22"/>
          <w:szCs w:val="22"/>
        </w:rPr>
        <w:t>3.2.</w:t>
      </w:r>
      <w:r w:rsidRPr="00721965">
        <w:rPr>
          <w:sz w:val="22"/>
          <w:szCs w:val="22"/>
        </w:rPr>
        <w:t xml:space="preserve"> Краткое описание предмета закупки:</w:t>
      </w:r>
      <w:r w:rsidRPr="00721965">
        <w:rPr>
          <w:b w:val="0"/>
          <w:sz w:val="22"/>
          <w:szCs w:val="22"/>
        </w:rPr>
        <w:t xml:space="preserve"> </w:t>
      </w:r>
      <w:r w:rsidR="005B35E1" w:rsidRPr="005B35E1">
        <w:rPr>
          <w:b w:val="0"/>
          <w:sz w:val="22"/>
          <w:szCs w:val="22"/>
        </w:rPr>
        <w:t>Подробное описание предмета закупки содержится в Приложении 2 «Техническое задание» настоящего извещения.</w:t>
      </w:r>
      <w:r w:rsidR="0004591F">
        <w:rPr>
          <w:b w:val="0"/>
          <w:sz w:val="22"/>
          <w:szCs w:val="22"/>
        </w:rPr>
        <w:t xml:space="preserve"> </w:t>
      </w:r>
    </w:p>
    <w:p w14:paraId="3217FF0A" w14:textId="77777777" w:rsidR="003D0642" w:rsidRPr="003D0642" w:rsidRDefault="009F278D" w:rsidP="004F7ABE">
      <w:pPr>
        <w:ind w:firstLine="567"/>
        <w:jc w:val="both"/>
        <w:rPr>
          <w:bCs/>
          <w:sz w:val="22"/>
          <w:szCs w:val="22"/>
          <w:highlight w:val="yellow"/>
        </w:rPr>
      </w:pPr>
      <w:r w:rsidRPr="0031542F">
        <w:rPr>
          <w:sz w:val="22"/>
          <w:szCs w:val="22"/>
        </w:rPr>
        <w:t>3.3.</w:t>
      </w:r>
      <w:r>
        <w:t xml:space="preserve"> </w:t>
      </w:r>
      <w:r>
        <w:rPr>
          <w:b/>
          <w:sz w:val="22"/>
          <w:szCs w:val="22"/>
        </w:rPr>
        <w:t>Т</w:t>
      </w:r>
      <w:r w:rsidRPr="009F278D">
        <w:rPr>
          <w:b/>
          <w:sz w:val="22"/>
          <w:szCs w:val="22"/>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r>
        <w:rPr>
          <w:b/>
          <w:sz w:val="22"/>
          <w:szCs w:val="22"/>
        </w:rPr>
        <w:t xml:space="preserve">: </w:t>
      </w:r>
      <w:r w:rsidR="003D0642" w:rsidRPr="003D0642">
        <w:rPr>
          <w:bCs/>
          <w:sz w:val="22"/>
          <w:szCs w:val="22"/>
        </w:rPr>
        <w:t>содержится в Приложении 2 «Техническое задание» настоящего извещения.</w:t>
      </w:r>
    </w:p>
    <w:p w14:paraId="5D9FE53E" w14:textId="77777777" w:rsidR="00D233B0" w:rsidRPr="00721965" w:rsidRDefault="00D233B0" w:rsidP="004F7ABE">
      <w:pPr>
        <w:pStyle w:val="1"/>
        <w:ind w:firstLine="567"/>
        <w:jc w:val="both"/>
        <w:rPr>
          <w:b w:val="0"/>
          <w:bCs w:val="0"/>
          <w:sz w:val="22"/>
          <w:szCs w:val="22"/>
        </w:rPr>
      </w:pPr>
      <w:r w:rsidRPr="00721965">
        <w:rPr>
          <w:bCs w:val="0"/>
          <w:sz w:val="22"/>
          <w:szCs w:val="22"/>
        </w:rPr>
        <w:t>4. Место поставки товара, выполнения работ, оказания услуг:</w:t>
      </w:r>
      <w:r w:rsidRPr="00721965">
        <w:rPr>
          <w:b w:val="0"/>
          <w:bCs w:val="0"/>
          <w:sz w:val="22"/>
          <w:szCs w:val="22"/>
        </w:rPr>
        <w:t xml:space="preserve"> </w:t>
      </w:r>
      <w:r w:rsidRPr="003D0642">
        <w:rPr>
          <w:b w:val="0"/>
          <w:bCs w:val="0"/>
          <w:sz w:val="22"/>
          <w:szCs w:val="22"/>
        </w:rPr>
        <w:t>РМЭ, г. Йошкар-Ола, ул. Дружбы, д. 2;</w:t>
      </w:r>
    </w:p>
    <w:p w14:paraId="5A2A67B8" w14:textId="08E3070F" w:rsidR="00845C84" w:rsidRPr="00845C84" w:rsidRDefault="00D233B0" w:rsidP="00845C84">
      <w:pPr>
        <w:ind w:firstLine="567"/>
        <w:jc w:val="both"/>
        <w:rPr>
          <w:sz w:val="22"/>
          <w:szCs w:val="22"/>
        </w:rPr>
      </w:pPr>
      <w:r w:rsidRPr="00721965">
        <w:rPr>
          <w:b/>
          <w:sz w:val="22"/>
          <w:szCs w:val="22"/>
        </w:rPr>
        <w:t xml:space="preserve">5. </w:t>
      </w:r>
      <w:r w:rsidRPr="000268ED">
        <w:rPr>
          <w:b/>
          <w:sz w:val="22"/>
          <w:szCs w:val="22"/>
        </w:rPr>
        <w:t xml:space="preserve">Срок </w:t>
      </w:r>
      <w:r w:rsidRPr="000268ED">
        <w:rPr>
          <w:b/>
          <w:bCs/>
          <w:sz w:val="22"/>
          <w:szCs w:val="22"/>
        </w:rPr>
        <w:t>поставки товара, выполнения работ, оказания услуг</w:t>
      </w:r>
      <w:r w:rsidRPr="000268ED">
        <w:rPr>
          <w:b/>
          <w:sz w:val="22"/>
          <w:szCs w:val="22"/>
        </w:rPr>
        <w:t>:</w:t>
      </w:r>
      <w:r w:rsidRPr="000268ED">
        <w:rPr>
          <w:sz w:val="22"/>
          <w:szCs w:val="22"/>
        </w:rPr>
        <w:t xml:space="preserve"> </w:t>
      </w:r>
      <w:r w:rsidR="000A0141" w:rsidRPr="000A0141">
        <w:rPr>
          <w:sz w:val="22"/>
          <w:szCs w:val="22"/>
        </w:rPr>
        <w:t>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27D9E2C6" w14:textId="7F7894BD" w:rsidR="000268ED" w:rsidRPr="00721965" w:rsidRDefault="00973237" w:rsidP="00985AD8">
      <w:pPr>
        <w:ind w:firstLine="567"/>
        <w:jc w:val="both"/>
        <w:rPr>
          <w:sz w:val="22"/>
          <w:szCs w:val="22"/>
        </w:rPr>
      </w:pPr>
      <w:r>
        <w:rPr>
          <w:b/>
          <w:sz w:val="22"/>
          <w:szCs w:val="22"/>
        </w:rPr>
        <w:t>Условия</w:t>
      </w:r>
      <w:r w:rsidRPr="00721965">
        <w:rPr>
          <w:b/>
          <w:sz w:val="22"/>
          <w:szCs w:val="22"/>
        </w:rPr>
        <w:t xml:space="preserve"> </w:t>
      </w:r>
      <w:r w:rsidRPr="00721965">
        <w:rPr>
          <w:b/>
          <w:bCs/>
          <w:sz w:val="22"/>
          <w:szCs w:val="22"/>
        </w:rPr>
        <w:t>поставки товара, выполнения работ, оказания услуг</w:t>
      </w:r>
      <w:r w:rsidRPr="00721965">
        <w:rPr>
          <w:b/>
          <w:sz w:val="22"/>
          <w:szCs w:val="22"/>
        </w:rPr>
        <w:t>:</w:t>
      </w:r>
      <w:r>
        <w:rPr>
          <w:b/>
          <w:sz w:val="22"/>
          <w:szCs w:val="22"/>
        </w:rPr>
        <w:t xml:space="preserve"> </w:t>
      </w:r>
      <w:r w:rsidR="000A0141" w:rsidRPr="000A0141">
        <w:rPr>
          <w:sz w:val="22"/>
          <w:szCs w:val="22"/>
        </w:rPr>
        <w:t>Погрузка и доставка товара осуществляется силами и средствами Поставщика до склада Заказчика и входит в стоимость товара. При наличии склада в пределах города Йошкар-Олы возможен самовывоз Товара Заказчиком.</w:t>
      </w:r>
    </w:p>
    <w:p w14:paraId="6CDD931A" w14:textId="77777777" w:rsidR="001B5433" w:rsidRDefault="00D233B0" w:rsidP="004F7ABE">
      <w:pPr>
        <w:pStyle w:val="1"/>
        <w:ind w:firstLine="567"/>
        <w:jc w:val="both"/>
        <w:rPr>
          <w:sz w:val="22"/>
          <w:szCs w:val="22"/>
        </w:rPr>
      </w:pPr>
      <w:r w:rsidRPr="00721965">
        <w:rPr>
          <w:sz w:val="22"/>
          <w:szCs w:val="22"/>
        </w:rPr>
        <w:t xml:space="preserve">6. Сведения о начальной (максимальной) цене договора, либо формула цены, устанавливающая правила расчета сумм, подлежащих уплате заказчиком поставщику </w:t>
      </w:r>
      <w:r w:rsidRPr="00721965">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p w14:paraId="0B615019" w14:textId="29E462C9" w:rsidR="00D233B0" w:rsidRDefault="00D233B0" w:rsidP="004F7ABE">
      <w:pPr>
        <w:pStyle w:val="1"/>
        <w:ind w:firstLine="567"/>
        <w:jc w:val="both"/>
        <w:rPr>
          <w:bCs w:val="0"/>
          <w:sz w:val="22"/>
          <w:szCs w:val="22"/>
          <w:u w:val="single"/>
        </w:rPr>
      </w:pPr>
    </w:p>
    <w:p w14:paraId="1C49E27E" w14:textId="16DFEF88" w:rsidR="005B35E1" w:rsidRPr="005B35E1" w:rsidRDefault="005B35E1" w:rsidP="005B35E1">
      <w:pPr>
        <w:keepNext/>
        <w:widowControl/>
        <w:autoSpaceDE/>
        <w:autoSpaceDN/>
        <w:adjustRightInd/>
        <w:ind w:firstLine="567"/>
        <w:jc w:val="both"/>
        <w:outlineLvl w:val="0"/>
        <w:rPr>
          <w:b/>
          <w:sz w:val="22"/>
          <w:szCs w:val="22"/>
          <w:u w:val="single"/>
        </w:rPr>
      </w:pPr>
      <w:r w:rsidRPr="005B35E1">
        <w:rPr>
          <w:b/>
          <w:bCs/>
          <w:sz w:val="22"/>
          <w:szCs w:val="22"/>
          <w:u w:val="single"/>
        </w:rPr>
        <w:t>Максимальное значение цены договора</w:t>
      </w:r>
      <w:r w:rsidR="00C46288">
        <w:rPr>
          <w:b/>
          <w:bCs/>
          <w:sz w:val="22"/>
          <w:szCs w:val="22"/>
          <w:u w:val="single"/>
        </w:rPr>
        <w:t xml:space="preserve"> –</w:t>
      </w:r>
      <w:r w:rsidRPr="005B35E1">
        <w:rPr>
          <w:b/>
          <w:bCs/>
          <w:sz w:val="22"/>
          <w:szCs w:val="22"/>
          <w:u w:val="single"/>
        </w:rPr>
        <w:t xml:space="preserve"> </w:t>
      </w:r>
      <w:r w:rsidR="00C46288">
        <w:rPr>
          <w:b/>
          <w:bCs/>
          <w:sz w:val="22"/>
          <w:szCs w:val="22"/>
          <w:u w:val="single"/>
        </w:rPr>
        <w:t>800 000</w:t>
      </w:r>
      <w:r w:rsidRPr="005B35E1">
        <w:rPr>
          <w:b/>
          <w:bCs/>
          <w:sz w:val="22"/>
          <w:szCs w:val="22"/>
          <w:u w:val="single"/>
        </w:rPr>
        <w:t xml:space="preserve"> (</w:t>
      </w:r>
      <w:r w:rsidR="00C46288">
        <w:rPr>
          <w:b/>
          <w:bCs/>
          <w:sz w:val="22"/>
          <w:szCs w:val="22"/>
          <w:u w:val="single"/>
        </w:rPr>
        <w:t>Восемьсот</w:t>
      </w:r>
      <w:r w:rsidR="0073102E">
        <w:rPr>
          <w:b/>
          <w:bCs/>
          <w:sz w:val="22"/>
          <w:szCs w:val="22"/>
          <w:u w:val="single"/>
        </w:rPr>
        <w:t xml:space="preserve"> тысяч</w:t>
      </w:r>
      <w:r w:rsidRPr="005B35E1">
        <w:rPr>
          <w:b/>
          <w:bCs/>
          <w:sz w:val="22"/>
          <w:szCs w:val="22"/>
          <w:u w:val="single"/>
        </w:rPr>
        <w:t>) руб. 00 коп.</w:t>
      </w:r>
      <w:r w:rsidRPr="005B35E1">
        <w:rPr>
          <w:b/>
          <w:sz w:val="22"/>
          <w:szCs w:val="22"/>
          <w:u w:val="single"/>
        </w:rPr>
        <w:t xml:space="preserve"> </w:t>
      </w:r>
    </w:p>
    <w:p w14:paraId="5982C294" w14:textId="77777777" w:rsidR="005B35E1" w:rsidRPr="005B35E1" w:rsidRDefault="005B35E1" w:rsidP="005B35E1">
      <w:pPr>
        <w:keepNext/>
        <w:widowControl/>
        <w:autoSpaceDE/>
        <w:autoSpaceDN/>
        <w:adjustRightInd/>
        <w:ind w:firstLine="567"/>
        <w:jc w:val="both"/>
        <w:outlineLvl w:val="0"/>
        <w:rPr>
          <w:bCs/>
          <w:sz w:val="22"/>
          <w:szCs w:val="22"/>
        </w:rPr>
      </w:pPr>
      <w:r w:rsidRPr="005B35E1">
        <w:rPr>
          <w:bCs/>
          <w:sz w:val="22"/>
          <w:szCs w:val="22"/>
        </w:rPr>
        <w:t>Максимальное значение цены договора (объем финансового обеспечения) – предел, выше которого закупать продукцию по цене за единицу нельзя.</w:t>
      </w:r>
    </w:p>
    <w:p w14:paraId="086F9A8F" w14:textId="77777777" w:rsidR="005B35E1" w:rsidRPr="005B35E1" w:rsidRDefault="005B35E1" w:rsidP="005B35E1">
      <w:pPr>
        <w:keepNext/>
        <w:widowControl/>
        <w:autoSpaceDE/>
        <w:autoSpaceDN/>
        <w:adjustRightInd/>
        <w:ind w:firstLine="567"/>
        <w:jc w:val="both"/>
        <w:outlineLvl w:val="0"/>
        <w:rPr>
          <w:bCs/>
          <w:sz w:val="22"/>
          <w:szCs w:val="22"/>
        </w:rPr>
      </w:pPr>
    </w:p>
    <w:p w14:paraId="3C891DEA" w14:textId="045E14D4" w:rsidR="005B35E1" w:rsidRPr="005B35E1" w:rsidRDefault="005B35E1" w:rsidP="005B35E1">
      <w:pPr>
        <w:keepNext/>
        <w:widowControl/>
        <w:autoSpaceDE/>
        <w:autoSpaceDN/>
        <w:adjustRightInd/>
        <w:ind w:firstLine="567"/>
        <w:jc w:val="both"/>
        <w:outlineLvl w:val="0"/>
        <w:rPr>
          <w:b/>
          <w:sz w:val="22"/>
          <w:szCs w:val="22"/>
          <w:u w:val="single"/>
        </w:rPr>
      </w:pPr>
      <w:r w:rsidRPr="005B35E1">
        <w:rPr>
          <w:b/>
          <w:sz w:val="22"/>
          <w:szCs w:val="22"/>
          <w:u w:val="single"/>
        </w:rPr>
        <w:t xml:space="preserve">Начальная (максимальная) сумма цен единиц товаров – </w:t>
      </w:r>
      <w:r w:rsidR="000A0141">
        <w:rPr>
          <w:b/>
          <w:sz w:val="22"/>
          <w:szCs w:val="22"/>
          <w:u w:val="single"/>
        </w:rPr>
        <w:t>650 895</w:t>
      </w:r>
      <w:r w:rsidRPr="005B35E1">
        <w:rPr>
          <w:b/>
          <w:sz w:val="22"/>
          <w:szCs w:val="22"/>
          <w:u w:val="single"/>
        </w:rPr>
        <w:t xml:space="preserve"> (</w:t>
      </w:r>
      <w:r w:rsidR="000A0141">
        <w:rPr>
          <w:b/>
          <w:sz w:val="22"/>
          <w:szCs w:val="22"/>
          <w:u w:val="single"/>
        </w:rPr>
        <w:t>Шестьсот пятьдесят тысяч восемьсот девяносто пять</w:t>
      </w:r>
      <w:r w:rsidRPr="005B35E1">
        <w:rPr>
          <w:b/>
          <w:sz w:val="22"/>
          <w:szCs w:val="22"/>
          <w:u w:val="single"/>
        </w:rPr>
        <w:t xml:space="preserve">) руб. </w:t>
      </w:r>
      <w:r w:rsidR="000A0141">
        <w:rPr>
          <w:b/>
          <w:sz w:val="22"/>
          <w:szCs w:val="22"/>
          <w:u w:val="single"/>
        </w:rPr>
        <w:t>94</w:t>
      </w:r>
      <w:r w:rsidRPr="005B35E1">
        <w:rPr>
          <w:b/>
          <w:sz w:val="22"/>
          <w:szCs w:val="22"/>
          <w:u w:val="single"/>
        </w:rPr>
        <w:t xml:space="preserve"> коп.</w:t>
      </w:r>
    </w:p>
    <w:p w14:paraId="7667D492" w14:textId="734D7C29" w:rsidR="005B35E1" w:rsidRDefault="005B35E1" w:rsidP="005B35E1">
      <w:pPr>
        <w:ind w:firstLine="567"/>
        <w:rPr>
          <w:bCs/>
          <w:i/>
          <w:iCs/>
          <w:sz w:val="22"/>
          <w:szCs w:val="22"/>
        </w:rPr>
      </w:pPr>
      <w:r w:rsidRPr="005B35E1">
        <w:rPr>
          <w:bCs/>
          <w:i/>
          <w:iCs/>
          <w:sz w:val="22"/>
          <w:szCs w:val="22"/>
        </w:rPr>
        <w:t>(Именно от данной суммы участники будут снижаться.)</w:t>
      </w:r>
    </w:p>
    <w:p w14:paraId="0C348908" w14:textId="77777777" w:rsidR="005B35E1" w:rsidRPr="005B35E1" w:rsidRDefault="005B35E1" w:rsidP="005B35E1">
      <w:pPr>
        <w:ind w:firstLine="567"/>
      </w:pPr>
    </w:p>
    <w:p w14:paraId="2F4A881B" w14:textId="77777777" w:rsidR="0008004F" w:rsidRPr="00602BA6" w:rsidRDefault="0008004F" w:rsidP="0008004F">
      <w:pPr>
        <w:ind w:firstLine="567"/>
        <w:rPr>
          <w:sz w:val="22"/>
          <w:szCs w:val="22"/>
        </w:rPr>
      </w:pPr>
      <w:r w:rsidRPr="00602BA6">
        <w:rPr>
          <w:sz w:val="22"/>
          <w:szCs w:val="22"/>
        </w:rPr>
        <w:t>Источник финансирования – собственные средства МУП «Водоканал».</w:t>
      </w:r>
    </w:p>
    <w:p w14:paraId="5954300D" w14:textId="5D635DCD" w:rsidR="002828A1" w:rsidRDefault="002828A1" w:rsidP="004F7ABE">
      <w:pPr>
        <w:ind w:firstLine="567"/>
        <w:jc w:val="both"/>
        <w:rPr>
          <w:sz w:val="22"/>
          <w:szCs w:val="22"/>
        </w:rPr>
      </w:pPr>
      <w:r w:rsidRPr="001A49C9">
        <w:rPr>
          <w:b/>
          <w:sz w:val="22"/>
          <w:szCs w:val="22"/>
        </w:rPr>
        <w:t>Порядок формирования цены договора:</w:t>
      </w:r>
      <w:r>
        <w:rPr>
          <w:b/>
          <w:sz w:val="22"/>
          <w:szCs w:val="22"/>
        </w:rPr>
        <w:t xml:space="preserve"> </w:t>
      </w:r>
      <w:r w:rsidR="000A0141" w:rsidRPr="000A0141">
        <w:rPr>
          <w:sz w:val="22"/>
          <w:szCs w:val="22"/>
        </w:rPr>
        <w:t>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228DE5E7" w14:textId="5C0566F9" w:rsidR="0073102E" w:rsidRPr="0073102E" w:rsidRDefault="00746315" w:rsidP="0073102E">
      <w:pPr>
        <w:ind w:firstLine="567"/>
        <w:jc w:val="both"/>
        <w:rPr>
          <w:sz w:val="22"/>
          <w:szCs w:val="22"/>
        </w:rPr>
      </w:pPr>
      <w:r w:rsidRPr="00746315">
        <w:rPr>
          <w:b/>
          <w:sz w:val="22"/>
          <w:szCs w:val="22"/>
        </w:rPr>
        <w:t>Порядок расчетов:</w:t>
      </w:r>
      <w:r>
        <w:rPr>
          <w:sz w:val="22"/>
          <w:szCs w:val="22"/>
        </w:rPr>
        <w:t xml:space="preserve"> </w:t>
      </w:r>
      <w:r w:rsidR="0073102E" w:rsidRPr="0073102E">
        <w:rPr>
          <w:sz w:val="22"/>
          <w:szCs w:val="22"/>
        </w:rPr>
        <w:t xml:space="preserve">Оплата поставки товара, выполнения работы или оказания услуги осуществляется по цене единицы товара, работы, услуги исходя из количества товара, поставка которого будет осуществлена в ходе исполнения Договора, объема фактически выполненной работы или оказанной услуги, но в размере, не превышающем максимального значения цены Договора, указанного в п. </w:t>
      </w:r>
      <w:r w:rsidR="0073102E">
        <w:rPr>
          <w:sz w:val="22"/>
          <w:szCs w:val="22"/>
        </w:rPr>
        <w:t>6</w:t>
      </w:r>
      <w:r w:rsidR="0073102E" w:rsidRPr="0073102E">
        <w:rPr>
          <w:sz w:val="22"/>
          <w:szCs w:val="22"/>
        </w:rPr>
        <w:t xml:space="preserve"> настоящего Извещения.</w:t>
      </w:r>
    </w:p>
    <w:p w14:paraId="0DC43E10" w14:textId="32036A43" w:rsidR="00973237" w:rsidRPr="004E7CF8" w:rsidRDefault="000A0141" w:rsidP="0073102E">
      <w:pPr>
        <w:ind w:firstLine="567"/>
        <w:jc w:val="both"/>
        <w:rPr>
          <w:sz w:val="22"/>
          <w:szCs w:val="22"/>
        </w:rPr>
      </w:pPr>
      <w:r w:rsidRPr="000A0141">
        <w:rPr>
          <w:sz w:val="22"/>
          <w:szCs w:val="22"/>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8EC75EC" w14:textId="6B5B98EF" w:rsidR="0031542F" w:rsidRDefault="00D233B0" w:rsidP="004F7ABE">
      <w:pPr>
        <w:pStyle w:val="afd"/>
        <w:spacing w:after="0"/>
        <w:ind w:firstLine="567"/>
        <w:jc w:val="both"/>
        <w:rPr>
          <w:rFonts w:ascii="Times New Roman" w:hAnsi="Times New Roman"/>
          <w:b/>
          <w:sz w:val="22"/>
          <w:szCs w:val="22"/>
        </w:rPr>
      </w:pPr>
      <w:r w:rsidRPr="00721965">
        <w:rPr>
          <w:rFonts w:ascii="Times New Roman" w:hAnsi="Times New Roman"/>
          <w:b/>
          <w:sz w:val="22"/>
          <w:szCs w:val="22"/>
        </w:rPr>
        <w:t xml:space="preserve">7. </w:t>
      </w:r>
      <w:r w:rsidR="0031542F"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00570F5E" w:rsidRPr="00570F5E">
        <w:rPr>
          <w:rFonts w:ascii="Times New Roman" w:hAnsi="Times New Roman"/>
          <w:bCs/>
          <w:sz w:val="22"/>
          <w:szCs w:val="22"/>
        </w:rPr>
        <w:t xml:space="preserve">В соответствии с положениями Постановления № 1875 Правительством РФ </w:t>
      </w:r>
      <w:r w:rsidR="00570F5E" w:rsidRPr="00570F5E">
        <w:rPr>
          <w:rFonts w:ascii="Times New Roman" w:hAnsi="Times New Roman"/>
          <w:b/>
          <w:sz w:val="22"/>
          <w:szCs w:val="22"/>
          <w:u w:val="single"/>
        </w:rPr>
        <w:t>установлено преимущество</w:t>
      </w:r>
      <w:r w:rsidR="00570F5E" w:rsidRPr="00570F5E">
        <w:rPr>
          <w:rFonts w:ascii="Times New Roman" w:hAnsi="Times New Roman"/>
          <w:bCs/>
          <w:sz w:val="22"/>
          <w:szCs w:val="22"/>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3C8DAF66" w14:textId="5171C851" w:rsidR="00D233B0" w:rsidRPr="00721965" w:rsidRDefault="0031542F" w:rsidP="004F7ABE">
      <w:pPr>
        <w:pStyle w:val="afd"/>
        <w:spacing w:after="0"/>
        <w:ind w:firstLine="567"/>
        <w:jc w:val="both"/>
        <w:rPr>
          <w:rFonts w:ascii="Times New Roman" w:hAnsi="Times New Roman"/>
          <w:b/>
          <w:sz w:val="22"/>
          <w:szCs w:val="22"/>
        </w:rPr>
      </w:pPr>
      <w:r>
        <w:rPr>
          <w:rFonts w:ascii="Times New Roman" w:hAnsi="Times New Roman"/>
          <w:b/>
          <w:sz w:val="22"/>
          <w:szCs w:val="22"/>
        </w:rPr>
        <w:t xml:space="preserve">8. </w:t>
      </w:r>
      <w:r w:rsidR="00D233B0"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228EAFC0" w14:textId="5F6B1882" w:rsidR="00D233B0" w:rsidRPr="009362A8" w:rsidRDefault="00D233B0" w:rsidP="004F7ABE">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F22C3B">
        <w:rPr>
          <w:sz w:val="22"/>
          <w:szCs w:val="22"/>
        </w:rPr>
        <w:t>03</w:t>
      </w:r>
      <w:r w:rsidRPr="009362A8">
        <w:rPr>
          <w:sz w:val="22"/>
          <w:szCs w:val="22"/>
        </w:rPr>
        <w:t xml:space="preserve">» </w:t>
      </w:r>
      <w:r w:rsidR="00F22C3B">
        <w:rPr>
          <w:sz w:val="22"/>
          <w:szCs w:val="22"/>
        </w:rPr>
        <w:t>декабря</w:t>
      </w:r>
      <w:r w:rsidR="0031542F">
        <w:rPr>
          <w:sz w:val="22"/>
          <w:szCs w:val="22"/>
        </w:rPr>
        <w:t xml:space="preserve"> 2025</w:t>
      </w:r>
      <w:r w:rsidRPr="009362A8">
        <w:rPr>
          <w:sz w:val="22"/>
          <w:szCs w:val="22"/>
        </w:rPr>
        <w:t xml:space="preserve"> г.</w:t>
      </w:r>
    </w:p>
    <w:p w14:paraId="56F92E78" w14:textId="1603BCEA" w:rsidR="00D233B0" w:rsidRDefault="00D233B0" w:rsidP="004F7ABE">
      <w:pPr>
        <w:ind w:firstLine="567"/>
        <w:jc w:val="both"/>
        <w:rPr>
          <w:rFonts w:eastAsia="Calibri"/>
          <w:b/>
          <w:sz w:val="21"/>
          <w:szCs w:val="21"/>
          <w:lang w:eastAsia="en-US"/>
        </w:rPr>
      </w:pPr>
      <w:r w:rsidRPr="009362A8">
        <w:rPr>
          <w:sz w:val="22"/>
          <w:szCs w:val="22"/>
        </w:rPr>
        <w:t xml:space="preserve">Дата и время окончания подачи заявок: </w:t>
      </w:r>
      <w:r w:rsidRPr="009362A8">
        <w:rPr>
          <w:b/>
          <w:sz w:val="22"/>
          <w:szCs w:val="22"/>
        </w:rPr>
        <w:t>«</w:t>
      </w:r>
      <w:r w:rsidR="00F22C3B">
        <w:rPr>
          <w:b/>
          <w:sz w:val="22"/>
          <w:szCs w:val="22"/>
        </w:rPr>
        <w:t>10</w:t>
      </w:r>
      <w:r w:rsidRPr="009362A8">
        <w:rPr>
          <w:b/>
          <w:sz w:val="22"/>
          <w:szCs w:val="22"/>
        </w:rPr>
        <w:t xml:space="preserve">» </w:t>
      </w:r>
      <w:r w:rsidR="00F22C3B">
        <w:rPr>
          <w:b/>
          <w:sz w:val="22"/>
          <w:szCs w:val="22"/>
        </w:rPr>
        <w:t xml:space="preserve">декабря </w:t>
      </w:r>
      <w:r w:rsidR="0031542F">
        <w:rPr>
          <w:b/>
          <w:sz w:val="22"/>
          <w:szCs w:val="22"/>
        </w:rPr>
        <w:t>2025</w:t>
      </w:r>
      <w:r w:rsidRPr="009362A8">
        <w:rPr>
          <w:b/>
          <w:sz w:val="22"/>
          <w:szCs w:val="22"/>
        </w:rPr>
        <w:t xml:space="preserve"> г. в </w:t>
      </w:r>
      <w:r>
        <w:rPr>
          <w:b/>
          <w:sz w:val="22"/>
          <w:szCs w:val="22"/>
        </w:rPr>
        <w:t>10</w:t>
      </w:r>
      <w:r w:rsidRPr="009362A8">
        <w:rPr>
          <w:b/>
          <w:sz w:val="22"/>
          <w:szCs w:val="22"/>
        </w:rPr>
        <w:t xml:space="preserve"> час. 00 мин. </w:t>
      </w:r>
      <w:r w:rsidRPr="009362A8">
        <w:rPr>
          <w:rFonts w:eastAsia="Calibri"/>
          <w:b/>
          <w:sz w:val="21"/>
          <w:szCs w:val="21"/>
          <w:lang w:eastAsia="en-US"/>
        </w:rPr>
        <w:t>(время московское)</w:t>
      </w:r>
    </w:p>
    <w:p w14:paraId="307883A4" w14:textId="527AC19A" w:rsidR="00D233B0" w:rsidRPr="00721965" w:rsidRDefault="0031542F" w:rsidP="004F7ABE">
      <w:pPr>
        <w:ind w:firstLine="567"/>
        <w:jc w:val="both"/>
        <w:rPr>
          <w:b/>
          <w:sz w:val="22"/>
          <w:szCs w:val="22"/>
        </w:rPr>
      </w:pPr>
      <w:r>
        <w:rPr>
          <w:b/>
          <w:sz w:val="22"/>
          <w:szCs w:val="22"/>
        </w:rPr>
        <w:t>9</w:t>
      </w:r>
      <w:r w:rsidR="00D233B0" w:rsidRPr="00721965">
        <w:rPr>
          <w:b/>
          <w:sz w:val="22"/>
          <w:szCs w:val="22"/>
        </w:rPr>
        <w:t>. Место и дата рассмотрения за</w:t>
      </w:r>
      <w:r w:rsidR="00A43227">
        <w:rPr>
          <w:b/>
          <w:sz w:val="22"/>
          <w:szCs w:val="22"/>
        </w:rPr>
        <w:t xml:space="preserve">явок, </w:t>
      </w:r>
      <w:r w:rsidR="00D233B0" w:rsidRPr="00721965">
        <w:rPr>
          <w:b/>
          <w:sz w:val="22"/>
          <w:szCs w:val="22"/>
        </w:rPr>
        <w:t xml:space="preserve">место и дата </w:t>
      </w:r>
      <w:r w:rsidR="00D233B0">
        <w:rPr>
          <w:b/>
          <w:sz w:val="22"/>
          <w:szCs w:val="22"/>
        </w:rPr>
        <w:t xml:space="preserve">оценки, </w:t>
      </w:r>
      <w:r w:rsidR="00D233B0" w:rsidRPr="00721965">
        <w:rPr>
          <w:b/>
          <w:sz w:val="22"/>
          <w:szCs w:val="22"/>
        </w:rPr>
        <w:t xml:space="preserve">сопоставления заявок и подведения итогов закупки: </w:t>
      </w:r>
    </w:p>
    <w:p w14:paraId="1A5F0073" w14:textId="59549F5C" w:rsidR="00D233B0" w:rsidRPr="00721965" w:rsidRDefault="00D233B0" w:rsidP="004F7ABE">
      <w:pPr>
        <w:ind w:firstLine="567"/>
        <w:jc w:val="both"/>
        <w:rPr>
          <w:sz w:val="22"/>
          <w:szCs w:val="22"/>
        </w:rPr>
      </w:pPr>
      <w:r w:rsidRPr="00721965">
        <w:rPr>
          <w:sz w:val="22"/>
          <w:szCs w:val="22"/>
        </w:rPr>
        <w:t xml:space="preserve">Место и дата рассмотрения заявок: 424039, Республика Марий Эл, г. Йошкар-Ола, ул. Дружбы, д. 2, </w:t>
      </w:r>
      <w:r w:rsidRPr="00A1779F">
        <w:rPr>
          <w:b/>
          <w:sz w:val="22"/>
          <w:szCs w:val="22"/>
        </w:rPr>
        <w:t>«</w:t>
      </w:r>
      <w:r w:rsidR="00F22C3B">
        <w:rPr>
          <w:b/>
          <w:sz w:val="22"/>
          <w:szCs w:val="22"/>
        </w:rPr>
        <w:t>12</w:t>
      </w:r>
      <w:r w:rsidRPr="00A1779F">
        <w:rPr>
          <w:b/>
          <w:sz w:val="22"/>
          <w:szCs w:val="22"/>
        </w:rPr>
        <w:t xml:space="preserve">» </w:t>
      </w:r>
      <w:r w:rsidR="00F22C3B">
        <w:rPr>
          <w:b/>
          <w:sz w:val="22"/>
          <w:szCs w:val="22"/>
        </w:rPr>
        <w:t>декабря</w:t>
      </w:r>
      <w:r w:rsidR="0031542F">
        <w:rPr>
          <w:b/>
          <w:sz w:val="22"/>
          <w:szCs w:val="22"/>
        </w:rPr>
        <w:t xml:space="preserve"> 2025</w:t>
      </w:r>
      <w:r w:rsidRPr="00A1779F">
        <w:rPr>
          <w:b/>
          <w:sz w:val="22"/>
          <w:szCs w:val="22"/>
        </w:rPr>
        <w:t xml:space="preserve"> г.</w:t>
      </w:r>
    </w:p>
    <w:p w14:paraId="49A0F566" w14:textId="49681849" w:rsidR="00D233B0" w:rsidRPr="00721965" w:rsidRDefault="00D233B0" w:rsidP="004F7ABE">
      <w:pPr>
        <w:ind w:firstLine="567"/>
        <w:jc w:val="both"/>
        <w:rPr>
          <w:sz w:val="22"/>
          <w:szCs w:val="22"/>
        </w:rPr>
      </w:pPr>
      <w:r w:rsidRPr="00721965">
        <w:rPr>
          <w:sz w:val="22"/>
          <w:szCs w:val="22"/>
        </w:rPr>
        <w:t xml:space="preserve">Место и дата </w:t>
      </w:r>
      <w:r>
        <w:rPr>
          <w:sz w:val="22"/>
          <w:szCs w:val="22"/>
        </w:rPr>
        <w:t xml:space="preserve">оценки, </w:t>
      </w:r>
      <w:r w:rsidRPr="00721965">
        <w:rPr>
          <w:sz w:val="22"/>
          <w:szCs w:val="22"/>
        </w:rPr>
        <w:t xml:space="preserve">сопоставления заявок и подведения итогов запроса котировок: 424039, Республика Марий Эл, г. Йошкар-Ола, ул. Дружбы, д. 2, </w:t>
      </w:r>
      <w:r w:rsidRPr="00A1779F">
        <w:rPr>
          <w:b/>
          <w:sz w:val="22"/>
          <w:szCs w:val="22"/>
        </w:rPr>
        <w:t>«</w:t>
      </w:r>
      <w:r w:rsidR="00F22C3B">
        <w:rPr>
          <w:b/>
          <w:sz w:val="22"/>
          <w:szCs w:val="22"/>
        </w:rPr>
        <w:t>12</w:t>
      </w:r>
      <w:r w:rsidRPr="00A1779F">
        <w:rPr>
          <w:b/>
          <w:sz w:val="22"/>
          <w:szCs w:val="22"/>
        </w:rPr>
        <w:t>»</w:t>
      </w:r>
      <w:r w:rsidR="00E81C76">
        <w:rPr>
          <w:b/>
          <w:sz w:val="22"/>
          <w:szCs w:val="22"/>
        </w:rPr>
        <w:t xml:space="preserve"> </w:t>
      </w:r>
      <w:r w:rsidR="00F22C3B">
        <w:rPr>
          <w:b/>
          <w:sz w:val="22"/>
          <w:szCs w:val="22"/>
        </w:rPr>
        <w:t>декабря</w:t>
      </w:r>
      <w:r w:rsidR="0031542F">
        <w:rPr>
          <w:b/>
          <w:sz w:val="22"/>
          <w:szCs w:val="22"/>
        </w:rPr>
        <w:t xml:space="preserve"> 2025</w:t>
      </w:r>
      <w:r w:rsidRPr="00A1779F">
        <w:rPr>
          <w:b/>
          <w:sz w:val="22"/>
          <w:szCs w:val="22"/>
        </w:rPr>
        <w:t xml:space="preserve"> г.</w:t>
      </w:r>
    </w:p>
    <w:p w14:paraId="3EF317AE" w14:textId="043B0CA1" w:rsidR="00D233B0" w:rsidRPr="00721965" w:rsidRDefault="0031542F" w:rsidP="004F7ABE">
      <w:pPr>
        <w:pStyle w:val="1"/>
        <w:ind w:firstLine="567"/>
        <w:jc w:val="both"/>
        <w:rPr>
          <w:sz w:val="22"/>
          <w:szCs w:val="22"/>
        </w:rPr>
      </w:pPr>
      <w:r>
        <w:rPr>
          <w:sz w:val="22"/>
          <w:szCs w:val="22"/>
        </w:rPr>
        <w:t>10</w:t>
      </w:r>
      <w:r w:rsidR="00D233B0" w:rsidRPr="00721965">
        <w:rPr>
          <w:sz w:val="22"/>
          <w:szCs w:val="22"/>
        </w:rPr>
        <w:t>. Срок, место и порядок предоставления документации о запросе котировок в электронной форме,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r w:rsidR="00746315">
        <w:rPr>
          <w:sz w:val="22"/>
          <w:szCs w:val="22"/>
        </w:rPr>
        <w:t>.</w:t>
      </w:r>
    </w:p>
    <w:p w14:paraId="0EE04EF2" w14:textId="4FB76A71" w:rsidR="00D233B0" w:rsidRPr="00721965" w:rsidRDefault="0031542F" w:rsidP="004F7ABE">
      <w:pPr>
        <w:pStyle w:val="afd"/>
        <w:spacing w:after="0"/>
        <w:ind w:firstLine="567"/>
        <w:jc w:val="both"/>
        <w:rPr>
          <w:rFonts w:ascii="Times New Roman" w:hAnsi="Times New Roman"/>
          <w:b/>
          <w:sz w:val="22"/>
          <w:szCs w:val="22"/>
        </w:rPr>
      </w:pPr>
      <w:r>
        <w:rPr>
          <w:rFonts w:ascii="Times New Roman" w:hAnsi="Times New Roman"/>
          <w:b/>
          <w:sz w:val="22"/>
          <w:szCs w:val="22"/>
        </w:rPr>
        <w:t>10</w:t>
      </w:r>
      <w:r w:rsidR="00D233B0" w:rsidRPr="00721965">
        <w:rPr>
          <w:rFonts w:ascii="Times New Roman" w:hAnsi="Times New Roman"/>
          <w:b/>
          <w:sz w:val="22"/>
          <w:szCs w:val="22"/>
        </w:rPr>
        <w:t xml:space="preserve">.1. Срок, место и порядок предоставления документации о проведении запроса котировок в электронной форме: </w:t>
      </w:r>
    </w:p>
    <w:p w14:paraId="4E41607F" w14:textId="77777777" w:rsidR="00E27DC7" w:rsidRDefault="00D233B0" w:rsidP="004F7ABE">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лиц» (далее - Закон № 223-ФЗ) и Главой 11 Положения о закупке Заказчика. </w:t>
      </w:r>
    </w:p>
    <w:p w14:paraId="3D1FC606" w14:textId="77777777" w:rsidR="00D233B0" w:rsidRPr="00721965" w:rsidRDefault="00D233B0" w:rsidP="004F7ABE">
      <w:pPr>
        <w:ind w:firstLine="567"/>
        <w:jc w:val="both"/>
        <w:rPr>
          <w:sz w:val="22"/>
          <w:szCs w:val="22"/>
        </w:rPr>
      </w:pPr>
      <w:r w:rsidRPr="00721965">
        <w:rPr>
          <w:sz w:val="22"/>
          <w:szCs w:val="22"/>
        </w:rPr>
        <w:t xml:space="preserve">Неотъемлемой частью </w:t>
      </w:r>
      <w:r w:rsidR="00E27DC7">
        <w:rPr>
          <w:sz w:val="22"/>
          <w:szCs w:val="22"/>
        </w:rPr>
        <w:t xml:space="preserve">настоящего </w:t>
      </w:r>
      <w:r w:rsidRPr="00721965">
        <w:rPr>
          <w:sz w:val="22"/>
          <w:szCs w:val="22"/>
        </w:rPr>
        <w:t>извещения является проект договора, а также иные приложения, разрабатываемые заказчиком.</w:t>
      </w:r>
    </w:p>
    <w:p w14:paraId="06FC9E83" w14:textId="77777777" w:rsidR="00D233B0" w:rsidRPr="00721965" w:rsidRDefault="00D233B0" w:rsidP="004F7ABE">
      <w:pPr>
        <w:ind w:firstLine="567"/>
        <w:jc w:val="both"/>
        <w:rPr>
          <w:sz w:val="22"/>
          <w:szCs w:val="22"/>
        </w:rPr>
      </w:pPr>
      <w:r w:rsidRPr="00721965">
        <w:rPr>
          <w:sz w:val="22"/>
          <w:szCs w:val="22"/>
        </w:rPr>
        <w:t>Извещение о проведении запроса котировок в электронной форме</w:t>
      </w:r>
      <w:r w:rsidR="002F6322" w:rsidRPr="002F6322">
        <w:rPr>
          <w:sz w:val="22"/>
          <w:szCs w:val="22"/>
        </w:rPr>
        <w:t>, участниками которого могут быть только субъекты малого и среднего предпринимательства</w:t>
      </w:r>
      <w:r w:rsidRPr="00721965">
        <w:rPr>
          <w:sz w:val="22"/>
          <w:szCs w:val="22"/>
        </w:rPr>
        <w:t xml:space="preserve"> </w:t>
      </w:r>
      <w:r w:rsidR="00E27DC7">
        <w:rPr>
          <w:sz w:val="22"/>
          <w:szCs w:val="22"/>
        </w:rPr>
        <w:t xml:space="preserve">с приложениями </w:t>
      </w:r>
      <w:r w:rsidR="002F6322">
        <w:rPr>
          <w:sz w:val="22"/>
          <w:szCs w:val="22"/>
        </w:rPr>
        <w:t xml:space="preserve">(далее – извещение о закупке) </w:t>
      </w:r>
      <w:r w:rsidRPr="00721965">
        <w:rPr>
          <w:sz w:val="22"/>
          <w:szCs w:val="22"/>
        </w:rPr>
        <w:t xml:space="preserve">размещено и доступно для ознакомления на официальном сайте Единой информационной системы (ЕИС) </w:t>
      </w:r>
      <w:hyperlink r:id="rId8" w:history="1">
        <w:r w:rsidRPr="00721965">
          <w:rPr>
            <w:rStyle w:val="a9"/>
            <w:color w:val="auto"/>
            <w:sz w:val="22"/>
            <w:szCs w:val="22"/>
          </w:rPr>
          <w:t>www.zakupki.gov.ru</w:t>
        </w:r>
      </w:hyperlink>
      <w:r w:rsidRPr="00721965">
        <w:rPr>
          <w:sz w:val="22"/>
          <w:szCs w:val="22"/>
        </w:rPr>
        <w:t xml:space="preserve">., на официальном сайте МУП «Водоканал»: www.vodokanal-yola.ru, а также на сайте электронной площадки </w:t>
      </w:r>
      <w:r w:rsidR="003C51A0" w:rsidRPr="003C51A0">
        <w:rPr>
          <w:sz w:val="22"/>
          <w:szCs w:val="22"/>
        </w:rPr>
        <w:t>ООО «РТС-тендер»</w:t>
      </w:r>
      <w:r w:rsidR="003C51A0">
        <w:rPr>
          <w:sz w:val="22"/>
          <w:szCs w:val="22"/>
        </w:rPr>
        <w:t xml:space="preserve"> - </w:t>
      </w:r>
      <w:r w:rsidRPr="00721965">
        <w:rPr>
          <w:sz w:val="22"/>
          <w:szCs w:val="22"/>
        </w:rPr>
        <w:t>www.rts-tender.ru</w:t>
      </w:r>
      <w:r w:rsidRPr="00721965">
        <w:rPr>
          <w:i/>
          <w:sz w:val="22"/>
          <w:szCs w:val="22"/>
        </w:rPr>
        <w:t>.</w:t>
      </w:r>
    </w:p>
    <w:p w14:paraId="2459C243" w14:textId="0164610E" w:rsidR="00D233B0" w:rsidRDefault="0031542F" w:rsidP="004F7ABE">
      <w:pPr>
        <w:pStyle w:val="afd"/>
        <w:spacing w:after="0"/>
        <w:ind w:firstLine="567"/>
        <w:jc w:val="both"/>
        <w:rPr>
          <w:rFonts w:ascii="Times New Roman" w:eastAsia="Calibri" w:hAnsi="Times New Roman"/>
          <w:sz w:val="22"/>
          <w:szCs w:val="22"/>
          <w:lang w:eastAsia="en-US"/>
        </w:rPr>
      </w:pPr>
      <w:r>
        <w:rPr>
          <w:rStyle w:val="ac"/>
          <w:rFonts w:ascii="Times New Roman" w:hAnsi="Times New Roman"/>
          <w:sz w:val="22"/>
          <w:szCs w:val="22"/>
        </w:rPr>
        <w:t>10</w:t>
      </w:r>
      <w:r w:rsidR="00D233B0" w:rsidRPr="00721965">
        <w:rPr>
          <w:rStyle w:val="ac"/>
          <w:rFonts w:ascii="Times New Roman" w:hAnsi="Times New Roman"/>
          <w:sz w:val="22"/>
          <w:szCs w:val="22"/>
        </w:rPr>
        <w:t>.2. Размер, порядок и сроки внесения платы, взимаемой заказчиком за предоставление документации о проведении запроса котировок, банковские реквизиты для оплаты предоставления документации</w:t>
      </w:r>
      <w:r w:rsidR="00D233B0" w:rsidRPr="00721965">
        <w:rPr>
          <w:rFonts w:ascii="Times New Roman" w:eastAsia="Calibri" w:hAnsi="Times New Roman"/>
          <w:sz w:val="22"/>
          <w:szCs w:val="22"/>
          <w:lang w:eastAsia="en-US"/>
        </w:rPr>
        <w:t>: не установлено</w:t>
      </w:r>
      <w:r w:rsidR="00D233B0">
        <w:rPr>
          <w:rFonts w:ascii="Times New Roman" w:eastAsia="Calibri" w:hAnsi="Times New Roman"/>
          <w:sz w:val="22"/>
          <w:szCs w:val="22"/>
          <w:lang w:eastAsia="en-US"/>
        </w:rPr>
        <w:t>.</w:t>
      </w:r>
    </w:p>
    <w:p w14:paraId="227E406F" w14:textId="1E15A032" w:rsidR="0004591F" w:rsidRDefault="0031542F" w:rsidP="004F7ABE">
      <w:pPr>
        <w:ind w:firstLine="567"/>
        <w:rPr>
          <w:sz w:val="22"/>
          <w:szCs w:val="22"/>
        </w:rPr>
      </w:pPr>
      <w:r>
        <w:rPr>
          <w:rFonts w:eastAsia="Calibri"/>
          <w:b/>
          <w:sz w:val="22"/>
          <w:szCs w:val="22"/>
          <w:lang w:eastAsia="en-US"/>
        </w:rPr>
        <w:t>10</w:t>
      </w:r>
      <w:r w:rsidR="0004591F" w:rsidRPr="0031542F">
        <w:rPr>
          <w:rFonts w:eastAsia="Calibri"/>
          <w:b/>
          <w:sz w:val="22"/>
          <w:szCs w:val="22"/>
          <w:lang w:eastAsia="en-US"/>
        </w:rPr>
        <w:t>.3.</w:t>
      </w:r>
      <w:r w:rsidR="0004591F">
        <w:rPr>
          <w:rFonts w:eastAsia="Calibri"/>
          <w:lang w:eastAsia="en-US"/>
        </w:rPr>
        <w:t xml:space="preserve"> </w:t>
      </w:r>
      <w:r w:rsidR="000529DA" w:rsidRPr="00721965">
        <w:rPr>
          <w:b/>
          <w:sz w:val="22"/>
          <w:szCs w:val="22"/>
        </w:rPr>
        <w:t>Обеспечение заявки</w:t>
      </w:r>
      <w:proofErr w:type="gramStart"/>
      <w:r w:rsidR="000529DA" w:rsidRPr="00721965">
        <w:rPr>
          <w:b/>
          <w:sz w:val="22"/>
          <w:szCs w:val="22"/>
        </w:rPr>
        <w:t xml:space="preserve">: </w:t>
      </w:r>
      <w:r w:rsidR="000529DA" w:rsidRPr="00721965">
        <w:rPr>
          <w:sz w:val="22"/>
          <w:szCs w:val="22"/>
        </w:rPr>
        <w:t>Не</w:t>
      </w:r>
      <w:proofErr w:type="gramEnd"/>
      <w:r w:rsidR="000529DA" w:rsidRPr="00721965">
        <w:rPr>
          <w:sz w:val="22"/>
          <w:szCs w:val="22"/>
        </w:rPr>
        <w:t xml:space="preserve"> установлено.</w:t>
      </w:r>
    </w:p>
    <w:p w14:paraId="607AAFB9" w14:textId="502000F2" w:rsidR="000529DA" w:rsidRPr="004E491E" w:rsidRDefault="0031542F" w:rsidP="004F7ABE">
      <w:pPr>
        <w:ind w:firstLine="567"/>
        <w:jc w:val="both"/>
        <w:rPr>
          <w:b/>
          <w:sz w:val="22"/>
          <w:szCs w:val="22"/>
        </w:rPr>
      </w:pPr>
      <w:r>
        <w:rPr>
          <w:b/>
          <w:sz w:val="22"/>
          <w:szCs w:val="22"/>
        </w:rPr>
        <w:t>10</w:t>
      </w:r>
      <w:r w:rsidR="000529DA" w:rsidRPr="000529DA">
        <w:rPr>
          <w:b/>
          <w:sz w:val="22"/>
          <w:szCs w:val="22"/>
        </w:rPr>
        <w:t>.4.</w:t>
      </w:r>
      <w:r w:rsidR="000529DA">
        <w:rPr>
          <w:sz w:val="22"/>
          <w:szCs w:val="22"/>
        </w:rPr>
        <w:t xml:space="preserve"> </w:t>
      </w:r>
      <w:bookmarkStart w:id="0" w:name="_Hlk201130588"/>
      <w:r w:rsidR="000529DA" w:rsidRPr="00721965">
        <w:rPr>
          <w:b/>
          <w:sz w:val="22"/>
          <w:szCs w:val="22"/>
        </w:rPr>
        <w:t xml:space="preserve">Размер обеспечения исполнения договора – </w:t>
      </w:r>
      <w:r w:rsidR="00C46288" w:rsidRPr="00C46288">
        <w:rPr>
          <w:b/>
          <w:sz w:val="22"/>
          <w:szCs w:val="22"/>
        </w:rPr>
        <w:t>40 000 (Сорок тысяч) рублей 00 копеек</w:t>
      </w:r>
      <w:r w:rsidR="000529DA" w:rsidRPr="00721965">
        <w:rPr>
          <w:b/>
          <w:sz w:val="22"/>
          <w:szCs w:val="22"/>
        </w:rPr>
        <w:t xml:space="preserve">, </w:t>
      </w:r>
      <w:r w:rsidR="00570F5E" w:rsidRPr="00570F5E">
        <w:rPr>
          <w:b/>
          <w:sz w:val="22"/>
          <w:szCs w:val="22"/>
        </w:rPr>
        <w:t>что составляет 5% от максимального значения цены Договора.</w:t>
      </w:r>
    </w:p>
    <w:p w14:paraId="5DB43E65" w14:textId="63C3BA1C" w:rsidR="000529DA" w:rsidRDefault="00570F5E" w:rsidP="004F7ABE">
      <w:pPr>
        <w:ind w:firstLine="567"/>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C46288" w:rsidRPr="00C46288">
        <w:rPr>
          <w:b/>
          <w:sz w:val="22"/>
          <w:szCs w:val="22"/>
        </w:rPr>
        <w:t>60 000 (Шестьдесят тысяч)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bookmarkEnd w:id="0"/>
    </w:p>
    <w:p w14:paraId="66CAA200" w14:textId="77777777" w:rsidR="00296864" w:rsidRDefault="00296864" w:rsidP="004F7ABE">
      <w:pPr>
        <w:ind w:firstLine="567"/>
        <w:jc w:val="both"/>
        <w:rPr>
          <w:sz w:val="22"/>
          <w:szCs w:val="22"/>
        </w:rPr>
      </w:pPr>
      <w:r w:rsidRPr="004568DD">
        <w:rPr>
          <w:bCs/>
          <w:sz w:val="22"/>
          <w:szCs w:val="22"/>
        </w:rPr>
        <w:t>Обеспечение исполнения договора предоставляется до момента заключения договора. Исполнение договора может обеспечиваться независимой гарантией (требования к независимой гарантии указаны в п.</w:t>
      </w:r>
      <w:r w:rsidR="004568DD" w:rsidRPr="004568DD">
        <w:rPr>
          <w:bCs/>
          <w:sz w:val="22"/>
          <w:szCs w:val="22"/>
        </w:rPr>
        <w:t>8.7</w:t>
      </w:r>
      <w:r w:rsidRPr="004568DD">
        <w:rPr>
          <w:bCs/>
          <w:sz w:val="22"/>
          <w:szCs w:val="22"/>
        </w:rPr>
        <w:t xml:space="preserve"> </w:t>
      </w:r>
      <w:r w:rsidR="004568DD" w:rsidRPr="004568DD">
        <w:rPr>
          <w:bCs/>
          <w:sz w:val="22"/>
          <w:szCs w:val="22"/>
        </w:rPr>
        <w:t>Приложения №1 к настоящему извещению</w:t>
      </w:r>
      <w:r w:rsidRPr="004568DD">
        <w:rPr>
          <w:bCs/>
          <w:sz w:val="22"/>
          <w:szCs w:val="22"/>
        </w:rPr>
        <w:t>) или внесением денежных средств на счёт, указанный Заказчиком в п</w:t>
      </w:r>
      <w:r w:rsidR="004568DD" w:rsidRPr="004568DD">
        <w:rPr>
          <w:bCs/>
          <w:sz w:val="22"/>
          <w:szCs w:val="22"/>
        </w:rPr>
        <w:t>.8.5 Приложения №1 к настоящему извещению</w:t>
      </w:r>
      <w:r w:rsidRPr="004568DD">
        <w:rPr>
          <w:bCs/>
          <w:sz w:val="22"/>
          <w:szCs w:val="22"/>
        </w:rPr>
        <w:t xml:space="preserve">. Способ обеспечения исполнения договора определяется победителем </w:t>
      </w:r>
      <w:r w:rsidR="00C83045">
        <w:rPr>
          <w:bCs/>
          <w:sz w:val="22"/>
          <w:szCs w:val="22"/>
        </w:rPr>
        <w:t>запроса котировок</w:t>
      </w:r>
      <w:r w:rsidRPr="004568DD">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6B5B6C4" w14:textId="014674D3" w:rsidR="00B00B9F" w:rsidRDefault="0031542F" w:rsidP="004F7ABE">
      <w:pPr>
        <w:ind w:firstLine="567"/>
        <w:jc w:val="both"/>
        <w:rPr>
          <w:sz w:val="22"/>
          <w:szCs w:val="22"/>
        </w:rPr>
      </w:pPr>
      <w:r>
        <w:rPr>
          <w:b/>
          <w:sz w:val="22"/>
          <w:szCs w:val="22"/>
        </w:rPr>
        <w:t>10</w:t>
      </w:r>
      <w:r w:rsidR="00B00B9F" w:rsidRPr="00B00B9F">
        <w:rPr>
          <w:b/>
          <w:sz w:val="22"/>
          <w:szCs w:val="22"/>
        </w:rPr>
        <w:t>.5.</w:t>
      </w:r>
      <w:r w:rsidR="00B00B9F">
        <w:rPr>
          <w:sz w:val="22"/>
          <w:szCs w:val="22"/>
        </w:rPr>
        <w:t xml:space="preserve"> </w:t>
      </w:r>
      <w:r w:rsidR="00B00B9F" w:rsidRPr="00B00B9F">
        <w:rPr>
          <w:b/>
          <w:sz w:val="22"/>
          <w:szCs w:val="22"/>
        </w:rPr>
        <w:t>Проведение переторжки</w:t>
      </w:r>
      <w:r w:rsidR="00B00B9F">
        <w:rPr>
          <w:sz w:val="22"/>
          <w:szCs w:val="22"/>
        </w:rPr>
        <w:t xml:space="preserve"> – не установлено.</w:t>
      </w:r>
    </w:p>
    <w:p w14:paraId="04312BBD" w14:textId="77777777" w:rsidR="00331561" w:rsidRPr="0004591F" w:rsidRDefault="00331561" w:rsidP="004F7ABE">
      <w:pPr>
        <w:ind w:firstLine="567"/>
        <w:jc w:val="both"/>
        <w:rPr>
          <w:rFonts w:eastAsia="Calibri"/>
          <w:lang w:eastAsia="en-US"/>
        </w:rPr>
      </w:pPr>
    </w:p>
    <w:p w14:paraId="6D679D6A" w14:textId="77777777" w:rsidR="00D233B0" w:rsidRPr="00DF684B" w:rsidRDefault="00D233B0" w:rsidP="004F7ABE">
      <w:pPr>
        <w:ind w:firstLine="567"/>
        <w:rPr>
          <w:sz w:val="22"/>
          <w:szCs w:val="22"/>
          <w:u w:val="single"/>
          <w:lang w:eastAsia="en-US"/>
        </w:rPr>
      </w:pPr>
      <w:r w:rsidRPr="00DF684B">
        <w:rPr>
          <w:sz w:val="22"/>
          <w:szCs w:val="22"/>
          <w:u w:val="single"/>
          <w:lang w:eastAsia="en-US"/>
        </w:rPr>
        <w:t>Приложениями к настоящему извещению являются:</w:t>
      </w:r>
    </w:p>
    <w:p w14:paraId="3B0EEEB5" w14:textId="77777777" w:rsidR="00D233B0" w:rsidRPr="00AA6B41" w:rsidRDefault="00D233B0" w:rsidP="004F7ABE">
      <w:pPr>
        <w:ind w:firstLine="567"/>
        <w:rPr>
          <w:sz w:val="22"/>
          <w:szCs w:val="22"/>
          <w:lang w:eastAsia="en-US"/>
        </w:rPr>
      </w:pPr>
      <w:r w:rsidRPr="00AA6B41">
        <w:rPr>
          <w:sz w:val="22"/>
          <w:szCs w:val="22"/>
          <w:lang w:eastAsia="en-US"/>
        </w:rPr>
        <w:t>- Общие условия проведения запроса котировок в электронной форме;</w:t>
      </w:r>
    </w:p>
    <w:p w14:paraId="46E871B1" w14:textId="77777777" w:rsidR="00D233B0" w:rsidRPr="00AA6B41" w:rsidRDefault="00D233B0" w:rsidP="004F7ABE">
      <w:pPr>
        <w:ind w:firstLine="567"/>
        <w:rPr>
          <w:sz w:val="22"/>
          <w:szCs w:val="22"/>
          <w:lang w:eastAsia="en-US"/>
        </w:rPr>
      </w:pPr>
      <w:r w:rsidRPr="00AA6B41">
        <w:rPr>
          <w:sz w:val="22"/>
          <w:szCs w:val="22"/>
          <w:lang w:eastAsia="en-US"/>
        </w:rPr>
        <w:t>- Техническое задание;</w:t>
      </w:r>
    </w:p>
    <w:p w14:paraId="5E5E6845" w14:textId="77777777" w:rsidR="00D233B0" w:rsidRPr="00AA6B41" w:rsidRDefault="00D233B0" w:rsidP="004F7ABE">
      <w:pPr>
        <w:ind w:firstLine="567"/>
        <w:rPr>
          <w:sz w:val="22"/>
          <w:szCs w:val="22"/>
          <w:lang w:eastAsia="en-US"/>
        </w:rPr>
      </w:pPr>
      <w:r w:rsidRPr="00AA6B41">
        <w:rPr>
          <w:sz w:val="22"/>
          <w:szCs w:val="22"/>
          <w:lang w:eastAsia="en-US"/>
        </w:rPr>
        <w:t xml:space="preserve">- </w:t>
      </w:r>
      <w:r w:rsidR="00BA37E9">
        <w:rPr>
          <w:sz w:val="22"/>
          <w:szCs w:val="22"/>
          <w:lang w:eastAsia="en-US"/>
        </w:rPr>
        <w:t>С</w:t>
      </w:r>
      <w:r w:rsidR="00BA37E9" w:rsidRPr="00BA37E9">
        <w:rPr>
          <w:sz w:val="22"/>
          <w:szCs w:val="22"/>
          <w:lang w:eastAsia="en-US"/>
        </w:rPr>
        <w:t>ведения о начальной (максимальной) цене единицы каждого товара, работы, услуги</w:t>
      </w:r>
      <w:r w:rsidRPr="00AA6B41">
        <w:rPr>
          <w:sz w:val="22"/>
          <w:szCs w:val="22"/>
          <w:lang w:eastAsia="en-US"/>
        </w:rPr>
        <w:t>;</w:t>
      </w:r>
    </w:p>
    <w:p w14:paraId="66D2F827" w14:textId="77777777" w:rsidR="00D233B0" w:rsidRPr="00AA6B41" w:rsidRDefault="00D233B0" w:rsidP="004F7ABE">
      <w:pPr>
        <w:ind w:firstLine="567"/>
        <w:rPr>
          <w:sz w:val="22"/>
          <w:szCs w:val="22"/>
          <w:lang w:eastAsia="en-US"/>
        </w:rPr>
      </w:pPr>
      <w:r w:rsidRPr="00AA6B41">
        <w:rPr>
          <w:sz w:val="22"/>
          <w:szCs w:val="22"/>
          <w:lang w:eastAsia="en-US"/>
        </w:rPr>
        <w:t>- Проект договора;</w:t>
      </w:r>
    </w:p>
    <w:p w14:paraId="4686EF3F" w14:textId="77777777" w:rsidR="00885202" w:rsidRDefault="00D233B0" w:rsidP="004F7ABE">
      <w:pPr>
        <w:ind w:firstLine="567"/>
        <w:rPr>
          <w:lang w:eastAsia="en-US"/>
        </w:rPr>
      </w:pPr>
      <w:r w:rsidRPr="00AA6B41">
        <w:rPr>
          <w:sz w:val="22"/>
          <w:szCs w:val="22"/>
          <w:lang w:eastAsia="en-US"/>
        </w:rPr>
        <w:t>- Формы для заполнения участниками закупки</w:t>
      </w:r>
    </w:p>
    <w:p w14:paraId="41952020" w14:textId="77777777" w:rsidR="00296864" w:rsidRDefault="00296864" w:rsidP="004F7ABE">
      <w:pPr>
        <w:widowControl/>
        <w:autoSpaceDE/>
        <w:autoSpaceDN/>
        <w:adjustRightInd/>
        <w:ind w:firstLine="567"/>
        <w:jc w:val="right"/>
        <w:rPr>
          <w:sz w:val="22"/>
          <w:szCs w:val="22"/>
        </w:rPr>
      </w:pPr>
    </w:p>
    <w:p w14:paraId="2D54C2F0" w14:textId="77777777" w:rsidR="004F70DB" w:rsidRDefault="004F70DB" w:rsidP="004F7ABE">
      <w:pPr>
        <w:widowControl/>
        <w:autoSpaceDE/>
        <w:autoSpaceDN/>
        <w:adjustRightInd/>
        <w:ind w:firstLine="567"/>
        <w:jc w:val="right"/>
        <w:rPr>
          <w:sz w:val="22"/>
          <w:szCs w:val="22"/>
        </w:rPr>
      </w:pPr>
    </w:p>
    <w:p w14:paraId="1E9F9661" w14:textId="77777777" w:rsidR="004F70DB" w:rsidRDefault="004F70DB" w:rsidP="004F7ABE">
      <w:pPr>
        <w:widowControl/>
        <w:autoSpaceDE/>
        <w:autoSpaceDN/>
        <w:adjustRightInd/>
        <w:ind w:firstLine="567"/>
        <w:jc w:val="right"/>
        <w:rPr>
          <w:sz w:val="22"/>
          <w:szCs w:val="22"/>
        </w:rPr>
      </w:pPr>
    </w:p>
    <w:p w14:paraId="48B1B11D" w14:textId="77777777" w:rsidR="004F70DB" w:rsidRDefault="004F70DB" w:rsidP="004F7ABE">
      <w:pPr>
        <w:widowControl/>
        <w:autoSpaceDE/>
        <w:autoSpaceDN/>
        <w:adjustRightInd/>
        <w:ind w:firstLine="567"/>
        <w:jc w:val="right"/>
        <w:rPr>
          <w:sz w:val="22"/>
          <w:szCs w:val="22"/>
        </w:rPr>
      </w:pPr>
    </w:p>
    <w:p w14:paraId="512DC994" w14:textId="77777777" w:rsidR="004F70DB" w:rsidRDefault="004F70DB" w:rsidP="004F7ABE">
      <w:pPr>
        <w:widowControl/>
        <w:autoSpaceDE/>
        <w:autoSpaceDN/>
        <w:adjustRightInd/>
        <w:ind w:firstLine="567"/>
        <w:jc w:val="right"/>
        <w:rPr>
          <w:sz w:val="22"/>
          <w:szCs w:val="22"/>
        </w:rPr>
      </w:pPr>
    </w:p>
    <w:p w14:paraId="2D788E60" w14:textId="77777777" w:rsidR="004F70DB" w:rsidRDefault="004F70DB" w:rsidP="004F7ABE">
      <w:pPr>
        <w:widowControl/>
        <w:autoSpaceDE/>
        <w:autoSpaceDN/>
        <w:adjustRightInd/>
        <w:ind w:firstLine="567"/>
        <w:jc w:val="right"/>
        <w:rPr>
          <w:sz w:val="22"/>
          <w:szCs w:val="22"/>
        </w:rPr>
      </w:pPr>
    </w:p>
    <w:p w14:paraId="23D49AC7" w14:textId="77777777" w:rsidR="004F70DB" w:rsidRDefault="004F70DB" w:rsidP="004F7ABE">
      <w:pPr>
        <w:widowControl/>
        <w:autoSpaceDE/>
        <w:autoSpaceDN/>
        <w:adjustRightInd/>
        <w:ind w:firstLine="567"/>
        <w:jc w:val="right"/>
        <w:rPr>
          <w:sz w:val="22"/>
          <w:szCs w:val="22"/>
        </w:rPr>
      </w:pPr>
    </w:p>
    <w:p w14:paraId="499A33FA" w14:textId="77777777" w:rsidR="004F70DB" w:rsidRDefault="004F70DB" w:rsidP="004F7ABE">
      <w:pPr>
        <w:widowControl/>
        <w:autoSpaceDE/>
        <w:autoSpaceDN/>
        <w:adjustRightInd/>
        <w:ind w:firstLine="567"/>
        <w:jc w:val="right"/>
        <w:rPr>
          <w:sz w:val="22"/>
          <w:szCs w:val="22"/>
        </w:rPr>
      </w:pPr>
    </w:p>
    <w:p w14:paraId="222BC9E6" w14:textId="77777777" w:rsidR="004F70DB" w:rsidRDefault="004F70DB" w:rsidP="004F7ABE">
      <w:pPr>
        <w:widowControl/>
        <w:autoSpaceDE/>
        <w:autoSpaceDN/>
        <w:adjustRightInd/>
        <w:ind w:firstLine="567"/>
        <w:jc w:val="right"/>
        <w:rPr>
          <w:sz w:val="22"/>
          <w:szCs w:val="22"/>
        </w:rPr>
      </w:pPr>
    </w:p>
    <w:p w14:paraId="1B38AA7E" w14:textId="77777777" w:rsidR="004F70DB" w:rsidRDefault="004F70DB" w:rsidP="004F7ABE">
      <w:pPr>
        <w:widowControl/>
        <w:autoSpaceDE/>
        <w:autoSpaceDN/>
        <w:adjustRightInd/>
        <w:ind w:firstLine="567"/>
        <w:jc w:val="right"/>
        <w:rPr>
          <w:sz w:val="22"/>
          <w:szCs w:val="22"/>
        </w:rPr>
      </w:pPr>
    </w:p>
    <w:p w14:paraId="342DDB93" w14:textId="77777777" w:rsidR="004F70DB" w:rsidRDefault="004F70DB" w:rsidP="004F7ABE">
      <w:pPr>
        <w:widowControl/>
        <w:autoSpaceDE/>
        <w:autoSpaceDN/>
        <w:adjustRightInd/>
        <w:ind w:firstLine="567"/>
        <w:jc w:val="right"/>
        <w:rPr>
          <w:sz w:val="22"/>
          <w:szCs w:val="22"/>
        </w:rPr>
      </w:pPr>
    </w:p>
    <w:p w14:paraId="58CFAF1D" w14:textId="77777777" w:rsidR="004F70DB" w:rsidRDefault="004F70DB" w:rsidP="004F7ABE">
      <w:pPr>
        <w:widowControl/>
        <w:autoSpaceDE/>
        <w:autoSpaceDN/>
        <w:adjustRightInd/>
        <w:ind w:firstLine="567"/>
        <w:jc w:val="right"/>
        <w:rPr>
          <w:sz w:val="22"/>
          <w:szCs w:val="22"/>
        </w:rPr>
      </w:pPr>
    </w:p>
    <w:p w14:paraId="1DFE4611" w14:textId="77777777" w:rsidR="004F70DB" w:rsidRDefault="004F70DB" w:rsidP="004F7ABE">
      <w:pPr>
        <w:widowControl/>
        <w:autoSpaceDE/>
        <w:autoSpaceDN/>
        <w:adjustRightInd/>
        <w:ind w:firstLine="567"/>
        <w:jc w:val="right"/>
        <w:rPr>
          <w:sz w:val="22"/>
          <w:szCs w:val="22"/>
        </w:rPr>
      </w:pPr>
    </w:p>
    <w:p w14:paraId="35C3D5AA" w14:textId="77777777" w:rsidR="004F70DB" w:rsidRDefault="004F70DB" w:rsidP="004F7ABE">
      <w:pPr>
        <w:widowControl/>
        <w:autoSpaceDE/>
        <w:autoSpaceDN/>
        <w:adjustRightInd/>
        <w:ind w:firstLine="567"/>
        <w:jc w:val="right"/>
        <w:rPr>
          <w:sz w:val="22"/>
          <w:szCs w:val="22"/>
        </w:rPr>
      </w:pPr>
    </w:p>
    <w:p w14:paraId="5E652341" w14:textId="77777777" w:rsidR="004F70DB" w:rsidRDefault="004F70DB" w:rsidP="004F7ABE">
      <w:pPr>
        <w:widowControl/>
        <w:autoSpaceDE/>
        <w:autoSpaceDN/>
        <w:adjustRightInd/>
        <w:ind w:firstLine="567"/>
        <w:jc w:val="right"/>
        <w:rPr>
          <w:sz w:val="22"/>
          <w:szCs w:val="22"/>
        </w:rPr>
      </w:pPr>
    </w:p>
    <w:p w14:paraId="31EB4A97" w14:textId="77777777" w:rsidR="004F70DB" w:rsidRDefault="004F70DB" w:rsidP="004F7ABE">
      <w:pPr>
        <w:widowControl/>
        <w:autoSpaceDE/>
        <w:autoSpaceDN/>
        <w:adjustRightInd/>
        <w:ind w:firstLine="567"/>
        <w:jc w:val="right"/>
        <w:rPr>
          <w:sz w:val="22"/>
          <w:szCs w:val="22"/>
        </w:rPr>
      </w:pPr>
    </w:p>
    <w:p w14:paraId="566982A6" w14:textId="77777777" w:rsidR="004F70DB" w:rsidRDefault="004F70DB" w:rsidP="004F7ABE">
      <w:pPr>
        <w:widowControl/>
        <w:autoSpaceDE/>
        <w:autoSpaceDN/>
        <w:adjustRightInd/>
        <w:ind w:firstLine="567"/>
        <w:jc w:val="right"/>
        <w:rPr>
          <w:sz w:val="22"/>
          <w:szCs w:val="22"/>
        </w:rPr>
      </w:pPr>
    </w:p>
    <w:p w14:paraId="4E4234F5" w14:textId="77777777" w:rsidR="004F70DB" w:rsidRDefault="004F70DB" w:rsidP="004F7ABE">
      <w:pPr>
        <w:widowControl/>
        <w:autoSpaceDE/>
        <w:autoSpaceDN/>
        <w:adjustRightInd/>
        <w:ind w:firstLine="567"/>
        <w:jc w:val="right"/>
        <w:rPr>
          <w:sz w:val="22"/>
          <w:szCs w:val="22"/>
        </w:rPr>
      </w:pPr>
    </w:p>
    <w:p w14:paraId="754C5B61" w14:textId="77777777" w:rsidR="004F70DB" w:rsidRDefault="004F70DB" w:rsidP="004F7ABE">
      <w:pPr>
        <w:widowControl/>
        <w:autoSpaceDE/>
        <w:autoSpaceDN/>
        <w:adjustRightInd/>
        <w:ind w:firstLine="567"/>
        <w:jc w:val="right"/>
        <w:rPr>
          <w:sz w:val="22"/>
          <w:szCs w:val="22"/>
        </w:rPr>
      </w:pPr>
    </w:p>
    <w:p w14:paraId="679CB889" w14:textId="77777777" w:rsidR="004F70DB" w:rsidRDefault="004F70DB" w:rsidP="004F7ABE">
      <w:pPr>
        <w:widowControl/>
        <w:autoSpaceDE/>
        <w:autoSpaceDN/>
        <w:adjustRightInd/>
        <w:ind w:firstLine="567"/>
        <w:jc w:val="right"/>
        <w:rPr>
          <w:sz w:val="22"/>
          <w:szCs w:val="22"/>
        </w:rPr>
      </w:pPr>
    </w:p>
    <w:p w14:paraId="460C881A" w14:textId="77777777" w:rsidR="004F70DB" w:rsidRDefault="004F70DB" w:rsidP="004F7ABE">
      <w:pPr>
        <w:widowControl/>
        <w:autoSpaceDE/>
        <w:autoSpaceDN/>
        <w:adjustRightInd/>
        <w:ind w:firstLine="567"/>
        <w:jc w:val="right"/>
        <w:rPr>
          <w:sz w:val="22"/>
          <w:szCs w:val="22"/>
        </w:rPr>
      </w:pPr>
    </w:p>
    <w:p w14:paraId="276985CE" w14:textId="77777777" w:rsidR="004F70DB" w:rsidRDefault="004F70DB" w:rsidP="004F7ABE">
      <w:pPr>
        <w:widowControl/>
        <w:autoSpaceDE/>
        <w:autoSpaceDN/>
        <w:adjustRightInd/>
        <w:ind w:firstLine="567"/>
        <w:jc w:val="right"/>
        <w:rPr>
          <w:sz w:val="22"/>
          <w:szCs w:val="22"/>
        </w:rPr>
      </w:pPr>
    </w:p>
    <w:p w14:paraId="088EA41D" w14:textId="77777777" w:rsidR="004F70DB" w:rsidRDefault="004F70DB" w:rsidP="004F7ABE">
      <w:pPr>
        <w:widowControl/>
        <w:autoSpaceDE/>
        <w:autoSpaceDN/>
        <w:adjustRightInd/>
        <w:ind w:firstLine="567"/>
        <w:jc w:val="right"/>
        <w:rPr>
          <w:sz w:val="22"/>
          <w:szCs w:val="22"/>
        </w:rPr>
      </w:pPr>
    </w:p>
    <w:p w14:paraId="5B6FA0E1" w14:textId="77777777" w:rsidR="004F70DB" w:rsidRDefault="004F70DB" w:rsidP="004F7ABE">
      <w:pPr>
        <w:widowControl/>
        <w:autoSpaceDE/>
        <w:autoSpaceDN/>
        <w:adjustRightInd/>
        <w:ind w:firstLine="567"/>
        <w:jc w:val="right"/>
        <w:rPr>
          <w:sz w:val="22"/>
          <w:szCs w:val="22"/>
        </w:rPr>
      </w:pPr>
    </w:p>
    <w:p w14:paraId="7CBF19BD" w14:textId="77777777" w:rsidR="004F70DB" w:rsidRDefault="004F70DB" w:rsidP="004F7ABE">
      <w:pPr>
        <w:widowControl/>
        <w:autoSpaceDE/>
        <w:autoSpaceDN/>
        <w:adjustRightInd/>
        <w:ind w:firstLine="567"/>
        <w:jc w:val="right"/>
        <w:rPr>
          <w:sz w:val="22"/>
          <w:szCs w:val="22"/>
        </w:rPr>
      </w:pPr>
    </w:p>
    <w:p w14:paraId="492A230D" w14:textId="77777777" w:rsidR="004F70DB" w:rsidRDefault="004F70DB" w:rsidP="004F7ABE">
      <w:pPr>
        <w:widowControl/>
        <w:autoSpaceDE/>
        <w:autoSpaceDN/>
        <w:adjustRightInd/>
        <w:ind w:firstLine="567"/>
        <w:jc w:val="right"/>
        <w:rPr>
          <w:sz w:val="22"/>
          <w:szCs w:val="22"/>
        </w:rPr>
      </w:pPr>
    </w:p>
    <w:p w14:paraId="4BBCE83C" w14:textId="77777777" w:rsidR="004F70DB" w:rsidRDefault="004F70DB" w:rsidP="004F7ABE">
      <w:pPr>
        <w:widowControl/>
        <w:autoSpaceDE/>
        <w:autoSpaceDN/>
        <w:adjustRightInd/>
        <w:ind w:firstLine="567"/>
        <w:jc w:val="right"/>
        <w:rPr>
          <w:sz w:val="22"/>
          <w:szCs w:val="22"/>
        </w:rPr>
      </w:pPr>
    </w:p>
    <w:p w14:paraId="3886EBA5" w14:textId="77777777" w:rsidR="004F70DB" w:rsidRDefault="004F70DB" w:rsidP="004F7ABE">
      <w:pPr>
        <w:widowControl/>
        <w:autoSpaceDE/>
        <w:autoSpaceDN/>
        <w:adjustRightInd/>
        <w:ind w:firstLine="567"/>
        <w:jc w:val="right"/>
        <w:rPr>
          <w:sz w:val="22"/>
          <w:szCs w:val="22"/>
        </w:rPr>
      </w:pPr>
    </w:p>
    <w:p w14:paraId="5B4214A9" w14:textId="77777777" w:rsidR="004F70DB" w:rsidRDefault="004F70DB" w:rsidP="004F7ABE">
      <w:pPr>
        <w:widowControl/>
        <w:autoSpaceDE/>
        <w:autoSpaceDN/>
        <w:adjustRightInd/>
        <w:ind w:firstLine="567"/>
        <w:jc w:val="right"/>
        <w:rPr>
          <w:sz w:val="22"/>
          <w:szCs w:val="22"/>
        </w:rPr>
      </w:pPr>
    </w:p>
    <w:p w14:paraId="7D61E6D0" w14:textId="77777777" w:rsidR="004F70DB" w:rsidRDefault="004F70DB" w:rsidP="004F7ABE">
      <w:pPr>
        <w:widowControl/>
        <w:autoSpaceDE/>
        <w:autoSpaceDN/>
        <w:adjustRightInd/>
        <w:ind w:firstLine="567"/>
        <w:jc w:val="right"/>
        <w:rPr>
          <w:sz w:val="22"/>
          <w:szCs w:val="22"/>
        </w:rPr>
      </w:pPr>
    </w:p>
    <w:p w14:paraId="58DC41A0" w14:textId="77777777" w:rsidR="004F70DB" w:rsidRDefault="004F70DB" w:rsidP="004F7ABE">
      <w:pPr>
        <w:widowControl/>
        <w:autoSpaceDE/>
        <w:autoSpaceDN/>
        <w:adjustRightInd/>
        <w:ind w:firstLine="567"/>
        <w:jc w:val="right"/>
        <w:rPr>
          <w:sz w:val="22"/>
          <w:szCs w:val="22"/>
        </w:rPr>
      </w:pPr>
    </w:p>
    <w:p w14:paraId="4FB95AED" w14:textId="77777777" w:rsidR="004F70DB" w:rsidRDefault="004F70DB" w:rsidP="004F7ABE">
      <w:pPr>
        <w:widowControl/>
        <w:autoSpaceDE/>
        <w:autoSpaceDN/>
        <w:adjustRightInd/>
        <w:ind w:firstLine="567"/>
        <w:jc w:val="right"/>
        <w:rPr>
          <w:sz w:val="22"/>
          <w:szCs w:val="22"/>
        </w:rPr>
      </w:pPr>
    </w:p>
    <w:p w14:paraId="4130C8D9" w14:textId="77777777" w:rsidR="004F70DB" w:rsidRDefault="004F70DB" w:rsidP="004F7ABE">
      <w:pPr>
        <w:widowControl/>
        <w:autoSpaceDE/>
        <w:autoSpaceDN/>
        <w:adjustRightInd/>
        <w:ind w:firstLine="567"/>
        <w:jc w:val="right"/>
        <w:rPr>
          <w:sz w:val="22"/>
          <w:szCs w:val="22"/>
        </w:rPr>
      </w:pPr>
    </w:p>
    <w:p w14:paraId="22AD1919" w14:textId="77777777" w:rsidR="004F70DB" w:rsidRDefault="004F70DB" w:rsidP="004F7ABE">
      <w:pPr>
        <w:widowControl/>
        <w:autoSpaceDE/>
        <w:autoSpaceDN/>
        <w:adjustRightInd/>
        <w:ind w:firstLine="567"/>
        <w:jc w:val="right"/>
        <w:rPr>
          <w:sz w:val="22"/>
          <w:szCs w:val="22"/>
        </w:rPr>
      </w:pPr>
    </w:p>
    <w:p w14:paraId="10FE361B" w14:textId="77777777" w:rsidR="00885202" w:rsidRPr="00D233B0" w:rsidRDefault="00885202" w:rsidP="004F7ABE">
      <w:pPr>
        <w:widowControl/>
        <w:autoSpaceDE/>
        <w:autoSpaceDN/>
        <w:adjustRightInd/>
        <w:ind w:firstLine="567"/>
        <w:jc w:val="right"/>
        <w:rPr>
          <w:sz w:val="22"/>
          <w:szCs w:val="22"/>
        </w:rPr>
      </w:pPr>
      <w:r w:rsidRPr="00D233B0">
        <w:rPr>
          <w:sz w:val="22"/>
          <w:szCs w:val="22"/>
        </w:rPr>
        <w:lastRenderedPageBreak/>
        <w:t>Приложение №1</w:t>
      </w:r>
    </w:p>
    <w:p w14:paraId="036E726B" w14:textId="77777777" w:rsidR="00885202" w:rsidRPr="00D233B0" w:rsidRDefault="00885202" w:rsidP="004F7ABE">
      <w:pPr>
        <w:keepNext/>
        <w:widowControl/>
        <w:autoSpaceDE/>
        <w:autoSpaceDN/>
        <w:adjustRightInd/>
        <w:ind w:firstLine="567"/>
        <w:jc w:val="right"/>
        <w:rPr>
          <w:sz w:val="22"/>
          <w:szCs w:val="22"/>
        </w:rPr>
      </w:pPr>
      <w:r w:rsidRPr="00D233B0">
        <w:rPr>
          <w:sz w:val="22"/>
          <w:szCs w:val="22"/>
        </w:rPr>
        <w:t>к извещению о проведении</w:t>
      </w:r>
    </w:p>
    <w:p w14:paraId="3F2826B9" w14:textId="77777777" w:rsidR="002F6322" w:rsidRDefault="00885202" w:rsidP="004F7ABE">
      <w:pPr>
        <w:ind w:firstLine="567"/>
        <w:jc w:val="right"/>
        <w:rPr>
          <w:sz w:val="22"/>
          <w:szCs w:val="22"/>
        </w:rPr>
      </w:pPr>
      <w:r w:rsidRPr="00D233B0">
        <w:rPr>
          <w:sz w:val="22"/>
          <w:szCs w:val="22"/>
        </w:rPr>
        <w:t>запроса котировок в электронной форме</w:t>
      </w:r>
      <w:r w:rsidR="002F6322" w:rsidRPr="002F6322">
        <w:rPr>
          <w:sz w:val="22"/>
          <w:szCs w:val="22"/>
        </w:rPr>
        <w:t>,</w:t>
      </w:r>
    </w:p>
    <w:p w14:paraId="0262555C" w14:textId="77777777" w:rsidR="002F6322" w:rsidRDefault="002F6322" w:rsidP="004F7ABE">
      <w:pPr>
        <w:ind w:firstLine="567"/>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1716F36" w14:textId="77777777" w:rsidR="00885202" w:rsidRDefault="002F6322" w:rsidP="004F7ABE">
      <w:pPr>
        <w:ind w:firstLine="567"/>
        <w:jc w:val="right"/>
        <w:rPr>
          <w:sz w:val="24"/>
          <w:szCs w:val="24"/>
        </w:rPr>
      </w:pPr>
      <w:r w:rsidRPr="002F6322">
        <w:rPr>
          <w:sz w:val="22"/>
          <w:szCs w:val="22"/>
        </w:rPr>
        <w:t xml:space="preserve"> субъекты малого и среднего предпринимательства</w:t>
      </w:r>
    </w:p>
    <w:p w14:paraId="47C4145B" w14:textId="77777777" w:rsidR="00885202" w:rsidRDefault="00885202" w:rsidP="004F7ABE">
      <w:pPr>
        <w:ind w:firstLine="567"/>
        <w:jc w:val="right"/>
        <w:rPr>
          <w:lang w:eastAsia="en-US"/>
        </w:rPr>
      </w:pPr>
    </w:p>
    <w:p w14:paraId="0C3CE14C" w14:textId="77777777" w:rsidR="004F70DB" w:rsidRDefault="004F70DB" w:rsidP="004F7ABE">
      <w:pPr>
        <w:ind w:firstLine="567"/>
        <w:jc w:val="right"/>
        <w:rPr>
          <w:lang w:eastAsia="en-US"/>
        </w:rPr>
      </w:pPr>
    </w:p>
    <w:p w14:paraId="714F96BE" w14:textId="77777777" w:rsidR="004F70DB" w:rsidRDefault="004F70DB" w:rsidP="004F7ABE">
      <w:pPr>
        <w:ind w:firstLine="567"/>
        <w:jc w:val="right"/>
        <w:rPr>
          <w:lang w:eastAsia="en-US"/>
        </w:rPr>
      </w:pPr>
    </w:p>
    <w:p w14:paraId="484DB835" w14:textId="77777777" w:rsidR="00885202" w:rsidRDefault="00885202" w:rsidP="004F7ABE">
      <w:pPr>
        <w:ind w:firstLine="567"/>
        <w:jc w:val="center"/>
        <w:rPr>
          <w:rFonts w:eastAsia="Calibri"/>
          <w:b/>
          <w:sz w:val="24"/>
          <w:szCs w:val="24"/>
          <w:lang w:eastAsia="en-US"/>
        </w:rPr>
      </w:pPr>
      <w:r w:rsidRPr="00153139">
        <w:rPr>
          <w:b/>
          <w:sz w:val="24"/>
          <w:szCs w:val="24"/>
          <w:lang w:eastAsia="en-US"/>
        </w:rPr>
        <w:t>ОБЩИЕ УСЛОВИЯ ПРОВЕДЕНИЯ</w:t>
      </w:r>
      <w:r w:rsidRPr="00673270">
        <w:rPr>
          <w:b/>
          <w:sz w:val="24"/>
          <w:szCs w:val="24"/>
          <w:lang w:eastAsia="en-US"/>
        </w:rPr>
        <w:t xml:space="preserve"> ЗАПРОСА</w:t>
      </w:r>
      <w:r w:rsidRPr="00885202">
        <w:rPr>
          <w:b/>
          <w:sz w:val="24"/>
          <w:szCs w:val="24"/>
          <w:lang w:eastAsia="en-US"/>
        </w:rPr>
        <w:t xml:space="preserve"> КОТИРОВОК В ЭЛЕКТРОННОЙ </w:t>
      </w:r>
      <w:proofErr w:type="gramStart"/>
      <w:r w:rsidRPr="00885202">
        <w:rPr>
          <w:b/>
          <w:sz w:val="24"/>
          <w:szCs w:val="24"/>
          <w:lang w:eastAsia="en-US"/>
        </w:rPr>
        <w:t>ФОРМЕ</w:t>
      </w:r>
      <w:r w:rsidR="002F6322">
        <w:rPr>
          <w:b/>
          <w:sz w:val="24"/>
          <w:szCs w:val="24"/>
        </w:rPr>
        <w:t xml:space="preserve">, </w:t>
      </w:r>
      <w:r w:rsidR="002F6322" w:rsidRPr="00A234FD">
        <w:rPr>
          <w:rFonts w:eastAsia="Calibri"/>
          <w:i/>
          <w:sz w:val="24"/>
          <w:szCs w:val="24"/>
          <w:lang w:eastAsia="en-US"/>
        </w:rPr>
        <w:t xml:space="preserve"> </w:t>
      </w:r>
      <w:r w:rsidR="002F6322" w:rsidRPr="0046122D">
        <w:rPr>
          <w:rFonts w:eastAsia="Calibri"/>
          <w:b/>
          <w:sz w:val="24"/>
          <w:szCs w:val="24"/>
          <w:lang w:eastAsia="en-US"/>
        </w:rPr>
        <w:t>УЧАСТНИКАМИ</w:t>
      </w:r>
      <w:proofErr w:type="gramEnd"/>
      <w:r w:rsidR="002F6322" w:rsidRPr="0046122D">
        <w:rPr>
          <w:rFonts w:eastAsia="Calibri"/>
          <w:b/>
          <w:sz w:val="24"/>
          <w:szCs w:val="24"/>
          <w:lang w:eastAsia="en-US"/>
        </w:rPr>
        <w:t xml:space="preserve"> КОТОРОГО МОГУТ БЫТЬ ТОЛЬКО СУБЪЕКТЫ МАЛОГО И СРЕДНЕГО ПРЕДПРИНИМАТЕЛЬСТВА</w:t>
      </w:r>
    </w:p>
    <w:p w14:paraId="41747F21" w14:textId="77777777" w:rsidR="004F70DB" w:rsidRDefault="004F70DB" w:rsidP="004F7ABE">
      <w:pPr>
        <w:ind w:firstLine="567"/>
        <w:jc w:val="center"/>
        <w:rPr>
          <w:b/>
          <w:sz w:val="24"/>
          <w:szCs w:val="24"/>
          <w:lang w:eastAsia="en-US"/>
        </w:rPr>
      </w:pPr>
    </w:p>
    <w:p w14:paraId="68A0983A" w14:textId="77777777" w:rsidR="00885202" w:rsidRPr="00D028B2" w:rsidRDefault="00885202" w:rsidP="004F7ABE">
      <w:pPr>
        <w:ind w:firstLine="567"/>
        <w:jc w:val="center"/>
        <w:rPr>
          <w:b/>
          <w:sz w:val="12"/>
          <w:szCs w:val="12"/>
          <w:lang w:eastAsia="en-US"/>
        </w:rPr>
      </w:pPr>
    </w:p>
    <w:p w14:paraId="73FCD424" w14:textId="77777777" w:rsidR="00D84137" w:rsidRPr="00721965" w:rsidRDefault="00885202" w:rsidP="004F7ABE">
      <w:pPr>
        <w:pStyle w:val="1"/>
        <w:ind w:firstLine="567"/>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w:t>
      </w:r>
      <w:r w:rsidR="002F6322">
        <w:rPr>
          <w:sz w:val="22"/>
          <w:szCs w:val="22"/>
        </w:rPr>
        <w:t xml:space="preserve">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Pr>
          <w:sz w:val="22"/>
          <w:szCs w:val="22"/>
        </w:rPr>
        <w:t>,</w:t>
      </w:r>
      <w:r w:rsidR="002F6322" w:rsidRPr="002F6322">
        <w:rPr>
          <w:sz w:val="22"/>
          <w:szCs w:val="22"/>
        </w:rPr>
        <w:t xml:space="preserve"> </w:t>
      </w:r>
      <w:r w:rsidR="00D84137" w:rsidRPr="00721965">
        <w:rPr>
          <w:sz w:val="22"/>
          <w:szCs w:val="22"/>
        </w:rPr>
        <w:t>внесения изменений в извещение о проведении запроса котировок, отмены запроса котировок</w:t>
      </w:r>
      <w:r w:rsidR="002F6322" w:rsidRPr="002F6322">
        <w:rPr>
          <w:sz w:val="22"/>
          <w:szCs w:val="22"/>
        </w:rPr>
        <w:t xml:space="preserve"> </w:t>
      </w:r>
      <w:r w:rsidR="002F6322">
        <w:rPr>
          <w:sz w:val="22"/>
          <w:szCs w:val="22"/>
        </w:rPr>
        <w:t xml:space="preserve">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D84137" w:rsidRPr="00721965">
        <w:rPr>
          <w:sz w:val="22"/>
          <w:szCs w:val="22"/>
        </w:rPr>
        <w:t>:</w:t>
      </w:r>
    </w:p>
    <w:p w14:paraId="45635892" w14:textId="77777777" w:rsidR="00D84137" w:rsidRPr="0072196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r w:rsidR="002F6322" w:rsidRPr="002F6322">
        <w:rPr>
          <w:rFonts w:ascii="Times New Roman" w:hAnsi="Times New Roman"/>
          <w:b/>
          <w:sz w:val="22"/>
          <w:szCs w:val="22"/>
        </w:rPr>
        <w:t>, участниками которого могут быть только субъекты малого и среднего предпринимательства</w:t>
      </w:r>
      <w:r w:rsidR="00D84137" w:rsidRPr="002F6322">
        <w:rPr>
          <w:rFonts w:ascii="Times New Roman" w:hAnsi="Times New Roman"/>
          <w:b/>
          <w:sz w:val="22"/>
          <w:szCs w:val="22"/>
        </w:rPr>
        <w:t>:</w:t>
      </w:r>
    </w:p>
    <w:p w14:paraId="0F49BDAC" w14:textId="77777777" w:rsidR="00D84137" w:rsidRPr="00721965" w:rsidRDefault="00885202" w:rsidP="004F7ABE">
      <w:pPr>
        <w:ind w:firstLine="567"/>
        <w:jc w:val="both"/>
        <w:rPr>
          <w:sz w:val="22"/>
          <w:szCs w:val="22"/>
        </w:rPr>
      </w:pPr>
      <w:r>
        <w:rPr>
          <w:sz w:val="22"/>
          <w:szCs w:val="22"/>
        </w:rPr>
        <w:t>1</w:t>
      </w:r>
      <w:r w:rsidR="00D84137" w:rsidRPr="00721965">
        <w:rPr>
          <w:sz w:val="22"/>
          <w:szCs w:val="22"/>
        </w:rPr>
        <w:t>.1.1.</w:t>
      </w:r>
      <w:r w:rsidR="00D84137" w:rsidRPr="00721965">
        <w:rPr>
          <w:b/>
          <w:sz w:val="22"/>
          <w:szCs w:val="22"/>
        </w:rPr>
        <w:t xml:space="preserve"> </w:t>
      </w:r>
      <w:r w:rsidR="00BF3FCE" w:rsidRPr="00721965">
        <w:rPr>
          <w:sz w:val="22"/>
          <w:szCs w:val="22"/>
        </w:rPr>
        <w:t xml:space="preserve">Любой участник запроса котировок в электронной форме, </w:t>
      </w:r>
      <w:r w:rsidR="002F6322" w:rsidRPr="002F6322">
        <w:rPr>
          <w:sz w:val="22"/>
          <w:szCs w:val="22"/>
        </w:rPr>
        <w:t>участниками которого могут быть только субъекты малого и среднего предпринимательства</w:t>
      </w:r>
      <w:r w:rsidR="002F6322" w:rsidRPr="00721965">
        <w:rPr>
          <w:sz w:val="22"/>
          <w:szCs w:val="22"/>
        </w:rPr>
        <w:t xml:space="preserve"> </w:t>
      </w:r>
      <w:r w:rsidR="00E27DC7">
        <w:rPr>
          <w:sz w:val="22"/>
          <w:szCs w:val="22"/>
        </w:rPr>
        <w:t xml:space="preserve">(далее так же – запрос котировок в электронной форме), </w:t>
      </w:r>
      <w:r w:rsidR="00BF3FCE" w:rsidRPr="00721965">
        <w:rPr>
          <w:sz w:val="22"/>
          <w:szCs w:val="22"/>
        </w:rPr>
        <w:t>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1AFE20CA" w14:textId="77777777" w:rsidR="00B45683" w:rsidRDefault="00885202" w:rsidP="004F7ABE">
      <w:pPr>
        <w:ind w:firstLine="567"/>
        <w:jc w:val="both"/>
        <w:rPr>
          <w:sz w:val="22"/>
          <w:szCs w:val="22"/>
        </w:rPr>
      </w:pPr>
      <w:r>
        <w:rPr>
          <w:sz w:val="22"/>
          <w:szCs w:val="22"/>
        </w:rPr>
        <w:t>1</w:t>
      </w:r>
      <w:r w:rsidR="00D84137" w:rsidRPr="00721965">
        <w:rPr>
          <w:sz w:val="22"/>
          <w:szCs w:val="22"/>
        </w:rPr>
        <w:t xml:space="preserve">.1.2. </w:t>
      </w:r>
      <w:r w:rsidR="00B45683" w:rsidRPr="00B45683">
        <w:rPr>
          <w:sz w:val="22"/>
          <w:szCs w:val="22"/>
        </w:rPr>
        <w:t>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223CACCB" w14:textId="77777777" w:rsidR="00D84137" w:rsidRPr="00721965" w:rsidRDefault="00B45683" w:rsidP="004F7ABE">
      <w:pPr>
        <w:ind w:firstLine="567"/>
        <w:jc w:val="both"/>
        <w:rPr>
          <w:sz w:val="22"/>
          <w:szCs w:val="22"/>
        </w:rPr>
      </w:pPr>
      <w:r>
        <w:rPr>
          <w:sz w:val="22"/>
          <w:szCs w:val="22"/>
        </w:rPr>
        <w:t xml:space="preserve">1.1.3.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0CBD9F32" w14:textId="77777777" w:rsidR="00B45683" w:rsidRDefault="00885202" w:rsidP="004F7ABE">
      <w:pPr>
        <w:ind w:firstLine="567"/>
        <w:jc w:val="both"/>
        <w:rPr>
          <w:sz w:val="22"/>
          <w:szCs w:val="22"/>
        </w:rPr>
      </w:pPr>
      <w:r>
        <w:rPr>
          <w:sz w:val="22"/>
          <w:szCs w:val="22"/>
        </w:rPr>
        <w:t>1</w:t>
      </w:r>
      <w:r w:rsidR="00BF3FCE" w:rsidRPr="00721965">
        <w:rPr>
          <w:sz w:val="22"/>
          <w:szCs w:val="22"/>
        </w:rPr>
        <w:t>.1.</w:t>
      </w:r>
      <w:r w:rsidR="00B45683">
        <w:rPr>
          <w:sz w:val="22"/>
          <w:szCs w:val="22"/>
        </w:rPr>
        <w:t xml:space="preserve">4. </w:t>
      </w:r>
      <w:r w:rsidR="00B45683" w:rsidRPr="00B45683">
        <w:rPr>
          <w:sz w:val="22"/>
          <w:szCs w:val="22"/>
        </w:rPr>
        <w:t xml:space="preserve">В течение одного часа от момента появления в единой информационной системе разъяснений положений </w:t>
      </w:r>
      <w:r w:rsidR="00B45683">
        <w:rPr>
          <w:sz w:val="22"/>
          <w:szCs w:val="22"/>
        </w:rPr>
        <w:t>извещения</w:t>
      </w:r>
      <w:r w:rsidR="00B45683" w:rsidRPr="00B45683">
        <w:rPr>
          <w:sz w:val="22"/>
          <w:szCs w:val="22"/>
        </w:rPr>
        <w:t xml:space="preserve"> о закупке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извещения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61910486" w14:textId="77777777" w:rsidR="00BF3FCE" w:rsidRPr="00721965" w:rsidRDefault="00B45683" w:rsidP="004F7ABE">
      <w:pPr>
        <w:ind w:firstLine="567"/>
        <w:jc w:val="both"/>
        <w:rPr>
          <w:sz w:val="22"/>
          <w:szCs w:val="22"/>
        </w:rPr>
      </w:pPr>
      <w:r>
        <w:rPr>
          <w:sz w:val="22"/>
          <w:szCs w:val="22"/>
        </w:rPr>
        <w:t xml:space="preserve">1.1.5. </w:t>
      </w:r>
      <w:r w:rsidR="00BF3FCE" w:rsidRPr="00721965">
        <w:rPr>
          <w:sz w:val="22"/>
          <w:szCs w:val="22"/>
        </w:rPr>
        <w:t>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r>
        <w:rPr>
          <w:sz w:val="22"/>
          <w:szCs w:val="22"/>
        </w:rPr>
        <w:t xml:space="preserve"> о закупке</w:t>
      </w:r>
      <w:r w:rsidR="00BF3FCE" w:rsidRPr="00721965">
        <w:rPr>
          <w:sz w:val="22"/>
          <w:szCs w:val="22"/>
        </w:rPr>
        <w:t>.</w:t>
      </w:r>
    </w:p>
    <w:p w14:paraId="13676DD6" w14:textId="345F3A38" w:rsidR="008564A5" w:rsidRPr="00A1779F" w:rsidRDefault="008564A5" w:rsidP="004F7ABE">
      <w:pPr>
        <w:ind w:firstLine="567"/>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F22C3B">
        <w:rPr>
          <w:b/>
          <w:sz w:val="22"/>
          <w:szCs w:val="22"/>
        </w:rPr>
        <w:t>03</w:t>
      </w:r>
      <w:r w:rsidRPr="00A1779F">
        <w:rPr>
          <w:b/>
          <w:sz w:val="22"/>
          <w:szCs w:val="22"/>
        </w:rPr>
        <w:t xml:space="preserve">» </w:t>
      </w:r>
      <w:r w:rsidR="00F22C3B">
        <w:rPr>
          <w:b/>
          <w:sz w:val="22"/>
          <w:szCs w:val="22"/>
        </w:rPr>
        <w:t>декабря</w:t>
      </w:r>
      <w:r w:rsidR="008958AA">
        <w:rPr>
          <w:b/>
          <w:sz w:val="22"/>
          <w:szCs w:val="22"/>
        </w:rPr>
        <w:t xml:space="preserve"> </w:t>
      </w:r>
      <w:r w:rsidR="0044548D">
        <w:rPr>
          <w:b/>
          <w:sz w:val="22"/>
          <w:szCs w:val="22"/>
        </w:rPr>
        <w:t>2025</w:t>
      </w:r>
      <w:r w:rsidRPr="00A1779F">
        <w:rPr>
          <w:b/>
          <w:sz w:val="22"/>
          <w:szCs w:val="22"/>
        </w:rPr>
        <w:t>г.;</w:t>
      </w:r>
    </w:p>
    <w:p w14:paraId="01ED6677" w14:textId="00F41EDC" w:rsidR="008564A5" w:rsidRPr="00721965" w:rsidRDefault="008564A5" w:rsidP="004F7ABE">
      <w:pPr>
        <w:ind w:firstLine="567"/>
        <w:jc w:val="both"/>
        <w:rPr>
          <w:b/>
          <w:sz w:val="22"/>
          <w:szCs w:val="22"/>
        </w:rPr>
      </w:pPr>
      <w:r w:rsidRPr="00A1779F">
        <w:rPr>
          <w:b/>
          <w:sz w:val="22"/>
          <w:szCs w:val="22"/>
        </w:rPr>
        <w:t xml:space="preserve">Окончание предоставления </w:t>
      </w:r>
      <w:proofErr w:type="gramStart"/>
      <w:r w:rsidRPr="00A1779F">
        <w:rPr>
          <w:b/>
          <w:sz w:val="22"/>
          <w:szCs w:val="22"/>
        </w:rPr>
        <w:t>разъяснений  участникам</w:t>
      </w:r>
      <w:proofErr w:type="gramEnd"/>
      <w:r w:rsidRPr="00A1779F">
        <w:rPr>
          <w:b/>
          <w:sz w:val="22"/>
          <w:szCs w:val="22"/>
        </w:rPr>
        <w:t xml:space="preserve"> закупки – «</w:t>
      </w:r>
      <w:r w:rsidR="00F22C3B">
        <w:rPr>
          <w:b/>
          <w:sz w:val="22"/>
          <w:szCs w:val="22"/>
        </w:rPr>
        <w:t>09</w:t>
      </w:r>
      <w:r w:rsidRPr="00A1779F">
        <w:rPr>
          <w:b/>
          <w:sz w:val="22"/>
          <w:szCs w:val="22"/>
        </w:rPr>
        <w:t xml:space="preserve">» </w:t>
      </w:r>
      <w:r w:rsidR="00F22C3B">
        <w:rPr>
          <w:b/>
          <w:sz w:val="22"/>
          <w:szCs w:val="22"/>
        </w:rPr>
        <w:t>декабря</w:t>
      </w:r>
      <w:r w:rsidR="0044548D">
        <w:rPr>
          <w:b/>
          <w:sz w:val="22"/>
          <w:szCs w:val="22"/>
        </w:rPr>
        <w:t xml:space="preserve"> 2025</w:t>
      </w:r>
      <w:r w:rsidRPr="00A1779F">
        <w:rPr>
          <w:b/>
          <w:sz w:val="22"/>
          <w:szCs w:val="22"/>
        </w:rPr>
        <w:t>г. в 17 час.</w:t>
      </w:r>
      <w:r w:rsidR="00B51529">
        <w:rPr>
          <w:b/>
          <w:sz w:val="22"/>
          <w:szCs w:val="22"/>
        </w:rPr>
        <w:t xml:space="preserve"> </w:t>
      </w:r>
      <w:r w:rsidRPr="00A1779F">
        <w:rPr>
          <w:b/>
          <w:sz w:val="22"/>
          <w:szCs w:val="22"/>
        </w:rPr>
        <w:t>00 мин.</w:t>
      </w:r>
      <w:r w:rsidR="009362A8" w:rsidRPr="00A1779F">
        <w:rPr>
          <w:rFonts w:eastAsia="Calibri"/>
          <w:sz w:val="21"/>
          <w:szCs w:val="21"/>
          <w:lang w:eastAsia="en-US"/>
        </w:rPr>
        <w:t xml:space="preserve"> </w:t>
      </w:r>
      <w:r w:rsidR="009362A8" w:rsidRPr="00A1779F">
        <w:rPr>
          <w:b/>
          <w:sz w:val="22"/>
          <w:szCs w:val="22"/>
        </w:rPr>
        <w:t>(время московское)</w:t>
      </w:r>
      <w:r w:rsidR="0008004F">
        <w:rPr>
          <w:b/>
          <w:sz w:val="22"/>
          <w:szCs w:val="22"/>
        </w:rPr>
        <w:t xml:space="preserve">. </w:t>
      </w:r>
      <w:r w:rsidR="0008004F" w:rsidRPr="0008004F">
        <w:rPr>
          <w:sz w:val="22"/>
          <w:szCs w:val="22"/>
        </w:rPr>
        <w:t>Запросы, поступившие позднее </w:t>
      </w:r>
      <w:r w:rsidR="0008004F" w:rsidRPr="0008004F">
        <w:rPr>
          <w:i/>
          <w:iCs/>
          <w:sz w:val="22"/>
          <w:szCs w:val="22"/>
        </w:rPr>
        <w:t>«</w:t>
      </w:r>
      <w:r w:rsidR="00F22C3B">
        <w:rPr>
          <w:i/>
          <w:iCs/>
          <w:sz w:val="22"/>
          <w:szCs w:val="22"/>
        </w:rPr>
        <w:t>04</w:t>
      </w:r>
      <w:r w:rsidR="0008004F" w:rsidRPr="0008004F">
        <w:rPr>
          <w:i/>
          <w:iCs/>
          <w:sz w:val="22"/>
          <w:szCs w:val="22"/>
        </w:rPr>
        <w:t xml:space="preserve">» </w:t>
      </w:r>
      <w:r w:rsidR="00F22C3B">
        <w:rPr>
          <w:i/>
          <w:iCs/>
          <w:sz w:val="22"/>
          <w:szCs w:val="22"/>
        </w:rPr>
        <w:t>декабря</w:t>
      </w:r>
      <w:r w:rsidR="0044548D">
        <w:rPr>
          <w:i/>
          <w:iCs/>
          <w:sz w:val="22"/>
          <w:szCs w:val="22"/>
        </w:rPr>
        <w:t xml:space="preserve"> 2025</w:t>
      </w:r>
      <w:r w:rsidR="0008004F" w:rsidRPr="0008004F">
        <w:rPr>
          <w:i/>
          <w:iCs/>
          <w:sz w:val="22"/>
          <w:szCs w:val="22"/>
        </w:rPr>
        <w:t>г</w:t>
      </w:r>
      <w:r w:rsidR="0008004F" w:rsidRPr="0008004F">
        <w:rPr>
          <w:sz w:val="22"/>
          <w:szCs w:val="22"/>
        </w:rPr>
        <w:t>, заказчик вправе не рассматривать</w:t>
      </w:r>
      <w:r w:rsidR="0008004F">
        <w:rPr>
          <w:sz w:val="22"/>
          <w:szCs w:val="22"/>
        </w:rPr>
        <w:t>.</w:t>
      </w:r>
    </w:p>
    <w:p w14:paraId="0B808DCB" w14:textId="77777777" w:rsidR="00D84137" w:rsidRPr="0072196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5DCC5ED1"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045E5FF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r w:rsidR="00592414" w:rsidRPr="00721965">
        <w:rPr>
          <w:sz w:val="22"/>
          <w:szCs w:val="22"/>
        </w:rPr>
        <w:t xml:space="preserve"> </w:t>
      </w:r>
    </w:p>
    <w:p w14:paraId="3395694B" w14:textId="77777777" w:rsidR="00592414" w:rsidRDefault="00885202" w:rsidP="004F7ABE">
      <w:pPr>
        <w:ind w:firstLine="567"/>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05F529CE" w14:textId="77777777" w:rsidR="00C557D5" w:rsidRPr="00721965" w:rsidRDefault="00C557D5" w:rsidP="004F7ABE">
      <w:pPr>
        <w:ind w:firstLine="567"/>
        <w:jc w:val="both"/>
        <w:rPr>
          <w:sz w:val="22"/>
          <w:szCs w:val="22"/>
        </w:rPr>
      </w:pPr>
      <w:r>
        <w:rPr>
          <w:sz w:val="22"/>
          <w:szCs w:val="22"/>
        </w:rPr>
        <w:t xml:space="preserve">1.2.4. </w:t>
      </w:r>
      <w:r w:rsidRPr="00C557D5">
        <w:rPr>
          <w:sz w:val="22"/>
          <w:szCs w:val="22"/>
        </w:rPr>
        <w:t xml:space="preserve">В течение одного часа от момента появления в единой информационной системе изменений положений извещения о закупке запроса котировок в электронной форме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котировок в электронной форме, уведомление об указанных </w:t>
      </w:r>
      <w:r w:rsidRPr="00C557D5">
        <w:rPr>
          <w:sz w:val="22"/>
          <w:szCs w:val="22"/>
        </w:rPr>
        <w:lastRenderedPageBreak/>
        <w:t>изменениях по адресам электронной почты, указанным этими участниками при аккредитации на электронной площадке.</w:t>
      </w:r>
    </w:p>
    <w:p w14:paraId="29518939" w14:textId="77777777" w:rsidR="00996E51" w:rsidRPr="00721965" w:rsidRDefault="00463F0B" w:rsidP="004F7ABE">
      <w:pPr>
        <w:ind w:firstLine="567"/>
        <w:jc w:val="both"/>
        <w:rPr>
          <w:sz w:val="22"/>
          <w:szCs w:val="22"/>
        </w:rPr>
      </w:pPr>
      <w:r w:rsidRPr="00721965">
        <w:rPr>
          <w:sz w:val="22"/>
          <w:szCs w:val="22"/>
        </w:rPr>
        <w:t>1</w:t>
      </w:r>
      <w:r w:rsidR="00996E51" w:rsidRPr="00721965">
        <w:rPr>
          <w:sz w:val="22"/>
          <w:szCs w:val="22"/>
        </w:rPr>
        <w:t>.2.</w:t>
      </w:r>
      <w:r w:rsidR="00C557D5">
        <w:rPr>
          <w:sz w:val="22"/>
          <w:szCs w:val="22"/>
        </w:rPr>
        <w:t>5</w:t>
      </w:r>
      <w:r w:rsidR="00996E51" w:rsidRPr="00721965">
        <w:rPr>
          <w:sz w:val="22"/>
          <w:szCs w:val="22"/>
        </w:rPr>
        <w:t>.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380A0AD4" w14:textId="77777777" w:rsidR="00996E51" w:rsidRPr="00721965" w:rsidRDefault="00885202" w:rsidP="004F7ABE">
      <w:pPr>
        <w:ind w:firstLine="567"/>
        <w:jc w:val="both"/>
        <w:rPr>
          <w:sz w:val="22"/>
          <w:szCs w:val="22"/>
        </w:rPr>
      </w:pPr>
      <w:r>
        <w:rPr>
          <w:sz w:val="22"/>
          <w:szCs w:val="22"/>
        </w:rPr>
        <w:t>1</w:t>
      </w:r>
      <w:r w:rsidR="00996E51" w:rsidRPr="00721965">
        <w:rPr>
          <w:sz w:val="22"/>
          <w:szCs w:val="22"/>
        </w:rPr>
        <w:t>.2.</w:t>
      </w:r>
      <w:r w:rsidR="008C0092">
        <w:rPr>
          <w:sz w:val="22"/>
          <w:szCs w:val="22"/>
        </w:rPr>
        <w:t>6</w:t>
      </w:r>
      <w:r w:rsidR="00996E51" w:rsidRPr="00721965">
        <w:rPr>
          <w:sz w:val="22"/>
          <w:szCs w:val="22"/>
        </w:rPr>
        <w:t>. Изменение предмета запроса котировок в электронной форме не допускается.</w:t>
      </w:r>
    </w:p>
    <w:p w14:paraId="744E268D" w14:textId="77777777" w:rsidR="00592414" w:rsidRPr="00721965" w:rsidRDefault="00885202" w:rsidP="004F7ABE">
      <w:pPr>
        <w:pStyle w:val="afd"/>
        <w:spacing w:after="0"/>
        <w:ind w:firstLine="567"/>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7529F09F"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r w:rsidR="00592414" w:rsidRPr="00721965">
        <w:rPr>
          <w:sz w:val="22"/>
          <w:szCs w:val="22"/>
        </w:rPr>
        <w:t xml:space="preserve"> </w:t>
      </w:r>
    </w:p>
    <w:p w14:paraId="6500F84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714180A6" w14:textId="77777777" w:rsidR="00592414" w:rsidRPr="00721965" w:rsidRDefault="00885202" w:rsidP="004F7ABE">
      <w:pPr>
        <w:ind w:firstLine="567"/>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F15DBB" w14:textId="77777777" w:rsidR="00C557D5" w:rsidRDefault="00C557D5" w:rsidP="004F7ABE">
      <w:pPr>
        <w:pStyle w:val="1"/>
        <w:ind w:firstLine="567"/>
        <w:jc w:val="both"/>
        <w:rPr>
          <w:sz w:val="22"/>
          <w:szCs w:val="22"/>
        </w:rPr>
      </w:pPr>
    </w:p>
    <w:p w14:paraId="5EA5D1D5" w14:textId="77777777" w:rsidR="007C00F3" w:rsidRPr="00721965" w:rsidRDefault="00885202" w:rsidP="004F7ABE">
      <w:pPr>
        <w:pStyle w:val="1"/>
        <w:ind w:firstLine="567"/>
        <w:jc w:val="both"/>
        <w:rPr>
          <w:sz w:val="22"/>
          <w:szCs w:val="22"/>
        </w:rPr>
      </w:pPr>
      <w:r>
        <w:rPr>
          <w:sz w:val="22"/>
          <w:szCs w:val="22"/>
        </w:rPr>
        <w:t>2</w:t>
      </w:r>
      <w:r w:rsidR="00D378F2" w:rsidRPr="00721965">
        <w:rPr>
          <w:sz w:val="22"/>
          <w:szCs w:val="22"/>
        </w:rPr>
        <w:t xml:space="preserve">. </w:t>
      </w:r>
      <w:r w:rsidR="0085555D" w:rsidRPr="00721965">
        <w:rPr>
          <w:sz w:val="22"/>
          <w:szCs w:val="22"/>
        </w:rPr>
        <w:t xml:space="preserve">Требования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1A6FBECF" w14:textId="77777777" w:rsidR="00996E51" w:rsidRPr="00C557D5" w:rsidRDefault="00885202" w:rsidP="004F7ABE">
      <w:pPr>
        <w:pStyle w:val="afd"/>
        <w:spacing w:after="0"/>
        <w:ind w:firstLine="567"/>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5E5437">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w:t>
      </w:r>
      <w:r w:rsidR="00B14132">
        <w:rPr>
          <w:rFonts w:ascii="Times New Roman" w:hAnsi="Times New Roman"/>
          <w:b/>
          <w:sz w:val="22"/>
          <w:szCs w:val="22"/>
        </w:rPr>
        <w:t>Преимущества, ограничения участников закупки.</w:t>
      </w:r>
      <w:r w:rsidR="005E5437">
        <w:rPr>
          <w:rFonts w:ascii="Times New Roman" w:hAnsi="Times New Roman"/>
          <w:b/>
          <w:sz w:val="22"/>
          <w:szCs w:val="22"/>
        </w:rPr>
        <w:t xml:space="preserve"> </w:t>
      </w:r>
      <w:r w:rsidR="005E5437" w:rsidRPr="005E5437">
        <w:rPr>
          <w:b/>
          <w:bCs/>
          <w:sz w:val="22"/>
          <w:szCs w:val="22"/>
        </w:rPr>
        <w:t xml:space="preserve">Условия участия коллективных </w:t>
      </w:r>
      <w:r w:rsidR="005E5437">
        <w:rPr>
          <w:b/>
          <w:bCs/>
          <w:sz w:val="22"/>
          <w:szCs w:val="22"/>
        </w:rPr>
        <w:t>у</w:t>
      </w:r>
      <w:r w:rsidR="005E5437" w:rsidRPr="005E5437">
        <w:rPr>
          <w:b/>
          <w:bCs/>
          <w:sz w:val="22"/>
          <w:szCs w:val="22"/>
        </w:rPr>
        <w:t xml:space="preserve">частников в </w:t>
      </w:r>
      <w:r w:rsidR="005E5437">
        <w:rPr>
          <w:b/>
          <w:bCs/>
          <w:sz w:val="22"/>
          <w:szCs w:val="22"/>
        </w:rPr>
        <w:t>закупке.</w:t>
      </w:r>
    </w:p>
    <w:p w14:paraId="4BF7CA4A" w14:textId="28210F73" w:rsidR="00296864" w:rsidRPr="00296864" w:rsidRDefault="00885202" w:rsidP="004F7ABE">
      <w:pPr>
        <w:ind w:firstLine="567"/>
        <w:jc w:val="both"/>
        <w:rPr>
          <w:sz w:val="22"/>
          <w:szCs w:val="22"/>
        </w:rPr>
      </w:pPr>
      <w:r w:rsidRPr="00296864">
        <w:rPr>
          <w:sz w:val="22"/>
          <w:szCs w:val="22"/>
        </w:rPr>
        <w:t>2</w:t>
      </w:r>
      <w:r w:rsidR="0029444D" w:rsidRPr="00296864">
        <w:rPr>
          <w:sz w:val="22"/>
          <w:szCs w:val="22"/>
        </w:rPr>
        <w:t>.1</w:t>
      </w:r>
      <w:r w:rsidR="0085555D" w:rsidRPr="00296864">
        <w:rPr>
          <w:sz w:val="22"/>
          <w:szCs w:val="22"/>
        </w:rPr>
        <w:t>.</w:t>
      </w:r>
      <w:r w:rsidR="008E61C1" w:rsidRPr="00296864">
        <w:rPr>
          <w:sz w:val="22"/>
          <w:szCs w:val="22"/>
        </w:rPr>
        <w:t>1</w:t>
      </w:r>
      <w:r w:rsidR="0085555D" w:rsidRPr="00296864">
        <w:rPr>
          <w:sz w:val="22"/>
          <w:szCs w:val="22"/>
        </w:rPr>
        <w:t xml:space="preserve">. </w:t>
      </w:r>
      <w:r w:rsidR="0044548D" w:rsidRPr="0044548D">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7C185078" w14:textId="77777777" w:rsidR="0085555D" w:rsidRPr="00721965" w:rsidRDefault="00296864" w:rsidP="004F7ABE">
      <w:pPr>
        <w:ind w:firstLine="567"/>
        <w:jc w:val="both"/>
        <w:rPr>
          <w:sz w:val="22"/>
          <w:szCs w:val="22"/>
          <w:u w:val="single"/>
        </w:rPr>
      </w:pPr>
      <w:r>
        <w:rPr>
          <w:sz w:val="22"/>
          <w:szCs w:val="22"/>
          <w:u w:val="single"/>
        </w:rPr>
        <w:t>2.1.</w:t>
      </w:r>
      <w:proofErr w:type="gramStart"/>
      <w:r>
        <w:rPr>
          <w:sz w:val="22"/>
          <w:szCs w:val="22"/>
          <w:u w:val="single"/>
        </w:rPr>
        <w:t>2.</w:t>
      </w:r>
      <w:r w:rsidR="0085555D" w:rsidRPr="00721965">
        <w:rPr>
          <w:sz w:val="22"/>
          <w:szCs w:val="22"/>
          <w:u w:val="single"/>
        </w:rPr>
        <w:t>Участник</w:t>
      </w:r>
      <w:proofErr w:type="gramEnd"/>
      <w:r w:rsidR="0085555D" w:rsidRPr="00721965">
        <w:rPr>
          <w:sz w:val="22"/>
          <w:szCs w:val="22"/>
          <w:u w:val="single"/>
        </w:rPr>
        <w:t xml:space="preserve"> закупки должен соответствовать следующим </w:t>
      </w:r>
      <w:r w:rsidR="005E5437">
        <w:rPr>
          <w:sz w:val="22"/>
          <w:szCs w:val="22"/>
          <w:u w:val="single"/>
        </w:rPr>
        <w:t xml:space="preserve">обязательным </w:t>
      </w:r>
      <w:r w:rsidR="0085555D" w:rsidRPr="00721965">
        <w:rPr>
          <w:sz w:val="22"/>
          <w:szCs w:val="22"/>
          <w:u w:val="single"/>
        </w:rPr>
        <w:t>требованиям:</w:t>
      </w:r>
    </w:p>
    <w:p w14:paraId="4BD418C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1) </w:t>
      </w:r>
      <w:r w:rsidRPr="00AA03F2">
        <w:rPr>
          <w:rFonts w:eastAsia="Calibri"/>
          <w:bCs/>
          <w:sz w:val="22"/>
          <w:szCs w:val="22"/>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2C6AC6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2) </w:t>
      </w:r>
      <w:proofErr w:type="spellStart"/>
      <w:r w:rsidRPr="00AA03F2">
        <w:rPr>
          <w:rFonts w:eastAsia="Calibri"/>
          <w:bCs/>
          <w:sz w:val="22"/>
          <w:szCs w:val="22"/>
          <w:lang w:eastAsia="en-US"/>
        </w:rPr>
        <w:t>неприостановление</w:t>
      </w:r>
      <w:proofErr w:type="spellEnd"/>
      <w:r w:rsidRPr="00AA03F2">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AD0FB22"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3) </w:t>
      </w:r>
      <w:r w:rsidRPr="00AA03F2">
        <w:rPr>
          <w:rFonts w:eastAsia="Calibri"/>
          <w:bCs/>
          <w:sz w:val="22"/>
          <w:szCs w:val="22"/>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E3F09A9"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4) </w:t>
      </w:r>
      <w:r w:rsidRPr="00AA03F2">
        <w:rPr>
          <w:rFonts w:eastAsia="Calibri"/>
          <w:bCs/>
          <w:sz w:val="22"/>
          <w:szCs w:val="22"/>
          <w:lang w:eastAsia="en-US"/>
        </w:rPr>
        <w:t xml:space="preserve">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A03F2">
        <w:rPr>
          <w:rFonts w:eastAsia="Calibri"/>
          <w:bCs/>
          <w:sz w:val="22"/>
          <w:szCs w:val="22"/>
          <w:lang w:eastAsia="en-US"/>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3628F15"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5) </w:t>
      </w:r>
      <w:r w:rsidRPr="00AA03F2">
        <w:rPr>
          <w:rFonts w:eastAsia="Calibri"/>
          <w:bCs/>
          <w:sz w:val="22"/>
          <w:szCs w:val="22"/>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717E7AF" w14:textId="77777777" w:rsidR="00AA03F2" w:rsidRPr="00AA03F2" w:rsidRDefault="00AA03F2" w:rsidP="00AA03F2">
      <w:pPr>
        <w:widowControl/>
        <w:autoSpaceDE/>
        <w:autoSpaceDN/>
        <w:adjustRightInd/>
        <w:ind w:firstLine="709"/>
        <w:jc w:val="both"/>
        <w:rPr>
          <w:rFonts w:eastAsia="Calibri"/>
          <w:sz w:val="22"/>
          <w:szCs w:val="22"/>
          <w:lang w:eastAsia="en-US"/>
        </w:rPr>
      </w:pPr>
      <w:r w:rsidRPr="00AA03F2">
        <w:rPr>
          <w:rFonts w:eastAsia="Calibri"/>
          <w:sz w:val="22"/>
          <w:szCs w:val="22"/>
          <w:lang w:eastAsia="en-US"/>
        </w:rPr>
        <w:t xml:space="preserve">6) </w:t>
      </w:r>
      <w:r w:rsidRPr="00AA03F2">
        <w:rPr>
          <w:rFonts w:eastAsia="Calibri"/>
          <w:bCs/>
          <w:sz w:val="22"/>
          <w:szCs w:val="22"/>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3B1FC9E4" w14:textId="77777777" w:rsidR="00AA03F2" w:rsidRPr="00AA03F2" w:rsidRDefault="00AA03F2" w:rsidP="00AA03F2">
      <w:pPr>
        <w:widowControl/>
        <w:autoSpaceDE/>
        <w:autoSpaceDN/>
        <w:adjustRightInd/>
        <w:ind w:firstLine="709"/>
        <w:jc w:val="both"/>
        <w:rPr>
          <w:rFonts w:eastAsia="Calibri"/>
          <w:bCs/>
          <w:sz w:val="22"/>
          <w:szCs w:val="22"/>
          <w:lang w:eastAsia="en-US"/>
        </w:rPr>
      </w:pPr>
      <w:r w:rsidRPr="00AA03F2">
        <w:rPr>
          <w:rFonts w:eastAsia="Calibri"/>
          <w:sz w:val="22"/>
          <w:szCs w:val="22"/>
          <w:lang w:eastAsia="en-US"/>
        </w:rPr>
        <w:t xml:space="preserve">7) </w:t>
      </w:r>
      <w:r w:rsidRPr="00AA03F2">
        <w:rPr>
          <w:rFonts w:eastAsia="Calibri"/>
          <w:bCs/>
          <w:sz w:val="22"/>
          <w:szCs w:val="22"/>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90F4D6" w14:textId="77777777" w:rsidR="00FE1191" w:rsidRPr="00721965" w:rsidRDefault="00AA03F2" w:rsidP="00AA03F2">
      <w:pPr>
        <w:ind w:firstLine="567"/>
        <w:jc w:val="both"/>
        <w:rPr>
          <w:sz w:val="22"/>
          <w:szCs w:val="22"/>
        </w:rPr>
      </w:pPr>
      <w:r w:rsidRPr="00AA03F2">
        <w:rPr>
          <w:rFonts w:eastAsia="Calibri"/>
          <w:bCs/>
          <w:sz w:val="22"/>
          <w:szCs w:val="22"/>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Pr="00AA03F2">
        <w:rPr>
          <w:color w:val="0070C0"/>
          <w:kern w:val="1"/>
          <w:sz w:val="24"/>
          <w:szCs w:val="24"/>
          <w:lang w:eastAsia="ar-SA"/>
        </w:rPr>
        <w:t xml:space="preserve"> </w:t>
      </w:r>
      <w:r w:rsidRPr="00AA03F2">
        <w:rPr>
          <w:rFonts w:eastAsia="Calibri"/>
          <w:bCs/>
          <w:i/>
          <w:sz w:val="22"/>
          <w:szCs w:val="22"/>
          <w:lang w:eastAsia="en-US"/>
        </w:rPr>
        <w:t>требование не установлено</w:t>
      </w:r>
      <w:r w:rsidRPr="00AA03F2">
        <w:rPr>
          <w:rFonts w:eastAsia="Calibri"/>
          <w:bCs/>
          <w:sz w:val="22"/>
          <w:szCs w:val="22"/>
          <w:lang w:eastAsia="en-US"/>
        </w:rPr>
        <w:t>;</w:t>
      </w:r>
    </w:p>
    <w:p w14:paraId="4D0D9ABF"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85555D" w:rsidRPr="00721965">
        <w:rPr>
          <w:sz w:val="22"/>
          <w:szCs w:val="22"/>
        </w:rPr>
        <w:t>.</w:t>
      </w:r>
      <w:r w:rsidR="00296864">
        <w:rPr>
          <w:sz w:val="22"/>
          <w:szCs w:val="22"/>
        </w:rPr>
        <w:t>3</w:t>
      </w:r>
      <w:r w:rsidR="0085555D" w:rsidRPr="00721965">
        <w:rPr>
          <w:sz w:val="22"/>
          <w:szCs w:val="22"/>
        </w:rPr>
        <w:t xml:space="preserve">. </w:t>
      </w:r>
      <w:r w:rsidR="00AA03F2" w:rsidRPr="00AA03F2">
        <w:rPr>
          <w:sz w:val="22"/>
          <w:szCs w:val="22"/>
        </w:rPr>
        <w:t>Установлено требование об отсутствии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C6C0D59" w14:textId="77777777" w:rsidR="0044548D" w:rsidRPr="0044548D" w:rsidRDefault="00AA03F2" w:rsidP="0044548D">
      <w:pPr>
        <w:ind w:firstLine="709"/>
        <w:rPr>
          <w:rFonts w:eastAsia="Calibri"/>
          <w:b/>
          <w:sz w:val="22"/>
          <w:szCs w:val="22"/>
          <w:lang w:eastAsia="en-US"/>
        </w:rPr>
      </w:pPr>
      <w:r>
        <w:rPr>
          <w:b/>
          <w:sz w:val="22"/>
          <w:szCs w:val="22"/>
        </w:rPr>
        <w:t>2.1.</w:t>
      </w:r>
      <w:r w:rsidR="00296864">
        <w:rPr>
          <w:b/>
          <w:sz w:val="22"/>
          <w:szCs w:val="22"/>
        </w:rPr>
        <w:t>4</w:t>
      </w:r>
      <w:r>
        <w:rPr>
          <w:b/>
          <w:sz w:val="22"/>
          <w:szCs w:val="22"/>
        </w:rPr>
        <w:t xml:space="preserve">. </w:t>
      </w:r>
      <w:r w:rsidR="0044548D" w:rsidRPr="0044548D">
        <w:rPr>
          <w:rFonts w:eastAsia="Calibri"/>
          <w:b/>
          <w:sz w:val="22"/>
          <w:szCs w:val="22"/>
          <w:lang w:eastAsia="en-US"/>
        </w:rPr>
        <w:t>Предоставление национального режима при осуществлении закупок</w:t>
      </w:r>
    </w:p>
    <w:p w14:paraId="6848DA8F" w14:textId="014F360C"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2.1.4</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4DF587E0" w14:textId="77777777" w:rsidR="0044548D" w:rsidRPr="0044548D" w:rsidRDefault="0044548D" w:rsidP="0044548D">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5F6A73BD" w14:textId="455D73CF"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2</w:t>
      </w:r>
      <w:r w:rsidRPr="0044548D">
        <w:rPr>
          <w:bCs/>
          <w:color w:val="000000"/>
          <w:sz w:val="22"/>
          <w:szCs w:val="22"/>
        </w:rPr>
        <w:t>. При закупке товаров:</w:t>
      </w:r>
    </w:p>
    <w:p w14:paraId="11E711EC" w14:textId="2D309EB2"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68A752AA"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761B2BFB"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B732F6D" w14:textId="652E5958"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EF2A29"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E313E4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lastRenderedPageBreak/>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22E623D" w14:textId="6285F836"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687B861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65D40894"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25A0902" w14:textId="10CD82B7" w:rsidR="0044548D" w:rsidRPr="0044548D" w:rsidRDefault="0044548D" w:rsidP="0044548D">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2.1.4.</w:t>
      </w:r>
      <w:r>
        <w:rPr>
          <w:bCs/>
          <w:color w:val="000000"/>
          <w:sz w:val="22"/>
          <w:szCs w:val="22"/>
        </w:rPr>
        <w:t>3</w:t>
      </w:r>
      <w:r w:rsidRPr="0044548D">
        <w:rPr>
          <w:bCs/>
          <w:color w:val="000000"/>
          <w:sz w:val="22"/>
          <w:szCs w:val="22"/>
        </w:rPr>
        <w:t>. При закупке работы, услуги:</w:t>
      </w:r>
    </w:p>
    <w:p w14:paraId="23185324" w14:textId="371C5B3B"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773A5581"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13EF365E"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B057B67" w14:textId="5DBCD346"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C5C14A7"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73913CA2"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5CFF755" w14:textId="7E32CE4F" w:rsidR="0044548D" w:rsidRPr="0044548D" w:rsidRDefault="0044548D" w:rsidP="004F70DB">
      <w:pPr>
        <w:pStyle w:val="aff3"/>
        <w:numPr>
          <w:ilvl w:val="0"/>
          <w:numId w:val="23"/>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365041AF" w14:textId="77777777" w:rsidR="0044548D" w:rsidRPr="0044548D" w:rsidRDefault="0044548D" w:rsidP="0044548D">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3FF4AD31" w14:textId="59EE4ED5" w:rsidR="0044548D" w:rsidRPr="0044548D" w:rsidRDefault="0044548D" w:rsidP="0044548D">
      <w:pPr>
        <w:widowControl/>
        <w:autoSpaceDE/>
        <w:autoSpaceDN/>
        <w:adjustRightInd/>
        <w:ind w:firstLine="709"/>
        <w:jc w:val="both"/>
        <w:rPr>
          <w:bCs/>
          <w:color w:val="000000"/>
          <w:sz w:val="22"/>
          <w:szCs w:val="22"/>
        </w:rPr>
      </w:pPr>
      <w:r w:rsidRPr="0044548D">
        <w:rPr>
          <w:bCs/>
          <w:color w:val="000000"/>
          <w:sz w:val="22"/>
          <w:szCs w:val="22"/>
        </w:rPr>
        <w:t>•</w:t>
      </w:r>
      <w:r w:rsidR="004F70DB">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414BA6D5" w14:textId="439958A7" w:rsidR="00296864" w:rsidRDefault="0044548D" w:rsidP="0044548D">
      <w:pPr>
        <w:ind w:firstLine="709"/>
        <w:jc w:val="both"/>
        <w:rPr>
          <w:rFonts w:eastAsia="Calibri"/>
          <w:sz w:val="22"/>
          <w:szCs w:val="22"/>
          <w:lang w:eastAsia="en-US"/>
        </w:rPr>
      </w:pPr>
      <w:r w:rsidRPr="0044548D">
        <w:rPr>
          <w:bCs/>
          <w:color w:val="000000"/>
          <w:sz w:val="22"/>
          <w:szCs w:val="22"/>
        </w:rPr>
        <w:t>2.1.4.</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Pr>
          <w:bCs/>
          <w:color w:val="000000"/>
          <w:sz w:val="22"/>
          <w:szCs w:val="22"/>
        </w:rPr>
        <w:t>7</w:t>
      </w:r>
      <w:r w:rsidRPr="0044548D">
        <w:rPr>
          <w:bCs/>
          <w:color w:val="000000"/>
          <w:sz w:val="22"/>
          <w:szCs w:val="22"/>
        </w:rPr>
        <w:t xml:space="preserve"> </w:t>
      </w:r>
      <w:r w:rsidR="00F777E8">
        <w:rPr>
          <w:bCs/>
          <w:color w:val="000000"/>
          <w:sz w:val="22"/>
          <w:szCs w:val="22"/>
        </w:rPr>
        <w:t>настоящего Извещения</w:t>
      </w:r>
      <w:r w:rsidRPr="0044548D">
        <w:rPr>
          <w:bCs/>
          <w:color w:val="000000"/>
          <w:sz w:val="22"/>
          <w:szCs w:val="22"/>
        </w:rPr>
        <w:t>.</w:t>
      </w:r>
    </w:p>
    <w:p w14:paraId="0E4C0E5A" w14:textId="77777777" w:rsidR="00AA03F2"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w:t>
      </w:r>
      <w:r w:rsidR="00EE7E59">
        <w:rPr>
          <w:sz w:val="22"/>
          <w:szCs w:val="22"/>
        </w:rPr>
        <w:t>5</w:t>
      </w:r>
      <w:r w:rsidR="006839E3" w:rsidRPr="00721965">
        <w:rPr>
          <w:sz w:val="22"/>
          <w:szCs w:val="22"/>
        </w:rPr>
        <w:t xml:space="preserve">. </w:t>
      </w:r>
      <w:r w:rsidR="00AA03F2" w:rsidRPr="00AA03F2">
        <w:rPr>
          <w:sz w:val="22"/>
          <w:szCs w:val="22"/>
          <w:u w:val="single"/>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16CF456D" w14:textId="77777777" w:rsidR="006839E3" w:rsidRDefault="006839E3" w:rsidP="002B6E48">
      <w:pPr>
        <w:ind w:firstLine="709"/>
        <w:jc w:val="both"/>
        <w:rPr>
          <w:sz w:val="22"/>
          <w:szCs w:val="22"/>
        </w:rPr>
      </w:pPr>
      <w:r w:rsidRPr="00AA03F2">
        <w:rPr>
          <w:sz w:val="22"/>
          <w:szCs w:val="22"/>
        </w:rPr>
        <w:t>Установлено ограничение</w:t>
      </w:r>
      <w:r w:rsidRPr="00721965">
        <w:rPr>
          <w:sz w:val="22"/>
          <w:szCs w:val="22"/>
        </w:rPr>
        <w:t xml:space="preserve"> участия в запросе котировок в электронной форме в отношении участников закупки, которыми могут быть только субъекты малого и среднего предпринимательства. При этом к субъектам малого и среднего предпринимательства необходимо относить лиц, осуществляющих </w:t>
      </w:r>
      <w:r w:rsidRPr="00721965">
        <w:rPr>
          <w:sz w:val="22"/>
          <w:szCs w:val="22"/>
        </w:rPr>
        <w:lastRenderedPageBreak/>
        <w:t>предпринимательскую деятельность и соответствующих ряду условий, установленных нормами ст. 4 Федерального закона от 24.07.2007 № 209-ФЗ «О развитии малого и среднего предпринимательства в Российской Федерации» (далее - Закон № 209-ФЗ).</w:t>
      </w:r>
      <w:r w:rsidR="00AA03F2">
        <w:rPr>
          <w:sz w:val="22"/>
          <w:szCs w:val="22"/>
        </w:rPr>
        <w:t xml:space="preserve"> </w:t>
      </w:r>
    </w:p>
    <w:p w14:paraId="28A718F4" w14:textId="77777777" w:rsidR="005225C0" w:rsidRDefault="005225C0" w:rsidP="002B6E48">
      <w:pPr>
        <w:ind w:firstLine="709"/>
        <w:jc w:val="both"/>
        <w:rPr>
          <w:sz w:val="22"/>
          <w:szCs w:val="22"/>
        </w:rPr>
      </w:pPr>
      <w:r>
        <w:rPr>
          <w:bCs/>
          <w:sz w:val="22"/>
          <w:szCs w:val="22"/>
        </w:rPr>
        <w:t>2.1.</w:t>
      </w:r>
      <w:r w:rsidR="00797D12">
        <w:rPr>
          <w:bCs/>
          <w:sz w:val="22"/>
          <w:szCs w:val="22"/>
        </w:rPr>
        <w:t>5</w:t>
      </w:r>
      <w:r>
        <w:rPr>
          <w:bCs/>
          <w:sz w:val="22"/>
          <w:szCs w:val="22"/>
        </w:rPr>
        <w:t xml:space="preserve">.1. </w:t>
      </w:r>
      <w:r w:rsidRPr="005225C0">
        <w:rPr>
          <w:bCs/>
          <w:sz w:val="22"/>
          <w:szCs w:val="22"/>
        </w:rPr>
        <w:t xml:space="preserve">Подтверждением принадлежности участника закупки к субъектам малого и среднего предпринимательства </w:t>
      </w:r>
      <w:r w:rsidRPr="005225C0">
        <w:rPr>
          <w:bCs/>
          <w:sz w:val="22"/>
          <w:szCs w:val="22"/>
          <w:u w:val="single"/>
        </w:rPr>
        <w:t>является наличие информации о таком участнике в едином реестре субъектов малого и среднего предпринимательства</w:t>
      </w:r>
      <w:r w:rsidRPr="005225C0">
        <w:rPr>
          <w:bCs/>
          <w:sz w:val="22"/>
          <w:szCs w:val="22"/>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2D74FE84" w14:textId="77777777" w:rsidR="005E5437" w:rsidRPr="005E5437" w:rsidRDefault="005E5437" w:rsidP="005E5437">
      <w:pPr>
        <w:ind w:firstLine="709"/>
        <w:jc w:val="both"/>
        <w:rPr>
          <w:b/>
          <w:bCs/>
          <w:sz w:val="22"/>
          <w:szCs w:val="22"/>
        </w:rPr>
      </w:pPr>
      <w:r>
        <w:rPr>
          <w:sz w:val="22"/>
          <w:szCs w:val="22"/>
        </w:rPr>
        <w:t>2.1.</w:t>
      </w:r>
      <w:r w:rsidR="00EE7E59">
        <w:rPr>
          <w:sz w:val="22"/>
          <w:szCs w:val="22"/>
        </w:rPr>
        <w:t>6</w:t>
      </w:r>
      <w:r>
        <w:rPr>
          <w:sz w:val="22"/>
          <w:szCs w:val="22"/>
        </w:rPr>
        <w:t xml:space="preserve">. </w:t>
      </w:r>
      <w:r w:rsidRPr="005E5437">
        <w:rPr>
          <w:b/>
          <w:bCs/>
          <w:sz w:val="22"/>
          <w:szCs w:val="22"/>
        </w:rPr>
        <w:t xml:space="preserve">Условия участия коллективных </w:t>
      </w:r>
      <w:r>
        <w:rPr>
          <w:b/>
          <w:bCs/>
          <w:sz w:val="22"/>
          <w:szCs w:val="22"/>
        </w:rPr>
        <w:t>у</w:t>
      </w:r>
      <w:r w:rsidRPr="005E5437">
        <w:rPr>
          <w:b/>
          <w:bCs/>
          <w:sz w:val="22"/>
          <w:szCs w:val="22"/>
        </w:rPr>
        <w:t xml:space="preserve">частников в </w:t>
      </w:r>
      <w:r>
        <w:rPr>
          <w:b/>
          <w:bCs/>
          <w:sz w:val="22"/>
          <w:szCs w:val="22"/>
        </w:rPr>
        <w:t>закупке.</w:t>
      </w:r>
    </w:p>
    <w:p w14:paraId="7C54D86E"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 xml:space="preserve">.1. </w:t>
      </w:r>
      <w:r w:rsidRPr="005E5437">
        <w:rPr>
          <w:bCs/>
          <w:sz w:val="22"/>
          <w:szCs w:val="22"/>
        </w:rPr>
        <w:t>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5DFFE2EE" w14:textId="77777777" w:rsidR="005E5437" w:rsidRPr="005E5437" w:rsidRDefault="005E5437" w:rsidP="005E5437">
      <w:pPr>
        <w:ind w:firstLine="709"/>
        <w:jc w:val="both"/>
        <w:rPr>
          <w:bCs/>
          <w:sz w:val="22"/>
          <w:szCs w:val="22"/>
        </w:rPr>
      </w:pPr>
      <w:r w:rsidRPr="005E5437">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CB19EC0" w14:textId="77777777" w:rsidR="005E5437" w:rsidRPr="005E5437" w:rsidRDefault="005E5437" w:rsidP="005E5437">
      <w:pPr>
        <w:ind w:firstLine="709"/>
        <w:jc w:val="both"/>
        <w:rPr>
          <w:bCs/>
          <w:sz w:val="22"/>
          <w:szCs w:val="22"/>
        </w:rPr>
      </w:pPr>
      <w:r w:rsidRPr="005E5437">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052400DF"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51422BAD"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2925C51"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4.</w:t>
      </w:r>
      <w:r>
        <w:rPr>
          <w:bCs/>
          <w:sz w:val="22"/>
          <w:szCs w:val="22"/>
        </w:rPr>
        <w:t xml:space="preserve"> </w:t>
      </w:r>
      <w:r w:rsidRPr="005E5437">
        <w:rPr>
          <w:bCs/>
          <w:sz w:val="22"/>
          <w:szCs w:val="22"/>
        </w:rPr>
        <w:t xml:space="preserve">Лица, выступающие на стороне </w:t>
      </w:r>
      <w:proofErr w:type="gramStart"/>
      <w:r w:rsidRPr="005E5437">
        <w:rPr>
          <w:bCs/>
          <w:sz w:val="22"/>
          <w:szCs w:val="22"/>
        </w:rPr>
        <w:t>одного Участника</w:t>
      </w:r>
      <w:proofErr w:type="gramEnd"/>
      <w:r w:rsidRPr="005E5437">
        <w:rPr>
          <w:bCs/>
          <w:sz w:val="22"/>
          <w:szCs w:val="22"/>
        </w:rPr>
        <w:t xml:space="preserve"> должны иметь соглашение между собой (или иной документ), которое должно отвечать следующим требованиям:</w:t>
      </w:r>
    </w:p>
    <w:p w14:paraId="73EC92C6" w14:textId="77777777" w:rsidR="005E5437" w:rsidRPr="005E5437" w:rsidRDefault="005E5437" w:rsidP="005E5437">
      <w:pPr>
        <w:ind w:firstLine="709"/>
        <w:jc w:val="both"/>
        <w:rPr>
          <w:bCs/>
          <w:sz w:val="22"/>
          <w:szCs w:val="22"/>
        </w:rPr>
      </w:pPr>
      <w:r w:rsidRPr="005E5437">
        <w:rPr>
          <w:bCs/>
          <w:sz w:val="22"/>
          <w:szCs w:val="22"/>
          <w:lang w:val="en-US"/>
        </w:rPr>
        <w:t>a</w:t>
      </w:r>
      <w:r w:rsidRPr="005E5437">
        <w:rPr>
          <w:bCs/>
          <w:sz w:val="22"/>
          <w:szCs w:val="22"/>
        </w:rPr>
        <w:t>) соответствие нормам Гражданского кодекса Российской Федерации;</w:t>
      </w:r>
    </w:p>
    <w:p w14:paraId="55C79FCD" w14:textId="77777777" w:rsidR="005E5437" w:rsidRPr="005E5437" w:rsidRDefault="005E5437" w:rsidP="005E5437">
      <w:pPr>
        <w:ind w:firstLine="709"/>
        <w:jc w:val="both"/>
        <w:rPr>
          <w:bCs/>
          <w:sz w:val="22"/>
          <w:szCs w:val="22"/>
        </w:rPr>
      </w:pPr>
      <w:r w:rsidRPr="005E5437">
        <w:rPr>
          <w:bCs/>
          <w:sz w:val="22"/>
          <w:szCs w:val="22"/>
          <w:lang w:val="en-US"/>
        </w:rPr>
        <w:t>b</w:t>
      </w:r>
      <w:r w:rsidRPr="005E5437">
        <w:rPr>
          <w:bCs/>
          <w:sz w:val="22"/>
          <w:szCs w:val="22"/>
        </w:rPr>
        <w:t xml:space="preserve">) в </w:t>
      </w:r>
      <w:proofErr w:type="gramStart"/>
      <w:r w:rsidRPr="005E5437">
        <w:rPr>
          <w:bCs/>
          <w:sz w:val="22"/>
          <w:szCs w:val="22"/>
        </w:rPr>
        <w:t>соглашении  должны</w:t>
      </w:r>
      <w:proofErr w:type="gramEnd"/>
      <w:r w:rsidRPr="005E5437">
        <w:rPr>
          <w:bCs/>
          <w:sz w:val="22"/>
          <w:szCs w:val="22"/>
        </w:rPr>
        <w:t xml:space="preserve">  </w:t>
      </w:r>
      <w:proofErr w:type="gramStart"/>
      <w:r w:rsidRPr="005E5437">
        <w:rPr>
          <w:bCs/>
          <w:sz w:val="22"/>
          <w:szCs w:val="22"/>
        </w:rPr>
        <w:t>быть  четко</w:t>
      </w:r>
      <w:proofErr w:type="gramEnd"/>
      <w:r w:rsidRPr="005E5437">
        <w:rPr>
          <w:bCs/>
          <w:sz w:val="22"/>
          <w:szCs w:val="22"/>
        </w:rPr>
        <w:t xml:space="preserve">  </w:t>
      </w:r>
      <w:proofErr w:type="gramStart"/>
      <w:r w:rsidRPr="005E5437">
        <w:rPr>
          <w:bCs/>
          <w:sz w:val="22"/>
          <w:szCs w:val="22"/>
        </w:rPr>
        <w:t>определены  права</w:t>
      </w:r>
      <w:proofErr w:type="gramEnd"/>
      <w:r w:rsidRPr="005E5437">
        <w:rPr>
          <w:bCs/>
          <w:sz w:val="22"/>
          <w:szCs w:val="22"/>
        </w:rPr>
        <w:t xml:space="preserve"> и обязанности членов коллективного Участника как в рамках участия в закупке, так и в рамках исполнения договора;</w:t>
      </w:r>
    </w:p>
    <w:p w14:paraId="664A6EA3" w14:textId="77777777" w:rsidR="005E5437" w:rsidRPr="005E5437" w:rsidRDefault="005E5437" w:rsidP="005E5437">
      <w:pPr>
        <w:ind w:firstLine="709"/>
        <w:jc w:val="both"/>
        <w:rPr>
          <w:bCs/>
          <w:sz w:val="22"/>
          <w:szCs w:val="22"/>
        </w:rPr>
      </w:pPr>
      <w:r w:rsidRPr="005E5437">
        <w:rPr>
          <w:bCs/>
          <w:sz w:val="22"/>
          <w:szCs w:val="22"/>
          <w:lang w:val="en-US"/>
        </w:rPr>
        <w:t>c</w:t>
      </w:r>
      <w:r w:rsidRPr="005E5437">
        <w:rPr>
          <w:bCs/>
          <w:sz w:val="22"/>
          <w:szCs w:val="22"/>
        </w:rPr>
        <w:t xml:space="preserve">) в </w:t>
      </w:r>
      <w:proofErr w:type="gramStart"/>
      <w:r w:rsidRPr="005E5437">
        <w:rPr>
          <w:bCs/>
          <w:sz w:val="22"/>
          <w:szCs w:val="22"/>
        </w:rPr>
        <w:t>соглашении  должно</w:t>
      </w:r>
      <w:proofErr w:type="gramEnd"/>
      <w:r w:rsidRPr="005E5437">
        <w:rPr>
          <w:bCs/>
          <w:sz w:val="22"/>
          <w:szCs w:val="22"/>
        </w:rPr>
        <w:t xml:space="preserve">  </w:t>
      </w:r>
      <w:proofErr w:type="gramStart"/>
      <w:r w:rsidRPr="005E5437">
        <w:rPr>
          <w:bCs/>
          <w:sz w:val="22"/>
          <w:szCs w:val="22"/>
        </w:rPr>
        <w:t>быть  приведено</w:t>
      </w:r>
      <w:proofErr w:type="gramEnd"/>
      <w:r w:rsidRPr="005E5437">
        <w:rPr>
          <w:bCs/>
          <w:sz w:val="22"/>
          <w:szCs w:val="22"/>
        </w:rPr>
        <w:t xml:space="preserve">  </w:t>
      </w:r>
      <w:proofErr w:type="gramStart"/>
      <w:r w:rsidRPr="005E5437">
        <w:rPr>
          <w:bCs/>
          <w:sz w:val="22"/>
          <w:szCs w:val="22"/>
        </w:rPr>
        <w:t>четкое  распределение</w:t>
      </w:r>
      <w:proofErr w:type="gramEnd"/>
      <w:r w:rsidRPr="005E5437">
        <w:rPr>
          <w:bCs/>
          <w:sz w:val="22"/>
          <w:szCs w:val="22"/>
        </w:rPr>
        <w:t xml:space="preserve">  </w:t>
      </w:r>
      <w:proofErr w:type="gramStart"/>
      <w:r w:rsidRPr="005E5437">
        <w:rPr>
          <w:bCs/>
          <w:sz w:val="22"/>
          <w:szCs w:val="22"/>
        </w:rPr>
        <w:t>объемов,  стоимости</w:t>
      </w:r>
      <w:proofErr w:type="gramEnd"/>
      <w:r w:rsidRPr="005E5437">
        <w:rPr>
          <w:bCs/>
          <w:sz w:val="22"/>
          <w:szCs w:val="22"/>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0834406" w14:textId="77777777" w:rsidR="005E5437" w:rsidRPr="005E5437" w:rsidRDefault="005E5437" w:rsidP="005E5437">
      <w:pPr>
        <w:ind w:firstLine="709"/>
        <w:jc w:val="both"/>
        <w:rPr>
          <w:bCs/>
          <w:sz w:val="22"/>
          <w:szCs w:val="22"/>
        </w:rPr>
      </w:pPr>
      <w:r w:rsidRPr="005E5437">
        <w:rPr>
          <w:bCs/>
          <w:sz w:val="22"/>
          <w:szCs w:val="22"/>
          <w:lang w:val="en-US"/>
        </w:rPr>
        <w:t>d</w:t>
      </w:r>
      <w:r w:rsidRPr="005E5437">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6D567BB" w14:textId="77777777" w:rsidR="005E5437" w:rsidRPr="005E5437" w:rsidRDefault="005E5437" w:rsidP="005E5437">
      <w:pPr>
        <w:ind w:firstLine="709"/>
        <w:jc w:val="both"/>
        <w:rPr>
          <w:bCs/>
          <w:sz w:val="22"/>
          <w:szCs w:val="22"/>
        </w:rPr>
      </w:pPr>
      <w:r w:rsidRPr="005E5437">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53F94AB2" w14:textId="77777777" w:rsidR="005E5437" w:rsidRPr="005E5437" w:rsidRDefault="005E5437" w:rsidP="005E5437">
      <w:pPr>
        <w:ind w:firstLine="709"/>
        <w:jc w:val="both"/>
        <w:rPr>
          <w:bCs/>
          <w:sz w:val="22"/>
          <w:szCs w:val="22"/>
        </w:rPr>
      </w:pPr>
      <w:r w:rsidRPr="005E5437">
        <w:rPr>
          <w:bCs/>
          <w:sz w:val="22"/>
          <w:szCs w:val="22"/>
          <w:lang w:val="en-US"/>
        </w:rPr>
        <w:t>f</w:t>
      </w:r>
      <w:r w:rsidRPr="005E5437">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DB37FBC"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5.</w:t>
      </w:r>
      <w:r w:rsidRPr="005E5437">
        <w:rPr>
          <w:bCs/>
          <w:sz w:val="22"/>
          <w:szCs w:val="22"/>
        </w:rPr>
        <w:tab/>
      </w:r>
      <w:r>
        <w:rPr>
          <w:bCs/>
          <w:sz w:val="22"/>
          <w:szCs w:val="22"/>
        </w:rPr>
        <w:t xml:space="preserve"> </w:t>
      </w:r>
      <w:r w:rsidRPr="005E5437">
        <w:rPr>
          <w:bCs/>
          <w:sz w:val="22"/>
          <w:szCs w:val="22"/>
        </w:rPr>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0A380673"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6.</w:t>
      </w:r>
      <w:r w:rsidRPr="005E5437">
        <w:rPr>
          <w:bCs/>
          <w:sz w:val="22"/>
          <w:szCs w:val="22"/>
        </w:rPr>
        <w:tab/>
      </w:r>
      <w:r>
        <w:rPr>
          <w:bCs/>
          <w:sz w:val="22"/>
          <w:szCs w:val="22"/>
        </w:rPr>
        <w:t xml:space="preserve"> </w:t>
      </w:r>
      <w:r w:rsidRPr="005E5437">
        <w:rPr>
          <w:bCs/>
          <w:sz w:val="22"/>
          <w:szCs w:val="22"/>
        </w:rPr>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25C1144" w14:textId="77777777" w:rsidR="005E5437" w:rsidRPr="005E5437" w:rsidRDefault="005E5437" w:rsidP="005E5437">
      <w:pPr>
        <w:ind w:firstLine="709"/>
        <w:jc w:val="both"/>
        <w:rPr>
          <w:bCs/>
          <w:sz w:val="22"/>
          <w:szCs w:val="22"/>
        </w:rPr>
      </w:pPr>
      <w:r>
        <w:rPr>
          <w:bCs/>
          <w:sz w:val="22"/>
          <w:szCs w:val="22"/>
        </w:rPr>
        <w:t>2.1.</w:t>
      </w:r>
      <w:r w:rsidR="00EE7E59">
        <w:rPr>
          <w:bCs/>
          <w:sz w:val="22"/>
          <w:szCs w:val="22"/>
        </w:rPr>
        <w:t>6</w:t>
      </w:r>
      <w:r>
        <w:rPr>
          <w:bCs/>
          <w:sz w:val="22"/>
          <w:szCs w:val="22"/>
        </w:rPr>
        <w:t>.</w:t>
      </w:r>
      <w:r w:rsidRPr="005E5437">
        <w:rPr>
          <w:bCs/>
          <w:sz w:val="22"/>
          <w:szCs w:val="22"/>
        </w:rPr>
        <w:t xml:space="preserve">7. В </w:t>
      </w:r>
      <w:proofErr w:type="gramStart"/>
      <w:r w:rsidRPr="005E5437">
        <w:rPr>
          <w:bCs/>
          <w:sz w:val="22"/>
          <w:szCs w:val="22"/>
        </w:rPr>
        <w:t>случае  несоответствия</w:t>
      </w:r>
      <w:proofErr w:type="gramEnd"/>
      <w:r w:rsidRPr="005E5437">
        <w:rPr>
          <w:bCs/>
          <w:sz w:val="22"/>
          <w:szCs w:val="22"/>
        </w:rPr>
        <w:t xml:space="preserve">  какого-</w:t>
      </w:r>
      <w:proofErr w:type="gramStart"/>
      <w:r w:rsidRPr="005E5437">
        <w:rPr>
          <w:bCs/>
          <w:sz w:val="22"/>
          <w:szCs w:val="22"/>
        </w:rPr>
        <w:t>либо  из</w:t>
      </w:r>
      <w:proofErr w:type="gramEnd"/>
      <w:r w:rsidRPr="005E5437">
        <w:rPr>
          <w:bCs/>
          <w:sz w:val="22"/>
          <w:szCs w:val="22"/>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410F2CFA" w14:textId="77777777" w:rsidR="005E5437" w:rsidRPr="005E5437" w:rsidRDefault="005E5437" w:rsidP="005E5437">
      <w:pPr>
        <w:ind w:firstLine="709"/>
        <w:jc w:val="both"/>
        <w:rPr>
          <w:bCs/>
          <w:sz w:val="22"/>
          <w:szCs w:val="22"/>
        </w:rPr>
      </w:pPr>
      <w:r>
        <w:rPr>
          <w:bCs/>
          <w:sz w:val="22"/>
          <w:szCs w:val="22"/>
        </w:rPr>
        <w:lastRenderedPageBreak/>
        <w:t>2.1.</w:t>
      </w:r>
      <w:r w:rsidR="00EE7E59">
        <w:rPr>
          <w:bCs/>
          <w:sz w:val="22"/>
          <w:szCs w:val="22"/>
        </w:rPr>
        <w:t>6</w:t>
      </w:r>
      <w:r>
        <w:rPr>
          <w:bCs/>
          <w:sz w:val="22"/>
          <w:szCs w:val="22"/>
        </w:rPr>
        <w:t>.</w:t>
      </w:r>
      <w:r w:rsidRPr="005E5437">
        <w:rPr>
          <w:bCs/>
          <w:sz w:val="22"/>
          <w:szCs w:val="22"/>
        </w:rPr>
        <w:t>8.</w:t>
      </w:r>
      <w:r>
        <w:rPr>
          <w:bCs/>
          <w:sz w:val="22"/>
          <w:szCs w:val="22"/>
        </w:rPr>
        <w:t xml:space="preserve"> </w:t>
      </w:r>
      <w:r w:rsidRPr="005E5437">
        <w:rPr>
          <w:bCs/>
          <w:sz w:val="22"/>
          <w:szCs w:val="22"/>
        </w:rPr>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E3D5366" w14:textId="77777777" w:rsidR="005E5437" w:rsidRPr="00721965" w:rsidRDefault="005E5437" w:rsidP="005E5437">
      <w:pPr>
        <w:ind w:firstLine="709"/>
        <w:jc w:val="both"/>
        <w:rPr>
          <w:sz w:val="22"/>
          <w:szCs w:val="22"/>
        </w:rPr>
      </w:pPr>
      <w:r>
        <w:rPr>
          <w:bCs/>
          <w:sz w:val="22"/>
          <w:szCs w:val="22"/>
        </w:rPr>
        <w:t>2.1.</w:t>
      </w:r>
      <w:r w:rsidR="00EE7E59">
        <w:rPr>
          <w:bCs/>
          <w:sz w:val="22"/>
          <w:szCs w:val="22"/>
        </w:rPr>
        <w:t>6</w:t>
      </w:r>
      <w:r>
        <w:rPr>
          <w:bCs/>
          <w:sz w:val="22"/>
          <w:szCs w:val="22"/>
        </w:rPr>
        <w:t>.</w:t>
      </w:r>
      <w:r w:rsidRPr="005E5437">
        <w:rPr>
          <w:bCs/>
          <w:sz w:val="22"/>
          <w:szCs w:val="22"/>
        </w:rPr>
        <w:t>9.</w:t>
      </w:r>
      <w:r w:rsidRPr="005E5437">
        <w:rPr>
          <w:bCs/>
          <w:sz w:val="22"/>
          <w:szCs w:val="22"/>
        </w:rPr>
        <w:tab/>
      </w:r>
      <w:r>
        <w:rPr>
          <w:bCs/>
          <w:sz w:val="22"/>
          <w:szCs w:val="22"/>
        </w:rPr>
        <w:t xml:space="preserve"> </w:t>
      </w:r>
      <w:r w:rsidRPr="005E5437">
        <w:rPr>
          <w:bCs/>
          <w:sz w:val="22"/>
          <w:szCs w:val="22"/>
        </w:rPr>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11B5756E" w14:textId="77777777" w:rsidR="005E5437" w:rsidRDefault="005E5437" w:rsidP="002B6E48">
      <w:pPr>
        <w:pStyle w:val="afd"/>
        <w:spacing w:after="0"/>
        <w:ind w:firstLine="709"/>
        <w:jc w:val="both"/>
        <w:rPr>
          <w:rFonts w:ascii="Times New Roman" w:hAnsi="Times New Roman"/>
          <w:b/>
          <w:sz w:val="22"/>
          <w:szCs w:val="22"/>
        </w:rPr>
      </w:pPr>
    </w:p>
    <w:p w14:paraId="7966BCB9" w14:textId="77777777" w:rsidR="00D378F2" w:rsidRPr="00721965" w:rsidRDefault="00885202" w:rsidP="002B6E48">
      <w:pPr>
        <w:pStyle w:val="afd"/>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7562F52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8E61C1" w:rsidRPr="00721965">
        <w:rPr>
          <w:sz w:val="22"/>
          <w:szCs w:val="22"/>
        </w:rPr>
        <w:t>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w:t>
      </w:r>
      <w:r w:rsidR="006539D1">
        <w:rPr>
          <w:sz w:val="22"/>
          <w:szCs w:val="22"/>
        </w:rPr>
        <w:t>, в соответствии с регламентом работы электронной площадки «РТС-тендер»</w:t>
      </w:r>
      <w:r w:rsidR="008E61C1" w:rsidRPr="00721965">
        <w:rPr>
          <w:sz w:val="22"/>
          <w:szCs w:val="22"/>
        </w:rPr>
        <w:t>.</w:t>
      </w:r>
    </w:p>
    <w:p w14:paraId="70639B07" w14:textId="77777777" w:rsidR="00D378F2"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Любой участник закупок вправе подать только одну котировочную заявку</w:t>
      </w:r>
      <w:r w:rsidR="002331DE">
        <w:rPr>
          <w:sz w:val="22"/>
          <w:szCs w:val="22"/>
        </w:rPr>
        <w:t xml:space="preserve"> в отношении каждого лота</w:t>
      </w:r>
      <w:r w:rsidR="00D378F2" w:rsidRPr="00721965">
        <w:rPr>
          <w:sz w:val="22"/>
          <w:szCs w:val="22"/>
        </w:rPr>
        <w:t xml:space="preserve">. Заявка на участие в запросе котировок в электронной форме направляется участником закупки оператору электронной площадки </w:t>
      </w:r>
      <w:r w:rsidR="00972F9C" w:rsidRPr="00721965">
        <w:rPr>
          <w:sz w:val="22"/>
          <w:szCs w:val="22"/>
        </w:rPr>
        <w:t>по форме, в порядке и до истечения срока, указанного в настоящем извещении о закупке.</w:t>
      </w:r>
      <w:r w:rsidR="00D378F2" w:rsidRPr="00721965">
        <w:rPr>
          <w:sz w:val="22"/>
          <w:szCs w:val="22"/>
        </w:rPr>
        <w:t xml:space="preserve">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383F4EDC" w14:textId="77777777" w:rsidR="002331DE" w:rsidRPr="00721965" w:rsidRDefault="002331DE" w:rsidP="002B6E48">
      <w:pPr>
        <w:shd w:val="clear" w:color="auto" w:fill="FFFFFF"/>
        <w:suppressAutoHyphens/>
        <w:autoSpaceDE/>
        <w:autoSpaceDN/>
        <w:adjustRightInd/>
        <w:ind w:firstLine="709"/>
        <w:jc w:val="both"/>
        <w:rPr>
          <w:sz w:val="22"/>
          <w:szCs w:val="22"/>
        </w:rPr>
      </w:pPr>
      <w:r>
        <w:rPr>
          <w:sz w:val="22"/>
          <w:szCs w:val="22"/>
        </w:rPr>
        <w:t xml:space="preserve">2.2.3. </w:t>
      </w:r>
      <w:r w:rsidRPr="002331DE">
        <w:rPr>
          <w:sz w:val="22"/>
          <w:szCs w:val="22"/>
        </w:rPr>
        <w:t>Оператор электронной площадки обязан обеспечить конфиденциальность информации.</w:t>
      </w:r>
    </w:p>
    <w:p w14:paraId="6FC11660" w14:textId="77777777" w:rsidR="002331DE"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383780">
        <w:rPr>
          <w:sz w:val="22"/>
          <w:szCs w:val="22"/>
        </w:rPr>
        <w:t>4</w:t>
      </w:r>
      <w:r w:rsidR="00D378F2" w:rsidRPr="00721965">
        <w:rPr>
          <w:sz w:val="22"/>
          <w:szCs w:val="22"/>
        </w:rPr>
        <w:t xml:space="preserve">. </w:t>
      </w:r>
      <w:r w:rsidR="001A5BBC" w:rsidRPr="00721965">
        <w:rPr>
          <w:sz w:val="22"/>
          <w:szCs w:val="22"/>
        </w:rPr>
        <w:t xml:space="preserve">Заявка на участие в запросе котировок в электронной форме состоит из одной части и ценового предложения. </w:t>
      </w:r>
    </w:p>
    <w:p w14:paraId="5D845384" w14:textId="77777777" w:rsidR="00D378F2" w:rsidRPr="00721965" w:rsidRDefault="002331DE" w:rsidP="002B6E48">
      <w:pPr>
        <w:shd w:val="clear" w:color="auto" w:fill="FFFFFF"/>
        <w:suppressAutoHyphens/>
        <w:autoSpaceDE/>
        <w:autoSpaceDN/>
        <w:adjustRightInd/>
        <w:ind w:firstLine="709"/>
        <w:jc w:val="both"/>
        <w:rPr>
          <w:sz w:val="22"/>
          <w:szCs w:val="22"/>
        </w:rPr>
      </w:pPr>
      <w:r>
        <w:rPr>
          <w:sz w:val="22"/>
          <w:szCs w:val="22"/>
        </w:rPr>
        <w:t>2.2.</w:t>
      </w:r>
      <w:r w:rsidR="00383780">
        <w:rPr>
          <w:sz w:val="22"/>
          <w:szCs w:val="22"/>
        </w:rPr>
        <w:t>5</w:t>
      </w:r>
      <w:r>
        <w:rPr>
          <w:sz w:val="22"/>
          <w:szCs w:val="22"/>
        </w:rPr>
        <w:t xml:space="preserve">. </w:t>
      </w:r>
      <w:r w:rsidR="00D378F2" w:rsidRPr="00721965">
        <w:rPr>
          <w:sz w:val="22"/>
          <w:szCs w:val="22"/>
        </w:rPr>
        <w:t xml:space="preserve">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w:t>
      </w:r>
      <w:r w:rsidR="008E0FEB" w:rsidRPr="00721965">
        <w:rPr>
          <w:sz w:val="22"/>
          <w:szCs w:val="22"/>
        </w:rPr>
        <w:t>патенты, полезные</w:t>
      </w:r>
      <w:r w:rsidR="00D378F2" w:rsidRPr="00721965">
        <w:rPr>
          <w:sz w:val="22"/>
          <w:szCs w:val="22"/>
        </w:rPr>
        <w:t xml:space="preserve">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884C57F" w14:textId="77777777"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383780">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 участниками которого могут быть только субъекты малого и среднего предпринимательства, должна содержать:</w:t>
      </w:r>
    </w:p>
    <w:p w14:paraId="58996B1B" w14:textId="77777777" w:rsidR="0085555D" w:rsidRDefault="00F3136B" w:rsidP="002B6E48">
      <w:pPr>
        <w:widowControl/>
        <w:ind w:firstLine="709"/>
        <w:jc w:val="both"/>
        <w:rPr>
          <w:bCs/>
          <w:sz w:val="22"/>
          <w:szCs w:val="22"/>
        </w:rPr>
      </w:pPr>
      <w:r w:rsidRPr="00A104A0">
        <w:rPr>
          <w:b/>
          <w:bCs/>
          <w:sz w:val="22"/>
          <w:szCs w:val="22"/>
        </w:rPr>
        <w:t>1)</w:t>
      </w:r>
      <w:r>
        <w:rPr>
          <w:bCs/>
          <w:sz w:val="22"/>
          <w:szCs w:val="22"/>
        </w:rPr>
        <w:t xml:space="preserve"> П</w:t>
      </w:r>
      <w:r w:rsidRPr="00F3136B">
        <w:rPr>
          <w:bCs/>
          <w:sz w:val="22"/>
          <w:szCs w:val="22"/>
        </w:rPr>
        <w:t>редложение участника конкурентной закупки с участием субъектов малого и среднего предпринимательства в отношении предмета такой закупки</w:t>
      </w:r>
      <w:r>
        <w:rPr>
          <w:bCs/>
          <w:sz w:val="22"/>
          <w:szCs w:val="22"/>
        </w:rPr>
        <w:t>.</w:t>
      </w:r>
    </w:p>
    <w:p w14:paraId="10AEE013" w14:textId="77777777" w:rsidR="00F3136B" w:rsidRPr="00FC0426" w:rsidRDefault="00F3136B" w:rsidP="00F3136B">
      <w:pPr>
        <w:widowControl/>
        <w:ind w:firstLine="709"/>
        <w:jc w:val="both"/>
        <w:rPr>
          <w:sz w:val="22"/>
          <w:szCs w:val="22"/>
          <w:u w:val="single"/>
        </w:rPr>
      </w:pPr>
      <w:r w:rsidRPr="00FC0426">
        <w:rPr>
          <w:sz w:val="22"/>
          <w:szCs w:val="22"/>
          <w:u w:val="single"/>
        </w:rPr>
        <w:t xml:space="preserve">Предложение должно содержать конкретные показатели товара, соответствующие значениям, установленным в Техническом задании настоящего извещения. </w:t>
      </w:r>
    </w:p>
    <w:p w14:paraId="01D58D47" w14:textId="77777777" w:rsidR="00F3136B" w:rsidRPr="006F0442" w:rsidRDefault="00F3136B" w:rsidP="00F3136B">
      <w:pPr>
        <w:widowControl/>
        <w:ind w:firstLine="709"/>
        <w:jc w:val="both"/>
        <w:rPr>
          <w:b/>
          <w:sz w:val="22"/>
          <w:szCs w:val="22"/>
        </w:rPr>
      </w:pPr>
      <w:r w:rsidRPr="006F0442">
        <w:rPr>
          <w:b/>
          <w:i/>
          <w:sz w:val="22"/>
          <w:szCs w:val="22"/>
        </w:rPr>
        <w:t xml:space="preserve">Рекомендуемая форма </w:t>
      </w:r>
      <w:r w:rsidR="00A104A0" w:rsidRPr="006F0442">
        <w:rPr>
          <w:b/>
          <w:i/>
          <w:sz w:val="22"/>
          <w:szCs w:val="22"/>
        </w:rPr>
        <w:t>и инструкция по ее заполнению</w:t>
      </w:r>
      <w:r w:rsidR="006F0442" w:rsidRPr="006F0442">
        <w:rPr>
          <w:b/>
          <w:i/>
          <w:sz w:val="22"/>
          <w:szCs w:val="22"/>
        </w:rPr>
        <w:t xml:space="preserve"> </w:t>
      </w:r>
      <w:r w:rsidRPr="006F0442">
        <w:rPr>
          <w:b/>
          <w:i/>
          <w:sz w:val="22"/>
          <w:szCs w:val="22"/>
        </w:rPr>
        <w:t>приведен</w:t>
      </w:r>
      <w:r w:rsidR="006F0442" w:rsidRPr="006F0442">
        <w:rPr>
          <w:b/>
          <w:i/>
          <w:sz w:val="22"/>
          <w:szCs w:val="22"/>
        </w:rPr>
        <w:t>а</w:t>
      </w:r>
      <w:r w:rsidR="00A104A0" w:rsidRPr="006F0442">
        <w:rPr>
          <w:b/>
          <w:i/>
          <w:sz w:val="22"/>
          <w:szCs w:val="22"/>
        </w:rPr>
        <w:t xml:space="preserve"> </w:t>
      </w:r>
      <w:r w:rsidRPr="006F0442">
        <w:rPr>
          <w:b/>
          <w:i/>
          <w:sz w:val="22"/>
          <w:szCs w:val="22"/>
        </w:rPr>
        <w:t>в</w:t>
      </w:r>
      <w:r w:rsidRPr="006F0442">
        <w:rPr>
          <w:b/>
          <w:sz w:val="22"/>
          <w:szCs w:val="22"/>
        </w:rPr>
        <w:t xml:space="preserve"> </w:t>
      </w:r>
      <w:r w:rsidRPr="006F0442">
        <w:rPr>
          <w:b/>
          <w:i/>
          <w:sz w:val="22"/>
          <w:szCs w:val="22"/>
        </w:rPr>
        <w:t>Приложении №5 к настоящему извещению</w:t>
      </w:r>
      <w:r w:rsidR="00A104A0" w:rsidRPr="006F0442">
        <w:rPr>
          <w:b/>
          <w:i/>
          <w:sz w:val="22"/>
          <w:szCs w:val="22"/>
        </w:rPr>
        <w:t xml:space="preserve"> (Форма</w:t>
      </w:r>
      <w:r w:rsidR="006F0442" w:rsidRPr="006F0442">
        <w:rPr>
          <w:b/>
          <w:i/>
          <w:sz w:val="22"/>
          <w:szCs w:val="22"/>
        </w:rPr>
        <w:t xml:space="preserve"> 1</w:t>
      </w:r>
      <w:r w:rsidR="00A104A0" w:rsidRPr="006F0442">
        <w:rPr>
          <w:b/>
          <w:i/>
          <w:sz w:val="22"/>
          <w:szCs w:val="22"/>
        </w:rPr>
        <w:t>)</w:t>
      </w:r>
      <w:r w:rsidRPr="006F0442">
        <w:rPr>
          <w:b/>
          <w:sz w:val="22"/>
          <w:szCs w:val="22"/>
        </w:rPr>
        <w:t>.</w:t>
      </w:r>
    </w:p>
    <w:p w14:paraId="7899927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2</w:t>
      </w:r>
      <w:r w:rsidRPr="00A104A0">
        <w:rPr>
          <w:rFonts w:eastAsia="Calibri"/>
          <w:b/>
          <w:bCs/>
          <w:sz w:val="22"/>
          <w:szCs w:val="22"/>
          <w:lang w:eastAsia="en-US"/>
        </w:rPr>
        <w:t>)</w:t>
      </w:r>
      <w:r w:rsidRPr="00A104A0">
        <w:rPr>
          <w:rFonts w:eastAsia="Calibri"/>
          <w:bCs/>
          <w:sz w:val="22"/>
          <w:szCs w:val="22"/>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693D4FE"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3</w:t>
      </w:r>
      <w:r w:rsidRPr="00A104A0">
        <w:rPr>
          <w:rFonts w:eastAsia="Calibri"/>
          <w:b/>
          <w:bCs/>
          <w:sz w:val="22"/>
          <w:szCs w:val="22"/>
          <w:lang w:eastAsia="en-US"/>
        </w:rPr>
        <w:t>)</w:t>
      </w:r>
      <w:r w:rsidRPr="00A104A0">
        <w:rPr>
          <w:rFonts w:eastAsia="Calibri"/>
          <w:bCs/>
          <w:sz w:val="22"/>
          <w:szCs w:val="22"/>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605ED9E1"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4</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D98320"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5</w:t>
      </w:r>
      <w:r w:rsidRPr="00A104A0">
        <w:rPr>
          <w:rFonts w:eastAsia="Calibri"/>
          <w:b/>
          <w:bCs/>
          <w:sz w:val="22"/>
          <w:szCs w:val="22"/>
          <w:lang w:eastAsia="en-US"/>
        </w:rPr>
        <w:t>)</w:t>
      </w:r>
      <w:r w:rsidRPr="00A104A0">
        <w:rPr>
          <w:rFonts w:eastAsia="Calibri"/>
          <w:bCs/>
          <w:sz w:val="22"/>
          <w:szCs w:val="22"/>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00883C2B"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6</w:t>
      </w:r>
      <w:r w:rsidRPr="00A104A0">
        <w:rPr>
          <w:rFonts w:eastAsia="Calibri"/>
          <w:b/>
          <w:bCs/>
          <w:sz w:val="22"/>
          <w:szCs w:val="22"/>
          <w:lang w:eastAsia="en-US"/>
        </w:rPr>
        <w:t>)</w:t>
      </w:r>
      <w:r w:rsidRPr="00A104A0">
        <w:rPr>
          <w:rFonts w:eastAsia="Calibri"/>
          <w:bCs/>
          <w:sz w:val="22"/>
          <w:szCs w:val="22"/>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578F36C"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индивидуальным предпринимателем, если участником такой закупки является индивидуальный предприниматель;</w:t>
      </w:r>
    </w:p>
    <w:p w14:paraId="0C1F39C0"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24F72C9D"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7</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A104A0">
        <w:rPr>
          <w:rFonts w:eastAsia="Calibri"/>
          <w:bCs/>
          <w:sz w:val="22"/>
          <w:szCs w:val="22"/>
          <w:lang w:eastAsia="en-US"/>
        </w:rPr>
        <w:lastRenderedPageBreak/>
        <w:t xml:space="preserve">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39773D89"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8</w:t>
      </w:r>
      <w:r w:rsidRPr="00A104A0">
        <w:rPr>
          <w:rFonts w:eastAsia="Calibri"/>
          <w:b/>
          <w:bCs/>
          <w:sz w:val="22"/>
          <w:szCs w:val="22"/>
          <w:lang w:eastAsia="en-US"/>
        </w:rPr>
        <w:t>)</w:t>
      </w:r>
      <w:r w:rsidRPr="00A104A0">
        <w:rPr>
          <w:rFonts w:eastAsia="Calibri"/>
          <w:bCs/>
          <w:sz w:val="22"/>
          <w:szCs w:val="22"/>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2E808D28"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1" w:name="Par13"/>
      <w:bookmarkEnd w:id="1"/>
      <w:r>
        <w:rPr>
          <w:rFonts w:eastAsia="Calibri"/>
          <w:b/>
          <w:bCs/>
          <w:sz w:val="22"/>
          <w:szCs w:val="22"/>
          <w:lang w:eastAsia="en-US"/>
        </w:rPr>
        <w:t>9</w:t>
      </w:r>
      <w:r w:rsidRPr="00A104A0">
        <w:rPr>
          <w:rFonts w:eastAsia="Calibri"/>
          <w:b/>
          <w:bCs/>
          <w:sz w:val="22"/>
          <w:szCs w:val="22"/>
          <w:lang w:eastAsia="en-US"/>
        </w:rPr>
        <w:t>)</w:t>
      </w:r>
      <w:r w:rsidRPr="00A104A0">
        <w:rPr>
          <w:rFonts w:eastAsia="Calibri"/>
          <w:bCs/>
          <w:sz w:val="22"/>
          <w:szCs w:val="22"/>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w:t>
      </w:r>
      <w:r w:rsidRPr="00A104A0">
        <w:rPr>
          <w:rFonts w:eastAsia="Calibri"/>
          <w:bCs/>
          <w:i/>
          <w:sz w:val="22"/>
          <w:szCs w:val="22"/>
          <w:lang w:eastAsia="en-US"/>
        </w:rPr>
        <w:t>(представляется в составе заявки участником закупки с использованием программно-аппаратных средств электронной площадки)</w:t>
      </w:r>
      <w:r w:rsidRPr="00A104A0">
        <w:rPr>
          <w:rFonts w:eastAsia="Calibri"/>
          <w:bCs/>
          <w:sz w:val="22"/>
          <w:szCs w:val="22"/>
          <w:lang w:eastAsia="en-US"/>
        </w:rPr>
        <w:t>:</w:t>
      </w:r>
    </w:p>
    <w:p w14:paraId="14B40FF3"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5AD49DA4"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б) </w:t>
      </w:r>
      <w:proofErr w:type="spellStart"/>
      <w:r w:rsidRPr="00A104A0">
        <w:rPr>
          <w:rFonts w:eastAsia="Calibri"/>
          <w:bCs/>
          <w:sz w:val="22"/>
          <w:szCs w:val="22"/>
          <w:lang w:eastAsia="en-US"/>
        </w:rPr>
        <w:t>неприостановление</w:t>
      </w:r>
      <w:proofErr w:type="spellEnd"/>
      <w:r w:rsidRPr="00A104A0">
        <w:rPr>
          <w:rFonts w:eastAsia="Calibri"/>
          <w:bCs/>
          <w:sz w:val="22"/>
          <w:szCs w:val="22"/>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29B0778B"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71E6D69A"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FC3BA3F"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2CCD6BB" w14:textId="77777777" w:rsidR="00A104A0" w:rsidRPr="00A104A0" w:rsidRDefault="00A104A0" w:rsidP="00A104A0">
      <w:pPr>
        <w:widowControl/>
        <w:autoSpaceDE/>
        <w:autoSpaceDN/>
        <w:adjustRightInd/>
        <w:ind w:firstLine="709"/>
        <w:jc w:val="both"/>
        <w:rPr>
          <w:rFonts w:eastAsia="Calibri"/>
          <w:bCs/>
          <w:sz w:val="22"/>
          <w:szCs w:val="22"/>
          <w:lang w:eastAsia="en-US"/>
        </w:rPr>
      </w:pPr>
      <w:bookmarkStart w:id="2" w:name="Par19"/>
      <w:bookmarkEnd w:id="2"/>
      <w:r w:rsidRPr="00A104A0">
        <w:rPr>
          <w:rFonts w:eastAsia="Calibri"/>
          <w:bCs/>
          <w:sz w:val="22"/>
          <w:szCs w:val="22"/>
          <w:lang w:eastAsia="en-US"/>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w:t>
      </w:r>
      <w:r w:rsidRPr="00A104A0">
        <w:rPr>
          <w:rFonts w:eastAsia="Calibri"/>
          <w:bCs/>
          <w:sz w:val="22"/>
          <w:szCs w:val="22"/>
          <w:lang w:eastAsia="en-US"/>
        </w:rPr>
        <w:lastRenderedPageBreak/>
        <w:t xml:space="preserve">указанием адреса сайта или страницы сайта в информационно-телекоммуникационной сети "Интернет", на которых размещены эти информация и документы) -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756A797"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726815A8" w14:textId="77777777" w:rsidR="00A104A0" w:rsidRPr="00A104A0" w:rsidRDefault="00A104A0" w:rsidP="00A104A0">
      <w:pPr>
        <w:widowControl/>
        <w:autoSpaceDE/>
        <w:autoSpaceDN/>
        <w:adjustRightInd/>
        <w:ind w:firstLine="709"/>
        <w:jc w:val="both"/>
        <w:rPr>
          <w:rFonts w:eastAsia="Calibri"/>
          <w:bCs/>
          <w:sz w:val="22"/>
          <w:szCs w:val="22"/>
          <w:lang w:eastAsia="en-US"/>
        </w:rPr>
      </w:pPr>
      <w:r w:rsidRPr="00A104A0">
        <w:rPr>
          <w:rFonts w:eastAsia="Calibri"/>
          <w:bCs/>
          <w:sz w:val="22"/>
          <w:szCs w:val="22"/>
          <w:lang w:eastAsia="en-US"/>
        </w:rPr>
        <w:t xml:space="preserve">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 </w:t>
      </w:r>
      <w:r w:rsidRPr="00A104A0">
        <w:rPr>
          <w:rFonts w:eastAsia="Calibri"/>
          <w:bCs/>
          <w:i/>
          <w:sz w:val="22"/>
          <w:szCs w:val="22"/>
          <w:lang w:eastAsia="en-US"/>
        </w:rPr>
        <w:t>требование не установлено</w:t>
      </w:r>
      <w:r w:rsidRPr="00A104A0">
        <w:rPr>
          <w:rFonts w:eastAsia="Calibri"/>
          <w:bCs/>
          <w:sz w:val="22"/>
          <w:szCs w:val="22"/>
          <w:lang w:eastAsia="en-US"/>
        </w:rPr>
        <w:t>;</w:t>
      </w:r>
    </w:p>
    <w:p w14:paraId="1E13CB04" w14:textId="77777777" w:rsidR="00A104A0" w:rsidRPr="00A104A0" w:rsidRDefault="00A104A0" w:rsidP="00A104A0">
      <w:pPr>
        <w:widowControl/>
        <w:autoSpaceDE/>
        <w:autoSpaceDN/>
        <w:adjustRightInd/>
        <w:ind w:firstLine="709"/>
        <w:jc w:val="both"/>
        <w:rPr>
          <w:rFonts w:eastAsia="Calibri"/>
          <w:bCs/>
          <w:sz w:val="22"/>
          <w:szCs w:val="22"/>
          <w:lang w:eastAsia="en-US"/>
        </w:rPr>
      </w:pPr>
      <w:r>
        <w:rPr>
          <w:rFonts w:eastAsia="Calibri"/>
          <w:b/>
          <w:bCs/>
          <w:sz w:val="22"/>
          <w:szCs w:val="22"/>
          <w:lang w:eastAsia="en-US"/>
        </w:rPr>
        <w:t>10</w:t>
      </w:r>
      <w:r w:rsidRPr="00A104A0">
        <w:rPr>
          <w:rFonts w:eastAsia="Calibri"/>
          <w:b/>
          <w:bCs/>
          <w:sz w:val="22"/>
          <w:szCs w:val="22"/>
          <w:lang w:eastAsia="en-US"/>
        </w:rPr>
        <w:t>)</w:t>
      </w:r>
      <w:r w:rsidRPr="00A104A0">
        <w:rPr>
          <w:rFonts w:eastAsia="Calibri"/>
          <w:bCs/>
          <w:sz w:val="22"/>
          <w:szCs w:val="22"/>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104A0">
        <w:rPr>
          <w:rFonts w:eastAsia="Calibri"/>
          <w:bCs/>
          <w:sz w:val="22"/>
          <w:szCs w:val="22"/>
          <w:lang w:eastAsia="en-US"/>
        </w:rPr>
        <w:t>Федерации, в случае, если</w:t>
      </w:r>
      <w:proofErr w:type="gramEnd"/>
      <w:r w:rsidRPr="00A104A0">
        <w:rPr>
          <w:rFonts w:eastAsia="Calibri"/>
          <w:bCs/>
          <w:sz w:val="22"/>
          <w:szCs w:val="22"/>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78600B07" w14:textId="561825BF" w:rsidR="00667823" w:rsidRDefault="00A104A0" w:rsidP="00357ED5">
      <w:pPr>
        <w:ind w:firstLine="709"/>
        <w:jc w:val="both"/>
        <w:rPr>
          <w:rFonts w:eastAsia="Calibri"/>
          <w:bCs/>
          <w:sz w:val="22"/>
          <w:szCs w:val="22"/>
          <w:lang w:eastAsia="en-US"/>
        </w:rPr>
      </w:pPr>
      <w:bookmarkStart w:id="3" w:name="Par24"/>
      <w:bookmarkEnd w:id="3"/>
      <w:r>
        <w:rPr>
          <w:rFonts w:eastAsia="Calibri"/>
          <w:b/>
          <w:bCs/>
          <w:sz w:val="22"/>
          <w:szCs w:val="22"/>
          <w:lang w:eastAsia="en-US"/>
        </w:rPr>
        <w:t>11</w:t>
      </w:r>
      <w:r w:rsidRPr="00A104A0">
        <w:rPr>
          <w:rFonts w:eastAsia="Calibri"/>
          <w:b/>
          <w:bCs/>
          <w:sz w:val="22"/>
          <w:szCs w:val="22"/>
          <w:lang w:eastAsia="en-US"/>
        </w:rPr>
        <w:t>)</w:t>
      </w:r>
      <w:r w:rsidRPr="00A104A0">
        <w:rPr>
          <w:rFonts w:eastAsia="Calibri"/>
          <w:bCs/>
          <w:sz w:val="22"/>
          <w:szCs w:val="22"/>
          <w:lang w:eastAsia="en-US"/>
        </w:rPr>
        <w:t xml:space="preserve"> </w:t>
      </w:r>
      <w:r w:rsidR="00357ED5" w:rsidRPr="00357ED5">
        <w:rPr>
          <w:rFonts w:eastAsia="Calibri"/>
          <w:b/>
          <w:sz w:val="22"/>
          <w:szCs w:val="22"/>
          <w:u w:val="single"/>
          <w:lang w:eastAsia="en-US"/>
        </w:rPr>
        <w:t>наименование страны происхождения поставляемого товара</w:t>
      </w:r>
      <w:r w:rsidR="00357ED5" w:rsidRPr="00357ED5">
        <w:rPr>
          <w:rFonts w:eastAsia="Calibri"/>
          <w:bCs/>
          <w:sz w:val="22"/>
          <w:szCs w:val="22"/>
          <w:lang w:eastAsia="en-US"/>
        </w:rPr>
        <w:t xml:space="preserve"> (при осуществлении закупки товара, в том числе поставляемого заказчику при выполнении закупаемых работ, оказании закупаемых услуг)</w:t>
      </w:r>
      <w:r w:rsidR="00357ED5">
        <w:rPr>
          <w:rFonts w:eastAsia="Calibri"/>
          <w:bCs/>
          <w:sz w:val="22"/>
          <w:szCs w:val="22"/>
          <w:lang w:eastAsia="en-US"/>
        </w:rPr>
        <w:t>;</w:t>
      </w:r>
    </w:p>
    <w:p w14:paraId="1793FCB0" w14:textId="77777777" w:rsidR="00A104A0" w:rsidRDefault="00A104A0" w:rsidP="00A104A0">
      <w:pPr>
        <w:widowControl/>
        <w:ind w:firstLine="709"/>
        <w:jc w:val="both"/>
        <w:rPr>
          <w:rFonts w:eastAsia="Calibri"/>
          <w:bCs/>
          <w:sz w:val="22"/>
          <w:szCs w:val="22"/>
          <w:lang w:eastAsia="en-US"/>
        </w:rPr>
      </w:pPr>
      <w:r w:rsidRPr="00A104A0">
        <w:rPr>
          <w:rFonts w:eastAsia="Calibri"/>
          <w:b/>
          <w:bCs/>
          <w:sz w:val="22"/>
          <w:szCs w:val="22"/>
          <w:lang w:eastAsia="en-US"/>
        </w:rPr>
        <w:t>12)</w:t>
      </w:r>
      <w:r>
        <w:rPr>
          <w:rFonts w:eastAsia="Calibri"/>
          <w:bCs/>
          <w:sz w:val="22"/>
          <w:szCs w:val="22"/>
          <w:lang w:eastAsia="en-US"/>
        </w:rPr>
        <w:t xml:space="preserve"> </w:t>
      </w:r>
      <w:r w:rsidRPr="00A104A0">
        <w:rPr>
          <w:rFonts w:eastAsia="Calibri"/>
          <w:bCs/>
          <w:sz w:val="22"/>
          <w:szCs w:val="22"/>
          <w:lang w:eastAsia="en-US"/>
        </w:rPr>
        <w:t>предложение о цене договора (цене лота, единицы товара, работы, услуги).</w:t>
      </w:r>
    </w:p>
    <w:p w14:paraId="2351AA34" w14:textId="77777777" w:rsidR="00A104A0" w:rsidRPr="006F0442" w:rsidRDefault="00A104A0" w:rsidP="007B7312">
      <w:pPr>
        <w:widowControl/>
        <w:ind w:firstLine="709"/>
        <w:jc w:val="both"/>
        <w:rPr>
          <w:b/>
          <w:sz w:val="22"/>
          <w:szCs w:val="22"/>
        </w:rPr>
      </w:pPr>
      <w:r w:rsidRPr="006F0442">
        <w:rPr>
          <w:b/>
          <w:i/>
          <w:sz w:val="22"/>
          <w:szCs w:val="22"/>
        </w:rPr>
        <w:t>Рекомендуемая форма и инструкция по ее заполнению приведен</w:t>
      </w:r>
      <w:r w:rsidR="006F0442" w:rsidRPr="006F0442">
        <w:rPr>
          <w:b/>
          <w:i/>
          <w:sz w:val="22"/>
          <w:szCs w:val="22"/>
        </w:rPr>
        <w:t>а</w:t>
      </w:r>
      <w:r w:rsidRPr="006F0442">
        <w:rPr>
          <w:b/>
          <w:i/>
          <w:sz w:val="22"/>
          <w:szCs w:val="22"/>
        </w:rPr>
        <w:t xml:space="preserve"> в</w:t>
      </w:r>
      <w:r w:rsidRPr="006F0442">
        <w:rPr>
          <w:b/>
          <w:sz w:val="22"/>
          <w:szCs w:val="22"/>
        </w:rPr>
        <w:t xml:space="preserve"> </w:t>
      </w:r>
      <w:r w:rsidRPr="006F0442">
        <w:rPr>
          <w:b/>
          <w:i/>
          <w:sz w:val="22"/>
          <w:szCs w:val="22"/>
        </w:rPr>
        <w:t>Приложении №5 к настоящему извещению (Форма</w:t>
      </w:r>
      <w:r w:rsidR="006F0442" w:rsidRPr="006F0442">
        <w:rPr>
          <w:b/>
          <w:i/>
          <w:sz w:val="22"/>
          <w:szCs w:val="22"/>
        </w:rPr>
        <w:t xml:space="preserve"> 2</w:t>
      </w:r>
      <w:r w:rsidRPr="006F0442">
        <w:rPr>
          <w:b/>
          <w:i/>
          <w:sz w:val="22"/>
          <w:szCs w:val="22"/>
        </w:rPr>
        <w:t>)</w:t>
      </w:r>
      <w:r w:rsidRPr="006F0442">
        <w:rPr>
          <w:b/>
          <w:sz w:val="22"/>
          <w:szCs w:val="22"/>
        </w:rPr>
        <w:t>.</w:t>
      </w:r>
    </w:p>
    <w:p w14:paraId="0EFB648F"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C5662C">
        <w:rPr>
          <w:sz w:val="22"/>
          <w:szCs w:val="22"/>
        </w:rPr>
        <w:t>7</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D4D895B"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r w:rsidR="00C5662C">
        <w:rPr>
          <w:sz w:val="22"/>
          <w:szCs w:val="22"/>
        </w:rPr>
        <w:t>8</w:t>
      </w:r>
      <w:r w:rsidR="009A47FE" w:rsidRPr="00721965">
        <w:rPr>
          <w:sz w:val="22"/>
          <w:szCs w:val="22"/>
        </w:rPr>
        <w:t>.</w:t>
      </w:r>
      <w:r w:rsidR="004028A7" w:rsidRPr="00721965">
        <w:rPr>
          <w:sz w:val="22"/>
          <w:szCs w:val="22"/>
        </w:rPr>
        <w:t xml:space="preserve"> </w:t>
      </w:r>
      <w:r w:rsidR="00EF6B93" w:rsidRPr="00721965">
        <w:rPr>
          <w:bCs/>
          <w:sz w:val="22"/>
          <w:szCs w:val="22"/>
        </w:rPr>
        <w:t>П</w:t>
      </w:r>
      <w:r w:rsidR="004914C3" w:rsidRPr="00721965">
        <w:rPr>
          <w:bCs/>
          <w:sz w:val="22"/>
          <w:szCs w:val="22"/>
        </w:rPr>
        <w:t xml:space="preserve">ри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029B45DF"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19D43F60" w14:textId="77777777" w:rsidR="004914C3" w:rsidRPr="00721965"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p>
    <w:p w14:paraId="7E9004AA" w14:textId="77777777" w:rsidR="004914C3" w:rsidRDefault="00EF6B93" w:rsidP="00B364B3">
      <w:pPr>
        <w:numPr>
          <w:ilvl w:val="0"/>
          <w:numId w:val="7"/>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760FE6D7" w14:textId="77777777" w:rsidR="00383780" w:rsidRDefault="00383780" w:rsidP="004914C3">
      <w:pPr>
        <w:shd w:val="clear" w:color="auto" w:fill="FFFFFF"/>
        <w:suppressAutoHyphens/>
        <w:autoSpaceDE/>
        <w:autoSpaceDN/>
        <w:adjustRightInd/>
        <w:ind w:firstLine="709"/>
        <w:jc w:val="both"/>
        <w:rPr>
          <w:b/>
          <w:sz w:val="22"/>
          <w:szCs w:val="22"/>
        </w:rPr>
      </w:pPr>
    </w:p>
    <w:p w14:paraId="5B17B453" w14:textId="77777777" w:rsidR="004914C3"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9A47FE" w:rsidRPr="00721965">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376DB57C"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.1. </w:t>
      </w:r>
      <w:r w:rsidRPr="00B629B1">
        <w:rPr>
          <w:rFonts w:eastAsia="Calibri"/>
          <w:bCs/>
          <w:sz w:val="22"/>
          <w:szCs w:val="22"/>
          <w:lang w:eastAsia="en-US"/>
        </w:rPr>
        <w:t xml:space="preserve">В случае установления в </w:t>
      </w:r>
      <w:r>
        <w:rPr>
          <w:rFonts w:eastAsia="Calibri"/>
          <w:bCs/>
          <w:sz w:val="22"/>
          <w:szCs w:val="22"/>
          <w:lang w:eastAsia="en-US"/>
        </w:rPr>
        <w:t>извещении</w:t>
      </w:r>
      <w:r w:rsidRPr="00B629B1">
        <w:rPr>
          <w:rFonts w:eastAsia="Calibri"/>
          <w:bCs/>
          <w:sz w:val="22"/>
          <w:szCs w:val="22"/>
          <w:lang w:eastAsia="en-US"/>
        </w:rPr>
        <w:t xml:space="preserve">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6D82E04"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.2. Участие в </w:t>
      </w:r>
      <w:r>
        <w:rPr>
          <w:rFonts w:eastAsia="Calibri"/>
          <w:sz w:val="22"/>
          <w:szCs w:val="22"/>
          <w:lang w:eastAsia="en-US"/>
        </w:rPr>
        <w:t>запросе котировок</w:t>
      </w:r>
      <w:r w:rsidRPr="00B629B1">
        <w:rPr>
          <w:rFonts w:eastAsia="Calibri"/>
          <w:sz w:val="22"/>
          <w:szCs w:val="22"/>
          <w:lang w:eastAsia="en-US"/>
        </w:rPr>
        <w:t xml:space="preserve">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w:t>
      </w:r>
      <w:r>
        <w:rPr>
          <w:rFonts w:eastAsia="Calibri"/>
          <w:sz w:val="22"/>
          <w:szCs w:val="22"/>
          <w:lang w:eastAsia="en-US"/>
        </w:rPr>
        <w:t>запросе котировок</w:t>
      </w:r>
      <w:r w:rsidRPr="00B629B1">
        <w:rPr>
          <w:rFonts w:eastAsia="Calibri"/>
          <w:sz w:val="22"/>
          <w:szCs w:val="22"/>
          <w:lang w:eastAsia="en-US"/>
        </w:rPr>
        <w:t>, (если требование об обеспечении заявок установлено заказчиком в извещении о закупке).</w:t>
      </w:r>
    </w:p>
    <w:p w14:paraId="2E6A0C5F"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.3. Требование о предоставлении обеспечения в равной степени распространяется на всех участников закупки (если требование об обеспечении заявок установлено заказчиком в извещении о закупке).</w:t>
      </w:r>
    </w:p>
    <w:p w14:paraId="356965D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774ADF7" w14:textId="77777777" w:rsidR="00B629B1" w:rsidRPr="00B629B1" w:rsidRDefault="00B629B1" w:rsidP="00B629B1">
      <w:pPr>
        <w:adjustRightInd/>
        <w:ind w:firstLine="540"/>
        <w:jc w:val="both"/>
        <w:rPr>
          <w:rFonts w:eastAsia="Calibri"/>
          <w:color w:val="00000A"/>
          <w:sz w:val="22"/>
          <w:szCs w:val="22"/>
          <w:lang w:eastAsia="en-US"/>
        </w:rPr>
      </w:pPr>
      <w:bookmarkStart w:id="4" w:name="Par442"/>
      <w:bookmarkEnd w:id="4"/>
      <w:r>
        <w:rPr>
          <w:rFonts w:eastAsia="Calibri"/>
          <w:sz w:val="22"/>
          <w:szCs w:val="22"/>
          <w:lang w:eastAsia="en-US"/>
        </w:rPr>
        <w:t>3.1</w:t>
      </w:r>
      <w:r w:rsidRPr="00B629B1">
        <w:rPr>
          <w:rFonts w:eastAsia="Calibri"/>
          <w:sz w:val="22"/>
          <w:szCs w:val="22"/>
          <w:lang w:eastAsia="en-US"/>
        </w:rPr>
        <w:t xml:space="preserve">.5. </w:t>
      </w:r>
      <w:r w:rsidRPr="00B629B1">
        <w:rPr>
          <w:rFonts w:eastAsia="Calibri"/>
          <w:color w:val="00000A"/>
          <w:sz w:val="22"/>
          <w:szCs w:val="22"/>
          <w:lang w:eastAsia="en-US"/>
        </w:rPr>
        <w:t xml:space="preserve">Независимая гарантия, предоставляемая в качестве обеспечения заявки на участие в </w:t>
      </w:r>
      <w:r>
        <w:rPr>
          <w:rFonts w:eastAsia="Calibri"/>
          <w:color w:val="00000A"/>
          <w:sz w:val="22"/>
          <w:szCs w:val="22"/>
          <w:lang w:eastAsia="en-US"/>
        </w:rPr>
        <w:t>запросе котировок</w:t>
      </w:r>
      <w:r w:rsidRPr="00B629B1">
        <w:rPr>
          <w:rFonts w:eastAsia="Calibri"/>
          <w:color w:val="00000A"/>
          <w:sz w:val="22"/>
          <w:szCs w:val="22"/>
          <w:lang w:eastAsia="en-US"/>
        </w:rPr>
        <w:t xml:space="preserve"> с участием субъектов малого и среднего предпринимательства, должна соответствовать следующим требованиям:</w:t>
      </w:r>
    </w:p>
    <w:p w14:paraId="4242B3CC"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13F87580"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2) независимая гарантия не может быть отозвана выдавшим ее гарантом;</w:t>
      </w:r>
    </w:p>
    <w:p w14:paraId="3DC0618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3) независимая гарантия должна содержать:</w:t>
      </w:r>
    </w:p>
    <w:p w14:paraId="186B44F4"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lastRenderedPageBreak/>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6640F93D"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65A686A1" w14:textId="77777777" w:rsid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4087B6CA" w14:textId="77777777" w:rsidR="00797D12"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4) информация о независимой гарантии должна быть включена в реестр независимых гарантий, предусмотренный частью 8 статьи 45 Федеральн</w:t>
      </w:r>
      <w:r>
        <w:rPr>
          <w:rFonts w:eastAsia="Calibri"/>
          <w:sz w:val="22"/>
          <w:szCs w:val="22"/>
          <w:lang w:eastAsia="en-US"/>
        </w:rPr>
        <w:t>ого закона № 44-ФЗ.</w:t>
      </w:r>
    </w:p>
    <w:p w14:paraId="317C373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sz w:val="22"/>
          <w:szCs w:val="22"/>
          <w:lang w:eastAsia="en-US"/>
        </w:rPr>
        <w:t>извещением</w:t>
      </w:r>
      <w:r w:rsidRPr="00B629B1">
        <w:rPr>
          <w:rFonts w:eastAsia="Calibri"/>
          <w:sz w:val="22"/>
          <w:szCs w:val="22"/>
          <w:lang w:eastAsia="en-US"/>
        </w:rPr>
        <w:t>, является основанием для отказа в принятии ее заказчиком.</w:t>
      </w:r>
    </w:p>
    <w:p w14:paraId="055F8FBB" w14:textId="77777777" w:rsidR="00B629B1" w:rsidRPr="00B629B1" w:rsidRDefault="00B629B1" w:rsidP="00B629B1">
      <w:pPr>
        <w:widowControl/>
        <w:autoSpaceDE/>
        <w:autoSpaceDN/>
        <w:adjustRightInd/>
        <w:ind w:firstLine="709"/>
        <w:jc w:val="both"/>
        <w:rPr>
          <w:rFonts w:eastAsia="Calibri"/>
          <w:sz w:val="22"/>
          <w:szCs w:val="22"/>
          <w:lang w:eastAsia="en-US"/>
        </w:rPr>
      </w:pPr>
      <w:r w:rsidRPr="00B629B1">
        <w:rPr>
          <w:rFonts w:eastAsia="Calibri"/>
          <w:sz w:val="22"/>
          <w:szCs w:val="22"/>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E199C60" w14:textId="77777777" w:rsidR="00B629B1" w:rsidRPr="00B629B1" w:rsidRDefault="00797D12" w:rsidP="00B629B1">
      <w:pPr>
        <w:widowControl/>
        <w:autoSpaceDE/>
        <w:autoSpaceDN/>
        <w:adjustRightInd/>
        <w:ind w:firstLine="709"/>
        <w:jc w:val="both"/>
        <w:rPr>
          <w:rFonts w:eastAsia="Calibri"/>
          <w:sz w:val="22"/>
          <w:szCs w:val="22"/>
          <w:lang w:eastAsia="en-US"/>
        </w:rPr>
      </w:pPr>
      <w:r w:rsidRPr="00797D12">
        <w:rPr>
          <w:rFonts w:eastAsia="Calibri"/>
          <w:sz w:val="22"/>
          <w:szCs w:val="22"/>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7790E57D"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 xml:space="preserve">.6. При осуществлении </w:t>
      </w:r>
      <w:r>
        <w:rPr>
          <w:rFonts w:eastAsia="Calibri"/>
          <w:sz w:val="22"/>
          <w:szCs w:val="22"/>
          <w:lang w:eastAsia="en-US"/>
        </w:rPr>
        <w:t>запроса котировок</w:t>
      </w:r>
      <w:r w:rsidRPr="00B629B1">
        <w:rPr>
          <w:rFonts w:eastAsia="Calibri"/>
          <w:sz w:val="22"/>
          <w:szCs w:val="22"/>
          <w:lang w:eastAsia="en-US"/>
        </w:rPr>
        <w:t xml:space="preserve">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0CC0EBB7"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3.1.7</w:t>
      </w:r>
      <w:r w:rsidRPr="00B629B1">
        <w:rPr>
          <w:rFonts w:eastAsia="Calibri"/>
          <w:sz w:val="22"/>
          <w:szCs w:val="22"/>
          <w:lang w:eastAsia="en-US"/>
        </w:rPr>
        <w:t xml:space="preserve">. </w:t>
      </w:r>
      <w:r w:rsidRPr="00B629B1">
        <w:rPr>
          <w:rFonts w:eastAsia="Calibri"/>
          <w:bCs/>
          <w:sz w:val="22"/>
          <w:szCs w:val="22"/>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601F9655" w14:textId="77777777" w:rsidR="00B629B1" w:rsidRPr="00B629B1" w:rsidRDefault="00B629B1" w:rsidP="00B629B1">
      <w:pPr>
        <w:widowControl/>
        <w:autoSpaceDE/>
        <w:autoSpaceDN/>
        <w:adjustRightInd/>
        <w:ind w:firstLine="709"/>
        <w:jc w:val="both"/>
        <w:rPr>
          <w:rFonts w:eastAsia="Calibri"/>
          <w:sz w:val="22"/>
          <w:szCs w:val="22"/>
          <w:lang w:eastAsia="en-US"/>
        </w:rPr>
      </w:pPr>
      <w:r>
        <w:rPr>
          <w:rFonts w:eastAsia="Calibri"/>
          <w:sz w:val="22"/>
          <w:szCs w:val="22"/>
          <w:lang w:eastAsia="en-US"/>
        </w:rPr>
        <w:t>3.1</w:t>
      </w:r>
      <w:r w:rsidRPr="00B629B1">
        <w:rPr>
          <w:rFonts w:eastAsia="Calibri"/>
          <w:sz w:val="22"/>
          <w:szCs w:val="22"/>
          <w:lang w:eastAsia="en-US"/>
        </w:rPr>
        <w:t>.8.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36D72654" w14:textId="77777777" w:rsidR="001D09B0" w:rsidRPr="00B629B1" w:rsidRDefault="00B629B1" w:rsidP="00B629B1">
      <w:pPr>
        <w:shd w:val="clear" w:color="auto" w:fill="FFFFFF"/>
        <w:suppressAutoHyphens/>
        <w:autoSpaceDE/>
        <w:autoSpaceDN/>
        <w:adjustRightInd/>
        <w:ind w:firstLine="709"/>
        <w:jc w:val="both"/>
        <w:rPr>
          <w:sz w:val="22"/>
          <w:szCs w:val="22"/>
          <w:lang w:bidi="en-US"/>
        </w:rPr>
      </w:pPr>
      <w:r>
        <w:rPr>
          <w:sz w:val="22"/>
          <w:szCs w:val="22"/>
          <w:lang w:bidi="en-US"/>
        </w:rPr>
        <w:t>3.1</w:t>
      </w:r>
      <w:r w:rsidR="001D09B0" w:rsidRPr="00B629B1">
        <w:rPr>
          <w:sz w:val="22"/>
          <w:szCs w:val="22"/>
          <w:lang w:bidi="en-US"/>
        </w:rPr>
        <w:t>.9. В случае, уклонения или отказа участника закупки от заключения договора, и/или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6E62A1F" w14:textId="77777777" w:rsidR="00AB6036" w:rsidRPr="00B629B1" w:rsidRDefault="00AB6036" w:rsidP="00B629B1">
      <w:pPr>
        <w:shd w:val="clear" w:color="auto" w:fill="FFFFFF"/>
        <w:suppressAutoHyphens/>
        <w:autoSpaceDE/>
        <w:autoSpaceDN/>
        <w:adjustRightInd/>
        <w:ind w:firstLine="709"/>
        <w:jc w:val="both"/>
        <w:rPr>
          <w:sz w:val="22"/>
          <w:szCs w:val="22"/>
        </w:rPr>
      </w:pPr>
    </w:p>
    <w:p w14:paraId="76EADDA5" w14:textId="77777777" w:rsidR="00DE14D6" w:rsidRDefault="00D028B2" w:rsidP="00944A7D">
      <w:pPr>
        <w:pStyle w:val="afd"/>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B4602D8" w14:textId="77777777" w:rsidR="00AC51AF" w:rsidRPr="001C1DC8" w:rsidRDefault="00AC51AF" w:rsidP="001C1DC8">
      <w:pPr>
        <w:ind w:firstLine="709"/>
        <w:jc w:val="both"/>
        <w:rPr>
          <w:sz w:val="22"/>
          <w:szCs w:val="22"/>
        </w:rPr>
      </w:pPr>
      <w:r w:rsidRPr="001C1DC8">
        <w:rPr>
          <w:sz w:val="22"/>
          <w:szCs w:val="22"/>
        </w:rPr>
        <w:lastRenderedPageBreak/>
        <w:t>4.1. При наступлении даты и времени окончания срока подачи заявок на участие в запросе котировок в электронной форме, указанных в извещении, оператор электронной площадки блокирует возможность подачи заявок.</w:t>
      </w:r>
    </w:p>
    <w:p w14:paraId="37E7F4B5" w14:textId="77777777" w:rsidR="00AC51AF" w:rsidRPr="001C1DC8" w:rsidRDefault="001C1DC8" w:rsidP="001C1DC8">
      <w:pPr>
        <w:ind w:firstLine="709"/>
        <w:jc w:val="both"/>
        <w:rPr>
          <w:sz w:val="22"/>
          <w:szCs w:val="22"/>
        </w:rPr>
      </w:pPr>
      <w:r w:rsidRPr="001C1DC8">
        <w:rPr>
          <w:sz w:val="22"/>
          <w:szCs w:val="22"/>
        </w:rPr>
        <w:t xml:space="preserve">4.2. </w:t>
      </w:r>
      <w:r w:rsidR="00AC51AF" w:rsidRPr="001C1DC8">
        <w:rPr>
          <w:sz w:val="22"/>
          <w:szCs w:val="22"/>
        </w:rPr>
        <w:t>Оператор электронной площадки направляет поданные заявки заказчику не позднее дня, следующего за днем окончания срока подачи заявок на участие в запросе котировок в электронной</w:t>
      </w:r>
      <w:r w:rsidR="00060492" w:rsidRPr="001C1DC8">
        <w:rPr>
          <w:sz w:val="22"/>
          <w:szCs w:val="22"/>
        </w:rPr>
        <w:t xml:space="preserve"> </w:t>
      </w:r>
      <w:r w:rsidR="00AC51AF" w:rsidRPr="001C1DC8">
        <w:rPr>
          <w:sz w:val="22"/>
          <w:szCs w:val="22"/>
        </w:rPr>
        <w:t>форме, установленного в извещении об осуществлении запроса</w:t>
      </w:r>
      <w:r w:rsidR="00060492" w:rsidRPr="001C1DC8">
        <w:rPr>
          <w:sz w:val="22"/>
          <w:szCs w:val="22"/>
        </w:rPr>
        <w:t xml:space="preserve"> </w:t>
      </w:r>
      <w:r w:rsidR="00AC51AF" w:rsidRPr="001C1DC8">
        <w:rPr>
          <w:sz w:val="22"/>
          <w:szCs w:val="22"/>
        </w:rPr>
        <w:t>котировок в электронной форме.</w:t>
      </w:r>
    </w:p>
    <w:p w14:paraId="58A38E3B" w14:textId="77777777" w:rsidR="00060492" w:rsidRPr="001C1DC8" w:rsidRDefault="001C1DC8" w:rsidP="001C1DC8">
      <w:pPr>
        <w:ind w:firstLine="709"/>
        <w:jc w:val="both"/>
        <w:rPr>
          <w:sz w:val="22"/>
          <w:szCs w:val="22"/>
        </w:rPr>
      </w:pPr>
      <w:r w:rsidRPr="001C1DC8">
        <w:rPr>
          <w:sz w:val="22"/>
          <w:szCs w:val="22"/>
        </w:rPr>
        <w:t xml:space="preserve">4.3. </w:t>
      </w:r>
      <w:r w:rsidR="00060492" w:rsidRPr="001C1DC8">
        <w:rPr>
          <w:sz w:val="22"/>
          <w:szCs w:val="22"/>
        </w:rPr>
        <w:t>Комиссия по осуществлению закупок 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извещением о закупке.</w:t>
      </w:r>
    </w:p>
    <w:p w14:paraId="15945C68" w14:textId="77777777" w:rsidR="00AC51AF" w:rsidRPr="001C1DC8" w:rsidRDefault="001C1DC8" w:rsidP="001C1DC8">
      <w:pPr>
        <w:ind w:firstLine="709"/>
        <w:jc w:val="both"/>
        <w:rPr>
          <w:sz w:val="22"/>
          <w:szCs w:val="22"/>
        </w:rPr>
      </w:pPr>
      <w:r w:rsidRPr="001C1DC8">
        <w:rPr>
          <w:sz w:val="22"/>
          <w:szCs w:val="22"/>
        </w:rPr>
        <w:t xml:space="preserve">4.4. </w:t>
      </w:r>
      <w:r w:rsidR="00060492" w:rsidRPr="001C1DC8">
        <w:rPr>
          <w:sz w:val="22"/>
          <w:szCs w:val="22"/>
        </w:rPr>
        <w:t>По результатам рассмотрения заявок на участие в запросе котировок в электронной форме Комиссия принимает решение о признании заявки на участие в запросе котировок в электронной форме и участника такого запроса, подавшего данную заявку, соответствующими требованиям, установленным в извещении о проведении запроса котировок, либо решение о несоответствии заявки и (или) участника требованиям, установленным в извещении о проведении запроса котировок, и об отклонении заявки в случаях, которые предусмотрены настоящим извещением.</w:t>
      </w:r>
    </w:p>
    <w:p w14:paraId="77A9B5A1" w14:textId="77777777" w:rsidR="00060492" w:rsidRPr="001C1DC8" w:rsidRDefault="001C1DC8" w:rsidP="001C1DC8">
      <w:pPr>
        <w:ind w:firstLine="709"/>
        <w:jc w:val="both"/>
        <w:rPr>
          <w:sz w:val="22"/>
          <w:szCs w:val="22"/>
        </w:rPr>
      </w:pPr>
      <w:r w:rsidRPr="001C1DC8">
        <w:rPr>
          <w:sz w:val="22"/>
          <w:szCs w:val="22"/>
        </w:rPr>
        <w:t xml:space="preserve">4.5. </w:t>
      </w:r>
      <w:r w:rsidR="00060492" w:rsidRPr="001C1DC8">
        <w:rPr>
          <w:sz w:val="22"/>
          <w:szCs w:val="22"/>
        </w:rPr>
        <w:t>Участники, заявки которых не были отклонены Комиссией по осуществлению закупок в соответствии настоящим извещением, допускаются к участию в подведении итогов электронного запроса котировок.</w:t>
      </w:r>
    </w:p>
    <w:p w14:paraId="44A9D600" w14:textId="4B00D15F" w:rsidR="00060492" w:rsidRPr="001C1DC8" w:rsidRDefault="001C1DC8" w:rsidP="001C1DC8">
      <w:pPr>
        <w:ind w:firstLine="709"/>
        <w:jc w:val="both"/>
        <w:rPr>
          <w:sz w:val="22"/>
          <w:szCs w:val="22"/>
        </w:rPr>
      </w:pPr>
      <w:r w:rsidRPr="001C1DC8">
        <w:rPr>
          <w:bCs/>
          <w:sz w:val="22"/>
          <w:szCs w:val="22"/>
        </w:rPr>
        <w:t xml:space="preserve">4.6. В течение одного рабочего дня после направления оператором электронной площадки </w:t>
      </w:r>
      <w:proofErr w:type="gramStart"/>
      <w:r w:rsidRPr="001C1DC8">
        <w:rPr>
          <w:bCs/>
          <w:sz w:val="22"/>
          <w:szCs w:val="22"/>
        </w:rPr>
        <w:t>информации</w:t>
      </w:r>
      <w:proofErr w:type="gramEnd"/>
      <w:r w:rsidR="00F777E8">
        <w:rPr>
          <w:bCs/>
          <w:sz w:val="22"/>
          <w:szCs w:val="22"/>
        </w:rPr>
        <w:t xml:space="preserve"> </w:t>
      </w:r>
      <w:r w:rsidRPr="001C1DC8">
        <w:rPr>
          <w:sz w:val="22"/>
          <w:szCs w:val="22"/>
        </w:rPr>
        <w:t>указанной в п.4.2. к</w:t>
      </w:r>
      <w:r w:rsidR="00060492" w:rsidRPr="001C1DC8">
        <w:rPr>
          <w:sz w:val="22"/>
          <w:szCs w:val="22"/>
        </w:rPr>
        <w:t>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запросе котировок в электронной форме, в которой</w:t>
      </w:r>
      <w:r w:rsidR="00F777E8">
        <w:rPr>
          <w:sz w:val="22"/>
          <w:szCs w:val="22"/>
        </w:rPr>
        <w:t xml:space="preserve"> </w:t>
      </w:r>
      <w:r w:rsidR="00060492" w:rsidRPr="001C1DC8">
        <w:rPr>
          <w:sz w:val="22"/>
          <w:szCs w:val="22"/>
        </w:rPr>
        <w:t>содержится наименьшее ценовое предложение, присваивается первый номер. 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4283A939" w14:textId="796D0177" w:rsidR="001C1DC8" w:rsidRPr="001C1DC8" w:rsidRDefault="001C1DC8" w:rsidP="001C1DC8">
      <w:pPr>
        <w:ind w:firstLine="709"/>
        <w:jc w:val="both"/>
        <w:rPr>
          <w:sz w:val="22"/>
          <w:szCs w:val="22"/>
        </w:rPr>
      </w:pPr>
      <w:r w:rsidRPr="001C1DC8">
        <w:rPr>
          <w:sz w:val="22"/>
          <w:szCs w:val="22"/>
        </w:rPr>
        <w:t>4.7.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о проведении запроса котировок в электронной форме, в которой указана наиболее низкая цена товара, работы или услуги и которой в протоколе присвоен первый порядковый номер.</w:t>
      </w:r>
    </w:p>
    <w:p w14:paraId="4FFFC6C6" w14:textId="77777777" w:rsidR="001C1DC8" w:rsidRPr="001C1DC8" w:rsidRDefault="001C1DC8" w:rsidP="001C1DC8">
      <w:pPr>
        <w:ind w:firstLine="709"/>
        <w:jc w:val="both"/>
        <w:rPr>
          <w:sz w:val="22"/>
          <w:szCs w:val="22"/>
        </w:rPr>
      </w:pPr>
      <w:r w:rsidRPr="001C1DC8">
        <w:rPr>
          <w:sz w:val="22"/>
          <w:szCs w:val="22"/>
        </w:rPr>
        <w:t>4.8. Результаты оценки заявок на участие электронного запроса котировок фиксируются в протоколе подведения итогов запроса котировок в электронной форме.</w:t>
      </w:r>
    </w:p>
    <w:p w14:paraId="22797652" w14:textId="77777777" w:rsidR="001C1DC8" w:rsidRDefault="001C1DC8" w:rsidP="001C1DC8">
      <w:pPr>
        <w:ind w:firstLine="709"/>
        <w:jc w:val="both"/>
        <w:rPr>
          <w:sz w:val="22"/>
          <w:szCs w:val="22"/>
        </w:rPr>
      </w:pPr>
      <w:r w:rsidRPr="001C1DC8">
        <w:rPr>
          <w:sz w:val="22"/>
          <w:szCs w:val="22"/>
        </w:rPr>
        <w:t xml:space="preserve">4.9. Указанный протокол подлежит размещению Заказчиком </w:t>
      </w:r>
      <w:r w:rsidR="005742A2" w:rsidRPr="005742A2">
        <w:rPr>
          <w:sz w:val="22"/>
          <w:szCs w:val="22"/>
        </w:rPr>
        <w:t>в единой информационной системе, на официальном сайте, за исключением случаев, предусмотренных Закон</w:t>
      </w:r>
      <w:r w:rsidR="005742A2">
        <w:rPr>
          <w:sz w:val="22"/>
          <w:szCs w:val="22"/>
        </w:rPr>
        <w:t>ом</w:t>
      </w:r>
      <w:r w:rsidR="005742A2" w:rsidRPr="005742A2">
        <w:rPr>
          <w:sz w:val="22"/>
          <w:szCs w:val="22"/>
        </w:rPr>
        <w:t xml:space="preserve"> № 223-ФЗ, не позднее чем через три дня со дня подписания так</w:t>
      </w:r>
      <w:r w:rsidR="005742A2">
        <w:rPr>
          <w:sz w:val="22"/>
          <w:szCs w:val="22"/>
        </w:rPr>
        <w:t>ого</w:t>
      </w:r>
      <w:r w:rsidR="005742A2" w:rsidRPr="005742A2">
        <w:rPr>
          <w:sz w:val="22"/>
          <w:szCs w:val="22"/>
        </w:rPr>
        <w:t xml:space="preserve"> протокол</w:t>
      </w:r>
      <w:r w:rsidR="005742A2">
        <w:rPr>
          <w:sz w:val="22"/>
          <w:szCs w:val="22"/>
        </w:rPr>
        <w:t>а</w:t>
      </w:r>
      <w:r w:rsidRPr="001C1DC8">
        <w:rPr>
          <w:sz w:val="22"/>
          <w:szCs w:val="22"/>
        </w:rPr>
        <w:t>.</w:t>
      </w:r>
    </w:p>
    <w:p w14:paraId="28BCD9D8" w14:textId="77777777" w:rsidR="001C1DC8" w:rsidRDefault="001C1DC8" w:rsidP="001C1DC8">
      <w:pPr>
        <w:ind w:firstLine="709"/>
      </w:pPr>
    </w:p>
    <w:p w14:paraId="6FFDF3D4"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C800D57"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578CB039"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4B517105"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0E699F64"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05147940" w14:textId="77777777" w:rsidR="00383780" w:rsidRDefault="00383780" w:rsidP="00EF6B93">
      <w:pPr>
        <w:ind w:firstLine="709"/>
        <w:jc w:val="both"/>
        <w:rPr>
          <w:b/>
          <w:bCs/>
          <w:sz w:val="22"/>
          <w:szCs w:val="22"/>
        </w:rPr>
      </w:pPr>
    </w:p>
    <w:p w14:paraId="7D7C4F62"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4FE5937"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AB05F6" w:rsidRPr="00721965">
        <w:rPr>
          <w:sz w:val="22"/>
          <w:szCs w:val="22"/>
        </w:rPr>
        <w:t>Единой</w:t>
      </w:r>
      <w:r w:rsidR="00EF6B93" w:rsidRPr="00721965">
        <w:rPr>
          <w:sz w:val="22"/>
          <w:szCs w:val="22"/>
        </w:rPr>
        <w:t xml:space="preserve"> комиссией к участию в закупке в случае:</w:t>
      </w:r>
    </w:p>
    <w:p w14:paraId="4CB15B23" w14:textId="77777777" w:rsidR="00EF6B93" w:rsidRPr="00721965" w:rsidRDefault="00EF6B93" w:rsidP="00EF6B93">
      <w:pPr>
        <w:ind w:firstLine="709"/>
        <w:jc w:val="both"/>
        <w:rPr>
          <w:sz w:val="22"/>
          <w:szCs w:val="22"/>
        </w:rPr>
      </w:pPr>
      <w:r w:rsidRPr="00721965">
        <w:rPr>
          <w:sz w:val="22"/>
          <w:szCs w:val="22"/>
        </w:rPr>
        <w:t xml:space="preserve">— несоответствия участника процедуры закупки обязательным требованиям, установленным </w:t>
      </w:r>
      <w:r w:rsidRPr="00721965">
        <w:rPr>
          <w:sz w:val="22"/>
          <w:szCs w:val="22"/>
        </w:rPr>
        <w:lastRenderedPageBreak/>
        <w:t>настоящим извещением о закупке;</w:t>
      </w:r>
    </w:p>
    <w:p w14:paraId="4B02247B"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2C3E6990"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71647BD9"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36F01910"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33FE3D93"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B8D042C"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2BE5E8AC" w14:textId="77777777" w:rsidR="00E22C57" w:rsidRDefault="00E22C57" w:rsidP="00EF6B93">
      <w:pPr>
        <w:ind w:firstLine="709"/>
        <w:jc w:val="both"/>
        <w:rPr>
          <w:sz w:val="22"/>
          <w:szCs w:val="22"/>
        </w:rPr>
      </w:pPr>
      <w:r>
        <w:rPr>
          <w:bCs/>
          <w:sz w:val="22"/>
          <w:szCs w:val="22"/>
        </w:rPr>
        <w:t xml:space="preserve">6.3. </w:t>
      </w:r>
      <w:r w:rsidRPr="00E22C57">
        <w:rPr>
          <w:bCs/>
          <w:sz w:val="22"/>
          <w:szCs w:val="22"/>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2E1BDC69"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w:t>
      </w:r>
      <w:r w:rsidR="00E22C57">
        <w:rPr>
          <w:sz w:val="22"/>
          <w:szCs w:val="22"/>
        </w:rPr>
        <w:t>4</w:t>
      </w:r>
      <w:r w:rsidR="00EF6B93" w:rsidRPr="00721965">
        <w:rPr>
          <w:sz w:val="22"/>
          <w:szCs w:val="22"/>
        </w:rPr>
        <w:t>.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7DE37E62" w14:textId="77777777" w:rsidR="00383780" w:rsidRDefault="00383780" w:rsidP="002B6E48">
      <w:pPr>
        <w:pStyle w:val="1"/>
        <w:ind w:firstLine="709"/>
        <w:jc w:val="both"/>
        <w:rPr>
          <w:sz w:val="22"/>
          <w:szCs w:val="22"/>
        </w:rPr>
      </w:pPr>
    </w:p>
    <w:p w14:paraId="1B74786E"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E3CCD21" w14:textId="77777777" w:rsidR="006213A4" w:rsidRPr="006213A4" w:rsidRDefault="00D028B2" w:rsidP="006213A4">
      <w:pPr>
        <w:ind w:firstLine="709"/>
        <w:jc w:val="both"/>
        <w:rPr>
          <w:sz w:val="22"/>
          <w:szCs w:val="22"/>
        </w:rPr>
      </w:pPr>
      <w:r>
        <w:rPr>
          <w:sz w:val="22"/>
          <w:szCs w:val="22"/>
        </w:rPr>
        <w:t>7</w:t>
      </w:r>
      <w:r w:rsidR="008659FA" w:rsidRPr="00721965">
        <w:rPr>
          <w:sz w:val="22"/>
          <w:szCs w:val="22"/>
        </w:rPr>
        <w:t xml:space="preserve">.1. </w:t>
      </w:r>
      <w:r w:rsidR="006213A4" w:rsidRPr="006213A4">
        <w:rPr>
          <w:sz w:val="22"/>
          <w:szCs w:val="22"/>
        </w:rPr>
        <w:t>Договор по результатам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5D965B87" w14:textId="77777777" w:rsidR="006213A4" w:rsidRDefault="006213A4" w:rsidP="006213A4">
      <w:pPr>
        <w:ind w:firstLine="709"/>
        <w:jc w:val="both"/>
        <w:rPr>
          <w:sz w:val="22"/>
          <w:szCs w:val="22"/>
        </w:rPr>
      </w:pPr>
      <w:r>
        <w:rPr>
          <w:sz w:val="22"/>
          <w:szCs w:val="22"/>
        </w:rPr>
        <w:t>7.2.</w:t>
      </w:r>
      <w:r w:rsidRPr="006213A4">
        <w:rPr>
          <w:sz w:val="22"/>
          <w:szCs w:val="22"/>
        </w:rPr>
        <w:t xml:space="preserve"> 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извещением об осуществлении закупки и заявкой участника такой закупки, с которым заключается договор.</w:t>
      </w:r>
    </w:p>
    <w:p w14:paraId="6C424380" w14:textId="77777777" w:rsidR="00684292" w:rsidRPr="00721965" w:rsidRDefault="00684292" w:rsidP="00684292">
      <w:pPr>
        <w:ind w:firstLine="709"/>
        <w:jc w:val="both"/>
        <w:rPr>
          <w:sz w:val="22"/>
          <w:szCs w:val="22"/>
        </w:rPr>
      </w:pPr>
      <w:r w:rsidRPr="00721965">
        <w:rPr>
          <w:sz w:val="22"/>
          <w:szCs w:val="22"/>
        </w:rPr>
        <w:t>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45247033" w14:textId="77777777" w:rsidR="0089667D" w:rsidRDefault="00D028B2" w:rsidP="00684292">
      <w:pPr>
        <w:ind w:firstLine="709"/>
        <w:jc w:val="both"/>
        <w:rPr>
          <w:bCs/>
          <w:sz w:val="22"/>
          <w:szCs w:val="22"/>
        </w:rPr>
      </w:pPr>
      <w:r>
        <w:rPr>
          <w:sz w:val="22"/>
          <w:szCs w:val="22"/>
        </w:rPr>
        <w:t>7</w:t>
      </w:r>
      <w:r w:rsidR="00684292" w:rsidRPr="00721965">
        <w:rPr>
          <w:sz w:val="22"/>
          <w:szCs w:val="22"/>
        </w:rPr>
        <w:t>.</w:t>
      </w:r>
      <w:r w:rsidR="00673FE1">
        <w:rPr>
          <w:sz w:val="22"/>
          <w:szCs w:val="22"/>
        </w:rPr>
        <w:t>3</w:t>
      </w:r>
      <w:r w:rsidR="00684292" w:rsidRPr="00721965">
        <w:rPr>
          <w:sz w:val="22"/>
          <w:szCs w:val="22"/>
        </w:rPr>
        <w:t xml:space="preserve">. </w:t>
      </w:r>
      <w:r w:rsidR="0089667D" w:rsidRPr="0089667D">
        <w:rPr>
          <w:bCs/>
          <w:sz w:val="22"/>
          <w:szCs w:val="22"/>
        </w:rPr>
        <w:t>Договор по результатам конкурентной закупки заключается не ранее чем через десять дней и не позднее чем через двадцать дней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21F1212E"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3A92B4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4</w:t>
      </w:r>
      <w:r w:rsidR="00684292" w:rsidRPr="00721965">
        <w:rPr>
          <w:sz w:val="22"/>
          <w:szCs w:val="22"/>
        </w:rPr>
        <w:t>. Договор заключается через электронную площадку путём направления Заказчиком проекта договора победителю электронного запроса котировок.</w:t>
      </w:r>
    </w:p>
    <w:p w14:paraId="29268DEC"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5</w:t>
      </w:r>
      <w:r w:rsidR="00684292" w:rsidRPr="00721965">
        <w:rPr>
          <w:sz w:val="22"/>
          <w:szCs w:val="22"/>
        </w:rPr>
        <w:t>. В течение 5 (пяти) дней</w:t>
      </w:r>
      <w:r w:rsidR="00925387" w:rsidRPr="00721965">
        <w:rPr>
          <w:sz w:val="22"/>
          <w:szCs w:val="22"/>
        </w:rPr>
        <w:t xml:space="preserve"> с даты размещения протокола оценки, подведения итогов на электронной площадке и в единой информационной системе</w:t>
      </w:r>
      <w:r w:rsidR="00684292" w:rsidRPr="00721965">
        <w:rPr>
          <w:i/>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471F6FC0" w14:textId="77777777" w:rsidR="00E84CEF" w:rsidRPr="00721965" w:rsidRDefault="00D028B2" w:rsidP="00684292">
      <w:pPr>
        <w:ind w:firstLine="709"/>
        <w:jc w:val="both"/>
        <w:rPr>
          <w:sz w:val="22"/>
          <w:szCs w:val="22"/>
        </w:rPr>
      </w:pPr>
      <w:r>
        <w:rPr>
          <w:sz w:val="22"/>
          <w:szCs w:val="22"/>
        </w:rPr>
        <w:lastRenderedPageBreak/>
        <w:t>7</w:t>
      </w:r>
      <w:r w:rsidR="006A1C45" w:rsidRPr="00721965">
        <w:rPr>
          <w:sz w:val="22"/>
          <w:szCs w:val="22"/>
        </w:rPr>
        <w:t xml:space="preserve">.6. </w:t>
      </w:r>
      <w:r w:rsidR="00E84CEF" w:rsidRPr="00E84CEF">
        <w:rPr>
          <w:sz w:val="22"/>
          <w:szCs w:val="22"/>
        </w:rPr>
        <w:t xml:space="preserve">В случае если победитель закупки </w:t>
      </w:r>
      <w:r w:rsidR="00E84CEF" w:rsidRPr="00721965">
        <w:rPr>
          <w:iCs/>
          <w:sz w:val="22"/>
          <w:szCs w:val="22"/>
        </w:rPr>
        <w:t xml:space="preserve">в течение 5 (пяти) </w:t>
      </w:r>
      <w:r w:rsidR="00E84CEF" w:rsidRPr="00721965">
        <w:rPr>
          <w:sz w:val="22"/>
          <w:szCs w:val="22"/>
        </w:rPr>
        <w:t>дней</w:t>
      </w:r>
      <w:r w:rsidR="00E84CEF" w:rsidRPr="00E84CEF">
        <w:rPr>
          <w:sz w:val="22"/>
          <w:szCs w:val="22"/>
        </w:rPr>
        <w:t xml:space="preserve"> не представил подписанный со своей стороны договор либо не представил подписанный с его стороны протокол разногласия в части несоответствия предлагаемого к заключению договора условиям, то он считается уклонившимся от заключения договора. При этом Заказчик удерживает денежные средства, перечисленные уклоняющейся от заключения договора стороной, в качестве обеспечение заявки.</w:t>
      </w:r>
    </w:p>
    <w:p w14:paraId="1C0EEA80"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xml:space="preserve">. </w:t>
      </w:r>
      <w:r w:rsidR="00E84CEF" w:rsidRPr="00E84CEF">
        <w:rPr>
          <w:sz w:val="22"/>
          <w:szCs w:val="22"/>
        </w:rPr>
        <w:t>В случае, если победитель закупки признан уклонившимся от заключения договора, Заказчик вправе заключить договор с участником закупки, заявка которого содержит наилучшее предложение, следующее за победителем закупки.</w:t>
      </w:r>
    </w:p>
    <w:p w14:paraId="0346EA80" w14:textId="77777777" w:rsidR="00E84CEF" w:rsidRPr="00721965" w:rsidRDefault="00E84CEF" w:rsidP="00684292">
      <w:pPr>
        <w:ind w:firstLine="709"/>
        <w:jc w:val="both"/>
        <w:rPr>
          <w:sz w:val="22"/>
          <w:szCs w:val="22"/>
        </w:rPr>
      </w:pPr>
      <w:r>
        <w:rPr>
          <w:sz w:val="22"/>
          <w:szCs w:val="22"/>
        </w:rPr>
        <w:t xml:space="preserve">7.8. </w:t>
      </w:r>
      <w:r w:rsidRPr="00673FE1">
        <w:rPr>
          <w:sz w:val="22"/>
          <w:szCs w:val="22"/>
        </w:rPr>
        <w:t>При уклонении победителя закупки от заключения договора и при принятии Комиссией по осуществлению закупок решения о заключении договора с участником закупки, чьей заявке присвоен второй рейтинговый номер, договор заключается на условиях, указанных в такой заявке.</w:t>
      </w:r>
    </w:p>
    <w:p w14:paraId="529ED43D"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9</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32411AA7"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E84CEF">
        <w:rPr>
          <w:sz w:val="22"/>
          <w:szCs w:val="22"/>
        </w:rPr>
        <w:t>10</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06A85821" w14:textId="77777777" w:rsidR="00AE32EF" w:rsidRPr="00AE32EF" w:rsidRDefault="00AE32EF" w:rsidP="00AE32EF">
      <w:pPr>
        <w:ind w:firstLine="709"/>
        <w:jc w:val="both"/>
        <w:rPr>
          <w:sz w:val="22"/>
          <w:szCs w:val="22"/>
        </w:rPr>
      </w:pPr>
      <w:r>
        <w:rPr>
          <w:sz w:val="22"/>
          <w:szCs w:val="22"/>
        </w:rPr>
        <w:t>7.11</w:t>
      </w:r>
      <w:r w:rsidRPr="00AE32EF">
        <w:rPr>
          <w:sz w:val="22"/>
          <w:szCs w:val="22"/>
        </w:rPr>
        <w:t>. Заказчик вправе отказаться от заключения договора с участником закупки, обязанным заключить договор, в случаях:</w:t>
      </w:r>
    </w:p>
    <w:p w14:paraId="0349AD34" w14:textId="77777777" w:rsidR="00AE32EF" w:rsidRPr="00AE32EF" w:rsidRDefault="00AE32EF" w:rsidP="00AE32EF">
      <w:pPr>
        <w:ind w:firstLine="709"/>
        <w:jc w:val="both"/>
        <w:rPr>
          <w:sz w:val="22"/>
          <w:szCs w:val="22"/>
        </w:rPr>
      </w:pPr>
      <w:r w:rsidRPr="00AE32EF">
        <w:rPr>
          <w:sz w:val="22"/>
          <w:szCs w:val="22"/>
        </w:rPr>
        <w:t>— несоответствия участника закупки, обязанного заключить договор, требованиям, установленным в документации о закупки;</w:t>
      </w:r>
    </w:p>
    <w:p w14:paraId="3C8654BF" w14:textId="77777777" w:rsidR="00AE32EF" w:rsidRPr="00AE32EF" w:rsidRDefault="00AE32EF" w:rsidP="00AE32EF">
      <w:pPr>
        <w:ind w:firstLine="709"/>
        <w:jc w:val="both"/>
        <w:rPr>
          <w:sz w:val="22"/>
          <w:szCs w:val="22"/>
        </w:rPr>
      </w:pPr>
      <w:r w:rsidRPr="00AE32EF">
        <w:rPr>
          <w:sz w:val="22"/>
          <w:szCs w:val="22"/>
        </w:rPr>
        <w:t>—</w:t>
      </w:r>
      <w:r w:rsidRPr="00AE32EF">
        <w:rPr>
          <w:sz w:val="22"/>
          <w:szCs w:val="22"/>
          <w:lang w:val="en-US"/>
        </w:rPr>
        <w:t> </w:t>
      </w:r>
      <w:r w:rsidRPr="00AE32EF">
        <w:rPr>
          <w:sz w:val="22"/>
          <w:szCs w:val="22"/>
        </w:rPr>
        <w:t>предоставления участником закупки, обязанным заключить договор, недостоверных сведений в заявке на участие в закупке.</w:t>
      </w:r>
    </w:p>
    <w:p w14:paraId="086DE75A" w14:textId="77777777" w:rsidR="00AE32EF" w:rsidRPr="00AE32EF" w:rsidRDefault="00AE32EF" w:rsidP="00AE32EF">
      <w:pPr>
        <w:ind w:firstLine="709"/>
        <w:jc w:val="both"/>
        <w:rPr>
          <w:sz w:val="22"/>
          <w:szCs w:val="22"/>
        </w:rPr>
      </w:pPr>
      <w:r>
        <w:rPr>
          <w:sz w:val="22"/>
          <w:szCs w:val="22"/>
        </w:rPr>
        <w:t>7.12</w:t>
      </w:r>
      <w:r w:rsidRPr="00AE32EF">
        <w:rPr>
          <w:sz w:val="22"/>
          <w:szCs w:val="22"/>
        </w:rPr>
        <w:t xml:space="preserve">. В случае отказа Заказчика от заключения договора с участником закупки в соответствии с пунктом </w:t>
      </w:r>
      <w:r>
        <w:rPr>
          <w:sz w:val="22"/>
          <w:szCs w:val="22"/>
        </w:rPr>
        <w:t>7.11</w:t>
      </w:r>
      <w:r w:rsidRPr="00AE32EF">
        <w:rPr>
          <w:sz w:val="22"/>
          <w:szCs w:val="22"/>
        </w:rPr>
        <w:t xml:space="preserve"> настоящего </w:t>
      </w:r>
      <w:r>
        <w:rPr>
          <w:sz w:val="22"/>
          <w:szCs w:val="22"/>
        </w:rPr>
        <w:t>извещения</w:t>
      </w:r>
      <w:r w:rsidRPr="00AE32EF">
        <w:rPr>
          <w:sz w:val="22"/>
          <w:szCs w:val="22"/>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7B512881" w14:textId="77777777" w:rsidR="00AE32EF" w:rsidRDefault="00AE32EF" w:rsidP="00AE32EF">
      <w:pPr>
        <w:ind w:firstLine="709"/>
        <w:jc w:val="both"/>
        <w:rPr>
          <w:sz w:val="22"/>
          <w:szCs w:val="22"/>
        </w:rPr>
      </w:pPr>
      <w:r w:rsidRPr="00AE32EF">
        <w:rPr>
          <w:sz w:val="22"/>
          <w:szCs w:val="22"/>
        </w:rPr>
        <w:t>Заказчик вправе заключить договор с иным участником конкурентной закупки в порядке, установленном пункт</w:t>
      </w:r>
      <w:r>
        <w:rPr>
          <w:sz w:val="22"/>
          <w:szCs w:val="22"/>
        </w:rPr>
        <w:t>ами</w:t>
      </w:r>
      <w:r w:rsidRPr="00AE32EF">
        <w:rPr>
          <w:sz w:val="22"/>
          <w:szCs w:val="22"/>
        </w:rPr>
        <w:t xml:space="preserve"> </w:t>
      </w:r>
      <w:r>
        <w:rPr>
          <w:sz w:val="22"/>
          <w:szCs w:val="22"/>
        </w:rPr>
        <w:t>7.7 и 7.8</w:t>
      </w:r>
      <w:r w:rsidRPr="00AE32EF">
        <w:rPr>
          <w:sz w:val="22"/>
          <w:szCs w:val="22"/>
        </w:rPr>
        <w:t xml:space="preserve"> настоящего </w:t>
      </w:r>
      <w:r>
        <w:rPr>
          <w:sz w:val="22"/>
          <w:szCs w:val="22"/>
        </w:rPr>
        <w:t>извещения</w:t>
      </w:r>
      <w:r w:rsidRPr="00AE32EF">
        <w:rPr>
          <w:sz w:val="22"/>
          <w:szCs w:val="22"/>
        </w:rPr>
        <w:t>.</w:t>
      </w:r>
    </w:p>
    <w:p w14:paraId="738BE1A2" w14:textId="77777777" w:rsidR="00EC7E7B" w:rsidRDefault="00EC7E7B" w:rsidP="00AE32EF">
      <w:pPr>
        <w:ind w:firstLine="709"/>
        <w:jc w:val="both"/>
        <w:rPr>
          <w:sz w:val="22"/>
          <w:szCs w:val="22"/>
        </w:rPr>
      </w:pPr>
      <w:r>
        <w:rPr>
          <w:sz w:val="22"/>
          <w:szCs w:val="22"/>
        </w:rPr>
        <w:t xml:space="preserve">7.13 </w:t>
      </w:r>
      <w:r w:rsidRPr="00EC7E7B">
        <w:rPr>
          <w:sz w:val="22"/>
          <w:szCs w:val="22"/>
        </w:rPr>
        <w:t xml:space="preserve">При заключении договора, по результатам </w:t>
      </w:r>
      <w:r>
        <w:rPr>
          <w:sz w:val="22"/>
          <w:szCs w:val="22"/>
        </w:rPr>
        <w:t>закупки</w:t>
      </w:r>
      <w:r w:rsidRPr="00EC7E7B">
        <w:rPr>
          <w:sz w:val="22"/>
          <w:szCs w:val="22"/>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w:t>
      </w:r>
      <w:r>
        <w:rPr>
          <w:sz w:val="22"/>
          <w:szCs w:val="22"/>
        </w:rPr>
        <w:t>извещении</w:t>
      </w:r>
      <w:r w:rsidRPr="00EC7E7B">
        <w:rPr>
          <w:sz w:val="22"/>
          <w:szCs w:val="22"/>
        </w:rPr>
        <w:t xml:space="preserve"> о закупке, отодвигается на срок, в течение которого проводились преддоговорные переговоры.</w:t>
      </w:r>
    </w:p>
    <w:p w14:paraId="585BFEF5" w14:textId="77777777" w:rsidR="00383780" w:rsidRDefault="00383780" w:rsidP="008659FA">
      <w:pPr>
        <w:ind w:firstLine="709"/>
        <w:rPr>
          <w:b/>
          <w:sz w:val="22"/>
          <w:szCs w:val="22"/>
        </w:rPr>
      </w:pPr>
    </w:p>
    <w:p w14:paraId="5C50E7A0" w14:textId="77777777" w:rsidR="0006626A" w:rsidRPr="00721965" w:rsidRDefault="00D028B2" w:rsidP="008659FA">
      <w:pPr>
        <w:ind w:firstLine="709"/>
        <w:rPr>
          <w:b/>
          <w:bCs/>
          <w:sz w:val="22"/>
          <w:szCs w:val="22"/>
        </w:rPr>
      </w:pPr>
      <w:r w:rsidRPr="00B96F7B">
        <w:rPr>
          <w:b/>
          <w:sz w:val="22"/>
          <w:szCs w:val="22"/>
        </w:rPr>
        <w:t>8</w:t>
      </w:r>
      <w:r w:rsidR="008659FA" w:rsidRPr="00B96F7B">
        <w:rPr>
          <w:b/>
          <w:sz w:val="22"/>
          <w:szCs w:val="22"/>
        </w:rPr>
        <w:t xml:space="preserve">. </w:t>
      </w:r>
      <w:r w:rsidR="0006626A" w:rsidRPr="00B96F7B">
        <w:rPr>
          <w:b/>
          <w:bCs/>
          <w:sz w:val="22"/>
          <w:szCs w:val="22"/>
        </w:rPr>
        <w:t>Обеспечение исполнения договора</w:t>
      </w:r>
    </w:p>
    <w:p w14:paraId="26D2D12C" w14:textId="77777777" w:rsidR="00AC2E93" w:rsidRDefault="00D028B2" w:rsidP="00AC2E93">
      <w:pPr>
        <w:ind w:firstLine="709"/>
        <w:jc w:val="both"/>
        <w:rPr>
          <w:sz w:val="22"/>
          <w:szCs w:val="22"/>
        </w:rPr>
      </w:pPr>
      <w:r>
        <w:rPr>
          <w:bCs/>
          <w:sz w:val="22"/>
          <w:szCs w:val="22"/>
        </w:rPr>
        <w:t>8</w:t>
      </w:r>
      <w:r w:rsidR="0006626A" w:rsidRPr="00721965">
        <w:rPr>
          <w:bCs/>
          <w:sz w:val="22"/>
          <w:szCs w:val="22"/>
        </w:rPr>
        <w:t xml:space="preserve">.1. </w:t>
      </w:r>
      <w:r w:rsidR="00AC2E93" w:rsidRPr="00721965">
        <w:rPr>
          <w:sz w:val="22"/>
          <w:szCs w:val="22"/>
        </w:rPr>
        <w:t>Заказчик устанавливает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0AF5BFB" w14:textId="77777777" w:rsidR="00AC2E93" w:rsidRPr="000A39A4" w:rsidRDefault="00AC2E93" w:rsidP="00AC2E93">
      <w:pPr>
        <w:ind w:firstLine="709"/>
        <w:jc w:val="both"/>
        <w:rPr>
          <w:sz w:val="22"/>
          <w:szCs w:val="22"/>
        </w:rPr>
      </w:pPr>
      <w:r>
        <w:rPr>
          <w:bCs/>
          <w:sz w:val="22"/>
          <w:szCs w:val="22"/>
        </w:rPr>
        <w:t>Р</w:t>
      </w:r>
      <w:r w:rsidRPr="000A39A4">
        <w:rPr>
          <w:bCs/>
          <w:sz w:val="22"/>
          <w:szCs w:val="22"/>
        </w:rPr>
        <w:t>азмер такого обеспечения:</w:t>
      </w:r>
    </w:p>
    <w:p w14:paraId="62685B3D" w14:textId="77777777" w:rsidR="00AC2E93" w:rsidRPr="000A39A4" w:rsidRDefault="00AC2E93" w:rsidP="00AC2E93">
      <w:pPr>
        <w:ind w:firstLine="709"/>
        <w:jc w:val="both"/>
        <w:rPr>
          <w:sz w:val="22"/>
          <w:szCs w:val="22"/>
        </w:rPr>
      </w:pPr>
      <w:r w:rsidRPr="000A39A4">
        <w:rPr>
          <w:bCs/>
          <w:sz w:val="22"/>
          <w:szCs w:val="22"/>
        </w:rPr>
        <w:t>1) не может превышать 5 процентов начальной (максимальной) цены договора (цены лота), если договором не предусмотрена выплата аванса;</w:t>
      </w:r>
    </w:p>
    <w:p w14:paraId="58810FB2" w14:textId="77777777" w:rsidR="0006626A" w:rsidRPr="00721965" w:rsidRDefault="00AC2E93" w:rsidP="00AC2E93">
      <w:pPr>
        <w:ind w:firstLine="709"/>
        <w:jc w:val="both"/>
        <w:rPr>
          <w:sz w:val="22"/>
          <w:szCs w:val="22"/>
        </w:rPr>
      </w:pPr>
      <w:r w:rsidRPr="000A39A4">
        <w:rPr>
          <w:bCs/>
          <w:sz w:val="22"/>
          <w:szCs w:val="22"/>
        </w:rPr>
        <w:t>2) устанавливается в размере аванса, если договором предусмотрена выплата аванса.</w:t>
      </w:r>
    </w:p>
    <w:p w14:paraId="6468222D" w14:textId="33EDDE07" w:rsidR="00357ED5" w:rsidRPr="004E491E" w:rsidRDefault="00357ED5" w:rsidP="00357ED5">
      <w:pPr>
        <w:ind w:firstLine="709"/>
        <w:jc w:val="both"/>
        <w:rPr>
          <w:b/>
          <w:sz w:val="22"/>
          <w:szCs w:val="22"/>
        </w:rPr>
      </w:pPr>
      <w:r w:rsidRPr="00721965">
        <w:rPr>
          <w:b/>
          <w:sz w:val="22"/>
          <w:szCs w:val="22"/>
        </w:rPr>
        <w:t xml:space="preserve">Размер обеспечения исполнения договора – </w:t>
      </w:r>
      <w:r w:rsidR="00D974CA" w:rsidRPr="00D974CA">
        <w:rPr>
          <w:b/>
          <w:sz w:val="22"/>
          <w:szCs w:val="22"/>
        </w:rPr>
        <w:t>40 000 (Сорок тысяч) рублей 00 копеек, что составляет 5% от максимального значения цены Договора</w:t>
      </w:r>
      <w:r w:rsidRPr="00570F5E">
        <w:rPr>
          <w:b/>
          <w:sz w:val="22"/>
          <w:szCs w:val="22"/>
        </w:rPr>
        <w:t>.</w:t>
      </w:r>
    </w:p>
    <w:p w14:paraId="505F7226" w14:textId="6AE66FC2" w:rsidR="004B4AA5" w:rsidRPr="004B4AA5" w:rsidRDefault="00357ED5" w:rsidP="00357ED5">
      <w:pPr>
        <w:ind w:firstLine="709"/>
        <w:jc w:val="both"/>
        <w:rPr>
          <w:sz w:val="22"/>
          <w:szCs w:val="22"/>
        </w:rPr>
      </w:pPr>
      <w:r w:rsidRPr="00570F5E">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сумме цен единиц товаров,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D974CA" w:rsidRPr="00D974CA">
        <w:rPr>
          <w:b/>
          <w:sz w:val="22"/>
          <w:szCs w:val="22"/>
        </w:rPr>
        <w:t>60 000 (Шестьдесят тысяч) рублей 00 копеек</w:t>
      </w:r>
      <w:r w:rsidRPr="00570F5E">
        <w:rPr>
          <w:sz w:val="22"/>
          <w:szCs w:val="22"/>
        </w:rPr>
        <w:t xml:space="preserve"> или предоставляет информацию, подтверждающую добросовестность Поставщика на дату подачи заявки.</w:t>
      </w:r>
    </w:p>
    <w:p w14:paraId="78AB0D2B" w14:textId="77777777"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06626A"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w:t>
      </w:r>
      <w:r w:rsidR="00636995">
        <w:rPr>
          <w:sz w:val="22"/>
          <w:szCs w:val="22"/>
        </w:rPr>
        <w:t xml:space="preserve"> (если обеспечение заявки установлено в настоящем извещении)</w:t>
      </w:r>
      <w:r w:rsidR="0006626A" w:rsidRPr="00721965">
        <w:rPr>
          <w:sz w:val="22"/>
          <w:szCs w:val="22"/>
        </w:rPr>
        <w:t>, не возвращаются.</w:t>
      </w:r>
    </w:p>
    <w:p w14:paraId="55252401" w14:textId="656F6A77" w:rsidR="00262E51" w:rsidRDefault="00D028B2" w:rsidP="00262E51">
      <w:pPr>
        <w:ind w:firstLine="709"/>
        <w:jc w:val="both"/>
        <w:rPr>
          <w:sz w:val="22"/>
          <w:szCs w:val="22"/>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E84CEF" w:rsidRPr="00E84CEF">
        <w:rPr>
          <w:sz w:val="22"/>
          <w:szCs w:val="22"/>
        </w:rPr>
        <w:t>В случае, если Заказчиком было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w:t>
      </w:r>
    </w:p>
    <w:p w14:paraId="0CE31E19" w14:textId="77777777" w:rsidR="0006626A" w:rsidRPr="00721965" w:rsidRDefault="00262E51" w:rsidP="00262E51">
      <w:pPr>
        <w:ind w:firstLine="709"/>
        <w:jc w:val="both"/>
        <w:rPr>
          <w:b/>
          <w:sz w:val="22"/>
          <w:szCs w:val="22"/>
          <w:lang w:val="sah-RU"/>
        </w:rPr>
      </w:pPr>
      <w:r w:rsidRPr="00262E51">
        <w:rPr>
          <w:sz w:val="22"/>
          <w:szCs w:val="22"/>
        </w:rPr>
        <w:t xml:space="preserve">Исполнение договора может обеспечиваться </w:t>
      </w:r>
      <w:r w:rsidR="00AE32EF">
        <w:rPr>
          <w:sz w:val="22"/>
          <w:szCs w:val="22"/>
        </w:rPr>
        <w:t>независимой</w:t>
      </w:r>
      <w:r w:rsidRPr="00262E51">
        <w:rPr>
          <w:sz w:val="22"/>
          <w:szCs w:val="22"/>
        </w:rPr>
        <w:t xml:space="preserve"> гарантией или внесением денежных средств. Способ обеспечения исполнения договора определяется победителем </w:t>
      </w:r>
      <w:r>
        <w:rPr>
          <w:sz w:val="22"/>
          <w:szCs w:val="22"/>
        </w:rPr>
        <w:t>запроса котировок в электронной форме</w:t>
      </w:r>
      <w:r w:rsidRPr="00262E51">
        <w:rPr>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00064F7F" w14:textId="77777777" w:rsidR="0006626A" w:rsidRPr="00721965" w:rsidRDefault="00D028B2" w:rsidP="0006626A">
      <w:pPr>
        <w:ind w:firstLine="709"/>
        <w:jc w:val="both"/>
        <w:rPr>
          <w:sz w:val="22"/>
          <w:szCs w:val="22"/>
          <w:lang w:val="sah-RU"/>
        </w:rPr>
      </w:pPr>
      <w:r>
        <w:rPr>
          <w:sz w:val="22"/>
          <w:szCs w:val="22"/>
          <w:lang w:val="sah-RU"/>
        </w:rPr>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w:t>
      </w:r>
      <w:r w:rsidR="0006626A" w:rsidRPr="00721965">
        <w:rPr>
          <w:sz w:val="22"/>
          <w:szCs w:val="22"/>
          <w:lang w:val="sah-RU"/>
        </w:rPr>
        <w:lastRenderedPageBreak/>
        <w:t xml:space="preserve">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0D246746"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489A9B62"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6E47D383" w14:textId="77777777" w:rsidR="0086356A" w:rsidRPr="0086356A" w:rsidRDefault="0086356A" w:rsidP="0086356A">
      <w:pPr>
        <w:ind w:firstLine="709"/>
        <w:jc w:val="both"/>
        <w:rPr>
          <w:b/>
          <w:sz w:val="22"/>
          <w:szCs w:val="22"/>
        </w:rPr>
      </w:pPr>
      <w:r w:rsidRPr="0086356A">
        <w:rPr>
          <w:b/>
          <w:sz w:val="22"/>
          <w:szCs w:val="22"/>
        </w:rPr>
        <w:t xml:space="preserve">ИНН 1215020390 </w:t>
      </w:r>
    </w:p>
    <w:p w14:paraId="548A3935" w14:textId="77777777" w:rsidR="0086356A" w:rsidRPr="0086356A" w:rsidRDefault="0086356A" w:rsidP="0086356A">
      <w:pPr>
        <w:ind w:firstLine="709"/>
        <w:jc w:val="both"/>
        <w:rPr>
          <w:b/>
          <w:sz w:val="22"/>
          <w:szCs w:val="22"/>
        </w:rPr>
      </w:pPr>
      <w:r w:rsidRPr="0086356A">
        <w:rPr>
          <w:b/>
          <w:sz w:val="22"/>
          <w:szCs w:val="22"/>
        </w:rPr>
        <w:t>КПП 121501001</w:t>
      </w:r>
    </w:p>
    <w:p w14:paraId="55C18064" w14:textId="77777777" w:rsidR="0086356A" w:rsidRPr="0086356A" w:rsidRDefault="0086356A" w:rsidP="0086356A">
      <w:pPr>
        <w:ind w:firstLine="709"/>
        <w:jc w:val="both"/>
        <w:rPr>
          <w:b/>
          <w:sz w:val="22"/>
          <w:szCs w:val="22"/>
        </w:rPr>
      </w:pPr>
      <w:r w:rsidRPr="0086356A">
        <w:rPr>
          <w:b/>
          <w:sz w:val="22"/>
          <w:szCs w:val="22"/>
        </w:rPr>
        <w:t>Расчетный счет 40702810300000050227</w:t>
      </w:r>
    </w:p>
    <w:p w14:paraId="7B6769DF" w14:textId="77777777" w:rsidR="0086356A" w:rsidRPr="0086356A" w:rsidRDefault="0086356A" w:rsidP="0086356A">
      <w:pPr>
        <w:ind w:firstLine="709"/>
        <w:jc w:val="both"/>
        <w:rPr>
          <w:b/>
          <w:sz w:val="22"/>
          <w:szCs w:val="22"/>
        </w:rPr>
      </w:pPr>
      <w:r w:rsidRPr="0086356A">
        <w:rPr>
          <w:b/>
          <w:sz w:val="22"/>
          <w:szCs w:val="22"/>
        </w:rPr>
        <w:t xml:space="preserve">Банк получателя: Банк ГПБ (АО) </w:t>
      </w:r>
    </w:p>
    <w:p w14:paraId="49557F48" w14:textId="77777777" w:rsidR="0086356A" w:rsidRPr="0086356A" w:rsidRDefault="0086356A" w:rsidP="0086356A">
      <w:pPr>
        <w:ind w:firstLine="709"/>
        <w:jc w:val="both"/>
        <w:rPr>
          <w:b/>
          <w:sz w:val="22"/>
          <w:szCs w:val="22"/>
        </w:rPr>
      </w:pPr>
      <w:r w:rsidRPr="0086356A">
        <w:rPr>
          <w:b/>
          <w:sz w:val="22"/>
          <w:szCs w:val="22"/>
        </w:rPr>
        <w:t>Корреспондентский счет 30101810200000000823</w:t>
      </w:r>
    </w:p>
    <w:p w14:paraId="7000BCF4" w14:textId="77777777" w:rsidR="009863DF" w:rsidRPr="00721965" w:rsidRDefault="0086356A" w:rsidP="0086356A">
      <w:pPr>
        <w:ind w:firstLine="709"/>
        <w:jc w:val="both"/>
        <w:rPr>
          <w:b/>
          <w:sz w:val="22"/>
          <w:szCs w:val="22"/>
        </w:rPr>
      </w:pPr>
      <w:r w:rsidRPr="0086356A">
        <w:rPr>
          <w:b/>
          <w:sz w:val="22"/>
          <w:szCs w:val="22"/>
        </w:rPr>
        <w:t>БИК 044525823</w:t>
      </w:r>
    </w:p>
    <w:p w14:paraId="675DC7A3" w14:textId="776ADC06" w:rsidR="009863DF" w:rsidRPr="00721965" w:rsidRDefault="009863DF" w:rsidP="009863DF">
      <w:pPr>
        <w:ind w:firstLine="709"/>
        <w:jc w:val="both"/>
        <w:rPr>
          <w:b/>
          <w:sz w:val="22"/>
          <w:szCs w:val="22"/>
          <w:lang w:val="sah-RU"/>
        </w:rPr>
      </w:pPr>
      <w:r w:rsidRPr="00721965">
        <w:rPr>
          <w:b/>
          <w:sz w:val="22"/>
          <w:szCs w:val="22"/>
        </w:rPr>
        <w:t>В назначении платежа указать:</w:t>
      </w:r>
      <w:r w:rsidRPr="005D762C">
        <w:rPr>
          <w:sz w:val="22"/>
          <w:szCs w:val="22"/>
        </w:rPr>
        <w:t xml:space="preserve"> </w:t>
      </w:r>
      <w:r w:rsidR="006C5787" w:rsidRPr="006C5787">
        <w:rPr>
          <w:bCs/>
          <w:sz w:val="22"/>
          <w:szCs w:val="22"/>
          <w:u w:val="single"/>
        </w:rPr>
        <w:t>«Средства для обеспечения исполнения Договора на поставку автозапчастей для ремонта автомобилей ЗИЛ».</w:t>
      </w:r>
    </w:p>
    <w:p w14:paraId="13C0A0B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AC2E93">
        <w:rPr>
          <w:sz w:val="22"/>
          <w:szCs w:val="22"/>
          <w:lang w:val="sah-RU"/>
        </w:rPr>
        <w:t xml:space="preserve">. </w:t>
      </w:r>
      <w:r w:rsidR="00AC2E93" w:rsidRPr="00AC2E93">
        <w:rPr>
          <w:sz w:val="22"/>
          <w:szCs w:val="22"/>
        </w:rPr>
        <w:t xml:space="preserve">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w:t>
      </w:r>
      <w:r w:rsidR="004968C7">
        <w:rPr>
          <w:sz w:val="22"/>
          <w:szCs w:val="22"/>
        </w:rPr>
        <w:t>поставку товара</w:t>
      </w:r>
      <w:r w:rsidR="00AC2E93" w:rsidRPr="00AC2E93">
        <w:rPr>
          <w:sz w:val="22"/>
          <w:szCs w:val="22"/>
        </w:rPr>
        <w:t xml:space="preserve"> в полном объеме, на основании письменного заявления Поставщика направленного в адрес Заказчика, с указание</w:t>
      </w:r>
      <w:r w:rsidR="004968C7">
        <w:rPr>
          <w:sz w:val="22"/>
          <w:szCs w:val="22"/>
        </w:rPr>
        <w:t>м</w:t>
      </w:r>
      <w:r w:rsidR="00AC2E93" w:rsidRPr="00AC2E93">
        <w:rPr>
          <w:sz w:val="22"/>
          <w:szCs w:val="22"/>
        </w:rPr>
        <w:t xml:space="preserve"> банковских реквизитов для перечисления.</w:t>
      </w:r>
    </w:p>
    <w:p w14:paraId="5FE35B69" w14:textId="77777777" w:rsidR="00AE32EF" w:rsidRPr="00AE32EF" w:rsidRDefault="00D028B2" w:rsidP="00AE32EF">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w:t>
      </w:r>
      <w:r w:rsidR="00AE32EF" w:rsidRPr="00AE32EF">
        <w:rPr>
          <w:sz w:val="22"/>
          <w:szCs w:val="22"/>
        </w:rPr>
        <w:t xml:space="preserve">Независимая гарантия, предоставляемая в качестве обеспечения исполнения договора, заключаемого по результатам </w:t>
      </w:r>
      <w:r w:rsidR="00AE32EF">
        <w:rPr>
          <w:sz w:val="22"/>
          <w:szCs w:val="22"/>
        </w:rPr>
        <w:t>запроса котировок</w:t>
      </w:r>
      <w:r w:rsidR="00AE32EF" w:rsidRPr="00AE32EF">
        <w:rPr>
          <w:sz w:val="22"/>
          <w:szCs w:val="22"/>
        </w:rPr>
        <w:t xml:space="preserve"> в электронной форме с участием субъектов малого и среднего предпринимательства, должна соответствовать следующим требованиям:</w:t>
      </w:r>
    </w:p>
    <w:p w14:paraId="3036A270" w14:textId="77777777" w:rsidR="00AE32EF" w:rsidRPr="00AE32EF" w:rsidRDefault="00AE32EF" w:rsidP="00AE32EF">
      <w:pPr>
        <w:ind w:firstLine="709"/>
        <w:jc w:val="both"/>
        <w:rPr>
          <w:sz w:val="22"/>
          <w:szCs w:val="22"/>
        </w:rPr>
      </w:pPr>
      <w:r w:rsidRPr="00AE32EF">
        <w:rPr>
          <w:sz w:val="22"/>
          <w:szCs w:val="22"/>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3B026D9E" w14:textId="77777777" w:rsidR="00AE32EF" w:rsidRPr="00AE32EF" w:rsidRDefault="00AE32EF" w:rsidP="00AE32EF">
      <w:pPr>
        <w:ind w:firstLine="709"/>
        <w:jc w:val="both"/>
        <w:rPr>
          <w:sz w:val="22"/>
          <w:szCs w:val="22"/>
        </w:rPr>
      </w:pPr>
      <w:r w:rsidRPr="00AE32EF">
        <w:rPr>
          <w:sz w:val="22"/>
          <w:szCs w:val="22"/>
        </w:rPr>
        <w:t>2) независимая гарантия не может быть отозвана выдавшим ее гарантом;</w:t>
      </w:r>
    </w:p>
    <w:p w14:paraId="67341273" w14:textId="77777777" w:rsidR="00AE32EF" w:rsidRPr="00AE32EF" w:rsidRDefault="00AE32EF" w:rsidP="00AE32EF">
      <w:pPr>
        <w:ind w:firstLine="709"/>
        <w:jc w:val="both"/>
        <w:rPr>
          <w:sz w:val="22"/>
          <w:szCs w:val="22"/>
        </w:rPr>
      </w:pPr>
      <w:r w:rsidRPr="00AE32EF">
        <w:rPr>
          <w:sz w:val="22"/>
          <w:szCs w:val="22"/>
        </w:rPr>
        <w:t>3) независимая гарантия должна содержать:</w:t>
      </w:r>
    </w:p>
    <w:p w14:paraId="53B4ADA1" w14:textId="77777777" w:rsidR="00AE32EF" w:rsidRPr="00AE32EF" w:rsidRDefault="00AE32EF" w:rsidP="00AE32EF">
      <w:pPr>
        <w:ind w:firstLine="709"/>
        <w:jc w:val="both"/>
        <w:rPr>
          <w:sz w:val="22"/>
          <w:szCs w:val="22"/>
        </w:rPr>
      </w:pPr>
      <w:r w:rsidRPr="00AE32EF">
        <w:rPr>
          <w:sz w:val="22"/>
          <w:szCs w:val="22"/>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575C9E3" w14:textId="77777777" w:rsidR="00AE32EF" w:rsidRPr="00AE32EF" w:rsidRDefault="00AE32EF" w:rsidP="00AE32EF">
      <w:pPr>
        <w:ind w:firstLine="709"/>
        <w:jc w:val="both"/>
        <w:rPr>
          <w:sz w:val="22"/>
          <w:szCs w:val="22"/>
        </w:rPr>
      </w:pPr>
      <w:r w:rsidRPr="00AE32EF">
        <w:rPr>
          <w:sz w:val="22"/>
          <w:szCs w:val="22"/>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22CEDF7C" w14:textId="77777777" w:rsidR="00AE32EF" w:rsidRPr="00AE32EF" w:rsidRDefault="00AE32EF" w:rsidP="00AE32EF">
      <w:pPr>
        <w:ind w:firstLine="709"/>
        <w:jc w:val="both"/>
        <w:rPr>
          <w:sz w:val="22"/>
          <w:szCs w:val="22"/>
        </w:rPr>
      </w:pPr>
      <w:r w:rsidRPr="00AE32EF">
        <w:rPr>
          <w:sz w:val="22"/>
          <w:szCs w:val="22"/>
        </w:rPr>
        <w:t xml:space="preserve">в) указание на срок ее действия, который не может составлять менее одного месяца с даты </w:t>
      </w:r>
      <w:proofErr w:type="gramStart"/>
      <w:r w:rsidRPr="00AE32EF">
        <w:rPr>
          <w:sz w:val="22"/>
          <w:szCs w:val="22"/>
        </w:rPr>
        <w:t>окончания</w:t>
      </w:r>
      <w:proofErr w:type="gramEnd"/>
      <w:r w:rsidRPr="00AE32EF">
        <w:rPr>
          <w:sz w:val="22"/>
          <w:szCs w:val="22"/>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75605F9A" w14:textId="77777777" w:rsidR="00AE32EF" w:rsidRDefault="00AE32EF" w:rsidP="00AE32EF">
      <w:pPr>
        <w:ind w:firstLine="709"/>
        <w:jc w:val="both"/>
        <w:rPr>
          <w:sz w:val="22"/>
          <w:szCs w:val="22"/>
        </w:rPr>
      </w:pPr>
      <w:r w:rsidRPr="00AE32EF">
        <w:rPr>
          <w:sz w:val="22"/>
          <w:szCs w:val="22"/>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5742A2">
        <w:rPr>
          <w:sz w:val="22"/>
          <w:szCs w:val="22"/>
        </w:rPr>
        <w:t>;</w:t>
      </w:r>
    </w:p>
    <w:p w14:paraId="0D4082B2" w14:textId="77777777" w:rsidR="005742A2" w:rsidRPr="00AE32EF" w:rsidRDefault="005742A2" w:rsidP="00AE32EF">
      <w:pPr>
        <w:ind w:firstLine="709"/>
        <w:jc w:val="both"/>
        <w:rPr>
          <w:sz w:val="22"/>
          <w:szCs w:val="22"/>
        </w:rPr>
      </w:pPr>
      <w:r w:rsidRPr="005742A2">
        <w:rPr>
          <w:sz w:val="22"/>
          <w:szCs w:val="22"/>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sz w:val="22"/>
          <w:szCs w:val="22"/>
        </w:rPr>
        <w:t>.</w:t>
      </w:r>
    </w:p>
    <w:p w14:paraId="7EE2A1EE" w14:textId="77777777" w:rsidR="00AE32EF" w:rsidRPr="00AE32EF" w:rsidRDefault="00AE32EF" w:rsidP="00AE32EF">
      <w:pPr>
        <w:ind w:firstLine="709"/>
        <w:jc w:val="both"/>
        <w:rPr>
          <w:sz w:val="22"/>
          <w:szCs w:val="22"/>
        </w:rPr>
      </w:pPr>
      <w:r w:rsidRPr="00AE32EF">
        <w:rPr>
          <w:sz w:val="22"/>
          <w:szCs w:val="22"/>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576B1B4D" w14:textId="77777777" w:rsidR="00AE32EF" w:rsidRPr="00AE32EF" w:rsidRDefault="00AE32EF" w:rsidP="00AE32EF">
      <w:pPr>
        <w:ind w:firstLine="709"/>
        <w:jc w:val="both"/>
        <w:rPr>
          <w:sz w:val="22"/>
          <w:szCs w:val="22"/>
        </w:rPr>
      </w:pPr>
      <w:r w:rsidRPr="00AE32EF">
        <w:rPr>
          <w:sz w:val="22"/>
          <w:szCs w:val="22"/>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43032BEB" w14:textId="77777777" w:rsidR="00AE32EF" w:rsidRPr="00AE32EF" w:rsidRDefault="00AE32EF" w:rsidP="00AE32EF">
      <w:pPr>
        <w:ind w:firstLine="709"/>
        <w:jc w:val="both"/>
        <w:rPr>
          <w:sz w:val="22"/>
          <w:szCs w:val="22"/>
        </w:rPr>
      </w:pPr>
      <w:r w:rsidRPr="00AE32EF">
        <w:rPr>
          <w:sz w:val="22"/>
          <w:szCs w:val="22"/>
        </w:rPr>
        <w:t>Правительство Российской Федерации вправе установить:</w:t>
      </w:r>
    </w:p>
    <w:p w14:paraId="6BB8B321" w14:textId="77777777" w:rsidR="00AE32EF" w:rsidRPr="00AE32EF" w:rsidRDefault="00AE32EF" w:rsidP="00AE32EF">
      <w:pPr>
        <w:ind w:firstLine="709"/>
        <w:jc w:val="both"/>
        <w:rPr>
          <w:sz w:val="22"/>
          <w:szCs w:val="22"/>
        </w:rPr>
      </w:pPr>
      <w:r w:rsidRPr="00AE32EF">
        <w:rPr>
          <w:sz w:val="22"/>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14:paraId="27BCF43F" w14:textId="77777777" w:rsidR="00AE32EF" w:rsidRPr="00AE32EF" w:rsidRDefault="00AE32EF" w:rsidP="00AE32EF">
      <w:pPr>
        <w:ind w:firstLine="709"/>
        <w:jc w:val="both"/>
        <w:rPr>
          <w:sz w:val="22"/>
          <w:szCs w:val="22"/>
        </w:rPr>
      </w:pPr>
      <w:r w:rsidRPr="00AE32EF">
        <w:rPr>
          <w:sz w:val="22"/>
          <w:szCs w:val="22"/>
        </w:rPr>
        <w:lastRenderedPageBreak/>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16F2E716" w14:textId="77777777" w:rsidR="00AE32EF" w:rsidRPr="00AE32EF" w:rsidRDefault="00AE32EF" w:rsidP="00AE32EF">
      <w:pPr>
        <w:ind w:firstLine="709"/>
        <w:jc w:val="both"/>
        <w:rPr>
          <w:sz w:val="22"/>
          <w:szCs w:val="22"/>
        </w:rPr>
      </w:pPr>
      <w:r w:rsidRPr="00AE32EF">
        <w:rPr>
          <w:sz w:val="22"/>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7F97F46E" w14:textId="77777777" w:rsidR="00AE32EF" w:rsidRPr="00AE32EF" w:rsidRDefault="00AE32EF" w:rsidP="00AE32EF">
      <w:pPr>
        <w:ind w:firstLine="709"/>
        <w:jc w:val="both"/>
        <w:rPr>
          <w:sz w:val="22"/>
          <w:szCs w:val="22"/>
        </w:rPr>
      </w:pPr>
      <w:r w:rsidRPr="00AE32EF">
        <w:rPr>
          <w:sz w:val="22"/>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03891E12" w14:textId="77777777" w:rsidR="00AE32EF" w:rsidRPr="00AE32EF" w:rsidRDefault="00AE32EF" w:rsidP="00AE32EF">
      <w:pPr>
        <w:ind w:firstLine="709"/>
        <w:jc w:val="both"/>
        <w:rPr>
          <w:sz w:val="22"/>
          <w:szCs w:val="22"/>
        </w:rPr>
      </w:pPr>
      <w:r w:rsidRPr="00AE32EF">
        <w:rPr>
          <w:sz w:val="22"/>
          <w:szCs w:val="22"/>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3E5340A0" w14:textId="77777777" w:rsidR="0006626A" w:rsidRPr="00721965" w:rsidRDefault="00D36649" w:rsidP="00AE32EF">
      <w:pPr>
        <w:ind w:firstLine="709"/>
        <w:jc w:val="both"/>
        <w:rPr>
          <w:sz w:val="22"/>
          <w:szCs w:val="22"/>
        </w:rPr>
      </w:pPr>
      <w:r>
        <w:rPr>
          <w:sz w:val="22"/>
          <w:szCs w:val="22"/>
        </w:rPr>
        <w:t>8.8</w:t>
      </w:r>
      <w:r w:rsidR="00AE32EF" w:rsidRPr="00AE32EF">
        <w:rPr>
          <w:sz w:val="22"/>
          <w:szCs w:val="22"/>
        </w:rPr>
        <w:t xml:space="preserve">. </w:t>
      </w:r>
      <w:r w:rsidR="002C753E" w:rsidRPr="002C753E">
        <w:rPr>
          <w:sz w:val="22"/>
          <w:szCs w:val="22"/>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AE31AC9"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w:t>
      </w:r>
      <w:r w:rsidR="00D36649">
        <w:rPr>
          <w:sz w:val="22"/>
          <w:szCs w:val="22"/>
          <w:lang w:val="sah-RU"/>
        </w:rPr>
        <w:t>9</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58750A3"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w:t>
      </w:r>
      <w:r w:rsidR="00D36649">
        <w:rPr>
          <w:sz w:val="22"/>
          <w:szCs w:val="22"/>
        </w:rPr>
        <w:t>0</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032D38DD" w14:textId="77777777" w:rsidR="002E6260" w:rsidRDefault="002E6260" w:rsidP="00684292">
      <w:pPr>
        <w:ind w:firstLine="709"/>
        <w:jc w:val="both"/>
        <w:rPr>
          <w:b/>
          <w:bCs/>
          <w:sz w:val="22"/>
          <w:szCs w:val="22"/>
        </w:rPr>
      </w:pPr>
    </w:p>
    <w:p w14:paraId="78EB19DF"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Признание электронного запроса котировок несостоявшимся, порядок заключения договора при несостоявшемся электронном запросе котировок</w:t>
      </w:r>
    </w:p>
    <w:p w14:paraId="6E4C8AEE"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097AB43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436151AA"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0786C7DE"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58AE52B5"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32A7D966"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6C4BEA41"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3766B567"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7A49F892"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02D1F62C"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BDDB6A6"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13B4CEC8"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1A6D9C49" w14:textId="77777777" w:rsidR="00684292" w:rsidRPr="00721965" w:rsidRDefault="00684292" w:rsidP="00684292">
      <w:pPr>
        <w:ind w:firstLine="709"/>
        <w:jc w:val="both"/>
        <w:rPr>
          <w:sz w:val="22"/>
          <w:szCs w:val="22"/>
        </w:rPr>
      </w:pPr>
      <w:r w:rsidRPr="00721965">
        <w:rPr>
          <w:sz w:val="22"/>
          <w:szCs w:val="22"/>
        </w:rPr>
        <w:lastRenderedPageBreak/>
        <w:t>— по результатам рассмотрения заявок на участие в запросе котировок в электронной форме были отклонены все поданные заявки;</w:t>
      </w:r>
    </w:p>
    <w:p w14:paraId="7A1156E3" w14:textId="77777777" w:rsidR="000227B6"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063F2F6A" w14:textId="77777777" w:rsidR="006D2700" w:rsidRPr="00721965" w:rsidRDefault="006D2700" w:rsidP="00684292">
      <w:pPr>
        <w:ind w:firstLine="709"/>
        <w:jc w:val="both"/>
        <w:rPr>
          <w:sz w:val="22"/>
          <w:szCs w:val="22"/>
        </w:rPr>
      </w:pPr>
    </w:p>
    <w:p w14:paraId="410AAD2E" w14:textId="77777777" w:rsidR="006D2700" w:rsidRDefault="006D2700" w:rsidP="006D2700">
      <w:pPr>
        <w:ind w:firstLine="709"/>
        <w:jc w:val="both"/>
        <w:rPr>
          <w:sz w:val="22"/>
          <w:szCs w:val="22"/>
        </w:rPr>
      </w:pPr>
      <w:r w:rsidRPr="00560AB1">
        <w:rPr>
          <w:b/>
          <w:sz w:val="22"/>
          <w:szCs w:val="22"/>
        </w:rPr>
        <w:t>10. Изменение</w:t>
      </w:r>
      <w:r w:rsidRPr="00E81EFA">
        <w:rPr>
          <w:b/>
          <w:sz w:val="22"/>
          <w:szCs w:val="22"/>
        </w:rPr>
        <w:t xml:space="preserve"> договора</w:t>
      </w:r>
      <w:r w:rsidRPr="00087BAF">
        <w:rPr>
          <w:sz w:val="22"/>
          <w:szCs w:val="22"/>
        </w:rPr>
        <w:t xml:space="preserve"> в ходе его исполнения допускается по соглашению сторон:</w:t>
      </w:r>
    </w:p>
    <w:p w14:paraId="51A295FA" w14:textId="77777777" w:rsidR="006D2700" w:rsidRPr="00087BAF" w:rsidRDefault="006D2700" w:rsidP="006D2700">
      <w:pPr>
        <w:ind w:firstLine="709"/>
        <w:jc w:val="both"/>
        <w:rPr>
          <w:sz w:val="22"/>
          <w:szCs w:val="22"/>
        </w:rPr>
      </w:pPr>
      <w:r>
        <w:rPr>
          <w:sz w:val="22"/>
          <w:szCs w:val="22"/>
        </w:rPr>
        <w:t xml:space="preserve">10.1. </w:t>
      </w:r>
      <w:r w:rsidRPr="00087BAF">
        <w:rPr>
          <w:sz w:val="22"/>
          <w:szCs w:val="22"/>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6560709C" w14:textId="77777777" w:rsidR="006D2700" w:rsidRDefault="006D2700" w:rsidP="006D2700">
      <w:pPr>
        <w:ind w:firstLine="709"/>
        <w:jc w:val="both"/>
        <w:rPr>
          <w:sz w:val="22"/>
          <w:szCs w:val="22"/>
        </w:rPr>
      </w:pPr>
      <w:r w:rsidRPr="00087BAF">
        <w:rPr>
          <w:sz w:val="22"/>
          <w:szCs w:val="22"/>
        </w:rPr>
        <w:t xml:space="preserve"> </w:t>
      </w:r>
      <w:r>
        <w:rPr>
          <w:sz w:val="22"/>
          <w:szCs w:val="22"/>
        </w:rPr>
        <w:t>10</w:t>
      </w:r>
      <w:r w:rsidRPr="00087BAF">
        <w:rPr>
          <w:sz w:val="22"/>
          <w:szCs w:val="22"/>
        </w:rPr>
        <w:t>.2</w:t>
      </w:r>
      <w:r>
        <w:rPr>
          <w:sz w:val="22"/>
          <w:szCs w:val="22"/>
        </w:rPr>
        <w:t>.</w:t>
      </w:r>
      <w:r w:rsidRPr="00087BAF">
        <w:rPr>
          <w:sz w:val="22"/>
          <w:szCs w:val="22"/>
        </w:rPr>
        <w:t xml:space="preserve"> Заказчик вправе продлить срок действия договора (срок поставки товаров, оказание работ, услуг).</w:t>
      </w:r>
    </w:p>
    <w:p w14:paraId="3FCCF3E1" w14:textId="5652FFB8" w:rsidR="006D2700" w:rsidRDefault="006D2700" w:rsidP="006D2700">
      <w:pPr>
        <w:ind w:firstLine="709"/>
        <w:jc w:val="both"/>
        <w:rPr>
          <w:sz w:val="22"/>
          <w:szCs w:val="22"/>
        </w:rPr>
      </w:pPr>
      <w:r>
        <w:rPr>
          <w:sz w:val="22"/>
          <w:szCs w:val="22"/>
        </w:rPr>
        <w:t xml:space="preserve">10.3. </w:t>
      </w:r>
      <w:r w:rsidR="00F13BE0">
        <w:rPr>
          <w:sz w:val="22"/>
          <w:szCs w:val="22"/>
        </w:rPr>
        <w:t>П</w:t>
      </w:r>
      <w:r w:rsidR="00F13BE0" w:rsidRPr="00F13BE0">
        <w:rPr>
          <w:sz w:val="22"/>
          <w:szCs w:val="22"/>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34B4C519" w14:textId="77777777" w:rsidR="006D2700" w:rsidRDefault="006D2700" w:rsidP="006D2700">
      <w:pPr>
        <w:ind w:firstLine="709"/>
        <w:jc w:val="both"/>
        <w:rPr>
          <w:sz w:val="22"/>
          <w:szCs w:val="22"/>
        </w:rPr>
      </w:pPr>
      <w:r>
        <w:rPr>
          <w:sz w:val="22"/>
          <w:szCs w:val="22"/>
        </w:rPr>
        <w:t xml:space="preserve">10.4. </w:t>
      </w:r>
      <w:r w:rsidRPr="00E81EFA">
        <w:rPr>
          <w:sz w:val="22"/>
          <w:szCs w:val="22"/>
        </w:rPr>
        <w:t>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w:t>
      </w:r>
      <w:r>
        <w:rPr>
          <w:sz w:val="22"/>
          <w:szCs w:val="22"/>
        </w:rPr>
        <w:t>а.</w:t>
      </w:r>
    </w:p>
    <w:p w14:paraId="15FA1911" w14:textId="77777777" w:rsidR="006D2700" w:rsidRDefault="006D2700" w:rsidP="006D2700">
      <w:pPr>
        <w:ind w:firstLine="709"/>
        <w:jc w:val="both"/>
        <w:rPr>
          <w:sz w:val="22"/>
          <w:szCs w:val="22"/>
        </w:rPr>
      </w:pPr>
    </w:p>
    <w:p w14:paraId="36A05181" w14:textId="77777777" w:rsidR="00E22C57" w:rsidRDefault="006D2700" w:rsidP="00E22C57">
      <w:pPr>
        <w:ind w:firstLine="709"/>
        <w:jc w:val="both"/>
        <w:rPr>
          <w:sz w:val="22"/>
          <w:szCs w:val="22"/>
        </w:rPr>
      </w:pPr>
      <w:r w:rsidRPr="00560AB1">
        <w:rPr>
          <w:b/>
          <w:sz w:val="22"/>
          <w:szCs w:val="22"/>
        </w:rPr>
        <w:t>11.</w:t>
      </w:r>
      <w:r>
        <w:rPr>
          <w:sz w:val="22"/>
          <w:szCs w:val="22"/>
        </w:rPr>
        <w:t xml:space="preserve"> </w:t>
      </w:r>
      <w:r w:rsidRPr="00EC1C72">
        <w:rPr>
          <w:sz w:val="22"/>
          <w:szCs w:val="22"/>
        </w:rPr>
        <w:t>Во всем, что не урегулировано Извещением о проведении запроса котировок в электронной</w:t>
      </w:r>
      <w:r w:rsidRPr="00721965">
        <w:rPr>
          <w:sz w:val="22"/>
          <w:szCs w:val="22"/>
        </w:rPr>
        <w:t xml:space="preserve"> форме, </w:t>
      </w:r>
      <w:r w:rsidRPr="00721965">
        <w:rPr>
          <w:i/>
          <w:sz w:val="22"/>
          <w:szCs w:val="22"/>
        </w:rPr>
        <w:t xml:space="preserve"> </w:t>
      </w:r>
      <w:r w:rsidRPr="00721965">
        <w:rPr>
          <w:sz w:val="22"/>
          <w:szCs w:val="22"/>
        </w:rPr>
        <w:t xml:space="preserve">участниками которого могут быть только субъекты малого и среднего предпринимательства, Заказчик, Участники, Победитель и другие лица руководствуются </w:t>
      </w:r>
      <w:hyperlink r:id="rId9" w:history="1">
        <w:r w:rsidRPr="00721965">
          <w:rPr>
            <w:rStyle w:val="a9"/>
            <w:color w:val="000000"/>
            <w:sz w:val="22"/>
            <w:szCs w:val="22"/>
          </w:rPr>
          <w:t xml:space="preserve">Положением о закупке товаров, работ, услуг </w:t>
        </w:r>
        <w:r>
          <w:rPr>
            <w:rStyle w:val="a9"/>
            <w:color w:val="000000"/>
            <w:sz w:val="22"/>
            <w:szCs w:val="22"/>
          </w:rPr>
          <w:t>МУП «Водоканал»</w:t>
        </w:r>
        <w:r w:rsidRPr="00721965">
          <w:rPr>
            <w:rStyle w:val="a9"/>
            <w:color w:val="000000"/>
            <w:sz w:val="22"/>
            <w:szCs w:val="22"/>
          </w:rPr>
          <w:t xml:space="preserve"> </w:t>
        </w:r>
      </w:hyperlink>
      <w:r w:rsidRPr="00721965">
        <w:rPr>
          <w:sz w:val="22"/>
          <w:szCs w:val="22"/>
        </w:rPr>
        <w:t xml:space="preserve"> и действующим законодательством Российской Федерации</w:t>
      </w:r>
    </w:p>
    <w:p w14:paraId="3F63A1C6" w14:textId="77777777" w:rsidR="00E22C57" w:rsidRDefault="00E22C57" w:rsidP="00E22C57">
      <w:pPr>
        <w:ind w:firstLine="709"/>
        <w:jc w:val="both"/>
        <w:rPr>
          <w:sz w:val="22"/>
          <w:szCs w:val="22"/>
        </w:rPr>
      </w:pPr>
    </w:p>
    <w:p w14:paraId="6C41EF96" w14:textId="77777777" w:rsidR="00E22C57" w:rsidRDefault="00E22C57" w:rsidP="00E22C57">
      <w:pPr>
        <w:ind w:firstLine="709"/>
        <w:jc w:val="both"/>
        <w:rPr>
          <w:sz w:val="22"/>
          <w:szCs w:val="22"/>
        </w:rPr>
      </w:pPr>
    </w:p>
    <w:p w14:paraId="38913259" w14:textId="77777777" w:rsidR="00E22C57" w:rsidRDefault="00E22C57" w:rsidP="00E22C57">
      <w:pPr>
        <w:ind w:firstLine="709"/>
        <w:jc w:val="both"/>
        <w:rPr>
          <w:sz w:val="22"/>
          <w:szCs w:val="22"/>
        </w:rPr>
      </w:pPr>
    </w:p>
    <w:p w14:paraId="354546B1" w14:textId="77777777" w:rsidR="00E22C57" w:rsidRDefault="00E22C57" w:rsidP="00E22C57">
      <w:pPr>
        <w:ind w:firstLine="709"/>
        <w:jc w:val="both"/>
        <w:rPr>
          <w:sz w:val="22"/>
          <w:szCs w:val="22"/>
        </w:rPr>
      </w:pPr>
    </w:p>
    <w:p w14:paraId="3DB5BD48" w14:textId="77777777" w:rsidR="00E22C57" w:rsidRDefault="00E22C57" w:rsidP="00E22C57">
      <w:pPr>
        <w:ind w:firstLine="709"/>
        <w:jc w:val="both"/>
        <w:rPr>
          <w:sz w:val="22"/>
          <w:szCs w:val="22"/>
        </w:rPr>
      </w:pPr>
    </w:p>
    <w:p w14:paraId="002B49DA" w14:textId="77777777" w:rsidR="00E22C57" w:rsidRDefault="00E22C57" w:rsidP="00E22C57">
      <w:pPr>
        <w:ind w:firstLine="709"/>
        <w:jc w:val="both"/>
        <w:rPr>
          <w:sz w:val="22"/>
          <w:szCs w:val="22"/>
        </w:rPr>
      </w:pPr>
    </w:p>
    <w:p w14:paraId="17BCE9BE" w14:textId="77777777" w:rsidR="00E22C57" w:rsidRDefault="00E22C57" w:rsidP="00E22C57">
      <w:pPr>
        <w:ind w:firstLine="709"/>
        <w:jc w:val="both"/>
        <w:rPr>
          <w:sz w:val="22"/>
          <w:szCs w:val="22"/>
        </w:rPr>
      </w:pPr>
    </w:p>
    <w:p w14:paraId="455FE4AF" w14:textId="77777777" w:rsidR="00E22C57" w:rsidRDefault="00E22C57" w:rsidP="00E22C57">
      <w:pPr>
        <w:ind w:firstLine="709"/>
        <w:jc w:val="both"/>
        <w:rPr>
          <w:sz w:val="22"/>
          <w:szCs w:val="22"/>
        </w:rPr>
      </w:pPr>
    </w:p>
    <w:p w14:paraId="0AD4DA6F" w14:textId="77777777" w:rsidR="00E22C57" w:rsidRDefault="00E22C57" w:rsidP="00E22C57">
      <w:pPr>
        <w:ind w:firstLine="709"/>
        <w:jc w:val="both"/>
        <w:rPr>
          <w:sz w:val="22"/>
          <w:szCs w:val="22"/>
        </w:rPr>
      </w:pPr>
    </w:p>
    <w:p w14:paraId="22CC9D9B" w14:textId="77777777" w:rsidR="00E22C57" w:rsidRDefault="00E22C57" w:rsidP="00E22C57">
      <w:pPr>
        <w:ind w:firstLine="709"/>
        <w:jc w:val="both"/>
        <w:rPr>
          <w:sz w:val="22"/>
          <w:szCs w:val="22"/>
        </w:rPr>
      </w:pPr>
    </w:p>
    <w:p w14:paraId="1EC70F83" w14:textId="77777777" w:rsidR="00E22C57" w:rsidRDefault="00E22C57" w:rsidP="00E22C57">
      <w:pPr>
        <w:ind w:firstLine="709"/>
        <w:jc w:val="both"/>
        <w:rPr>
          <w:sz w:val="22"/>
          <w:szCs w:val="22"/>
        </w:rPr>
      </w:pPr>
    </w:p>
    <w:p w14:paraId="55AAE403" w14:textId="77777777" w:rsidR="00E22C57" w:rsidRDefault="00E22C57" w:rsidP="00E22C57">
      <w:pPr>
        <w:ind w:firstLine="709"/>
        <w:jc w:val="both"/>
        <w:rPr>
          <w:sz w:val="22"/>
          <w:szCs w:val="22"/>
        </w:rPr>
      </w:pPr>
    </w:p>
    <w:p w14:paraId="17FA359D" w14:textId="77777777" w:rsidR="00E22C57" w:rsidRDefault="00E22C57" w:rsidP="00E22C57">
      <w:pPr>
        <w:ind w:firstLine="709"/>
        <w:jc w:val="both"/>
        <w:rPr>
          <w:sz w:val="22"/>
          <w:szCs w:val="22"/>
        </w:rPr>
      </w:pPr>
    </w:p>
    <w:p w14:paraId="74E77870" w14:textId="77777777" w:rsidR="00E22C57" w:rsidRDefault="00E22C57" w:rsidP="00E22C57">
      <w:pPr>
        <w:ind w:firstLine="709"/>
        <w:jc w:val="both"/>
        <w:rPr>
          <w:sz w:val="22"/>
          <w:szCs w:val="22"/>
        </w:rPr>
      </w:pPr>
    </w:p>
    <w:p w14:paraId="6F044790" w14:textId="77777777" w:rsidR="00E22C57" w:rsidRDefault="00E22C57" w:rsidP="00E22C57">
      <w:pPr>
        <w:ind w:firstLine="709"/>
        <w:jc w:val="both"/>
        <w:rPr>
          <w:sz w:val="22"/>
          <w:szCs w:val="22"/>
        </w:rPr>
      </w:pPr>
    </w:p>
    <w:p w14:paraId="123A484A" w14:textId="77777777" w:rsidR="00E22C57" w:rsidRDefault="00E22C57" w:rsidP="00E22C57">
      <w:pPr>
        <w:ind w:firstLine="709"/>
        <w:jc w:val="both"/>
        <w:rPr>
          <w:sz w:val="22"/>
          <w:szCs w:val="22"/>
        </w:rPr>
      </w:pPr>
    </w:p>
    <w:p w14:paraId="60F404CA" w14:textId="77777777" w:rsidR="00E22C57" w:rsidRDefault="00E22C57" w:rsidP="00E22C57">
      <w:pPr>
        <w:ind w:firstLine="709"/>
        <w:jc w:val="both"/>
        <w:rPr>
          <w:sz w:val="22"/>
          <w:szCs w:val="22"/>
        </w:rPr>
      </w:pPr>
    </w:p>
    <w:p w14:paraId="0C68A548" w14:textId="77777777" w:rsidR="00E22C57" w:rsidRDefault="00E22C57" w:rsidP="00E22C57">
      <w:pPr>
        <w:ind w:firstLine="709"/>
        <w:jc w:val="both"/>
        <w:rPr>
          <w:sz w:val="22"/>
          <w:szCs w:val="22"/>
        </w:rPr>
      </w:pPr>
    </w:p>
    <w:p w14:paraId="25998437" w14:textId="77777777" w:rsidR="00E22C57" w:rsidRDefault="00E22C57" w:rsidP="00E22C57">
      <w:pPr>
        <w:ind w:firstLine="709"/>
        <w:jc w:val="both"/>
        <w:rPr>
          <w:sz w:val="22"/>
          <w:szCs w:val="22"/>
        </w:rPr>
      </w:pPr>
    </w:p>
    <w:p w14:paraId="0D71E948" w14:textId="77777777" w:rsidR="006F0442" w:rsidRDefault="006F0442" w:rsidP="00E22C57">
      <w:pPr>
        <w:ind w:firstLine="709"/>
        <w:jc w:val="both"/>
        <w:rPr>
          <w:sz w:val="22"/>
          <w:szCs w:val="22"/>
        </w:rPr>
      </w:pPr>
    </w:p>
    <w:p w14:paraId="660F2494" w14:textId="77777777" w:rsidR="006F0442" w:rsidRDefault="006F0442" w:rsidP="00E22C57">
      <w:pPr>
        <w:ind w:firstLine="709"/>
        <w:jc w:val="both"/>
        <w:rPr>
          <w:sz w:val="22"/>
          <w:szCs w:val="22"/>
        </w:rPr>
      </w:pPr>
    </w:p>
    <w:p w14:paraId="6DFB2F29" w14:textId="77777777" w:rsidR="006F0442" w:rsidRDefault="006F0442" w:rsidP="00E22C57">
      <w:pPr>
        <w:ind w:firstLine="709"/>
        <w:jc w:val="both"/>
        <w:rPr>
          <w:sz w:val="22"/>
          <w:szCs w:val="22"/>
        </w:rPr>
      </w:pPr>
    </w:p>
    <w:p w14:paraId="584D193A" w14:textId="77777777" w:rsidR="006F0442" w:rsidRDefault="006F0442" w:rsidP="00E22C57">
      <w:pPr>
        <w:ind w:firstLine="709"/>
        <w:jc w:val="both"/>
        <w:rPr>
          <w:sz w:val="22"/>
          <w:szCs w:val="22"/>
        </w:rPr>
      </w:pPr>
    </w:p>
    <w:p w14:paraId="20CD9E1D" w14:textId="77777777" w:rsidR="009B7EC2" w:rsidRDefault="009B7EC2" w:rsidP="00E22C57">
      <w:pPr>
        <w:ind w:firstLine="709"/>
        <w:jc w:val="both"/>
        <w:rPr>
          <w:sz w:val="22"/>
          <w:szCs w:val="22"/>
        </w:rPr>
      </w:pPr>
    </w:p>
    <w:p w14:paraId="0B37826C" w14:textId="77777777" w:rsidR="009B7EC2" w:rsidRDefault="009B7EC2" w:rsidP="00E22C57">
      <w:pPr>
        <w:ind w:firstLine="709"/>
        <w:jc w:val="both"/>
        <w:rPr>
          <w:sz w:val="22"/>
          <w:szCs w:val="22"/>
        </w:rPr>
      </w:pPr>
    </w:p>
    <w:p w14:paraId="6B933270" w14:textId="77777777" w:rsidR="009B7EC2" w:rsidRDefault="009B7EC2" w:rsidP="00E22C57">
      <w:pPr>
        <w:ind w:firstLine="709"/>
        <w:jc w:val="both"/>
        <w:rPr>
          <w:sz w:val="22"/>
          <w:szCs w:val="22"/>
        </w:rPr>
      </w:pPr>
    </w:p>
    <w:p w14:paraId="0902DE4A" w14:textId="77777777" w:rsidR="009B7EC2" w:rsidRDefault="009B7EC2" w:rsidP="00E22C57">
      <w:pPr>
        <w:ind w:firstLine="709"/>
        <w:jc w:val="both"/>
        <w:rPr>
          <w:sz w:val="22"/>
          <w:szCs w:val="22"/>
        </w:rPr>
      </w:pPr>
    </w:p>
    <w:p w14:paraId="4E166A10" w14:textId="77777777" w:rsidR="00845C84" w:rsidRDefault="00845C84" w:rsidP="00E22C57">
      <w:pPr>
        <w:ind w:firstLine="709"/>
        <w:jc w:val="both"/>
        <w:rPr>
          <w:sz w:val="22"/>
          <w:szCs w:val="22"/>
        </w:rPr>
      </w:pPr>
    </w:p>
    <w:p w14:paraId="4CEFD5F5" w14:textId="77777777" w:rsidR="00845C84" w:rsidRDefault="00845C84" w:rsidP="00E22C57">
      <w:pPr>
        <w:ind w:firstLine="709"/>
        <w:jc w:val="both"/>
        <w:rPr>
          <w:sz w:val="22"/>
          <w:szCs w:val="22"/>
        </w:rPr>
      </w:pPr>
    </w:p>
    <w:p w14:paraId="27EFF24B" w14:textId="77777777" w:rsidR="00845C84" w:rsidRDefault="00845C84" w:rsidP="00E22C57">
      <w:pPr>
        <w:ind w:firstLine="709"/>
        <w:jc w:val="both"/>
        <w:rPr>
          <w:sz w:val="22"/>
          <w:szCs w:val="22"/>
        </w:rPr>
      </w:pPr>
    </w:p>
    <w:p w14:paraId="3B2EFC5E" w14:textId="77777777" w:rsidR="00845C84" w:rsidRDefault="00845C84" w:rsidP="00E22C57">
      <w:pPr>
        <w:ind w:firstLine="709"/>
        <w:jc w:val="both"/>
        <w:rPr>
          <w:sz w:val="22"/>
          <w:szCs w:val="22"/>
        </w:rPr>
      </w:pPr>
    </w:p>
    <w:p w14:paraId="149462D1" w14:textId="77777777" w:rsidR="00845C84" w:rsidRDefault="00845C84" w:rsidP="00E22C57">
      <w:pPr>
        <w:ind w:firstLine="709"/>
        <w:jc w:val="both"/>
        <w:rPr>
          <w:sz w:val="22"/>
          <w:szCs w:val="22"/>
        </w:rPr>
      </w:pPr>
    </w:p>
    <w:p w14:paraId="1B9F960A" w14:textId="77777777" w:rsidR="00845C84" w:rsidRDefault="00845C84" w:rsidP="00E22C57">
      <w:pPr>
        <w:ind w:firstLine="709"/>
        <w:jc w:val="both"/>
        <w:rPr>
          <w:sz w:val="22"/>
          <w:szCs w:val="22"/>
        </w:rPr>
      </w:pPr>
    </w:p>
    <w:p w14:paraId="544BB441" w14:textId="77777777" w:rsidR="009B7EC2" w:rsidRDefault="009B7EC2" w:rsidP="00E22C57">
      <w:pPr>
        <w:ind w:firstLine="709"/>
        <w:jc w:val="both"/>
        <w:rPr>
          <w:sz w:val="22"/>
          <w:szCs w:val="22"/>
        </w:rPr>
      </w:pPr>
    </w:p>
    <w:p w14:paraId="5BD27AFD" w14:textId="77777777" w:rsidR="0009435B" w:rsidRDefault="0009435B" w:rsidP="00E22C57">
      <w:pPr>
        <w:ind w:firstLine="709"/>
        <w:jc w:val="both"/>
        <w:rPr>
          <w:sz w:val="22"/>
          <w:szCs w:val="22"/>
        </w:rPr>
      </w:pPr>
    </w:p>
    <w:p w14:paraId="0C836304" w14:textId="77777777" w:rsidR="0009435B" w:rsidRDefault="0009435B" w:rsidP="00E22C57">
      <w:pPr>
        <w:ind w:firstLine="709"/>
        <w:jc w:val="both"/>
        <w:rPr>
          <w:sz w:val="22"/>
          <w:szCs w:val="22"/>
        </w:rPr>
      </w:pPr>
    </w:p>
    <w:p w14:paraId="4E485FED" w14:textId="77777777" w:rsidR="000260EF" w:rsidRPr="00FC533A" w:rsidRDefault="000260EF" w:rsidP="00FC533A">
      <w:pPr>
        <w:keepNext/>
        <w:keepLines/>
        <w:autoSpaceDE/>
        <w:autoSpaceDN/>
        <w:adjustRightInd/>
        <w:jc w:val="right"/>
        <w:rPr>
          <w:sz w:val="22"/>
          <w:szCs w:val="22"/>
        </w:rPr>
      </w:pPr>
      <w:r w:rsidRPr="00FC533A">
        <w:rPr>
          <w:sz w:val="22"/>
          <w:szCs w:val="22"/>
        </w:rPr>
        <w:t>Приложение №</w:t>
      </w:r>
      <w:r w:rsidR="00D028B2" w:rsidRPr="00FC533A">
        <w:rPr>
          <w:sz w:val="22"/>
          <w:szCs w:val="22"/>
        </w:rPr>
        <w:t>2</w:t>
      </w:r>
    </w:p>
    <w:p w14:paraId="4994E00A" w14:textId="77777777" w:rsidR="000260EF" w:rsidRPr="00FC533A" w:rsidRDefault="000260EF" w:rsidP="00FC533A">
      <w:pPr>
        <w:keepNext/>
        <w:keepLines/>
        <w:autoSpaceDE/>
        <w:autoSpaceDN/>
        <w:adjustRightInd/>
        <w:jc w:val="right"/>
        <w:rPr>
          <w:sz w:val="22"/>
          <w:szCs w:val="22"/>
        </w:rPr>
      </w:pPr>
      <w:r w:rsidRPr="00FC533A">
        <w:rPr>
          <w:sz w:val="22"/>
          <w:szCs w:val="22"/>
        </w:rPr>
        <w:t>к извещению о проведении</w:t>
      </w:r>
    </w:p>
    <w:p w14:paraId="6F63AA69" w14:textId="77777777" w:rsidR="008C0092" w:rsidRDefault="000260EF" w:rsidP="008C0092">
      <w:pPr>
        <w:jc w:val="right"/>
        <w:rPr>
          <w:sz w:val="22"/>
          <w:szCs w:val="22"/>
        </w:rPr>
      </w:pPr>
      <w:r w:rsidRPr="00FC533A">
        <w:rPr>
          <w:sz w:val="22"/>
          <w:szCs w:val="22"/>
        </w:rPr>
        <w:t>запроса котировок в электронной форме</w:t>
      </w:r>
      <w:r w:rsidR="008C0092" w:rsidRPr="002F6322">
        <w:rPr>
          <w:sz w:val="22"/>
          <w:szCs w:val="22"/>
        </w:rPr>
        <w:t>,</w:t>
      </w:r>
    </w:p>
    <w:p w14:paraId="5D8D629F"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140D5DEF" w14:textId="77777777" w:rsidR="008C0092" w:rsidRDefault="008C0092" w:rsidP="008C0092">
      <w:pPr>
        <w:jc w:val="right"/>
        <w:rPr>
          <w:sz w:val="22"/>
          <w:szCs w:val="22"/>
        </w:rPr>
      </w:pPr>
      <w:r w:rsidRPr="002F6322">
        <w:rPr>
          <w:sz w:val="22"/>
          <w:szCs w:val="22"/>
        </w:rPr>
        <w:t xml:space="preserve"> субъекты малого и среднего предпринимательства</w:t>
      </w:r>
    </w:p>
    <w:p w14:paraId="5FD94A14" w14:textId="77777777" w:rsidR="008C0092" w:rsidRDefault="008C0092" w:rsidP="008C0092">
      <w:pPr>
        <w:jc w:val="center"/>
        <w:rPr>
          <w:b/>
          <w:sz w:val="24"/>
          <w:szCs w:val="24"/>
          <w:lang w:eastAsia="zh-CN"/>
        </w:rPr>
      </w:pPr>
    </w:p>
    <w:p w14:paraId="3A37A2FD" w14:textId="77777777" w:rsidR="00AA795A" w:rsidRDefault="00AA795A" w:rsidP="008C0092">
      <w:pPr>
        <w:jc w:val="center"/>
        <w:rPr>
          <w:b/>
          <w:sz w:val="24"/>
          <w:szCs w:val="24"/>
          <w:lang w:eastAsia="zh-CN"/>
        </w:rPr>
      </w:pPr>
    </w:p>
    <w:p w14:paraId="5A855C1E" w14:textId="77777777" w:rsidR="00AA795A" w:rsidRDefault="00AA795A" w:rsidP="008C0092">
      <w:pPr>
        <w:jc w:val="center"/>
        <w:rPr>
          <w:b/>
          <w:sz w:val="24"/>
          <w:szCs w:val="24"/>
          <w:lang w:eastAsia="zh-CN"/>
        </w:rPr>
      </w:pPr>
    </w:p>
    <w:p w14:paraId="2DFBBA35" w14:textId="77777777" w:rsidR="00424DD6" w:rsidRDefault="00424DD6" w:rsidP="008C0092">
      <w:pPr>
        <w:jc w:val="center"/>
        <w:rPr>
          <w:b/>
          <w:sz w:val="24"/>
          <w:szCs w:val="24"/>
          <w:lang w:eastAsia="zh-CN"/>
        </w:rPr>
      </w:pPr>
      <w:r w:rsidRPr="002E6260">
        <w:rPr>
          <w:b/>
          <w:sz w:val="24"/>
          <w:szCs w:val="24"/>
          <w:lang w:eastAsia="zh-CN"/>
        </w:rPr>
        <w:t>ТЕХНИЧЕСКОЕ ЗАДАНИЕ</w:t>
      </w:r>
    </w:p>
    <w:p w14:paraId="1F6E49E7" w14:textId="77777777" w:rsidR="000F0E80" w:rsidRDefault="000F0E80" w:rsidP="000F0E80">
      <w:pPr>
        <w:spacing w:before="280" w:after="280" w:line="100" w:lineRule="atLeast"/>
      </w:pPr>
      <w:r>
        <w:rPr>
          <w:b/>
          <w:bCs/>
          <w:iCs/>
        </w:rPr>
        <w:t>Автозапчасти:</w:t>
      </w:r>
    </w:p>
    <w:tbl>
      <w:tblPr>
        <w:tblW w:w="10348" w:type="dxa"/>
        <w:tblInd w:w="-147" w:type="dxa"/>
        <w:tblLayout w:type="fixed"/>
        <w:tblCellMar>
          <w:left w:w="113" w:type="dxa"/>
        </w:tblCellMar>
        <w:tblLook w:val="0000" w:firstRow="0" w:lastRow="0" w:firstColumn="0" w:lastColumn="0" w:noHBand="0" w:noVBand="0"/>
      </w:tblPr>
      <w:tblGrid>
        <w:gridCol w:w="675"/>
        <w:gridCol w:w="5563"/>
        <w:gridCol w:w="2693"/>
        <w:gridCol w:w="709"/>
        <w:gridCol w:w="708"/>
      </w:tblGrid>
      <w:tr w:rsidR="000F0E80" w14:paraId="20E1DC92"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6515D4BE" w14:textId="77777777" w:rsidR="000F0E80" w:rsidRDefault="000F0E80" w:rsidP="00A64EBC">
            <w:pPr>
              <w:spacing w:before="280" w:after="119" w:line="60" w:lineRule="atLeast"/>
              <w:ind w:left="28" w:right="108"/>
              <w:jc w:val="center"/>
            </w:pPr>
            <w:r>
              <w:rPr>
                <w:color w:val="000000"/>
                <w:sz w:val="22"/>
                <w:szCs w:val="22"/>
              </w:rPr>
              <w:t>№ п/п</w:t>
            </w:r>
          </w:p>
        </w:tc>
        <w:tc>
          <w:tcPr>
            <w:tcW w:w="5563" w:type="dxa"/>
            <w:tcBorders>
              <w:top w:val="single" w:sz="4" w:space="0" w:color="000000"/>
              <w:left w:val="single" w:sz="4" w:space="0" w:color="000000"/>
              <w:bottom w:val="single" w:sz="4" w:space="0" w:color="000000"/>
            </w:tcBorders>
            <w:shd w:val="clear" w:color="auto" w:fill="FFFFFF"/>
            <w:vAlign w:val="center"/>
          </w:tcPr>
          <w:p w14:paraId="118F7536" w14:textId="77777777" w:rsidR="000F0E80" w:rsidRDefault="000F0E80" w:rsidP="00A64EBC">
            <w:pPr>
              <w:spacing w:before="280" w:after="119" w:line="60" w:lineRule="atLeast"/>
              <w:jc w:val="center"/>
            </w:pPr>
            <w:r>
              <w:rPr>
                <w:color w:val="000000"/>
              </w:rPr>
              <w:t>Наименование</w:t>
            </w:r>
          </w:p>
        </w:tc>
        <w:tc>
          <w:tcPr>
            <w:tcW w:w="2693" w:type="dxa"/>
            <w:tcBorders>
              <w:top w:val="single" w:sz="4" w:space="0" w:color="000000"/>
              <w:left w:val="single" w:sz="4" w:space="0" w:color="000000"/>
              <w:bottom w:val="single" w:sz="4" w:space="0" w:color="000000"/>
            </w:tcBorders>
            <w:shd w:val="clear" w:color="auto" w:fill="FFFFFF"/>
            <w:vAlign w:val="center"/>
          </w:tcPr>
          <w:p w14:paraId="47905994" w14:textId="77777777" w:rsidR="000F0E80" w:rsidRDefault="000F0E80" w:rsidP="00A64EBC">
            <w:pPr>
              <w:spacing w:before="280" w:after="119" w:line="60" w:lineRule="atLeast"/>
              <w:jc w:val="center"/>
            </w:pPr>
            <w:r>
              <w:rPr>
                <w:color w:val="000000"/>
              </w:rPr>
              <w:t>Номенклатурный номер</w:t>
            </w:r>
          </w:p>
        </w:tc>
        <w:tc>
          <w:tcPr>
            <w:tcW w:w="709" w:type="dxa"/>
            <w:tcBorders>
              <w:top w:val="single" w:sz="4" w:space="0" w:color="000000"/>
              <w:left w:val="single" w:sz="4" w:space="0" w:color="000000"/>
              <w:bottom w:val="single" w:sz="4" w:space="0" w:color="000000"/>
            </w:tcBorders>
            <w:shd w:val="clear" w:color="auto" w:fill="FFFFFF"/>
            <w:vAlign w:val="center"/>
          </w:tcPr>
          <w:p w14:paraId="07C96F1E" w14:textId="229B2CD5" w:rsidR="000F0E80" w:rsidRDefault="000F0E80" w:rsidP="00A64EBC">
            <w:pPr>
              <w:spacing w:before="280" w:after="119" w:line="60" w:lineRule="atLeast"/>
              <w:jc w:val="center"/>
            </w:pPr>
            <w:r>
              <w:rPr>
                <w:color w:val="000000"/>
              </w:rPr>
              <w:t>Ед. изм.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B87809" w14:textId="77777777" w:rsidR="000F0E80" w:rsidRDefault="000F0E80" w:rsidP="00A64EBC">
            <w:pPr>
              <w:spacing w:before="280" w:after="119" w:line="60" w:lineRule="atLeast"/>
              <w:jc w:val="center"/>
            </w:pPr>
            <w:r>
              <w:rPr>
                <w:color w:val="000000"/>
              </w:rPr>
              <w:t>Кол-во</w:t>
            </w:r>
          </w:p>
        </w:tc>
      </w:tr>
      <w:tr w:rsidR="000F0E80" w14:paraId="3255820B" w14:textId="77777777" w:rsidTr="000F0E80">
        <w:tc>
          <w:tcPr>
            <w:tcW w:w="675" w:type="dxa"/>
            <w:tcBorders>
              <w:left w:val="single" w:sz="4" w:space="0" w:color="000000"/>
              <w:bottom w:val="single" w:sz="4" w:space="0" w:color="000000"/>
            </w:tcBorders>
            <w:shd w:val="clear" w:color="auto" w:fill="FFFFFF"/>
            <w:vAlign w:val="center"/>
          </w:tcPr>
          <w:p w14:paraId="13D784B7" w14:textId="77777777" w:rsidR="000F0E80" w:rsidRDefault="000F0E80" w:rsidP="00A64EBC">
            <w:pPr>
              <w:pStyle w:val="afff2"/>
              <w:jc w:val="center"/>
            </w:pPr>
            <w:bookmarkStart w:id="5" w:name="_Hlk198621553"/>
            <w:r>
              <w:rPr>
                <w:rFonts w:ascii="Times New Roman" w:hAnsi="Times New Roman" w:cs="Times New Roman"/>
                <w:color w:val="000000"/>
                <w:shd w:val="clear" w:color="auto" w:fill="FFFFFF"/>
              </w:rPr>
              <w:t>1</w:t>
            </w:r>
          </w:p>
        </w:tc>
        <w:tc>
          <w:tcPr>
            <w:tcW w:w="5563" w:type="dxa"/>
            <w:tcBorders>
              <w:left w:val="single" w:sz="4" w:space="0" w:color="000000"/>
              <w:bottom w:val="single" w:sz="4" w:space="0" w:color="000000"/>
            </w:tcBorders>
            <w:shd w:val="clear" w:color="auto" w:fill="FFFFFF"/>
          </w:tcPr>
          <w:p w14:paraId="4E0B1262" w14:textId="77777777" w:rsidR="000F0E80" w:rsidRPr="004945A1" w:rsidRDefault="000F0E80" w:rsidP="00A64EBC">
            <w:proofErr w:type="spellStart"/>
            <w:r w:rsidRPr="00441828">
              <w:t>Бензозаборник</w:t>
            </w:r>
            <w:proofErr w:type="spellEnd"/>
            <w:r w:rsidRPr="00441828">
              <w:t xml:space="preserve"> ЗИЛ с краном</w:t>
            </w:r>
          </w:p>
        </w:tc>
        <w:tc>
          <w:tcPr>
            <w:tcW w:w="2693" w:type="dxa"/>
            <w:tcBorders>
              <w:left w:val="single" w:sz="4" w:space="0" w:color="000000"/>
              <w:bottom w:val="single" w:sz="4" w:space="0" w:color="000000"/>
            </w:tcBorders>
            <w:shd w:val="clear" w:color="auto" w:fill="FFFFFF"/>
          </w:tcPr>
          <w:p w14:paraId="19CD1265" w14:textId="77777777" w:rsidR="000F0E80" w:rsidRPr="004945A1" w:rsidRDefault="000F0E80" w:rsidP="00A64EBC">
            <w:r w:rsidRPr="000C4758">
              <w:t>130-1104710-В</w:t>
            </w:r>
          </w:p>
        </w:tc>
        <w:tc>
          <w:tcPr>
            <w:tcW w:w="709" w:type="dxa"/>
            <w:tcBorders>
              <w:left w:val="single" w:sz="4" w:space="0" w:color="000000"/>
              <w:bottom w:val="single" w:sz="4" w:space="0" w:color="000000"/>
            </w:tcBorders>
            <w:shd w:val="clear" w:color="auto" w:fill="FFFFFF"/>
          </w:tcPr>
          <w:p w14:paraId="6B47698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DA87321" w14:textId="77777777" w:rsidR="000F0E80" w:rsidRPr="004945A1" w:rsidRDefault="000F0E80" w:rsidP="00A64EBC">
            <w:pPr>
              <w:jc w:val="center"/>
            </w:pPr>
            <w:r w:rsidRPr="00294C0D">
              <w:t>1</w:t>
            </w:r>
          </w:p>
        </w:tc>
      </w:tr>
      <w:tr w:rsidR="000F0E80" w14:paraId="23767C81" w14:textId="77777777" w:rsidTr="000F0E80">
        <w:tc>
          <w:tcPr>
            <w:tcW w:w="675" w:type="dxa"/>
            <w:tcBorders>
              <w:left w:val="single" w:sz="4" w:space="0" w:color="000000"/>
              <w:bottom w:val="single" w:sz="4" w:space="0" w:color="000000"/>
            </w:tcBorders>
            <w:shd w:val="clear" w:color="auto" w:fill="FFFFFF"/>
            <w:vAlign w:val="center"/>
          </w:tcPr>
          <w:p w14:paraId="156ABDA9" w14:textId="77777777" w:rsidR="000F0E80" w:rsidRDefault="000F0E80" w:rsidP="00A64EBC">
            <w:pPr>
              <w:pStyle w:val="afff2"/>
              <w:jc w:val="center"/>
            </w:pPr>
            <w:r>
              <w:rPr>
                <w:rFonts w:ascii="Times New Roman" w:hAnsi="Times New Roman" w:cs="Times New Roman"/>
              </w:rPr>
              <w:t>2</w:t>
            </w:r>
          </w:p>
        </w:tc>
        <w:tc>
          <w:tcPr>
            <w:tcW w:w="5563" w:type="dxa"/>
            <w:tcBorders>
              <w:left w:val="single" w:sz="4" w:space="0" w:color="000000"/>
              <w:bottom w:val="single" w:sz="4" w:space="0" w:color="000000"/>
            </w:tcBorders>
            <w:shd w:val="clear" w:color="auto" w:fill="FFFFFF"/>
          </w:tcPr>
          <w:p w14:paraId="3AFAB1D2" w14:textId="77777777" w:rsidR="000F0E80" w:rsidRPr="004945A1" w:rsidRDefault="000F0E80" w:rsidP="00A64EBC">
            <w:r w:rsidRPr="00441828">
              <w:t>Вал карданный ЗИЛ-130 гипоидный мост (самосвал, L=1890)</w:t>
            </w:r>
          </w:p>
        </w:tc>
        <w:tc>
          <w:tcPr>
            <w:tcW w:w="2693" w:type="dxa"/>
            <w:tcBorders>
              <w:left w:val="single" w:sz="4" w:space="0" w:color="000000"/>
              <w:bottom w:val="single" w:sz="4" w:space="0" w:color="000000"/>
            </w:tcBorders>
            <w:shd w:val="clear" w:color="auto" w:fill="FFFFFF"/>
          </w:tcPr>
          <w:p w14:paraId="3E848C52" w14:textId="77777777" w:rsidR="000F0E80" w:rsidRPr="004945A1" w:rsidRDefault="000F0E80" w:rsidP="00A64EBC">
            <w:r w:rsidRPr="000C4758">
              <w:t>130В1-2200023-Б2</w:t>
            </w:r>
          </w:p>
        </w:tc>
        <w:tc>
          <w:tcPr>
            <w:tcW w:w="709" w:type="dxa"/>
            <w:tcBorders>
              <w:left w:val="single" w:sz="4" w:space="0" w:color="000000"/>
              <w:bottom w:val="single" w:sz="4" w:space="0" w:color="000000"/>
            </w:tcBorders>
            <w:shd w:val="clear" w:color="auto" w:fill="FFFFFF"/>
          </w:tcPr>
          <w:p w14:paraId="7E08071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506083B" w14:textId="77777777" w:rsidR="000F0E80" w:rsidRPr="004945A1" w:rsidRDefault="000F0E80" w:rsidP="00A64EBC">
            <w:pPr>
              <w:jc w:val="center"/>
            </w:pPr>
            <w:r w:rsidRPr="00294C0D">
              <w:t>1</w:t>
            </w:r>
          </w:p>
        </w:tc>
      </w:tr>
      <w:tr w:rsidR="000F0E80" w14:paraId="492EA4C5" w14:textId="77777777" w:rsidTr="000F0E80">
        <w:tc>
          <w:tcPr>
            <w:tcW w:w="675" w:type="dxa"/>
            <w:tcBorders>
              <w:left w:val="single" w:sz="4" w:space="0" w:color="000000"/>
              <w:bottom w:val="single" w:sz="4" w:space="0" w:color="000000"/>
            </w:tcBorders>
            <w:shd w:val="clear" w:color="auto" w:fill="FFFFFF"/>
            <w:vAlign w:val="center"/>
          </w:tcPr>
          <w:p w14:paraId="139315C4" w14:textId="77777777" w:rsidR="000F0E80" w:rsidRDefault="000F0E80" w:rsidP="00A64EBC">
            <w:pPr>
              <w:pStyle w:val="afff2"/>
              <w:jc w:val="center"/>
            </w:pPr>
            <w:r>
              <w:rPr>
                <w:rFonts w:ascii="Times New Roman" w:hAnsi="Times New Roman" w:cs="Times New Roman"/>
              </w:rPr>
              <w:t>3</w:t>
            </w:r>
          </w:p>
        </w:tc>
        <w:tc>
          <w:tcPr>
            <w:tcW w:w="5563" w:type="dxa"/>
            <w:tcBorders>
              <w:left w:val="single" w:sz="4" w:space="0" w:color="000000"/>
              <w:bottom w:val="single" w:sz="4" w:space="0" w:color="000000"/>
            </w:tcBorders>
            <w:shd w:val="clear" w:color="auto" w:fill="FFFFFF"/>
          </w:tcPr>
          <w:p w14:paraId="0CB6BCD3" w14:textId="77777777" w:rsidR="000F0E80" w:rsidRPr="004945A1" w:rsidRDefault="000F0E80" w:rsidP="00A64EBC">
            <w:r w:rsidRPr="00441828">
              <w:t>Валик водяного насоса ЗИЛ в сборе с подшипниками и ступицей</w:t>
            </w:r>
          </w:p>
        </w:tc>
        <w:tc>
          <w:tcPr>
            <w:tcW w:w="2693" w:type="dxa"/>
            <w:tcBorders>
              <w:left w:val="single" w:sz="4" w:space="0" w:color="000000"/>
              <w:bottom w:val="single" w:sz="4" w:space="0" w:color="000000"/>
            </w:tcBorders>
            <w:shd w:val="clear" w:color="auto" w:fill="FFFFFF"/>
          </w:tcPr>
          <w:p w14:paraId="59769C1B" w14:textId="77777777" w:rsidR="000F0E80" w:rsidRPr="004945A1" w:rsidRDefault="000F0E80" w:rsidP="00A64EBC">
            <w:r w:rsidRPr="000C4758">
              <w:t>130-1307016</w:t>
            </w:r>
          </w:p>
        </w:tc>
        <w:tc>
          <w:tcPr>
            <w:tcW w:w="709" w:type="dxa"/>
            <w:tcBorders>
              <w:left w:val="single" w:sz="4" w:space="0" w:color="000000"/>
              <w:bottom w:val="single" w:sz="4" w:space="0" w:color="000000"/>
            </w:tcBorders>
            <w:shd w:val="clear" w:color="auto" w:fill="FFFFFF"/>
          </w:tcPr>
          <w:p w14:paraId="364F8D27"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4E6E6BD" w14:textId="77777777" w:rsidR="000F0E80" w:rsidRPr="004945A1" w:rsidRDefault="000F0E80" w:rsidP="00A64EBC">
            <w:pPr>
              <w:jc w:val="center"/>
            </w:pPr>
            <w:r w:rsidRPr="00294C0D">
              <w:t>1</w:t>
            </w:r>
          </w:p>
        </w:tc>
      </w:tr>
      <w:tr w:rsidR="000F0E80" w14:paraId="3FE991F4" w14:textId="77777777" w:rsidTr="000F0E80">
        <w:tc>
          <w:tcPr>
            <w:tcW w:w="675" w:type="dxa"/>
            <w:tcBorders>
              <w:left w:val="single" w:sz="4" w:space="0" w:color="000000"/>
              <w:bottom w:val="single" w:sz="4" w:space="0" w:color="000000"/>
            </w:tcBorders>
            <w:shd w:val="clear" w:color="auto" w:fill="FFFFFF"/>
            <w:vAlign w:val="center"/>
          </w:tcPr>
          <w:p w14:paraId="1D73F7AE" w14:textId="77777777" w:rsidR="000F0E80" w:rsidRDefault="000F0E80" w:rsidP="00A64EBC">
            <w:pPr>
              <w:pStyle w:val="afff2"/>
              <w:jc w:val="center"/>
            </w:pPr>
            <w:r>
              <w:rPr>
                <w:rFonts w:ascii="Times New Roman" w:hAnsi="Times New Roman" w:cs="Times New Roman"/>
              </w:rPr>
              <w:t>4</w:t>
            </w:r>
          </w:p>
        </w:tc>
        <w:tc>
          <w:tcPr>
            <w:tcW w:w="5563" w:type="dxa"/>
            <w:tcBorders>
              <w:left w:val="single" w:sz="4" w:space="0" w:color="000000"/>
              <w:bottom w:val="single" w:sz="4" w:space="0" w:color="000000"/>
            </w:tcBorders>
            <w:shd w:val="clear" w:color="auto" w:fill="FFFFFF"/>
          </w:tcPr>
          <w:p w14:paraId="04F18716" w14:textId="77777777" w:rsidR="000F0E80" w:rsidRPr="004945A1" w:rsidRDefault="000F0E80" w:rsidP="00A64EBC">
            <w:r w:rsidRPr="00441828">
              <w:t>Выключатель сигнала торможения ЗИЛ-130</w:t>
            </w:r>
          </w:p>
        </w:tc>
        <w:tc>
          <w:tcPr>
            <w:tcW w:w="2693" w:type="dxa"/>
            <w:tcBorders>
              <w:left w:val="single" w:sz="4" w:space="0" w:color="000000"/>
              <w:bottom w:val="single" w:sz="4" w:space="0" w:color="000000"/>
            </w:tcBorders>
            <w:shd w:val="clear" w:color="auto" w:fill="FFFFFF"/>
          </w:tcPr>
          <w:p w14:paraId="40D8054C" w14:textId="77777777" w:rsidR="000F0E80" w:rsidRPr="004945A1" w:rsidRDefault="000F0E80" w:rsidP="00A64EBC">
            <w:r w:rsidRPr="000C4758">
              <w:t>ВК13</w:t>
            </w:r>
          </w:p>
        </w:tc>
        <w:tc>
          <w:tcPr>
            <w:tcW w:w="709" w:type="dxa"/>
            <w:tcBorders>
              <w:left w:val="single" w:sz="4" w:space="0" w:color="000000"/>
              <w:bottom w:val="single" w:sz="4" w:space="0" w:color="000000"/>
            </w:tcBorders>
            <w:shd w:val="clear" w:color="auto" w:fill="FFFFFF"/>
          </w:tcPr>
          <w:p w14:paraId="3A50183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DBCD2A3" w14:textId="77777777" w:rsidR="000F0E80" w:rsidRPr="004945A1" w:rsidRDefault="000F0E80" w:rsidP="00A64EBC">
            <w:pPr>
              <w:jc w:val="center"/>
            </w:pPr>
            <w:r w:rsidRPr="00294C0D">
              <w:t>1</w:t>
            </w:r>
          </w:p>
        </w:tc>
      </w:tr>
      <w:tr w:rsidR="000F0E80" w14:paraId="7C08E4AA" w14:textId="77777777" w:rsidTr="000F0E80">
        <w:tc>
          <w:tcPr>
            <w:tcW w:w="675" w:type="dxa"/>
            <w:tcBorders>
              <w:left w:val="single" w:sz="4" w:space="0" w:color="000000"/>
              <w:bottom w:val="single" w:sz="4" w:space="0" w:color="000000"/>
            </w:tcBorders>
            <w:shd w:val="clear" w:color="auto" w:fill="FFFFFF"/>
            <w:vAlign w:val="center"/>
          </w:tcPr>
          <w:p w14:paraId="7E911634" w14:textId="77777777" w:rsidR="000F0E80" w:rsidRDefault="000F0E80" w:rsidP="00A64EBC">
            <w:pPr>
              <w:pStyle w:val="afff2"/>
              <w:jc w:val="center"/>
            </w:pPr>
            <w:r>
              <w:rPr>
                <w:rFonts w:ascii="Times New Roman" w:hAnsi="Times New Roman" w:cs="Times New Roman"/>
              </w:rPr>
              <w:t>5</w:t>
            </w:r>
          </w:p>
        </w:tc>
        <w:tc>
          <w:tcPr>
            <w:tcW w:w="5563" w:type="dxa"/>
            <w:tcBorders>
              <w:left w:val="single" w:sz="4" w:space="0" w:color="000000"/>
              <w:bottom w:val="single" w:sz="4" w:space="0" w:color="000000"/>
            </w:tcBorders>
            <w:shd w:val="clear" w:color="auto" w:fill="FFFFFF"/>
          </w:tcPr>
          <w:p w14:paraId="1F0DBD8E" w14:textId="77777777" w:rsidR="000F0E80" w:rsidRPr="004945A1" w:rsidRDefault="000F0E80" w:rsidP="00A64EBC">
            <w:r w:rsidRPr="00441828">
              <w:t>Глушитель ЗИЛ-130</w:t>
            </w:r>
          </w:p>
        </w:tc>
        <w:tc>
          <w:tcPr>
            <w:tcW w:w="2693" w:type="dxa"/>
            <w:tcBorders>
              <w:left w:val="single" w:sz="4" w:space="0" w:color="000000"/>
              <w:bottom w:val="single" w:sz="4" w:space="0" w:color="000000"/>
            </w:tcBorders>
            <w:shd w:val="clear" w:color="auto" w:fill="FFFFFF"/>
          </w:tcPr>
          <w:p w14:paraId="6D2DC361" w14:textId="77777777" w:rsidR="000F0E80" w:rsidRPr="004945A1" w:rsidRDefault="000F0E80" w:rsidP="00A64EBC">
            <w:r w:rsidRPr="000C4758">
              <w:t>1301201010</w:t>
            </w:r>
          </w:p>
        </w:tc>
        <w:tc>
          <w:tcPr>
            <w:tcW w:w="709" w:type="dxa"/>
            <w:tcBorders>
              <w:left w:val="single" w:sz="4" w:space="0" w:color="000000"/>
              <w:bottom w:val="single" w:sz="4" w:space="0" w:color="000000"/>
            </w:tcBorders>
            <w:shd w:val="clear" w:color="auto" w:fill="FFFFFF"/>
          </w:tcPr>
          <w:p w14:paraId="0FAD556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7B313BD" w14:textId="77777777" w:rsidR="000F0E80" w:rsidRPr="004945A1" w:rsidRDefault="000F0E80" w:rsidP="00A64EBC">
            <w:pPr>
              <w:jc w:val="center"/>
            </w:pPr>
            <w:r w:rsidRPr="00294C0D">
              <w:t>1</w:t>
            </w:r>
          </w:p>
        </w:tc>
      </w:tr>
      <w:tr w:rsidR="000F0E80" w14:paraId="5651F6DB" w14:textId="77777777" w:rsidTr="000F0E80">
        <w:tc>
          <w:tcPr>
            <w:tcW w:w="675" w:type="dxa"/>
            <w:tcBorders>
              <w:left w:val="single" w:sz="4" w:space="0" w:color="000000"/>
              <w:bottom w:val="single" w:sz="4" w:space="0" w:color="000000"/>
            </w:tcBorders>
            <w:shd w:val="clear" w:color="auto" w:fill="FFFFFF"/>
            <w:vAlign w:val="center"/>
          </w:tcPr>
          <w:p w14:paraId="7C3957FF" w14:textId="77777777" w:rsidR="000F0E80" w:rsidRDefault="000F0E80" w:rsidP="00A64EBC">
            <w:pPr>
              <w:pStyle w:val="afff2"/>
              <w:jc w:val="center"/>
            </w:pPr>
            <w:r>
              <w:rPr>
                <w:rFonts w:ascii="Times New Roman" w:hAnsi="Times New Roman" w:cs="Times New Roman"/>
              </w:rPr>
              <w:t>6</w:t>
            </w:r>
          </w:p>
        </w:tc>
        <w:tc>
          <w:tcPr>
            <w:tcW w:w="5563" w:type="dxa"/>
            <w:tcBorders>
              <w:left w:val="single" w:sz="4" w:space="0" w:color="000000"/>
              <w:bottom w:val="single" w:sz="4" w:space="0" w:color="000000"/>
            </w:tcBorders>
            <w:shd w:val="clear" w:color="auto" w:fill="FFFFFF"/>
          </w:tcPr>
          <w:p w14:paraId="3EF1D6C9" w14:textId="77777777" w:rsidR="000F0E80" w:rsidRPr="004945A1" w:rsidRDefault="000F0E80" w:rsidP="00A64EBC">
            <w:r w:rsidRPr="00441828">
              <w:t xml:space="preserve">Датчик включения </w:t>
            </w:r>
            <w:proofErr w:type="spellStart"/>
            <w:r w:rsidRPr="00441828">
              <w:t>пневмосигнала</w:t>
            </w:r>
            <w:proofErr w:type="spellEnd"/>
            <w:r w:rsidRPr="00441828">
              <w:t xml:space="preserve"> торможения </w:t>
            </w:r>
            <w:proofErr w:type="gramStart"/>
            <w:r w:rsidRPr="00441828">
              <w:t>ЗИЛ  (</w:t>
            </w:r>
            <w:proofErr w:type="gramEnd"/>
            <w:r w:rsidRPr="00441828">
              <w:t>ключ 22)</w:t>
            </w:r>
          </w:p>
        </w:tc>
        <w:tc>
          <w:tcPr>
            <w:tcW w:w="2693" w:type="dxa"/>
            <w:tcBorders>
              <w:left w:val="single" w:sz="4" w:space="0" w:color="000000"/>
              <w:bottom w:val="single" w:sz="4" w:space="0" w:color="000000"/>
            </w:tcBorders>
            <w:shd w:val="clear" w:color="auto" w:fill="FFFFFF"/>
          </w:tcPr>
          <w:p w14:paraId="5EC9AE51" w14:textId="77777777" w:rsidR="000F0E80" w:rsidRPr="004945A1" w:rsidRDefault="000F0E80" w:rsidP="00A64EBC">
            <w:r w:rsidRPr="000C4758">
              <w:t>ММ125Д/6042.3829</w:t>
            </w:r>
          </w:p>
        </w:tc>
        <w:tc>
          <w:tcPr>
            <w:tcW w:w="709" w:type="dxa"/>
            <w:tcBorders>
              <w:left w:val="single" w:sz="4" w:space="0" w:color="000000"/>
              <w:bottom w:val="single" w:sz="4" w:space="0" w:color="000000"/>
            </w:tcBorders>
            <w:shd w:val="clear" w:color="auto" w:fill="FFFFFF"/>
          </w:tcPr>
          <w:p w14:paraId="7A313655"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CFE6412" w14:textId="77777777" w:rsidR="000F0E80" w:rsidRPr="004945A1" w:rsidRDefault="000F0E80" w:rsidP="00A64EBC">
            <w:pPr>
              <w:jc w:val="center"/>
            </w:pPr>
            <w:r w:rsidRPr="00294C0D">
              <w:t>1</w:t>
            </w:r>
          </w:p>
        </w:tc>
      </w:tr>
      <w:tr w:rsidR="000F0E80" w14:paraId="3AD6F00E" w14:textId="77777777" w:rsidTr="000F0E80">
        <w:tc>
          <w:tcPr>
            <w:tcW w:w="675" w:type="dxa"/>
            <w:tcBorders>
              <w:left w:val="single" w:sz="4" w:space="0" w:color="000000"/>
              <w:bottom w:val="single" w:sz="4" w:space="0" w:color="000000"/>
            </w:tcBorders>
            <w:shd w:val="clear" w:color="auto" w:fill="FFFFFF"/>
            <w:vAlign w:val="center"/>
          </w:tcPr>
          <w:p w14:paraId="2178141D" w14:textId="77777777" w:rsidR="000F0E80" w:rsidRDefault="000F0E80" w:rsidP="00A64EBC">
            <w:pPr>
              <w:pStyle w:val="afff2"/>
              <w:jc w:val="center"/>
            </w:pPr>
            <w:r>
              <w:rPr>
                <w:rFonts w:ascii="Times New Roman" w:hAnsi="Times New Roman" w:cs="Times New Roman"/>
              </w:rPr>
              <w:t>7</w:t>
            </w:r>
          </w:p>
        </w:tc>
        <w:tc>
          <w:tcPr>
            <w:tcW w:w="5563" w:type="dxa"/>
            <w:tcBorders>
              <w:left w:val="single" w:sz="4" w:space="0" w:color="000000"/>
              <w:bottom w:val="single" w:sz="4" w:space="0" w:color="000000"/>
            </w:tcBorders>
            <w:shd w:val="clear" w:color="auto" w:fill="FFFFFF"/>
          </w:tcPr>
          <w:p w14:paraId="16A86D3C" w14:textId="77777777" w:rsidR="000F0E80" w:rsidRPr="004945A1" w:rsidRDefault="000F0E80" w:rsidP="00A64EBC">
            <w:r w:rsidRPr="00441828">
              <w:t>Датчик уровня топлива ЗИЛ-130/-131 (</w:t>
            </w:r>
            <w:proofErr w:type="spellStart"/>
            <w:r w:rsidRPr="00441828">
              <w:t>одноконтактный</w:t>
            </w:r>
            <w:proofErr w:type="spellEnd"/>
            <w:r w:rsidRPr="00441828">
              <w:t>)</w:t>
            </w:r>
          </w:p>
        </w:tc>
        <w:tc>
          <w:tcPr>
            <w:tcW w:w="2693" w:type="dxa"/>
            <w:tcBorders>
              <w:left w:val="single" w:sz="4" w:space="0" w:color="000000"/>
              <w:bottom w:val="single" w:sz="4" w:space="0" w:color="000000"/>
            </w:tcBorders>
            <w:shd w:val="clear" w:color="auto" w:fill="FFFFFF"/>
          </w:tcPr>
          <w:p w14:paraId="56736253" w14:textId="77777777" w:rsidR="000F0E80" w:rsidRPr="004945A1" w:rsidRDefault="000F0E80" w:rsidP="00A64EBC">
            <w:r w:rsidRPr="000C4758">
              <w:t>5312.3827/БМ-117Д</w:t>
            </w:r>
          </w:p>
        </w:tc>
        <w:tc>
          <w:tcPr>
            <w:tcW w:w="709" w:type="dxa"/>
            <w:tcBorders>
              <w:left w:val="single" w:sz="4" w:space="0" w:color="000000"/>
              <w:bottom w:val="single" w:sz="4" w:space="0" w:color="000000"/>
            </w:tcBorders>
            <w:shd w:val="clear" w:color="auto" w:fill="FFFFFF"/>
          </w:tcPr>
          <w:p w14:paraId="238FE797"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2B452BC" w14:textId="77777777" w:rsidR="000F0E80" w:rsidRPr="004945A1" w:rsidRDefault="000F0E80" w:rsidP="00A64EBC">
            <w:pPr>
              <w:jc w:val="center"/>
            </w:pPr>
            <w:r w:rsidRPr="00294C0D">
              <w:t>1</w:t>
            </w:r>
          </w:p>
        </w:tc>
      </w:tr>
      <w:tr w:rsidR="000F0E80" w14:paraId="4AA36D68" w14:textId="77777777" w:rsidTr="000F0E80">
        <w:tc>
          <w:tcPr>
            <w:tcW w:w="675" w:type="dxa"/>
            <w:tcBorders>
              <w:left w:val="single" w:sz="4" w:space="0" w:color="000000"/>
              <w:bottom w:val="single" w:sz="4" w:space="0" w:color="000000"/>
            </w:tcBorders>
            <w:shd w:val="clear" w:color="auto" w:fill="FFFFFF"/>
            <w:vAlign w:val="center"/>
          </w:tcPr>
          <w:p w14:paraId="62C4294B" w14:textId="77777777" w:rsidR="000F0E80" w:rsidRDefault="000F0E80" w:rsidP="00A64EBC">
            <w:pPr>
              <w:pStyle w:val="afff2"/>
              <w:jc w:val="center"/>
            </w:pPr>
            <w:r>
              <w:rPr>
                <w:rFonts w:ascii="Times New Roman" w:hAnsi="Times New Roman" w:cs="Times New Roman"/>
              </w:rPr>
              <w:t>8</w:t>
            </w:r>
          </w:p>
        </w:tc>
        <w:tc>
          <w:tcPr>
            <w:tcW w:w="5563" w:type="dxa"/>
            <w:tcBorders>
              <w:left w:val="single" w:sz="4" w:space="0" w:color="000000"/>
              <w:bottom w:val="single" w:sz="4" w:space="0" w:color="000000"/>
            </w:tcBorders>
            <w:shd w:val="clear" w:color="auto" w:fill="FFFFFF"/>
          </w:tcPr>
          <w:p w14:paraId="1A7104C8" w14:textId="77777777" w:rsidR="000F0E80" w:rsidRPr="004945A1" w:rsidRDefault="000F0E80" w:rsidP="00A64EBC">
            <w:r w:rsidRPr="00441828">
              <w:t>Дифференциал в сборе ЗИЛ 130</w:t>
            </w:r>
          </w:p>
        </w:tc>
        <w:tc>
          <w:tcPr>
            <w:tcW w:w="2693" w:type="dxa"/>
            <w:tcBorders>
              <w:left w:val="single" w:sz="4" w:space="0" w:color="000000"/>
              <w:bottom w:val="single" w:sz="4" w:space="0" w:color="000000"/>
            </w:tcBorders>
            <w:shd w:val="clear" w:color="auto" w:fill="FFFFFF"/>
          </w:tcPr>
          <w:p w14:paraId="7CD11AA9" w14:textId="77777777" w:rsidR="000F0E80" w:rsidRPr="004945A1" w:rsidRDefault="000F0E80" w:rsidP="00A64EBC">
            <w:r w:rsidRPr="000C4758">
              <w:t>130-2403022</w:t>
            </w:r>
          </w:p>
        </w:tc>
        <w:tc>
          <w:tcPr>
            <w:tcW w:w="709" w:type="dxa"/>
            <w:tcBorders>
              <w:left w:val="single" w:sz="4" w:space="0" w:color="000000"/>
              <w:bottom w:val="single" w:sz="4" w:space="0" w:color="000000"/>
            </w:tcBorders>
            <w:shd w:val="clear" w:color="auto" w:fill="FFFFFF"/>
          </w:tcPr>
          <w:p w14:paraId="7CF8B376"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C09AFA0" w14:textId="77777777" w:rsidR="000F0E80" w:rsidRPr="004945A1" w:rsidRDefault="000F0E80" w:rsidP="00A64EBC">
            <w:pPr>
              <w:jc w:val="center"/>
            </w:pPr>
            <w:r w:rsidRPr="00294C0D">
              <w:t>1</w:t>
            </w:r>
          </w:p>
        </w:tc>
      </w:tr>
      <w:tr w:rsidR="000F0E80" w14:paraId="2D28564D" w14:textId="77777777" w:rsidTr="000F0E80">
        <w:tc>
          <w:tcPr>
            <w:tcW w:w="675" w:type="dxa"/>
            <w:tcBorders>
              <w:left w:val="single" w:sz="4" w:space="0" w:color="000000"/>
              <w:bottom w:val="single" w:sz="4" w:space="0" w:color="000000"/>
            </w:tcBorders>
            <w:shd w:val="clear" w:color="auto" w:fill="FFFFFF"/>
            <w:vAlign w:val="center"/>
          </w:tcPr>
          <w:p w14:paraId="7AA9185A" w14:textId="77777777" w:rsidR="000F0E80" w:rsidRDefault="000F0E80" w:rsidP="00A64EBC">
            <w:pPr>
              <w:pStyle w:val="afff2"/>
              <w:jc w:val="center"/>
            </w:pPr>
            <w:r>
              <w:rPr>
                <w:rFonts w:ascii="Times New Roman" w:hAnsi="Times New Roman" w:cs="Times New Roman"/>
              </w:rPr>
              <w:t>9</w:t>
            </w:r>
          </w:p>
        </w:tc>
        <w:tc>
          <w:tcPr>
            <w:tcW w:w="5563" w:type="dxa"/>
            <w:tcBorders>
              <w:left w:val="single" w:sz="4" w:space="0" w:color="000000"/>
              <w:bottom w:val="single" w:sz="4" w:space="0" w:color="000000"/>
            </w:tcBorders>
            <w:shd w:val="clear" w:color="auto" w:fill="FFFFFF"/>
          </w:tcPr>
          <w:p w14:paraId="44183246" w14:textId="77777777" w:rsidR="000F0E80" w:rsidRPr="004945A1" w:rsidRDefault="000F0E80" w:rsidP="00A64EBC">
            <w:r w:rsidRPr="00441828">
              <w:t>Изолента черная</w:t>
            </w:r>
          </w:p>
        </w:tc>
        <w:tc>
          <w:tcPr>
            <w:tcW w:w="2693" w:type="dxa"/>
            <w:tcBorders>
              <w:left w:val="single" w:sz="4" w:space="0" w:color="000000"/>
              <w:bottom w:val="single" w:sz="4" w:space="0" w:color="000000"/>
            </w:tcBorders>
            <w:shd w:val="clear" w:color="auto" w:fill="FFFFFF"/>
          </w:tcPr>
          <w:p w14:paraId="6F4D91C0" w14:textId="77777777" w:rsidR="000F0E80" w:rsidRPr="004945A1" w:rsidRDefault="000F0E80" w:rsidP="00A64EBC">
            <w:r w:rsidRPr="000C4758">
              <w:t>Е912-20-BLK-R</w:t>
            </w:r>
          </w:p>
        </w:tc>
        <w:tc>
          <w:tcPr>
            <w:tcW w:w="709" w:type="dxa"/>
            <w:tcBorders>
              <w:left w:val="single" w:sz="4" w:space="0" w:color="000000"/>
              <w:bottom w:val="single" w:sz="4" w:space="0" w:color="000000"/>
            </w:tcBorders>
            <w:shd w:val="clear" w:color="auto" w:fill="FFFFFF"/>
          </w:tcPr>
          <w:p w14:paraId="0DDD694A"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21CFD26" w14:textId="77777777" w:rsidR="000F0E80" w:rsidRPr="004945A1" w:rsidRDefault="000F0E80" w:rsidP="00A64EBC">
            <w:pPr>
              <w:jc w:val="center"/>
            </w:pPr>
            <w:r w:rsidRPr="00294C0D">
              <w:t>1</w:t>
            </w:r>
          </w:p>
        </w:tc>
      </w:tr>
      <w:tr w:rsidR="000F0E80" w14:paraId="35E95E0D" w14:textId="77777777" w:rsidTr="000F0E80">
        <w:tc>
          <w:tcPr>
            <w:tcW w:w="675" w:type="dxa"/>
            <w:tcBorders>
              <w:left w:val="single" w:sz="4" w:space="0" w:color="000000"/>
              <w:bottom w:val="single" w:sz="4" w:space="0" w:color="000000"/>
            </w:tcBorders>
            <w:shd w:val="clear" w:color="auto" w:fill="FFFFFF"/>
            <w:vAlign w:val="center"/>
          </w:tcPr>
          <w:p w14:paraId="7F8383FD" w14:textId="77777777" w:rsidR="000F0E80" w:rsidRDefault="000F0E80" w:rsidP="00A64EBC">
            <w:pPr>
              <w:pStyle w:val="afff2"/>
              <w:jc w:val="center"/>
            </w:pPr>
            <w:r>
              <w:rPr>
                <w:rFonts w:ascii="Times New Roman" w:hAnsi="Times New Roman" w:cs="Times New Roman"/>
              </w:rPr>
              <w:t>10</w:t>
            </w:r>
          </w:p>
        </w:tc>
        <w:tc>
          <w:tcPr>
            <w:tcW w:w="5563" w:type="dxa"/>
            <w:tcBorders>
              <w:left w:val="single" w:sz="4" w:space="0" w:color="000000"/>
              <w:bottom w:val="single" w:sz="4" w:space="0" w:color="000000"/>
            </w:tcBorders>
            <w:shd w:val="clear" w:color="auto" w:fill="FFFFFF"/>
          </w:tcPr>
          <w:p w14:paraId="736B84B5" w14:textId="77777777" w:rsidR="000F0E80" w:rsidRPr="004945A1" w:rsidRDefault="000F0E80" w:rsidP="00A64EBC">
            <w:r w:rsidRPr="00441828">
              <w:t>Катушка зажигания Б-118 ЗИЛ</w:t>
            </w:r>
          </w:p>
        </w:tc>
        <w:tc>
          <w:tcPr>
            <w:tcW w:w="2693" w:type="dxa"/>
            <w:tcBorders>
              <w:left w:val="single" w:sz="4" w:space="0" w:color="000000"/>
              <w:bottom w:val="single" w:sz="4" w:space="0" w:color="000000"/>
            </w:tcBorders>
            <w:shd w:val="clear" w:color="auto" w:fill="FFFFFF"/>
          </w:tcPr>
          <w:p w14:paraId="7ECF0112" w14:textId="77777777" w:rsidR="000F0E80" w:rsidRPr="004945A1" w:rsidRDefault="000F0E80" w:rsidP="00A64EBC">
            <w:r w:rsidRPr="000C4758">
              <w:t>Б-118-3705000-01</w:t>
            </w:r>
          </w:p>
        </w:tc>
        <w:tc>
          <w:tcPr>
            <w:tcW w:w="709" w:type="dxa"/>
            <w:tcBorders>
              <w:left w:val="single" w:sz="4" w:space="0" w:color="000000"/>
              <w:bottom w:val="single" w:sz="4" w:space="0" w:color="000000"/>
            </w:tcBorders>
            <w:shd w:val="clear" w:color="auto" w:fill="FFFFFF"/>
          </w:tcPr>
          <w:p w14:paraId="66691057"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7A4BCBC" w14:textId="77777777" w:rsidR="000F0E80" w:rsidRPr="004945A1" w:rsidRDefault="000F0E80" w:rsidP="00A64EBC">
            <w:pPr>
              <w:jc w:val="center"/>
            </w:pPr>
            <w:r w:rsidRPr="00294C0D">
              <w:t>1</w:t>
            </w:r>
          </w:p>
        </w:tc>
      </w:tr>
      <w:tr w:rsidR="000F0E80" w14:paraId="046AD63A" w14:textId="77777777" w:rsidTr="000F0E80">
        <w:tc>
          <w:tcPr>
            <w:tcW w:w="675" w:type="dxa"/>
            <w:tcBorders>
              <w:left w:val="single" w:sz="4" w:space="0" w:color="000000"/>
              <w:bottom w:val="single" w:sz="4" w:space="0" w:color="000000"/>
            </w:tcBorders>
            <w:shd w:val="clear" w:color="auto" w:fill="FFFFFF"/>
            <w:vAlign w:val="center"/>
          </w:tcPr>
          <w:p w14:paraId="54C9E5D3" w14:textId="77777777" w:rsidR="000F0E80" w:rsidRDefault="000F0E80" w:rsidP="00A64EBC">
            <w:pPr>
              <w:pStyle w:val="afff2"/>
              <w:jc w:val="center"/>
            </w:pPr>
            <w:r>
              <w:rPr>
                <w:rFonts w:ascii="Times New Roman" w:hAnsi="Times New Roman" w:cs="Times New Roman"/>
              </w:rPr>
              <w:t>11</w:t>
            </w:r>
          </w:p>
        </w:tc>
        <w:tc>
          <w:tcPr>
            <w:tcW w:w="5563" w:type="dxa"/>
            <w:tcBorders>
              <w:left w:val="single" w:sz="4" w:space="0" w:color="000000"/>
              <w:bottom w:val="single" w:sz="4" w:space="0" w:color="000000"/>
            </w:tcBorders>
            <w:shd w:val="clear" w:color="auto" w:fill="FFFFFF"/>
          </w:tcPr>
          <w:p w14:paraId="6082A5F8" w14:textId="77777777" w:rsidR="000F0E80" w:rsidRPr="004945A1" w:rsidRDefault="000F0E80" w:rsidP="00A64EBC">
            <w:r w:rsidRPr="00441828">
              <w:t>Карбюратор К-88 ЗИЛ-130</w:t>
            </w:r>
          </w:p>
        </w:tc>
        <w:tc>
          <w:tcPr>
            <w:tcW w:w="2693" w:type="dxa"/>
            <w:tcBorders>
              <w:left w:val="single" w:sz="4" w:space="0" w:color="000000"/>
              <w:bottom w:val="single" w:sz="4" w:space="0" w:color="000000"/>
            </w:tcBorders>
            <w:shd w:val="clear" w:color="auto" w:fill="FFFFFF"/>
          </w:tcPr>
          <w:p w14:paraId="0F25FE87" w14:textId="77777777" w:rsidR="000F0E80" w:rsidRPr="004945A1" w:rsidRDefault="000F0E80" w:rsidP="00A64EBC">
            <w:r w:rsidRPr="000C4758">
              <w:t>K88</w:t>
            </w:r>
          </w:p>
        </w:tc>
        <w:tc>
          <w:tcPr>
            <w:tcW w:w="709" w:type="dxa"/>
            <w:tcBorders>
              <w:left w:val="single" w:sz="4" w:space="0" w:color="000000"/>
              <w:bottom w:val="single" w:sz="4" w:space="0" w:color="000000"/>
            </w:tcBorders>
            <w:shd w:val="clear" w:color="auto" w:fill="FFFFFF"/>
          </w:tcPr>
          <w:p w14:paraId="3FA235F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CFC4188" w14:textId="77777777" w:rsidR="000F0E80" w:rsidRPr="004945A1" w:rsidRDefault="000F0E80" w:rsidP="00A64EBC">
            <w:pPr>
              <w:jc w:val="center"/>
            </w:pPr>
            <w:r w:rsidRPr="00294C0D">
              <w:t>1</w:t>
            </w:r>
          </w:p>
        </w:tc>
      </w:tr>
      <w:tr w:rsidR="000F0E80" w14:paraId="7B801239" w14:textId="77777777" w:rsidTr="000F0E80">
        <w:tc>
          <w:tcPr>
            <w:tcW w:w="675" w:type="dxa"/>
            <w:tcBorders>
              <w:left w:val="single" w:sz="4" w:space="0" w:color="000000"/>
              <w:bottom w:val="single" w:sz="4" w:space="0" w:color="000000"/>
            </w:tcBorders>
            <w:shd w:val="clear" w:color="auto" w:fill="FFFFFF"/>
            <w:vAlign w:val="center"/>
          </w:tcPr>
          <w:p w14:paraId="11A91E0E" w14:textId="77777777" w:rsidR="000F0E80" w:rsidRDefault="000F0E80" w:rsidP="00A64EBC">
            <w:pPr>
              <w:pStyle w:val="afff2"/>
              <w:jc w:val="center"/>
            </w:pPr>
            <w:r>
              <w:rPr>
                <w:rFonts w:ascii="Times New Roman" w:hAnsi="Times New Roman" w:cs="Times New Roman"/>
              </w:rPr>
              <w:t>12</w:t>
            </w:r>
          </w:p>
        </w:tc>
        <w:tc>
          <w:tcPr>
            <w:tcW w:w="5563" w:type="dxa"/>
            <w:tcBorders>
              <w:left w:val="single" w:sz="4" w:space="0" w:color="000000"/>
              <w:bottom w:val="single" w:sz="4" w:space="0" w:color="000000"/>
            </w:tcBorders>
            <w:shd w:val="clear" w:color="auto" w:fill="FFFFFF"/>
          </w:tcPr>
          <w:p w14:paraId="1FF2AE4B" w14:textId="77777777" w:rsidR="000F0E80" w:rsidRPr="004945A1" w:rsidRDefault="000F0E80" w:rsidP="00A64EBC">
            <w:r w:rsidRPr="00441828">
              <w:t>Колодка тормоза стояночного ЗИЛ (железная)</w:t>
            </w:r>
          </w:p>
        </w:tc>
        <w:tc>
          <w:tcPr>
            <w:tcW w:w="2693" w:type="dxa"/>
            <w:tcBorders>
              <w:left w:val="single" w:sz="4" w:space="0" w:color="000000"/>
              <w:bottom w:val="single" w:sz="4" w:space="0" w:color="000000"/>
            </w:tcBorders>
            <w:shd w:val="clear" w:color="auto" w:fill="FFFFFF"/>
          </w:tcPr>
          <w:p w14:paraId="3C15375B" w14:textId="77777777" w:rsidR="000F0E80" w:rsidRPr="004945A1" w:rsidRDefault="000F0E80" w:rsidP="00A64EBC">
            <w:r w:rsidRPr="000C4758">
              <w:t>130-3507015-М</w:t>
            </w:r>
          </w:p>
        </w:tc>
        <w:tc>
          <w:tcPr>
            <w:tcW w:w="709" w:type="dxa"/>
            <w:tcBorders>
              <w:left w:val="single" w:sz="4" w:space="0" w:color="000000"/>
              <w:bottom w:val="single" w:sz="4" w:space="0" w:color="000000"/>
            </w:tcBorders>
            <w:shd w:val="clear" w:color="auto" w:fill="FFFFFF"/>
          </w:tcPr>
          <w:p w14:paraId="14F97C2C"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21D5CDB" w14:textId="77777777" w:rsidR="000F0E80" w:rsidRPr="004945A1" w:rsidRDefault="000F0E80" w:rsidP="00A64EBC">
            <w:pPr>
              <w:jc w:val="center"/>
            </w:pPr>
            <w:r w:rsidRPr="00294C0D">
              <w:t>1</w:t>
            </w:r>
          </w:p>
        </w:tc>
      </w:tr>
      <w:tr w:rsidR="000F0E80" w14:paraId="1BAB8E20" w14:textId="77777777" w:rsidTr="000F0E80">
        <w:tc>
          <w:tcPr>
            <w:tcW w:w="675" w:type="dxa"/>
            <w:tcBorders>
              <w:left w:val="single" w:sz="4" w:space="0" w:color="000000"/>
              <w:bottom w:val="single" w:sz="4" w:space="0" w:color="000000"/>
            </w:tcBorders>
            <w:shd w:val="clear" w:color="auto" w:fill="FFFFFF"/>
            <w:vAlign w:val="center"/>
          </w:tcPr>
          <w:p w14:paraId="7B481EA6" w14:textId="77777777" w:rsidR="000F0E80" w:rsidRDefault="000F0E80" w:rsidP="00A64EBC">
            <w:pPr>
              <w:pStyle w:val="afff2"/>
              <w:jc w:val="center"/>
            </w:pPr>
            <w:r>
              <w:rPr>
                <w:rFonts w:ascii="Times New Roman" w:hAnsi="Times New Roman" w:cs="Times New Roman"/>
              </w:rPr>
              <w:t>13</w:t>
            </w:r>
          </w:p>
        </w:tc>
        <w:tc>
          <w:tcPr>
            <w:tcW w:w="5563" w:type="dxa"/>
            <w:tcBorders>
              <w:left w:val="single" w:sz="4" w:space="0" w:color="000000"/>
              <w:bottom w:val="single" w:sz="4" w:space="0" w:color="000000"/>
            </w:tcBorders>
            <w:shd w:val="clear" w:color="auto" w:fill="FFFFFF"/>
          </w:tcPr>
          <w:p w14:paraId="18CCAF95" w14:textId="77777777" w:rsidR="000F0E80" w:rsidRPr="004945A1" w:rsidRDefault="000F0E80" w:rsidP="00A64EBC">
            <w:r w:rsidRPr="00441828">
              <w:t>Коробка Отбора Мощности ЗИЛ-130 (самосвал)</w:t>
            </w:r>
          </w:p>
        </w:tc>
        <w:tc>
          <w:tcPr>
            <w:tcW w:w="2693" w:type="dxa"/>
            <w:tcBorders>
              <w:left w:val="single" w:sz="4" w:space="0" w:color="000000"/>
              <w:bottom w:val="single" w:sz="4" w:space="0" w:color="000000"/>
            </w:tcBorders>
            <w:shd w:val="clear" w:color="auto" w:fill="FFFFFF"/>
          </w:tcPr>
          <w:p w14:paraId="7F78A28B" w14:textId="77777777" w:rsidR="000F0E80" w:rsidRPr="004945A1" w:rsidRDefault="000F0E80" w:rsidP="00A64EBC">
            <w:r w:rsidRPr="000C4758">
              <w:t>130-4202010</w:t>
            </w:r>
          </w:p>
        </w:tc>
        <w:tc>
          <w:tcPr>
            <w:tcW w:w="709" w:type="dxa"/>
            <w:tcBorders>
              <w:left w:val="single" w:sz="4" w:space="0" w:color="000000"/>
              <w:bottom w:val="single" w:sz="4" w:space="0" w:color="000000"/>
            </w:tcBorders>
            <w:shd w:val="clear" w:color="auto" w:fill="FFFFFF"/>
          </w:tcPr>
          <w:p w14:paraId="5200B045"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F7737FB" w14:textId="77777777" w:rsidR="000F0E80" w:rsidRPr="004945A1" w:rsidRDefault="000F0E80" w:rsidP="00A64EBC">
            <w:pPr>
              <w:jc w:val="center"/>
            </w:pPr>
            <w:r w:rsidRPr="00294C0D">
              <w:t>1</w:t>
            </w:r>
          </w:p>
        </w:tc>
      </w:tr>
      <w:tr w:rsidR="000F0E80" w14:paraId="0D860A92" w14:textId="77777777" w:rsidTr="000F0E80">
        <w:tc>
          <w:tcPr>
            <w:tcW w:w="675" w:type="dxa"/>
            <w:tcBorders>
              <w:left w:val="single" w:sz="4" w:space="0" w:color="000000"/>
              <w:bottom w:val="single" w:sz="4" w:space="0" w:color="000000"/>
            </w:tcBorders>
            <w:shd w:val="clear" w:color="auto" w:fill="FFFFFF"/>
            <w:vAlign w:val="center"/>
          </w:tcPr>
          <w:p w14:paraId="1F781182" w14:textId="77777777" w:rsidR="000F0E80" w:rsidRDefault="000F0E80" w:rsidP="00A64EBC">
            <w:pPr>
              <w:pStyle w:val="afff2"/>
              <w:jc w:val="center"/>
            </w:pPr>
            <w:r>
              <w:rPr>
                <w:rFonts w:ascii="Times New Roman" w:hAnsi="Times New Roman" w:cs="Times New Roman"/>
              </w:rPr>
              <w:t>14</w:t>
            </w:r>
          </w:p>
        </w:tc>
        <w:tc>
          <w:tcPr>
            <w:tcW w:w="5563" w:type="dxa"/>
            <w:tcBorders>
              <w:left w:val="single" w:sz="4" w:space="0" w:color="000000"/>
              <w:bottom w:val="single" w:sz="4" w:space="0" w:color="000000"/>
            </w:tcBorders>
            <w:shd w:val="clear" w:color="auto" w:fill="FFFFFF"/>
          </w:tcPr>
          <w:p w14:paraId="5C445E53" w14:textId="77777777" w:rsidR="000F0E80" w:rsidRPr="004945A1" w:rsidRDefault="000F0E80" w:rsidP="00A64EBC">
            <w:r w:rsidRPr="00441828">
              <w:t>Коммутатор ЗИЛ-130/-43410</w:t>
            </w:r>
          </w:p>
        </w:tc>
        <w:tc>
          <w:tcPr>
            <w:tcW w:w="2693" w:type="dxa"/>
            <w:tcBorders>
              <w:left w:val="single" w:sz="4" w:space="0" w:color="000000"/>
              <w:bottom w:val="single" w:sz="4" w:space="0" w:color="000000"/>
            </w:tcBorders>
            <w:shd w:val="clear" w:color="auto" w:fill="FFFFFF"/>
          </w:tcPr>
          <w:p w14:paraId="45E37589" w14:textId="77777777" w:rsidR="000F0E80" w:rsidRPr="004945A1" w:rsidRDefault="000F0E80" w:rsidP="00A64EBC">
            <w:r w:rsidRPr="000C4758">
              <w:t>132.3774-01</w:t>
            </w:r>
          </w:p>
        </w:tc>
        <w:tc>
          <w:tcPr>
            <w:tcW w:w="709" w:type="dxa"/>
            <w:tcBorders>
              <w:left w:val="single" w:sz="4" w:space="0" w:color="000000"/>
              <w:bottom w:val="single" w:sz="4" w:space="0" w:color="000000"/>
            </w:tcBorders>
            <w:shd w:val="clear" w:color="auto" w:fill="FFFFFF"/>
          </w:tcPr>
          <w:p w14:paraId="4220EB6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3F29D37" w14:textId="77777777" w:rsidR="000F0E80" w:rsidRPr="004945A1" w:rsidRDefault="000F0E80" w:rsidP="00A64EBC">
            <w:pPr>
              <w:jc w:val="center"/>
            </w:pPr>
            <w:r w:rsidRPr="00294C0D">
              <w:t>1</w:t>
            </w:r>
          </w:p>
        </w:tc>
      </w:tr>
      <w:tr w:rsidR="000F0E80" w14:paraId="12A3AEA0" w14:textId="77777777" w:rsidTr="000F0E80">
        <w:tc>
          <w:tcPr>
            <w:tcW w:w="675" w:type="dxa"/>
            <w:tcBorders>
              <w:left w:val="single" w:sz="4" w:space="0" w:color="000000"/>
              <w:bottom w:val="single" w:sz="4" w:space="0" w:color="000000"/>
            </w:tcBorders>
            <w:shd w:val="clear" w:color="auto" w:fill="FFFFFF"/>
            <w:vAlign w:val="center"/>
          </w:tcPr>
          <w:p w14:paraId="6A50305E" w14:textId="77777777" w:rsidR="000F0E80" w:rsidRDefault="000F0E80" w:rsidP="00A64EBC">
            <w:pPr>
              <w:pStyle w:val="afff2"/>
              <w:jc w:val="center"/>
            </w:pPr>
            <w:r>
              <w:rPr>
                <w:rFonts w:ascii="Times New Roman" w:hAnsi="Times New Roman" w:cs="Times New Roman"/>
              </w:rPr>
              <w:t>15</w:t>
            </w:r>
          </w:p>
        </w:tc>
        <w:tc>
          <w:tcPr>
            <w:tcW w:w="5563" w:type="dxa"/>
            <w:tcBorders>
              <w:left w:val="single" w:sz="4" w:space="0" w:color="000000"/>
              <w:bottom w:val="single" w:sz="4" w:space="0" w:color="000000"/>
            </w:tcBorders>
            <w:shd w:val="clear" w:color="auto" w:fill="FFFFFF"/>
          </w:tcPr>
          <w:p w14:paraId="215C823B" w14:textId="77777777" w:rsidR="000F0E80" w:rsidRPr="004945A1" w:rsidRDefault="000F0E80" w:rsidP="00A64EBC">
            <w:r w:rsidRPr="00441828">
              <w:t>Компрессор ЗИЛ-130 со шкивом</w:t>
            </w:r>
          </w:p>
        </w:tc>
        <w:tc>
          <w:tcPr>
            <w:tcW w:w="2693" w:type="dxa"/>
            <w:tcBorders>
              <w:left w:val="single" w:sz="4" w:space="0" w:color="000000"/>
              <w:bottom w:val="single" w:sz="4" w:space="0" w:color="000000"/>
            </w:tcBorders>
            <w:shd w:val="clear" w:color="auto" w:fill="FFFFFF"/>
          </w:tcPr>
          <w:p w14:paraId="74FCE37A" w14:textId="77777777" w:rsidR="000F0E80" w:rsidRPr="004945A1" w:rsidRDefault="000F0E80" w:rsidP="00A64EBC">
            <w:r w:rsidRPr="000C4758">
              <w:t>130-3509012</w:t>
            </w:r>
          </w:p>
        </w:tc>
        <w:tc>
          <w:tcPr>
            <w:tcW w:w="709" w:type="dxa"/>
            <w:tcBorders>
              <w:left w:val="single" w:sz="4" w:space="0" w:color="000000"/>
              <w:bottom w:val="single" w:sz="4" w:space="0" w:color="000000"/>
            </w:tcBorders>
            <w:shd w:val="clear" w:color="auto" w:fill="FFFFFF"/>
          </w:tcPr>
          <w:p w14:paraId="24AFBB8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4BAF05C" w14:textId="77777777" w:rsidR="000F0E80" w:rsidRPr="004945A1" w:rsidRDefault="000F0E80" w:rsidP="00A64EBC">
            <w:pPr>
              <w:jc w:val="center"/>
            </w:pPr>
            <w:r w:rsidRPr="00294C0D">
              <w:t>1</w:t>
            </w:r>
          </w:p>
        </w:tc>
      </w:tr>
      <w:tr w:rsidR="000F0E80" w14:paraId="24A50E43" w14:textId="77777777" w:rsidTr="000F0E80">
        <w:tc>
          <w:tcPr>
            <w:tcW w:w="675" w:type="dxa"/>
            <w:tcBorders>
              <w:left w:val="single" w:sz="4" w:space="0" w:color="000000"/>
              <w:bottom w:val="single" w:sz="4" w:space="0" w:color="000000"/>
            </w:tcBorders>
            <w:shd w:val="clear" w:color="auto" w:fill="FFFFFF"/>
            <w:vAlign w:val="center"/>
          </w:tcPr>
          <w:p w14:paraId="2C6EE241" w14:textId="77777777" w:rsidR="000F0E80" w:rsidRDefault="000F0E80" w:rsidP="00A64EBC">
            <w:pPr>
              <w:pStyle w:val="afff2"/>
              <w:jc w:val="center"/>
            </w:pPr>
            <w:r>
              <w:rPr>
                <w:rFonts w:ascii="Times New Roman" w:hAnsi="Times New Roman" w:cs="Times New Roman"/>
              </w:rPr>
              <w:t>16</w:t>
            </w:r>
          </w:p>
        </w:tc>
        <w:tc>
          <w:tcPr>
            <w:tcW w:w="5563" w:type="dxa"/>
            <w:tcBorders>
              <w:left w:val="single" w:sz="4" w:space="0" w:color="000000"/>
              <w:bottom w:val="single" w:sz="4" w:space="0" w:color="000000"/>
            </w:tcBorders>
            <w:shd w:val="clear" w:color="auto" w:fill="FFFFFF"/>
          </w:tcPr>
          <w:p w14:paraId="34EA9EF2" w14:textId="77777777" w:rsidR="000F0E80" w:rsidRPr="004945A1" w:rsidRDefault="000F0E80" w:rsidP="00A64EBC">
            <w:r w:rsidRPr="00441828">
              <w:t>Кран аварийного растормаживания ЗИЛ (горный тормоз)</w:t>
            </w:r>
          </w:p>
        </w:tc>
        <w:tc>
          <w:tcPr>
            <w:tcW w:w="2693" w:type="dxa"/>
            <w:tcBorders>
              <w:left w:val="single" w:sz="4" w:space="0" w:color="000000"/>
              <w:bottom w:val="single" w:sz="4" w:space="0" w:color="000000"/>
            </w:tcBorders>
            <w:shd w:val="clear" w:color="auto" w:fill="FFFFFF"/>
          </w:tcPr>
          <w:p w14:paraId="27E080C2" w14:textId="77777777" w:rsidR="000F0E80" w:rsidRPr="004945A1" w:rsidRDefault="000F0E80" w:rsidP="00A64EBC">
            <w:r w:rsidRPr="000C4758">
              <w:t>100-3537110</w:t>
            </w:r>
          </w:p>
        </w:tc>
        <w:tc>
          <w:tcPr>
            <w:tcW w:w="709" w:type="dxa"/>
            <w:tcBorders>
              <w:left w:val="single" w:sz="4" w:space="0" w:color="000000"/>
              <w:bottom w:val="single" w:sz="4" w:space="0" w:color="000000"/>
            </w:tcBorders>
            <w:shd w:val="clear" w:color="auto" w:fill="FFFFFF"/>
          </w:tcPr>
          <w:p w14:paraId="6AB859F5"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3D5FF0C8" w14:textId="77777777" w:rsidR="000F0E80" w:rsidRPr="004945A1" w:rsidRDefault="000F0E80" w:rsidP="00A64EBC">
            <w:pPr>
              <w:jc w:val="center"/>
            </w:pPr>
            <w:r w:rsidRPr="00294C0D">
              <w:t>1</w:t>
            </w:r>
          </w:p>
        </w:tc>
      </w:tr>
      <w:tr w:rsidR="000F0E80" w14:paraId="544AAF1E" w14:textId="77777777" w:rsidTr="000F0E80">
        <w:tc>
          <w:tcPr>
            <w:tcW w:w="675" w:type="dxa"/>
            <w:tcBorders>
              <w:left w:val="single" w:sz="4" w:space="0" w:color="000000"/>
              <w:bottom w:val="single" w:sz="4" w:space="0" w:color="000000"/>
            </w:tcBorders>
            <w:shd w:val="clear" w:color="auto" w:fill="FFFFFF"/>
            <w:vAlign w:val="center"/>
          </w:tcPr>
          <w:p w14:paraId="6B20DF81" w14:textId="77777777" w:rsidR="000F0E80" w:rsidRDefault="000F0E80" w:rsidP="00A64EBC">
            <w:pPr>
              <w:pStyle w:val="afff2"/>
              <w:jc w:val="center"/>
            </w:pPr>
            <w:r>
              <w:rPr>
                <w:rFonts w:ascii="Times New Roman" w:hAnsi="Times New Roman" w:cs="Times New Roman"/>
              </w:rPr>
              <w:t>17</w:t>
            </w:r>
          </w:p>
        </w:tc>
        <w:tc>
          <w:tcPr>
            <w:tcW w:w="5563" w:type="dxa"/>
            <w:tcBorders>
              <w:left w:val="single" w:sz="4" w:space="0" w:color="000000"/>
              <w:bottom w:val="single" w:sz="4" w:space="0" w:color="000000"/>
            </w:tcBorders>
            <w:shd w:val="clear" w:color="auto" w:fill="FFFFFF"/>
          </w:tcPr>
          <w:p w14:paraId="672B366C" w14:textId="77777777" w:rsidR="000F0E80" w:rsidRPr="004945A1" w:rsidRDefault="000F0E80" w:rsidP="00A64EBC">
            <w:r w:rsidRPr="00441828">
              <w:t>Кран блока ЗИЛ-130 сливной</w:t>
            </w:r>
          </w:p>
        </w:tc>
        <w:tc>
          <w:tcPr>
            <w:tcW w:w="2693" w:type="dxa"/>
            <w:tcBorders>
              <w:left w:val="single" w:sz="4" w:space="0" w:color="000000"/>
              <w:bottom w:val="single" w:sz="4" w:space="0" w:color="000000"/>
            </w:tcBorders>
            <w:shd w:val="clear" w:color="auto" w:fill="FFFFFF"/>
          </w:tcPr>
          <w:p w14:paraId="7FD3B010" w14:textId="77777777" w:rsidR="000F0E80" w:rsidRPr="004945A1" w:rsidRDefault="000F0E80" w:rsidP="00A64EBC">
            <w:r w:rsidRPr="000C4758">
              <w:t>130-1305010</w:t>
            </w:r>
          </w:p>
        </w:tc>
        <w:tc>
          <w:tcPr>
            <w:tcW w:w="709" w:type="dxa"/>
            <w:tcBorders>
              <w:left w:val="single" w:sz="4" w:space="0" w:color="000000"/>
              <w:bottom w:val="single" w:sz="4" w:space="0" w:color="000000"/>
            </w:tcBorders>
            <w:shd w:val="clear" w:color="auto" w:fill="FFFFFF"/>
          </w:tcPr>
          <w:p w14:paraId="7716460D"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C8A64D3" w14:textId="77777777" w:rsidR="000F0E80" w:rsidRPr="004945A1" w:rsidRDefault="000F0E80" w:rsidP="00A64EBC">
            <w:pPr>
              <w:jc w:val="center"/>
            </w:pPr>
            <w:r w:rsidRPr="00294C0D">
              <w:t>1</w:t>
            </w:r>
          </w:p>
        </w:tc>
      </w:tr>
      <w:tr w:rsidR="000F0E80" w14:paraId="5AF72401" w14:textId="77777777" w:rsidTr="000F0E80">
        <w:tc>
          <w:tcPr>
            <w:tcW w:w="675" w:type="dxa"/>
            <w:tcBorders>
              <w:left w:val="single" w:sz="4" w:space="0" w:color="000000"/>
              <w:bottom w:val="single" w:sz="4" w:space="0" w:color="000000"/>
            </w:tcBorders>
            <w:shd w:val="clear" w:color="auto" w:fill="FFFFFF"/>
            <w:vAlign w:val="center"/>
          </w:tcPr>
          <w:p w14:paraId="502D0224" w14:textId="77777777" w:rsidR="000F0E80" w:rsidRDefault="000F0E80" w:rsidP="00A64EBC">
            <w:pPr>
              <w:pStyle w:val="afff2"/>
              <w:jc w:val="center"/>
            </w:pPr>
            <w:r>
              <w:rPr>
                <w:rFonts w:ascii="Times New Roman" w:hAnsi="Times New Roman" w:cs="Times New Roman"/>
              </w:rPr>
              <w:t>18</w:t>
            </w:r>
          </w:p>
        </w:tc>
        <w:tc>
          <w:tcPr>
            <w:tcW w:w="5563" w:type="dxa"/>
            <w:tcBorders>
              <w:left w:val="single" w:sz="4" w:space="0" w:color="000000"/>
              <w:bottom w:val="single" w:sz="4" w:space="0" w:color="000000"/>
            </w:tcBorders>
            <w:shd w:val="clear" w:color="auto" w:fill="FFFFFF"/>
          </w:tcPr>
          <w:p w14:paraId="69B7FCA9" w14:textId="77777777" w:rsidR="000F0E80" w:rsidRPr="004945A1" w:rsidRDefault="000F0E80" w:rsidP="00A64EBC">
            <w:r w:rsidRPr="00441828">
              <w:t>Кран ЗИЛ ручного тормоза 4-х выводной</w:t>
            </w:r>
          </w:p>
        </w:tc>
        <w:tc>
          <w:tcPr>
            <w:tcW w:w="2693" w:type="dxa"/>
            <w:tcBorders>
              <w:left w:val="single" w:sz="4" w:space="0" w:color="000000"/>
              <w:bottom w:val="single" w:sz="4" w:space="0" w:color="000000"/>
            </w:tcBorders>
            <w:shd w:val="clear" w:color="auto" w:fill="FFFFFF"/>
          </w:tcPr>
          <w:p w14:paraId="5264DA93" w14:textId="77777777" w:rsidR="000F0E80" w:rsidRPr="004945A1" w:rsidRDefault="000F0E80" w:rsidP="00A64EBC">
            <w:r w:rsidRPr="000C4758">
              <w:t>100-3537310</w:t>
            </w:r>
          </w:p>
        </w:tc>
        <w:tc>
          <w:tcPr>
            <w:tcW w:w="709" w:type="dxa"/>
            <w:tcBorders>
              <w:left w:val="single" w:sz="4" w:space="0" w:color="000000"/>
              <w:bottom w:val="single" w:sz="4" w:space="0" w:color="000000"/>
            </w:tcBorders>
            <w:shd w:val="clear" w:color="auto" w:fill="FFFFFF"/>
          </w:tcPr>
          <w:p w14:paraId="02222AEC"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3D55A53" w14:textId="77777777" w:rsidR="000F0E80" w:rsidRPr="004945A1" w:rsidRDefault="000F0E80" w:rsidP="00A64EBC">
            <w:pPr>
              <w:jc w:val="center"/>
            </w:pPr>
            <w:r w:rsidRPr="00294C0D">
              <w:t>1</w:t>
            </w:r>
          </w:p>
        </w:tc>
      </w:tr>
      <w:tr w:rsidR="000F0E80" w14:paraId="1D9112CF" w14:textId="77777777" w:rsidTr="000F0E80">
        <w:tc>
          <w:tcPr>
            <w:tcW w:w="675" w:type="dxa"/>
            <w:tcBorders>
              <w:left w:val="single" w:sz="4" w:space="0" w:color="000000"/>
              <w:bottom w:val="single" w:sz="4" w:space="0" w:color="000000"/>
            </w:tcBorders>
            <w:shd w:val="clear" w:color="auto" w:fill="FFFFFF"/>
            <w:vAlign w:val="center"/>
          </w:tcPr>
          <w:p w14:paraId="562D22E3" w14:textId="77777777" w:rsidR="000F0E80" w:rsidRDefault="000F0E80" w:rsidP="00A64EBC">
            <w:pPr>
              <w:pStyle w:val="afff2"/>
              <w:jc w:val="center"/>
            </w:pPr>
            <w:r>
              <w:rPr>
                <w:rFonts w:ascii="Times New Roman" w:hAnsi="Times New Roman" w:cs="Times New Roman"/>
              </w:rPr>
              <w:t>19</w:t>
            </w:r>
          </w:p>
        </w:tc>
        <w:tc>
          <w:tcPr>
            <w:tcW w:w="5563" w:type="dxa"/>
            <w:tcBorders>
              <w:left w:val="single" w:sz="4" w:space="0" w:color="000000"/>
              <w:bottom w:val="single" w:sz="4" w:space="0" w:color="000000"/>
            </w:tcBorders>
            <w:shd w:val="clear" w:color="auto" w:fill="FFFFFF"/>
          </w:tcPr>
          <w:p w14:paraId="1CA04738" w14:textId="77777777" w:rsidR="000F0E80" w:rsidRPr="004945A1" w:rsidRDefault="000F0E80" w:rsidP="00A64EBC">
            <w:r w:rsidRPr="00441828">
              <w:t>Кран тормозной односекционный ЗИЛ 130</w:t>
            </w:r>
          </w:p>
        </w:tc>
        <w:tc>
          <w:tcPr>
            <w:tcW w:w="2693" w:type="dxa"/>
            <w:tcBorders>
              <w:left w:val="single" w:sz="4" w:space="0" w:color="000000"/>
              <w:bottom w:val="single" w:sz="4" w:space="0" w:color="000000"/>
            </w:tcBorders>
            <w:shd w:val="clear" w:color="auto" w:fill="FFFFFF"/>
          </w:tcPr>
          <w:p w14:paraId="4BD8E046" w14:textId="77777777" w:rsidR="000F0E80" w:rsidRPr="004945A1" w:rsidRDefault="000F0E80" w:rsidP="00A64EBC">
            <w:r w:rsidRPr="000C4758">
              <w:t>130Б-3514010</w:t>
            </w:r>
          </w:p>
        </w:tc>
        <w:tc>
          <w:tcPr>
            <w:tcW w:w="709" w:type="dxa"/>
            <w:tcBorders>
              <w:left w:val="single" w:sz="4" w:space="0" w:color="000000"/>
              <w:bottom w:val="single" w:sz="4" w:space="0" w:color="000000"/>
            </w:tcBorders>
            <w:shd w:val="clear" w:color="auto" w:fill="FFFFFF"/>
          </w:tcPr>
          <w:p w14:paraId="5A20A85B"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31E79D7A" w14:textId="77777777" w:rsidR="000F0E80" w:rsidRPr="004945A1" w:rsidRDefault="000F0E80" w:rsidP="00A64EBC">
            <w:pPr>
              <w:jc w:val="center"/>
            </w:pPr>
            <w:r w:rsidRPr="00294C0D">
              <w:t>1</w:t>
            </w:r>
          </w:p>
        </w:tc>
      </w:tr>
      <w:tr w:rsidR="000F0E80" w14:paraId="59069D0D" w14:textId="77777777" w:rsidTr="000F0E80">
        <w:tc>
          <w:tcPr>
            <w:tcW w:w="675" w:type="dxa"/>
            <w:tcBorders>
              <w:left w:val="single" w:sz="4" w:space="0" w:color="000000"/>
              <w:bottom w:val="single" w:sz="4" w:space="0" w:color="000000"/>
            </w:tcBorders>
            <w:shd w:val="clear" w:color="auto" w:fill="FFFFFF"/>
            <w:vAlign w:val="center"/>
          </w:tcPr>
          <w:p w14:paraId="618B5F98" w14:textId="77777777" w:rsidR="000F0E80" w:rsidRDefault="000F0E80" w:rsidP="00A64EBC">
            <w:pPr>
              <w:pStyle w:val="afff2"/>
              <w:jc w:val="center"/>
            </w:pPr>
            <w:r>
              <w:rPr>
                <w:rFonts w:ascii="Times New Roman" w:hAnsi="Times New Roman" w:cs="Times New Roman"/>
              </w:rPr>
              <w:t>20</w:t>
            </w:r>
          </w:p>
        </w:tc>
        <w:tc>
          <w:tcPr>
            <w:tcW w:w="5563" w:type="dxa"/>
            <w:tcBorders>
              <w:left w:val="single" w:sz="4" w:space="0" w:color="000000"/>
              <w:bottom w:val="single" w:sz="4" w:space="0" w:color="000000"/>
            </w:tcBorders>
            <w:shd w:val="clear" w:color="auto" w:fill="FFFFFF"/>
          </w:tcPr>
          <w:p w14:paraId="3ADF469A" w14:textId="77777777" w:rsidR="000F0E80" w:rsidRPr="004945A1" w:rsidRDefault="000F0E80" w:rsidP="00A64EBC">
            <w:r w:rsidRPr="00441828">
              <w:t>Кран тормозной двухсекционный ЗИЛ 130</w:t>
            </w:r>
          </w:p>
        </w:tc>
        <w:tc>
          <w:tcPr>
            <w:tcW w:w="2693" w:type="dxa"/>
            <w:tcBorders>
              <w:left w:val="single" w:sz="4" w:space="0" w:color="000000"/>
              <w:bottom w:val="single" w:sz="4" w:space="0" w:color="000000"/>
            </w:tcBorders>
            <w:shd w:val="clear" w:color="auto" w:fill="FFFFFF"/>
          </w:tcPr>
          <w:p w14:paraId="22A44981" w14:textId="77777777" w:rsidR="000F0E80" w:rsidRPr="004945A1" w:rsidRDefault="000F0E80" w:rsidP="00A64EBC">
            <w:r w:rsidRPr="000C4758">
              <w:t>130-1514010</w:t>
            </w:r>
          </w:p>
        </w:tc>
        <w:tc>
          <w:tcPr>
            <w:tcW w:w="709" w:type="dxa"/>
            <w:tcBorders>
              <w:left w:val="single" w:sz="4" w:space="0" w:color="000000"/>
              <w:bottom w:val="single" w:sz="4" w:space="0" w:color="000000"/>
            </w:tcBorders>
            <w:shd w:val="clear" w:color="auto" w:fill="FFFFFF"/>
          </w:tcPr>
          <w:p w14:paraId="13A49F4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D7E155F" w14:textId="77777777" w:rsidR="000F0E80" w:rsidRPr="004945A1" w:rsidRDefault="000F0E80" w:rsidP="00A64EBC">
            <w:pPr>
              <w:jc w:val="center"/>
            </w:pPr>
            <w:r w:rsidRPr="00294C0D">
              <w:t>1</w:t>
            </w:r>
          </w:p>
        </w:tc>
      </w:tr>
      <w:tr w:rsidR="000F0E80" w14:paraId="115B3A4E" w14:textId="77777777" w:rsidTr="000F0E80">
        <w:tc>
          <w:tcPr>
            <w:tcW w:w="675" w:type="dxa"/>
            <w:tcBorders>
              <w:left w:val="single" w:sz="4" w:space="0" w:color="000000"/>
              <w:bottom w:val="single" w:sz="4" w:space="0" w:color="000000"/>
            </w:tcBorders>
            <w:shd w:val="clear" w:color="auto" w:fill="FFFFFF"/>
            <w:vAlign w:val="center"/>
          </w:tcPr>
          <w:p w14:paraId="6DC3D6C2" w14:textId="77777777" w:rsidR="000F0E80" w:rsidRDefault="000F0E80" w:rsidP="00A64EBC">
            <w:pPr>
              <w:pStyle w:val="afff2"/>
              <w:jc w:val="center"/>
            </w:pPr>
            <w:r>
              <w:rPr>
                <w:rFonts w:ascii="Times New Roman" w:hAnsi="Times New Roman" w:cs="Times New Roman"/>
              </w:rPr>
              <w:t>21</w:t>
            </w:r>
          </w:p>
        </w:tc>
        <w:tc>
          <w:tcPr>
            <w:tcW w:w="5563" w:type="dxa"/>
            <w:tcBorders>
              <w:left w:val="single" w:sz="4" w:space="0" w:color="000000"/>
              <w:bottom w:val="single" w:sz="4" w:space="0" w:color="000000"/>
            </w:tcBorders>
            <w:shd w:val="clear" w:color="auto" w:fill="FFFFFF"/>
          </w:tcPr>
          <w:p w14:paraId="0D12C4EB" w14:textId="77777777" w:rsidR="000F0E80" w:rsidRPr="004945A1" w:rsidRDefault="000F0E80" w:rsidP="00A64EBC">
            <w:r w:rsidRPr="00441828">
              <w:t>Кран отбора воздуха ЗИЛ-130 (на ресивер)</w:t>
            </w:r>
          </w:p>
        </w:tc>
        <w:tc>
          <w:tcPr>
            <w:tcW w:w="2693" w:type="dxa"/>
            <w:tcBorders>
              <w:left w:val="single" w:sz="4" w:space="0" w:color="000000"/>
              <w:bottom w:val="single" w:sz="4" w:space="0" w:color="000000"/>
            </w:tcBorders>
            <w:shd w:val="clear" w:color="auto" w:fill="FFFFFF"/>
          </w:tcPr>
          <w:p w14:paraId="24192957" w14:textId="77777777" w:rsidR="000F0E80" w:rsidRPr="004945A1" w:rsidRDefault="000F0E80" w:rsidP="00A64EBC">
            <w:r w:rsidRPr="000C4758">
              <w:t>120-3506350-А2</w:t>
            </w:r>
          </w:p>
        </w:tc>
        <w:tc>
          <w:tcPr>
            <w:tcW w:w="709" w:type="dxa"/>
            <w:tcBorders>
              <w:left w:val="single" w:sz="4" w:space="0" w:color="000000"/>
              <w:bottom w:val="single" w:sz="4" w:space="0" w:color="000000"/>
            </w:tcBorders>
            <w:shd w:val="clear" w:color="auto" w:fill="FFFFFF"/>
          </w:tcPr>
          <w:p w14:paraId="7453AA65"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8BCE2F2" w14:textId="77777777" w:rsidR="000F0E80" w:rsidRPr="004945A1" w:rsidRDefault="000F0E80" w:rsidP="00A64EBC">
            <w:pPr>
              <w:jc w:val="center"/>
            </w:pPr>
            <w:r w:rsidRPr="00294C0D">
              <w:t>1</w:t>
            </w:r>
          </w:p>
        </w:tc>
      </w:tr>
      <w:tr w:rsidR="000F0E80" w14:paraId="1A5B1F8D" w14:textId="77777777" w:rsidTr="000F0E80">
        <w:tc>
          <w:tcPr>
            <w:tcW w:w="675" w:type="dxa"/>
            <w:tcBorders>
              <w:left w:val="single" w:sz="4" w:space="0" w:color="000000"/>
              <w:bottom w:val="single" w:sz="4" w:space="0" w:color="000000"/>
            </w:tcBorders>
            <w:shd w:val="clear" w:color="auto" w:fill="FFFFFF"/>
            <w:vAlign w:val="center"/>
          </w:tcPr>
          <w:p w14:paraId="73D87463" w14:textId="77777777" w:rsidR="000F0E80" w:rsidRDefault="000F0E80" w:rsidP="00A64EBC">
            <w:pPr>
              <w:pStyle w:val="afff2"/>
              <w:jc w:val="center"/>
            </w:pPr>
            <w:r>
              <w:rPr>
                <w:rFonts w:ascii="Times New Roman" w:hAnsi="Times New Roman" w:cs="Times New Roman"/>
              </w:rPr>
              <w:t>22</w:t>
            </w:r>
          </w:p>
        </w:tc>
        <w:tc>
          <w:tcPr>
            <w:tcW w:w="5563" w:type="dxa"/>
            <w:tcBorders>
              <w:left w:val="single" w:sz="4" w:space="0" w:color="000000"/>
              <w:bottom w:val="single" w:sz="4" w:space="0" w:color="000000"/>
            </w:tcBorders>
            <w:shd w:val="clear" w:color="auto" w:fill="FFFFFF"/>
          </w:tcPr>
          <w:p w14:paraId="51F5E0B1" w14:textId="77777777" w:rsidR="000F0E80" w:rsidRPr="004945A1" w:rsidRDefault="000F0E80" w:rsidP="00A64EBC">
            <w:r w:rsidRPr="00441828">
              <w:t>Кран радиатора ЗИЛ-130/ блока ЗИЛ-5301</w:t>
            </w:r>
          </w:p>
        </w:tc>
        <w:tc>
          <w:tcPr>
            <w:tcW w:w="2693" w:type="dxa"/>
            <w:tcBorders>
              <w:left w:val="single" w:sz="4" w:space="0" w:color="000000"/>
              <w:bottom w:val="single" w:sz="4" w:space="0" w:color="000000"/>
            </w:tcBorders>
            <w:shd w:val="clear" w:color="auto" w:fill="FFFFFF"/>
          </w:tcPr>
          <w:p w14:paraId="60B9C156" w14:textId="77777777" w:rsidR="000F0E80" w:rsidRPr="004945A1" w:rsidRDefault="000F0E80" w:rsidP="00A64EBC">
            <w:r w:rsidRPr="000C4758">
              <w:t>130-1015370-Б</w:t>
            </w:r>
          </w:p>
        </w:tc>
        <w:tc>
          <w:tcPr>
            <w:tcW w:w="709" w:type="dxa"/>
            <w:tcBorders>
              <w:left w:val="single" w:sz="4" w:space="0" w:color="000000"/>
              <w:bottom w:val="single" w:sz="4" w:space="0" w:color="000000"/>
            </w:tcBorders>
            <w:shd w:val="clear" w:color="auto" w:fill="FFFFFF"/>
          </w:tcPr>
          <w:p w14:paraId="513AF4A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DC99B63" w14:textId="77777777" w:rsidR="000F0E80" w:rsidRPr="004945A1" w:rsidRDefault="000F0E80" w:rsidP="00A64EBC">
            <w:pPr>
              <w:jc w:val="center"/>
            </w:pPr>
            <w:r w:rsidRPr="00294C0D">
              <w:t>1</w:t>
            </w:r>
          </w:p>
        </w:tc>
      </w:tr>
      <w:tr w:rsidR="000F0E80" w14:paraId="512F4DDC" w14:textId="77777777" w:rsidTr="000F0E80">
        <w:tc>
          <w:tcPr>
            <w:tcW w:w="675" w:type="dxa"/>
            <w:tcBorders>
              <w:left w:val="single" w:sz="4" w:space="0" w:color="000000"/>
              <w:bottom w:val="single" w:sz="4" w:space="0" w:color="000000"/>
            </w:tcBorders>
            <w:shd w:val="clear" w:color="auto" w:fill="FFFFFF"/>
            <w:vAlign w:val="center"/>
          </w:tcPr>
          <w:p w14:paraId="34D61DFE" w14:textId="77777777" w:rsidR="000F0E80" w:rsidRDefault="000F0E80" w:rsidP="00A64EBC">
            <w:pPr>
              <w:pStyle w:val="afff2"/>
              <w:jc w:val="center"/>
            </w:pPr>
            <w:r>
              <w:rPr>
                <w:rFonts w:ascii="Times New Roman" w:hAnsi="Times New Roman" w:cs="Times New Roman"/>
              </w:rPr>
              <w:t>23</w:t>
            </w:r>
          </w:p>
        </w:tc>
        <w:tc>
          <w:tcPr>
            <w:tcW w:w="5563" w:type="dxa"/>
            <w:tcBorders>
              <w:left w:val="single" w:sz="4" w:space="0" w:color="000000"/>
              <w:bottom w:val="single" w:sz="4" w:space="0" w:color="000000"/>
            </w:tcBorders>
            <w:shd w:val="clear" w:color="auto" w:fill="FFFFFF"/>
          </w:tcPr>
          <w:p w14:paraId="154974D7" w14:textId="77777777" w:rsidR="000F0E80" w:rsidRPr="004945A1" w:rsidRDefault="000F0E80" w:rsidP="00A64EBC">
            <w:r w:rsidRPr="00441828">
              <w:t>Кран стеклоочистителя ЗИЛ-130</w:t>
            </w:r>
          </w:p>
        </w:tc>
        <w:tc>
          <w:tcPr>
            <w:tcW w:w="2693" w:type="dxa"/>
            <w:tcBorders>
              <w:left w:val="single" w:sz="4" w:space="0" w:color="000000"/>
              <w:bottom w:val="single" w:sz="4" w:space="0" w:color="000000"/>
            </w:tcBorders>
            <w:shd w:val="clear" w:color="auto" w:fill="FFFFFF"/>
          </w:tcPr>
          <w:p w14:paraId="3E140E3C" w14:textId="77777777" w:rsidR="000F0E80" w:rsidRPr="004945A1" w:rsidRDefault="000F0E80" w:rsidP="00A64EBC">
            <w:r w:rsidRPr="000C4758">
              <w:t>130-5205010</w:t>
            </w:r>
          </w:p>
        </w:tc>
        <w:tc>
          <w:tcPr>
            <w:tcW w:w="709" w:type="dxa"/>
            <w:tcBorders>
              <w:left w:val="single" w:sz="4" w:space="0" w:color="000000"/>
              <w:bottom w:val="single" w:sz="4" w:space="0" w:color="000000"/>
            </w:tcBorders>
            <w:shd w:val="clear" w:color="auto" w:fill="FFFFFF"/>
          </w:tcPr>
          <w:p w14:paraId="2272DB2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B4D57D5" w14:textId="77777777" w:rsidR="000F0E80" w:rsidRPr="004945A1" w:rsidRDefault="000F0E80" w:rsidP="00A64EBC">
            <w:pPr>
              <w:jc w:val="center"/>
            </w:pPr>
            <w:r w:rsidRPr="00294C0D">
              <w:t>1</w:t>
            </w:r>
          </w:p>
        </w:tc>
      </w:tr>
      <w:tr w:rsidR="000F0E80" w14:paraId="69DD07DF" w14:textId="77777777" w:rsidTr="000F0E80">
        <w:tc>
          <w:tcPr>
            <w:tcW w:w="675" w:type="dxa"/>
            <w:tcBorders>
              <w:left w:val="single" w:sz="4" w:space="0" w:color="000000"/>
              <w:bottom w:val="single" w:sz="4" w:space="0" w:color="000000"/>
            </w:tcBorders>
            <w:shd w:val="clear" w:color="auto" w:fill="FFFFFF"/>
            <w:vAlign w:val="center"/>
          </w:tcPr>
          <w:p w14:paraId="1ECAD5B4" w14:textId="77777777" w:rsidR="000F0E80" w:rsidRDefault="000F0E80" w:rsidP="00A64EBC">
            <w:pPr>
              <w:pStyle w:val="afff2"/>
              <w:jc w:val="center"/>
            </w:pPr>
            <w:r>
              <w:rPr>
                <w:rFonts w:ascii="Times New Roman" w:hAnsi="Times New Roman" w:cs="Times New Roman"/>
              </w:rPr>
              <w:t>24</w:t>
            </w:r>
          </w:p>
        </w:tc>
        <w:tc>
          <w:tcPr>
            <w:tcW w:w="5563" w:type="dxa"/>
            <w:tcBorders>
              <w:left w:val="single" w:sz="4" w:space="0" w:color="000000"/>
              <w:bottom w:val="single" w:sz="4" w:space="0" w:color="000000"/>
            </w:tcBorders>
            <w:shd w:val="clear" w:color="auto" w:fill="FFFFFF"/>
          </w:tcPr>
          <w:p w14:paraId="667519A1" w14:textId="77777777" w:rsidR="000F0E80" w:rsidRPr="004945A1" w:rsidRDefault="000F0E80" w:rsidP="00A64EBC">
            <w:r w:rsidRPr="00441828">
              <w:t>Крестовина межосевого дифференциала в сборе ЗИЛ 130</w:t>
            </w:r>
          </w:p>
        </w:tc>
        <w:tc>
          <w:tcPr>
            <w:tcW w:w="2693" w:type="dxa"/>
            <w:tcBorders>
              <w:left w:val="single" w:sz="4" w:space="0" w:color="000000"/>
              <w:bottom w:val="single" w:sz="4" w:space="0" w:color="000000"/>
            </w:tcBorders>
            <w:shd w:val="clear" w:color="auto" w:fill="FFFFFF"/>
          </w:tcPr>
          <w:p w14:paraId="35651B04" w14:textId="77777777" w:rsidR="000F0E80" w:rsidRPr="004945A1" w:rsidRDefault="000F0E80" w:rsidP="00A64EBC">
            <w:r w:rsidRPr="000C4758">
              <w:t>130Г-2403060</w:t>
            </w:r>
          </w:p>
        </w:tc>
        <w:tc>
          <w:tcPr>
            <w:tcW w:w="709" w:type="dxa"/>
            <w:tcBorders>
              <w:left w:val="single" w:sz="4" w:space="0" w:color="000000"/>
              <w:bottom w:val="single" w:sz="4" w:space="0" w:color="000000"/>
            </w:tcBorders>
            <w:shd w:val="clear" w:color="auto" w:fill="FFFFFF"/>
          </w:tcPr>
          <w:p w14:paraId="02CA4704"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51320C6" w14:textId="77777777" w:rsidR="000F0E80" w:rsidRPr="004945A1" w:rsidRDefault="000F0E80" w:rsidP="00A64EBC">
            <w:pPr>
              <w:jc w:val="center"/>
            </w:pPr>
            <w:r w:rsidRPr="00294C0D">
              <w:t>1</w:t>
            </w:r>
          </w:p>
        </w:tc>
      </w:tr>
      <w:tr w:rsidR="000F0E80" w14:paraId="49BF8722" w14:textId="77777777" w:rsidTr="000F0E80">
        <w:tc>
          <w:tcPr>
            <w:tcW w:w="675" w:type="dxa"/>
            <w:tcBorders>
              <w:left w:val="single" w:sz="4" w:space="0" w:color="000000"/>
              <w:bottom w:val="single" w:sz="4" w:space="0" w:color="000000"/>
            </w:tcBorders>
            <w:shd w:val="clear" w:color="auto" w:fill="FFFFFF"/>
            <w:vAlign w:val="center"/>
          </w:tcPr>
          <w:p w14:paraId="5F83F2D7" w14:textId="77777777" w:rsidR="000F0E80" w:rsidRDefault="000F0E80" w:rsidP="00A64EBC">
            <w:pPr>
              <w:pStyle w:val="afff2"/>
              <w:jc w:val="center"/>
            </w:pPr>
            <w:r>
              <w:rPr>
                <w:rFonts w:ascii="Times New Roman" w:hAnsi="Times New Roman" w:cs="Times New Roman"/>
              </w:rPr>
              <w:t>25</w:t>
            </w:r>
          </w:p>
        </w:tc>
        <w:tc>
          <w:tcPr>
            <w:tcW w:w="5563" w:type="dxa"/>
            <w:tcBorders>
              <w:left w:val="single" w:sz="4" w:space="0" w:color="000000"/>
              <w:bottom w:val="single" w:sz="4" w:space="0" w:color="000000"/>
            </w:tcBorders>
            <w:shd w:val="clear" w:color="auto" w:fill="FFFFFF"/>
          </w:tcPr>
          <w:p w14:paraId="64081378" w14:textId="77777777" w:rsidR="000F0E80" w:rsidRPr="004945A1" w:rsidRDefault="000F0E80" w:rsidP="00A64EBC">
            <w:r w:rsidRPr="00441828">
              <w:t>Крестовина межколесного дифференциала в сборе ЗИЛ 130</w:t>
            </w:r>
          </w:p>
        </w:tc>
        <w:tc>
          <w:tcPr>
            <w:tcW w:w="2693" w:type="dxa"/>
            <w:tcBorders>
              <w:left w:val="single" w:sz="4" w:space="0" w:color="000000"/>
              <w:bottom w:val="single" w:sz="4" w:space="0" w:color="000000"/>
            </w:tcBorders>
            <w:shd w:val="clear" w:color="auto" w:fill="FFFFFF"/>
          </w:tcPr>
          <w:p w14:paraId="24DFDBFB" w14:textId="77777777" w:rsidR="000F0E80" w:rsidRPr="004945A1" w:rsidRDefault="000F0E80" w:rsidP="00A64EBC">
            <w:r w:rsidRPr="000C4758">
              <w:t>130-2403060-А</w:t>
            </w:r>
          </w:p>
        </w:tc>
        <w:tc>
          <w:tcPr>
            <w:tcW w:w="709" w:type="dxa"/>
            <w:tcBorders>
              <w:left w:val="single" w:sz="4" w:space="0" w:color="000000"/>
              <w:bottom w:val="single" w:sz="4" w:space="0" w:color="000000"/>
            </w:tcBorders>
            <w:shd w:val="clear" w:color="auto" w:fill="FFFFFF"/>
          </w:tcPr>
          <w:p w14:paraId="3B06E98D"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33A9700" w14:textId="77777777" w:rsidR="000F0E80" w:rsidRPr="004945A1" w:rsidRDefault="000F0E80" w:rsidP="00A64EBC">
            <w:pPr>
              <w:jc w:val="center"/>
            </w:pPr>
            <w:r w:rsidRPr="00294C0D">
              <w:t>1</w:t>
            </w:r>
          </w:p>
        </w:tc>
      </w:tr>
      <w:tr w:rsidR="000F0E80" w14:paraId="22BB8306" w14:textId="77777777" w:rsidTr="000F0E80">
        <w:tc>
          <w:tcPr>
            <w:tcW w:w="675" w:type="dxa"/>
            <w:tcBorders>
              <w:left w:val="single" w:sz="4" w:space="0" w:color="000000"/>
              <w:bottom w:val="single" w:sz="4" w:space="0" w:color="000000"/>
            </w:tcBorders>
            <w:shd w:val="clear" w:color="auto" w:fill="FFFFFF"/>
            <w:vAlign w:val="center"/>
          </w:tcPr>
          <w:p w14:paraId="53AFFCAA" w14:textId="77777777" w:rsidR="000F0E80" w:rsidRDefault="000F0E80" w:rsidP="00A64EBC">
            <w:pPr>
              <w:pStyle w:val="afff2"/>
              <w:jc w:val="center"/>
            </w:pPr>
            <w:r>
              <w:rPr>
                <w:rFonts w:ascii="Times New Roman" w:hAnsi="Times New Roman" w:cs="Times New Roman"/>
              </w:rPr>
              <w:t>26</w:t>
            </w:r>
          </w:p>
        </w:tc>
        <w:tc>
          <w:tcPr>
            <w:tcW w:w="5563" w:type="dxa"/>
            <w:tcBorders>
              <w:left w:val="single" w:sz="4" w:space="0" w:color="000000"/>
              <w:bottom w:val="single" w:sz="4" w:space="0" w:color="000000"/>
            </w:tcBorders>
            <w:shd w:val="clear" w:color="auto" w:fill="FFFFFF"/>
          </w:tcPr>
          <w:p w14:paraId="217CF361" w14:textId="77777777" w:rsidR="000F0E80" w:rsidRPr="004945A1" w:rsidRDefault="000F0E80" w:rsidP="00A64EBC">
            <w:r w:rsidRPr="00441828">
              <w:t>Кронштейн крепления передней рессоры ЗИЛ-130 передний</w:t>
            </w:r>
          </w:p>
        </w:tc>
        <w:tc>
          <w:tcPr>
            <w:tcW w:w="2693" w:type="dxa"/>
            <w:tcBorders>
              <w:left w:val="single" w:sz="4" w:space="0" w:color="000000"/>
              <w:bottom w:val="single" w:sz="4" w:space="0" w:color="000000"/>
            </w:tcBorders>
            <w:shd w:val="clear" w:color="auto" w:fill="FFFFFF"/>
          </w:tcPr>
          <w:p w14:paraId="5191A01C" w14:textId="77777777" w:rsidR="000F0E80" w:rsidRPr="004945A1" w:rsidRDefault="000F0E80" w:rsidP="00A64EBC">
            <w:r w:rsidRPr="000C4758">
              <w:t>130-2902445</w:t>
            </w:r>
          </w:p>
        </w:tc>
        <w:tc>
          <w:tcPr>
            <w:tcW w:w="709" w:type="dxa"/>
            <w:tcBorders>
              <w:left w:val="single" w:sz="4" w:space="0" w:color="000000"/>
              <w:bottom w:val="single" w:sz="4" w:space="0" w:color="000000"/>
            </w:tcBorders>
            <w:shd w:val="clear" w:color="auto" w:fill="FFFFFF"/>
          </w:tcPr>
          <w:p w14:paraId="5AB84423"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A1AD71E" w14:textId="77777777" w:rsidR="000F0E80" w:rsidRPr="004945A1" w:rsidRDefault="000F0E80" w:rsidP="00A64EBC">
            <w:pPr>
              <w:jc w:val="center"/>
            </w:pPr>
            <w:r w:rsidRPr="00294C0D">
              <w:t>1</w:t>
            </w:r>
          </w:p>
        </w:tc>
      </w:tr>
      <w:bookmarkEnd w:id="5"/>
      <w:tr w:rsidR="000F0E80" w14:paraId="2FE50537" w14:textId="77777777" w:rsidTr="000F0E80">
        <w:tc>
          <w:tcPr>
            <w:tcW w:w="675" w:type="dxa"/>
            <w:tcBorders>
              <w:left w:val="single" w:sz="4" w:space="0" w:color="000000"/>
              <w:bottom w:val="single" w:sz="4" w:space="0" w:color="000000"/>
            </w:tcBorders>
            <w:shd w:val="clear" w:color="auto" w:fill="FFFFFF"/>
            <w:vAlign w:val="center"/>
          </w:tcPr>
          <w:p w14:paraId="0E9E50F4" w14:textId="77777777" w:rsidR="000F0E80" w:rsidRDefault="000F0E80" w:rsidP="00A64EBC">
            <w:pPr>
              <w:pStyle w:val="afff2"/>
              <w:jc w:val="center"/>
            </w:pPr>
            <w:r>
              <w:rPr>
                <w:rFonts w:ascii="Times New Roman" w:hAnsi="Times New Roman" w:cs="Times New Roman"/>
              </w:rPr>
              <w:t>27</w:t>
            </w:r>
          </w:p>
        </w:tc>
        <w:tc>
          <w:tcPr>
            <w:tcW w:w="5563" w:type="dxa"/>
            <w:tcBorders>
              <w:left w:val="single" w:sz="4" w:space="0" w:color="000000"/>
              <w:bottom w:val="single" w:sz="4" w:space="0" w:color="000000"/>
            </w:tcBorders>
            <w:shd w:val="clear" w:color="auto" w:fill="FFFFFF"/>
          </w:tcPr>
          <w:p w14:paraId="6A9456F6" w14:textId="77777777" w:rsidR="000F0E80" w:rsidRPr="004945A1" w:rsidRDefault="000F0E80" w:rsidP="00A64EBC">
            <w:r w:rsidRPr="00441828">
              <w:t>Крышка стартера ЗИЛ передняя</w:t>
            </w:r>
          </w:p>
        </w:tc>
        <w:tc>
          <w:tcPr>
            <w:tcW w:w="2693" w:type="dxa"/>
            <w:tcBorders>
              <w:left w:val="single" w:sz="4" w:space="0" w:color="000000"/>
              <w:bottom w:val="single" w:sz="4" w:space="0" w:color="000000"/>
            </w:tcBorders>
            <w:shd w:val="clear" w:color="auto" w:fill="FFFFFF"/>
          </w:tcPr>
          <w:p w14:paraId="57D90FA8" w14:textId="77777777" w:rsidR="000F0E80" w:rsidRPr="004945A1" w:rsidRDefault="000F0E80" w:rsidP="00A64EBC">
            <w:r w:rsidRPr="000C4758">
              <w:t>СТ230К4</w:t>
            </w:r>
          </w:p>
        </w:tc>
        <w:tc>
          <w:tcPr>
            <w:tcW w:w="709" w:type="dxa"/>
            <w:tcBorders>
              <w:left w:val="single" w:sz="4" w:space="0" w:color="000000"/>
              <w:bottom w:val="single" w:sz="4" w:space="0" w:color="000000"/>
            </w:tcBorders>
            <w:shd w:val="clear" w:color="auto" w:fill="FFFFFF"/>
          </w:tcPr>
          <w:p w14:paraId="3D3A7646"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6D837E5" w14:textId="77777777" w:rsidR="000F0E80" w:rsidRPr="004945A1" w:rsidRDefault="000F0E80" w:rsidP="00A64EBC">
            <w:pPr>
              <w:jc w:val="center"/>
            </w:pPr>
            <w:r w:rsidRPr="00294C0D">
              <w:t>1</w:t>
            </w:r>
          </w:p>
        </w:tc>
      </w:tr>
      <w:tr w:rsidR="000F0E80" w14:paraId="33EA6B0A" w14:textId="77777777" w:rsidTr="000F0E80">
        <w:tc>
          <w:tcPr>
            <w:tcW w:w="675" w:type="dxa"/>
            <w:tcBorders>
              <w:left w:val="single" w:sz="4" w:space="0" w:color="000000"/>
              <w:bottom w:val="single" w:sz="4" w:space="0" w:color="000000"/>
            </w:tcBorders>
            <w:shd w:val="clear" w:color="auto" w:fill="FFFFFF"/>
            <w:vAlign w:val="center"/>
          </w:tcPr>
          <w:p w14:paraId="0005CB3A" w14:textId="77777777" w:rsidR="000F0E80" w:rsidRDefault="000F0E80" w:rsidP="00A64EBC">
            <w:pPr>
              <w:pStyle w:val="afff2"/>
              <w:jc w:val="center"/>
            </w:pPr>
            <w:r>
              <w:rPr>
                <w:rFonts w:ascii="Times New Roman" w:hAnsi="Times New Roman" w:cs="Times New Roman"/>
              </w:rPr>
              <w:t>28</w:t>
            </w:r>
          </w:p>
        </w:tc>
        <w:tc>
          <w:tcPr>
            <w:tcW w:w="5563" w:type="dxa"/>
            <w:tcBorders>
              <w:left w:val="single" w:sz="4" w:space="0" w:color="000000"/>
              <w:bottom w:val="single" w:sz="4" w:space="0" w:color="000000"/>
            </w:tcBorders>
            <w:shd w:val="clear" w:color="auto" w:fill="FFFFFF"/>
          </w:tcPr>
          <w:p w14:paraId="7952250B" w14:textId="77777777" w:rsidR="000F0E80" w:rsidRPr="004945A1" w:rsidRDefault="000F0E80" w:rsidP="00A64EBC">
            <w:r w:rsidRPr="00441828">
              <w:t>Кулак поворотный ЗИЛ-130/672 левый со втулкой</w:t>
            </w:r>
          </w:p>
        </w:tc>
        <w:tc>
          <w:tcPr>
            <w:tcW w:w="2693" w:type="dxa"/>
            <w:tcBorders>
              <w:left w:val="single" w:sz="4" w:space="0" w:color="000000"/>
              <w:bottom w:val="single" w:sz="4" w:space="0" w:color="000000"/>
            </w:tcBorders>
            <w:shd w:val="clear" w:color="auto" w:fill="FFFFFF"/>
          </w:tcPr>
          <w:p w14:paraId="5F6400F2" w14:textId="77777777" w:rsidR="000F0E80" w:rsidRPr="004945A1" w:rsidRDefault="000F0E80" w:rsidP="00A64EBC">
            <w:r w:rsidRPr="000C4758">
              <w:t>130-3001013</w:t>
            </w:r>
          </w:p>
        </w:tc>
        <w:tc>
          <w:tcPr>
            <w:tcW w:w="709" w:type="dxa"/>
            <w:tcBorders>
              <w:left w:val="single" w:sz="4" w:space="0" w:color="000000"/>
              <w:bottom w:val="single" w:sz="4" w:space="0" w:color="000000"/>
            </w:tcBorders>
            <w:shd w:val="clear" w:color="auto" w:fill="FFFFFF"/>
          </w:tcPr>
          <w:p w14:paraId="1A85258C"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0FE3957" w14:textId="77777777" w:rsidR="000F0E80" w:rsidRPr="004945A1" w:rsidRDefault="000F0E80" w:rsidP="00A64EBC">
            <w:pPr>
              <w:jc w:val="center"/>
            </w:pPr>
            <w:r w:rsidRPr="00294C0D">
              <w:t>1</w:t>
            </w:r>
          </w:p>
        </w:tc>
      </w:tr>
      <w:tr w:rsidR="000F0E80" w14:paraId="44CAF905" w14:textId="77777777" w:rsidTr="000F0E80">
        <w:tc>
          <w:tcPr>
            <w:tcW w:w="675" w:type="dxa"/>
            <w:tcBorders>
              <w:left w:val="single" w:sz="4" w:space="0" w:color="000000"/>
              <w:bottom w:val="single" w:sz="4" w:space="0" w:color="000000"/>
            </w:tcBorders>
            <w:shd w:val="clear" w:color="auto" w:fill="FFFFFF"/>
            <w:vAlign w:val="center"/>
          </w:tcPr>
          <w:p w14:paraId="43192D75" w14:textId="77777777" w:rsidR="000F0E80" w:rsidRDefault="000F0E80" w:rsidP="00A64EBC">
            <w:pPr>
              <w:pStyle w:val="afff2"/>
              <w:jc w:val="center"/>
            </w:pPr>
            <w:r>
              <w:rPr>
                <w:rFonts w:ascii="Times New Roman" w:hAnsi="Times New Roman" w:cs="Times New Roman"/>
              </w:rPr>
              <w:t>29</w:t>
            </w:r>
          </w:p>
        </w:tc>
        <w:tc>
          <w:tcPr>
            <w:tcW w:w="5563" w:type="dxa"/>
            <w:tcBorders>
              <w:left w:val="single" w:sz="4" w:space="0" w:color="000000"/>
              <w:bottom w:val="single" w:sz="4" w:space="0" w:color="000000"/>
            </w:tcBorders>
            <w:shd w:val="clear" w:color="auto" w:fill="FFFFFF"/>
          </w:tcPr>
          <w:p w14:paraId="37F1CA24" w14:textId="77777777" w:rsidR="000F0E80" w:rsidRPr="004945A1" w:rsidRDefault="000F0E80" w:rsidP="00A64EBC">
            <w:r w:rsidRPr="00441828">
              <w:t>Лапка корзины сцепления ЗИЛ 130</w:t>
            </w:r>
          </w:p>
        </w:tc>
        <w:tc>
          <w:tcPr>
            <w:tcW w:w="2693" w:type="dxa"/>
            <w:tcBorders>
              <w:left w:val="single" w:sz="4" w:space="0" w:color="000000"/>
              <w:bottom w:val="single" w:sz="4" w:space="0" w:color="000000"/>
            </w:tcBorders>
            <w:shd w:val="clear" w:color="auto" w:fill="FFFFFF"/>
          </w:tcPr>
          <w:p w14:paraId="51E4A723" w14:textId="77777777" w:rsidR="000F0E80" w:rsidRPr="004945A1" w:rsidRDefault="000F0E80" w:rsidP="00A64EBC">
            <w:r w:rsidRPr="000C4758">
              <w:t>130-1601094</w:t>
            </w:r>
          </w:p>
        </w:tc>
        <w:tc>
          <w:tcPr>
            <w:tcW w:w="709" w:type="dxa"/>
            <w:tcBorders>
              <w:left w:val="single" w:sz="4" w:space="0" w:color="000000"/>
              <w:bottom w:val="single" w:sz="4" w:space="0" w:color="000000"/>
            </w:tcBorders>
            <w:shd w:val="clear" w:color="auto" w:fill="FFFFFF"/>
          </w:tcPr>
          <w:p w14:paraId="4BECBE4F" w14:textId="77777777" w:rsidR="000F0E80" w:rsidRPr="004945A1" w:rsidRDefault="000F0E80" w:rsidP="00A64EBC">
            <w:pPr>
              <w:jc w:val="center"/>
            </w:pPr>
            <w:r w:rsidRPr="00107131">
              <w:t>к-т</w:t>
            </w:r>
          </w:p>
        </w:tc>
        <w:tc>
          <w:tcPr>
            <w:tcW w:w="708" w:type="dxa"/>
            <w:tcBorders>
              <w:left w:val="single" w:sz="4" w:space="0" w:color="000000"/>
              <w:bottom w:val="single" w:sz="4" w:space="0" w:color="000000"/>
              <w:right w:val="single" w:sz="4" w:space="0" w:color="000000"/>
            </w:tcBorders>
            <w:shd w:val="clear" w:color="auto" w:fill="FFFFFF"/>
          </w:tcPr>
          <w:p w14:paraId="544DB94F" w14:textId="77777777" w:rsidR="000F0E80" w:rsidRPr="004945A1" w:rsidRDefault="000F0E80" w:rsidP="00A64EBC">
            <w:pPr>
              <w:jc w:val="center"/>
            </w:pPr>
            <w:r w:rsidRPr="00294C0D">
              <w:t>1</w:t>
            </w:r>
          </w:p>
        </w:tc>
      </w:tr>
      <w:tr w:rsidR="000F0E80" w14:paraId="77E8BAE1" w14:textId="77777777" w:rsidTr="000F0E80">
        <w:tc>
          <w:tcPr>
            <w:tcW w:w="675" w:type="dxa"/>
            <w:tcBorders>
              <w:left w:val="single" w:sz="4" w:space="0" w:color="000000"/>
              <w:bottom w:val="single" w:sz="4" w:space="0" w:color="000000"/>
            </w:tcBorders>
            <w:shd w:val="clear" w:color="auto" w:fill="FFFFFF"/>
            <w:vAlign w:val="center"/>
          </w:tcPr>
          <w:p w14:paraId="39C00F2E" w14:textId="77777777" w:rsidR="000F0E80" w:rsidRDefault="000F0E80" w:rsidP="00A64EBC">
            <w:pPr>
              <w:pStyle w:val="afff2"/>
              <w:jc w:val="center"/>
            </w:pPr>
            <w:r>
              <w:rPr>
                <w:rFonts w:ascii="Times New Roman" w:hAnsi="Times New Roman" w:cs="Times New Roman"/>
              </w:rPr>
              <w:t>30</w:t>
            </w:r>
          </w:p>
        </w:tc>
        <w:tc>
          <w:tcPr>
            <w:tcW w:w="5563" w:type="dxa"/>
            <w:tcBorders>
              <w:left w:val="single" w:sz="4" w:space="0" w:color="000000"/>
              <w:bottom w:val="single" w:sz="4" w:space="0" w:color="000000"/>
            </w:tcBorders>
            <w:shd w:val="clear" w:color="auto" w:fill="FFFFFF"/>
          </w:tcPr>
          <w:p w14:paraId="181333CD" w14:textId="77777777" w:rsidR="000F0E80" w:rsidRPr="004945A1" w:rsidRDefault="000F0E80" w:rsidP="00A64EBC">
            <w:r w:rsidRPr="00441828">
              <w:t>Лист №1 задней рессоры ЗИЛ с накладкой</w:t>
            </w:r>
          </w:p>
        </w:tc>
        <w:tc>
          <w:tcPr>
            <w:tcW w:w="2693" w:type="dxa"/>
            <w:tcBorders>
              <w:left w:val="single" w:sz="4" w:space="0" w:color="000000"/>
              <w:bottom w:val="single" w:sz="4" w:space="0" w:color="000000"/>
            </w:tcBorders>
            <w:shd w:val="clear" w:color="auto" w:fill="FFFFFF"/>
          </w:tcPr>
          <w:p w14:paraId="33B6FC04" w14:textId="77777777" w:rsidR="000F0E80" w:rsidRPr="004945A1" w:rsidRDefault="000F0E80" w:rsidP="00A64EBC">
            <w:r w:rsidRPr="000C4758">
              <w:t>130D-2912100-B</w:t>
            </w:r>
          </w:p>
        </w:tc>
        <w:tc>
          <w:tcPr>
            <w:tcW w:w="709" w:type="dxa"/>
            <w:tcBorders>
              <w:left w:val="single" w:sz="4" w:space="0" w:color="000000"/>
              <w:bottom w:val="single" w:sz="4" w:space="0" w:color="000000"/>
            </w:tcBorders>
            <w:shd w:val="clear" w:color="auto" w:fill="FFFFFF"/>
          </w:tcPr>
          <w:p w14:paraId="0DEEF64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36BC170" w14:textId="77777777" w:rsidR="000F0E80" w:rsidRPr="004945A1" w:rsidRDefault="000F0E80" w:rsidP="00A64EBC">
            <w:pPr>
              <w:jc w:val="center"/>
            </w:pPr>
            <w:r w:rsidRPr="00294C0D">
              <w:t>1</w:t>
            </w:r>
          </w:p>
        </w:tc>
      </w:tr>
      <w:tr w:rsidR="000F0E80" w14:paraId="4347E2DA" w14:textId="77777777" w:rsidTr="000F0E80">
        <w:tc>
          <w:tcPr>
            <w:tcW w:w="675" w:type="dxa"/>
            <w:tcBorders>
              <w:left w:val="single" w:sz="4" w:space="0" w:color="000000"/>
              <w:bottom w:val="single" w:sz="4" w:space="0" w:color="000000"/>
            </w:tcBorders>
            <w:shd w:val="clear" w:color="auto" w:fill="FFFFFF"/>
            <w:vAlign w:val="center"/>
          </w:tcPr>
          <w:p w14:paraId="365637BC" w14:textId="77777777" w:rsidR="000F0E80" w:rsidRDefault="000F0E80" w:rsidP="00A64EBC">
            <w:pPr>
              <w:pStyle w:val="afff2"/>
              <w:jc w:val="center"/>
            </w:pPr>
            <w:r>
              <w:rPr>
                <w:rFonts w:ascii="Times New Roman" w:hAnsi="Times New Roman" w:cs="Times New Roman"/>
                <w:color w:val="000000"/>
              </w:rPr>
              <w:t>31</w:t>
            </w:r>
          </w:p>
        </w:tc>
        <w:tc>
          <w:tcPr>
            <w:tcW w:w="5563" w:type="dxa"/>
            <w:tcBorders>
              <w:left w:val="single" w:sz="4" w:space="0" w:color="000000"/>
              <w:bottom w:val="single" w:sz="4" w:space="0" w:color="000000"/>
            </w:tcBorders>
            <w:shd w:val="clear" w:color="auto" w:fill="FFFFFF"/>
          </w:tcPr>
          <w:p w14:paraId="24A4F3A7" w14:textId="77777777" w:rsidR="000F0E80" w:rsidRPr="004945A1" w:rsidRDefault="000F0E80" w:rsidP="00A64EBC">
            <w:r w:rsidRPr="00441828">
              <w:t>Лист №2 задней рессоры ЗИЛ (дополнительной)</w:t>
            </w:r>
          </w:p>
        </w:tc>
        <w:tc>
          <w:tcPr>
            <w:tcW w:w="2693" w:type="dxa"/>
            <w:tcBorders>
              <w:left w:val="single" w:sz="4" w:space="0" w:color="000000"/>
              <w:bottom w:val="single" w:sz="4" w:space="0" w:color="000000"/>
            </w:tcBorders>
            <w:shd w:val="clear" w:color="auto" w:fill="FFFFFF"/>
          </w:tcPr>
          <w:p w14:paraId="672404AA" w14:textId="77777777" w:rsidR="000F0E80" w:rsidRPr="004945A1" w:rsidRDefault="000F0E80" w:rsidP="00A64EBC">
            <w:r w:rsidRPr="000C4758">
              <w:t>130-2913102-02</w:t>
            </w:r>
          </w:p>
        </w:tc>
        <w:tc>
          <w:tcPr>
            <w:tcW w:w="709" w:type="dxa"/>
            <w:tcBorders>
              <w:left w:val="single" w:sz="4" w:space="0" w:color="000000"/>
              <w:bottom w:val="single" w:sz="4" w:space="0" w:color="000000"/>
            </w:tcBorders>
            <w:shd w:val="clear" w:color="auto" w:fill="FFFFFF"/>
          </w:tcPr>
          <w:p w14:paraId="6BD3D40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387A34C9" w14:textId="77777777" w:rsidR="000F0E80" w:rsidRPr="004945A1" w:rsidRDefault="000F0E80" w:rsidP="00A64EBC">
            <w:pPr>
              <w:jc w:val="center"/>
            </w:pPr>
            <w:r w:rsidRPr="00294C0D">
              <w:t>1</w:t>
            </w:r>
          </w:p>
        </w:tc>
      </w:tr>
      <w:tr w:rsidR="000F0E80" w14:paraId="26126617" w14:textId="77777777" w:rsidTr="000F0E80">
        <w:tc>
          <w:tcPr>
            <w:tcW w:w="675" w:type="dxa"/>
            <w:tcBorders>
              <w:left w:val="single" w:sz="4" w:space="0" w:color="000000"/>
              <w:bottom w:val="single" w:sz="4" w:space="0" w:color="000000"/>
            </w:tcBorders>
            <w:shd w:val="clear" w:color="auto" w:fill="FFFFFF"/>
            <w:vAlign w:val="center"/>
          </w:tcPr>
          <w:p w14:paraId="37D6AB40" w14:textId="77777777" w:rsidR="000F0E80" w:rsidRDefault="000F0E80" w:rsidP="00A64EBC">
            <w:pPr>
              <w:pStyle w:val="afff2"/>
              <w:jc w:val="center"/>
            </w:pPr>
            <w:r>
              <w:rPr>
                <w:rFonts w:ascii="Times New Roman" w:hAnsi="Times New Roman" w:cs="Times New Roman"/>
              </w:rPr>
              <w:t>32</w:t>
            </w:r>
          </w:p>
        </w:tc>
        <w:tc>
          <w:tcPr>
            <w:tcW w:w="5563" w:type="dxa"/>
            <w:tcBorders>
              <w:left w:val="single" w:sz="4" w:space="0" w:color="000000"/>
              <w:bottom w:val="single" w:sz="4" w:space="0" w:color="000000"/>
            </w:tcBorders>
            <w:shd w:val="clear" w:color="auto" w:fill="FFFFFF"/>
          </w:tcPr>
          <w:p w14:paraId="417478DD" w14:textId="77777777" w:rsidR="000F0E80" w:rsidRPr="004945A1" w:rsidRDefault="000F0E80" w:rsidP="00A64EBC">
            <w:r w:rsidRPr="00441828">
              <w:t>Лист №1 передней рессоры ЗИЛ</w:t>
            </w:r>
          </w:p>
        </w:tc>
        <w:tc>
          <w:tcPr>
            <w:tcW w:w="2693" w:type="dxa"/>
            <w:tcBorders>
              <w:left w:val="single" w:sz="4" w:space="0" w:color="000000"/>
              <w:bottom w:val="single" w:sz="4" w:space="0" w:color="000000"/>
            </w:tcBorders>
            <w:shd w:val="clear" w:color="auto" w:fill="FFFFFF"/>
          </w:tcPr>
          <w:p w14:paraId="2C4D7C1F" w14:textId="77777777" w:rsidR="000F0E80" w:rsidRPr="004945A1" w:rsidRDefault="000F0E80" w:rsidP="00A64EBC">
            <w:r w:rsidRPr="000C4758">
              <w:t>1,31E+11</w:t>
            </w:r>
          </w:p>
        </w:tc>
        <w:tc>
          <w:tcPr>
            <w:tcW w:w="709" w:type="dxa"/>
            <w:tcBorders>
              <w:left w:val="single" w:sz="4" w:space="0" w:color="000000"/>
              <w:bottom w:val="single" w:sz="4" w:space="0" w:color="000000"/>
            </w:tcBorders>
            <w:shd w:val="clear" w:color="auto" w:fill="FFFFFF"/>
          </w:tcPr>
          <w:p w14:paraId="339F6FD4"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691E532" w14:textId="77777777" w:rsidR="000F0E80" w:rsidRPr="004945A1" w:rsidRDefault="000F0E80" w:rsidP="00A64EBC">
            <w:pPr>
              <w:jc w:val="center"/>
            </w:pPr>
            <w:r w:rsidRPr="00294C0D">
              <w:t>1</w:t>
            </w:r>
          </w:p>
        </w:tc>
      </w:tr>
      <w:tr w:rsidR="000F0E80" w14:paraId="60B2715D" w14:textId="77777777" w:rsidTr="000F0E80">
        <w:tc>
          <w:tcPr>
            <w:tcW w:w="675" w:type="dxa"/>
            <w:tcBorders>
              <w:left w:val="single" w:sz="4" w:space="0" w:color="000000"/>
              <w:bottom w:val="single" w:sz="4" w:space="0" w:color="000000"/>
            </w:tcBorders>
            <w:shd w:val="clear" w:color="auto" w:fill="FFFFFF"/>
            <w:vAlign w:val="center"/>
          </w:tcPr>
          <w:p w14:paraId="2AE3394D" w14:textId="77777777" w:rsidR="000F0E80" w:rsidRDefault="000F0E80" w:rsidP="00A64EBC">
            <w:pPr>
              <w:pStyle w:val="afff2"/>
              <w:jc w:val="center"/>
            </w:pPr>
            <w:r>
              <w:rPr>
                <w:rFonts w:ascii="Times New Roman" w:hAnsi="Times New Roman" w:cs="Times New Roman"/>
                <w:color w:val="000000"/>
              </w:rPr>
              <w:t>33</w:t>
            </w:r>
          </w:p>
        </w:tc>
        <w:tc>
          <w:tcPr>
            <w:tcW w:w="5563" w:type="dxa"/>
            <w:tcBorders>
              <w:left w:val="single" w:sz="4" w:space="0" w:color="000000"/>
              <w:bottom w:val="single" w:sz="4" w:space="0" w:color="000000"/>
            </w:tcBorders>
            <w:shd w:val="clear" w:color="auto" w:fill="FFFFFF"/>
          </w:tcPr>
          <w:p w14:paraId="6A1A1A9C" w14:textId="77777777" w:rsidR="000F0E80" w:rsidRPr="004945A1" w:rsidRDefault="000F0E80" w:rsidP="00A64EBC">
            <w:r w:rsidRPr="00441828">
              <w:t>Лист №2 передней рессоры ЗИЛ</w:t>
            </w:r>
          </w:p>
        </w:tc>
        <w:tc>
          <w:tcPr>
            <w:tcW w:w="2693" w:type="dxa"/>
            <w:tcBorders>
              <w:left w:val="single" w:sz="4" w:space="0" w:color="000000"/>
              <w:bottom w:val="single" w:sz="4" w:space="0" w:color="000000"/>
            </w:tcBorders>
            <w:shd w:val="clear" w:color="auto" w:fill="FFFFFF"/>
          </w:tcPr>
          <w:p w14:paraId="067BB222" w14:textId="77777777" w:rsidR="000F0E80" w:rsidRPr="004945A1" w:rsidRDefault="000F0E80" w:rsidP="00A64EBC">
            <w:r w:rsidRPr="000C4758">
              <w:t>130-2912016-02</w:t>
            </w:r>
          </w:p>
        </w:tc>
        <w:tc>
          <w:tcPr>
            <w:tcW w:w="709" w:type="dxa"/>
            <w:tcBorders>
              <w:left w:val="single" w:sz="4" w:space="0" w:color="000000"/>
              <w:bottom w:val="single" w:sz="4" w:space="0" w:color="000000"/>
            </w:tcBorders>
            <w:shd w:val="clear" w:color="auto" w:fill="FFFFFF"/>
          </w:tcPr>
          <w:p w14:paraId="526D859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EA9BC87" w14:textId="77777777" w:rsidR="000F0E80" w:rsidRPr="004945A1" w:rsidRDefault="000F0E80" w:rsidP="00A64EBC">
            <w:pPr>
              <w:jc w:val="center"/>
            </w:pPr>
            <w:r w:rsidRPr="00294C0D">
              <w:t>1</w:t>
            </w:r>
          </w:p>
        </w:tc>
      </w:tr>
      <w:tr w:rsidR="000F0E80" w14:paraId="3F35404C" w14:textId="77777777" w:rsidTr="000F0E80">
        <w:tc>
          <w:tcPr>
            <w:tcW w:w="675" w:type="dxa"/>
            <w:tcBorders>
              <w:left w:val="single" w:sz="4" w:space="0" w:color="000000"/>
              <w:bottom w:val="single" w:sz="4" w:space="0" w:color="000000"/>
            </w:tcBorders>
            <w:shd w:val="clear" w:color="auto" w:fill="FFFFFF"/>
            <w:vAlign w:val="center"/>
          </w:tcPr>
          <w:p w14:paraId="38B3F353" w14:textId="77777777" w:rsidR="000F0E80" w:rsidRDefault="000F0E80" w:rsidP="00A64EBC">
            <w:pPr>
              <w:pStyle w:val="afff2"/>
              <w:jc w:val="center"/>
            </w:pPr>
            <w:r>
              <w:rPr>
                <w:rFonts w:ascii="Times New Roman" w:hAnsi="Times New Roman" w:cs="Times New Roman"/>
              </w:rPr>
              <w:t>34</w:t>
            </w:r>
          </w:p>
        </w:tc>
        <w:tc>
          <w:tcPr>
            <w:tcW w:w="5563" w:type="dxa"/>
            <w:tcBorders>
              <w:left w:val="single" w:sz="4" w:space="0" w:color="000000"/>
              <w:bottom w:val="single" w:sz="4" w:space="0" w:color="000000"/>
            </w:tcBorders>
            <w:shd w:val="clear" w:color="auto" w:fill="FFFFFF"/>
          </w:tcPr>
          <w:p w14:paraId="6A8A7843" w14:textId="77777777" w:rsidR="000F0E80" w:rsidRPr="004945A1" w:rsidRDefault="000F0E80" w:rsidP="00A64EBC">
            <w:r w:rsidRPr="00441828">
              <w:t>Механизм замка двери ЗИЛ (левый +правый)</w:t>
            </w:r>
          </w:p>
        </w:tc>
        <w:tc>
          <w:tcPr>
            <w:tcW w:w="2693" w:type="dxa"/>
            <w:tcBorders>
              <w:left w:val="single" w:sz="4" w:space="0" w:color="000000"/>
              <w:bottom w:val="single" w:sz="4" w:space="0" w:color="000000"/>
            </w:tcBorders>
            <w:shd w:val="clear" w:color="auto" w:fill="FFFFFF"/>
          </w:tcPr>
          <w:p w14:paraId="5D349C9F" w14:textId="77777777" w:rsidR="000F0E80" w:rsidRPr="004945A1" w:rsidRDefault="000F0E80" w:rsidP="00A64EBC">
            <w:r w:rsidRPr="000C4758">
              <w:t>130-6105012/13</w:t>
            </w:r>
          </w:p>
        </w:tc>
        <w:tc>
          <w:tcPr>
            <w:tcW w:w="709" w:type="dxa"/>
            <w:tcBorders>
              <w:left w:val="single" w:sz="4" w:space="0" w:color="000000"/>
              <w:bottom w:val="single" w:sz="4" w:space="0" w:color="000000"/>
            </w:tcBorders>
            <w:shd w:val="clear" w:color="auto" w:fill="FFFFFF"/>
          </w:tcPr>
          <w:p w14:paraId="46696A62" w14:textId="77777777" w:rsidR="000F0E80" w:rsidRPr="004945A1" w:rsidRDefault="000F0E80" w:rsidP="00A64EBC">
            <w:pPr>
              <w:jc w:val="center"/>
            </w:pPr>
            <w:r w:rsidRPr="00107131">
              <w:t>к-т</w:t>
            </w:r>
          </w:p>
        </w:tc>
        <w:tc>
          <w:tcPr>
            <w:tcW w:w="708" w:type="dxa"/>
            <w:tcBorders>
              <w:left w:val="single" w:sz="4" w:space="0" w:color="000000"/>
              <w:bottom w:val="single" w:sz="4" w:space="0" w:color="000000"/>
              <w:right w:val="single" w:sz="4" w:space="0" w:color="000000"/>
            </w:tcBorders>
            <w:shd w:val="clear" w:color="auto" w:fill="FFFFFF"/>
          </w:tcPr>
          <w:p w14:paraId="55231DA6" w14:textId="77777777" w:rsidR="000F0E80" w:rsidRPr="004945A1" w:rsidRDefault="000F0E80" w:rsidP="00A64EBC">
            <w:pPr>
              <w:jc w:val="center"/>
            </w:pPr>
            <w:r w:rsidRPr="00294C0D">
              <w:t>1</w:t>
            </w:r>
          </w:p>
        </w:tc>
      </w:tr>
      <w:tr w:rsidR="000F0E80" w14:paraId="3B057131" w14:textId="77777777" w:rsidTr="000F0E80">
        <w:tc>
          <w:tcPr>
            <w:tcW w:w="675" w:type="dxa"/>
            <w:tcBorders>
              <w:left w:val="single" w:sz="4" w:space="0" w:color="000000"/>
              <w:bottom w:val="single" w:sz="4" w:space="0" w:color="000000"/>
            </w:tcBorders>
            <w:shd w:val="clear" w:color="auto" w:fill="FFFFFF"/>
            <w:vAlign w:val="center"/>
          </w:tcPr>
          <w:p w14:paraId="78F07906" w14:textId="77777777" w:rsidR="000F0E80" w:rsidRDefault="000F0E80" w:rsidP="00A64EBC">
            <w:pPr>
              <w:pStyle w:val="afff2"/>
              <w:jc w:val="center"/>
            </w:pPr>
            <w:r>
              <w:rPr>
                <w:rFonts w:ascii="Times New Roman" w:hAnsi="Times New Roman" w:cs="Times New Roman"/>
                <w:color w:val="000000"/>
              </w:rPr>
              <w:t>35</w:t>
            </w:r>
          </w:p>
        </w:tc>
        <w:tc>
          <w:tcPr>
            <w:tcW w:w="5563" w:type="dxa"/>
            <w:tcBorders>
              <w:left w:val="single" w:sz="4" w:space="0" w:color="000000"/>
              <w:bottom w:val="single" w:sz="4" w:space="0" w:color="000000"/>
            </w:tcBorders>
            <w:shd w:val="clear" w:color="auto" w:fill="FFFFFF"/>
          </w:tcPr>
          <w:p w14:paraId="3C5FDE14" w14:textId="77777777" w:rsidR="000F0E80" w:rsidRPr="004945A1" w:rsidRDefault="000F0E80" w:rsidP="00A64EBC">
            <w:r w:rsidRPr="00441828">
              <w:t>Механизм замка двери ЗИЛ-130/131 левый</w:t>
            </w:r>
          </w:p>
        </w:tc>
        <w:tc>
          <w:tcPr>
            <w:tcW w:w="2693" w:type="dxa"/>
            <w:tcBorders>
              <w:left w:val="single" w:sz="4" w:space="0" w:color="000000"/>
              <w:bottom w:val="single" w:sz="4" w:space="0" w:color="000000"/>
            </w:tcBorders>
            <w:shd w:val="clear" w:color="auto" w:fill="FFFFFF"/>
          </w:tcPr>
          <w:p w14:paraId="44D78BB1" w14:textId="77777777" w:rsidR="000F0E80" w:rsidRPr="004945A1" w:rsidRDefault="000F0E80" w:rsidP="00A64EBC">
            <w:r w:rsidRPr="000C4758">
              <w:t>130-6105013</w:t>
            </w:r>
          </w:p>
        </w:tc>
        <w:tc>
          <w:tcPr>
            <w:tcW w:w="709" w:type="dxa"/>
            <w:tcBorders>
              <w:left w:val="single" w:sz="4" w:space="0" w:color="000000"/>
              <w:bottom w:val="single" w:sz="4" w:space="0" w:color="000000"/>
            </w:tcBorders>
            <w:shd w:val="clear" w:color="auto" w:fill="FFFFFF"/>
          </w:tcPr>
          <w:p w14:paraId="1C16EAC2"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3638C5B5" w14:textId="77777777" w:rsidR="000F0E80" w:rsidRPr="004945A1" w:rsidRDefault="000F0E80" w:rsidP="00A64EBC">
            <w:pPr>
              <w:jc w:val="center"/>
            </w:pPr>
            <w:r w:rsidRPr="00294C0D">
              <w:t>1</w:t>
            </w:r>
          </w:p>
        </w:tc>
      </w:tr>
      <w:tr w:rsidR="000F0E80" w14:paraId="14769CBB" w14:textId="77777777" w:rsidTr="000F0E80">
        <w:tc>
          <w:tcPr>
            <w:tcW w:w="675" w:type="dxa"/>
            <w:tcBorders>
              <w:left w:val="single" w:sz="4" w:space="0" w:color="000000"/>
              <w:bottom w:val="single" w:sz="4" w:space="0" w:color="000000"/>
            </w:tcBorders>
            <w:shd w:val="clear" w:color="auto" w:fill="FFFFFF"/>
            <w:vAlign w:val="center"/>
          </w:tcPr>
          <w:p w14:paraId="5AD446BB" w14:textId="77777777" w:rsidR="000F0E80" w:rsidRDefault="000F0E80" w:rsidP="00A64EBC">
            <w:pPr>
              <w:pStyle w:val="afff2"/>
              <w:jc w:val="center"/>
            </w:pPr>
            <w:r>
              <w:rPr>
                <w:rFonts w:ascii="Times New Roman" w:hAnsi="Times New Roman" w:cs="Times New Roman"/>
              </w:rPr>
              <w:t>36</w:t>
            </w:r>
          </w:p>
        </w:tc>
        <w:tc>
          <w:tcPr>
            <w:tcW w:w="5563" w:type="dxa"/>
            <w:tcBorders>
              <w:left w:val="single" w:sz="4" w:space="0" w:color="000000"/>
              <w:bottom w:val="single" w:sz="4" w:space="0" w:color="000000"/>
            </w:tcBorders>
            <w:shd w:val="clear" w:color="auto" w:fill="FFFFFF"/>
          </w:tcPr>
          <w:p w14:paraId="1CAA5D49" w14:textId="77777777" w:rsidR="000F0E80" w:rsidRPr="004945A1" w:rsidRDefault="000F0E80" w:rsidP="00A64EBC">
            <w:r w:rsidRPr="00441828">
              <w:t>Механизм замка двери ЗИЛ-130/131 правый</w:t>
            </w:r>
          </w:p>
        </w:tc>
        <w:tc>
          <w:tcPr>
            <w:tcW w:w="2693" w:type="dxa"/>
            <w:tcBorders>
              <w:left w:val="single" w:sz="4" w:space="0" w:color="000000"/>
              <w:bottom w:val="single" w:sz="4" w:space="0" w:color="000000"/>
            </w:tcBorders>
            <w:shd w:val="clear" w:color="auto" w:fill="FFFFFF"/>
          </w:tcPr>
          <w:p w14:paraId="4EC97BD5" w14:textId="77777777" w:rsidR="000F0E80" w:rsidRPr="004945A1" w:rsidRDefault="000F0E80" w:rsidP="00A64EBC">
            <w:r w:rsidRPr="000C4758">
              <w:t>130-6105012</w:t>
            </w:r>
          </w:p>
        </w:tc>
        <w:tc>
          <w:tcPr>
            <w:tcW w:w="709" w:type="dxa"/>
            <w:tcBorders>
              <w:left w:val="single" w:sz="4" w:space="0" w:color="000000"/>
              <w:bottom w:val="single" w:sz="4" w:space="0" w:color="000000"/>
            </w:tcBorders>
            <w:shd w:val="clear" w:color="auto" w:fill="FFFFFF"/>
          </w:tcPr>
          <w:p w14:paraId="22A06AB4"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F2A4A70" w14:textId="77777777" w:rsidR="000F0E80" w:rsidRPr="004945A1" w:rsidRDefault="000F0E80" w:rsidP="00A64EBC">
            <w:pPr>
              <w:jc w:val="center"/>
            </w:pPr>
            <w:r w:rsidRPr="00294C0D">
              <w:t>1</w:t>
            </w:r>
          </w:p>
        </w:tc>
      </w:tr>
      <w:tr w:rsidR="000F0E80" w14:paraId="4131A122" w14:textId="77777777" w:rsidTr="000F0E80">
        <w:tc>
          <w:tcPr>
            <w:tcW w:w="675" w:type="dxa"/>
            <w:tcBorders>
              <w:left w:val="single" w:sz="4" w:space="0" w:color="000000"/>
              <w:bottom w:val="single" w:sz="4" w:space="0" w:color="000000"/>
            </w:tcBorders>
            <w:shd w:val="clear" w:color="auto" w:fill="FFFFFF"/>
            <w:vAlign w:val="center"/>
          </w:tcPr>
          <w:p w14:paraId="25677718" w14:textId="77777777" w:rsidR="000F0E80" w:rsidRDefault="000F0E80" w:rsidP="00A64EBC">
            <w:pPr>
              <w:pStyle w:val="afff2"/>
              <w:shd w:val="clear" w:color="auto" w:fill="FFFFFF"/>
              <w:jc w:val="center"/>
            </w:pPr>
            <w:r>
              <w:rPr>
                <w:rFonts w:ascii="Times New Roman" w:hAnsi="Times New Roman" w:cs="Times New Roman"/>
                <w:color w:val="000000"/>
              </w:rPr>
              <w:t>37</w:t>
            </w:r>
          </w:p>
        </w:tc>
        <w:tc>
          <w:tcPr>
            <w:tcW w:w="5563" w:type="dxa"/>
            <w:tcBorders>
              <w:left w:val="single" w:sz="4" w:space="0" w:color="000000"/>
              <w:bottom w:val="single" w:sz="4" w:space="0" w:color="000000"/>
            </w:tcBorders>
            <w:shd w:val="clear" w:color="auto" w:fill="FFFFFF"/>
          </w:tcPr>
          <w:p w14:paraId="0D50A04D" w14:textId="77777777" w:rsidR="000F0E80" w:rsidRPr="004945A1" w:rsidRDefault="000F0E80" w:rsidP="00A64EBC">
            <w:r w:rsidRPr="00441828">
              <w:t xml:space="preserve">Механизм рулевого управления ЗИЛ-130/ЛиаЗ-677 под </w:t>
            </w:r>
            <w:r w:rsidRPr="00441828">
              <w:lastRenderedPageBreak/>
              <w:t>гидроусилитель руля без сошки</w:t>
            </w:r>
          </w:p>
        </w:tc>
        <w:tc>
          <w:tcPr>
            <w:tcW w:w="2693" w:type="dxa"/>
            <w:tcBorders>
              <w:left w:val="single" w:sz="4" w:space="0" w:color="000000"/>
              <w:bottom w:val="single" w:sz="4" w:space="0" w:color="000000"/>
            </w:tcBorders>
            <w:shd w:val="clear" w:color="auto" w:fill="FFFFFF"/>
          </w:tcPr>
          <w:p w14:paraId="69224F82" w14:textId="77777777" w:rsidR="000F0E80" w:rsidRPr="004945A1" w:rsidRDefault="000F0E80" w:rsidP="00A64EBC">
            <w:r w:rsidRPr="000C4758">
              <w:lastRenderedPageBreak/>
              <w:t>1303400020</w:t>
            </w:r>
          </w:p>
        </w:tc>
        <w:tc>
          <w:tcPr>
            <w:tcW w:w="709" w:type="dxa"/>
            <w:tcBorders>
              <w:left w:val="single" w:sz="4" w:space="0" w:color="000000"/>
              <w:bottom w:val="single" w:sz="4" w:space="0" w:color="000000"/>
            </w:tcBorders>
            <w:shd w:val="clear" w:color="auto" w:fill="FFFFFF"/>
          </w:tcPr>
          <w:p w14:paraId="64512E8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971E382" w14:textId="77777777" w:rsidR="000F0E80" w:rsidRPr="004945A1" w:rsidRDefault="000F0E80" w:rsidP="00A64EBC">
            <w:pPr>
              <w:jc w:val="center"/>
            </w:pPr>
            <w:r w:rsidRPr="00294C0D">
              <w:t>1</w:t>
            </w:r>
          </w:p>
        </w:tc>
      </w:tr>
      <w:tr w:rsidR="000F0E80" w14:paraId="12E0AD68" w14:textId="77777777" w:rsidTr="000F0E80">
        <w:tc>
          <w:tcPr>
            <w:tcW w:w="675" w:type="dxa"/>
            <w:tcBorders>
              <w:left w:val="single" w:sz="4" w:space="0" w:color="000000"/>
              <w:bottom w:val="single" w:sz="4" w:space="0" w:color="000000"/>
            </w:tcBorders>
            <w:shd w:val="clear" w:color="auto" w:fill="FFFFFF"/>
            <w:vAlign w:val="center"/>
          </w:tcPr>
          <w:p w14:paraId="27FF63F4" w14:textId="77777777" w:rsidR="000F0E80" w:rsidRDefault="000F0E80" w:rsidP="00A64EBC">
            <w:pPr>
              <w:pStyle w:val="afff2"/>
              <w:jc w:val="center"/>
            </w:pPr>
            <w:r>
              <w:rPr>
                <w:rFonts w:ascii="Times New Roman" w:hAnsi="Times New Roman" w:cs="Times New Roman"/>
                <w:color w:val="000000"/>
              </w:rPr>
              <w:t>38</w:t>
            </w:r>
          </w:p>
        </w:tc>
        <w:tc>
          <w:tcPr>
            <w:tcW w:w="5563" w:type="dxa"/>
            <w:tcBorders>
              <w:left w:val="single" w:sz="4" w:space="0" w:color="000000"/>
              <w:bottom w:val="single" w:sz="4" w:space="0" w:color="000000"/>
            </w:tcBorders>
            <w:shd w:val="clear" w:color="auto" w:fill="FFFFFF"/>
          </w:tcPr>
          <w:p w14:paraId="0BAA4FE0" w14:textId="77777777" w:rsidR="000F0E80" w:rsidRPr="004945A1" w:rsidRDefault="000F0E80" w:rsidP="00A64EBC">
            <w:r w:rsidRPr="00441828">
              <w:t>Моторчик вентилятора ЗИЛ 12В/27Вт</w:t>
            </w:r>
          </w:p>
        </w:tc>
        <w:tc>
          <w:tcPr>
            <w:tcW w:w="2693" w:type="dxa"/>
            <w:tcBorders>
              <w:left w:val="single" w:sz="4" w:space="0" w:color="000000"/>
              <w:bottom w:val="single" w:sz="4" w:space="0" w:color="000000"/>
            </w:tcBorders>
            <w:shd w:val="clear" w:color="auto" w:fill="FFFFFF"/>
          </w:tcPr>
          <w:p w14:paraId="1FC6FBC0" w14:textId="77777777" w:rsidR="000F0E80" w:rsidRPr="004945A1" w:rsidRDefault="000F0E80" w:rsidP="00A64EBC">
            <w:r w:rsidRPr="000C4758">
              <w:t>49.3730</w:t>
            </w:r>
          </w:p>
        </w:tc>
        <w:tc>
          <w:tcPr>
            <w:tcW w:w="709" w:type="dxa"/>
            <w:tcBorders>
              <w:left w:val="single" w:sz="4" w:space="0" w:color="000000"/>
              <w:bottom w:val="single" w:sz="4" w:space="0" w:color="000000"/>
            </w:tcBorders>
            <w:shd w:val="clear" w:color="auto" w:fill="FFFFFF"/>
          </w:tcPr>
          <w:p w14:paraId="2FB4B125"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1FC9B5A" w14:textId="77777777" w:rsidR="000F0E80" w:rsidRPr="004945A1" w:rsidRDefault="000F0E80" w:rsidP="00A64EBC">
            <w:pPr>
              <w:jc w:val="center"/>
            </w:pPr>
            <w:r w:rsidRPr="00294C0D">
              <w:t>1</w:t>
            </w:r>
          </w:p>
        </w:tc>
      </w:tr>
      <w:tr w:rsidR="000F0E80" w14:paraId="203B9CAE" w14:textId="77777777" w:rsidTr="000F0E80">
        <w:tc>
          <w:tcPr>
            <w:tcW w:w="675" w:type="dxa"/>
            <w:tcBorders>
              <w:left w:val="single" w:sz="4" w:space="0" w:color="000000"/>
              <w:bottom w:val="single" w:sz="4" w:space="0" w:color="000000"/>
            </w:tcBorders>
            <w:shd w:val="clear" w:color="auto" w:fill="FFFFFF"/>
            <w:vAlign w:val="center"/>
          </w:tcPr>
          <w:p w14:paraId="50691CDD" w14:textId="77777777" w:rsidR="000F0E80" w:rsidRDefault="000F0E80" w:rsidP="00A64EBC">
            <w:pPr>
              <w:pStyle w:val="afff2"/>
              <w:jc w:val="center"/>
            </w:pPr>
            <w:r>
              <w:rPr>
                <w:rFonts w:ascii="Times New Roman" w:hAnsi="Times New Roman" w:cs="Times New Roman"/>
              </w:rPr>
              <w:t>39</w:t>
            </w:r>
          </w:p>
        </w:tc>
        <w:tc>
          <w:tcPr>
            <w:tcW w:w="5563" w:type="dxa"/>
            <w:tcBorders>
              <w:left w:val="single" w:sz="4" w:space="0" w:color="000000"/>
              <w:bottom w:val="single" w:sz="4" w:space="0" w:color="000000"/>
            </w:tcBorders>
            <w:shd w:val="clear" w:color="auto" w:fill="FFFFFF"/>
          </w:tcPr>
          <w:p w14:paraId="6B8518F5" w14:textId="77777777" w:rsidR="000F0E80" w:rsidRPr="004945A1" w:rsidRDefault="000F0E80" w:rsidP="00A64EBC">
            <w:r w:rsidRPr="00441828">
              <w:t>Муфта включения сцепления ЗИЛ в сборе</w:t>
            </w:r>
          </w:p>
        </w:tc>
        <w:tc>
          <w:tcPr>
            <w:tcW w:w="2693" w:type="dxa"/>
            <w:tcBorders>
              <w:left w:val="single" w:sz="4" w:space="0" w:color="000000"/>
              <w:bottom w:val="single" w:sz="4" w:space="0" w:color="000000"/>
            </w:tcBorders>
            <w:shd w:val="clear" w:color="auto" w:fill="FFFFFF"/>
          </w:tcPr>
          <w:p w14:paraId="6C1B6490" w14:textId="77777777" w:rsidR="000F0E80" w:rsidRPr="004945A1" w:rsidRDefault="000F0E80" w:rsidP="00A64EBC">
            <w:r w:rsidRPr="000C4758">
              <w:t>130-1602052</w:t>
            </w:r>
          </w:p>
        </w:tc>
        <w:tc>
          <w:tcPr>
            <w:tcW w:w="709" w:type="dxa"/>
            <w:tcBorders>
              <w:left w:val="single" w:sz="4" w:space="0" w:color="000000"/>
              <w:bottom w:val="single" w:sz="4" w:space="0" w:color="000000"/>
            </w:tcBorders>
            <w:shd w:val="clear" w:color="auto" w:fill="FFFFFF"/>
          </w:tcPr>
          <w:p w14:paraId="71EDE85D"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EF821F5" w14:textId="77777777" w:rsidR="000F0E80" w:rsidRPr="004945A1" w:rsidRDefault="000F0E80" w:rsidP="00A64EBC">
            <w:pPr>
              <w:jc w:val="center"/>
            </w:pPr>
            <w:r w:rsidRPr="00294C0D">
              <w:t>1</w:t>
            </w:r>
          </w:p>
        </w:tc>
      </w:tr>
      <w:tr w:rsidR="000F0E80" w14:paraId="14B4D4DB" w14:textId="77777777" w:rsidTr="000F0E80">
        <w:tc>
          <w:tcPr>
            <w:tcW w:w="675" w:type="dxa"/>
            <w:tcBorders>
              <w:left w:val="single" w:sz="4" w:space="0" w:color="000000"/>
              <w:bottom w:val="single" w:sz="4" w:space="0" w:color="000000"/>
            </w:tcBorders>
            <w:shd w:val="clear" w:color="auto" w:fill="FFFFFF"/>
            <w:vAlign w:val="center"/>
          </w:tcPr>
          <w:p w14:paraId="29F68F89" w14:textId="77777777" w:rsidR="000F0E80" w:rsidRDefault="000F0E80" w:rsidP="00A64EBC">
            <w:pPr>
              <w:pStyle w:val="afff2"/>
              <w:jc w:val="center"/>
            </w:pPr>
            <w:r>
              <w:rPr>
                <w:rFonts w:ascii="Times New Roman" w:hAnsi="Times New Roman" w:cs="Times New Roman"/>
              </w:rPr>
              <w:t>40</w:t>
            </w:r>
          </w:p>
        </w:tc>
        <w:tc>
          <w:tcPr>
            <w:tcW w:w="5563" w:type="dxa"/>
            <w:tcBorders>
              <w:left w:val="single" w:sz="4" w:space="0" w:color="000000"/>
              <w:bottom w:val="single" w:sz="4" w:space="0" w:color="000000"/>
            </w:tcBorders>
            <w:shd w:val="clear" w:color="auto" w:fill="FFFFFF"/>
          </w:tcPr>
          <w:p w14:paraId="72ED49D1" w14:textId="77777777" w:rsidR="000F0E80" w:rsidRPr="004945A1" w:rsidRDefault="000F0E80" w:rsidP="00A64EBC">
            <w:r w:rsidRPr="00441828">
              <w:t>Наконечник рулевой тяги ЗИЛ-130 левый в сборе</w:t>
            </w:r>
          </w:p>
        </w:tc>
        <w:tc>
          <w:tcPr>
            <w:tcW w:w="2693" w:type="dxa"/>
            <w:tcBorders>
              <w:left w:val="single" w:sz="4" w:space="0" w:color="000000"/>
              <w:bottom w:val="single" w:sz="4" w:space="0" w:color="000000"/>
            </w:tcBorders>
            <w:shd w:val="clear" w:color="auto" w:fill="FFFFFF"/>
          </w:tcPr>
          <w:p w14:paraId="1435C8F8" w14:textId="77777777" w:rsidR="000F0E80" w:rsidRPr="004945A1" w:rsidRDefault="000F0E80" w:rsidP="00A64EBC">
            <w:r w:rsidRPr="000C4758">
              <w:t>130-3003057</w:t>
            </w:r>
          </w:p>
        </w:tc>
        <w:tc>
          <w:tcPr>
            <w:tcW w:w="709" w:type="dxa"/>
            <w:tcBorders>
              <w:left w:val="single" w:sz="4" w:space="0" w:color="000000"/>
              <w:bottom w:val="single" w:sz="4" w:space="0" w:color="000000"/>
            </w:tcBorders>
            <w:shd w:val="clear" w:color="auto" w:fill="FFFFFF"/>
          </w:tcPr>
          <w:p w14:paraId="6E6B974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30966531" w14:textId="77777777" w:rsidR="000F0E80" w:rsidRPr="004945A1" w:rsidRDefault="000F0E80" w:rsidP="00A64EBC">
            <w:pPr>
              <w:jc w:val="center"/>
            </w:pPr>
            <w:r w:rsidRPr="00294C0D">
              <w:t>1</w:t>
            </w:r>
          </w:p>
        </w:tc>
      </w:tr>
      <w:tr w:rsidR="000F0E80" w14:paraId="25389E0C" w14:textId="77777777" w:rsidTr="000F0E80">
        <w:tc>
          <w:tcPr>
            <w:tcW w:w="675" w:type="dxa"/>
            <w:tcBorders>
              <w:left w:val="single" w:sz="4" w:space="0" w:color="000000"/>
              <w:bottom w:val="single" w:sz="4" w:space="0" w:color="000000"/>
            </w:tcBorders>
            <w:shd w:val="clear" w:color="auto" w:fill="FFFFFF"/>
            <w:vAlign w:val="center"/>
          </w:tcPr>
          <w:p w14:paraId="7856970B" w14:textId="77777777" w:rsidR="000F0E80" w:rsidRDefault="000F0E80" w:rsidP="00A64EBC">
            <w:pPr>
              <w:pStyle w:val="afff2"/>
              <w:jc w:val="center"/>
            </w:pPr>
            <w:r>
              <w:rPr>
                <w:rFonts w:ascii="Times New Roman" w:hAnsi="Times New Roman" w:cs="Times New Roman"/>
              </w:rPr>
              <w:t>41</w:t>
            </w:r>
          </w:p>
        </w:tc>
        <w:tc>
          <w:tcPr>
            <w:tcW w:w="5563" w:type="dxa"/>
            <w:tcBorders>
              <w:left w:val="single" w:sz="4" w:space="0" w:color="000000"/>
              <w:bottom w:val="single" w:sz="4" w:space="0" w:color="000000"/>
            </w:tcBorders>
            <w:shd w:val="clear" w:color="auto" w:fill="FFFFFF"/>
          </w:tcPr>
          <w:p w14:paraId="2CED77C2" w14:textId="77777777" w:rsidR="000F0E80" w:rsidRPr="004945A1" w:rsidRDefault="000F0E80" w:rsidP="00A64EBC">
            <w:r w:rsidRPr="00441828">
              <w:t>Наконечник рулевой тяги ЗИЛ-130 правый в сборе</w:t>
            </w:r>
          </w:p>
        </w:tc>
        <w:tc>
          <w:tcPr>
            <w:tcW w:w="2693" w:type="dxa"/>
            <w:tcBorders>
              <w:left w:val="single" w:sz="4" w:space="0" w:color="000000"/>
              <w:bottom w:val="single" w:sz="4" w:space="0" w:color="000000"/>
            </w:tcBorders>
            <w:shd w:val="clear" w:color="auto" w:fill="FFFFFF"/>
          </w:tcPr>
          <w:p w14:paraId="2D182392" w14:textId="77777777" w:rsidR="000F0E80" w:rsidRPr="004945A1" w:rsidRDefault="000F0E80" w:rsidP="00A64EBC">
            <w:r w:rsidRPr="000C4758">
              <w:t>130-3003056</w:t>
            </w:r>
          </w:p>
        </w:tc>
        <w:tc>
          <w:tcPr>
            <w:tcW w:w="709" w:type="dxa"/>
            <w:tcBorders>
              <w:left w:val="single" w:sz="4" w:space="0" w:color="000000"/>
              <w:bottom w:val="single" w:sz="4" w:space="0" w:color="000000"/>
            </w:tcBorders>
            <w:shd w:val="clear" w:color="auto" w:fill="FFFFFF"/>
          </w:tcPr>
          <w:p w14:paraId="1219669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38089EF" w14:textId="77777777" w:rsidR="000F0E80" w:rsidRPr="004945A1" w:rsidRDefault="000F0E80" w:rsidP="00A64EBC">
            <w:pPr>
              <w:jc w:val="center"/>
            </w:pPr>
            <w:r w:rsidRPr="00294C0D">
              <w:t>1</w:t>
            </w:r>
          </w:p>
        </w:tc>
      </w:tr>
      <w:tr w:rsidR="000F0E80" w14:paraId="3EA47F08" w14:textId="77777777" w:rsidTr="000F0E80">
        <w:tc>
          <w:tcPr>
            <w:tcW w:w="675" w:type="dxa"/>
            <w:tcBorders>
              <w:left w:val="single" w:sz="4" w:space="0" w:color="000000"/>
              <w:bottom w:val="single" w:sz="4" w:space="0" w:color="000000"/>
            </w:tcBorders>
            <w:shd w:val="clear" w:color="auto" w:fill="FFFFFF"/>
            <w:vAlign w:val="center"/>
          </w:tcPr>
          <w:p w14:paraId="0813EE88" w14:textId="77777777" w:rsidR="000F0E80" w:rsidRDefault="000F0E80" w:rsidP="00A64EBC">
            <w:pPr>
              <w:pStyle w:val="afff2"/>
              <w:jc w:val="center"/>
            </w:pPr>
            <w:r>
              <w:rPr>
                <w:rFonts w:ascii="Times New Roman" w:hAnsi="Times New Roman" w:cs="Times New Roman"/>
                <w:color w:val="000000"/>
              </w:rPr>
              <w:t>42</w:t>
            </w:r>
          </w:p>
        </w:tc>
        <w:tc>
          <w:tcPr>
            <w:tcW w:w="5563" w:type="dxa"/>
            <w:tcBorders>
              <w:left w:val="single" w:sz="4" w:space="0" w:color="000000"/>
              <w:bottom w:val="single" w:sz="4" w:space="0" w:color="000000"/>
            </w:tcBorders>
            <w:shd w:val="clear" w:color="auto" w:fill="FFFFFF"/>
          </w:tcPr>
          <w:p w14:paraId="7FB28569" w14:textId="77777777" w:rsidR="000F0E80" w:rsidRPr="004945A1" w:rsidRDefault="000F0E80" w:rsidP="00A64EBC">
            <w:r w:rsidRPr="00441828">
              <w:t>Наконечник свечной ЗИЛ 130</w:t>
            </w:r>
          </w:p>
        </w:tc>
        <w:tc>
          <w:tcPr>
            <w:tcW w:w="2693" w:type="dxa"/>
            <w:tcBorders>
              <w:left w:val="single" w:sz="4" w:space="0" w:color="000000"/>
              <w:bottom w:val="single" w:sz="4" w:space="0" w:color="000000"/>
            </w:tcBorders>
            <w:shd w:val="clear" w:color="auto" w:fill="FFFFFF"/>
          </w:tcPr>
          <w:p w14:paraId="7EB4FB36" w14:textId="77777777" w:rsidR="000F0E80" w:rsidRPr="004945A1" w:rsidRDefault="000F0E80" w:rsidP="00A64EBC">
            <w:r w:rsidRPr="000C4758">
              <w:t>3509.3707200</w:t>
            </w:r>
          </w:p>
        </w:tc>
        <w:tc>
          <w:tcPr>
            <w:tcW w:w="709" w:type="dxa"/>
            <w:tcBorders>
              <w:left w:val="single" w:sz="4" w:space="0" w:color="000000"/>
              <w:bottom w:val="single" w:sz="4" w:space="0" w:color="000000"/>
            </w:tcBorders>
            <w:shd w:val="clear" w:color="auto" w:fill="FFFFFF"/>
          </w:tcPr>
          <w:p w14:paraId="0016406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0B08328" w14:textId="77777777" w:rsidR="000F0E80" w:rsidRPr="004945A1" w:rsidRDefault="000F0E80" w:rsidP="00A64EBC">
            <w:pPr>
              <w:jc w:val="center"/>
            </w:pPr>
            <w:r w:rsidRPr="00294C0D">
              <w:t>1</w:t>
            </w:r>
          </w:p>
        </w:tc>
      </w:tr>
      <w:tr w:rsidR="000F0E80" w14:paraId="7A2B0F96" w14:textId="77777777" w:rsidTr="000F0E80">
        <w:tc>
          <w:tcPr>
            <w:tcW w:w="675" w:type="dxa"/>
            <w:tcBorders>
              <w:left w:val="single" w:sz="4" w:space="0" w:color="000000"/>
              <w:bottom w:val="single" w:sz="4" w:space="0" w:color="000000"/>
            </w:tcBorders>
            <w:shd w:val="clear" w:color="auto" w:fill="FFFFFF"/>
            <w:vAlign w:val="center"/>
          </w:tcPr>
          <w:p w14:paraId="47AA33F1" w14:textId="77777777" w:rsidR="000F0E80" w:rsidRDefault="000F0E80" w:rsidP="00A64EBC">
            <w:pPr>
              <w:pStyle w:val="afff2"/>
              <w:jc w:val="center"/>
            </w:pPr>
            <w:r>
              <w:rPr>
                <w:rFonts w:ascii="Times New Roman" w:hAnsi="Times New Roman" w:cs="Times New Roman"/>
              </w:rPr>
              <w:t>43</w:t>
            </w:r>
          </w:p>
        </w:tc>
        <w:tc>
          <w:tcPr>
            <w:tcW w:w="5563" w:type="dxa"/>
            <w:tcBorders>
              <w:left w:val="single" w:sz="4" w:space="0" w:color="000000"/>
              <w:bottom w:val="single" w:sz="4" w:space="0" w:color="000000"/>
            </w:tcBorders>
            <w:shd w:val="clear" w:color="auto" w:fill="FFFFFF"/>
          </w:tcPr>
          <w:p w14:paraId="67977CD0" w14:textId="77777777" w:rsidR="000F0E80" w:rsidRPr="004945A1" w:rsidRDefault="000F0E80" w:rsidP="00A64EBC">
            <w:r w:rsidRPr="00441828">
              <w:t>Насос шестеренчатый 32 левый</w:t>
            </w:r>
          </w:p>
        </w:tc>
        <w:tc>
          <w:tcPr>
            <w:tcW w:w="2693" w:type="dxa"/>
            <w:tcBorders>
              <w:left w:val="single" w:sz="4" w:space="0" w:color="000000"/>
              <w:bottom w:val="single" w:sz="4" w:space="0" w:color="000000"/>
            </w:tcBorders>
            <w:shd w:val="clear" w:color="auto" w:fill="FFFFFF"/>
          </w:tcPr>
          <w:p w14:paraId="399C36B7" w14:textId="77777777" w:rsidR="000F0E80" w:rsidRPr="004945A1" w:rsidRDefault="000F0E80" w:rsidP="00A64EBC">
            <w:r w:rsidRPr="000C4758">
              <w:t>НШ32У-ЗЛ</w:t>
            </w:r>
          </w:p>
        </w:tc>
        <w:tc>
          <w:tcPr>
            <w:tcW w:w="709" w:type="dxa"/>
            <w:tcBorders>
              <w:left w:val="single" w:sz="4" w:space="0" w:color="000000"/>
              <w:bottom w:val="single" w:sz="4" w:space="0" w:color="000000"/>
            </w:tcBorders>
            <w:shd w:val="clear" w:color="auto" w:fill="FFFFFF"/>
          </w:tcPr>
          <w:p w14:paraId="38EBEDB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E0A3F4B" w14:textId="77777777" w:rsidR="000F0E80" w:rsidRPr="004945A1" w:rsidRDefault="000F0E80" w:rsidP="00A64EBC">
            <w:pPr>
              <w:jc w:val="center"/>
            </w:pPr>
            <w:r w:rsidRPr="00294C0D">
              <w:t>1</w:t>
            </w:r>
          </w:p>
        </w:tc>
      </w:tr>
      <w:tr w:rsidR="000F0E80" w14:paraId="7D899817" w14:textId="77777777" w:rsidTr="000F0E80">
        <w:tc>
          <w:tcPr>
            <w:tcW w:w="675" w:type="dxa"/>
            <w:tcBorders>
              <w:left w:val="single" w:sz="4" w:space="0" w:color="000000"/>
              <w:bottom w:val="single" w:sz="4" w:space="0" w:color="000000"/>
            </w:tcBorders>
            <w:shd w:val="clear" w:color="auto" w:fill="FFFFFF"/>
            <w:vAlign w:val="center"/>
          </w:tcPr>
          <w:p w14:paraId="6101EA8C" w14:textId="77777777" w:rsidR="000F0E80" w:rsidRDefault="000F0E80" w:rsidP="00A64EBC">
            <w:pPr>
              <w:pStyle w:val="afff2"/>
              <w:jc w:val="center"/>
            </w:pPr>
            <w:r>
              <w:rPr>
                <w:rFonts w:ascii="Times New Roman" w:hAnsi="Times New Roman" w:cs="Times New Roman"/>
                <w:color w:val="000000"/>
              </w:rPr>
              <w:t>44</w:t>
            </w:r>
          </w:p>
        </w:tc>
        <w:tc>
          <w:tcPr>
            <w:tcW w:w="5563" w:type="dxa"/>
            <w:tcBorders>
              <w:left w:val="single" w:sz="4" w:space="0" w:color="000000"/>
              <w:bottom w:val="single" w:sz="4" w:space="0" w:color="000000"/>
            </w:tcBorders>
            <w:shd w:val="clear" w:color="auto" w:fill="FFFFFF"/>
          </w:tcPr>
          <w:p w14:paraId="218FDCD8" w14:textId="77777777" w:rsidR="000F0E80" w:rsidRPr="004945A1" w:rsidRDefault="000F0E80" w:rsidP="00A64EBC">
            <w:r w:rsidRPr="00441828">
              <w:t>Насос шестеренчатый 32 правый</w:t>
            </w:r>
          </w:p>
        </w:tc>
        <w:tc>
          <w:tcPr>
            <w:tcW w:w="2693" w:type="dxa"/>
            <w:tcBorders>
              <w:left w:val="single" w:sz="4" w:space="0" w:color="000000"/>
              <w:bottom w:val="single" w:sz="4" w:space="0" w:color="000000"/>
            </w:tcBorders>
            <w:shd w:val="clear" w:color="auto" w:fill="FFFFFF"/>
          </w:tcPr>
          <w:p w14:paraId="27181819" w14:textId="77777777" w:rsidR="000F0E80" w:rsidRPr="004945A1" w:rsidRDefault="000F0E80" w:rsidP="00A64EBC">
            <w:r w:rsidRPr="000C4758">
              <w:t>НШ32У-ЗП</w:t>
            </w:r>
          </w:p>
        </w:tc>
        <w:tc>
          <w:tcPr>
            <w:tcW w:w="709" w:type="dxa"/>
            <w:tcBorders>
              <w:left w:val="single" w:sz="4" w:space="0" w:color="000000"/>
              <w:bottom w:val="single" w:sz="4" w:space="0" w:color="000000"/>
            </w:tcBorders>
            <w:shd w:val="clear" w:color="auto" w:fill="FFFFFF"/>
          </w:tcPr>
          <w:p w14:paraId="62613173"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5B2F5B9" w14:textId="77777777" w:rsidR="000F0E80" w:rsidRPr="004945A1" w:rsidRDefault="000F0E80" w:rsidP="00A64EBC">
            <w:pPr>
              <w:jc w:val="center"/>
            </w:pPr>
            <w:r w:rsidRPr="00294C0D">
              <w:t>1</w:t>
            </w:r>
          </w:p>
        </w:tc>
      </w:tr>
      <w:tr w:rsidR="000F0E80" w14:paraId="03B5998B" w14:textId="77777777" w:rsidTr="000F0E80">
        <w:tc>
          <w:tcPr>
            <w:tcW w:w="675" w:type="dxa"/>
            <w:tcBorders>
              <w:left w:val="single" w:sz="4" w:space="0" w:color="000000"/>
              <w:bottom w:val="single" w:sz="4" w:space="0" w:color="000000"/>
            </w:tcBorders>
            <w:shd w:val="clear" w:color="auto" w:fill="FFFFFF"/>
            <w:vAlign w:val="center"/>
          </w:tcPr>
          <w:p w14:paraId="229C9B0D" w14:textId="77777777" w:rsidR="000F0E80" w:rsidRDefault="000F0E80" w:rsidP="00A64EBC">
            <w:pPr>
              <w:pStyle w:val="afff2"/>
              <w:jc w:val="center"/>
            </w:pPr>
            <w:r>
              <w:rPr>
                <w:rFonts w:ascii="Times New Roman" w:hAnsi="Times New Roman" w:cs="Times New Roman"/>
              </w:rPr>
              <w:t>45</w:t>
            </w:r>
          </w:p>
        </w:tc>
        <w:tc>
          <w:tcPr>
            <w:tcW w:w="5563" w:type="dxa"/>
            <w:tcBorders>
              <w:left w:val="single" w:sz="4" w:space="0" w:color="000000"/>
              <w:bottom w:val="single" w:sz="4" w:space="0" w:color="000000"/>
            </w:tcBorders>
            <w:shd w:val="clear" w:color="auto" w:fill="FFFFFF"/>
          </w:tcPr>
          <w:p w14:paraId="6CF4FC64" w14:textId="77777777" w:rsidR="000F0E80" w:rsidRPr="004945A1" w:rsidRDefault="000F0E80" w:rsidP="00A64EBC">
            <w:r w:rsidRPr="00441828">
              <w:t>Насос бензиновый ЗИЛ</w:t>
            </w:r>
          </w:p>
        </w:tc>
        <w:tc>
          <w:tcPr>
            <w:tcW w:w="2693" w:type="dxa"/>
            <w:tcBorders>
              <w:left w:val="single" w:sz="4" w:space="0" w:color="000000"/>
              <w:bottom w:val="single" w:sz="4" w:space="0" w:color="000000"/>
            </w:tcBorders>
            <w:shd w:val="clear" w:color="auto" w:fill="FFFFFF"/>
          </w:tcPr>
          <w:p w14:paraId="0D836ACA" w14:textId="77777777" w:rsidR="000F0E80" w:rsidRPr="004945A1" w:rsidRDefault="000F0E80" w:rsidP="00A64EBC">
            <w:r w:rsidRPr="000C4758">
              <w:t>130-1106010</w:t>
            </w:r>
          </w:p>
        </w:tc>
        <w:tc>
          <w:tcPr>
            <w:tcW w:w="709" w:type="dxa"/>
            <w:tcBorders>
              <w:left w:val="single" w:sz="4" w:space="0" w:color="000000"/>
              <w:bottom w:val="single" w:sz="4" w:space="0" w:color="000000"/>
            </w:tcBorders>
            <w:shd w:val="clear" w:color="auto" w:fill="FFFFFF"/>
          </w:tcPr>
          <w:p w14:paraId="05A46E93"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032B0CE" w14:textId="77777777" w:rsidR="000F0E80" w:rsidRPr="004945A1" w:rsidRDefault="000F0E80" w:rsidP="00A64EBC">
            <w:pPr>
              <w:jc w:val="center"/>
            </w:pPr>
            <w:r w:rsidRPr="00294C0D">
              <w:t>1</w:t>
            </w:r>
          </w:p>
        </w:tc>
      </w:tr>
      <w:tr w:rsidR="000F0E80" w14:paraId="011E71F2" w14:textId="77777777" w:rsidTr="000F0E80">
        <w:tc>
          <w:tcPr>
            <w:tcW w:w="675" w:type="dxa"/>
            <w:tcBorders>
              <w:left w:val="single" w:sz="4" w:space="0" w:color="000000"/>
              <w:bottom w:val="single" w:sz="4" w:space="0" w:color="000000"/>
            </w:tcBorders>
            <w:shd w:val="clear" w:color="auto" w:fill="FFFFFF"/>
            <w:vAlign w:val="center"/>
          </w:tcPr>
          <w:p w14:paraId="68D020A4" w14:textId="77777777" w:rsidR="000F0E80" w:rsidRDefault="000F0E80" w:rsidP="00A64EBC">
            <w:pPr>
              <w:pStyle w:val="afff2"/>
              <w:jc w:val="center"/>
            </w:pPr>
            <w:r>
              <w:rPr>
                <w:rFonts w:ascii="Times New Roman" w:hAnsi="Times New Roman" w:cs="Times New Roman"/>
              </w:rPr>
              <w:t>46</w:t>
            </w:r>
          </w:p>
        </w:tc>
        <w:tc>
          <w:tcPr>
            <w:tcW w:w="5563" w:type="dxa"/>
            <w:tcBorders>
              <w:left w:val="single" w:sz="4" w:space="0" w:color="000000"/>
              <w:bottom w:val="single" w:sz="4" w:space="0" w:color="000000"/>
            </w:tcBorders>
            <w:shd w:val="clear" w:color="auto" w:fill="FFFFFF"/>
          </w:tcPr>
          <w:p w14:paraId="138127CC" w14:textId="77777777" w:rsidR="000F0E80" w:rsidRPr="004945A1" w:rsidRDefault="000F0E80" w:rsidP="00A64EBC">
            <w:r w:rsidRPr="00441828">
              <w:t>Насос водяной ЗИЛ-130 без шкива</w:t>
            </w:r>
          </w:p>
        </w:tc>
        <w:tc>
          <w:tcPr>
            <w:tcW w:w="2693" w:type="dxa"/>
            <w:tcBorders>
              <w:left w:val="single" w:sz="4" w:space="0" w:color="000000"/>
              <w:bottom w:val="single" w:sz="4" w:space="0" w:color="000000"/>
            </w:tcBorders>
            <w:shd w:val="clear" w:color="auto" w:fill="FFFFFF"/>
          </w:tcPr>
          <w:p w14:paraId="5CE06605" w14:textId="77777777" w:rsidR="000F0E80" w:rsidRPr="004945A1" w:rsidRDefault="000F0E80" w:rsidP="00A64EBC">
            <w:r w:rsidRPr="000C4758">
              <w:t>130-1307010-Б4</w:t>
            </w:r>
          </w:p>
        </w:tc>
        <w:tc>
          <w:tcPr>
            <w:tcW w:w="709" w:type="dxa"/>
            <w:tcBorders>
              <w:left w:val="single" w:sz="4" w:space="0" w:color="000000"/>
              <w:bottom w:val="single" w:sz="4" w:space="0" w:color="000000"/>
            </w:tcBorders>
            <w:shd w:val="clear" w:color="auto" w:fill="FFFFFF"/>
          </w:tcPr>
          <w:p w14:paraId="27B6AE67"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64D5E11" w14:textId="77777777" w:rsidR="000F0E80" w:rsidRPr="004945A1" w:rsidRDefault="000F0E80" w:rsidP="00A64EBC">
            <w:pPr>
              <w:jc w:val="center"/>
            </w:pPr>
            <w:r w:rsidRPr="00294C0D">
              <w:t>1</w:t>
            </w:r>
          </w:p>
        </w:tc>
      </w:tr>
      <w:tr w:rsidR="000F0E80" w14:paraId="3A8FA111" w14:textId="77777777" w:rsidTr="000F0E80">
        <w:tc>
          <w:tcPr>
            <w:tcW w:w="675" w:type="dxa"/>
            <w:tcBorders>
              <w:left w:val="single" w:sz="4" w:space="0" w:color="000000"/>
              <w:bottom w:val="single" w:sz="4" w:space="0" w:color="000000"/>
            </w:tcBorders>
            <w:shd w:val="clear" w:color="auto" w:fill="FFFFFF"/>
            <w:vAlign w:val="center"/>
          </w:tcPr>
          <w:p w14:paraId="0805F422" w14:textId="77777777" w:rsidR="000F0E80" w:rsidRDefault="000F0E80" w:rsidP="00A64EBC">
            <w:pPr>
              <w:pStyle w:val="afff2"/>
              <w:jc w:val="center"/>
            </w:pPr>
            <w:r>
              <w:rPr>
                <w:rFonts w:ascii="Times New Roman" w:hAnsi="Times New Roman" w:cs="Times New Roman"/>
              </w:rPr>
              <w:t>47</w:t>
            </w:r>
          </w:p>
        </w:tc>
        <w:tc>
          <w:tcPr>
            <w:tcW w:w="5563" w:type="dxa"/>
            <w:tcBorders>
              <w:left w:val="single" w:sz="4" w:space="0" w:color="000000"/>
              <w:bottom w:val="single" w:sz="4" w:space="0" w:color="000000"/>
            </w:tcBorders>
            <w:shd w:val="clear" w:color="auto" w:fill="FFFFFF"/>
          </w:tcPr>
          <w:p w14:paraId="67737E10" w14:textId="77777777" w:rsidR="000F0E80" w:rsidRPr="004945A1" w:rsidRDefault="000F0E80" w:rsidP="00A64EBC">
            <w:r w:rsidRPr="00441828">
              <w:t>Насос масляный ЗИЛ-130</w:t>
            </w:r>
          </w:p>
        </w:tc>
        <w:tc>
          <w:tcPr>
            <w:tcW w:w="2693" w:type="dxa"/>
            <w:tcBorders>
              <w:left w:val="single" w:sz="4" w:space="0" w:color="000000"/>
              <w:bottom w:val="single" w:sz="4" w:space="0" w:color="000000"/>
            </w:tcBorders>
            <w:shd w:val="clear" w:color="auto" w:fill="FFFFFF"/>
          </w:tcPr>
          <w:p w14:paraId="54B81C9E" w14:textId="77777777" w:rsidR="000F0E80" w:rsidRPr="004945A1" w:rsidRDefault="000F0E80" w:rsidP="00A64EBC">
            <w:r w:rsidRPr="000C4758">
              <w:t>130-1011010-Б2</w:t>
            </w:r>
          </w:p>
        </w:tc>
        <w:tc>
          <w:tcPr>
            <w:tcW w:w="709" w:type="dxa"/>
            <w:tcBorders>
              <w:left w:val="single" w:sz="4" w:space="0" w:color="000000"/>
              <w:bottom w:val="single" w:sz="4" w:space="0" w:color="000000"/>
            </w:tcBorders>
            <w:shd w:val="clear" w:color="auto" w:fill="FFFFFF"/>
          </w:tcPr>
          <w:p w14:paraId="362EB1AA"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38629F8C" w14:textId="77777777" w:rsidR="000F0E80" w:rsidRPr="004945A1" w:rsidRDefault="000F0E80" w:rsidP="00A64EBC">
            <w:pPr>
              <w:jc w:val="center"/>
            </w:pPr>
            <w:r w:rsidRPr="00294C0D">
              <w:t>1</w:t>
            </w:r>
          </w:p>
        </w:tc>
      </w:tr>
      <w:tr w:rsidR="000F0E80" w14:paraId="1C3B1C09" w14:textId="77777777" w:rsidTr="000F0E80">
        <w:tc>
          <w:tcPr>
            <w:tcW w:w="675" w:type="dxa"/>
            <w:tcBorders>
              <w:left w:val="single" w:sz="4" w:space="0" w:color="000000"/>
              <w:bottom w:val="single" w:sz="4" w:space="0" w:color="000000"/>
            </w:tcBorders>
            <w:shd w:val="clear" w:color="auto" w:fill="FFFFFF"/>
            <w:vAlign w:val="center"/>
          </w:tcPr>
          <w:p w14:paraId="3322CF89" w14:textId="77777777" w:rsidR="000F0E80" w:rsidRDefault="000F0E80" w:rsidP="00A64EBC">
            <w:pPr>
              <w:pStyle w:val="afff2"/>
              <w:jc w:val="center"/>
            </w:pPr>
            <w:r>
              <w:rPr>
                <w:rFonts w:ascii="Times New Roman" w:hAnsi="Times New Roman" w:cs="Times New Roman"/>
              </w:rPr>
              <w:t>48</w:t>
            </w:r>
          </w:p>
        </w:tc>
        <w:tc>
          <w:tcPr>
            <w:tcW w:w="5563" w:type="dxa"/>
            <w:tcBorders>
              <w:left w:val="single" w:sz="4" w:space="0" w:color="000000"/>
              <w:bottom w:val="single" w:sz="4" w:space="0" w:color="000000"/>
            </w:tcBorders>
            <w:shd w:val="clear" w:color="auto" w:fill="FFFFFF"/>
          </w:tcPr>
          <w:p w14:paraId="598083C0" w14:textId="77777777" w:rsidR="000F0E80" w:rsidRPr="004945A1" w:rsidRDefault="000F0E80" w:rsidP="00A64EBC">
            <w:r w:rsidRPr="00441828">
              <w:t>Нейлоновый хомут</w:t>
            </w:r>
          </w:p>
        </w:tc>
        <w:tc>
          <w:tcPr>
            <w:tcW w:w="2693" w:type="dxa"/>
            <w:tcBorders>
              <w:left w:val="single" w:sz="4" w:space="0" w:color="000000"/>
              <w:bottom w:val="single" w:sz="4" w:space="0" w:color="000000"/>
            </w:tcBorders>
            <w:shd w:val="clear" w:color="auto" w:fill="FFFFFF"/>
          </w:tcPr>
          <w:p w14:paraId="324B3371" w14:textId="77777777" w:rsidR="000F0E80" w:rsidRPr="004945A1" w:rsidRDefault="000F0E80" w:rsidP="00A64EBC">
            <w:r w:rsidRPr="000C4758">
              <w:t>309030-48-500</w:t>
            </w:r>
          </w:p>
        </w:tc>
        <w:tc>
          <w:tcPr>
            <w:tcW w:w="709" w:type="dxa"/>
            <w:tcBorders>
              <w:left w:val="single" w:sz="4" w:space="0" w:color="000000"/>
              <w:bottom w:val="single" w:sz="4" w:space="0" w:color="000000"/>
            </w:tcBorders>
            <w:shd w:val="clear" w:color="auto" w:fill="FFFFFF"/>
          </w:tcPr>
          <w:p w14:paraId="0A0155F6"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04B8506" w14:textId="77777777" w:rsidR="000F0E80" w:rsidRPr="004945A1" w:rsidRDefault="000F0E80" w:rsidP="00A64EBC">
            <w:pPr>
              <w:jc w:val="center"/>
            </w:pPr>
            <w:r w:rsidRPr="00294C0D">
              <w:t>1</w:t>
            </w:r>
          </w:p>
        </w:tc>
      </w:tr>
      <w:tr w:rsidR="000F0E80" w14:paraId="7CBB9E40" w14:textId="77777777" w:rsidTr="000F0E80">
        <w:tc>
          <w:tcPr>
            <w:tcW w:w="675" w:type="dxa"/>
            <w:tcBorders>
              <w:left w:val="single" w:sz="4" w:space="0" w:color="000000"/>
              <w:bottom w:val="single" w:sz="4" w:space="0" w:color="000000"/>
            </w:tcBorders>
            <w:shd w:val="clear" w:color="auto" w:fill="FFFFFF"/>
            <w:vAlign w:val="center"/>
          </w:tcPr>
          <w:p w14:paraId="22AF4BA1" w14:textId="77777777" w:rsidR="000F0E80" w:rsidRDefault="000F0E80" w:rsidP="00A64EBC">
            <w:pPr>
              <w:pStyle w:val="afff2"/>
              <w:jc w:val="center"/>
            </w:pPr>
            <w:r>
              <w:rPr>
                <w:rFonts w:ascii="Times New Roman" w:hAnsi="Times New Roman" w:cs="Times New Roman"/>
              </w:rPr>
              <w:t>49</w:t>
            </w:r>
          </w:p>
        </w:tc>
        <w:tc>
          <w:tcPr>
            <w:tcW w:w="5563" w:type="dxa"/>
            <w:tcBorders>
              <w:left w:val="single" w:sz="4" w:space="0" w:color="000000"/>
              <w:bottom w:val="single" w:sz="4" w:space="0" w:color="000000"/>
            </w:tcBorders>
            <w:shd w:val="clear" w:color="auto" w:fill="FFFFFF"/>
          </w:tcPr>
          <w:p w14:paraId="39F52878" w14:textId="77777777" w:rsidR="000F0E80" w:rsidRPr="004945A1" w:rsidRDefault="000F0E80" w:rsidP="00A64EBC">
            <w:r w:rsidRPr="00441828">
              <w:t>Опора карданного вала ЗИЛ-130</w:t>
            </w:r>
          </w:p>
        </w:tc>
        <w:tc>
          <w:tcPr>
            <w:tcW w:w="2693" w:type="dxa"/>
            <w:tcBorders>
              <w:left w:val="single" w:sz="4" w:space="0" w:color="000000"/>
              <w:bottom w:val="single" w:sz="4" w:space="0" w:color="000000"/>
            </w:tcBorders>
            <w:shd w:val="clear" w:color="auto" w:fill="FFFFFF"/>
          </w:tcPr>
          <w:p w14:paraId="0D1E5A4A" w14:textId="77777777" w:rsidR="000F0E80" w:rsidRPr="004945A1" w:rsidRDefault="000F0E80" w:rsidP="00A64EBC">
            <w:r w:rsidRPr="000C4758">
              <w:t>130-2202075-А</w:t>
            </w:r>
          </w:p>
        </w:tc>
        <w:tc>
          <w:tcPr>
            <w:tcW w:w="709" w:type="dxa"/>
            <w:tcBorders>
              <w:left w:val="single" w:sz="4" w:space="0" w:color="000000"/>
              <w:bottom w:val="single" w:sz="4" w:space="0" w:color="000000"/>
            </w:tcBorders>
            <w:shd w:val="clear" w:color="auto" w:fill="FFFFFF"/>
          </w:tcPr>
          <w:p w14:paraId="607A826D"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6EA7C9E" w14:textId="77777777" w:rsidR="000F0E80" w:rsidRPr="004945A1" w:rsidRDefault="000F0E80" w:rsidP="00A64EBC">
            <w:pPr>
              <w:jc w:val="center"/>
            </w:pPr>
            <w:r w:rsidRPr="00294C0D">
              <w:t>1</w:t>
            </w:r>
          </w:p>
        </w:tc>
      </w:tr>
      <w:tr w:rsidR="000F0E80" w14:paraId="10050727" w14:textId="77777777" w:rsidTr="000F0E80">
        <w:tc>
          <w:tcPr>
            <w:tcW w:w="675" w:type="dxa"/>
            <w:tcBorders>
              <w:left w:val="single" w:sz="4" w:space="0" w:color="000000"/>
              <w:bottom w:val="single" w:sz="4" w:space="0" w:color="000000"/>
            </w:tcBorders>
            <w:shd w:val="clear" w:color="auto" w:fill="FFFFFF"/>
            <w:vAlign w:val="center"/>
          </w:tcPr>
          <w:p w14:paraId="44B2E9D2" w14:textId="77777777" w:rsidR="000F0E80" w:rsidRDefault="000F0E80" w:rsidP="00A64EBC">
            <w:pPr>
              <w:pStyle w:val="afff2"/>
              <w:jc w:val="center"/>
            </w:pPr>
            <w:r>
              <w:rPr>
                <w:rFonts w:ascii="Times New Roman" w:hAnsi="Times New Roman" w:cs="Times New Roman"/>
              </w:rPr>
              <w:t>50</w:t>
            </w:r>
          </w:p>
        </w:tc>
        <w:tc>
          <w:tcPr>
            <w:tcW w:w="5563" w:type="dxa"/>
            <w:tcBorders>
              <w:left w:val="single" w:sz="4" w:space="0" w:color="000000"/>
              <w:bottom w:val="single" w:sz="4" w:space="0" w:color="000000"/>
            </w:tcBorders>
            <w:shd w:val="clear" w:color="auto" w:fill="FFFFFF"/>
          </w:tcPr>
          <w:p w14:paraId="1EC0FEC6" w14:textId="77777777" w:rsidR="000F0E80" w:rsidRPr="004945A1" w:rsidRDefault="000F0E80" w:rsidP="00A64EBC">
            <w:r w:rsidRPr="00441828">
              <w:t>Опора разжимного кулака ЗИЛ</w:t>
            </w:r>
          </w:p>
        </w:tc>
        <w:tc>
          <w:tcPr>
            <w:tcW w:w="2693" w:type="dxa"/>
            <w:tcBorders>
              <w:left w:val="single" w:sz="4" w:space="0" w:color="000000"/>
              <w:bottom w:val="single" w:sz="4" w:space="0" w:color="000000"/>
            </w:tcBorders>
            <w:shd w:val="clear" w:color="auto" w:fill="FFFFFF"/>
          </w:tcPr>
          <w:p w14:paraId="6CFAB177" w14:textId="77777777" w:rsidR="000F0E80" w:rsidRPr="004945A1" w:rsidRDefault="000F0E80" w:rsidP="00A64EBC">
            <w:r w:rsidRPr="000C4758">
              <w:t>130-3502128-Б</w:t>
            </w:r>
          </w:p>
        </w:tc>
        <w:tc>
          <w:tcPr>
            <w:tcW w:w="709" w:type="dxa"/>
            <w:tcBorders>
              <w:left w:val="single" w:sz="4" w:space="0" w:color="000000"/>
              <w:bottom w:val="single" w:sz="4" w:space="0" w:color="000000"/>
            </w:tcBorders>
            <w:shd w:val="clear" w:color="auto" w:fill="FFFFFF"/>
          </w:tcPr>
          <w:p w14:paraId="687723A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3D9ECC01" w14:textId="77777777" w:rsidR="000F0E80" w:rsidRPr="004945A1" w:rsidRDefault="000F0E80" w:rsidP="00A64EBC">
            <w:pPr>
              <w:jc w:val="center"/>
            </w:pPr>
            <w:r w:rsidRPr="00294C0D">
              <w:t>1</w:t>
            </w:r>
          </w:p>
        </w:tc>
      </w:tr>
      <w:tr w:rsidR="000F0E80" w14:paraId="607A1DFF" w14:textId="77777777" w:rsidTr="000F0E80">
        <w:tc>
          <w:tcPr>
            <w:tcW w:w="675" w:type="dxa"/>
            <w:tcBorders>
              <w:left w:val="single" w:sz="4" w:space="0" w:color="000000"/>
              <w:bottom w:val="single" w:sz="4" w:space="0" w:color="000000"/>
            </w:tcBorders>
            <w:shd w:val="clear" w:color="auto" w:fill="FFFFFF"/>
            <w:vAlign w:val="center"/>
          </w:tcPr>
          <w:p w14:paraId="2BF00CE8" w14:textId="77777777" w:rsidR="000F0E80" w:rsidRDefault="000F0E80" w:rsidP="00A64EBC">
            <w:pPr>
              <w:pStyle w:val="afff2"/>
              <w:jc w:val="center"/>
            </w:pPr>
            <w:r>
              <w:rPr>
                <w:rFonts w:ascii="Times New Roman" w:hAnsi="Times New Roman" w:cs="Times New Roman"/>
              </w:rPr>
              <w:t>51</w:t>
            </w:r>
          </w:p>
        </w:tc>
        <w:tc>
          <w:tcPr>
            <w:tcW w:w="5563" w:type="dxa"/>
            <w:tcBorders>
              <w:left w:val="single" w:sz="4" w:space="0" w:color="000000"/>
              <w:bottom w:val="single" w:sz="4" w:space="0" w:color="000000"/>
            </w:tcBorders>
            <w:shd w:val="clear" w:color="auto" w:fill="FFFFFF"/>
          </w:tcPr>
          <w:p w14:paraId="332BDA6D" w14:textId="77777777" w:rsidR="000F0E80" w:rsidRPr="004945A1" w:rsidRDefault="000F0E80" w:rsidP="00A64EBC">
            <w:r w:rsidRPr="00441828">
              <w:t>Очиститель карбюратора</w:t>
            </w:r>
          </w:p>
        </w:tc>
        <w:tc>
          <w:tcPr>
            <w:tcW w:w="2693" w:type="dxa"/>
            <w:tcBorders>
              <w:left w:val="single" w:sz="4" w:space="0" w:color="000000"/>
              <w:bottom w:val="single" w:sz="4" w:space="0" w:color="000000"/>
            </w:tcBorders>
            <w:shd w:val="clear" w:color="auto" w:fill="FFFFFF"/>
          </w:tcPr>
          <w:p w14:paraId="34675FA4" w14:textId="77777777" w:rsidR="000F0E80" w:rsidRPr="004945A1" w:rsidRDefault="000F0E80" w:rsidP="00A64EBC">
            <w:r w:rsidRPr="000C4758">
              <w:t>Ln1493</w:t>
            </w:r>
          </w:p>
        </w:tc>
        <w:tc>
          <w:tcPr>
            <w:tcW w:w="709" w:type="dxa"/>
            <w:tcBorders>
              <w:left w:val="single" w:sz="4" w:space="0" w:color="000000"/>
              <w:bottom w:val="single" w:sz="4" w:space="0" w:color="000000"/>
            </w:tcBorders>
            <w:shd w:val="clear" w:color="auto" w:fill="FFFFFF"/>
          </w:tcPr>
          <w:p w14:paraId="7CCCDA76"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9E5D06F" w14:textId="77777777" w:rsidR="000F0E80" w:rsidRPr="004945A1" w:rsidRDefault="000F0E80" w:rsidP="00A64EBC">
            <w:pPr>
              <w:jc w:val="center"/>
            </w:pPr>
            <w:r w:rsidRPr="00294C0D">
              <w:t>1</w:t>
            </w:r>
          </w:p>
        </w:tc>
      </w:tr>
      <w:tr w:rsidR="000F0E80" w14:paraId="78BCFD1B" w14:textId="77777777" w:rsidTr="000F0E80">
        <w:tc>
          <w:tcPr>
            <w:tcW w:w="675" w:type="dxa"/>
            <w:tcBorders>
              <w:left w:val="single" w:sz="4" w:space="0" w:color="000000"/>
              <w:bottom w:val="single" w:sz="4" w:space="0" w:color="000000"/>
            </w:tcBorders>
            <w:shd w:val="clear" w:color="auto" w:fill="FFFFFF"/>
            <w:vAlign w:val="center"/>
          </w:tcPr>
          <w:p w14:paraId="47DD9A26" w14:textId="77777777" w:rsidR="000F0E80" w:rsidRDefault="000F0E80" w:rsidP="00A64EBC">
            <w:pPr>
              <w:pStyle w:val="afff2"/>
              <w:jc w:val="center"/>
            </w:pPr>
            <w:r>
              <w:rPr>
                <w:rFonts w:ascii="Times New Roman" w:hAnsi="Times New Roman" w:cs="Times New Roman"/>
              </w:rPr>
              <w:t>52</w:t>
            </w:r>
          </w:p>
        </w:tc>
        <w:tc>
          <w:tcPr>
            <w:tcW w:w="5563" w:type="dxa"/>
            <w:tcBorders>
              <w:left w:val="single" w:sz="4" w:space="0" w:color="000000"/>
              <w:bottom w:val="single" w:sz="4" w:space="0" w:color="000000"/>
            </w:tcBorders>
            <w:shd w:val="clear" w:color="auto" w:fill="FFFFFF"/>
          </w:tcPr>
          <w:p w14:paraId="1B6F8DD5" w14:textId="77777777" w:rsidR="000F0E80" w:rsidRPr="004945A1" w:rsidRDefault="000F0E80" w:rsidP="00A64EBC">
            <w:r w:rsidRPr="00441828">
              <w:t>Подкладка ушка задней рессоры ЗИЛ-130</w:t>
            </w:r>
          </w:p>
        </w:tc>
        <w:tc>
          <w:tcPr>
            <w:tcW w:w="2693" w:type="dxa"/>
            <w:tcBorders>
              <w:left w:val="single" w:sz="4" w:space="0" w:color="000000"/>
              <w:bottom w:val="single" w:sz="4" w:space="0" w:color="000000"/>
            </w:tcBorders>
            <w:shd w:val="clear" w:color="auto" w:fill="FFFFFF"/>
          </w:tcPr>
          <w:p w14:paraId="21A0D8AE" w14:textId="77777777" w:rsidR="000F0E80" w:rsidRPr="004945A1" w:rsidRDefault="000F0E80" w:rsidP="00A64EBC">
            <w:r w:rsidRPr="000C4758">
              <w:t>130Д-2912207-Б</w:t>
            </w:r>
          </w:p>
        </w:tc>
        <w:tc>
          <w:tcPr>
            <w:tcW w:w="709" w:type="dxa"/>
            <w:tcBorders>
              <w:left w:val="single" w:sz="4" w:space="0" w:color="000000"/>
              <w:bottom w:val="single" w:sz="4" w:space="0" w:color="000000"/>
            </w:tcBorders>
            <w:shd w:val="clear" w:color="auto" w:fill="FFFFFF"/>
          </w:tcPr>
          <w:p w14:paraId="32A55CCF"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CE643A0" w14:textId="77777777" w:rsidR="000F0E80" w:rsidRPr="004945A1" w:rsidRDefault="000F0E80" w:rsidP="00A64EBC">
            <w:pPr>
              <w:jc w:val="center"/>
            </w:pPr>
            <w:r w:rsidRPr="00294C0D">
              <w:t>1</w:t>
            </w:r>
          </w:p>
        </w:tc>
      </w:tr>
      <w:tr w:rsidR="000F0E80" w14:paraId="1F2E3A94" w14:textId="77777777" w:rsidTr="000F0E80">
        <w:tc>
          <w:tcPr>
            <w:tcW w:w="675" w:type="dxa"/>
            <w:tcBorders>
              <w:left w:val="single" w:sz="4" w:space="0" w:color="000000"/>
              <w:bottom w:val="single" w:sz="4" w:space="0" w:color="000000"/>
            </w:tcBorders>
            <w:shd w:val="clear" w:color="auto" w:fill="FFFFFF"/>
            <w:vAlign w:val="center"/>
          </w:tcPr>
          <w:p w14:paraId="0546E68E" w14:textId="77777777" w:rsidR="000F0E80" w:rsidRDefault="000F0E80" w:rsidP="00A64EBC">
            <w:pPr>
              <w:pStyle w:val="afff2"/>
              <w:jc w:val="center"/>
            </w:pPr>
            <w:r>
              <w:rPr>
                <w:rFonts w:ascii="Times New Roman" w:hAnsi="Times New Roman" w:cs="Times New Roman"/>
              </w:rPr>
              <w:t>53</w:t>
            </w:r>
          </w:p>
        </w:tc>
        <w:tc>
          <w:tcPr>
            <w:tcW w:w="5563" w:type="dxa"/>
            <w:tcBorders>
              <w:left w:val="single" w:sz="4" w:space="0" w:color="000000"/>
              <w:bottom w:val="single" w:sz="4" w:space="0" w:color="000000"/>
            </w:tcBorders>
            <w:shd w:val="clear" w:color="auto" w:fill="FFFFFF"/>
          </w:tcPr>
          <w:p w14:paraId="0C077EE0" w14:textId="77777777" w:rsidR="000F0E80" w:rsidRPr="004945A1" w:rsidRDefault="000F0E80" w:rsidP="00A64EBC">
            <w:r w:rsidRPr="00441828">
              <w:t>Подушка опоры кабины ЗИЛ-130 (комплект - 6 штук)</w:t>
            </w:r>
          </w:p>
        </w:tc>
        <w:tc>
          <w:tcPr>
            <w:tcW w:w="2693" w:type="dxa"/>
            <w:tcBorders>
              <w:left w:val="single" w:sz="4" w:space="0" w:color="000000"/>
              <w:bottom w:val="single" w:sz="4" w:space="0" w:color="000000"/>
            </w:tcBorders>
            <w:shd w:val="clear" w:color="auto" w:fill="FFFFFF"/>
          </w:tcPr>
          <w:p w14:paraId="169B0E13" w14:textId="77777777" w:rsidR="000F0E80" w:rsidRPr="004945A1" w:rsidRDefault="000F0E80" w:rsidP="00A64EBC">
            <w:r w:rsidRPr="000C4758">
              <w:t>130-5001364/64-В</w:t>
            </w:r>
          </w:p>
        </w:tc>
        <w:tc>
          <w:tcPr>
            <w:tcW w:w="709" w:type="dxa"/>
            <w:tcBorders>
              <w:left w:val="single" w:sz="4" w:space="0" w:color="000000"/>
              <w:bottom w:val="single" w:sz="4" w:space="0" w:color="000000"/>
            </w:tcBorders>
            <w:shd w:val="clear" w:color="auto" w:fill="FFFFFF"/>
          </w:tcPr>
          <w:p w14:paraId="5577B94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D0CCD55" w14:textId="77777777" w:rsidR="000F0E80" w:rsidRPr="004945A1" w:rsidRDefault="000F0E80" w:rsidP="00A64EBC">
            <w:pPr>
              <w:jc w:val="center"/>
            </w:pPr>
            <w:r w:rsidRPr="00294C0D">
              <w:t>1</w:t>
            </w:r>
          </w:p>
        </w:tc>
      </w:tr>
      <w:tr w:rsidR="000F0E80" w14:paraId="3973AC79" w14:textId="77777777" w:rsidTr="000F0E80">
        <w:tc>
          <w:tcPr>
            <w:tcW w:w="675" w:type="dxa"/>
            <w:tcBorders>
              <w:left w:val="single" w:sz="4" w:space="0" w:color="000000"/>
              <w:bottom w:val="single" w:sz="4" w:space="0" w:color="000000"/>
            </w:tcBorders>
            <w:shd w:val="clear" w:color="auto" w:fill="FFFFFF"/>
            <w:vAlign w:val="center"/>
          </w:tcPr>
          <w:p w14:paraId="4B8A0D9E" w14:textId="77777777" w:rsidR="000F0E80" w:rsidRDefault="000F0E80" w:rsidP="00A64EBC">
            <w:pPr>
              <w:pStyle w:val="afff2"/>
              <w:jc w:val="center"/>
            </w:pPr>
            <w:r>
              <w:rPr>
                <w:rFonts w:ascii="Times New Roman" w:hAnsi="Times New Roman" w:cs="Times New Roman"/>
              </w:rPr>
              <w:t>54</w:t>
            </w:r>
          </w:p>
        </w:tc>
        <w:tc>
          <w:tcPr>
            <w:tcW w:w="5563" w:type="dxa"/>
            <w:tcBorders>
              <w:left w:val="single" w:sz="4" w:space="0" w:color="000000"/>
              <w:bottom w:val="single" w:sz="4" w:space="0" w:color="000000"/>
            </w:tcBorders>
            <w:shd w:val="clear" w:color="auto" w:fill="FFFFFF"/>
          </w:tcPr>
          <w:p w14:paraId="0A3935AD" w14:textId="77777777" w:rsidR="000F0E80" w:rsidRPr="004945A1" w:rsidRDefault="000F0E80" w:rsidP="00A64EBC">
            <w:r w:rsidRPr="00441828">
              <w:t>Подушка передней опоры двигателя ЗИЛ-130</w:t>
            </w:r>
          </w:p>
        </w:tc>
        <w:tc>
          <w:tcPr>
            <w:tcW w:w="2693" w:type="dxa"/>
            <w:tcBorders>
              <w:left w:val="single" w:sz="4" w:space="0" w:color="000000"/>
              <w:bottom w:val="single" w:sz="4" w:space="0" w:color="000000"/>
            </w:tcBorders>
            <w:shd w:val="clear" w:color="auto" w:fill="FFFFFF"/>
          </w:tcPr>
          <w:p w14:paraId="4FCCE811" w14:textId="77777777" w:rsidR="000F0E80" w:rsidRPr="004945A1" w:rsidRDefault="000F0E80" w:rsidP="00A64EBC">
            <w:r w:rsidRPr="000C4758">
              <w:t>130-1001051/45</w:t>
            </w:r>
          </w:p>
        </w:tc>
        <w:tc>
          <w:tcPr>
            <w:tcW w:w="709" w:type="dxa"/>
            <w:tcBorders>
              <w:left w:val="single" w:sz="4" w:space="0" w:color="000000"/>
              <w:bottom w:val="single" w:sz="4" w:space="0" w:color="000000"/>
            </w:tcBorders>
            <w:shd w:val="clear" w:color="auto" w:fill="FFFFFF"/>
          </w:tcPr>
          <w:p w14:paraId="02EFB33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0B9F834" w14:textId="77777777" w:rsidR="000F0E80" w:rsidRPr="004945A1" w:rsidRDefault="000F0E80" w:rsidP="00A64EBC">
            <w:pPr>
              <w:jc w:val="center"/>
            </w:pPr>
            <w:r w:rsidRPr="00294C0D">
              <w:t>1</w:t>
            </w:r>
          </w:p>
        </w:tc>
      </w:tr>
      <w:tr w:rsidR="000F0E80" w14:paraId="60AAC144" w14:textId="77777777" w:rsidTr="000F0E80">
        <w:tc>
          <w:tcPr>
            <w:tcW w:w="675" w:type="dxa"/>
            <w:tcBorders>
              <w:left w:val="single" w:sz="4" w:space="0" w:color="000000"/>
              <w:bottom w:val="single" w:sz="4" w:space="0" w:color="000000"/>
            </w:tcBorders>
            <w:shd w:val="clear" w:color="auto" w:fill="FFFFFF"/>
            <w:vAlign w:val="center"/>
          </w:tcPr>
          <w:p w14:paraId="25AC76AD" w14:textId="77777777" w:rsidR="000F0E80" w:rsidRDefault="000F0E80" w:rsidP="00A64EBC">
            <w:pPr>
              <w:pStyle w:val="afff2"/>
              <w:jc w:val="center"/>
            </w:pPr>
            <w:r>
              <w:rPr>
                <w:rFonts w:ascii="Times New Roman" w:hAnsi="Times New Roman" w:cs="Times New Roman"/>
              </w:rPr>
              <w:t>55</w:t>
            </w:r>
          </w:p>
        </w:tc>
        <w:tc>
          <w:tcPr>
            <w:tcW w:w="5563" w:type="dxa"/>
            <w:tcBorders>
              <w:left w:val="single" w:sz="4" w:space="0" w:color="000000"/>
              <w:bottom w:val="single" w:sz="4" w:space="0" w:color="000000"/>
            </w:tcBorders>
            <w:shd w:val="clear" w:color="auto" w:fill="FFFFFF"/>
          </w:tcPr>
          <w:p w14:paraId="645180B8" w14:textId="77777777" w:rsidR="000F0E80" w:rsidRPr="004945A1" w:rsidRDefault="000F0E80" w:rsidP="00A64EBC">
            <w:r w:rsidRPr="00441828">
              <w:t>Подшипник 2-го вала ЗИЛ-130</w:t>
            </w:r>
          </w:p>
        </w:tc>
        <w:tc>
          <w:tcPr>
            <w:tcW w:w="2693" w:type="dxa"/>
            <w:tcBorders>
              <w:left w:val="single" w:sz="4" w:space="0" w:color="000000"/>
              <w:bottom w:val="single" w:sz="4" w:space="0" w:color="000000"/>
            </w:tcBorders>
            <w:shd w:val="clear" w:color="auto" w:fill="FFFFFF"/>
          </w:tcPr>
          <w:p w14:paraId="25C403B0" w14:textId="77777777" w:rsidR="000F0E80" w:rsidRPr="004945A1" w:rsidRDefault="000F0E80" w:rsidP="00A64EBC">
            <w:r w:rsidRPr="000C4758">
              <w:t>50310</w:t>
            </w:r>
          </w:p>
        </w:tc>
        <w:tc>
          <w:tcPr>
            <w:tcW w:w="709" w:type="dxa"/>
            <w:tcBorders>
              <w:left w:val="single" w:sz="4" w:space="0" w:color="000000"/>
              <w:bottom w:val="single" w:sz="4" w:space="0" w:color="000000"/>
            </w:tcBorders>
            <w:shd w:val="clear" w:color="auto" w:fill="FFFFFF"/>
          </w:tcPr>
          <w:p w14:paraId="6BCE3F8A"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26891B5" w14:textId="77777777" w:rsidR="000F0E80" w:rsidRPr="004945A1" w:rsidRDefault="000F0E80" w:rsidP="00A64EBC">
            <w:pPr>
              <w:jc w:val="center"/>
            </w:pPr>
            <w:r w:rsidRPr="00294C0D">
              <w:t>1</w:t>
            </w:r>
          </w:p>
        </w:tc>
      </w:tr>
      <w:tr w:rsidR="000F0E80" w14:paraId="19AC0414" w14:textId="77777777" w:rsidTr="000F0E80">
        <w:tc>
          <w:tcPr>
            <w:tcW w:w="675" w:type="dxa"/>
            <w:tcBorders>
              <w:left w:val="single" w:sz="4" w:space="0" w:color="000000"/>
              <w:bottom w:val="single" w:sz="4" w:space="0" w:color="000000"/>
            </w:tcBorders>
            <w:shd w:val="clear" w:color="auto" w:fill="FFFFFF"/>
            <w:vAlign w:val="center"/>
          </w:tcPr>
          <w:p w14:paraId="11C538DB" w14:textId="77777777" w:rsidR="000F0E80" w:rsidRDefault="000F0E80" w:rsidP="00A64EBC">
            <w:pPr>
              <w:pStyle w:val="afff2"/>
              <w:jc w:val="center"/>
            </w:pPr>
            <w:r>
              <w:rPr>
                <w:rFonts w:ascii="Times New Roman" w:hAnsi="Times New Roman" w:cs="Times New Roman"/>
              </w:rPr>
              <w:t>56</w:t>
            </w:r>
          </w:p>
        </w:tc>
        <w:tc>
          <w:tcPr>
            <w:tcW w:w="5563" w:type="dxa"/>
            <w:tcBorders>
              <w:left w:val="single" w:sz="4" w:space="0" w:color="000000"/>
              <w:bottom w:val="single" w:sz="4" w:space="0" w:color="000000"/>
            </w:tcBorders>
            <w:shd w:val="clear" w:color="auto" w:fill="FFFFFF"/>
          </w:tcPr>
          <w:p w14:paraId="5622D34B" w14:textId="77777777" w:rsidR="000F0E80" w:rsidRPr="004945A1" w:rsidRDefault="000F0E80" w:rsidP="00A64EBC">
            <w:r w:rsidRPr="00441828">
              <w:t>Подшипник дифференциала заднего моста ЗИЛ</w:t>
            </w:r>
          </w:p>
        </w:tc>
        <w:tc>
          <w:tcPr>
            <w:tcW w:w="2693" w:type="dxa"/>
            <w:tcBorders>
              <w:left w:val="single" w:sz="4" w:space="0" w:color="000000"/>
              <w:bottom w:val="single" w:sz="4" w:space="0" w:color="000000"/>
            </w:tcBorders>
            <w:shd w:val="clear" w:color="auto" w:fill="FFFFFF"/>
          </w:tcPr>
          <w:p w14:paraId="1110C4C2" w14:textId="77777777" w:rsidR="000F0E80" w:rsidRPr="004945A1" w:rsidRDefault="000F0E80" w:rsidP="00A64EBC">
            <w:r w:rsidRPr="000C4758">
              <w:t>7516/32216</w:t>
            </w:r>
          </w:p>
        </w:tc>
        <w:tc>
          <w:tcPr>
            <w:tcW w:w="709" w:type="dxa"/>
            <w:tcBorders>
              <w:left w:val="single" w:sz="4" w:space="0" w:color="000000"/>
              <w:bottom w:val="single" w:sz="4" w:space="0" w:color="000000"/>
            </w:tcBorders>
            <w:shd w:val="clear" w:color="auto" w:fill="FFFFFF"/>
          </w:tcPr>
          <w:p w14:paraId="4B58F827"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F34DA6B" w14:textId="77777777" w:rsidR="000F0E80" w:rsidRPr="004945A1" w:rsidRDefault="000F0E80" w:rsidP="00A64EBC">
            <w:pPr>
              <w:jc w:val="center"/>
            </w:pPr>
            <w:r w:rsidRPr="00294C0D">
              <w:t>1</w:t>
            </w:r>
          </w:p>
        </w:tc>
      </w:tr>
      <w:tr w:rsidR="000F0E80" w14:paraId="10509BEF" w14:textId="77777777" w:rsidTr="000F0E80">
        <w:tc>
          <w:tcPr>
            <w:tcW w:w="675" w:type="dxa"/>
            <w:tcBorders>
              <w:left w:val="single" w:sz="4" w:space="0" w:color="000000"/>
              <w:bottom w:val="single" w:sz="4" w:space="0" w:color="000000"/>
            </w:tcBorders>
            <w:shd w:val="clear" w:color="auto" w:fill="FFFFFF"/>
            <w:vAlign w:val="center"/>
          </w:tcPr>
          <w:p w14:paraId="7725387F" w14:textId="77777777" w:rsidR="000F0E80" w:rsidRDefault="000F0E80" w:rsidP="00A64EBC">
            <w:pPr>
              <w:pStyle w:val="afff2"/>
              <w:jc w:val="center"/>
            </w:pPr>
            <w:r>
              <w:rPr>
                <w:rFonts w:ascii="Times New Roman" w:hAnsi="Times New Roman" w:cs="Times New Roman"/>
              </w:rPr>
              <w:t>57</w:t>
            </w:r>
          </w:p>
        </w:tc>
        <w:tc>
          <w:tcPr>
            <w:tcW w:w="5563" w:type="dxa"/>
            <w:tcBorders>
              <w:left w:val="single" w:sz="4" w:space="0" w:color="000000"/>
              <w:bottom w:val="single" w:sz="4" w:space="0" w:color="000000"/>
            </w:tcBorders>
            <w:shd w:val="clear" w:color="auto" w:fill="FFFFFF"/>
          </w:tcPr>
          <w:p w14:paraId="69F55A0B" w14:textId="77777777" w:rsidR="000F0E80" w:rsidRPr="004945A1" w:rsidRDefault="000F0E80" w:rsidP="00A64EBC">
            <w:r w:rsidRPr="00441828">
              <w:t>Подшипник заднего моста 4301/ЗИЛ-130</w:t>
            </w:r>
          </w:p>
        </w:tc>
        <w:tc>
          <w:tcPr>
            <w:tcW w:w="2693" w:type="dxa"/>
            <w:tcBorders>
              <w:left w:val="single" w:sz="4" w:space="0" w:color="000000"/>
              <w:bottom w:val="single" w:sz="4" w:space="0" w:color="000000"/>
            </w:tcBorders>
            <w:shd w:val="clear" w:color="auto" w:fill="FFFFFF"/>
          </w:tcPr>
          <w:p w14:paraId="048C4638" w14:textId="77777777" w:rsidR="000F0E80" w:rsidRPr="004945A1" w:rsidRDefault="000F0E80" w:rsidP="00A64EBC">
            <w:r w:rsidRPr="000C4758">
              <w:t>27911</w:t>
            </w:r>
          </w:p>
        </w:tc>
        <w:tc>
          <w:tcPr>
            <w:tcW w:w="709" w:type="dxa"/>
            <w:tcBorders>
              <w:left w:val="single" w:sz="4" w:space="0" w:color="000000"/>
              <w:bottom w:val="single" w:sz="4" w:space="0" w:color="000000"/>
            </w:tcBorders>
            <w:shd w:val="clear" w:color="auto" w:fill="FFFFFF"/>
          </w:tcPr>
          <w:p w14:paraId="146E8D3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02D2E28" w14:textId="77777777" w:rsidR="000F0E80" w:rsidRPr="004945A1" w:rsidRDefault="000F0E80" w:rsidP="00A64EBC">
            <w:pPr>
              <w:jc w:val="center"/>
            </w:pPr>
            <w:r w:rsidRPr="00294C0D">
              <w:t>1</w:t>
            </w:r>
          </w:p>
        </w:tc>
      </w:tr>
      <w:tr w:rsidR="000F0E80" w14:paraId="6EFD9BF5" w14:textId="77777777" w:rsidTr="000F0E80">
        <w:tc>
          <w:tcPr>
            <w:tcW w:w="675" w:type="dxa"/>
            <w:tcBorders>
              <w:left w:val="single" w:sz="4" w:space="0" w:color="000000"/>
              <w:bottom w:val="single" w:sz="4" w:space="0" w:color="000000"/>
            </w:tcBorders>
            <w:shd w:val="clear" w:color="auto" w:fill="FFFFFF"/>
            <w:vAlign w:val="center"/>
          </w:tcPr>
          <w:p w14:paraId="7F7AECC6" w14:textId="77777777" w:rsidR="000F0E80" w:rsidRDefault="000F0E80" w:rsidP="00A64EBC">
            <w:pPr>
              <w:pStyle w:val="afff2"/>
              <w:jc w:val="center"/>
            </w:pPr>
            <w:r>
              <w:rPr>
                <w:rFonts w:ascii="Times New Roman" w:hAnsi="Times New Roman" w:cs="Times New Roman"/>
              </w:rPr>
              <w:t>58</w:t>
            </w:r>
          </w:p>
        </w:tc>
        <w:tc>
          <w:tcPr>
            <w:tcW w:w="5563" w:type="dxa"/>
            <w:tcBorders>
              <w:left w:val="single" w:sz="4" w:space="0" w:color="000000"/>
              <w:bottom w:val="single" w:sz="4" w:space="0" w:color="000000"/>
            </w:tcBorders>
            <w:shd w:val="clear" w:color="auto" w:fill="FFFFFF"/>
          </w:tcPr>
          <w:p w14:paraId="29DA56AD" w14:textId="77777777" w:rsidR="000F0E80" w:rsidRPr="004945A1" w:rsidRDefault="000F0E80" w:rsidP="00A64EBC">
            <w:r w:rsidRPr="00441828">
              <w:t>Подшипник крестовины ЗИЛ</w:t>
            </w:r>
          </w:p>
        </w:tc>
        <w:tc>
          <w:tcPr>
            <w:tcW w:w="2693" w:type="dxa"/>
            <w:tcBorders>
              <w:left w:val="single" w:sz="4" w:space="0" w:color="000000"/>
              <w:bottom w:val="single" w:sz="4" w:space="0" w:color="000000"/>
            </w:tcBorders>
            <w:shd w:val="clear" w:color="auto" w:fill="FFFFFF"/>
          </w:tcPr>
          <w:p w14:paraId="383BF04F" w14:textId="77777777" w:rsidR="000F0E80" w:rsidRPr="004945A1" w:rsidRDefault="000F0E80" w:rsidP="00A64EBC">
            <w:r w:rsidRPr="000C4758">
              <w:t>130-2201044</w:t>
            </w:r>
          </w:p>
        </w:tc>
        <w:tc>
          <w:tcPr>
            <w:tcW w:w="709" w:type="dxa"/>
            <w:tcBorders>
              <w:left w:val="single" w:sz="4" w:space="0" w:color="000000"/>
              <w:bottom w:val="single" w:sz="4" w:space="0" w:color="000000"/>
            </w:tcBorders>
            <w:shd w:val="clear" w:color="auto" w:fill="FFFFFF"/>
          </w:tcPr>
          <w:p w14:paraId="6E7EC8C9"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0E9A8CE" w14:textId="77777777" w:rsidR="000F0E80" w:rsidRPr="004945A1" w:rsidRDefault="000F0E80" w:rsidP="00A64EBC">
            <w:pPr>
              <w:jc w:val="center"/>
            </w:pPr>
            <w:r w:rsidRPr="00294C0D">
              <w:t>1</w:t>
            </w:r>
          </w:p>
        </w:tc>
      </w:tr>
      <w:tr w:rsidR="000F0E80" w14:paraId="0F509D76" w14:textId="77777777" w:rsidTr="000F0E80">
        <w:tc>
          <w:tcPr>
            <w:tcW w:w="675" w:type="dxa"/>
            <w:tcBorders>
              <w:left w:val="single" w:sz="4" w:space="0" w:color="000000"/>
              <w:bottom w:val="single" w:sz="4" w:space="0" w:color="000000"/>
            </w:tcBorders>
            <w:shd w:val="clear" w:color="auto" w:fill="FFFFFF"/>
            <w:vAlign w:val="center"/>
          </w:tcPr>
          <w:p w14:paraId="1254FDE4" w14:textId="77777777" w:rsidR="000F0E80" w:rsidRDefault="000F0E80" w:rsidP="00A64EBC">
            <w:pPr>
              <w:pStyle w:val="afff2"/>
              <w:jc w:val="center"/>
            </w:pPr>
            <w:r>
              <w:rPr>
                <w:rFonts w:ascii="Times New Roman" w:hAnsi="Times New Roman" w:cs="Times New Roman"/>
              </w:rPr>
              <w:t>59</w:t>
            </w:r>
          </w:p>
        </w:tc>
        <w:tc>
          <w:tcPr>
            <w:tcW w:w="5563" w:type="dxa"/>
            <w:tcBorders>
              <w:left w:val="single" w:sz="4" w:space="0" w:color="000000"/>
              <w:bottom w:val="single" w:sz="4" w:space="0" w:color="000000"/>
            </w:tcBorders>
            <w:shd w:val="clear" w:color="auto" w:fill="FFFFFF"/>
          </w:tcPr>
          <w:p w14:paraId="619CDF47" w14:textId="77777777" w:rsidR="000F0E80" w:rsidRPr="004945A1" w:rsidRDefault="000F0E80" w:rsidP="00A64EBC">
            <w:r w:rsidRPr="00441828">
              <w:t>Подшипник ступицы ЗИЛ</w:t>
            </w:r>
          </w:p>
        </w:tc>
        <w:tc>
          <w:tcPr>
            <w:tcW w:w="2693" w:type="dxa"/>
            <w:tcBorders>
              <w:left w:val="single" w:sz="4" w:space="0" w:color="000000"/>
              <w:bottom w:val="single" w:sz="4" w:space="0" w:color="000000"/>
            </w:tcBorders>
            <w:shd w:val="clear" w:color="auto" w:fill="FFFFFF"/>
          </w:tcPr>
          <w:p w14:paraId="5A2EA39F" w14:textId="77777777" w:rsidR="000F0E80" w:rsidRPr="004945A1" w:rsidRDefault="000F0E80" w:rsidP="00A64EBC">
            <w:r w:rsidRPr="000C4758">
              <w:t>7215</w:t>
            </w:r>
          </w:p>
        </w:tc>
        <w:tc>
          <w:tcPr>
            <w:tcW w:w="709" w:type="dxa"/>
            <w:tcBorders>
              <w:left w:val="single" w:sz="4" w:space="0" w:color="000000"/>
              <w:bottom w:val="single" w:sz="4" w:space="0" w:color="000000"/>
            </w:tcBorders>
            <w:shd w:val="clear" w:color="auto" w:fill="FFFFFF"/>
          </w:tcPr>
          <w:p w14:paraId="4A47FC2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6A05102" w14:textId="77777777" w:rsidR="000F0E80" w:rsidRPr="004945A1" w:rsidRDefault="000F0E80" w:rsidP="00A64EBC">
            <w:pPr>
              <w:jc w:val="center"/>
            </w:pPr>
            <w:r w:rsidRPr="00294C0D">
              <w:t>1</w:t>
            </w:r>
          </w:p>
        </w:tc>
      </w:tr>
      <w:tr w:rsidR="000F0E80" w14:paraId="4F9F55CB" w14:textId="77777777" w:rsidTr="000F0E80">
        <w:tc>
          <w:tcPr>
            <w:tcW w:w="675" w:type="dxa"/>
            <w:tcBorders>
              <w:left w:val="single" w:sz="4" w:space="0" w:color="000000"/>
              <w:bottom w:val="single" w:sz="4" w:space="0" w:color="000000"/>
            </w:tcBorders>
            <w:shd w:val="clear" w:color="auto" w:fill="FFFFFF"/>
            <w:vAlign w:val="center"/>
          </w:tcPr>
          <w:p w14:paraId="22B56247" w14:textId="77777777" w:rsidR="000F0E80" w:rsidRDefault="000F0E80" w:rsidP="00A64EBC">
            <w:pPr>
              <w:pStyle w:val="afff2"/>
              <w:jc w:val="center"/>
            </w:pPr>
            <w:r>
              <w:rPr>
                <w:rFonts w:ascii="Times New Roman" w:hAnsi="Times New Roman" w:cs="Times New Roman"/>
              </w:rPr>
              <w:t>60</w:t>
            </w:r>
          </w:p>
        </w:tc>
        <w:tc>
          <w:tcPr>
            <w:tcW w:w="5563" w:type="dxa"/>
            <w:tcBorders>
              <w:left w:val="single" w:sz="4" w:space="0" w:color="000000"/>
              <w:bottom w:val="single" w:sz="4" w:space="0" w:color="000000"/>
            </w:tcBorders>
            <w:shd w:val="clear" w:color="auto" w:fill="FFFFFF"/>
          </w:tcPr>
          <w:p w14:paraId="2388104B" w14:textId="77777777" w:rsidR="000F0E80" w:rsidRPr="004945A1" w:rsidRDefault="000F0E80" w:rsidP="00A64EBC">
            <w:r w:rsidRPr="00441828">
              <w:t>Полуось ЗИЛ 130</w:t>
            </w:r>
          </w:p>
        </w:tc>
        <w:tc>
          <w:tcPr>
            <w:tcW w:w="2693" w:type="dxa"/>
            <w:tcBorders>
              <w:left w:val="single" w:sz="4" w:space="0" w:color="000000"/>
              <w:bottom w:val="single" w:sz="4" w:space="0" w:color="000000"/>
            </w:tcBorders>
            <w:shd w:val="clear" w:color="auto" w:fill="FFFFFF"/>
          </w:tcPr>
          <w:p w14:paraId="35E5C033" w14:textId="77777777" w:rsidR="000F0E80" w:rsidRPr="004945A1" w:rsidRDefault="000F0E80" w:rsidP="00A64EBC">
            <w:r w:rsidRPr="000C4758">
              <w:t>130Г-2403070</w:t>
            </w:r>
          </w:p>
        </w:tc>
        <w:tc>
          <w:tcPr>
            <w:tcW w:w="709" w:type="dxa"/>
            <w:tcBorders>
              <w:left w:val="single" w:sz="4" w:space="0" w:color="000000"/>
              <w:bottom w:val="single" w:sz="4" w:space="0" w:color="000000"/>
            </w:tcBorders>
            <w:shd w:val="clear" w:color="auto" w:fill="FFFFFF"/>
          </w:tcPr>
          <w:p w14:paraId="4A0B2BC9"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99B8DE5" w14:textId="77777777" w:rsidR="000F0E80" w:rsidRPr="004945A1" w:rsidRDefault="000F0E80" w:rsidP="00A64EBC">
            <w:pPr>
              <w:jc w:val="center"/>
            </w:pPr>
            <w:r w:rsidRPr="00294C0D">
              <w:t>1</w:t>
            </w:r>
          </w:p>
        </w:tc>
      </w:tr>
      <w:tr w:rsidR="000F0E80" w14:paraId="4EF88376" w14:textId="77777777" w:rsidTr="000F0E80">
        <w:tc>
          <w:tcPr>
            <w:tcW w:w="675" w:type="dxa"/>
            <w:tcBorders>
              <w:left w:val="single" w:sz="4" w:space="0" w:color="000000"/>
              <w:bottom w:val="single" w:sz="4" w:space="0" w:color="000000"/>
            </w:tcBorders>
            <w:shd w:val="clear" w:color="auto" w:fill="FFFFFF"/>
            <w:vAlign w:val="center"/>
          </w:tcPr>
          <w:p w14:paraId="2EAB3127" w14:textId="77777777" w:rsidR="000F0E80" w:rsidRDefault="000F0E80" w:rsidP="00A64EBC">
            <w:pPr>
              <w:pStyle w:val="afff2"/>
              <w:jc w:val="center"/>
            </w:pPr>
            <w:r>
              <w:rPr>
                <w:rFonts w:ascii="Times New Roman" w:hAnsi="Times New Roman" w:cs="Times New Roman"/>
              </w:rPr>
              <w:t>61</w:t>
            </w:r>
          </w:p>
        </w:tc>
        <w:tc>
          <w:tcPr>
            <w:tcW w:w="5563" w:type="dxa"/>
            <w:tcBorders>
              <w:left w:val="single" w:sz="4" w:space="0" w:color="000000"/>
              <w:bottom w:val="single" w:sz="4" w:space="0" w:color="000000"/>
            </w:tcBorders>
            <w:shd w:val="clear" w:color="auto" w:fill="FFFFFF"/>
          </w:tcPr>
          <w:p w14:paraId="788967ED" w14:textId="77777777" w:rsidR="000F0E80" w:rsidRPr="004945A1" w:rsidRDefault="000F0E80" w:rsidP="00A64EBC">
            <w:r w:rsidRPr="00441828">
              <w:t>Подшипник подвесной в сборе ЗИЛ 130</w:t>
            </w:r>
          </w:p>
        </w:tc>
        <w:tc>
          <w:tcPr>
            <w:tcW w:w="2693" w:type="dxa"/>
            <w:tcBorders>
              <w:left w:val="single" w:sz="4" w:space="0" w:color="000000"/>
              <w:bottom w:val="single" w:sz="4" w:space="0" w:color="000000"/>
            </w:tcBorders>
            <w:shd w:val="clear" w:color="auto" w:fill="FFFFFF"/>
          </w:tcPr>
          <w:p w14:paraId="4A64E93B" w14:textId="77777777" w:rsidR="000F0E80" w:rsidRPr="004945A1" w:rsidRDefault="000F0E80" w:rsidP="00A64EBC">
            <w:r w:rsidRPr="000C4758">
              <w:t>130-2202080</w:t>
            </w:r>
          </w:p>
        </w:tc>
        <w:tc>
          <w:tcPr>
            <w:tcW w:w="709" w:type="dxa"/>
            <w:tcBorders>
              <w:left w:val="single" w:sz="4" w:space="0" w:color="000000"/>
              <w:bottom w:val="single" w:sz="4" w:space="0" w:color="000000"/>
            </w:tcBorders>
            <w:shd w:val="clear" w:color="auto" w:fill="FFFFFF"/>
          </w:tcPr>
          <w:p w14:paraId="1C545946"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AF187ED" w14:textId="77777777" w:rsidR="000F0E80" w:rsidRPr="004945A1" w:rsidRDefault="000F0E80" w:rsidP="00A64EBC">
            <w:pPr>
              <w:jc w:val="center"/>
            </w:pPr>
            <w:r w:rsidRPr="00294C0D">
              <w:t>1</w:t>
            </w:r>
          </w:p>
        </w:tc>
      </w:tr>
      <w:tr w:rsidR="000F0E80" w14:paraId="77204144" w14:textId="77777777" w:rsidTr="000F0E80">
        <w:tc>
          <w:tcPr>
            <w:tcW w:w="675" w:type="dxa"/>
            <w:tcBorders>
              <w:left w:val="single" w:sz="4" w:space="0" w:color="000000"/>
              <w:bottom w:val="single" w:sz="4" w:space="0" w:color="000000"/>
            </w:tcBorders>
            <w:shd w:val="clear" w:color="auto" w:fill="FFFFFF"/>
            <w:vAlign w:val="center"/>
          </w:tcPr>
          <w:p w14:paraId="2ED82327" w14:textId="77777777" w:rsidR="000F0E80" w:rsidRDefault="000F0E80" w:rsidP="00A64EBC">
            <w:pPr>
              <w:pStyle w:val="afff2"/>
              <w:jc w:val="center"/>
            </w:pPr>
            <w:r>
              <w:rPr>
                <w:rFonts w:ascii="Times New Roman" w:hAnsi="Times New Roman" w:cs="Times New Roman"/>
              </w:rPr>
              <w:t>62</w:t>
            </w:r>
          </w:p>
        </w:tc>
        <w:tc>
          <w:tcPr>
            <w:tcW w:w="5563" w:type="dxa"/>
            <w:tcBorders>
              <w:left w:val="single" w:sz="4" w:space="0" w:color="000000"/>
              <w:bottom w:val="single" w:sz="4" w:space="0" w:color="000000"/>
            </w:tcBorders>
            <w:shd w:val="clear" w:color="auto" w:fill="FFFFFF"/>
          </w:tcPr>
          <w:p w14:paraId="34C96E7A" w14:textId="77777777" w:rsidR="000F0E80" w:rsidRPr="004945A1" w:rsidRDefault="000F0E80" w:rsidP="00A64EBC">
            <w:r w:rsidRPr="00441828">
              <w:t>Прокладка водяного насоса ЗИЛ-130 внутренняя (корпуса)</w:t>
            </w:r>
          </w:p>
        </w:tc>
        <w:tc>
          <w:tcPr>
            <w:tcW w:w="2693" w:type="dxa"/>
            <w:tcBorders>
              <w:left w:val="single" w:sz="4" w:space="0" w:color="000000"/>
              <w:bottom w:val="single" w:sz="4" w:space="0" w:color="000000"/>
            </w:tcBorders>
            <w:shd w:val="clear" w:color="auto" w:fill="FFFFFF"/>
          </w:tcPr>
          <w:p w14:paraId="2EA019F6" w14:textId="77777777" w:rsidR="000F0E80" w:rsidRPr="004945A1" w:rsidRDefault="000F0E80" w:rsidP="00A64EBC">
            <w:r w:rsidRPr="000C4758">
              <w:t>130-1307246</w:t>
            </w:r>
          </w:p>
        </w:tc>
        <w:tc>
          <w:tcPr>
            <w:tcW w:w="709" w:type="dxa"/>
            <w:tcBorders>
              <w:left w:val="single" w:sz="4" w:space="0" w:color="000000"/>
              <w:bottom w:val="single" w:sz="4" w:space="0" w:color="000000"/>
            </w:tcBorders>
            <w:shd w:val="clear" w:color="auto" w:fill="FFFFFF"/>
          </w:tcPr>
          <w:p w14:paraId="4F10AB76"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D8EB771" w14:textId="77777777" w:rsidR="000F0E80" w:rsidRPr="004945A1" w:rsidRDefault="000F0E80" w:rsidP="00A64EBC">
            <w:pPr>
              <w:jc w:val="center"/>
            </w:pPr>
            <w:r w:rsidRPr="00294C0D">
              <w:t>1</w:t>
            </w:r>
          </w:p>
        </w:tc>
      </w:tr>
      <w:tr w:rsidR="000F0E80" w14:paraId="2D617B7A" w14:textId="77777777" w:rsidTr="000F0E80">
        <w:tc>
          <w:tcPr>
            <w:tcW w:w="675" w:type="dxa"/>
            <w:tcBorders>
              <w:left w:val="single" w:sz="4" w:space="0" w:color="000000"/>
              <w:bottom w:val="single" w:sz="4" w:space="0" w:color="000000"/>
            </w:tcBorders>
            <w:shd w:val="clear" w:color="auto" w:fill="FFFFFF"/>
            <w:vAlign w:val="center"/>
          </w:tcPr>
          <w:p w14:paraId="2B74B807" w14:textId="77777777" w:rsidR="000F0E80" w:rsidRDefault="000F0E80" w:rsidP="00A64EBC">
            <w:pPr>
              <w:pStyle w:val="afff2"/>
              <w:jc w:val="center"/>
            </w:pPr>
            <w:r>
              <w:rPr>
                <w:rFonts w:ascii="Times New Roman" w:hAnsi="Times New Roman" w:cs="Times New Roman"/>
              </w:rPr>
              <w:t>63</w:t>
            </w:r>
          </w:p>
        </w:tc>
        <w:tc>
          <w:tcPr>
            <w:tcW w:w="5563" w:type="dxa"/>
            <w:tcBorders>
              <w:left w:val="single" w:sz="4" w:space="0" w:color="000000"/>
              <w:bottom w:val="single" w:sz="4" w:space="0" w:color="000000"/>
            </w:tcBorders>
            <w:shd w:val="clear" w:color="auto" w:fill="FFFFFF"/>
          </w:tcPr>
          <w:p w14:paraId="37C4B4CB" w14:textId="77777777" w:rsidR="000F0E80" w:rsidRPr="004945A1" w:rsidRDefault="000F0E80" w:rsidP="00A64EBC">
            <w:r w:rsidRPr="00441828">
              <w:t>Прокладка водяного насоса ЗИЛ-130 наружная</w:t>
            </w:r>
          </w:p>
        </w:tc>
        <w:tc>
          <w:tcPr>
            <w:tcW w:w="2693" w:type="dxa"/>
            <w:tcBorders>
              <w:left w:val="single" w:sz="4" w:space="0" w:color="000000"/>
              <w:bottom w:val="single" w:sz="4" w:space="0" w:color="000000"/>
            </w:tcBorders>
            <w:shd w:val="clear" w:color="auto" w:fill="FFFFFF"/>
          </w:tcPr>
          <w:p w14:paraId="105897D5" w14:textId="77777777" w:rsidR="000F0E80" w:rsidRPr="004945A1" w:rsidRDefault="000F0E80" w:rsidP="00A64EBC">
            <w:r w:rsidRPr="000C4758">
              <w:t>130-1307048</w:t>
            </w:r>
          </w:p>
        </w:tc>
        <w:tc>
          <w:tcPr>
            <w:tcW w:w="709" w:type="dxa"/>
            <w:tcBorders>
              <w:left w:val="single" w:sz="4" w:space="0" w:color="000000"/>
              <w:bottom w:val="single" w:sz="4" w:space="0" w:color="000000"/>
            </w:tcBorders>
            <w:shd w:val="clear" w:color="auto" w:fill="FFFFFF"/>
          </w:tcPr>
          <w:p w14:paraId="31C56FD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E5F698E" w14:textId="77777777" w:rsidR="000F0E80" w:rsidRPr="004945A1" w:rsidRDefault="000F0E80" w:rsidP="00A64EBC">
            <w:pPr>
              <w:jc w:val="center"/>
            </w:pPr>
            <w:r w:rsidRPr="00294C0D">
              <w:t>1</w:t>
            </w:r>
          </w:p>
        </w:tc>
      </w:tr>
      <w:tr w:rsidR="000F0E80" w14:paraId="323F72EA" w14:textId="77777777" w:rsidTr="000F0E80">
        <w:tc>
          <w:tcPr>
            <w:tcW w:w="675" w:type="dxa"/>
            <w:tcBorders>
              <w:left w:val="single" w:sz="4" w:space="0" w:color="000000"/>
              <w:bottom w:val="single" w:sz="4" w:space="0" w:color="000000"/>
            </w:tcBorders>
            <w:shd w:val="clear" w:color="auto" w:fill="FFFFFF"/>
            <w:vAlign w:val="center"/>
          </w:tcPr>
          <w:p w14:paraId="0FCAB9C9" w14:textId="77777777" w:rsidR="000F0E80" w:rsidRDefault="000F0E80" w:rsidP="00A64EBC">
            <w:pPr>
              <w:pStyle w:val="afff2"/>
              <w:jc w:val="center"/>
            </w:pPr>
            <w:r>
              <w:rPr>
                <w:rFonts w:ascii="Times New Roman" w:hAnsi="Times New Roman" w:cs="Times New Roman"/>
              </w:rPr>
              <w:t>64</w:t>
            </w:r>
          </w:p>
        </w:tc>
        <w:tc>
          <w:tcPr>
            <w:tcW w:w="5563" w:type="dxa"/>
            <w:tcBorders>
              <w:left w:val="single" w:sz="4" w:space="0" w:color="000000"/>
              <w:bottom w:val="single" w:sz="4" w:space="0" w:color="000000"/>
            </w:tcBorders>
            <w:shd w:val="clear" w:color="auto" w:fill="FFFFFF"/>
          </w:tcPr>
          <w:p w14:paraId="6F460BEA" w14:textId="77777777" w:rsidR="000F0E80" w:rsidRPr="004945A1" w:rsidRDefault="000F0E80" w:rsidP="00A64EBC">
            <w:r w:rsidRPr="00441828">
              <w:t>Прокладка головки блока цилиндров ЗИЛ-130 с герметиком</w:t>
            </w:r>
          </w:p>
        </w:tc>
        <w:tc>
          <w:tcPr>
            <w:tcW w:w="2693" w:type="dxa"/>
            <w:tcBorders>
              <w:left w:val="single" w:sz="4" w:space="0" w:color="000000"/>
              <w:bottom w:val="single" w:sz="4" w:space="0" w:color="000000"/>
            </w:tcBorders>
            <w:shd w:val="clear" w:color="auto" w:fill="FFFFFF"/>
          </w:tcPr>
          <w:p w14:paraId="6D43FD2D" w14:textId="77777777" w:rsidR="000F0E80" w:rsidRPr="004945A1" w:rsidRDefault="000F0E80" w:rsidP="00A64EBC">
            <w:r w:rsidRPr="000C4758">
              <w:t>130-1003020</w:t>
            </w:r>
          </w:p>
        </w:tc>
        <w:tc>
          <w:tcPr>
            <w:tcW w:w="709" w:type="dxa"/>
            <w:tcBorders>
              <w:left w:val="single" w:sz="4" w:space="0" w:color="000000"/>
              <w:bottom w:val="single" w:sz="4" w:space="0" w:color="000000"/>
            </w:tcBorders>
            <w:shd w:val="clear" w:color="auto" w:fill="FFFFFF"/>
          </w:tcPr>
          <w:p w14:paraId="64549A36"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CACF4FE" w14:textId="77777777" w:rsidR="000F0E80" w:rsidRPr="004945A1" w:rsidRDefault="000F0E80" w:rsidP="00A64EBC">
            <w:pPr>
              <w:jc w:val="center"/>
            </w:pPr>
            <w:r w:rsidRPr="00294C0D">
              <w:t>1</w:t>
            </w:r>
          </w:p>
        </w:tc>
      </w:tr>
      <w:tr w:rsidR="000F0E80" w14:paraId="106A6AE7" w14:textId="77777777" w:rsidTr="000F0E80">
        <w:tc>
          <w:tcPr>
            <w:tcW w:w="675" w:type="dxa"/>
            <w:tcBorders>
              <w:left w:val="single" w:sz="4" w:space="0" w:color="000000"/>
              <w:bottom w:val="single" w:sz="4" w:space="0" w:color="000000"/>
            </w:tcBorders>
            <w:shd w:val="clear" w:color="auto" w:fill="FFFFFF"/>
            <w:vAlign w:val="center"/>
          </w:tcPr>
          <w:p w14:paraId="47284F27" w14:textId="77777777" w:rsidR="000F0E80" w:rsidRDefault="000F0E80" w:rsidP="00A64EBC">
            <w:pPr>
              <w:pStyle w:val="afff2"/>
              <w:jc w:val="center"/>
            </w:pPr>
            <w:r>
              <w:rPr>
                <w:rFonts w:ascii="Times New Roman" w:hAnsi="Times New Roman" w:cs="Times New Roman"/>
              </w:rPr>
              <w:t>65</w:t>
            </w:r>
          </w:p>
        </w:tc>
        <w:tc>
          <w:tcPr>
            <w:tcW w:w="5563" w:type="dxa"/>
            <w:tcBorders>
              <w:left w:val="single" w:sz="4" w:space="0" w:color="000000"/>
              <w:bottom w:val="single" w:sz="4" w:space="0" w:color="000000"/>
            </w:tcBorders>
            <w:shd w:val="clear" w:color="auto" w:fill="FFFFFF"/>
          </w:tcPr>
          <w:p w14:paraId="70716454" w14:textId="77777777" w:rsidR="000F0E80" w:rsidRPr="004945A1" w:rsidRDefault="000F0E80" w:rsidP="00A64EBC">
            <w:r w:rsidRPr="00441828">
              <w:t>Прокладка головки блока цилиндров ЗИЛ-4331</w:t>
            </w:r>
          </w:p>
        </w:tc>
        <w:tc>
          <w:tcPr>
            <w:tcW w:w="2693" w:type="dxa"/>
            <w:tcBorders>
              <w:left w:val="single" w:sz="4" w:space="0" w:color="000000"/>
              <w:bottom w:val="single" w:sz="4" w:space="0" w:color="000000"/>
            </w:tcBorders>
            <w:shd w:val="clear" w:color="auto" w:fill="FFFFFF"/>
          </w:tcPr>
          <w:p w14:paraId="4922F090" w14:textId="77777777" w:rsidR="000F0E80" w:rsidRPr="004945A1" w:rsidRDefault="000F0E80" w:rsidP="00A64EBC">
            <w:r w:rsidRPr="000C4758">
              <w:t>645-1003020</w:t>
            </w:r>
          </w:p>
        </w:tc>
        <w:tc>
          <w:tcPr>
            <w:tcW w:w="709" w:type="dxa"/>
            <w:tcBorders>
              <w:left w:val="single" w:sz="4" w:space="0" w:color="000000"/>
              <w:bottom w:val="single" w:sz="4" w:space="0" w:color="000000"/>
            </w:tcBorders>
            <w:shd w:val="clear" w:color="auto" w:fill="FFFFFF"/>
          </w:tcPr>
          <w:p w14:paraId="5C739C8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A47D2AF" w14:textId="77777777" w:rsidR="000F0E80" w:rsidRPr="004945A1" w:rsidRDefault="000F0E80" w:rsidP="00A64EBC">
            <w:pPr>
              <w:jc w:val="center"/>
            </w:pPr>
            <w:r w:rsidRPr="00294C0D">
              <w:t>1</w:t>
            </w:r>
          </w:p>
        </w:tc>
      </w:tr>
      <w:tr w:rsidR="000F0E80" w14:paraId="3CC56366" w14:textId="77777777" w:rsidTr="000F0E80">
        <w:tc>
          <w:tcPr>
            <w:tcW w:w="675" w:type="dxa"/>
            <w:tcBorders>
              <w:left w:val="single" w:sz="4" w:space="0" w:color="000000"/>
              <w:bottom w:val="single" w:sz="4" w:space="0" w:color="000000"/>
            </w:tcBorders>
            <w:shd w:val="clear" w:color="auto" w:fill="FFFFFF"/>
            <w:vAlign w:val="center"/>
          </w:tcPr>
          <w:p w14:paraId="5D93E5E6" w14:textId="77777777" w:rsidR="000F0E80" w:rsidRDefault="000F0E80" w:rsidP="00A64EBC">
            <w:pPr>
              <w:pStyle w:val="afff2"/>
              <w:jc w:val="center"/>
            </w:pPr>
            <w:r>
              <w:rPr>
                <w:rFonts w:ascii="Times New Roman" w:hAnsi="Times New Roman" w:cs="Times New Roman"/>
              </w:rPr>
              <w:t>66</w:t>
            </w:r>
          </w:p>
        </w:tc>
        <w:tc>
          <w:tcPr>
            <w:tcW w:w="5563" w:type="dxa"/>
            <w:tcBorders>
              <w:left w:val="single" w:sz="4" w:space="0" w:color="000000"/>
              <w:bottom w:val="single" w:sz="4" w:space="0" w:color="000000"/>
            </w:tcBorders>
            <w:shd w:val="clear" w:color="auto" w:fill="FFFFFF"/>
          </w:tcPr>
          <w:p w14:paraId="0DE79B6C" w14:textId="77777777" w:rsidR="000F0E80" w:rsidRPr="004945A1" w:rsidRDefault="000F0E80" w:rsidP="00A64EBC">
            <w:r w:rsidRPr="00441828">
              <w:t>Прокладка головки компрессора ЗИЛ</w:t>
            </w:r>
          </w:p>
        </w:tc>
        <w:tc>
          <w:tcPr>
            <w:tcW w:w="2693" w:type="dxa"/>
            <w:tcBorders>
              <w:left w:val="single" w:sz="4" w:space="0" w:color="000000"/>
              <w:bottom w:val="single" w:sz="4" w:space="0" w:color="000000"/>
            </w:tcBorders>
            <w:shd w:val="clear" w:color="auto" w:fill="FFFFFF"/>
          </w:tcPr>
          <w:p w14:paraId="0942432C" w14:textId="77777777" w:rsidR="000F0E80" w:rsidRPr="004945A1" w:rsidRDefault="000F0E80" w:rsidP="00A64EBC">
            <w:r w:rsidRPr="000C4758">
              <w:t>130-3509043-А</w:t>
            </w:r>
          </w:p>
        </w:tc>
        <w:tc>
          <w:tcPr>
            <w:tcW w:w="709" w:type="dxa"/>
            <w:tcBorders>
              <w:left w:val="single" w:sz="4" w:space="0" w:color="000000"/>
              <w:bottom w:val="single" w:sz="4" w:space="0" w:color="000000"/>
            </w:tcBorders>
            <w:shd w:val="clear" w:color="auto" w:fill="FFFFFF"/>
          </w:tcPr>
          <w:p w14:paraId="4E17A6A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C61534B" w14:textId="77777777" w:rsidR="000F0E80" w:rsidRPr="004945A1" w:rsidRDefault="000F0E80" w:rsidP="00A64EBC">
            <w:pPr>
              <w:jc w:val="center"/>
            </w:pPr>
            <w:r w:rsidRPr="00294C0D">
              <w:t>1</w:t>
            </w:r>
          </w:p>
        </w:tc>
      </w:tr>
      <w:tr w:rsidR="000F0E80" w14:paraId="4C00721C" w14:textId="77777777" w:rsidTr="000F0E80">
        <w:tc>
          <w:tcPr>
            <w:tcW w:w="675" w:type="dxa"/>
            <w:tcBorders>
              <w:left w:val="single" w:sz="4" w:space="0" w:color="000000"/>
              <w:bottom w:val="single" w:sz="4" w:space="0" w:color="000000"/>
            </w:tcBorders>
            <w:shd w:val="clear" w:color="auto" w:fill="FFFFFF"/>
            <w:vAlign w:val="center"/>
          </w:tcPr>
          <w:p w14:paraId="7B832355" w14:textId="77777777" w:rsidR="000F0E80" w:rsidRDefault="000F0E80" w:rsidP="00A64EBC">
            <w:pPr>
              <w:pStyle w:val="afff2"/>
              <w:jc w:val="center"/>
            </w:pPr>
            <w:r>
              <w:rPr>
                <w:rFonts w:ascii="Times New Roman" w:hAnsi="Times New Roman" w:cs="Times New Roman"/>
              </w:rPr>
              <w:t>67</w:t>
            </w:r>
          </w:p>
        </w:tc>
        <w:tc>
          <w:tcPr>
            <w:tcW w:w="5563" w:type="dxa"/>
            <w:tcBorders>
              <w:left w:val="single" w:sz="4" w:space="0" w:color="000000"/>
              <w:bottom w:val="single" w:sz="4" w:space="0" w:color="000000"/>
            </w:tcBorders>
            <w:shd w:val="clear" w:color="auto" w:fill="FFFFFF"/>
          </w:tcPr>
          <w:p w14:paraId="70EF6791" w14:textId="77777777" w:rsidR="000F0E80" w:rsidRPr="004945A1" w:rsidRDefault="000F0E80" w:rsidP="00A64EBC">
            <w:r w:rsidRPr="00441828">
              <w:t>Прокладка клапанной крышки ЗИЛ-130 (силикон)</w:t>
            </w:r>
          </w:p>
        </w:tc>
        <w:tc>
          <w:tcPr>
            <w:tcW w:w="2693" w:type="dxa"/>
            <w:tcBorders>
              <w:left w:val="single" w:sz="4" w:space="0" w:color="000000"/>
              <w:bottom w:val="single" w:sz="4" w:space="0" w:color="000000"/>
            </w:tcBorders>
            <w:shd w:val="clear" w:color="auto" w:fill="FFFFFF"/>
          </w:tcPr>
          <w:p w14:paraId="2B6510E6" w14:textId="77777777" w:rsidR="000F0E80" w:rsidRPr="004945A1" w:rsidRDefault="000F0E80" w:rsidP="00A64EBC">
            <w:r w:rsidRPr="000C4758">
              <w:t>130-1003270</w:t>
            </w:r>
          </w:p>
        </w:tc>
        <w:tc>
          <w:tcPr>
            <w:tcW w:w="709" w:type="dxa"/>
            <w:tcBorders>
              <w:left w:val="single" w:sz="4" w:space="0" w:color="000000"/>
              <w:bottom w:val="single" w:sz="4" w:space="0" w:color="000000"/>
            </w:tcBorders>
            <w:shd w:val="clear" w:color="auto" w:fill="FFFFFF"/>
          </w:tcPr>
          <w:p w14:paraId="5F461EB2"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0147605" w14:textId="77777777" w:rsidR="000F0E80" w:rsidRPr="004945A1" w:rsidRDefault="000F0E80" w:rsidP="00A64EBC">
            <w:pPr>
              <w:jc w:val="center"/>
            </w:pPr>
            <w:r w:rsidRPr="00294C0D">
              <w:t>1</w:t>
            </w:r>
          </w:p>
        </w:tc>
      </w:tr>
      <w:tr w:rsidR="000F0E80" w14:paraId="6F5FAC38" w14:textId="77777777" w:rsidTr="000F0E80">
        <w:tc>
          <w:tcPr>
            <w:tcW w:w="675" w:type="dxa"/>
            <w:tcBorders>
              <w:left w:val="single" w:sz="4" w:space="0" w:color="000000"/>
              <w:bottom w:val="single" w:sz="4" w:space="0" w:color="000000"/>
            </w:tcBorders>
            <w:shd w:val="clear" w:color="auto" w:fill="FFFFFF"/>
            <w:vAlign w:val="center"/>
          </w:tcPr>
          <w:p w14:paraId="48268346" w14:textId="77777777" w:rsidR="000F0E80" w:rsidRDefault="000F0E80" w:rsidP="00A64EBC">
            <w:pPr>
              <w:pStyle w:val="afff2"/>
              <w:jc w:val="center"/>
            </w:pPr>
            <w:r>
              <w:rPr>
                <w:rFonts w:ascii="Times New Roman" w:hAnsi="Times New Roman" w:cs="Times New Roman"/>
              </w:rPr>
              <w:t>68</w:t>
            </w:r>
          </w:p>
        </w:tc>
        <w:tc>
          <w:tcPr>
            <w:tcW w:w="5563" w:type="dxa"/>
            <w:tcBorders>
              <w:left w:val="single" w:sz="4" w:space="0" w:color="000000"/>
              <w:bottom w:val="single" w:sz="4" w:space="0" w:color="000000"/>
            </w:tcBorders>
            <w:shd w:val="clear" w:color="auto" w:fill="FFFFFF"/>
          </w:tcPr>
          <w:p w14:paraId="0886EBE0" w14:textId="77777777" w:rsidR="000F0E80" w:rsidRPr="004945A1" w:rsidRDefault="000F0E80" w:rsidP="00A64EBC">
            <w:r w:rsidRPr="00441828">
              <w:t>Прокладка коллектора ЗИЛ-130 (комплект 3 штуки)</w:t>
            </w:r>
          </w:p>
        </w:tc>
        <w:tc>
          <w:tcPr>
            <w:tcW w:w="2693" w:type="dxa"/>
            <w:tcBorders>
              <w:left w:val="single" w:sz="4" w:space="0" w:color="000000"/>
              <w:bottom w:val="single" w:sz="4" w:space="0" w:color="000000"/>
            </w:tcBorders>
            <w:shd w:val="clear" w:color="auto" w:fill="FFFFFF"/>
          </w:tcPr>
          <w:p w14:paraId="3B13A2E1" w14:textId="77777777" w:rsidR="000F0E80" w:rsidRPr="004945A1" w:rsidRDefault="000F0E80" w:rsidP="00A64EBC">
            <w:r w:rsidRPr="000C4758">
              <w:t>130-1008080/84</w:t>
            </w:r>
          </w:p>
        </w:tc>
        <w:tc>
          <w:tcPr>
            <w:tcW w:w="709" w:type="dxa"/>
            <w:tcBorders>
              <w:left w:val="single" w:sz="4" w:space="0" w:color="000000"/>
              <w:bottom w:val="single" w:sz="4" w:space="0" w:color="000000"/>
            </w:tcBorders>
            <w:shd w:val="clear" w:color="auto" w:fill="FFFFFF"/>
          </w:tcPr>
          <w:p w14:paraId="7B5C558C"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04AC476" w14:textId="77777777" w:rsidR="000F0E80" w:rsidRPr="004945A1" w:rsidRDefault="000F0E80" w:rsidP="00A64EBC">
            <w:pPr>
              <w:jc w:val="center"/>
            </w:pPr>
            <w:r w:rsidRPr="00294C0D">
              <w:t>1</w:t>
            </w:r>
          </w:p>
        </w:tc>
      </w:tr>
      <w:tr w:rsidR="000F0E80" w14:paraId="62F7F28C" w14:textId="77777777" w:rsidTr="000F0E80">
        <w:tc>
          <w:tcPr>
            <w:tcW w:w="675" w:type="dxa"/>
            <w:tcBorders>
              <w:left w:val="single" w:sz="4" w:space="0" w:color="000000"/>
              <w:bottom w:val="single" w:sz="4" w:space="0" w:color="000000"/>
            </w:tcBorders>
            <w:shd w:val="clear" w:color="auto" w:fill="FFFFFF"/>
            <w:vAlign w:val="center"/>
          </w:tcPr>
          <w:p w14:paraId="445ED9E1" w14:textId="77777777" w:rsidR="000F0E80" w:rsidRDefault="000F0E80" w:rsidP="00A64EBC">
            <w:pPr>
              <w:pStyle w:val="afff2"/>
              <w:jc w:val="center"/>
            </w:pPr>
            <w:r>
              <w:rPr>
                <w:rFonts w:ascii="Times New Roman" w:hAnsi="Times New Roman" w:cs="Times New Roman"/>
              </w:rPr>
              <w:t>69</w:t>
            </w:r>
          </w:p>
        </w:tc>
        <w:tc>
          <w:tcPr>
            <w:tcW w:w="5563" w:type="dxa"/>
            <w:tcBorders>
              <w:left w:val="single" w:sz="4" w:space="0" w:color="000000"/>
              <w:bottom w:val="single" w:sz="4" w:space="0" w:color="000000"/>
            </w:tcBorders>
            <w:shd w:val="clear" w:color="auto" w:fill="FFFFFF"/>
          </w:tcPr>
          <w:p w14:paraId="05D95832" w14:textId="77777777" w:rsidR="000F0E80" w:rsidRPr="004945A1" w:rsidRDefault="000F0E80" w:rsidP="00A64EBC">
            <w:r w:rsidRPr="00441828">
              <w:t>Прокладка корпуса масляного фильтра ЗИЛ-130 (центрифуги)</w:t>
            </w:r>
          </w:p>
        </w:tc>
        <w:tc>
          <w:tcPr>
            <w:tcW w:w="2693" w:type="dxa"/>
            <w:tcBorders>
              <w:left w:val="single" w:sz="4" w:space="0" w:color="000000"/>
              <w:bottom w:val="single" w:sz="4" w:space="0" w:color="000000"/>
            </w:tcBorders>
            <w:shd w:val="clear" w:color="auto" w:fill="FFFFFF"/>
          </w:tcPr>
          <w:p w14:paraId="7E192644" w14:textId="77777777" w:rsidR="000F0E80" w:rsidRPr="004945A1" w:rsidRDefault="000F0E80" w:rsidP="00A64EBC">
            <w:r w:rsidRPr="000C4758">
              <w:t>130-1017100</w:t>
            </w:r>
          </w:p>
        </w:tc>
        <w:tc>
          <w:tcPr>
            <w:tcW w:w="709" w:type="dxa"/>
            <w:tcBorders>
              <w:left w:val="single" w:sz="4" w:space="0" w:color="000000"/>
              <w:bottom w:val="single" w:sz="4" w:space="0" w:color="000000"/>
            </w:tcBorders>
            <w:shd w:val="clear" w:color="auto" w:fill="FFFFFF"/>
          </w:tcPr>
          <w:p w14:paraId="25DDF012"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E4FB5A2" w14:textId="77777777" w:rsidR="000F0E80" w:rsidRPr="004945A1" w:rsidRDefault="000F0E80" w:rsidP="00A64EBC">
            <w:pPr>
              <w:jc w:val="center"/>
            </w:pPr>
            <w:r w:rsidRPr="00294C0D">
              <w:t>1</w:t>
            </w:r>
          </w:p>
        </w:tc>
      </w:tr>
      <w:tr w:rsidR="000F0E80" w14:paraId="3799C549" w14:textId="77777777" w:rsidTr="000F0E80">
        <w:tc>
          <w:tcPr>
            <w:tcW w:w="675" w:type="dxa"/>
            <w:tcBorders>
              <w:left w:val="single" w:sz="4" w:space="0" w:color="000000"/>
              <w:bottom w:val="single" w:sz="4" w:space="0" w:color="000000"/>
            </w:tcBorders>
            <w:shd w:val="clear" w:color="auto" w:fill="FFFFFF"/>
            <w:vAlign w:val="center"/>
          </w:tcPr>
          <w:p w14:paraId="5D20D7DF" w14:textId="77777777" w:rsidR="000F0E80" w:rsidRDefault="000F0E80" w:rsidP="00A64EBC">
            <w:pPr>
              <w:pStyle w:val="afff2"/>
              <w:jc w:val="center"/>
            </w:pPr>
            <w:r>
              <w:rPr>
                <w:rFonts w:ascii="Times New Roman" w:hAnsi="Times New Roman" w:cs="Times New Roman"/>
              </w:rPr>
              <w:t>70</w:t>
            </w:r>
          </w:p>
        </w:tc>
        <w:tc>
          <w:tcPr>
            <w:tcW w:w="5563" w:type="dxa"/>
            <w:tcBorders>
              <w:left w:val="single" w:sz="4" w:space="0" w:color="000000"/>
              <w:bottom w:val="single" w:sz="4" w:space="0" w:color="000000"/>
            </w:tcBorders>
            <w:shd w:val="clear" w:color="auto" w:fill="FFFFFF"/>
          </w:tcPr>
          <w:p w14:paraId="50067F3F" w14:textId="77777777" w:rsidR="000F0E80" w:rsidRPr="004945A1" w:rsidRDefault="000F0E80" w:rsidP="00A64EBC">
            <w:r w:rsidRPr="00441828">
              <w:t>Прокладка основания компрессора ЗИЛ-130</w:t>
            </w:r>
          </w:p>
        </w:tc>
        <w:tc>
          <w:tcPr>
            <w:tcW w:w="2693" w:type="dxa"/>
            <w:tcBorders>
              <w:left w:val="single" w:sz="4" w:space="0" w:color="000000"/>
              <w:bottom w:val="single" w:sz="4" w:space="0" w:color="000000"/>
            </w:tcBorders>
            <w:shd w:val="clear" w:color="auto" w:fill="FFFFFF"/>
          </w:tcPr>
          <w:p w14:paraId="244C69AE" w14:textId="77777777" w:rsidR="000F0E80" w:rsidRPr="004945A1" w:rsidRDefault="000F0E80" w:rsidP="00A64EBC">
            <w:r w:rsidRPr="000C4758">
              <w:t>130-3509103Б</w:t>
            </w:r>
          </w:p>
        </w:tc>
        <w:tc>
          <w:tcPr>
            <w:tcW w:w="709" w:type="dxa"/>
            <w:tcBorders>
              <w:left w:val="single" w:sz="4" w:space="0" w:color="000000"/>
              <w:bottom w:val="single" w:sz="4" w:space="0" w:color="000000"/>
            </w:tcBorders>
            <w:shd w:val="clear" w:color="auto" w:fill="FFFFFF"/>
          </w:tcPr>
          <w:p w14:paraId="227F113A"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FC4AFD0" w14:textId="77777777" w:rsidR="000F0E80" w:rsidRPr="004945A1" w:rsidRDefault="000F0E80" w:rsidP="00A64EBC">
            <w:pPr>
              <w:jc w:val="center"/>
            </w:pPr>
            <w:r w:rsidRPr="00294C0D">
              <w:t>1</w:t>
            </w:r>
          </w:p>
        </w:tc>
      </w:tr>
      <w:tr w:rsidR="000F0E80" w14:paraId="3583BCA3" w14:textId="77777777" w:rsidTr="000F0E80">
        <w:tc>
          <w:tcPr>
            <w:tcW w:w="675" w:type="dxa"/>
            <w:tcBorders>
              <w:left w:val="single" w:sz="4" w:space="0" w:color="000000"/>
              <w:bottom w:val="single" w:sz="4" w:space="0" w:color="000000"/>
            </w:tcBorders>
            <w:shd w:val="clear" w:color="auto" w:fill="FFFFFF"/>
            <w:vAlign w:val="center"/>
          </w:tcPr>
          <w:p w14:paraId="21324BC7" w14:textId="77777777" w:rsidR="000F0E80" w:rsidRDefault="000F0E80" w:rsidP="00A64EBC">
            <w:pPr>
              <w:pStyle w:val="afff2"/>
              <w:jc w:val="center"/>
            </w:pPr>
            <w:r>
              <w:rPr>
                <w:rFonts w:ascii="Times New Roman" w:hAnsi="Times New Roman" w:cs="Times New Roman"/>
              </w:rPr>
              <w:t>71</w:t>
            </w:r>
          </w:p>
        </w:tc>
        <w:tc>
          <w:tcPr>
            <w:tcW w:w="5563" w:type="dxa"/>
            <w:tcBorders>
              <w:left w:val="single" w:sz="4" w:space="0" w:color="000000"/>
              <w:bottom w:val="single" w:sz="4" w:space="0" w:color="000000"/>
            </w:tcBorders>
            <w:shd w:val="clear" w:color="auto" w:fill="FFFFFF"/>
          </w:tcPr>
          <w:p w14:paraId="2191C4FF" w14:textId="77777777" w:rsidR="000F0E80" w:rsidRPr="004945A1" w:rsidRDefault="000F0E80" w:rsidP="00A64EBC">
            <w:r w:rsidRPr="00441828">
              <w:t>Прокладка впускного коллектора ЗИЛ (комплект 4 штуки)</w:t>
            </w:r>
          </w:p>
        </w:tc>
        <w:tc>
          <w:tcPr>
            <w:tcW w:w="2693" w:type="dxa"/>
            <w:tcBorders>
              <w:left w:val="single" w:sz="4" w:space="0" w:color="000000"/>
              <w:bottom w:val="single" w:sz="4" w:space="0" w:color="000000"/>
            </w:tcBorders>
            <w:shd w:val="clear" w:color="auto" w:fill="FFFFFF"/>
          </w:tcPr>
          <w:p w14:paraId="703F2AD9" w14:textId="77777777" w:rsidR="000F0E80" w:rsidRPr="004945A1" w:rsidRDefault="000F0E80" w:rsidP="00A64EBC">
            <w:r w:rsidRPr="000C4758">
              <w:t>130-1008114/8215/8270</w:t>
            </w:r>
          </w:p>
        </w:tc>
        <w:tc>
          <w:tcPr>
            <w:tcW w:w="709" w:type="dxa"/>
            <w:tcBorders>
              <w:left w:val="single" w:sz="4" w:space="0" w:color="000000"/>
              <w:bottom w:val="single" w:sz="4" w:space="0" w:color="000000"/>
            </w:tcBorders>
            <w:shd w:val="clear" w:color="auto" w:fill="FFFFFF"/>
          </w:tcPr>
          <w:p w14:paraId="425BBA39"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403EC0E" w14:textId="77777777" w:rsidR="000F0E80" w:rsidRPr="004945A1" w:rsidRDefault="000F0E80" w:rsidP="00A64EBC">
            <w:pPr>
              <w:jc w:val="center"/>
            </w:pPr>
            <w:r w:rsidRPr="00294C0D">
              <w:t>1</w:t>
            </w:r>
          </w:p>
        </w:tc>
      </w:tr>
      <w:tr w:rsidR="000F0E80" w14:paraId="1CC609A9" w14:textId="77777777" w:rsidTr="000F0E80">
        <w:tc>
          <w:tcPr>
            <w:tcW w:w="675" w:type="dxa"/>
            <w:tcBorders>
              <w:left w:val="single" w:sz="4" w:space="0" w:color="000000"/>
              <w:bottom w:val="single" w:sz="4" w:space="0" w:color="000000"/>
            </w:tcBorders>
            <w:shd w:val="clear" w:color="auto" w:fill="FFFFFF"/>
            <w:vAlign w:val="center"/>
          </w:tcPr>
          <w:p w14:paraId="19E8941B" w14:textId="77777777" w:rsidR="000F0E80" w:rsidRDefault="000F0E80" w:rsidP="00A64EBC">
            <w:pPr>
              <w:pStyle w:val="afff2"/>
              <w:jc w:val="center"/>
            </w:pPr>
            <w:r>
              <w:rPr>
                <w:rFonts w:ascii="Times New Roman" w:hAnsi="Times New Roman" w:cs="Times New Roman"/>
              </w:rPr>
              <w:t>72</w:t>
            </w:r>
          </w:p>
        </w:tc>
        <w:tc>
          <w:tcPr>
            <w:tcW w:w="5563" w:type="dxa"/>
            <w:tcBorders>
              <w:left w:val="single" w:sz="4" w:space="0" w:color="000000"/>
              <w:bottom w:val="single" w:sz="4" w:space="0" w:color="000000"/>
            </w:tcBorders>
            <w:shd w:val="clear" w:color="auto" w:fill="FFFFFF"/>
          </w:tcPr>
          <w:p w14:paraId="0A868FF3" w14:textId="77777777" w:rsidR="000F0E80" w:rsidRPr="004945A1" w:rsidRDefault="000F0E80" w:rsidP="00A64EBC">
            <w:r w:rsidRPr="00441828">
              <w:t>Прокладка ПАУК ЗИЛ (комплект 4шт) силикон синяя</w:t>
            </w:r>
          </w:p>
        </w:tc>
        <w:tc>
          <w:tcPr>
            <w:tcW w:w="2693" w:type="dxa"/>
            <w:tcBorders>
              <w:left w:val="single" w:sz="4" w:space="0" w:color="000000"/>
              <w:bottom w:val="single" w:sz="4" w:space="0" w:color="000000"/>
            </w:tcBorders>
            <w:shd w:val="clear" w:color="auto" w:fill="FFFFFF"/>
          </w:tcPr>
          <w:p w14:paraId="674D2355" w14:textId="77777777" w:rsidR="000F0E80" w:rsidRPr="004945A1" w:rsidRDefault="000F0E80" w:rsidP="00A64EBC">
            <w:r w:rsidRPr="000C4758">
              <w:t>1301008114</w:t>
            </w:r>
          </w:p>
        </w:tc>
        <w:tc>
          <w:tcPr>
            <w:tcW w:w="709" w:type="dxa"/>
            <w:tcBorders>
              <w:left w:val="single" w:sz="4" w:space="0" w:color="000000"/>
              <w:bottom w:val="single" w:sz="4" w:space="0" w:color="000000"/>
            </w:tcBorders>
            <w:shd w:val="clear" w:color="auto" w:fill="FFFFFF"/>
          </w:tcPr>
          <w:p w14:paraId="15516DB7"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FEAC64A" w14:textId="77777777" w:rsidR="000F0E80" w:rsidRPr="004945A1" w:rsidRDefault="000F0E80" w:rsidP="00A64EBC">
            <w:pPr>
              <w:jc w:val="center"/>
            </w:pPr>
            <w:r w:rsidRPr="00294C0D">
              <w:t>1</w:t>
            </w:r>
          </w:p>
        </w:tc>
      </w:tr>
      <w:tr w:rsidR="000F0E80" w14:paraId="6643D138" w14:textId="77777777" w:rsidTr="000F0E80">
        <w:tc>
          <w:tcPr>
            <w:tcW w:w="675" w:type="dxa"/>
            <w:tcBorders>
              <w:left w:val="single" w:sz="4" w:space="0" w:color="000000"/>
              <w:bottom w:val="single" w:sz="4" w:space="0" w:color="000000"/>
            </w:tcBorders>
            <w:shd w:val="clear" w:color="auto" w:fill="FFFFFF"/>
            <w:vAlign w:val="center"/>
          </w:tcPr>
          <w:p w14:paraId="746D46C6" w14:textId="77777777" w:rsidR="000F0E80" w:rsidRDefault="000F0E80" w:rsidP="00A64EBC">
            <w:pPr>
              <w:pStyle w:val="afff2"/>
              <w:jc w:val="center"/>
            </w:pPr>
            <w:r>
              <w:rPr>
                <w:rFonts w:ascii="Times New Roman" w:hAnsi="Times New Roman" w:cs="Times New Roman"/>
              </w:rPr>
              <w:t>73</w:t>
            </w:r>
          </w:p>
        </w:tc>
        <w:tc>
          <w:tcPr>
            <w:tcW w:w="5563" w:type="dxa"/>
            <w:tcBorders>
              <w:left w:val="single" w:sz="4" w:space="0" w:color="000000"/>
              <w:bottom w:val="single" w:sz="4" w:space="0" w:color="000000"/>
            </w:tcBorders>
            <w:shd w:val="clear" w:color="auto" w:fill="FFFFFF"/>
          </w:tcPr>
          <w:p w14:paraId="1F41047B" w14:textId="77777777" w:rsidR="000F0E80" w:rsidRPr="004945A1" w:rsidRDefault="000F0E80" w:rsidP="00A64EBC">
            <w:r w:rsidRPr="00441828">
              <w:t>Прокладка передней крышки ЗИЛ-130</w:t>
            </w:r>
          </w:p>
        </w:tc>
        <w:tc>
          <w:tcPr>
            <w:tcW w:w="2693" w:type="dxa"/>
            <w:tcBorders>
              <w:left w:val="single" w:sz="4" w:space="0" w:color="000000"/>
              <w:bottom w:val="single" w:sz="4" w:space="0" w:color="000000"/>
            </w:tcBorders>
            <w:shd w:val="clear" w:color="auto" w:fill="FFFFFF"/>
          </w:tcPr>
          <w:p w14:paraId="1C55A18D" w14:textId="77777777" w:rsidR="000F0E80" w:rsidRPr="004945A1" w:rsidRDefault="000F0E80" w:rsidP="00A64EBC">
            <w:r w:rsidRPr="000C4758">
              <w:t>130-1002064</w:t>
            </w:r>
          </w:p>
        </w:tc>
        <w:tc>
          <w:tcPr>
            <w:tcW w:w="709" w:type="dxa"/>
            <w:tcBorders>
              <w:left w:val="single" w:sz="4" w:space="0" w:color="000000"/>
              <w:bottom w:val="single" w:sz="4" w:space="0" w:color="000000"/>
            </w:tcBorders>
            <w:shd w:val="clear" w:color="auto" w:fill="FFFFFF"/>
          </w:tcPr>
          <w:p w14:paraId="1C2360E9"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4499773" w14:textId="77777777" w:rsidR="000F0E80" w:rsidRPr="004945A1" w:rsidRDefault="000F0E80" w:rsidP="00A64EBC">
            <w:pPr>
              <w:jc w:val="center"/>
            </w:pPr>
            <w:r w:rsidRPr="00294C0D">
              <w:t>1</w:t>
            </w:r>
          </w:p>
        </w:tc>
      </w:tr>
      <w:tr w:rsidR="000F0E80" w14:paraId="531566F5" w14:textId="77777777" w:rsidTr="000F0E80">
        <w:tc>
          <w:tcPr>
            <w:tcW w:w="675" w:type="dxa"/>
            <w:tcBorders>
              <w:left w:val="single" w:sz="4" w:space="0" w:color="000000"/>
              <w:bottom w:val="single" w:sz="4" w:space="0" w:color="000000"/>
            </w:tcBorders>
            <w:shd w:val="clear" w:color="auto" w:fill="FFFFFF"/>
            <w:vAlign w:val="center"/>
          </w:tcPr>
          <w:p w14:paraId="52BE4542" w14:textId="77777777" w:rsidR="000F0E80" w:rsidRDefault="000F0E80" w:rsidP="00A64EBC">
            <w:pPr>
              <w:pStyle w:val="afff2"/>
              <w:jc w:val="center"/>
            </w:pPr>
            <w:r>
              <w:rPr>
                <w:rFonts w:ascii="Times New Roman" w:hAnsi="Times New Roman" w:cs="Times New Roman"/>
              </w:rPr>
              <w:t>74</w:t>
            </w:r>
          </w:p>
        </w:tc>
        <w:tc>
          <w:tcPr>
            <w:tcW w:w="5563" w:type="dxa"/>
            <w:tcBorders>
              <w:left w:val="single" w:sz="4" w:space="0" w:color="000000"/>
              <w:bottom w:val="single" w:sz="4" w:space="0" w:color="000000"/>
            </w:tcBorders>
            <w:shd w:val="clear" w:color="auto" w:fill="FFFFFF"/>
          </w:tcPr>
          <w:p w14:paraId="6873CEBD" w14:textId="77777777" w:rsidR="000F0E80" w:rsidRPr="004945A1" w:rsidRDefault="000F0E80" w:rsidP="00A64EBC">
            <w:r w:rsidRPr="00441828">
              <w:t>Прокладка поддона ЗИЛ силикон (с металлическими шайбами)</w:t>
            </w:r>
          </w:p>
        </w:tc>
        <w:tc>
          <w:tcPr>
            <w:tcW w:w="2693" w:type="dxa"/>
            <w:tcBorders>
              <w:left w:val="single" w:sz="4" w:space="0" w:color="000000"/>
              <w:bottom w:val="single" w:sz="4" w:space="0" w:color="000000"/>
            </w:tcBorders>
            <w:shd w:val="clear" w:color="auto" w:fill="FFFFFF"/>
          </w:tcPr>
          <w:p w14:paraId="3DCF19BA" w14:textId="77777777" w:rsidR="000F0E80" w:rsidRPr="004945A1" w:rsidRDefault="000F0E80" w:rsidP="00A64EBC">
            <w:r w:rsidRPr="000C4758">
              <w:t>130-1009040</w:t>
            </w:r>
          </w:p>
        </w:tc>
        <w:tc>
          <w:tcPr>
            <w:tcW w:w="709" w:type="dxa"/>
            <w:tcBorders>
              <w:left w:val="single" w:sz="4" w:space="0" w:color="000000"/>
              <w:bottom w:val="single" w:sz="4" w:space="0" w:color="000000"/>
            </w:tcBorders>
            <w:shd w:val="clear" w:color="auto" w:fill="FFFFFF"/>
          </w:tcPr>
          <w:p w14:paraId="4D1AD215"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8FA3D7B" w14:textId="77777777" w:rsidR="000F0E80" w:rsidRPr="004945A1" w:rsidRDefault="000F0E80" w:rsidP="00A64EBC">
            <w:pPr>
              <w:jc w:val="center"/>
            </w:pPr>
            <w:r w:rsidRPr="00294C0D">
              <w:t>1</w:t>
            </w:r>
          </w:p>
        </w:tc>
      </w:tr>
      <w:tr w:rsidR="000F0E80" w14:paraId="1B9E9299" w14:textId="77777777" w:rsidTr="000F0E80">
        <w:tc>
          <w:tcPr>
            <w:tcW w:w="675" w:type="dxa"/>
            <w:tcBorders>
              <w:left w:val="single" w:sz="4" w:space="0" w:color="000000"/>
              <w:bottom w:val="single" w:sz="4" w:space="0" w:color="000000"/>
            </w:tcBorders>
            <w:shd w:val="clear" w:color="auto" w:fill="FFFFFF"/>
            <w:vAlign w:val="center"/>
          </w:tcPr>
          <w:p w14:paraId="771BA595" w14:textId="77777777" w:rsidR="000F0E80" w:rsidRDefault="000F0E80" w:rsidP="00A64EBC">
            <w:pPr>
              <w:pStyle w:val="afff2"/>
              <w:jc w:val="center"/>
            </w:pPr>
            <w:r>
              <w:rPr>
                <w:rFonts w:ascii="Times New Roman" w:hAnsi="Times New Roman" w:cs="Times New Roman"/>
              </w:rPr>
              <w:t>75</w:t>
            </w:r>
          </w:p>
        </w:tc>
        <w:tc>
          <w:tcPr>
            <w:tcW w:w="5563" w:type="dxa"/>
            <w:tcBorders>
              <w:left w:val="single" w:sz="4" w:space="0" w:color="000000"/>
              <w:bottom w:val="single" w:sz="4" w:space="0" w:color="000000"/>
            </w:tcBorders>
            <w:shd w:val="clear" w:color="auto" w:fill="FFFFFF"/>
          </w:tcPr>
          <w:p w14:paraId="7AAC4A7F" w14:textId="77777777" w:rsidR="000F0E80" w:rsidRPr="004945A1" w:rsidRDefault="000F0E80" w:rsidP="00A64EBC">
            <w:r w:rsidRPr="00441828">
              <w:t>Прокладка полуоси ЗИЛ-130 (паронит 0,6)</w:t>
            </w:r>
          </w:p>
        </w:tc>
        <w:tc>
          <w:tcPr>
            <w:tcW w:w="2693" w:type="dxa"/>
            <w:tcBorders>
              <w:left w:val="single" w:sz="4" w:space="0" w:color="000000"/>
              <w:bottom w:val="single" w:sz="4" w:space="0" w:color="000000"/>
            </w:tcBorders>
            <w:shd w:val="clear" w:color="auto" w:fill="FFFFFF"/>
          </w:tcPr>
          <w:p w14:paraId="3EB2F6A1" w14:textId="77777777" w:rsidR="000F0E80" w:rsidRPr="004945A1" w:rsidRDefault="000F0E80" w:rsidP="00A64EBC">
            <w:r w:rsidRPr="000C4758">
              <w:t>130-2403048</w:t>
            </w:r>
          </w:p>
        </w:tc>
        <w:tc>
          <w:tcPr>
            <w:tcW w:w="709" w:type="dxa"/>
            <w:tcBorders>
              <w:left w:val="single" w:sz="4" w:space="0" w:color="000000"/>
              <w:bottom w:val="single" w:sz="4" w:space="0" w:color="000000"/>
            </w:tcBorders>
            <w:shd w:val="clear" w:color="auto" w:fill="FFFFFF"/>
          </w:tcPr>
          <w:p w14:paraId="72AC4824"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6587C1F" w14:textId="77777777" w:rsidR="000F0E80" w:rsidRPr="004945A1" w:rsidRDefault="000F0E80" w:rsidP="00A64EBC">
            <w:pPr>
              <w:jc w:val="center"/>
            </w:pPr>
            <w:r w:rsidRPr="00294C0D">
              <w:t>1</w:t>
            </w:r>
          </w:p>
        </w:tc>
      </w:tr>
      <w:tr w:rsidR="000F0E80" w14:paraId="3FF0CD61" w14:textId="77777777" w:rsidTr="000F0E80">
        <w:tc>
          <w:tcPr>
            <w:tcW w:w="675" w:type="dxa"/>
            <w:tcBorders>
              <w:left w:val="single" w:sz="4" w:space="0" w:color="000000"/>
              <w:bottom w:val="single" w:sz="4" w:space="0" w:color="000000"/>
            </w:tcBorders>
            <w:shd w:val="clear" w:color="auto" w:fill="FFFFFF"/>
            <w:vAlign w:val="center"/>
          </w:tcPr>
          <w:p w14:paraId="2D6AA930" w14:textId="77777777" w:rsidR="000F0E80" w:rsidRDefault="000F0E80" w:rsidP="00A64EBC">
            <w:pPr>
              <w:pStyle w:val="afff2"/>
              <w:jc w:val="center"/>
            </w:pPr>
            <w:r>
              <w:rPr>
                <w:rFonts w:ascii="Times New Roman" w:hAnsi="Times New Roman" w:cs="Times New Roman"/>
              </w:rPr>
              <w:t>76</w:t>
            </w:r>
          </w:p>
        </w:tc>
        <w:tc>
          <w:tcPr>
            <w:tcW w:w="5563" w:type="dxa"/>
            <w:tcBorders>
              <w:left w:val="single" w:sz="4" w:space="0" w:color="000000"/>
              <w:bottom w:val="single" w:sz="4" w:space="0" w:color="000000"/>
            </w:tcBorders>
            <w:shd w:val="clear" w:color="auto" w:fill="FFFFFF"/>
          </w:tcPr>
          <w:p w14:paraId="6FE9535A" w14:textId="77777777" w:rsidR="000F0E80" w:rsidRPr="004945A1" w:rsidRDefault="000F0E80" w:rsidP="00A64EBC">
            <w:r w:rsidRPr="00441828">
              <w:t>Прокладка редуктора заднего моста ЗИЛ-130</w:t>
            </w:r>
          </w:p>
        </w:tc>
        <w:tc>
          <w:tcPr>
            <w:tcW w:w="2693" w:type="dxa"/>
            <w:tcBorders>
              <w:left w:val="single" w:sz="4" w:space="0" w:color="000000"/>
              <w:bottom w:val="single" w:sz="4" w:space="0" w:color="000000"/>
            </w:tcBorders>
            <w:shd w:val="clear" w:color="auto" w:fill="FFFFFF"/>
          </w:tcPr>
          <w:p w14:paraId="652F9762" w14:textId="77777777" w:rsidR="000F0E80" w:rsidRPr="004945A1" w:rsidRDefault="000F0E80" w:rsidP="00A64EBC">
            <w:r w:rsidRPr="000C4758">
              <w:t>130-2402034</w:t>
            </w:r>
          </w:p>
        </w:tc>
        <w:tc>
          <w:tcPr>
            <w:tcW w:w="709" w:type="dxa"/>
            <w:tcBorders>
              <w:left w:val="single" w:sz="4" w:space="0" w:color="000000"/>
              <w:bottom w:val="single" w:sz="4" w:space="0" w:color="000000"/>
            </w:tcBorders>
            <w:shd w:val="clear" w:color="auto" w:fill="FFFFFF"/>
          </w:tcPr>
          <w:p w14:paraId="6DCF75D2"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AE7F6B8" w14:textId="77777777" w:rsidR="000F0E80" w:rsidRPr="004945A1" w:rsidRDefault="000F0E80" w:rsidP="00A64EBC">
            <w:pPr>
              <w:jc w:val="center"/>
            </w:pPr>
            <w:r w:rsidRPr="00294C0D">
              <w:t>1</w:t>
            </w:r>
          </w:p>
        </w:tc>
      </w:tr>
      <w:tr w:rsidR="000F0E80" w14:paraId="1EDDE8C5" w14:textId="77777777" w:rsidTr="000F0E80">
        <w:tc>
          <w:tcPr>
            <w:tcW w:w="675" w:type="dxa"/>
            <w:tcBorders>
              <w:left w:val="single" w:sz="4" w:space="0" w:color="000000"/>
              <w:bottom w:val="single" w:sz="4" w:space="0" w:color="000000"/>
            </w:tcBorders>
            <w:shd w:val="clear" w:color="auto" w:fill="FFFFFF"/>
            <w:vAlign w:val="center"/>
          </w:tcPr>
          <w:p w14:paraId="1403E898" w14:textId="77777777" w:rsidR="000F0E80" w:rsidRDefault="000F0E80" w:rsidP="00A64EBC">
            <w:pPr>
              <w:pStyle w:val="afff2"/>
              <w:snapToGrid w:val="0"/>
              <w:jc w:val="center"/>
            </w:pPr>
            <w:r>
              <w:rPr>
                <w:rFonts w:ascii="Times New Roman" w:hAnsi="Times New Roman" w:cs="Times New Roman"/>
              </w:rPr>
              <w:t>77</w:t>
            </w:r>
          </w:p>
        </w:tc>
        <w:tc>
          <w:tcPr>
            <w:tcW w:w="5563" w:type="dxa"/>
            <w:tcBorders>
              <w:left w:val="single" w:sz="4" w:space="0" w:color="000000"/>
              <w:bottom w:val="single" w:sz="4" w:space="0" w:color="000000"/>
            </w:tcBorders>
            <w:shd w:val="clear" w:color="auto" w:fill="FFFFFF"/>
          </w:tcPr>
          <w:p w14:paraId="74FEC756" w14:textId="77777777" w:rsidR="000F0E80" w:rsidRPr="004945A1" w:rsidRDefault="000F0E80" w:rsidP="00A64EBC">
            <w:r w:rsidRPr="00441828">
              <w:t>Прокладка Флажок ЗИЛ (</w:t>
            </w:r>
            <w:proofErr w:type="spellStart"/>
            <w:r w:rsidRPr="00441828">
              <w:t>левая+правая</w:t>
            </w:r>
            <w:proofErr w:type="spellEnd"/>
            <w:r w:rsidRPr="00441828">
              <w:t>)</w:t>
            </w:r>
          </w:p>
        </w:tc>
        <w:tc>
          <w:tcPr>
            <w:tcW w:w="2693" w:type="dxa"/>
            <w:tcBorders>
              <w:left w:val="single" w:sz="4" w:space="0" w:color="000000"/>
              <w:bottom w:val="single" w:sz="4" w:space="0" w:color="000000"/>
            </w:tcBorders>
            <w:shd w:val="clear" w:color="auto" w:fill="FFFFFF"/>
          </w:tcPr>
          <w:p w14:paraId="6D323051" w14:textId="77777777" w:rsidR="000F0E80" w:rsidRPr="004945A1" w:rsidRDefault="000F0E80" w:rsidP="00A64EBC">
            <w:r w:rsidRPr="000C4758">
              <w:t>111-1005166/67</w:t>
            </w:r>
          </w:p>
        </w:tc>
        <w:tc>
          <w:tcPr>
            <w:tcW w:w="709" w:type="dxa"/>
            <w:tcBorders>
              <w:left w:val="single" w:sz="4" w:space="0" w:color="000000"/>
              <w:bottom w:val="single" w:sz="4" w:space="0" w:color="000000"/>
            </w:tcBorders>
            <w:shd w:val="clear" w:color="auto" w:fill="FFFFFF"/>
          </w:tcPr>
          <w:p w14:paraId="397479DA"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47385B9" w14:textId="77777777" w:rsidR="000F0E80" w:rsidRPr="004945A1" w:rsidRDefault="000F0E80" w:rsidP="00A64EBC">
            <w:pPr>
              <w:jc w:val="center"/>
            </w:pPr>
            <w:r w:rsidRPr="00294C0D">
              <w:t>1</w:t>
            </w:r>
          </w:p>
        </w:tc>
      </w:tr>
      <w:tr w:rsidR="000F0E80" w14:paraId="4D1F5726" w14:textId="77777777" w:rsidTr="000F0E80">
        <w:tc>
          <w:tcPr>
            <w:tcW w:w="675" w:type="dxa"/>
            <w:tcBorders>
              <w:left w:val="single" w:sz="4" w:space="0" w:color="000000"/>
              <w:bottom w:val="single" w:sz="4" w:space="0" w:color="000000"/>
            </w:tcBorders>
            <w:shd w:val="clear" w:color="auto" w:fill="FFFFFF"/>
            <w:vAlign w:val="center"/>
          </w:tcPr>
          <w:p w14:paraId="423789E2" w14:textId="77777777" w:rsidR="000F0E80" w:rsidRDefault="000F0E80" w:rsidP="00A64EBC">
            <w:pPr>
              <w:pStyle w:val="afff2"/>
              <w:snapToGrid w:val="0"/>
              <w:jc w:val="center"/>
            </w:pPr>
            <w:r>
              <w:rPr>
                <w:rFonts w:ascii="Times New Roman" w:hAnsi="Times New Roman" w:cs="Times New Roman"/>
              </w:rPr>
              <w:t>78</w:t>
            </w:r>
          </w:p>
        </w:tc>
        <w:tc>
          <w:tcPr>
            <w:tcW w:w="5563" w:type="dxa"/>
            <w:tcBorders>
              <w:left w:val="single" w:sz="4" w:space="0" w:color="000000"/>
              <w:bottom w:val="single" w:sz="4" w:space="0" w:color="000000"/>
            </w:tcBorders>
            <w:shd w:val="clear" w:color="auto" w:fill="FFFFFF"/>
          </w:tcPr>
          <w:p w14:paraId="67B18568" w14:textId="77777777" w:rsidR="000F0E80" w:rsidRPr="004945A1" w:rsidRDefault="000F0E80" w:rsidP="00A64EBC">
            <w:r w:rsidRPr="00441828">
              <w:t>Прокладка центрифуги ЗИЛ-130</w:t>
            </w:r>
          </w:p>
        </w:tc>
        <w:tc>
          <w:tcPr>
            <w:tcW w:w="2693" w:type="dxa"/>
            <w:tcBorders>
              <w:left w:val="single" w:sz="4" w:space="0" w:color="000000"/>
              <w:bottom w:val="single" w:sz="4" w:space="0" w:color="000000"/>
            </w:tcBorders>
            <w:shd w:val="clear" w:color="auto" w:fill="FFFFFF"/>
          </w:tcPr>
          <w:p w14:paraId="2057CC9C" w14:textId="77777777" w:rsidR="000F0E80" w:rsidRPr="004945A1" w:rsidRDefault="000F0E80" w:rsidP="00A64EBC">
            <w:r w:rsidRPr="000C4758">
              <w:t>164-1017327</w:t>
            </w:r>
          </w:p>
        </w:tc>
        <w:tc>
          <w:tcPr>
            <w:tcW w:w="709" w:type="dxa"/>
            <w:tcBorders>
              <w:left w:val="single" w:sz="4" w:space="0" w:color="000000"/>
              <w:bottom w:val="single" w:sz="4" w:space="0" w:color="000000"/>
            </w:tcBorders>
            <w:shd w:val="clear" w:color="auto" w:fill="FFFFFF"/>
          </w:tcPr>
          <w:p w14:paraId="635150BD"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1935B38" w14:textId="77777777" w:rsidR="000F0E80" w:rsidRPr="004945A1" w:rsidRDefault="000F0E80" w:rsidP="00A64EBC">
            <w:pPr>
              <w:jc w:val="center"/>
            </w:pPr>
            <w:r w:rsidRPr="00294C0D">
              <w:t>1</w:t>
            </w:r>
          </w:p>
        </w:tc>
      </w:tr>
      <w:tr w:rsidR="000F0E80" w14:paraId="21CA9661" w14:textId="77777777" w:rsidTr="000F0E80">
        <w:tc>
          <w:tcPr>
            <w:tcW w:w="675" w:type="dxa"/>
            <w:tcBorders>
              <w:left w:val="single" w:sz="4" w:space="0" w:color="000000"/>
              <w:bottom w:val="single" w:sz="4" w:space="0" w:color="000000"/>
            </w:tcBorders>
            <w:shd w:val="clear" w:color="auto" w:fill="FFFFFF"/>
            <w:vAlign w:val="center"/>
          </w:tcPr>
          <w:p w14:paraId="465F248C" w14:textId="77777777" w:rsidR="000F0E80" w:rsidRDefault="000F0E80" w:rsidP="00A64EBC">
            <w:pPr>
              <w:pStyle w:val="afff2"/>
              <w:snapToGrid w:val="0"/>
              <w:jc w:val="center"/>
            </w:pPr>
            <w:r>
              <w:rPr>
                <w:rFonts w:ascii="Times New Roman" w:hAnsi="Times New Roman" w:cs="Times New Roman"/>
              </w:rPr>
              <w:t>79</w:t>
            </w:r>
          </w:p>
        </w:tc>
        <w:tc>
          <w:tcPr>
            <w:tcW w:w="5563" w:type="dxa"/>
            <w:tcBorders>
              <w:left w:val="single" w:sz="4" w:space="0" w:color="000000"/>
              <w:bottom w:val="single" w:sz="4" w:space="0" w:color="000000"/>
            </w:tcBorders>
            <w:shd w:val="clear" w:color="auto" w:fill="FFFFFF"/>
          </w:tcPr>
          <w:p w14:paraId="4B09DD3C" w14:textId="77777777" w:rsidR="000F0E80" w:rsidRPr="004945A1" w:rsidRDefault="000F0E80" w:rsidP="00A64EBC">
            <w:r w:rsidRPr="00441828">
              <w:t>Прокладка заднего моста ЗИЛ-130 (комплект 5 штук)</w:t>
            </w:r>
          </w:p>
        </w:tc>
        <w:tc>
          <w:tcPr>
            <w:tcW w:w="2693" w:type="dxa"/>
            <w:tcBorders>
              <w:left w:val="single" w:sz="4" w:space="0" w:color="000000"/>
              <w:bottom w:val="single" w:sz="4" w:space="0" w:color="000000"/>
            </w:tcBorders>
            <w:shd w:val="clear" w:color="auto" w:fill="FFFFFF"/>
          </w:tcPr>
          <w:p w14:paraId="5479207C" w14:textId="77777777" w:rsidR="000F0E80" w:rsidRPr="004945A1" w:rsidRDefault="000F0E80" w:rsidP="00A64EBC">
            <w:r w:rsidRPr="000C4758">
              <w:t>к-т 5шт. (11-09-300)</w:t>
            </w:r>
          </w:p>
        </w:tc>
        <w:tc>
          <w:tcPr>
            <w:tcW w:w="709" w:type="dxa"/>
            <w:tcBorders>
              <w:left w:val="single" w:sz="4" w:space="0" w:color="000000"/>
              <w:bottom w:val="single" w:sz="4" w:space="0" w:color="000000"/>
            </w:tcBorders>
            <w:shd w:val="clear" w:color="auto" w:fill="FFFFFF"/>
          </w:tcPr>
          <w:p w14:paraId="45E01F25"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217B013" w14:textId="77777777" w:rsidR="000F0E80" w:rsidRPr="004945A1" w:rsidRDefault="000F0E80" w:rsidP="00A64EBC">
            <w:pPr>
              <w:jc w:val="center"/>
            </w:pPr>
            <w:r w:rsidRPr="00294C0D">
              <w:t>1</w:t>
            </w:r>
          </w:p>
        </w:tc>
      </w:tr>
      <w:tr w:rsidR="000F0E80" w14:paraId="3D2D7364" w14:textId="77777777" w:rsidTr="000F0E80">
        <w:tc>
          <w:tcPr>
            <w:tcW w:w="675" w:type="dxa"/>
            <w:tcBorders>
              <w:left w:val="single" w:sz="4" w:space="0" w:color="000000"/>
              <w:bottom w:val="single" w:sz="4" w:space="0" w:color="000000"/>
            </w:tcBorders>
            <w:shd w:val="clear" w:color="auto" w:fill="FFFFFF"/>
            <w:vAlign w:val="center"/>
          </w:tcPr>
          <w:p w14:paraId="73F7DA08" w14:textId="77777777" w:rsidR="000F0E80" w:rsidRDefault="000F0E80" w:rsidP="00A64EBC">
            <w:pPr>
              <w:pStyle w:val="afff2"/>
              <w:snapToGrid w:val="0"/>
              <w:jc w:val="center"/>
            </w:pPr>
            <w:r>
              <w:rPr>
                <w:rFonts w:ascii="Times New Roman" w:hAnsi="Times New Roman" w:cs="Times New Roman"/>
              </w:rPr>
              <w:t>80</w:t>
            </w:r>
          </w:p>
        </w:tc>
        <w:tc>
          <w:tcPr>
            <w:tcW w:w="5563" w:type="dxa"/>
            <w:tcBorders>
              <w:left w:val="single" w:sz="4" w:space="0" w:color="000000"/>
              <w:bottom w:val="single" w:sz="4" w:space="0" w:color="000000"/>
            </w:tcBorders>
            <w:shd w:val="clear" w:color="auto" w:fill="FFFFFF"/>
          </w:tcPr>
          <w:p w14:paraId="06745A19" w14:textId="77777777" w:rsidR="000F0E80" w:rsidRPr="004945A1" w:rsidRDefault="000F0E80" w:rsidP="00A64EBC">
            <w:r w:rsidRPr="00441828">
              <w:t>Прокладки коробки переключения передач ЗИЛ-130 (паронит) (комплект 6 штук)</w:t>
            </w:r>
          </w:p>
        </w:tc>
        <w:tc>
          <w:tcPr>
            <w:tcW w:w="2693" w:type="dxa"/>
            <w:tcBorders>
              <w:left w:val="single" w:sz="4" w:space="0" w:color="000000"/>
              <w:bottom w:val="single" w:sz="4" w:space="0" w:color="000000"/>
            </w:tcBorders>
            <w:shd w:val="clear" w:color="auto" w:fill="FFFFFF"/>
          </w:tcPr>
          <w:p w14:paraId="38B127DB" w14:textId="77777777" w:rsidR="000F0E80" w:rsidRPr="004945A1" w:rsidRDefault="000F0E80" w:rsidP="00A64EBC">
            <w:r w:rsidRPr="000C4758">
              <w:t>к-т 6шт (11-14-300)</w:t>
            </w:r>
          </w:p>
        </w:tc>
        <w:tc>
          <w:tcPr>
            <w:tcW w:w="709" w:type="dxa"/>
            <w:tcBorders>
              <w:left w:val="single" w:sz="4" w:space="0" w:color="000000"/>
              <w:bottom w:val="single" w:sz="4" w:space="0" w:color="000000"/>
            </w:tcBorders>
            <w:shd w:val="clear" w:color="auto" w:fill="FFFFFF"/>
          </w:tcPr>
          <w:p w14:paraId="7F52CDED"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6B30758" w14:textId="77777777" w:rsidR="000F0E80" w:rsidRPr="004945A1" w:rsidRDefault="000F0E80" w:rsidP="00A64EBC">
            <w:pPr>
              <w:jc w:val="center"/>
            </w:pPr>
            <w:r w:rsidRPr="00294C0D">
              <w:t>1</w:t>
            </w:r>
          </w:p>
        </w:tc>
      </w:tr>
      <w:tr w:rsidR="000F0E80" w14:paraId="601FCF5A" w14:textId="77777777" w:rsidTr="000F0E80">
        <w:tc>
          <w:tcPr>
            <w:tcW w:w="675" w:type="dxa"/>
            <w:tcBorders>
              <w:left w:val="single" w:sz="4" w:space="0" w:color="000000"/>
              <w:bottom w:val="single" w:sz="4" w:space="0" w:color="000000"/>
            </w:tcBorders>
            <w:shd w:val="clear" w:color="auto" w:fill="FFFFFF"/>
            <w:vAlign w:val="center"/>
          </w:tcPr>
          <w:p w14:paraId="13B0948E" w14:textId="77777777" w:rsidR="000F0E80" w:rsidRDefault="000F0E80" w:rsidP="00A64EBC">
            <w:pPr>
              <w:pStyle w:val="afff2"/>
              <w:snapToGrid w:val="0"/>
              <w:jc w:val="center"/>
            </w:pPr>
            <w:r>
              <w:rPr>
                <w:rFonts w:ascii="Times New Roman" w:hAnsi="Times New Roman" w:cs="Times New Roman"/>
              </w:rPr>
              <w:t>81</w:t>
            </w:r>
          </w:p>
        </w:tc>
        <w:tc>
          <w:tcPr>
            <w:tcW w:w="5563" w:type="dxa"/>
            <w:tcBorders>
              <w:left w:val="single" w:sz="4" w:space="0" w:color="000000"/>
              <w:bottom w:val="single" w:sz="4" w:space="0" w:color="000000"/>
            </w:tcBorders>
            <w:shd w:val="clear" w:color="auto" w:fill="FFFFFF"/>
          </w:tcPr>
          <w:p w14:paraId="783FBB2A" w14:textId="77777777" w:rsidR="000F0E80" w:rsidRPr="004945A1" w:rsidRDefault="000F0E80" w:rsidP="00A64EBC">
            <w:r w:rsidRPr="00441828">
              <w:t>Прокладка на компрессор ЗИЛ-130</w:t>
            </w:r>
          </w:p>
        </w:tc>
        <w:tc>
          <w:tcPr>
            <w:tcW w:w="2693" w:type="dxa"/>
            <w:tcBorders>
              <w:left w:val="single" w:sz="4" w:space="0" w:color="000000"/>
              <w:bottom w:val="single" w:sz="4" w:space="0" w:color="000000"/>
            </w:tcBorders>
            <w:shd w:val="clear" w:color="auto" w:fill="FFFFFF"/>
          </w:tcPr>
          <w:p w14:paraId="3FFC2136" w14:textId="77777777" w:rsidR="000F0E80" w:rsidRPr="004945A1" w:rsidRDefault="000F0E80" w:rsidP="00A64EBC">
            <w:r w:rsidRPr="000C4758">
              <w:t>к-т 6шт (11-05-300)</w:t>
            </w:r>
          </w:p>
        </w:tc>
        <w:tc>
          <w:tcPr>
            <w:tcW w:w="709" w:type="dxa"/>
            <w:tcBorders>
              <w:left w:val="single" w:sz="4" w:space="0" w:color="000000"/>
              <w:bottom w:val="single" w:sz="4" w:space="0" w:color="000000"/>
            </w:tcBorders>
            <w:shd w:val="clear" w:color="auto" w:fill="FFFFFF"/>
          </w:tcPr>
          <w:p w14:paraId="4692DE46"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B65EC1D" w14:textId="77777777" w:rsidR="000F0E80" w:rsidRPr="004945A1" w:rsidRDefault="000F0E80" w:rsidP="00A64EBC">
            <w:pPr>
              <w:jc w:val="center"/>
            </w:pPr>
            <w:r w:rsidRPr="00294C0D">
              <w:t>1</w:t>
            </w:r>
          </w:p>
        </w:tc>
      </w:tr>
      <w:tr w:rsidR="000F0E80" w14:paraId="4CF08FAD" w14:textId="77777777" w:rsidTr="000F0E80">
        <w:tc>
          <w:tcPr>
            <w:tcW w:w="675" w:type="dxa"/>
            <w:tcBorders>
              <w:left w:val="single" w:sz="4" w:space="0" w:color="000000"/>
              <w:bottom w:val="single" w:sz="4" w:space="0" w:color="000000"/>
            </w:tcBorders>
            <w:shd w:val="clear" w:color="auto" w:fill="FFFFFF"/>
            <w:vAlign w:val="center"/>
          </w:tcPr>
          <w:p w14:paraId="3F62A017" w14:textId="77777777" w:rsidR="000F0E80" w:rsidRDefault="000F0E80" w:rsidP="00A64EBC">
            <w:pPr>
              <w:pStyle w:val="afff2"/>
              <w:snapToGrid w:val="0"/>
              <w:jc w:val="center"/>
            </w:pPr>
            <w:r>
              <w:rPr>
                <w:rFonts w:ascii="Times New Roman" w:hAnsi="Times New Roman" w:cs="Times New Roman"/>
              </w:rPr>
              <w:t>82</w:t>
            </w:r>
          </w:p>
        </w:tc>
        <w:tc>
          <w:tcPr>
            <w:tcW w:w="5563" w:type="dxa"/>
            <w:tcBorders>
              <w:left w:val="single" w:sz="4" w:space="0" w:color="000000"/>
              <w:bottom w:val="single" w:sz="4" w:space="0" w:color="000000"/>
            </w:tcBorders>
            <w:shd w:val="clear" w:color="auto" w:fill="FFFFFF"/>
          </w:tcPr>
          <w:p w14:paraId="45A45784" w14:textId="77777777" w:rsidR="000F0E80" w:rsidRPr="004945A1" w:rsidRDefault="000F0E80" w:rsidP="00A64EBC">
            <w:r w:rsidRPr="00441828">
              <w:t>Привод распределителя зажигания ЗИЛ</w:t>
            </w:r>
          </w:p>
        </w:tc>
        <w:tc>
          <w:tcPr>
            <w:tcW w:w="2693" w:type="dxa"/>
            <w:tcBorders>
              <w:left w:val="single" w:sz="4" w:space="0" w:color="000000"/>
              <w:bottom w:val="single" w:sz="4" w:space="0" w:color="000000"/>
            </w:tcBorders>
            <w:shd w:val="clear" w:color="auto" w:fill="FFFFFF"/>
          </w:tcPr>
          <w:p w14:paraId="4CBE2F88" w14:textId="77777777" w:rsidR="000F0E80" w:rsidRPr="004945A1" w:rsidRDefault="000F0E80" w:rsidP="00A64EBC">
            <w:r w:rsidRPr="000C4758">
              <w:t>130-1016010-Б</w:t>
            </w:r>
          </w:p>
        </w:tc>
        <w:tc>
          <w:tcPr>
            <w:tcW w:w="709" w:type="dxa"/>
            <w:tcBorders>
              <w:left w:val="single" w:sz="4" w:space="0" w:color="000000"/>
              <w:bottom w:val="single" w:sz="4" w:space="0" w:color="000000"/>
            </w:tcBorders>
            <w:shd w:val="clear" w:color="auto" w:fill="FFFFFF"/>
          </w:tcPr>
          <w:p w14:paraId="3732404F"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DD9F09E" w14:textId="77777777" w:rsidR="000F0E80" w:rsidRPr="004945A1" w:rsidRDefault="000F0E80" w:rsidP="00A64EBC">
            <w:pPr>
              <w:jc w:val="center"/>
            </w:pPr>
            <w:r w:rsidRPr="00294C0D">
              <w:t>1</w:t>
            </w:r>
          </w:p>
        </w:tc>
      </w:tr>
      <w:tr w:rsidR="000F0E80" w14:paraId="381E0B85" w14:textId="77777777" w:rsidTr="000F0E80">
        <w:tc>
          <w:tcPr>
            <w:tcW w:w="675" w:type="dxa"/>
            <w:tcBorders>
              <w:left w:val="single" w:sz="4" w:space="0" w:color="000000"/>
              <w:bottom w:val="single" w:sz="4" w:space="0" w:color="000000"/>
            </w:tcBorders>
            <w:shd w:val="clear" w:color="auto" w:fill="FFFFFF"/>
            <w:vAlign w:val="center"/>
          </w:tcPr>
          <w:p w14:paraId="43C4B51E" w14:textId="77777777" w:rsidR="000F0E80" w:rsidRDefault="000F0E80" w:rsidP="00A64EBC">
            <w:pPr>
              <w:pStyle w:val="afff2"/>
              <w:snapToGrid w:val="0"/>
              <w:jc w:val="center"/>
            </w:pPr>
            <w:r>
              <w:rPr>
                <w:rFonts w:ascii="Times New Roman" w:hAnsi="Times New Roman" w:cs="Times New Roman"/>
              </w:rPr>
              <w:t>83</w:t>
            </w:r>
          </w:p>
        </w:tc>
        <w:tc>
          <w:tcPr>
            <w:tcW w:w="5563" w:type="dxa"/>
            <w:tcBorders>
              <w:left w:val="single" w:sz="4" w:space="0" w:color="000000"/>
              <w:bottom w:val="single" w:sz="4" w:space="0" w:color="000000"/>
            </w:tcBorders>
            <w:shd w:val="clear" w:color="auto" w:fill="FFFFFF"/>
          </w:tcPr>
          <w:p w14:paraId="6C650E7F" w14:textId="77777777" w:rsidR="000F0E80" w:rsidRPr="004945A1" w:rsidRDefault="000F0E80" w:rsidP="00A64EBC">
            <w:r w:rsidRPr="00441828">
              <w:t>Провода аккумулятора ЗИЛ-130 (-90см/+180см)</w:t>
            </w:r>
          </w:p>
        </w:tc>
        <w:tc>
          <w:tcPr>
            <w:tcW w:w="2693" w:type="dxa"/>
            <w:tcBorders>
              <w:left w:val="single" w:sz="4" w:space="0" w:color="000000"/>
              <w:bottom w:val="single" w:sz="4" w:space="0" w:color="000000"/>
            </w:tcBorders>
            <w:shd w:val="clear" w:color="auto" w:fill="FFFFFF"/>
          </w:tcPr>
          <w:p w14:paraId="7BEA0CBA" w14:textId="77777777" w:rsidR="000F0E80" w:rsidRPr="004945A1" w:rsidRDefault="000F0E80" w:rsidP="00A64EBC">
            <w:r w:rsidRPr="000C4758">
              <w:t>130-372415/372450Б</w:t>
            </w:r>
          </w:p>
        </w:tc>
        <w:tc>
          <w:tcPr>
            <w:tcW w:w="709" w:type="dxa"/>
            <w:tcBorders>
              <w:left w:val="single" w:sz="4" w:space="0" w:color="000000"/>
              <w:bottom w:val="single" w:sz="4" w:space="0" w:color="000000"/>
            </w:tcBorders>
            <w:shd w:val="clear" w:color="auto" w:fill="FFFFFF"/>
          </w:tcPr>
          <w:p w14:paraId="5CF73FAB"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45265F4" w14:textId="77777777" w:rsidR="000F0E80" w:rsidRPr="004945A1" w:rsidRDefault="000F0E80" w:rsidP="00A64EBC">
            <w:pPr>
              <w:jc w:val="center"/>
            </w:pPr>
            <w:r w:rsidRPr="00294C0D">
              <w:t>1</w:t>
            </w:r>
          </w:p>
        </w:tc>
      </w:tr>
      <w:tr w:rsidR="000F0E80" w14:paraId="7FBAC65B" w14:textId="77777777" w:rsidTr="000F0E80">
        <w:tc>
          <w:tcPr>
            <w:tcW w:w="675" w:type="dxa"/>
            <w:tcBorders>
              <w:left w:val="single" w:sz="4" w:space="0" w:color="000000"/>
              <w:bottom w:val="single" w:sz="4" w:space="0" w:color="000000"/>
            </w:tcBorders>
            <w:shd w:val="clear" w:color="auto" w:fill="FFFFFF"/>
            <w:vAlign w:val="center"/>
          </w:tcPr>
          <w:p w14:paraId="73ACCAE6" w14:textId="77777777" w:rsidR="000F0E80" w:rsidRDefault="000F0E80" w:rsidP="00A64EBC">
            <w:pPr>
              <w:pStyle w:val="afff2"/>
              <w:snapToGrid w:val="0"/>
              <w:jc w:val="center"/>
            </w:pPr>
            <w:r>
              <w:rPr>
                <w:rFonts w:ascii="Times New Roman" w:hAnsi="Times New Roman" w:cs="Times New Roman"/>
              </w:rPr>
              <w:t>84</w:t>
            </w:r>
          </w:p>
        </w:tc>
        <w:tc>
          <w:tcPr>
            <w:tcW w:w="5563" w:type="dxa"/>
            <w:tcBorders>
              <w:left w:val="single" w:sz="4" w:space="0" w:color="000000"/>
              <w:bottom w:val="single" w:sz="4" w:space="0" w:color="000000"/>
            </w:tcBorders>
            <w:shd w:val="clear" w:color="auto" w:fill="FFFFFF"/>
          </w:tcPr>
          <w:p w14:paraId="46F0D4BD" w14:textId="77777777" w:rsidR="000F0E80" w:rsidRPr="004945A1" w:rsidRDefault="000F0E80" w:rsidP="00A64EBC">
            <w:r w:rsidRPr="00441828">
              <w:t>Провода высоковольтные ЗИЛ многожильные</w:t>
            </w:r>
          </w:p>
        </w:tc>
        <w:tc>
          <w:tcPr>
            <w:tcW w:w="2693" w:type="dxa"/>
            <w:tcBorders>
              <w:left w:val="single" w:sz="4" w:space="0" w:color="000000"/>
              <w:bottom w:val="single" w:sz="4" w:space="0" w:color="000000"/>
            </w:tcBorders>
            <w:shd w:val="clear" w:color="auto" w:fill="FFFFFF"/>
          </w:tcPr>
          <w:p w14:paraId="201E21D1" w14:textId="77777777" w:rsidR="000F0E80" w:rsidRPr="004945A1" w:rsidRDefault="000F0E80" w:rsidP="00A64EBC">
            <w:r w:rsidRPr="000C4758">
              <w:t>130-3707078</w:t>
            </w:r>
          </w:p>
        </w:tc>
        <w:tc>
          <w:tcPr>
            <w:tcW w:w="709" w:type="dxa"/>
            <w:tcBorders>
              <w:left w:val="single" w:sz="4" w:space="0" w:color="000000"/>
              <w:bottom w:val="single" w:sz="4" w:space="0" w:color="000000"/>
            </w:tcBorders>
            <w:shd w:val="clear" w:color="auto" w:fill="FFFFFF"/>
          </w:tcPr>
          <w:p w14:paraId="3F040985"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8EE0ECE" w14:textId="77777777" w:rsidR="000F0E80" w:rsidRPr="004945A1" w:rsidRDefault="000F0E80" w:rsidP="00A64EBC">
            <w:pPr>
              <w:jc w:val="center"/>
            </w:pPr>
            <w:r w:rsidRPr="00294C0D">
              <w:t>1</w:t>
            </w:r>
          </w:p>
        </w:tc>
      </w:tr>
      <w:tr w:rsidR="000F0E80" w14:paraId="51804D5D" w14:textId="77777777" w:rsidTr="000F0E80">
        <w:tc>
          <w:tcPr>
            <w:tcW w:w="675" w:type="dxa"/>
            <w:tcBorders>
              <w:left w:val="single" w:sz="4" w:space="0" w:color="000000"/>
              <w:bottom w:val="single" w:sz="4" w:space="0" w:color="000000"/>
            </w:tcBorders>
            <w:shd w:val="clear" w:color="auto" w:fill="FFFFFF"/>
            <w:vAlign w:val="center"/>
          </w:tcPr>
          <w:p w14:paraId="3B5882E0" w14:textId="77777777" w:rsidR="000F0E80" w:rsidRDefault="000F0E80" w:rsidP="00A64EBC">
            <w:pPr>
              <w:pStyle w:val="afff2"/>
              <w:snapToGrid w:val="0"/>
              <w:jc w:val="center"/>
            </w:pPr>
            <w:r>
              <w:rPr>
                <w:rFonts w:ascii="Times New Roman" w:hAnsi="Times New Roman" w:cs="Times New Roman"/>
              </w:rPr>
              <w:t>85</w:t>
            </w:r>
          </w:p>
        </w:tc>
        <w:tc>
          <w:tcPr>
            <w:tcW w:w="5563" w:type="dxa"/>
            <w:tcBorders>
              <w:left w:val="single" w:sz="4" w:space="0" w:color="000000"/>
              <w:bottom w:val="single" w:sz="4" w:space="0" w:color="000000"/>
            </w:tcBorders>
            <w:shd w:val="clear" w:color="auto" w:fill="FFFFFF"/>
          </w:tcPr>
          <w:p w14:paraId="4DA1A1EB" w14:textId="77777777" w:rsidR="000F0E80" w:rsidRPr="004945A1" w:rsidRDefault="000F0E80" w:rsidP="00A64EBC">
            <w:r w:rsidRPr="00441828">
              <w:t>Пыльник рулевого наконечника ЗИЛ</w:t>
            </w:r>
          </w:p>
        </w:tc>
        <w:tc>
          <w:tcPr>
            <w:tcW w:w="2693" w:type="dxa"/>
            <w:tcBorders>
              <w:left w:val="single" w:sz="4" w:space="0" w:color="000000"/>
              <w:bottom w:val="single" w:sz="4" w:space="0" w:color="000000"/>
            </w:tcBorders>
            <w:shd w:val="clear" w:color="auto" w:fill="FFFFFF"/>
          </w:tcPr>
          <w:p w14:paraId="4CCD8658" w14:textId="77777777" w:rsidR="000F0E80" w:rsidRPr="004945A1" w:rsidRDefault="000F0E80" w:rsidP="00A64EBC">
            <w:r w:rsidRPr="000C4758">
              <w:t>130-3003074-Б</w:t>
            </w:r>
          </w:p>
        </w:tc>
        <w:tc>
          <w:tcPr>
            <w:tcW w:w="709" w:type="dxa"/>
            <w:tcBorders>
              <w:left w:val="single" w:sz="4" w:space="0" w:color="000000"/>
              <w:bottom w:val="single" w:sz="4" w:space="0" w:color="000000"/>
            </w:tcBorders>
            <w:shd w:val="clear" w:color="auto" w:fill="FFFFFF"/>
          </w:tcPr>
          <w:p w14:paraId="03A7ACDF"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29FA4C0" w14:textId="77777777" w:rsidR="000F0E80" w:rsidRPr="004945A1" w:rsidRDefault="000F0E80" w:rsidP="00A64EBC">
            <w:pPr>
              <w:jc w:val="center"/>
            </w:pPr>
            <w:r w:rsidRPr="00294C0D">
              <w:t>1</w:t>
            </w:r>
          </w:p>
        </w:tc>
      </w:tr>
      <w:tr w:rsidR="000F0E80" w14:paraId="5097F720" w14:textId="77777777" w:rsidTr="000F0E80">
        <w:tc>
          <w:tcPr>
            <w:tcW w:w="675" w:type="dxa"/>
            <w:tcBorders>
              <w:left w:val="single" w:sz="4" w:space="0" w:color="000000"/>
              <w:bottom w:val="single" w:sz="4" w:space="0" w:color="000000"/>
            </w:tcBorders>
            <w:shd w:val="clear" w:color="auto" w:fill="FFFFFF"/>
            <w:vAlign w:val="center"/>
          </w:tcPr>
          <w:p w14:paraId="4224CD0A" w14:textId="77777777" w:rsidR="000F0E80" w:rsidRDefault="000F0E80" w:rsidP="00A64EBC">
            <w:pPr>
              <w:pStyle w:val="afff2"/>
              <w:snapToGrid w:val="0"/>
              <w:jc w:val="center"/>
            </w:pPr>
            <w:r>
              <w:rPr>
                <w:rFonts w:ascii="Times New Roman" w:hAnsi="Times New Roman" w:cs="Times New Roman"/>
              </w:rPr>
              <w:t>86</w:t>
            </w:r>
          </w:p>
        </w:tc>
        <w:tc>
          <w:tcPr>
            <w:tcW w:w="5563" w:type="dxa"/>
            <w:tcBorders>
              <w:left w:val="single" w:sz="4" w:space="0" w:color="000000"/>
              <w:bottom w:val="single" w:sz="4" w:space="0" w:color="000000"/>
            </w:tcBorders>
            <w:shd w:val="clear" w:color="auto" w:fill="FFFFFF"/>
          </w:tcPr>
          <w:p w14:paraId="18DAD3D3" w14:textId="77777777" w:rsidR="000F0E80" w:rsidRPr="004945A1" w:rsidRDefault="000F0E80" w:rsidP="00A64EBC">
            <w:r w:rsidRPr="00441828">
              <w:t>Пыльник рулевого наконечника ЗИЛ-130/131 (накладка защитная)</w:t>
            </w:r>
          </w:p>
        </w:tc>
        <w:tc>
          <w:tcPr>
            <w:tcW w:w="2693" w:type="dxa"/>
            <w:tcBorders>
              <w:left w:val="single" w:sz="4" w:space="0" w:color="000000"/>
              <w:bottom w:val="single" w:sz="4" w:space="0" w:color="000000"/>
            </w:tcBorders>
            <w:shd w:val="clear" w:color="auto" w:fill="FFFFFF"/>
          </w:tcPr>
          <w:p w14:paraId="1DFCFB4E" w14:textId="77777777" w:rsidR="000F0E80" w:rsidRPr="004945A1" w:rsidRDefault="000F0E80" w:rsidP="00A64EBC">
            <w:r w:rsidRPr="000C4758">
              <w:t>164А-3003074</w:t>
            </w:r>
          </w:p>
        </w:tc>
        <w:tc>
          <w:tcPr>
            <w:tcW w:w="709" w:type="dxa"/>
            <w:tcBorders>
              <w:left w:val="single" w:sz="4" w:space="0" w:color="000000"/>
              <w:bottom w:val="single" w:sz="4" w:space="0" w:color="000000"/>
            </w:tcBorders>
            <w:shd w:val="clear" w:color="auto" w:fill="FFFFFF"/>
          </w:tcPr>
          <w:p w14:paraId="0D4194EA"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7FA839D" w14:textId="77777777" w:rsidR="000F0E80" w:rsidRPr="004945A1" w:rsidRDefault="000F0E80" w:rsidP="00A64EBC">
            <w:pPr>
              <w:jc w:val="center"/>
            </w:pPr>
            <w:r w:rsidRPr="00294C0D">
              <w:t>1</w:t>
            </w:r>
          </w:p>
        </w:tc>
      </w:tr>
      <w:tr w:rsidR="000F0E80" w14:paraId="7FED0BC6" w14:textId="77777777" w:rsidTr="000F0E80">
        <w:tc>
          <w:tcPr>
            <w:tcW w:w="675" w:type="dxa"/>
            <w:tcBorders>
              <w:left w:val="single" w:sz="4" w:space="0" w:color="000000"/>
              <w:bottom w:val="single" w:sz="4" w:space="0" w:color="000000"/>
            </w:tcBorders>
            <w:shd w:val="clear" w:color="auto" w:fill="FFFFFF"/>
            <w:vAlign w:val="center"/>
          </w:tcPr>
          <w:p w14:paraId="70F05F56" w14:textId="77777777" w:rsidR="000F0E80" w:rsidRDefault="000F0E80" w:rsidP="00A64EBC">
            <w:pPr>
              <w:pStyle w:val="afff2"/>
              <w:snapToGrid w:val="0"/>
              <w:jc w:val="center"/>
            </w:pPr>
            <w:r>
              <w:rPr>
                <w:rFonts w:ascii="Times New Roman" w:hAnsi="Times New Roman" w:cs="Times New Roman"/>
              </w:rPr>
              <w:t>87</w:t>
            </w:r>
          </w:p>
        </w:tc>
        <w:tc>
          <w:tcPr>
            <w:tcW w:w="5563" w:type="dxa"/>
            <w:tcBorders>
              <w:left w:val="single" w:sz="4" w:space="0" w:color="000000"/>
              <w:bottom w:val="single" w:sz="4" w:space="0" w:color="000000"/>
            </w:tcBorders>
            <w:shd w:val="clear" w:color="auto" w:fill="FFFFFF"/>
          </w:tcPr>
          <w:p w14:paraId="508668D7" w14:textId="77777777" w:rsidR="000F0E80" w:rsidRPr="004945A1" w:rsidRDefault="000F0E80" w:rsidP="00A64EBC">
            <w:r w:rsidRPr="00441828">
              <w:t>Радиатор ЗИЛ-130/131 3-х рядный медный</w:t>
            </w:r>
          </w:p>
        </w:tc>
        <w:tc>
          <w:tcPr>
            <w:tcW w:w="2693" w:type="dxa"/>
            <w:tcBorders>
              <w:left w:val="single" w:sz="4" w:space="0" w:color="000000"/>
              <w:bottom w:val="single" w:sz="4" w:space="0" w:color="000000"/>
            </w:tcBorders>
            <w:shd w:val="clear" w:color="auto" w:fill="FFFFFF"/>
          </w:tcPr>
          <w:p w14:paraId="4F70F106" w14:textId="77777777" w:rsidR="000F0E80" w:rsidRPr="004945A1" w:rsidRDefault="000F0E80" w:rsidP="00A64EBC">
            <w:r w:rsidRPr="000C4758">
              <w:t>130-1301010</w:t>
            </w:r>
          </w:p>
        </w:tc>
        <w:tc>
          <w:tcPr>
            <w:tcW w:w="709" w:type="dxa"/>
            <w:tcBorders>
              <w:left w:val="single" w:sz="4" w:space="0" w:color="000000"/>
              <w:bottom w:val="single" w:sz="4" w:space="0" w:color="000000"/>
            </w:tcBorders>
            <w:shd w:val="clear" w:color="auto" w:fill="FFFFFF"/>
          </w:tcPr>
          <w:p w14:paraId="3ADB42C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89CBC36" w14:textId="77777777" w:rsidR="000F0E80" w:rsidRPr="004945A1" w:rsidRDefault="000F0E80" w:rsidP="00A64EBC">
            <w:pPr>
              <w:jc w:val="center"/>
            </w:pPr>
            <w:r w:rsidRPr="00294C0D">
              <w:t>1</w:t>
            </w:r>
          </w:p>
        </w:tc>
      </w:tr>
      <w:tr w:rsidR="000F0E80" w14:paraId="36261D6B" w14:textId="77777777" w:rsidTr="000F0E80">
        <w:tc>
          <w:tcPr>
            <w:tcW w:w="675" w:type="dxa"/>
            <w:tcBorders>
              <w:left w:val="single" w:sz="4" w:space="0" w:color="000000"/>
              <w:bottom w:val="single" w:sz="4" w:space="0" w:color="000000"/>
            </w:tcBorders>
            <w:shd w:val="clear" w:color="auto" w:fill="FFFFFF"/>
            <w:vAlign w:val="center"/>
          </w:tcPr>
          <w:p w14:paraId="43E9B8EB" w14:textId="77777777" w:rsidR="000F0E80" w:rsidRDefault="000F0E80" w:rsidP="00A64EBC">
            <w:pPr>
              <w:pStyle w:val="afff2"/>
              <w:snapToGrid w:val="0"/>
              <w:jc w:val="center"/>
            </w:pPr>
            <w:r>
              <w:rPr>
                <w:rFonts w:ascii="Times New Roman" w:hAnsi="Times New Roman" w:cs="Times New Roman"/>
              </w:rPr>
              <w:t>88</w:t>
            </w:r>
          </w:p>
        </w:tc>
        <w:tc>
          <w:tcPr>
            <w:tcW w:w="5563" w:type="dxa"/>
            <w:tcBorders>
              <w:left w:val="single" w:sz="4" w:space="0" w:color="000000"/>
              <w:bottom w:val="single" w:sz="4" w:space="0" w:color="000000"/>
            </w:tcBorders>
            <w:shd w:val="clear" w:color="auto" w:fill="FFFFFF"/>
          </w:tcPr>
          <w:p w14:paraId="7867F14D" w14:textId="77777777" w:rsidR="000F0E80" w:rsidRPr="004945A1" w:rsidRDefault="000F0E80" w:rsidP="00A64EBC">
            <w:r w:rsidRPr="00441828">
              <w:t>Радиатор ЗИЛ-4331 3-х рядный медный</w:t>
            </w:r>
          </w:p>
        </w:tc>
        <w:tc>
          <w:tcPr>
            <w:tcW w:w="2693" w:type="dxa"/>
            <w:tcBorders>
              <w:left w:val="single" w:sz="4" w:space="0" w:color="000000"/>
              <w:bottom w:val="single" w:sz="4" w:space="0" w:color="000000"/>
            </w:tcBorders>
            <w:shd w:val="clear" w:color="auto" w:fill="FFFFFF"/>
          </w:tcPr>
          <w:p w14:paraId="46A10052" w14:textId="77777777" w:rsidR="000F0E80" w:rsidRPr="004945A1" w:rsidRDefault="000F0E80" w:rsidP="00A64EBC">
            <w:r w:rsidRPr="000C4758">
              <w:t>4331-1301010-01</w:t>
            </w:r>
          </w:p>
        </w:tc>
        <w:tc>
          <w:tcPr>
            <w:tcW w:w="709" w:type="dxa"/>
            <w:tcBorders>
              <w:left w:val="single" w:sz="4" w:space="0" w:color="000000"/>
              <w:bottom w:val="single" w:sz="4" w:space="0" w:color="000000"/>
            </w:tcBorders>
            <w:shd w:val="clear" w:color="auto" w:fill="FFFFFF"/>
          </w:tcPr>
          <w:p w14:paraId="2996329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2208F4D" w14:textId="77777777" w:rsidR="000F0E80" w:rsidRPr="004945A1" w:rsidRDefault="000F0E80" w:rsidP="00A64EBC">
            <w:pPr>
              <w:jc w:val="center"/>
            </w:pPr>
            <w:r w:rsidRPr="00294C0D">
              <w:t>1</w:t>
            </w:r>
          </w:p>
        </w:tc>
      </w:tr>
      <w:tr w:rsidR="000F0E80" w14:paraId="278E7302" w14:textId="77777777" w:rsidTr="000F0E80">
        <w:tc>
          <w:tcPr>
            <w:tcW w:w="675" w:type="dxa"/>
            <w:tcBorders>
              <w:left w:val="single" w:sz="4" w:space="0" w:color="000000"/>
              <w:bottom w:val="single" w:sz="4" w:space="0" w:color="000000"/>
            </w:tcBorders>
            <w:shd w:val="clear" w:color="auto" w:fill="FFFFFF"/>
            <w:vAlign w:val="center"/>
          </w:tcPr>
          <w:p w14:paraId="6F435E4C" w14:textId="77777777" w:rsidR="000F0E80" w:rsidRDefault="000F0E80" w:rsidP="00A64EBC">
            <w:pPr>
              <w:pStyle w:val="afff2"/>
              <w:snapToGrid w:val="0"/>
              <w:jc w:val="center"/>
            </w:pPr>
            <w:r>
              <w:rPr>
                <w:rFonts w:ascii="Times New Roman" w:hAnsi="Times New Roman" w:cs="Times New Roman"/>
              </w:rPr>
              <w:t>89</w:t>
            </w:r>
          </w:p>
        </w:tc>
        <w:tc>
          <w:tcPr>
            <w:tcW w:w="5563" w:type="dxa"/>
            <w:tcBorders>
              <w:left w:val="single" w:sz="4" w:space="0" w:color="000000"/>
              <w:bottom w:val="single" w:sz="4" w:space="0" w:color="000000"/>
            </w:tcBorders>
            <w:shd w:val="clear" w:color="auto" w:fill="FFFFFF"/>
          </w:tcPr>
          <w:p w14:paraId="068584F2" w14:textId="77777777" w:rsidR="000F0E80" w:rsidRPr="004945A1" w:rsidRDefault="000F0E80" w:rsidP="00A64EBC">
            <w:r w:rsidRPr="00441828">
              <w:t xml:space="preserve">Радиатор отопителя ЗИЛ-130 3-х рядный медный нового </w:t>
            </w:r>
            <w:r w:rsidRPr="00441828">
              <w:lastRenderedPageBreak/>
              <w:t>образца</w:t>
            </w:r>
          </w:p>
        </w:tc>
        <w:tc>
          <w:tcPr>
            <w:tcW w:w="2693" w:type="dxa"/>
            <w:tcBorders>
              <w:left w:val="single" w:sz="4" w:space="0" w:color="000000"/>
              <w:bottom w:val="single" w:sz="4" w:space="0" w:color="000000"/>
            </w:tcBorders>
            <w:shd w:val="clear" w:color="auto" w:fill="FFFFFF"/>
          </w:tcPr>
          <w:p w14:paraId="4B49EACA" w14:textId="77777777" w:rsidR="000F0E80" w:rsidRPr="004945A1" w:rsidRDefault="000F0E80" w:rsidP="00A64EBC">
            <w:r w:rsidRPr="000C4758">
              <w:lastRenderedPageBreak/>
              <w:t>130Ш-8101060-01</w:t>
            </w:r>
          </w:p>
        </w:tc>
        <w:tc>
          <w:tcPr>
            <w:tcW w:w="709" w:type="dxa"/>
            <w:tcBorders>
              <w:left w:val="single" w:sz="4" w:space="0" w:color="000000"/>
              <w:bottom w:val="single" w:sz="4" w:space="0" w:color="000000"/>
            </w:tcBorders>
            <w:shd w:val="clear" w:color="auto" w:fill="FFFFFF"/>
          </w:tcPr>
          <w:p w14:paraId="6DC12E0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70FE344" w14:textId="77777777" w:rsidR="000F0E80" w:rsidRPr="004945A1" w:rsidRDefault="000F0E80" w:rsidP="00A64EBC">
            <w:pPr>
              <w:jc w:val="center"/>
            </w:pPr>
            <w:r w:rsidRPr="00294C0D">
              <w:t>1</w:t>
            </w:r>
          </w:p>
        </w:tc>
      </w:tr>
      <w:tr w:rsidR="000F0E80" w14:paraId="1D7C00DC" w14:textId="77777777" w:rsidTr="000F0E80">
        <w:tc>
          <w:tcPr>
            <w:tcW w:w="675" w:type="dxa"/>
            <w:tcBorders>
              <w:left w:val="single" w:sz="4" w:space="0" w:color="000000"/>
              <w:bottom w:val="single" w:sz="4" w:space="0" w:color="000000"/>
            </w:tcBorders>
            <w:shd w:val="clear" w:color="auto" w:fill="FFFFFF"/>
            <w:vAlign w:val="center"/>
          </w:tcPr>
          <w:p w14:paraId="1EDEDC42" w14:textId="77777777" w:rsidR="000F0E80" w:rsidRDefault="000F0E80" w:rsidP="00A64EBC">
            <w:pPr>
              <w:pStyle w:val="afff2"/>
              <w:snapToGrid w:val="0"/>
              <w:jc w:val="center"/>
            </w:pPr>
            <w:r>
              <w:rPr>
                <w:rFonts w:ascii="Times New Roman" w:hAnsi="Times New Roman" w:cs="Times New Roman"/>
              </w:rPr>
              <w:t>90</w:t>
            </w:r>
          </w:p>
        </w:tc>
        <w:tc>
          <w:tcPr>
            <w:tcW w:w="5563" w:type="dxa"/>
            <w:tcBorders>
              <w:left w:val="single" w:sz="4" w:space="0" w:color="000000"/>
              <w:bottom w:val="single" w:sz="4" w:space="0" w:color="000000"/>
            </w:tcBorders>
            <w:shd w:val="clear" w:color="auto" w:fill="FFFFFF"/>
          </w:tcPr>
          <w:p w14:paraId="66B4A338" w14:textId="77777777" w:rsidR="000F0E80" w:rsidRPr="004945A1" w:rsidRDefault="000F0E80" w:rsidP="00A64EBC">
            <w:r w:rsidRPr="00441828">
              <w:t>Радиатор отопителя ЗИЛ-4331 3-х рядный</w:t>
            </w:r>
          </w:p>
        </w:tc>
        <w:tc>
          <w:tcPr>
            <w:tcW w:w="2693" w:type="dxa"/>
            <w:tcBorders>
              <w:left w:val="single" w:sz="4" w:space="0" w:color="000000"/>
              <w:bottom w:val="single" w:sz="4" w:space="0" w:color="000000"/>
            </w:tcBorders>
            <w:shd w:val="clear" w:color="auto" w:fill="FFFFFF"/>
          </w:tcPr>
          <w:p w14:paraId="3AE693FB" w14:textId="77777777" w:rsidR="000F0E80" w:rsidRPr="004945A1" w:rsidRDefault="000F0E80" w:rsidP="00A64EBC">
            <w:r w:rsidRPr="000C4758">
              <w:t>4331-8101012</w:t>
            </w:r>
          </w:p>
        </w:tc>
        <w:tc>
          <w:tcPr>
            <w:tcW w:w="709" w:type="dxa"/>
            <w:tcBorders>
              <w:left w:val="single" w:sz="4" w:space="0" w:color="000000"/>
              <w:bottom w:val="single" w:sz="4" w:space="0" w:color="000000"/>
            </w:tcBorders>
            <w:shd w:val="clear" w:color="auto" w:fill="FFFFFF"/>
          </w:tcPr>
          <w:p w14:paraId="3AC7C89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D6742D7" w14:textId="77777777" w:rsidR="000F0E80" w:rsidRPr="004945A1" w:rsidRDefault="000F0E80" w:rsidP="00A64EBC">
            <w:pPr>
              <w:jc w:val="center"/>
            </w:pPr>
            <w:r w:rsidRPr="00294C0D">
              <w:t>1</w:t>
            </w:r>
          </w:p>
        </w:tc>
      </w:tr>
      <w:tr w:rsidR="000F0E80" w14:paraId="3B5FBC2B" w14:textId="77777777" w:rsidTr="000F0E80">
        <w:tc>
          <w:tcPr>
            <w:tcW w:w="675" w:type="dxa"/>
            <w:tcBorders>
              <w:left w:val="single" w:sz="4" w:space="0" w:color="000000"/>
              <w:bottom w:val="single" w:sz="4" w:space="0" w:color="000000"/>
            </w:tcBorders>
            <w:shd w:val="clear" w:color="auto" w:fill="FFFFFF"/>
            <w:vAlign w:val="center"/>
          </w:tcPr>
          <w:p w14:paraId="3939A7BA" w14:textId="77777777" w:rsidR="000F0E80" w:rsidRDefault="000F0E80" w:rsidP="00A64EBC">
            <w:pPr>
              <w:pStyle w:val="afff2"/>
              <w:snapToGrid w:val="0"/>
              <w:jc w:val="center"/>
            </w:pPr>
            <w:r>
              <w:rPr>
                <w:rFonts w:ascii="Times New Roman" w:hAnsi="Times New Roman" w:cs="Times New Roman"/>
              </w:rPr>
              <w:t>91</w:t>
            </w:r>
          </w:p>
        </w:tc>
        <w:tc>
          <w:tcPr>
            <w:tcW w:w="5563" w:type="dxa"/>
            <w:tcBorders>
              <w:left w:val="single" w:sz="4" w:space="0" w:color="000000"/>
              <w:bottom w:val="single" w:sz="4" w:space="0" w:color="000000"/>
            </w:tcBorders>
            <w:shd w:val="clear" w:color="auto" w:fill="FFFFFF"/>
          </w:tcPr>
          <w:p w14:paraId="73E46010" w14:textId="77777777" w:rsidR="000F0E80" w:rsidRPr="004945A1" w:rsidRDefault="000F0E80" w:rsidP="00A64EBC">
            <w:r w:rsidRPr="00441828">
              <w:t>Редуктор заднего моста ЗИЛ-130 25х13 зубьев</w:t>
            </w:r>
          </w:p>
        </w:tc>
        <w:tc>
          <w:tcPr>
            <w:tcW w:w="2693" w:type="dxa"/>
            <w:tcBorders>
              <w:left w:val="single" w:sz="4" w:space="0" w:color="000000"/>
              <w:bottom w:val="single" w:sz="4" w:space="0" w:color="000000"/>
            </w:tcBorders>
            <w:shd w:val="clear" w:color="auto" w:fill="FFFFFF"/>
          </w:tcPr>
          <w:p w14:paraId="1B462952" w14:textId="77777777" w:rsidR="000F0E80" w:rsidRPr="004945A1" w:rsidRDefault="000F0E80" w:rsidP="00A64EBC">
            <w:r w:rsidRPr="000C4758">
              <w:t>1302402010</w:t>
            </w:r>
          </w:p>
        </w:tc>
        <w:tc>
          <w:tcPr>
            <w:tcW w:w="709" w:type="dxa"/>
            <w:tcBorders>
              <w:left w:val="single" w:sz="4" w:space="0" w:color="000000"/>
              <w:bottom w:val="single" w:sz="4" w:space="0" w:color="000000"/>
            </w:tcBorders>
            <w:shd w:val="clear" w:color="auto" w:fill="FFFFFF"/>
          </w:tcPr>
          <w:p w14:paraId="6DABEAA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7560DE3" w14:textId="77777777" w:rsidR="000F0E80" w:rsidRPr="004945A1" w:rsidRDefault="000F0E80" w:rsidP="00A64EBC">
            <w:pPr>
              <w:jc w:val="center"/>
            </w:pPr>
            <w:r w:rsidRPr="00294C0D">
              <w:t>1</w:t>
            </w:r>
          </w:p>
        </w:tc>
      </w:tr>
      <w:tr w:rsidR="000F0E80" w14:paraId="3AE5BDC3" w14:textId="77777777" w:rsidTr="000F0E80">
        <w:tc>
          <w:tcPr>
            <w:tcW w:w="675" w:type="dxa"/>
            <w:tcBorders>
              <w:left w:val="single" w:sz="4" w:space="0" w:color="000000"/>
              <w:bottom w:val="single" w:sz="4" w:space="0" w:color="000000"/>
            </w:tcBorders>
            <w:shd w:val="clear" w:color="auto" w:fill="FFFFFF"/>
            <w:vAlign w:val="center"/>
          </w:tcPr>
          <w:p w14:paraId="62C29D74" w14:textId="77777777" w:rsidR="000F0E80" w:rsidRDefault="000F0E80" w:rsidP="00A64EBC">
            <w:pPr>
              <w:pStyle w:val="afff2"/>
              <w:snapToGrid w:val="0"/>
              <w:jc w:val="center"/>
            </w:pPr>
            <w:r>
              <w:rPr>
                <w:rFonts w:ascii="Times New Roman" w:hAnsi="Times New Roman" w:cs="Times New Roman"/>
              </w:rPr>
              <w:t>92</w:t>
            </w:r>
          </w:p>
        </w:tc>
        <w:tc>
          <w:tcPr>
            <w:tcW w:w="5563" w:type="dxa"/>
            <w:tcBorders>
              <w:left w:val="single" w:sz="4" w:space="0" w:color="000000"/>
              <w:bottom w:val="single" w:sz="4" w:space="0" w:color="000000"/>
            </w:tcBorders>
            <w:shd w:val="clear" w:color="auto" w:fill="FFFFFF"/>
          </w:tcPr>
          <w:p w14:paraId="5F1F5131" w14:textId="77777777" w:rsidR="000F0E80" w:rsidRPr="004945A1" w:rsidRDefault="000F0E80" w:rsidP="00A64EBC">
            <w:r w:rsidRPr="00441828">
              <w:t>Реле зарядки ЗИЛ-130/131/433360 металлический корпус</w:t>
            </w:r>
          </w:p>
        </w:tc>
        <w:tc>
          <w:tcPr>
            <w:tcW w:w="2693" w:type="dxa"/>
            <w:tcBorders>
              <w:left w:val="single" w:sz="4" w:space="0" w:color="000000"/>
              <w:bottom w:val="single" w:sz="4" w:space="0" w:color="000000"/>
            </w:tcBorders>
            <w:shd w:val="clear" w:color="auto" w:fill="FFFFFF"/>
          </w:tcPr>
          <w:p w14:paraId="4F7AADC6" w14:textId="77777777" w:rsidR="000F0E80" w:rsidRPr="004945A1" w:rsidRDefault="000F0E80" w:rsidP="00A64EBC">
            <w:r w:rsidRPr="000C4758">
              <w:t>221.3772/201.3702</w:t>
            </w:r>
          </w:p>
        </w:tc>
        <w:tc>
          <w:tcPr>
            <w:tcW w:w="709" w:type="dxa"/>
            <w:tcBorders>
              <w:left w:val="single" w:sz="4" w:space="0" w:color="000000"/>
              <w:bottom w:val="single" w:sz="4" w:space="0" w:color="000000"/>
            </w:tcBorders>
            <w:shd w:val="clear" w:color="auto" w:fill="FFFFFF"/>
          </w:tcPr>
          <w:p w14:paraId="3069712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825BD8D" w14:textId="77777777" w:rsidR="000F0E80" w:rsidRPr="004945A1" w:rsidRDefault="000F0E80" w:rsidP="00A64EBC">
            <w:pPr>
              <w:jc w:val="center"/>
            </w:pPr>
            <w:r w:rsidRPr="00294C0D">
              <w:t>1</w:t>
            </w:r>
          </w:p>
        </w:tc>
      </w:tr>
      <w:tr w:rsidR="000F0E80" w14:paraId="66AA82C9"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1AADBF21" w14:textId="77777777" w:rsidR="000F0E80" w:rsidRDefault="000F0E80" w:rsidP="00A64EBC">
            <w:pPr>
              <w:pStyle w:val="afff2"/>
              <w:snapToGrid w:val="0"/>
              <w:jc w:val="center"/>
            </w:pPr>
            <w:r>
              <w:rPr>
                <w:rFonts w:ascii="Times New Roman" w:hAnsi="Times New Roman" w:cs="Times New Roman"/>
              </w:rPr>
              <w:t>93</w:t>
            </w:r>
          </w:p>
        </w:tc>
        <w:tc>
          <w:tcPr>
            <w:tcW w:w="5563" w:type="dxa"/>
            <w:tcBorders>
              <w:top w:val="single" w:sz="4" w:space="0" w:color="000000"/>
              <w:left w:val="single" w:sz="4" w:space="0" w:color="000000"/>
              <w:bottom w:val="single" w:sz="4" w:space="0" w:color="000000"/>
            </w:tcBorders>
            <w:shd w:val="clear" w:color="auto" w:fill="FFFFFF"/>
          </w:tcPr>
          <w:p w14:paraId="168A0DF0" w14:textId="77777777" w:rsidR="000F0E80" w:rsidRPr="004945A1" w:rsidRDefault="000F0E80" w:rsidP="00A64EBC">
            <w:r w:rsidRPr="00441828">
              <w:t>Реле стартера ЗИЛ</w:t>
            </w:r>
          </w:p>
        </w:tc>
        <w:tc>
          <w:tcPr>
            <w:tcW w:w="2693" w:type="dxa"/>
            <w:tcBorders>
              <w:top w:val="single" w:sz="4" w:space="0" w:color="000000"/>
              <w:left w:val="single" w:sz="4" w:space="0" w:color="000000"/>
              <w:bottom w:val="single" w:sz="4" w:space="0" w:color="000000"/>
            </w:tcBorders>
            <w:shd w:val="clear" w:color="auto" w:fill="FFFFFF"/>
          </w:tcPr>
          <w:p w14:paraId="49456576" w14:textId="77777777" w:rsidR="000F0E80" w:rsidRPr="004945A1" w:rsidRDefault="000F0E80" w:rsidP="00A64EBC">
            <w:r w:rsidRPr="000C4758">
              <w:t>4331-3708110</w:t>
            </w:r>
          </w:p>
        </w:tc>
        <w:tc>
          <w:tcPr>
            <w:tcW w:w="709" w:type="dxa"/>
            <w:tcBorders>
              <w:top w:val="single" w:sz="4" w:space="0" w:color="000000"/>
              <w:left w:val="single" w:sz="4" w:space="0" w:color="000000"/>
              <w:bottom w:val="single" w:sz="4" w:space="0" w:color="000000"/>
            </w:tcBorders>
            <w:shd w:val="clear" w:color="auto" w:fill="FFFFFF"/>
          </w:tcPr>
          <w:p w14:paraId="06523F54" w14:textId="77777777" w:rsidR="000F0E80" w:rsidRPr="004945A1"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1C543CBB" w14:textId="77777777" w:rsidR="000F0E80" w:rsidRPr="004945A1" w:rsidRDefault="000F0E80" w:rsidP="00A64EBC">
            <w:pPr>
              <w:jc w:val="center"/>
            </w:pPr>
            <w:r w:rsidRPr="00294C0D">
              <w:t>1</w:t>
            </w:r>
          </w:p>
        </w:tc>
      </w:tr>
      <w:tr w:rsidR="000F0E80" w:rsidRPr="004945A1" w14:paraId="66961A17" w14:textId="77777777" w:rsidTr="000F0E80">
        <w:tc>
          <w:tcPr>
            <w:tcW w:w="675" w:type="dxa"/>
            <w:tcBorders>
              <w:left w:val="single" w:sz="4" w:space="0" w:color="000000"/>
              <w:bottom w:val="single" w:sz="4" w:space="0" w:color="000000"/>
            </w:tcBorders>
            <w:shd w:val="clear" w:color="auto" w:fill="FFFFFF"/>
            <w:vAlign w:val="center"/>
          </w:tcPr>
          <w:p w14:paraId="36684358" w14:textId="77777777" w:rsidR="000F0E80" w:rsidRDefault="000F0E80" w:rsidP="00A64EBC">
            <w:pPr>
              <w:pStyle w:val="afff2"/>
              <w:jc w:val="center"/>
            </w:pPr>
            <w:r>
              <w:t>94</w:t>
            </w:r>
          </w:p>
        </w:tc>
        <w:tc>
          <w:tcPr>
            <w:tcW w:w="5563" w:type="dxa"/>
            <w:tcBorders>
              <w:left w:val="single" w:sz="4" w:space="0" w:color="000000"/>
              <w:bottom w:val="single" w:sz="4" w:space="0" w:color="000000"/>
            </w:tcBorders>
            <w:shd w:val="clear" w:color="auto" w:fill="FFFFFF"/>
          </w:tcPr>
          <w:p w14:paraId="58EC5724" w14:textId="77777777" w:rsidR="000F0E80" w:rsidRPr="004945A1" w:rsidRDefault="000F0E80" w:rsidP="00A64EBC">
            <w:r w:rsidRPr="00441828">
              <w:t xml:space="preserve">Ремонтный комплект наконечника рулевой тяги ЗИЛ-130 (пружина) полный </w:t>
            </w:r>
            <w:r>
              <w:t>«</w:t>
            </w:r>
            <w:r w:rsidRPr="00441828">
              <w:t>ТЕСТ» в упаковке (1 упаковка 2 комплекта)</w:t>
            </w:r>
          </w:p>
        </w:tc>
        <w:tc>
          <w:tcPr>
            <w:tcW w:w="2693" w:type="dxa"/>
            <w:tcBorders>
              <w:left w:val="single" w:sz="4" w:space="0" w:color="000000"/>
              <w:bottom w:val="single" w:sz="4" w:space="0" w:color="000000"/>
            </w:tcBorders>
            <w:shd w:val="clear" w:color="auto" w:fill="FFFFFF"/>
          </w:tcPr>
          <w:p w14:paraId="7DD7E78D" w14:textId="77777777" w:rsidR="000F0E80" w:rsidRPr="004945A1" w:rsidRDefault="000F0E80" w:rsidP="00A64EBC">
            <w:r w:rsidRPr="000C4758">
              <w:t>1203003008</w:t>
            </w:r>
          </w:p>
        </w:tc>
        <w:tc>
          <w:tcPr>
            <w:tcW w:w="709" w:type="dxa"/>
            <w:tcBorders>
              <w:left w:val="single" w:sz="4" w:space="0" w:color="000000"/>
              <w:bottom w:val="single" w:sz="4" w:space="0" w:color="000000"/>
            </w:tcBorders>
            <w:shd w:val="clear" w:color="auto" w:fill="FFFFFF"/>
          </w:tcPr>
          <w:p w14:paraId="5EDB068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3956D7D" w14:textId="77777777" w:rsidR="000F0E80" w:rsidRPr="004945A1" w:rsidRDefault="000F0E80" w:rsidP="00A64EBC">
            <w:pPr>
              <w:jc w:val="center"/>
            </w:pPr>
            <w:r w:rsidRPr="00294C0D">
              <w:t>1</w:t>
            </w:r>
          </w:p>
        </w:tc>
      </w:tr>
      <w:tr w:rsidR="000F0E80" w:rsidRPr="004945A1" w14:paraId="6883A2F2" w14:textId="77777777" w:rsidTr="000F0E80">
        <w:tc>
          <w:tcPr>
            <w:tcW w:w="675" w:type="dxa"/>
            <w:tcBorders>
              <w:left w:val="single" w:sz="4" w:space="0" w:color="000000"/>
              <w:bottom w:val="single" w:sz="4" w:space="0" w:color="000000"/>
            </w:tcBorders>
            <w:shd w:val="clear" w:color="auto" w:fill="FFFFFF"/>
            <w:vAlign w:val="center"/>
          </w:tcPr>
          <w:p w14:paraId="2773E1B6" w14:textId="77777777" w:rsidR="000F0E80" w:rsidRDefault="000F0E80" w:rsidP="00A64EBC">
            <w:pPr>
              <w:pStyle w:val="afff2"/>
              <w:jc w:val="center"/>
            </w:pPr>
            <w:r>
              <w:t>95</w:t>
            </w:r>
          </w:p>
        </w:tc>
        <w:tc>
          <w:tcPr>
            <w:tcW w:w="5563" w:type="dxa"/>
            <w:tcBorders>
              <w:left w:val="single" w:sz="4" w:space="0" w:color="000000"/>
              <w:bottom w:val="single" w:sz="4" w:space="0" w:color="000000"/>
            </w:tcBorders>
            <w:shd w:val="clear" w:color="auto" w:fill="FFFFFF"/>
          </w:tcPr>
          <w:p w14:paraId="23A6D88A" w14:textId="77777777" w:rsidR="000F0E80" w:rsidRPr="004945A1" w:rsidRDefault="000F0E80" w:rsidP="00A64EBC">
            <w:r w:rsidRPr="00441828">
              <w:t>Ремонтный комплект шкворня ЗИЛ-130 (с регулировочными шайбами)</w:t>
            </w:r>
          </w:p>
        </w:tc>
        <w:tc>
          <w:tcPr>
            <w:tcW w:w="2693" w:type="dxa"/>
            <w:tcBorders>
              <w:left w:val="single" w:sz="4" w:space="0" w:color="000000"/>
              <w:bottom w:val="single" w:sz="4" w:space="0" w:color="000000"/>
            </w:tcBorders>
            <w:shd w:val="clear" w:color="auto" w:fill="FFFFFF"/>
          </w:tcPr>
          <w:p w14:paraId="52CDDC4E" w14:textId="77777777" w:rsidR="000F0E80" w:rsidRPr="004945A1" w:rsidRDefault="000F0E80" w:rsidP="00A64EBC">
            <w:r w:rsidRPr="000C4758">
              <w:t>130-3001027/28/22/23</w:t>
            </w:r>
          </w:p>
        </w:tc>
        <w:tc>
          <w:tcPr>
            <w:tcW w:w="709" w:type="dxa"/>
            <w:tcBorders>
              <w:left w:val="single" w:sz="4" w:space="0" w:color="000000"/>
              <w:bottom w:val="single" w:sz="4" w:space="0" w:color="000000"/>
            </w:tcBorders>
            <w:shd w:val="clear" w:color="auto" w:fill="FFFFFF"/>
          </w:tcPr>
          <w:p w14:paraId="3E8982B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3C67786C" w14:textId="77777777" w:rsidR="000F0E80" w:rsidRPr="004945A1" w:rsidRDefault="000F0E80" w:rsidP="00A64EBC">
            <w:pPr>
              <w:jc w:val="center"/>
            </w:pPr>
            <w:r w:rsidRPr="00294C0D">
              <w:t>1</w:t>
            </w:r>
          </w:p>
        </w:tc>
      </w:tr>
      <w:tr w:rsidR="000F0E80" w:rsidRPr="004945A1" w14:paraId="2B72F6F7" w14:textId="77777777" w:rsidTr="000F0E80">
        <w:tc>
          <w:tcPr>
            <w:tcW w:w="675" w:type="dxa"/>
            <w:tcBorders>
              <w:left w:val="single" w:sz="4" w:space="0" w:color="000000"/>
              <w:bottom w:val="single" w:sz="4" w:space="0" w:color="000000"/>
            </w:tcBorders>
            <w:shd w:val="clear" w:color="auto" w:fill="FFFFFF"/>
            <w:vAlign w:val="center"/>
          </w:tcPr>
          <w:p w14:paraId="1D0F0458" w14:textId="77777777" w:rsidR="000F0E80" w:rsidRDefault="000F0E80" w:rsidP="00A64EBC">
            <w:pPr>
              <w:pStyle w:val="afff2"/>
              <w:jc w:val="center"/>
            </w:pPr>
            <w:r>
              <w:t>96</w:t>
            </w:r>
          </w:p>
        </w:tc>
        <w:tc>
          <w:tcPr>
            <w:tcW w:w="5563" w:type="dxa"/>
            <w:tcBorders>
              <w:left w:val="single" w:sz="4" w:space="0" w:color="000000"/>
              <w:bottom w:val="single" w:sz="4" w:space="0" w:color="000000"/>
            </w:tcBorders>
            <w:shd w:val="clear" w:color="auto" w:fill="FFFFFF"/>
          </w:tcPr>
          <w:p w14:paraId="6426630E" w14:textId="77777777" w:rsidR="000F0E80" w:rsidRPr="004945A1" w:rsidRDefault="000F0E80" w:rsidP="00A64EBC">
            <w:r w:rsidRPr="00441828">
              <w:t>Ролик задних колодок ЗИЛ-130</w:t>
            </w:r>
          </w:p>
        </w:tc>
        <w:tc>
          <w:tcPr>
            <w:tcW w:w="2693" w:type="dxa"/>
            <w:tcBorders>
              <w:left w:val="single" w:sz="4" w:space="0" w:color="000000"/>
              <w:bottom w:val="single" w:sz="4" w:space="0" w:color="000000"/>
            </w:tcBorders>
            <w:shd w:val="clear" w:color="auto" w:fill="FFFFFF"/>
          </w:tcPr>
          <w:p w14:paraId="2FB30E0B" w14:textId="77777777" w:rsidR="000F0E80" w:rsidRPr="004945A1" w:rsidRDefault="000F0E80" w:rsidP="00A64EBC">
            <w:r w:rsidRPr="000C4758">
              <w:t>130-3502109-ОП</w:t>
            </w:r>
          </w:p>
        </w:tc>
        <w:tc>
          <w:tcPr>
            <w:tcW w:w="709" w:type="dxa"/>
            <w:tcBorders>
              <w:left w:val="single" w:sz="4" w:space="0" w:color="000000"/>
              <w:bottom w:val="single" w:sz="4" w:space="0" w:color="000000"/>
            </w:tcBorders>
            <w:shd w:val="clear" w:color="auto" w:fill="FFFFFF"/>
          </w:tcPr>
          <w:p w14:paraId="032E7C7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9689042" w14:textId="77777777" w:rsidR="000F0E80" w:rsidRPr="004945A1" w:rsidRDefault="000F0E80" w:rsidP="00A64EBC">
            <w:pPr>
              <w:jc w:val="center"/>
            </w:pPr>
            <w:r w:rsidRPr="00294C0D">
              <w:t>1</w:t>
            </w:r>
          </w:p>
        </w:tc>
      </w:tr>
      <w:tr w:rsidR="000F0E80" w:rsidRPr="004945A1" w14:paraId="5113CF07" w14:textId="77777777" w:rsidTr="000F0E80">
        <w:tc>
          <w:tcPr>
            <w:tcW w:w="675" w:type="dxa"/>
            <w:tcBorders>
              <w:left w:val="single" w:sz="4" w:space="0" w:color="000000"/>
              <w:bottom w:val="single" w:sz="4" w:space="0" w:color="000000"/>
            </w:tcBorders>
            <w:shd w:val="clear" w:color="auto" w:fill="FFFFFF"/>
            <w:vAlign w:val="center"/>
          </w:tcPr>
          <w:p w14:paraId="74793B0B" w14:textId="77777777" w:rsidR="000F0E80" w:rsidRDefault="000F0E80" w:rsidP="00A64EBC">
            <w:pPr>
              <w:pStyle w:val="afff2"/>
              <w:jc w:val="center"/>
            </w:pPr>
            <w:r>
              <w:t>97</w:t>
            </w:r>
          </w:p>
        </w:tc>
        <w:tc>
          <w:tcPr>
            <w:tcW w:w="5563" w:type="dxa"/>
            <w:tcBorders>
              <w:left w:val="single" w:sz="4" w:space="0" w:color="000000"/>
              <w:bottom w:val="single" w:sz="4" w:space="0" w:color="000000"/>
            </w:tcBorders>
            <w:shd w:val="clear" w:color="auto" w:fill="FFFFFF"/>
          </w:tcPr>
          <w:p w14:paraId="69DB029D" w14:textId="77777777" w:rsidR="000F0E80" w:rsidRPr="004945A1" w:rsidRDefault="000F0E80" w:rsidP="00A64EBC">
            <w:r w:rsidRPr="00441828">
              <w:t>Сальник балансира ЗИЛ-131 (95х127х14)</w:t>
            </w:r>
          </w:p>
        </w:tc>
        <w:tc>
          <w:tcPr>
            <w:tcW w:w="2693" w:type="dxa"/>
            <w:tcBorders>
              <w:left w:val="single" w:sz="4" w:space="0" w:color="000000"/>
              <w:bottom w:val="single" w:sz="4" w:space="0" w:color="000000"/>
            </w:tcBorders>
            <w:shd w:val="clear" w:color="auto" w:fill="FFFFFF"/>
          </w:tcPr>
          <w:p w14:paraId="1200375A" w14:textId="77777777" w:rsidR="000F0E80" w:rsidRPr="004945A1" w:rsidRDefault="000F0E80" w:rsidP="00A64EBC">
            <w:r w:rsidRPr="000C4758">
              <w:t>307283-П</w:t>
            </w:r>
          </w:p>
        </w:tc>
        <w:tc>
          <w:tcPr>
            <w:tcW w:w="709" w:type="dxa"/>
            <w:tcBorders>
              <w:left w:val="single" w:sz="4" w:space="0" w:color="000000"/>
              <w:bottom w:val="single" w:sz="4" w:space="0" w:color="000000"/>
            </w:tcBorders>
            <w:shd w:val="clear" w:color="auto" w:fill="FFFFFF"/>
          </w:tcPr>
          <w:p w14:paraId="2D5823E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29663534" w14:textId="77777777" w:rsidR="000F0E80" w:rsidRPr="004945A1" w:rsidRDefault="000F0E80" w:rsidP="00A64EBC">
            <w:pPr>
              <w:jc w:val="center"/>
            </w:pPr>
            <w:r w:rsidRPr="00294C0D">
              <w:t>1</w:t>
            </w:r>
          </w:p>
        </w:tc>
      </w:tr>
      <w:tr w:rsidR="000F0E80" w:rsidRPr="004945A1" w14:paraId="789C991C" w14:textId="77777777" w:rsidTr="000F0E80">
        <w:tc>
          <w:tcPr>
            <w:tcW w:w="675" w:type="dxa"/>
            <w:tcBorders>
              <w:left w:val="single" w:sz="4" w:space="0" w:color="000000"/>
              <w:bottom w:val="single" w:sz="4" w:space="0" w:color="000000"/>
            </w:tcBorders>
            <w:shd w:val="clear" w:color="auto" w:fill="FFFFFF"/>
            <w:vAlign w:val="center"/>
          </w:tcPr>
          <w:p w14:paraId="7FFA0FCA" w14:textId="77777777" w:rsidR="000F0E80" w:rsidRDefault="000F0E80" w:rsidP="00A64EBC">
            <w:pPr>
              <w:pStyle w:val="afff2"/>
              <w:jc w:val="center"/>
            </w:pPr>
            <w:r>
              <w:t>98</w:t>
            </w:r>
          </w:p>
        </w:tc>
        <w:tc>
          <w:tcPr>
            <w:tcW w:w="5563" w:type="dxa"/>
            <w:tcBorders>
              <w:left w:val="single" w:sz="4" w:space="0" w:color="000000"/>
              <w:bottom w:val="single" w:sz="4" w:space="0" w:color="000000"/>
            </w:tcBorders>
            <w:shd w:val="clear" w:color="auto" w:fill="FFFFFF"/>
          </w:tcPr>
          <w:p w14:paraId="373CA6D4" w14:textId="77777777" w:rsidR="000F0E80" w:rsidRPr="004945A1" w:rsidRDefault="000F0E80" w:rsidP="00A64EBC">
            <w:r w:rsidRPr="00441828">
              <w:t>Сальник вала сошки рулевого управления ЗИЛ-130 (22х34,5х6)</w:t>
            </w:r>
          </w:p>
        </w:tc>
        <w:tc>
          <w:tcPr>
            <w:tcW w:w="2693" w:type="dxa"/>
            <w:tcBorders>
              <w:left w:val="single" w:sz="4" w:space="0" w:color="000000"/>
              <w:bottom w:val="single" w:sz="4" w:space="0" w:color="000000"/>
            </w:tcBorders>
            <w:shd w:val="clear" w:color="auto" w:fill="FFFFFF"/>
          </w:tcPr>
          <w:p w14:paraId="2CD8E2F7" w14:textId="77777777" w:rsidR="000F0E80" w:rsidRPr="004945A1" w:rsidRDefault="000F0E80" w:rsidP="00A64EBC">
            <w:r w:rsidRPr="000C4758">
              <w:t>307600-П/864113</w:t>
            </w:r>
          </w:p>
        </w:tc>
        <w:tc>
          <w:tcPr>
            <w:tcW w:w="709" w:type="dxa"/>
            <w:tcBorders>
              <w:left w:val="single" w:sz="4" w:space="0" w:color="000000"/>
              <w:bottom w:val="single" w:sz="4" w:space="0" w:color="000000"/>
            </w:tcBorders>
            <w:shd w:val="clear" w:color="auto" w:fill="FFFFFF"/>
          </w:tcPr>
          <w:p w14:paraId="1787F04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51A9A41" w14:textId="77777777" w:rsidR="000F0E80" w:rsidRPr="004945A1" w:rsidRDefault="000F0E80" w:rsidP="00A64EBC">
            <w:pPr>
              <w:jc w:val="center"/>
            </w:pPr>
            <w:r w:rsidRPr="00294C0D">
              <w:t>1</w:t>
            </w:r>
          </w:p>
        </w:tc>
      </w:tr>
      <w:tr w:rsidR="000F0E80" w:rsidRPr="004945A1" w14:paraId="5B2D4001" w14:textId="77777777" w:rsidTr="000F0E80">
        <w:tc>
          <w:tcPr>
            <w:tcW w:w="675" w:type="dxa"/>
            <w:tcBorders>
              <w:left w:val="single" w:sz="4" w:space="0" w:color="000000"/>
              <w:bottom w:val="single" w:sz="4" w:space="0" w:color="000000"/>
            </w:tcBorders>
            <w:shd w:val="clear" w:color="auto" w:fill="FFFFFF"/>
            <w:vAlign w:val="center"/>
          </w:tcPr>
          <w:p w14:paraId="2AAABDC9" w14:textId="77777777" w:rsidR="000F0E80" w:rsidRDefault="000F0E80" w:rsidP="00A64EBC">
            <w:pPr>
              <w:pStyle w:val="afff2"/>
              <w:jc w:val="center"/>
            </w:pPr>
            <w:r>
              <w:t>99</w:t>
            </w:r>
          </w:p>
        </w:tc>
        <w:tc>
          <w:tcPr>
            <w:tcW w:w="5563" w:type="dxa"/>
            <w:tcBorders>
              <w:left w:val="single" w:sz="4" w:space="0" w:color="000000"/>
              <w:bottom w:val="single" w:sz="4" w:space="0" w:color="000000"/>
            </w:tcBorders>
            <w:shd w:val="clear" w:color="auto" w:fill="FFFFFF"/>
          </w:tcPr>
          <w:p w14:paraId="733F902C" w14:textId="77777777" w:rsidR="000F0E80" w:rsidRPr="004945A1" w:rsidRDefault="000F0E80" w:rsidP="00A64EBC">
            <w:r w:rsidRPr="00441828">
              <w:t>Сальник задней ступицы ЗИЛ-130/3205 (142х168х14/16,5)</w:t>
            </w:r>
          </w:p>
        </w:tc>
        <w:tc>
          <w:tcPr>
            <w:tcW w:w="2693" w:type="dxa"/>
            <w:tcBorders>
              <w:left w:val="single" w:sz="4" w:space="0" w:color="000000"/>
              <w:bottom w:val="single" w:sz="4" w:space="0" w:color="000000"/>
            </w:tcBorders>
            <w:shd w:val="clear" w:color="auto" w:fill="FFFFFF"/>
          </w:tcPr>
          <w:p w14:paraId="688AE51D" w14:textId="77777777" w:rsidR="000F0E80" w:rsidRPr="004945A1" w:rsidRDefault="000F0E80" w:rsidP="00A64EBC">
            <w:r w:rsidRPr="000C4758">
              <w:t>307287-П</w:t>
            </w:r>
          </w:p>
        </w:tc>
        <w:tc>
          <w:tcPr>
            <w:tcW w:w="709" w:type="dxa"/>
            <w:tcBorders>
              <w:left w:val="single" w:sz="4" w:space="0" w:color="000000"/>
              <w:bottom w:val="single" w:sz="4" w:space="0" w:color="000000"/>
            </w:tcBorders>
            <w:shd w:val="clear" w:color="auto" w:fill="FFFFFF"/>
          </w:tcPr>
          <w:p w14:paraId="3384709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ADF14C8" w14:textId="77777777" w:rsidR="000F0E80" w:rsidRPr="004945A1" w:rsidRDefault="000F0E80" w:rsidP="00A64EBC">
            <w:pPr>
              <w:jc w:val="center"/>
            </w:pPr>
            <w:r w:rsidRPr="00294C0D">
              <w:t>1</w:t>
            </w:r>
          </w:p>
        </w:tc>
      </w:tr>
      <w:tr w:rsidR="000F0E80" w:rsidRPr="004945A1" w14:paraId="3CCA8320" w14:textId="77777777" w:rsidTr="000F0E80">
        <w:tc>
          <w:tcPr>
            <w:tcW w:w="675" w:type="dxa"/>
            <w:tcBorders>
              <w:left w:val="single" w:sz="4" w:space="0" w:color="000000"/>
              <w:bottom w:val="single" w:sz="4" w:space="0" w:color="000000"/>
            </w:tcBorders>
            <w:shd w:val="clear" w:color="auto" w:fill="FFFFFF"/>
            <w:vAlign w:val="center"/>
          </w:tcPr>
          <w:p w14:paraId="71FD503C" w14:textId="77777777" w:rsidR="000F0E80" w:rsidRDefault="000F0E80" w:rsidP="00A64EBC">
            <w:pPr>
              <w:pStyle w:val="afff2"/>
              <w:jc w:val="center"/>
            </w:pPr>
            <w:r>
              <w:t>100</w:t>
            </w:r>
          </w:p>
        </w:tc>
        <w:tc>
          <w:tcPr>
            <w:tcW w:w="5563" w:type="dxa"/>
            <w:tcBorders>
              <w:left w:val="single" w:sz="4" w:space="0" w:color="000000"/>
              <w:bottom w:val="single" w:sz="4" w:space="0" w:color="000000"/>
            </w:tcBorders>
            <w:shd w:val="clear" w:color="auto" w:fill="FFFFFF"/>
          </w:tcPr>
          <w:p w14:paraId="1DFC00E4" w14:textId="77777777" w:rsidR="000F0E80" w:rsidRPr="004945A1" w:rsidRDefault="000F0E80" w:rsidP="00A64EBC">
            <w:r w:rsidRPr="00441828">
              <w:t>Сальник коленчатого вала хвостовика ЗИЛ-130 (62х90х11,8/15)</w:t>
            </w:r>
          </w:p>
        </w:tc>
        <w:tc>
          <w:tcPr>
            <w:tcW w:w="2693" w:type="dxa"/>
            <w:tcBorders>
              <w:left w:val="single" w:sz="4" w:space="0" w:color="000000"/>
              <w:bottom w:val="single" w:sz="4" w:space="0" w:color="000000"/>
            </w:tcBorders>
            <w:shd w:val="clear" w:color="auto" w:fill="FFFFFF"/>
          </w:tcPr>
          <w:p w14:paraId="67BADE4D" w14:textId="77777777" w:rsidR="000F0E80" w:rsidRPr="004945A1" w:rsidRDefault="000F0E80" w:rsidP="00A64EBC">
            <w:r w:rsidRPr="000C4758">
              <w:t>307674-П</w:t>
            </w:r>
          </w:p>
        </w:tc>
        <w:tc>
          <w:tcPr>
            <w:tcW w:w="709" w:type="dxa"/>
            <w:tcBorders>
              <w:left w:val="single" w:sz="4" w:space="0" w:color="000000"/>
              <w:bottom w:val="single" w:sz="4" w:space="0" w:color="000000"/>
            </w:tcBorders>
            <w:shd w:val="clear" w:color="auto" w:fill="FFFFFF"/>
          </w:tcPr>
          <w:p w14:paraId="06EF2803"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FDEAE1E" w14:textId="77777777" w:rsidR="000F0E80" w:rsidRPr="004945A1" w:rsidRDefault="000F0E80" w:rsidP="00A64EBC">
            <w:pPr>
              <w:jc w:val="center"/>
            </w:pPr>
            <w:r w:rsidRPr="00294C0D">
              <w:t>1</w:t>
            </w:r>
          </w:p>
        </w:tc>
      </w:tr>
      <w:tr w:rsidR="000F0E80" w:rsidRPr="004945A1" w14:paraId="6E3530C2" w14:textId="77777777" w:rsidTr="000F0E80">
        <w:tc>
          <w:tcPr>
            <w:tcW w:w="675" w:type="dxa"/>
            <w:tcBorders>
              <w:left w:val="single" w:sz="4" w:space="0" w:color="000000"/>
              <w:bottom w:val="single" w:sz="4" w:space="0" w:color="000000"/>
            </w:tcBorders>
            <w:shd w:val="clear" w:color="auto" w:fill="FFFFFF"/>
            <w:vAlign w:val="center"/>
          </w:tcPr>
          <w:p w14:paraId="40152E61" w14:textId="77777777" w:rsidR="000F0E80" w:rsidRDefault="000F0E80" w:rsidP="00A64EBC">
            <w:pPr>
              <w:pStyle w:val="afff2"/>
              <w:jc w:val="center"/>
            </w:pPr>
            <w:r>
              <w:t>101</w:t>
            </w:r>
          </w:p>
        </w:tc>
        <w:tc>
          <w:tcPr>
            <w:tcW w:w="5563" w:type="dxa"/>
            <w:tcBorders>
              <w:left w:val="single" w:sz="4" w:space="0" w:color="000000"/>
              <w:bottom w:val="single" w:sz="4" w:space="0" w:color="000000"/>
            </w:tcBorders>
            <w:shd w:val="clear" w:color="auto" w:fill="FFFFFF"/>
          </w:tcPr>
          <w:p w14:paraId="07A10B38" w14:textId="77777777" w:rsidR="000F0E80" w:rsidRPr="004945A1" w:rsidRDefault="000F0E80" w:rsidP="00A64EBC">
            <w:r w:rsidRPr="00441828">
              <w:t>Сальник компрессора ЗИЛ-130 (24х46х13,5)</w:t>
            </w:r>
          </w:p>
        </w:tc>
        <w:tc>
          <w:tcPr>
            <w:tcW w:w="2693" w:type="dxa"/>
            <w:tcBorders>
              <w:left w:val="single" w:sz="4" w:space="0" w:color="000000"/>
              <w:bottom w:val="single" w:sz="4" w:space="0" w:color="000000"/>
            </w:tcBorders>
            <w:shd w:val="clear" w:color="auto" w:fill="FFFFFF"/>
          </w:tcPr>
          <w:p w14:paraId="48381DDD" w14:textId="77777777" w:rsidR="000F0E80" w:rsidRPr="004945A1" w:rsidRDefault="000F0E80" w:rsidP="00A64EBC">
            <w:r w:rsidRPr="000C4758">
              <w:t>24х46х13,5</w:t>
            </w:r>
          </w:p>
        </w:tc>
        <w:tc>
          <w:tcPr>
            <w:tcW w:w="709" w:type="dxa"/>
            <w:tcBorders>
              <w:left w:val="single" w:sz="4" w:space="0" w:color="000000"/>
              <w:bottom w:val="single" w:sz="4" w:space="0" w:color="000000"/>
            </w:tcBorders>
            <w:shd w:val="clear" w:color="auto" w:fill="FFFFFF"/>
          </w:tcPr>
          <w:p w14:paraId="2BDE7BCE"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140637B" w14:textId="77777777" w:rsidR="000F0E80" w:rsidRPr="004945A1" w:rsidRDefault="000F0E80" w:rsidP="00A64EBC">
            <w:pPr>
              <w:jc w:val="center"/>
            </w:pPr>
            <w:r w:rsidRPr="00294C0D">
              <w:t>1</w:t>
            </w:r>
          </w:p>
        </w:tc>
      </w:tr>
      <w:tr w:rsidR="000F0E80" w:rsidRPr="004945A1" w14:paraId="4AEA1546" w14:textId="77777777" w:rsidTr="000F0E80">
        <w:tc>
          <w:tcPr>
            <w:tcW w:w="675" w:type="dxa"/>
            <w:tcBorders>
              <w:left w:val="single" w:sz="4" w:space="0" w:color="000000"/>
              <w:bottom w:val="single" w:sz="4" w:space="0" w:color="000000"/>
            </w:tcBorders>
            <w:shd w:val="clear" w:color="auto" w:fill="FFFFFF"/>
            <w:vAlign w:val="center"/>
          </w:tcPr>
          <w:p w14:paraId="099C82D5" w14:textId="77777777" w:rsidR="000F0E80" w:rsidRDefault="000F0E80" w:rsidP="00A64EBC">
            <w:pPr>
              <w:pStyle w:val="afff2"/>
              <w:jc w:val="center"/>
            </w:pPr>
            <w:r>
              <w:t>102</w:t>
            </w:r>
          </w:p>
        </w:tc>
        <w:tc>
          <w:tcPr>
            <w:tcW w:w="5563" w:type="dxa"/>
            <w:tcBorders>
              <w:left w:val="single" w:sz="4" w:space="0" w:color="000000"/>
              <w:bottom w:val="single" w:sz="4" w:space="0" w:color="000000"/>
            </w:tcBorders>
            <w:shd w:val="clear" w:color="auto" w:fill="FFFFFF"/>
          </w:tcPr>
          <w:p w14:paraId="5453DEB3" w14:textId="77777777" w:rsidR="000F0E80" w:rsidRPr="004945A1" w:rsidRDefault="000F0E80" w:rsidP="00A64EBC">
            <w:r w:rsidRPr="00441828">
              <w:t>Сальник моста заднего ведущей шестерни ЗИЛ-130 (62х93х16)</w:t>
            </w:r>
          </w:p>
        </w:tc>
        <w:tc>
          <w:tcPr>
            <w:tcW w:w="2693" w:type="dxa"/>
            <w:tcBorders>
              <w:left w:val="single" w:sz="4" w:space="0" w:color="000000"/>
              <w:bottom w:val="single" w:sz="4" w:space="0" w:color="000000"/>
            </w:tcBorders>
            <w:shd w:val="clear" w:color="auto" w:fill="FFFFFF"/>
          </w:tcPr>
          <w:p w14:paraId="30935125" w14:textId="77777777" w:rsidR="000F0E80" w:rsidRPr="004945A1" w:rsidRDefault="000F0E80" w:rsidP="00A64EBC">
            <w:r w:rsidRPr="000C4758">
              <w:t>120-2402052-АЗ</w:t>
            </w:r>
          </w:p>
        </w:tc>
        <w:tc>
          <w:tcPr>
            <w:tcW w:w="709" w:type="dxa"/>
            <w:tcBorders>
              <w:left w:val="single" w:sz="4" w:space="0" w:color="000000"/>
              <w:bottom w:val="single" w:sz="4" w:space="0" w:color="000000"/>
            </w:tcBorders>
            <w:shd w:val="clear" w:color="auto" w:fill="FFFFFF"/>
          </w:tcPr>
          <w:p w14:paraId="1E9CC34C"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EFCFFB1" w14:textId="77777777" w:rsidR="000F0E80" w:rsidRPr="004945A1" w:rsidRDefault="000F0E80" w:rsidP="00A64EBC">
            <w:pPr>
              <w:jc w:val="center"/>
            </w:pPr>
            <w:r w:rsidRPr="00294C0D">
              <w:t>1</w:t>
            </w:r>
          </w:p>
        </w:tc>
      </w:tr>
      <w:tr w:rsidR="000F0E80" w:rsidRPr="004945A1" w14:paraId="12F83ECA" w14:textId="77777777" w:rsidTr="000F0E80">
        <w:tc>
          <w:tcPr>
            <w:tcW w:w="675" w:type="dxa"/>
            <w:tcBorders>
              <w:left w:val="single" w:sz="4" w:space="0" w:color="000000"/>
              <w:bottom w:val="single" w:sz="4" w:space="0" w:color="000000"/>
            </w:tcBorders>
            <w:shd w:val="clear" w:color="auto" w:fill="FFFFFF"/>
            <w:vAlign w:val="center"/>
          </w:tcPr>
          <w:p w14:paraId="113EEE88" w14:textId="77777777" w:rsidR="000F0E80" w:rsidRDefault="000F0E80" w:rsidP="00A64EBC">
            <w:pPr>
              <w:pStyle w:val="afff2"/>
              <w:jc w:val="center"/>
            </w:pPr>
            <w:r>
              <w:t>103</w:t>
            </w:r>
          </w:p>
        </w:tc>
        <w:tc>
          <w:tcPr>
            <w:tcW w:w="5563" w:type="dxa"/>
            <w:tcBorders>
              <w:left w:val="single" w:sz="4" w:space="0" w:color="000000"/>
              <w:bottom w:val="single" w:sz="4" w:space="0" w:color="000000"/>
            </w:tcBorders>
            <w:shd w:val="clear" w:color="auto" w:fill="FFFFFF"/>
          </w:tcPr>
          <w:p w14:paraId="3651918D" w14:textId="77777777" w:rsidR="000F0E80" w:rsidRPr="004945A1" w:rsidRDefault="000F0E80" w:rsidP="00A64EBC">
            <w:r w:rsidRPr="00441828">
              <w:t>Сальник передней ступицы ЗИЛ-4331 (130х154х12/13,5)</w:t>
            </w:r>
          </w:p>
        </w:tc>
        <w:tc>
          <w:tcPr>
            <w:tcW w:w="2693" w:type="dxa"/>
            <w:tcBorders>
              <w:left w:val="single" w:sz="4" w:space="0" w:color="000000"/>
              <w:bottom w:val="single" w:sz="4" w:space="0" w:color="000000"/>
            </w:tcBorders>
            <w:shd w:val="clear" w:color="auto" w:fill="FFFFFF"/>
          </w:tcPr>
          <w:p w14:paraId="7249A643" w14:textId="77777777" w:rsidR="000F0E80" w:rsidRPr="004945A1" w:rsidRDefault="000F0E80" w:rsidP="00A64EBC">
            <w:r w:rsidRPr="000C4758">
              <w:t>307272-П</w:t>
            </w:r>
          </w:p>
        </w:tc>
        <w:tc>
          <w:tcPr>
            <w:tcW w:w="709" w:type="dxa"/>
            <w:tcBorders>
              <w:left w:val="single" w:sz="4" w:space="0" w:color="000000"/>
              <w:bottom w:val="single" w:sz="4" w:space="0" w:color="000000"/>
            </w:tcBorders>
            <w:shd w:val="clear" w:color="auto" w:fill="FFFFFF"/>
          </w:tcPr>
          <w:p w14:paraId="0E7C4297"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0136436" w14:textId="77777777" w:rsidR="000F0E80" w:rsidRPr="004945A1" w:rsidRDefault="000F0E80" w:rsidP="00A64EBC">
            <w:pPr>
              <w:jc w:val="center"/>
            </w:pPr>
            <w:r w:rsidRPr="00294C0D">
              <w:t>1</w:t>
            </w:r>
          </w:p>
        </w:tc>
      </w:tr>
      <w:tr w:rsidR="000F0E80" w:rsidRPr="004945A1" w14:paraId="461312ED" w14:textId="77777777" w:rsidTr="000F0E80">
        <w:tc>
          <w:tcPr>
            <w:tcW w:w="675" w:type="dxa"/>
            <w:tcBorders>
              <w:left w:val="single" w:sz="4" w:space="0" w:color="000000"/>
              <w:bottom w:val="single" w:sz="4" w:space="0" w:color="000000"/>
            </w:tcBorders>
            <w:shd w:val="clear" w:color="auto" w:fill="FFFFFF"/>
            <w:vAlign w:val="center"/>
          </w:tcPr>
          <w:p w14:paraId="588D96AF" w14:textId="77777777" w:rsidR="000F0E80" w:rsidRDefault="000F0E80" w:rsidP="00A64EBC">
            <w:pPr>
              <w:pStyle w:val="afff2"/>
              <w:jc w:val="center"/>
            </w:pPr>
            <w:r>
              <w:t>104</w:t>
            </w:r>
          </w:p>
        </w:tc>
        <w:tc>
          <w:tcPr>
            <w:tcW w:w="5563" w:type="dxa"/>
            <w:tcBorders>
              <w:left w:val="single" w:sz="4" w:space="0" w:color="000000"/>
              <w:bottom w:val="single" w:sz="4" w:space="0" w:color="000000"/>
            </w:tcBorders>
            <w:shd w:val="clear" w:color="auto" w:fill="FFFFFF"/>
          </w:tcPr>
          <w:p w14:paraId="4ADAA678" w14:textId="77777777" w:rsidR="000F0E80" w:rsidRPr="004945A1" w:rsidRDefault="000F0E80" w:rsidP="00A64EBC">
            <w:r w:rsidRPr="00441828">
              <w:t>Сальник полуоси ЗИЛ-131/-137 (50х76х12)</w:t>
            </w:r>
          </w:p>
        </w:tc>
        <w:tc>
          <w:tcPr>
            <w:tcW w:w="2693" w:type="dxa"/>
            <w:tcBorders>
              <w:left w:val="single" w:sz="4" w:space="0" w:color="000000"/>
              <w:bottom w:val="single" w:sz="4" w:space="0" w:color="000000"/>
            </w:tcBorders>
            <w:shd w:val="clear" w:color="auto" w:fill="FFFFFF"/>
          </w:tcPr>
          <w:p w14:paraId="41311CD7" w14:textId="77777777" w:rsidR="000F0E80" w:rsidRPr="004945A1" w:rsidRDefault="000F0E80" w:rsidP="00A64EBC">
            <w:r w:rsidRPr="000C4758">
              <w:t>307639-П</w:t>
            </w:r>
          </w:p>
        </w:tc>
        <w:tc>
          <w:tcPr>
            <w:tcW w:w="709" w:type="dxa"/>
            <w:tcBorders>
              <w:left w:val="single" w:sz="4" w:space="0" w:color="000000"/>
              <w:bottom w:val="single" w:sz="4" w:space="0" w:color="000000"/>
            </w:tcBorders>
            <w:shd w:val="clear" w:color="auto" w:fill="FFFFFF"/>
          </w:tcPr>
          <w:p w14:paraId="142C3661"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F2EEBA5" w14:textId="77777777" w:rsidR="000F0E80" w:rsidRPr="004945A1" w:rsidRDefault="000F0E80" w:rsidP="00A64EBC">
            <w:pPr>
              <w:jc w:val="center"/>
            </w:pPr>
            <w:r w:rsidRPr="00294C0D">
              <w:t>1</w:t>
            </w:r>
          </w:p>
        </w:tc>
      </w:tr>
      <w:tr w:rsidR="000F0E80" w:rsidRPr="004945A1" w14:paraId="2C9D400A" w14:textId="77777777" w:rsidTr="000F0E80">
        <w:tc>
          <w:tcPr>
            <w:tcW w:w="675" w:type="dxa"/>
            <w:tcBorders>
              <w:left w:val="single" w:sz="4" w:space="0" w:color="000000"/>
              <w:bottom w:val="single" w:sz="4" w:space="0" w:color="000000"/>
            </w:tcBorders>
            <w:shd w:val="clear" w:color="auto" w:fill="FFFFFF"/>
            <w:vAlign w:val="center"/>
          </w:tcPr>
          <w:p w14:paraId="64C9DCD8" w14:textId="77777777" w:rsidR="000F0E80" w:rsidRDefault="000F0E80" w:rsidP="00A64EBC">
            <w:pPr>
              <w:pStyle w:val="afff2"/>
              <w:jc w:val="center"/>
            </w:pPr>
            <w:r>
              <w:t>105</w:t>
            </w:r>
          </w:p>
        </w:tc>
        <w:tc>
          <w:tcPr>
            <w:tcW w:w="5563" w:type="dxa"/>
            <w:tcBorders>
              <w:left w:val="single" w:sz="4" w:space="0" w:color="000000"/>
              <w:bottom w:val="single" w:sz="4" w:space="0" w:color="000000"/>
            </w:tcBorders>
            <w:shd w:val="clear" w:color="auto" w:fill="FFFFFF"/>
          </w:tcPr>
          <w:p w14:paraId="2F2A4700" w14:textId="77777777" w:rsidR="000F0E80" w:rsidRPr="004945A1" w:rsidRDefault="000F0E80" w:rsidP="00A64EBC">
            <w:r w:rsidRPr="00441828">
              <w:t>Сальник рулевого механизма сошки руля ЗИЛ-130 (38х54х10)</w:t>
            </w:r>
          </w:p>
        </w:tc>
        <w:tc>
          <w:tcPr>
            <w:tcW w:w="2693" w:type="dxa"/>
            <w:tcBorders>
              <w:left w:val="single" w:sz="4" w:space="0" w:color="000000"/>
              <w:bottom w:val="single" w:sz="4" w:space="0" w:color="000000"/>
            </w:tcBorders>
            <w:shd w:val="clear" w:color="auto" w:fill="FFFFFF"/>
          </w:tcPr>
          <w:p w14:paraId="03F2A07F" w14:textId="77777777" w:rsidR="000F0E80" w:rsidRPr="004945A1" w:rsidRDefault="000F0E80" w:rsidP="00A64EBC">
            <w:r w:rsidRPr="000C4758">
              <w:t>307263-П</w:t>
            </w:r>
          </w:p>
        </w:tc>
        <w:tc>
          <w:tcPr>
            <w:tcW w:w="709" w:type="dxa"/>
            <w:tcBorders>
              <w:left w:val="single" w:sz="4" w:space="0" w:color="000000"/>
              <w:bottom w:val="single" w:sz="4" w:space="0" w:color="000000"/>
            </w:tcBorders>
            <w:shd w:val="clear" w:color="auto" w:fill="FFFFFF"/>
          </w:tcPr>
          <w:p w14:paraId="0E03E54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67FB706" w14:textId="77777777" w:rsidR="000F0E80" w:rsidRPr="004945A1" w:rsidRDefault="000F0E80" w:rsidP="00A64EBC">
            <w:pPr>
              <w:jc w:val="center"/>
            </w:pPr>
            <w:r w:rsidRPr="00294C0D">
              <w:t>1</w:t>
            </w:r>
          </w:p>
        </w:tc>
      </w:tr>
      <w:tr w:rsidR="000F0E80" w:rsidRPr="004945A1" w14:paraId="116F8FFA" w14:textId="77777777" w:rsidTr="000F0E80">
        <w:tc>
          <w:tcPr>
            <w:tcW w:w="675" w:type="dxa"/>
            <w:tcBorders>
              <w:left w:val="single" w:sz="4" w:space="0" w:color="000000"/>
              <w:bottom w:val="single" w:sz="4" w:space="0" w:color="000000"/>
            </w:tcBorders>
            <w:shd w:val="clear" w:color="auto" w:fill="FFFFFF"/>
            <w:vAlign w:val="center"/>
          </w:tcPr>
          <w:p w14:paraId="27AE97D3" w14:textId="77777777" w:rsidR="000F0E80" w:rsidRDefault="000F0E80" w:rsidP="00A64EBC">
            <w:pPr>
              <w:pStyle w:val="afff2"/>
              <w:jc w:val="center"/>
            </w:pPr>
            <w:r>
              <w:t>106</w:t>
            </w:r>
          </w:p>
        </w:tc>
        <w:tc>
          <w:tcPr>
            <w:tcW w:w="5563" w:type="dxa"/>
            <w:tcBorders>
              <w:left w:val="single" w:sz="4" w:space="0" w:color="000000"/>
              <w:bottom w:val="single" w:sz="4" w:space="0" w:color="000000"/>
            </w:tcBorders>
            <w:shd w:val="clear" w:color="auto" w:fill="FFFFFF"/>
          </w:tcPr>
          <w:p w14:paraId="70034B79" w14:textId="77777777" w:rsidR="000F0E80" w:rsidRPr="004945A1" w:rsidRDefault="000F0E80" w:rsidP="00A64EBC">
            <w:r w:rsidRPr="00441828">
              <w:t>Сальник рулевого механизма сошки руля ЗИЛ-130/ЗИЛ-5301 (42х58х10)</w:t>
            </w:r>
          </w:p>
        </w:tc>
        <w:tc>
          <w:tcPr>
            <w:tcW w:w="2693" w:type="dxa"/>
            <w:tcBorders>
              <w:left w:val="single" w:sz="4" w:space="0" w:color="000000"/>
              <w:bottom w:val="single" w:sz="4" w:space="0" w:color="000000"/>
            </w:tcBorders>
            <w:shd w:val="clear" w:color="auto" w:fill="FFFFFF"/>
          </w:tcPr>
          <w:p w14:paraId="49734848" w14:textId="77777777" w:rsidR="000F0E80" w:rsidRPr="004945A1" w:rsidRDefault="000F0E80" w:rsidP="00A64EBC">
            <w:r w:rsidRPr="000C4758">
              <w:t>309754-П</w:t>
            </w:r>
          </w:p>
        </w:tc>
        <w:tc>
          <w:tcPr>
            <w:tcW w:w="709" w:type="dxa"/>
            <w:tcBorders>
              <w:left w:val="single" w:sz="4" w:space="0" w:color="000000"/>
              <w:bottom w:val="single" w:sz="4" w:space="0" w:color="000000"/>
            </w:tcBorders>
            <w:shd w:val="clear" w:color="auto" w:fill="FFFFFF"/>
          </w:tcPr>
          <w:p w14:paraId="66A8DE93"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76FA73C" w14:textId="77777777" w:rsidR="000F0E80" w:rsidRPr="004945A1" w:rsidRDefault="000F0E80" w:rsidP="00A64EBC">
            <w:pPr>
              <w:jc w:val="center"/>
            </w:pPr>
            <w:r w:rsidRPr="00294C0D">
              <w:t>1</w:t>
            </w:r>
          </w:p>
        </w:tc>
      </w:tr>
      <w:tr w:rsidR="000F0E80" w:rsidRPr="004945A1" w14:paraId="195E1891" w14:textId="77777777" w:rsidTr="000F0E80">
        <w:tc>
          <w:tcPr>
            <w:tcW w:w="675" w:type="dxa"/>
            <w:tcBorders>
              <w:left w:val="single" w:sz="4" w:space="0" w:color="000000"/>
              <w:bottom w:val="single" w:sz="4" w:space="0" w:color="000000"/>
            </w:tcBorders>
            <w:shd w:val="clear" w:color="auto" w:fill="FFFFFF"/>
            <w:vAlign w:val="center"/>
          </w:tcPr>
          <w:p w14:paraId="7FF321F0" w14:textId="77777777" w:rsidR="000F0E80" w:rsidRDefault="000F0E80" w:rsidP="00A64EBC">
            <w:pPr>
              <w:pStyle w:val="afff2"/>
              <w:jc w:val="center"/>
            </w:pPr>
            <w:r>
              <w:t>107</w:t>
            </w:r>
          </w:p>
        </w:tc>
        <w:tc>
          <w:tcPr>
            <w:tcW w:w="5563" w:type="dxa"/>
            <w:tcBorders>
              <w:left w:val="single" w:sz="4" w:space="0" w:color="000000"/>
              <w:bottom w:val="single" w:sz="4" w:space="0" w:color="000000"/>
            </w:tcBorders>
            <w:shd w:val="clear" w:color="auto" w:fill="FFFFFF"/>
          </w:tcPr>
          <w:p w14:paraId="2D69F644" w14:textId="77777777" w:rsidR="000F0E80" w:rsidRPr="004945A1" w:rsidRDefault="000F0E80" w:rsidP="00A64EBC">
            <w:r w:rsidRPr="00441828">
              <w:t>Сальник ступицы ЗИЛ-131 (114х145х15)</w:t>
            </w:r>
          </w:p>
        </w:tc>
        <w:tc>
          <w:tcPr>
            <w:tcW w:w="2693" w:type="dxa"/>
            <w:tcBorders>
              <w:left w:val="single" w:sz="4" w:space="0" w:color="000000"/>
              <w:bottom w:val="single" w:sz="4" w:space="0" w:color="000000"/>
            </w:tcBorders>
            <w:shd w:val="clear" w:color="auto" w:fill="FFFFFF"/>
          </w:tcPr>
          <w:p w14:paraId="55194EC4" w14:textId="77777777" w:rsidR="000F0E80" w:rsidRPr="004945A1" w:rsidRDefault="000F0E80" w:rsidP="00A64EBC">
            <w:r w:rsidRPr="000C4758">
              <w:t>307654-П/864117</w:t>
            </w:r>
          </w:p>
        </w:tc>
        <w:tc>
          <w:tcPr>
            <w:tcW w:w="709" w:type="dxa"/>
            <w:tcBorders>
              <w:left w:val="single" w:sz="4" w:space="0" w:color="000000"/>
              <w:bottom w:val="single" w:sz="4" w:space="0" w:color="000000"/>
            </w:tcBorders>
            <w:shd w:val="clear" w:color="auto" w:fill="FFFFFF"/>
          </w:tcPr>
          <w:p w14:paraId="46EF9AA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10CF69F" w14:textId="77777777" w:rsidR="000F0E80" w:rsidRPr="004945A1" w:rsidRDefault="000F0E80" w:rsidP="00A64EBC">
            <w:pPr>
              <w:jc w:val="center"/>
            </w:pPr>
            <w:r w:rsidRPr="00294C0D">
              <w:t>1</w:t>
            </w:r>
          </w:p>
        </w:tc>
      </w:tr>
      <w:tr w:rsidR="000F0E80" w:rsidRPr="004945A1" w14:paraId="7B772501" w14:textId="77777777" w:rsidTr="000F0E80">
        <w:tc>
          <w:tcPr>
            <w:tcW w:w="675" w:type="dxa"/>
            <w:tcBorders>
              <w:left w:val="single" w:sz="4" w:space="0" w:color="000000"/>
              <w:bottom w:val="single" w:sz="4" w:space="0" w:color="000000"/>
            </w:tcBorders>
            <w:shd w:val="clear" w:color="auto" w:fill="FFFFFF"/>
            <w:vAlign w:val="center"/>
          </w:tcPr>
          <w:p w14:paraId="49E12E3E" w14:textId="77777777" w:rsidR="000F0E80" w:rsidRDefault="000F0E80" w:rsidP="00A64EBC">
            <w:pPr>
              <w:pStyle w:val="afff2"/>
              <w:jc w:val="center"/>
            </w:pPr>
            <w:r>
              <w:t>108</w:t>
            </w:r>
          </w:p>
        </w:tc>
        <w:tc>
          <w:tcPr>
            <w:tcW w:w="5563" w:type="dxa"/>
            <w:tcBorders>
              <w:left w:val="single" w:sz="4" w:space="0" w:color="000000"/>
              <w:bottom w:val="single" w:sz="4" w:space="0" w:color="000000"/>
            </w:tcBorders>
            <w:shd w:val="clear" w:color="auto" w:fill="FFFFFF"/>
          </w:tcPr>
          <w:p w14:paraId="5EB7E9DF" w14:textId="77777777" w:rsidR="000F0E80" w:rsidRPr="004945A1" w:rsidRDefault="000F0E80" w:rsidP="00A64EBC">
            <w:r w:rsidRPr="00441828">
              <w:t>Сальник хвостовика заднего моста ЗИЛ-130,-43333 (</w:t>
            </w:r>
            <w:proofErr w:type="spellStart"/>
            <w:r w:rsidRPr="00441828">
              <w:t>гипоид</w:t>
            </w:r>
            <w:proofErr w:type="spellEnd"/>
            <w:r w:rsidRPr="00441828">
              <w:t>) (68х95х12/16)</w:t>
            </w:r>
          </w:p>
        </w:tc>
        <w:tc>
          <w:tcPr>
            <w:tcW w:w="2693" w:type="dxa"/>
            <w:tcBorders>
              <w:left w:val="single" w:sz="4" w:space="0" w:color="000000"/>
              <w:bottom w:val="single" w:sz="4" w:space="0" w:color="000000"/>
            </w:tcBorders>
            <w:shd w:val="clear" w:color="auto" w:fill="FFFFFF"/>
          </w:tcPr>
          <w:p w14:paraId="5093F8B0" w14:textId="77777777" w:rsidR="000F0E80" w:rsidRPr="004945A1" w:rsidRDefault="000F0E80" w:rsidP="00A64EBC">
            <w:r w:rsidRPr="000C4758">
              <w:t>309730-П</w:t>
            </w:r>
          </w:p>
        </w:tc>
        <w:tc>
          <w:tcPr>
            <w:tcW w:w="709" w:type="dxa"/>
            <w:tcBorders>
              <w:left w:val="single" w:sz="4" w:space="0" w:color="000000"/>
              <w:bottom w:val="single" w:sz="4" w:space="0" w:color="000000"/>
            </w:tcBorders>
            <w:shd w:val="clear" w:color="auto" w:fill="FFFFFF"/>
          </w:tcPr>
          <w:p w14:paraId="57B84842"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53B90163" w14:textId="77777777" w:rsidR="000F0E80" w:rsidRPr="004945A1" w:rsidRDefault="000F0E80" w:rsidP="00A64EBC">
            <w:pPr>
              <w:jc w:val="center"/>
            </w:pPr>
            <w:r w:rsidRPr="00294C0D">
              <w:t>1</w:t>
            </w:r>
          </w:p>
        </w:tc>
      </w:tr>
      <w:tr w:rsidR="000F0E80" w:rsidRPr="004945A1" w14:paraId="15AFF1C6" w14:textId="77777777" w:rsidTr="000F0E80">
        <w:tc>
          <w:tcPr>
            <w:tcW w:w="675" w:type="dxa"/>
            <w:tcBorders>
              <w:left w:val="single" w:sz="4" w:space="0" w:color="000000"/>
              <w:bottom w:val="single" w:sz="4" w:space="0" w:color="000000"/>
            </w:tcBorders>
            <w:shd w:val="clear" w:color="auto" w:fill="FFFFFF"/>
            <w:vAlign w:val="center"/>
          </w:tcPr>
          <w:p w14:paraId="24D382BD" w14:textId="77777777" w:rsidR="000F0E80" w:rsidRDefault="000F0E80" w:rsidP="00A64EBC">
            <w:pPr>
              <w:pStyle w:val="afff2"/>
              <w:jc w:val="center"/>
            </w:pPr>
            <w:r>
              <w:t>109</w:t>
            </w:r>
          </w:p>
        </w:tc>
        <w:tc>
          <w:tcPr>
            <w:tcW w:w="5563" w:type="dxa"/>
            <w:tcBorders>
              <w:left w:val="single" w:sz="4" w:space="0" w:color="000000"/>
              <w:bottom w:val="single" w:sz="4" w:space="0" w:color="000000"/>
            </w:tcBorders>
            <w:shd w:val="clear" w:color="auto" w:fill="FFFFFF"/>
          </w:tcPr>
          <w:p w14:paraId="614B4B60" w14:textId="77777777" w:rsidR="000F0E80" w:rsidRPr="004945A1" w:rsidRDefault="000F0E80" w:rsidP="00A64EBC">
            <w:r w:rsidRPr="00441828">
              <w:t>Сальник хвостовика среднего моста ЗИЛ-133 (55х75х10/11,5)</w:t>
            </w:r>
          </w:p>
        </w:tc>
        <w:tc>
          <w:tcPr>
            <w:tcW w:w="2693" w:type="dxa"/>
            <w:tcBorders>
              <w:left w:val="single" w:sz="4" w:space="0" w:color="000000"/>
              <w:bottom w:val="single" w:sz="4" w:space="0" w:color="000000"/>
            </w:tcBorders>
            <w:shd w:val="clear" w:color="auto" w:fill="FFFFFF"/>
          </w:tcPr>
          <w:p w14:paraId="20977CFD" w14:textId="77777777" w:rsidR="000F0E80" w:rsidRPr="004945A1" w:rsidRDefault="000F0E80" w:rsidP="00A64EBC">
            <w:r w:rsidRPr="000C4758">
              <w:t>309782-П</w:t>
            </w:r>
          </w:p>
        </w:tc>
        <w:tc>
          <w:tcPr>
            <w:tcW w:w="709" w:type="dxa"/>
            <w:tcBorders>
              <w:left w:val="single" w:sz="4" w:space="0" w:color="000000"/>
              <w:bottom w:val="single" w:sz="4" w:space="0" w:color="000000"/>
            </w:tcBorders>
            <w:shd w:val="clear" w:color="auto" w:fill="FFFFFF"/>
          </w:tcPr>
          <w:p w14:paraId="6EA2CAF4"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7650D2B2" w14:textId="77777777" w:rsidR="000F0E80" w:rsidRPr="004945A1" w:rsidRDefault="000F0E80" w:rsidP="00A64EBC">
            <w:pPr>
              <w:jc w:val="center"/>
            </w:pPr>
            <w:r w:rsidRPr="00294C0D">
              <w:t>1</w:t>
            </w:r>
          </w:p>
        </w:tc>
      </w:tr>
      <w:tr w:rsidR="000F0E80" w:rsidRPr="004945A1" w14:paraId="0488F898" w14:textId="77777777" w:rsidTr="000F0E80">
        <w:tc>
          <w:tcPr>
            <w:tcW w:w="675" w:type="dxa"/>
            <w:tcBorders>
              <w:left w:val="single" w:sz="4" w:space="0" w:color="000000"/>
              <w:bottom w:val="single" w:sz="4" w:space="0" w:color="000000"/>
            </w:tcBorders>
            <w:shd w:val="clear" w:color="auto" w:fill="FFFFFF"/>
            <w:vAlign w:val="center"/>
          </w:tcPr>
          <w:p w14:paraId="19DAFD31" w14:textId="77777777" w:rsidR="000F0E80" w:rsidRDefault="000F0E80" w:rsidP="00A64EBC">
            <w:pPr>
              <w:pStyle w:val="afff2"/>
              <w:jc w:val="center"/>
            </w:pPr>
            <w:r>
              <w:t>110</w:t>
            </w:r>
          </w:p>
        </w:tc>
        <w:tc>
          <w:tcPr>
            <w:tcW w:w="5563" w:type="dxa"/>
            <w:tcBorders>
              <w:left w:val="single" w:sz="4" w:space="0" w:color="000000"/>
              <w:bottom w:val="single" w:sz="4" w:space="0" w:color="000000"/>
            </w:tcBorders>
            <w:shd w:val="clear" w:color="auto" w:fill="FFFFFF"/>
          </w:tcPr>
          <w:p w14:paraId="0130067D" w14:textId="77777777" w:rsidR="000F0E80" w:rsidRPr="004945A1" w:rsidRDefault="000F0E80" w:rsidP="00A64EBC">
            <w:r w:rsidRPr="00441828">
              <w:t>Спидометр ЗИЛ</w:t>
            </w:r>
          </w:p>
        </w:tc>
        <w:tc>
          <w:tcPr>
            <w:tcW w:w="2693" w:type="dxa"/>
            <w:tcBorders>
              <w:left w:val="single" w:sz="4" w:space="0" w:color="000000"/>
              <w:bottom w:val="single" w:sz="4" w:space="0" w:color="000000"/>
            </w:tcBorders>
            <w:shd w:val="clear" w:color="auto" w:fill="FFFFFF"/>
          </w:tcPr>
          <w:p w14:paraId="2A759A0A" w14:textId="77777777" w:rsidR="000F0E80" w:rsidRPr="004945A1" w:rsidRDefault="000F0E80" w:rsidP="00A64EBC">
            <w:r w:rsidRPr="000C4758">
              <w:t>СП-201А</w:t>
            </w:r>
          </w:p>
        </w:tc>
        <w:tc>
          <w:tcPr>
            <w:tcW w:w="709" w:type="dxa"/>
            <w:tcBorders>
              <w:left w:val="single" w:sz="4" w:space="0" w:color="000000"/>
              <w:bottom w:val="single" w:sz="4" w:space="0" w:color="000000"/>
            </w:tcBorders>
            <w:shd w:val="clear" w:color="auto" w:fill="FFFFFF"/>
          </w:tcPr>
          <w:p w14:paraId="7CA3470D"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EE9A5C3" w14:textId="77777777" w:rsidR="000F0E80" w:rsidRPr="004945A1" w:rsidRDefault="000F0E80" w:rsidP="00A64EBC">
            <w:pPr>
              <w:jc w:val="center"/>
            </w:pPr>
            <w:r w:rsidRPr="00294C0D">
              <w:t>1</w:t>
            </w:r>
          </w:p>
        </w:tc>
      </w:tr>
      <w:tr w:rsidR="000F0E80" w:rsidRPr="004945A1" w14:paraId="5998AD60" w14:textId="77777777" w:rsidTr="000F0E80">
        <w:tc>
          <w:tcPr>
            <w:tcW w:w="675" w:type="dxa"/>
            <w:tcBorders>
              <w:left w:val="single" w:sz="4" w:space="0" w:color="000000"/>
              <w:bottom w:val="single" w:sz="4" w:space="0" w:color="000000"/>
            </w:tcBorders>
            <w:shd w:val="clear" w:color="auto" w:fill="FFFFFF"/>
            <w:vAlign w:val="center"/>
          </w:tcPr>
          <w:p w14:paraId="15B58F07" w14:textId="77777777" w:rsidR="000F0E80" w:rsidRDefault="000F0E80" w:rsidP="00A64EBC">
            <w:pPr>
              <w:pStyle w:val="afff2"/>
              <w:jc w:val="center"/>
            </w:pPr>
            <w:r>
              <w:t>111</w:t>
            </w:r>
          </w:p>
        </w:tc>
        <w:tc>
          <w:tcPr>
            <w:tcW w:w="5563" w:type="dxa"/>
            <w:tcBorders>
              <w:left w:val="single" w:sz="4" w:space="0" w:color="000000"/>
              <w:bottom w:val="single" w:sz="4" w:space="0" w:color="000000"/>
            </w:tcBorders>
            <w:shd w:val="clear" w:color="auto" w:fill="FFFFFF"/>
          </w:tcPr>
          <w:p w14:paraId="713CAEAC" w14:textId="77777777" w:rsidR="000F0E80" w:rsidRPr="004945A1" w:rsidRDefault="000F0E80" w:rsidP="00A64EBC">
            <w:r w:rsidRPr="00441828">
              <w:t>Стартер ЗИЛ-130</w:t>
            </w:r>
          </w:p>
        </w:tc>
        <w:tc>
          <w:tcPr>
            <w:tcW w:w="2693" w:type="dxa"/>
            <w:tcBorders>
              <w:left w:val="single" w:sz="4" w:space="0" w:color="000000"/>
              <w:bottom w:val="single" w:sz="4" w:space="0" w:color="000000"/>
            </w:tcBorders>
            <w:shd w:val="clear" w:color="auto" w:fill="FFFFFF"/>
          </w:tcPr>
          <w:p w14:paraId="4005DFFD" w14:textId="77777777" w:rsidR="000F0E80" w:rsidRPr="004945A1" w:rsidRDefault="000F0E80" w:rsidP="00A64EBC">
            <w:r w:rsidRPr="000C4758">
              <w:t>СТ230К43708000</w:t>
            </w:r>
          </w:p>
        </w:tc>
        <w:tc>
          <w:tcPr>
            <w:tcW w:w="709" w:type="dxa"/>
            <w:tcBorders>
              <w:left w:val="single" w:sz="4" w:space="0" w:color="000000"/>
              <w:bottom w:val="single" w:sz="4" w:space="0" w:color="000000"/>
            </w:tcBorders>
            <w:shd w:val="clear" w:color="auto" w:fill="FFFFFF"/>
          </w:tcPr>
          <w:p w14:paraId="3C6ECF24"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20D76F1" w14:textId="77777777" w:rsidR="000F0E80" w:rsidRPr="004945A1" w:rsidRDefault="000F0E80" w:rsidP="00A64EBC">
            <w:pPr>
              <w:jc w:val="center"/>
            </w:pPr>
            <w:r w:rsidRPr="00294C0D">
              <w:t>1</w:t>
            </w:r>
          </w:p>
        </w:tc>
      </w:tr>
      <w:tr w:rsidR="000F0E80" w:rsidRPr="004945A1" w14:paraId="5BAE92E3" w14:textId="77777777" w:rsidTr="000F0E80">
        <w:tc>
          <w:tcPr>
            <w:tcW w:w="675" w:type="dxa"/>
            <w:tcBorders>
              <w:left w:val="single" w:sz="4" w:space="0" w:color="000000"/>
              <w:bottom w:val="single" w:sz="4" w:space="0" w:color="000000"/>
            </w:tcBorders>
            <w:shd w:val="clear" w:color="auto" w:fill="FFFFFF"/>
            <w:vAlign w:val="center"/>
          </w:tcPr>
          <w:p w14:paraId="51403410" w14:textId="77777777" w:rsidR="000F0E80" w:rsidRDefault="000F0E80" w:rsidP="00A64EBC">
            <w:pPr>
              <w:pStyle w:val="afff2"/>
              <w:jc w:val="center"/>
            </w:pPr>
            <w:r>
              <w:t>112</w:t>
            </w:r>
          </w:p>
        </w:tc>
        <w:tc>
          <w:tcPr>
            <w:tcW w:w="5563" w:type="dxa"/>
            <w:tcBorders>
              <w:left w:val="single" w:sz="4" w:space="0" w:color="000000"/>
              <w:bottom w:val="single" w:sz="4" w:space="0" w:color="000000"/>
            </w:tcBorders>
            <w:shd w:val="clear" w:color="auto" w:fill="FFFFFF"/>
          </w:tcPr>
          <w:p w14:paraId="271A21C8" w14:textId="77777777" w:rsidR="000F0E80" w:rsidRPr="004945A1" w:rsidRDefault="000F0E80" w:rsidP="00A64EBC">
            <w:r w:rsidRPr="00441828">
              <w:t>Стеклоочиститель ЗИЛ пневматический (без тяг)</w:t>
            </w:r>
          </w:p>
        </w:tc>
        <w:tc>
          <w:tcPr>
            <w:tcW w:w="2693" w:type="dxa"/>
            <w:tcBorders>
              <w:left w:val="single" w:sz="4" w:space="0" w:color="000000"/>
              <w:bottom w:val="single" w:sz="4" w:space="0" w:color="000000"/>
            </w:tcBorders>
            <w:shd w:val="clear" w:color="auto" w:fill="FFFFFF"/>
          </w:tcPr>
          <w:p w14:paraId="308EB293" w14:textId="77777777" w:rsidR="000F0E80" w:rsidRPr="004945A1" w:rsidRDefault="000F0E80" w:rsidP="00A64EBC">
            <w:r w:rsidRPr="000C4758">
              <w:t>СЛ440-5205010</w:t>
            </w:r>
          </w:p>
        </w:tc>
        <w:tc>
          <w:tcPr>
            <w:tcW w:w="709" w:type="dxa"/>
            <w:tcBorders>
              <w:left w:val="single" w:sz="4" w:space="0" w:color="000000"/>
              <w:bottom w:val="single" w:sz="4" w:space="0" w:color="000000"/>
            </w:tcBorders>
            <w:shd w:val="clear" w:color="auto" w:fill="FFFFFF"/>
          </w:tcPr>
          <w:p w14:paraId="6D657EBA"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9BB90CA" w14:textId="77777777" w:rsidR="000F0E80" w:rsidRPr="004945A1" w:rsidRDefault="000F0E80" w:rsidP="00A64EBC">
            <w:pPr>
              <w:jc w:val="center"/>
            </w:pPr>
            <w:r w:rsidRPr="00294C0D">
              <w:t>1</w:t>
            </w:r>
          </w:p>
        </w:tc>
      </w:tr>
      <w:tr w:rsidR="000F0E80" w:rsidRPr="004945A1" w14:paraId="696C7E55" w14:textId="77777777" w:rsidTr="000F0E80">
        <w:tc>
          <w:tcPr>
            <w:tcW w:w="675" w:type="dxa"/>
            <w:tcBorders>
              <w:left w:val="single" w:sz="4" w:space="0" w:color="000000"/>
              <w:bottom w:val="single" w:sz="4" w:space="0" w:color="000000"/>
            </w:tcBorders>
            <w:shd w:val="clear" w:color="auto" w:fill="FFFFFF"/>
            <w:vAlign w:val="center"/>
          </w:tcPr>
          <w:p w14:paraId="5345F1D2" w14:textId="77777777" w:rsidR="000F0E80" w:rsidRDefault="000F0E80" w:rsidP="00A64EBC">
            <w:pPr>
              <w:pStyle w:val="afff2"/>
              <w:jc w:val="center"/>
            </w:pPr>
            <w:r>
              <w:t>113</w:t>
            </w:r>
          </w:p>
        </w:tc>
        <w:tc>
          <w:tcPr>
            <w:tcW w:w="5563" w:type="dxa"/>
            <w:tcBorders>
              <w:left w:val="single" w:sz="4" w:space="0" w:color="000000"/>
              <w:bottom w:val="single" w:sz="4" w:space="0" w:color="000000"/>
            </w:tcBorders>
            <w:shd w:val="clear" w:color="auto" w:fill="FFFFFF"/>
          </w:tcPr>
          <w:p w14:paraId="3D5AD995" w14:textId="77777777" w:rsidR="000F0E80" w:rsidRPr="004945A1" w:rsidRDefault="000F0E80" w:rsidP="00A64EBC">
            <w:r w:rsidRPr="00441828">
              <w:t>Стремянка задней рессоры ЗИЛ в сборе L=520</w:t>
            </w:r>
            <w:r>
              <w:t xml:space="preserve"> </w:t>
            </w:r>
            <w:r w:rsidRPr="00441828">
              <w:t>мм (М22х1,5)</w:t>
            </w:r>
          </w:p>
        </w:tc>
        <w:tc>
          <w:tcPr>
            <w:tcW w:w="2693" w:type="dxa"/>
            <w:tcBorders>
              <w:left w:val="single" w:sz="4" w:space="0" w:color="000000"/>
              <w:bottom w:val="single" w:sz="4" w:space="0" w:color="000000"/>
            </w:tcBorders>
            <w:shd w:val="clear" w:color="auto" w:fill="FFFFFF"/>
          </w:tcPr>
          <w:p w14:paraId="615A103B" w14:textId="77777777" w:rsidR="000F0E80" w:rsidRPr="004945A1" w:rsidRDefault="000F0E80" w:rsidP="00A64EBC">
            <w:r w:rsidRPr="000C4758">
              <w:t>130Д-2912408</w:t>
            </w:r>
          </w:p>
        </w:tc>
        <w:tc>
          <w:tcPr>
            <w:tcW w:w="709" w:type="dxa"/>
            <w:tcBorders>
              <w:left w:val="single" w:sz="4" w:space="0" w:color="000000"/>
              <w:bottom w:val="single" w:sz="4" w:space="0" w:color="000000"/>
            </w:tcBorders>
            <w:shd w:val="clear" w:color="auto" w:fill="FFFFFF"/>
          </w:tcPr>
          <w:p w14:paraId="572D7EE0"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769303E" w14:textId="77777777" w:rsidR="000F0E80" w:rsidRPr="004945A1" w:rsidRDefault="000F0E80" w:rsidP="00A64EBC">
            <w:pPr>
              <w:jc w:val="center"/>
            </w:pPr>
            <w:r w:rsidRPr="00294C0D">
              <w:t>1</w:t>
            </w:r>
          </w:p>
        </w:tc>
      </w:tr>
      <w:tr w:rsidR="000F0E80" w:rsidRPr="004945A1" w14:paraId="44E6645A" w14:textId="77777777" w:rsidTr="000F0E80">
        <w:tc>
          <w:tcPr>
            <w:tcW w:w="675" w:type="dxa"/>
            <w:tcBorders>
              <w:left w:val="single" w:sz="4" w:space="0" w:color="000000"/>
              <w:bottom w:val="single" w:sz="4" w:space="0" w:color="000000"/>
            </w:tcBorders>
            <w:shd w:val="clear" w:color="auto" w:fill="FFFFFF"/>
            <w:vAlign w:val="center"/>
          </w:tcPr>
          <w:p w14:paraId="02376B7C" w14:textId="77777777" w:rsidR="000F0E80" w:rsidRDefault="000F0E80" w:rsidP="00A64EBC">
            <w:pPr>
              <w:pStyle w:val="afff2"/>
              <w:jc w:val="center"/>
            </w:pPr>
            <w:r>
              <w:t>114</w:t>
            </w:r>
          </w:p>
        </w:tc>
        <w:tc>
          <w:tcPr>
            <w:tcW w:w="5563" w:type="dxa"/>
            <w:tcBorders>
              <w:left w:val="single" w:sz="4" w:space="0" w:color="000000"/>
              <w:bottom w:val="single" w:sz="4" w:space="0" w:color="000000"/>
            </w:tcBorders>
            <w:shd w:val="clear" w:color="auto" w:fill="FFFFFF"/>
          </w:tcPr>
          <w:p w14:paraId="2323170A" w14:textId="77777777" w:rsidR="000F0E80" w:rsidRPr="004945A1" w:rsidRDefault="000F0E80" w:rsidP="00A64EBC">
            <w:r w:rsidRPr="00441828">
              <w:t>Стремянка задней рессоры ЗИЛ в сборе L=550</w:t>
            </w:r>
            <w:r>
              <w:t xml:space="preserve"> </w:t>
            </w:r>
            <w:r w:rsidRPr="00441828">
              <w:t>мм усиленная (М22х1,5)</w:t>
            </w:r>
          </w:p>
        </w:tc>
        <w:tc>
          <w:tcPr>
            <w:tcW w:w="2693" w:type="dxa"/>
            <w:tcBorders>
              <w:left w:val="single" w:sz="4" w:space="0" w:color="000000"/>
              <w:bottom w:val="single" w:sz="4" w:space="0" w:color="000000"/>
            </w:tcBorders>
            <w:shd w:val="clear" w:color="auto" w:fill="FFFFFF"/>
          </w:tcPr>
          <w:p w14:paraId="1437ADCF" w14:textId="77777777" w:rsidR="000F0E80" w:rsidRPr="004945A1" w:rsidRDefault="000F0E80" w:rsidP="00A64EBC">
            <w:r w:rsidRPr="000C4758">
              <w:t>130-2912409</w:t>
            </w:r>
          </w:p>
        </w:tc>
        <w:tc>
          <w:tcPr>
            <w:tcW w:w="709" w:type="dxa"/>
            <w:tcBorders>
              <w:left w:val="single" w:sz="4" w:space="0" w:color="000000"/>
              <w:bottom w:val="single" w:sz="4" w:space="0" w:color="000000"/>
            </w:tcBorders>
            <w:shd w:val="clear" w:color="auto" w:fill="FFFFFF"/>
          </w:tcPr>
          <w:p w14:paraId="37139A25"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060D3CE9" w14:textId="77777777" w:rsidR="000F0E80" w:rsidRPr="004945A1" w:rsidRDefault="000F0E80" w:rsidP="00A64EBC">
            <w:pPr>
              <w:jc w:val="center"/>
            </w:pPr>
            <w:r w:rsidRPr="00294C0D">
              <w:t>1</w:t>
            </w:r>
          </w:p>
        </w:tc>
      </w:tr>
      <w:tr w:rsidR="000F0E80" w:rsidRPr="004945A1" w14:paraId="6D69C961" w14:textId="77777777" w:rsidTr="000F0E80">
        <w:tc>
          <w:tcPr>
            <w:tcW w:w="675" w:type="dxa"/>
            <w:tcBorders>
              <w:left w:val="single" w:sz="4" w:space="0" w:color="000000"/>
              <w:bottom w:val="single" w:sz="4" w:space="0" w:color="000000"/>
            </w:tcBorders>
            <w:shd w:val="clear" w:color="auto" w:fill="FFFFFF"/>
            <w:vAlign w:val="center"/>
          </w:tcPr>
          <w:p w14:paraId="55A4A2E4" w14:textId="77777777" w:rsidR="000F0E80" w:rsidRDefault="000F0E80" w:rsidP="00A64EBC">
            <w:pPr>
              <w:pStyle w:val="afff2"/>
              <w:jc w:val="center"/>
            </w:pPr>
            <w:r>
              <w:t>115</w:t>
            </w:r>
          </w:p>
        </w:tc>
        <w:tc>
          <w:tcPr>
            <w:tcW w:w="5563" w:type="dxa"/>
            <w:tcBorders>
              <w:left w:val="single" w:sz="4" w:space="0" w:color="000000"/>
              <w:bottom w:val="single" w:sz="4" w:space="0" w:color="000000"/>
            </w:tcBorders>
            <w:shd w:val="clear" w:color="auto" w:fill="FFFFFF"/>
          </w:tcPr>
          <w:p w14:paraId="2809E8A2" w14:textId="77777777" w:rsidR="000F0E80" w:rsidRPr="004945A1" w:rsidRDefault="000F0E80" w:rsidP="00A64EBC">
            <w:r w:rsidRPr="00441828">
              <w:t>Стремянка передней рессоры ЗИЛ-130 короткая в сборе L=175мм (М20х1,5)</w:t>
            </w:r>
          </w:p>
        </w:tc>
        <w:tc>
          <w:tcPr>
            <w:tcW w:w="2693" w:type="dxa"/>
            <w:tcBorders>
              <w:left w:val="single" w:sz="4" w:space="0" w:color="000000"/>
              <w:bottom w:val="single" w:sz="4" w:space="0" w:color="000000"/>
            </w:tcBorders>
            <w:shd w:val="clear" w:color="auto" w:fill="FFFFFF"/>
          </w:tcPr>
          <w:p w14:paraId="1F2E6698" w14:textId="77777777" w:rsidR="000F0E80" w:rsidRPr="004945A1" w:rsidRDefault="000F0E80" w:rsidP="00A64EBC">
            <w:r w:rsidRPr="000C4758">
              <w:t>130-2902409</w:t>
            </w:r>
          </w:p>
        </w:tc>
        <w:tc>
          <w:tcPr>
            <w:tcW w:w="709" w:type="dxa"/>
            <w:tcBorders>
              <w:left w:val="single" w:sz="4" w:space="0" w:color="000000"/>
              <w:bottom w:val="single" w:sz="4" w:space="0" w:color="000000"/>
            </w:tcBorders>
            <w:shd w:val="clear" w:color="auto" w:fill="FFFFFF"/>
          </w:tcPr>
          <w:p w14:paraId="5222A398"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5EAD7E9" w14:textId="77777777" w:rsidR="000F0E80" w:rsidRPr="004945A1" w:rsidRDefault="000F0E80" w:rsidP="00A64EBC">
            <w:pPr>
              <w:jc w:val="center"/>
            </w:pPr>
            <w:r w:rsidRPr="00294C0D">
              <w:t>1</w:t>
            </w:r>
          </w:p>
        </w:tc>
      </w:tr>
      <w:tr w:rsidR="000F0E80" w:rsidRPr="004945A1" w14:paraId="5A6ED8F0" w14:textId="77777777" w:rsidTr="000F0E80">
        <w:tc>
          <w:tcPr>
            <w:tcW w:w="675" w:type="dxa"/>
            <w:tcBorders>
              <w:left w:val="single" w:sz="4" w:space="0" w:color="000000"/>
              <w:bottom w:val="single" w:sz="4" w:space="0" w:color="000000"/>
            </w:tcBorders>
            <w:shd w:val="clear" w:color="auto" w:fill="FFFFFF"/>
            <w:vAlign w:val="center"/>
          </w:tcPr>
          <w:p w14:paraId="0E5F6FE0" w14:textId="77777777" w:rsidR="000F0E80" w:rsidRDefault="000F0E80" w:rsidP="00A64EBC">
            <w:pPr>
              <w:pStyle w:val="afff2"/>
              <w:jc w:val="center"/>
            </w:pPr>
            <w:r>
              <w:t>116</w:t>
            </w:r>
          </w:p>
        </w:tc>
        <w:tc>
          <w:tcPr>
            <w:tcW w:w="5563" w:type="dxa"/>
            <w:tcBorders>
              <w:left w:val="single" w:sz="4" w:space="0" w:color="000000"/>
              <w:bottom w:val="single" w:sz="4" w:space="0" w:color="000000"/>
            </w:tcBorders>
            <w:shd w:val="clear" w:color="auto" w:fill="FFFFFF"/>
          </w:tcPr>
          <w:p w14:paraId="7E538B8F" w14:textId="77777777" w:rsidR="000F0E80" w:rsidRPr="004945A1" w:rsidRDefault="000F0E80" w:rsidP="00A64EBC">
            <w:r w:rsidRPr="00441828">
              <w:t>Стремянка ушка задней рессоры ЗИЛ-130 (L=120) в сборе</w:t>
            </w:r>
          </w:p>
        </w:tc>
        <w:tc>
          <w:tcPr>
            <w:tcW w:w="2693" w:type="dxa"/>
            <w:tcBorders>
              <w:left w:val="single" w:sz="4" w:space="0" w:color="000000"/>
              <w:bottom w:val="single" w:sz="4" w:space="0" w:color="000000"/>
            </w:tcBorders>
            <w:shd w:val="clear" w:color="auto" w:fill="FFFFFF"/>
          </w:tcPr>
          <w:p w14:paraId="661DED13" w14:textId="77777777" w:rsidR="000F0E80" w:rsidRPr="004945A1" w:rsidRDefault="000F0E80" w:rsidP="00A64EBC">
            <w:r w:rsidRPr="000C4758">
              <w:t>130-2912209-20</w:t>
            </w:r>
          </w:p>
        </w:tc>
        <w:tc>
          <w:tcPr>
            <w:tcW w:w="709" w:type="dxa"/>
            <w:tcBorders>
              <w:left w:val="single" w:sz="4" w:space="0" w:color="000000"/>
              <w:bottom w:val="single" w:sz="4" w:space="0" w:color="000000"/>
            </w:tcBorders>
            <w:shd w:val="clear" w:color="auto" w:fill="FFFFFF"/>
          </w:tcPr>
          <w:p w14:paraId="251CE31F"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6041E158" w14:textId="77777777" w:rsidR="000F0E80" w:rsidRPr="004945A1" w:rsidRDefault="000F0E80" w:rsidP="00A64EBC">
            <w:pPr>
              <w:jc w:val="center"/>
            </w:pPr>
            <w:r w:rsidRPr="00294C0D">
              <w:t>1</w:t>
            </w:r>
          </w:p>
        </w:tc>
      </w:tr>
      <w:tr w:rsidR="000F0E80" w:rsidRPr="004945A1" w14:paraId="195547D7" w14:textId="77777777" w:rsidTr="000F0E80">
        <w:tc>
          <w:tcPr>
            <w:tcW w:w="675" w:type="dxa"/>
            <w:tcBorders>
              <w:left w:val="single" w:sz="4" w:space="0" w:color="000000"/>
              <w:bottom w:val="single" w:sz="4" w:space="0" w:color="000000"/>
            </w:tcBorders>
            <w:shd w:val="clear" w:color="auto" w:fill="FFFFFF"/>
            <w:vAlign w:val="center"/>
          </w:tcPr>
          <w:p w14:paraId="69856592" w14:textId="77777777" w:rsidR="000F0E80" w:rsidRDefault="000F0E80" w:rsidP="00A64EBC">
            <w:pPr>
              <w:pStyle w:val="afff2"/>
              <w:jc w:val="center"/>
            </w:pPr>
            <w:r>
              <w:t>117</w:t>
            </w:r>
          </w:p>
        </w:tc>
        <w:tc>
          <w:tcPr>
            <w:tcW w:w="5563" w:type="dxa"/>
            <w:tcBorders>
              <w:left w:val="single" w:sz="4" w:space="0" w:color="000000"/>
              <w:bottom w:val="single" w:sz="4" w:space="0" w:color="000000"/>
            </w:tcBorders>
            <w:shd w:val="clear" w:color="auto" w:fill="FFFFFF"/>
          </w:tcPr>
          <w:p w14:paraId="3D9691F1" w14:textId="77777777" w:rsidR="000F0E80" w:rsidRPr="004945A1" w:rsidRDefault="000F0E80" w:rsidP="00A64EBC">
            <w:r w:rsidRPr="00441828">
              <w:t>Стремянка ушка передней рессоры ЗИЛ-130 (L=110) в сборе</w:t>
            </w:r>
          </w:p>
        </w:tc>
        <w:tc>
          <w:tcPr>
            <w:tcW w:w="2693" w:type="dxa"/>
            <w:tcBorders>
              <w:left w:val="single" w:sz="4" w:space="0" w:color="000000"/>
              <w:bottom w:val="single" w:sz="4" w:space="0" w:color="000000"/>
            </w:tcBorders>
            <w:shd w:val="clear" w:color="auto" w:fill="FFFFFF"/>
          </w:tcPr>
          <w:p w14:paraId="5469A6B6" w14:textId="77777777" w:rsidR="000F0E80" w:rsidRPr="004945A1" w:rsidRDefault="000F0E80" w:rsidP="00A64EBC">
            <w:r w:rsidRPr="000C4758">
              <w:t>130-2902127-10</w:t>
            </w:r>
          </w:p>
        </w:tc>
        <w:tc>
          <w:tcPr>
            <w:tcW w:w="709" w:type="dxa"/>
            <w:tcBorders>
              <w:left w:val="single" w:sz="4" w:space="0" w:color="000000"/>
              <w:bottom w:val="single" w:sz="4" w:space="0" w:color="000000"/>
            </w:tcBorders>
            <w:shd w:val="clear" w:color="auto" w:fill="FFFFFF"/>
          </w:tcPr>
          <w:p w14:paraId="742D7DFD"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10474601" w14:textId="77777777" w:rsidR="000F0E80" w:rsidRPr="004945A1" w:rsidRDefault="000F0E80" w:rsidP="00A64EBC">
            <w:pPr>
              <w:jc w:val="center"/>
            </w:pPr>
            <w:r w:rsidRPr="00294C0D">
              <w:t>1</w:t>
            </w:r>
          </w:p>
        </w:tc>
      </w:tr>
      <w:tr w:rsidR="000F0E80" w:rsidRPr="004945A1" w14:paraId="07CB7657" w14:textId="77777777" w:rsidTr="000F0E80">
        <w:tc>
          <w:tcPr>
            <w:tcW w:w="675" w:type="dxa"/>
            <w:tcBorders>
              <w:left w:val="single" w:sz="4" w:space="0" w:color="000000"/>
              <w:bottom w:val="single" w:sz="4" w:space="0" w:color="000000"/>
            </w:tcBorders>
            <w:shd w:val="clear" w:color="auto" w:fill="FFFFFF"/>
            <w:vAlign w:val="center"/>
          </w:tcPr>
          <w:p w14:paraId="77B1D4C6" w14:textId="77777777" w:rsidR="000F0E80" w:rsidRDefault="000F0E80" w:rsidP="00A64EBC">
            <w:pPr>
              <w:pStyle w:val="afff2"/>
              <w:jc w:val="center"/>
            </w:pPr>
            <w:r>
              <w:t>118</w:t>
            </w:r>
          </w:p>
        </w:tc>
        <w:tc>
          <w:tcPr>
            <w:tcW w:w="5563" w:type="dxa"/>
            <w:tcBorders>
              <w:left w:val="single" w:sz="4" w:space="0" w:color="000000"/>
              <w:bottom w:val="single" w:sz="4" w:space="0" w:color="000000"/>
            </w:tcBorders>
            <w:shd w:val="clear" w:color="auto" w:fill="FFFFFF"/>
          </w:tcPr>
          <w:p w14:paraId="7C3CAFAE" w14:textId="77777777" w:rsidR="000F0E80" w:rsidRPr="004945A1" w:rsidRDefault="000F0E80" w:rsidP="00A64EBC">
            <w:r w:rsidRPr="00441828">
              <w:t>Сухарь рессоры ЗИЛ-130 передней</w:t>
            </w:r>
          </w:p>
        </w:tc>
        <w:tc>
          <w:tcPr>
            <w:tcW w:w="2693" w:type="dxa"/>
            <w:tcBorders>
              <w:left w:val="single" w:sz="4" w:space="0" w:color="000000"/>
              <w:bottom w:val="single" w:sz="4" w:space="0" w:color="000000"/>
            </w:tcBorders>
            <w:shd w:val="clear" w:color="auto" w:fill="FFFFFF"/>
          </w:tcPr>
          <w:p w14:paraId="3F2C9AE0" w14:textId="77777777" w:rsidR="000F0E80" w:rsidRPr="004945A1" w:rsidRDefault="000F0E80" w:rsidP="00A64EBC">
            <w:r w:rsidRPr="000C4758">
              <w:t>130-2902520</w:t>
            </w:r>
          </w:p>
        </w:tc>
        <w:tc>
          <w:tcPr>
            <w:tcW w:w="709" w:type="dxa"/>
            <w:tcBorders>
              <w:left w:val="single" w:sz="4" w:space="0" w:color="000000"/>
              <w:bottom w:val="single" w:sz="4" w:space="0" w:color="000000"/>
            </w:tcBorders>
            <w:shd w:val="clear" w:color="auto" w:fill="FFFFFF"/>
          </w:tcPr>
          <w:p w14:paraId="2D3E562C" w14:textId="77777777" w:rsidR="000F0E80" w:rsidRPr="004945A1" w:rsidRDefault="000F0E80" w:rsidP="00A64EBC">
            <w:pPr>
              <w:jc w:val="center"/>
            </w:pPr>
            <w:proofErr w:type="spellStart"/>
            <w:r w:rsidRPr="00107131">
              <w:t>шт</w:t>
            </w:r>
            <w:proofErr w:type="spellEnd"/>
          </w:p>
        </w:tc>
        <w:tc>
          <w:tcPr>
            <w:tcW w:w="708" w:type="dxa"/>
            <w:tcBorders>
              <w:left w:val="single" w:sz="4" w:space="0" w:color="000000"/>
              <w:bottom w:val="single" w:sz="4" w:space="0" w:color="000000"/>
              <w:right w:val="single" w:sz="4" w:space="0" w:color="000000"/>
            </w:tcBorders>
            <w:shd w:val="clear" w:color="auto" w:fill="FFFFFF"/>
          </w:tcPr>
          <w:p w14:paraId="4B7CA4CF" w14:textId="77777777" w:rsidR="000F0E80" w:rsidRPr="004945A1" w:rsidRDefault="000F0E80" w:rsidP="00A64EBC">
            <w:pPr>
              <w:jc w:val="center"/>
            </w:pPr>
            <w:r w:rsidRPr="00294C0D">
              <w:t>1</w:t>
            </w:r>
          </w:p>
        </w:tc>
      </w:tr>
      <w:tr w:rsidR="000F0E80" w:rsidRPr="004945A1" w14:paraId="1FEC6B05"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2387929E" w14:textId="77777777" w:rsidR="000F0E80" w:rsidRDefault="000F0E80" w:rsidP="00A64EBC">
            <w:pPr>
              <w:pStyle w:val="afff2"/>
              <w:jc w:val="center"/>
            </w:pPr>
            <w:r>
              <w:t>119</w:t>
            </w:r>
          </w:p>
        </w:tc>
        <w:tc>
          <w:tcPr>
            <w:tcW w:w="5563" w:type="dxa"/>
            <w:tcBorders>
              <w:top w:val="single" w:sz="4" w:space="0" w:color="000000"/>
              <w:left w:val="single" w:sz="4" w:space="0" w:color="000000"/>
              <w:bottom w:val="single" w:sz="4" w:space="0" w:color="000000"/>
            </w:tcBorders>
            <w:shd w:val="clear" w:color="auto" w:fill="FFFFFF"/>
          </w:tcPr>
          <w:p w14:paraId="231074EB" w14:textId="77777777" w:rsidR="000F0E80" w:rsidRPr="004945A1" w:rsidRDefault="000F0E80" w:rsidP="00A64EBC">
            <w:r w:rsidRPr="00441828">
              <w:t>Соединитель трубки 6мм</w:t>
            </w:r>
          </w:p>
        </w:tc>
        <w:tc>
          <w:tcPr>
            <w:tcW w:w="2693" w:type="dxa"/>
            <w:tcBorders>
              <w:top w:val="single" w:sz="4" w:space="0" w:color="000000"/>
              <w:left w:val="single" w:sz="4" w:space="0" w:color="000000"/>
              <w:bottom w:val="single" w:sz="4" w:space="0" w:color="000000"/>
            </w:tcBorders>
            <w:shd w:val="clear" w:color="auto" w:fill="FFFFFF"/>
          </w:tcPr>
          <w:p w14:paraId="496213B8" w14:textId="77777777" w:rsidR="000F0E80" w:rsidRPr="004945A1" w:rsidRDefault="000F0E80" w:rsidP="00A64EBC">
            <w:r w:rsidRPr="000C4758">
              <w:t>АТ10332</w:t>
            </w:r>
          </w:p>
        </w:tc>
        <w:tc>
          <w:tcPr>
            <w:tcW w:w="709" w:type="dxa"/>
            <w:tcBorders>
              <w:top w:val="single" w:sz="4" w:space="0" w:color="000000"/>
              <w:left w:val="single" w:sz="4" w:space="0" w:color="000000"/>
              <w:bottom w:val="single" w:sz="4" w:space="0" w:color="000000"/>
            </w:tcBorders>
            <w:shd w:val="clear" w:color="auto" w:fill="FFFFFF"/>
          </w:tcPr>
          <w:p w14:paraId="529B4419" w14:textId="77777777" w:rsidR="000F0E80" w:rsidRPr="004945A1"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9904D26" w14:textId="77777777" w:rsidR="000F0E80" w:rsidRPr="004945A1" w:rsidRDefault="000F0E80" w:rsidP="00A64EBC">
            <w:pPr>
              <w:jc w:val="center"/>
            </w:pPr>
            <w:r w:rsidRPr="00294C0D">
              <w:t>1</w:t>
            </w:r>
          </w:p>
        </w:tc>
      </w:tr>
      <w:tr w:rsidR="000F0E80" w:rsidRPr="004945A1" w14:paraId="6DB25788"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BD26BD8" w14:textId="77777777" w:rsidR="000F0E80" w:rsidRPr="005A434C" w:rsidRDefault="000F0E80" w:rsidP="00A64EBC">
            <w:pPr>
              <w:pStyle w:val="afff2"/>
              <w:jc w:val="center"/>
              <w:rPr>
                <w:rFonts w:cs="Liberation Serif"/>
              </w:rPr>
            </w:pPr>
            <w:r w:rsidRPr="005A434C">
              <w:rPr>
                <w:rFonts w:cs="Liberation Serif"/>
              </w:rPr>
              <w:t>120</w:t>
            </w:r>
          </w:p>
        </w:tc>
        <w:tc>
          <w:tcPr>
            <w:tcW w:w="5563" w:type="dxa"/>
            <w:tcBorders>
              <w:top w:val="single" w:sz="4" w:space="0" w:color="000000"/>
              <w:left w:val="single" w:sz="4" w:space="0" w:color="000000"/>
              <w:bottom w:val="single" w:sz="4" w:space="0" w:color="000000"/>
            </w:tcBorders>
            <w:shd w:val="clear" w:color="auto" w:fill="FFFFFF"/>
          </w:tcPr>
          <w:p w14:paraId="62800CD1" w14:textId="77777777" w:rsidR="000F0E80" w:rsidRPr="00E6578B" w:rsidRDefault="000F0E80" w:rsidP="00A64EBC">
            <w:r w:rsidRPr="00441828">
              <w:t>Соединитель трубки 8мм</w:t>
            </w:r>
          </w:p>
        </w:tc>
        <w:tc>
          <w:tcPr>
            <w:tcW w:w="2693" w:type="dxa"/>
            <w:tcBorders>
              <w:top w:val="single" w:sz="4" w:space="0" w:color="000000"/>
              <w:left w:val="single" w:sz="4" w:space="0" w:color="000000"/>
              <w:bottom w:val="single" w:sz="4" w:space="0" w:color="000000"/>
            </w:tcBorders>
            <w:shd w:val="clear" w:color="auto" w:fill="FFFFFF"/>
          </w:tcPr>
          <w:p w14:paraId="6578957A" w14:textId="77777777" w:rsidR="000F0E80" w:rsidRPr="00ED0209" w:rsidRDefault="000F0E80" w:rsidP="00A64EBC">
            <w:r w:rsidRPr="000C4758">
              <w:t>АТ10334</w:t>
            </w:r>
          </w:p>
        </w:tc>
        <w:tc>
          <w:tcPr>
            <w:tcW w:w="709" w:type="dxa"/>
            <w:tcBorders>
              <w:top w:val="single" w:sz="4" w:space="0" w:color="000000"/>
              <w:left w:val="single" w:sz="4" w:space="0" w:color="000000"/>
              <w:bottom w:val="single" w:sz="4" w:space="0" w:color="000000"/>
            </w:tcBorders>
            <w:shd w:val="clear" w:color="auto" w:fill="FFFFFF"/>
          </w:tcPr>
          <w:p w14:paraId="5E0B4435"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71448BC1" w14:textId="77777777" w:rsidR="000F0E80" w:rsidRPr="004945A1" w:rsidRDefault="000F0E80" w:rsidP="00A64EBC">
            <w:pPr>
              <w:jc w:val="center"/>
            </w:pPr>
            <w:r w:rsidRPr="00294C0D">
              <w:t>1</w:t>
            </w:r>
          </w:p>
        </w:tc>
      </w:tr>
      <w:tr w:rsidR="000F0E80" w:rsidRPr="004945A1" w14:paraId="0B7394DC"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6DD4F650" w14:textId="77777777" w:rsidR="000F0E80" w:rsidRPr="005A434C" w:rsidRDefault="000F0E80" w:rsidP="00A64EBC">
            <w:pPr>
              <w:pStyle w:val="afff2"/>
              <w:jc w:val="center"/>
              <w:rPr>
                <w:rFonts w:cs="Liberation Serif"/>
              </w:rPr>
            </w:pPr>
            <w:r w:rsidRPr="005A434C">
              <w:rPr>
                <w:rFonts w:cs="Liberation Serif"/>
              </w:rPr>
              <w:t>121</w:t>
            </w:r>
          </w:p>
        </w:tc>
        <w:tc>
          <w:tcPr>
            <w:tcW w:w="5563" w:type="dxa"/>
            <w:tcBorders>
              <w:top w:val="single" w:sz="4" w:space="0" w:color="000000"/>
              <w:left w:val="single" w:sz="4" w:space="0" w:color="000000"/>
              <w:bottom w:val="single" w:sz="4" w:space="0" w:color="000000"/>
            </w:tcBorders>
            <w:shd w:val="clear" w:color="auto" w:fill="FFFFFF"/>
          </w:tcPr>
          <w:p w14:paraId="1DFA4949" w14:textId="77777777" w:rsidR="000F0E80" w:rsidRPr="00E6578B" w:rsidRDefault="000F0E80" w:rsidP="00A64EBC">
            <w:r w:rsidRPr="00441828">
              <w:t>Соединитель трубки 10мм</w:t>
            </w:r>
          </w:p>
        </w:tc>
        <w:tc>
          <w:tcPr>
            <w:tcW w:w="2693" w:type="dxa"/>
            <w:tcBorders>
              <w:top w:val="single" w:sz="4" w:space="0" w:color="000000"/>
              <w:left w:val="single" w:sz="4" w:space="0" w:color="000000"/>
              <w:bottom w:val="single" w:sz="4" w:space="0" w:color="000000"/>
            </w:tcBorders>
            <w:shd w:val="clear" w:color="auto" w:fill="FFFFFF"/>
          </w:tcPr>
          <w:p w14:paraId="25DA307D" w14:textId="77777777" w:rsidR="000F0E80" w:rsidRPr="00ED0209" w:rsidRDefault="000F0E80" w:rsidP="00A64EBC">
            <w:r w:rsidRPr="000C4758">
              <w:t>PUC10</w:t>
            </w:r>
          </w:p>
        </w:tc>
        <w:tc>
          <w:tcPr>
            <w:tcW w:w="709" w:type="dxa"/>
            <w:tcBorders>
              <w:top w:val="single" w:sz="4" w:space="0" w:color="000000"/>
              <w:left w:val="single" w:sz="4" w:space="0" w:color="000000"/>
              <w:bottom w:val="single" w:sz="4" w:space="0" w:color="000000"/>
            </w:tcBorders>
            <w:shd w:val="clear" w:color="auto" w:fill="FFFFFF"/>
          </w:tcPr>
          <w:p w14:paraId="3E830360"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3255D28" w14:textId="77777777" w:rsidR="000F0E80" w:rsidRPr="004945A1" w:rsidRDefault="000F0E80" w:rsidP="00A64EBC">
            <w:pPr>
              <w:jc w:val="center"/>
            </w:pPr>
            <w:r w:rsidRPr="00294C0D">
              <w:t>1</w:t>
            </w:r>
          </w:p>
        </w:tc>
      </w:tr>
      <w:tr w:rsidR="000F0E80" w:rsidRPr="004945A1" w14:paraId="0717B96F"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6C2280C7" w14:textId="77777777" w:rsidR="000F0E80" w:rsidRPr="005A434C" w:rsidRDefault="000F0E80" w:rsidP="00A64EBC">
            <w:pPr>
              <w:pStyle w:val="afff2"/>
              <w:jc w:val="center"/>
              <w:rPr>
                <w:rFonts w:cs="Liberation Serif"/>
              </w:rPr>
            </w:pPr>
            <w:r w:rsidRPr="005A434C">
              <w:rPr>
                <w:rFonts w:cs="Liberation Serif"/>
              </w:rPr>
              <w:t>122</w:t>
            </w:r>
          </w:p>
        </w:tc>
        <w:tc>
          <w:tcPr>
            <w:tcW w:w="5563" w:type="dxa"/>
            <w:tcBorders>
              <w:top w:val="single" w:sz="4" w:space="0" w:color="000000"/>
              <w:left w:val="single" w:sz="4" w:space="0" w:color="000000"/>
              <w:bottom w:val="single" w:sz="4" w:space="0" w:color="000000"/>
            </w:tcBorders>
            <w:shd w:val="clear" w:color="auto" w:fill="FFFFFF"/>
          </w:tcPr>
          <w:p w14:paraId="02B34FBA" w14:textId="77777777" w:rsidR="000F0E80" w:rsidRPr="00E6578B" w:rsidRDefault="000F0E80" w:rsidP="00A64EBC">
            <w:r w:rsidRPr="00441828">
              <w:t>Соединитель трубки 12мм</w:t>
            </w:r>
          </w:p>
        </w:tc>
        <w:tc>
          <w:tcPr>
            <w:tcW w:w="2693" w:type="dxa"/>
            <w:tcBorders>
              <w:top w:val="single" w:sz="4" w:space="0" w:color="000000"/>
              <w:left w:val="single" w:sz="4" w:space="0" w:color="000000"/>
              <w:bottom w:val="single" w:sz="4" w:space="0" w:color="000000"/>
            </w:tcBorders>
            <w:shd w:val="clear" w:color="auto" w:fill="FFFFFF"/>
          </w:tcPr>
          <w:p w14:paraId="340648BF" w14:textId="77777777" w:rsidR="000F0E80" w:rsidRPr="00ED0209" w:rsidRDefault="000F0E80" w:rsidP="00A64EBC">
            <w:r w:rsidRPr="000C4758">
              <w:t>АТ10338</w:t>
            </w:r>
          </w:p>
        </w:tc>
        <w:tc>
          <w:tcPr>
            <w:tcW w:w="709" w:type="dxa"/>
            <w:tcBorders>
              <w:top w:val="single" w:sz="4" w:space="0" w:color="000000"/>
              <w:left w:val="single" w:sz="4" w:space="0" w:color="000000"/>
              <w:bottom w:val="single" w:sz="4" w:space="0" w:color="000000"/>
            </w:tcBorders>
            <w:shd w:val="clear" w:color="auto" w:fill="FFFFFF"/>
          </w:tcPr>
          <w:p w14:paraId="70218760"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5153635D" w14:textId="77777777" w:rsidR="000F0E80" w:rsidRPr="004945A1" w:rsidRDefault="000F0E80" w:rsidP="00A64EBC">
            <w:pPr>
              <w:jc w:val="center"/>
            </w:pPr>
            <w:r w:rsidRPr="00294C0D">
              <w:t>1</w:t>
            </w:r>
          </w:p>
        </w:tc>
      </w:tr>
      <w:tr w:rsidR="000F0E80" w:rsidRPr="004945A1" w14:paraId="14FEC90C"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4319837" w14:textId="77777777" w:rsidR="000F0E80" w:rsidRPr="005A434C" w:rsidRDefault="000F0E80" w:rsidP="00A64EBC">
            <w:pPr>
              <w:pStyle w:val="afff2"/>
              <w:jc w:val="center"/>
              <w:rPr>
                <w:rFonts w:cs="Liberation Serif"/>
              </w:rPr>
            </w:pPr>
            <w:r w:rsidRPr="005A434C">
              <w:rPr>
                <w:rFonts w:cs="Liberation Serif"/>
              </w:rPr>
              <w:t>123</w:t>
            </w:r>
          </w:p>
        </w:tc>
        <w:tc>
          <w:tcPr>
            <w:tcW w:w="5563" w:type="dxa"/>
            <w:tcBorders>
              <w:top w:val="single" w:sz="4" w:space="0" w:color="000000"/>
              <w:left w:val="single" w:sz="4" w:space="0" w:color="000000"/>
              <w:bottom w:val="single" w:sz="4" w:space="0" w:color="000000"/>
            </w:tcBorders>
            <w:shd w:val="clear" w:color="auto" w:fill="FFFFFF"/>
          </w:tcPr>
          <w:p w14:paraId="6DA934FE" w14:textId="77777777" w:rsidR="000F0E80" w:rsidRPr="00E6578B" w:rsidRDefault="000F0E80" w:rsidP="00A64EBC">
            <w:r w:rsidRPr="00441828">
              <w:t>Термостат ЗИЛ-130 (70 градусов)</w:t>
            </w:r>
          </w:p>
        </w:tc>
        <w:tc>
          <w:tcPr>
            <w:tcW w:w="2693" w:type="dxa"/>
            <w:tcBorders>
              <w:top w:val="single" w:sz="4" w:space="0" w:color="000000"/>
              <w:left w:val="single" w:sz="4" w:space="0" w:color="000000"/>
              <w:bottom w:val="single" w:sz="4" w:space="0" w:color="000000"/>
            </w:tcBorders>
            <w:shd w:val="clear" w:color="auto" w:fill="FFFFFF"/>
          </w:tcPr>
          <w:p w14:paraId="0F62EB43" w14:textId="77777777" w:rsidR="000F0E80" w:rsidRPr="00ED0209" w:rsidRDefault="000F0E80" w:rsidP="00A64EBC">
            <w:r w:rsidRPr="000C4758">
              <w:t>ТС-108-04М</w:t>
            </w:r>
          </w:p>
        </w:tc>
        <w:tc>
          <w:tcPr>
            <w:tcW w:w="709" w:type="dxa"/>
            <w:tcBorders>
              <w:top w:val="single" w:sz="4" w:space="0" w:color="000000"/>
              <w:left w:val="single" w:sz="4" w:space="0" w:color="000000"/>
              <w:bottom w:val="single" w:sz="4" w:space="0" w:color="000000"/>
            </w:tcBorders>
            <w:shd w:val="clear" w:color="auto" w:fill="FFFFFF"/>
          </w:tcPr>
          <w:p w14:paraId="60E82DE6"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635B21C" w14:textId="77777777" w:rsidR="000F0E80" w:rsidRPr="004945A1" w:rsidRDefault="000F0E80" w:rsidP="00A64EBC">
            <w:pPr>
              <w:jc w:val="center"/>
            </w:pPr>
            <w:r w:rsidRPr="00294C0D">
              <w:t>1</w:t>
            </w:r>
          </w:p>
        </w:tc>
      </w:tr>
      <w:tr w:rsidR="000F0E80" w:rsidRPr="004945A1" w14:paraId="3EBAE5C5"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0D7381EB" w14:textId="77777777" w:rsidR="000F0E80" w:rsidRPr="005A434C" w:rsidRDefault="000F0E80" w:rsidP="00A64EBC">
            <w:pPr>
              <w:pStyle w:val="afff2"/>
              <w:jc w:val="center"/>
              <w:rPr>
                <w:rFonts w:cs="Liberation Serif"/>
              </w:rPr>
            </w:pPr>
            <w:r w:rsidRPr="005A434C">
              <w:rPr>
                <w:rFonts w:cs="Liberation Serif"/>
              </w:rPr>
              <w:t>124</w:t>
            </w:r>
          </w:p>
        </w:tc>
        <w:tc>
          <w:tcPr>
            <w:tcW w:w="5563" w:type="dxa"/>
            <w:tcBorders>
              <w:top w:val="single" w:sz="4" w:space="0" w:color="000000"/>
              <w:left w:val="single" w:sz="4" w:space="0" w:color="000000"/>
              <w:bottom w:val="single" w:sz="4" w:space="0" w:color="000000"/>
            </w:tcBorders>
            <w:shd w:val="clear" w:color="auto" w:fill="FFFFFF"/>
          </w:tcPr>
          <w:p w14:paraId="234BBC76" w14:textId="77777777" w:rsidR="000F0E80" w:rsidRPr="00E6578B" w:rsidRDefault="000F0E80" w:rsidP="00A64EBC">
            <w:r w:rsidRPr="00441828">
              <w:t>Труба выхлопная ЗИЛ-130</w:t>
            </w:r>
          </w:p>
        </w:tc>
        <w:tc>
          <w:tcPr>
            <w:tcW w:w="2693" w:type="dxa"/>
            <w:tcBorders>
              <w:top w:val="single" w:sz="4" w:space="0" w:color="000000"/>
              <w:left w:val="single" w:sz="4" w:space="0" w:color="000000"/>
              <w:bottom w:val="single" w:sz="4" w:space="0" w:color="000000"/>
            </w:tcBorders>
            <w:shd w:val="clear" w:color="auto" w:fill="FFFFFF"/>
          </w:tcPr>
          <w:p w14:paraId="2B89B52A" w14:textId="77777777" w:rsidR="000F0E80" w:rsidRPr="00ED0209" w:rsidRDefault="000F0E80" w:rsidP="00A64EBC">
            <w:r w:rsidRPr="000C4758">
              <w:t>130-1203052</w:t>
            </w:r>
          </w:p>
        </w:tc>
        <w:tc>
          <w:tcPr>
            <w:tcW w:w="709" w:type="dxa"/>
            <w:tcBorders>
              <w:top w:val="single" w:sz="4" w:space="0" w:color="000000"/>
              <w:left w:val="single" w:sz="4" w:space="0" w:color="000000"/>
              <w:bottom w:val="single" w:sz="4" w:space="0" w:color="000000"/>
            </w:tcBorders>
            <w:shd w:val="clear" w:color="auto" w:fill="FFFFFF"/>
          </w:tcPr>
          <w:p w14:paraId="5CF7CBDF"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9550C05" w14:textId="77777777" w:rsidR="000F0E80" w:rsidRPr="004945A1" w:rsidRDefault="000F0E80" w:rsidP="00A64EBC">
            <w:pPr>
              <w:jc w:val="center"/>
            </w:pPr>
            <w:r w:rsidRPr="00294C0D">
              <w:t>1</w:t>
            </w:r>
          </w:p>
        </w:tc>
      </w:tr>
      <w:tr w:rsidR="000F0E80" w:rsidRPr="004945A1" w14:paraId="46C664E8"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230D9B1F" w14:textId="77777777" w:rsidR="000F0E80" w:rsidRPr="005A434C" w:rsidRDefault="000F0E80" w:rsidP="00A64EBC">
            <w:pPr>
              <w:pStyle w:val="afff2"/>
              <w:jc w:val="center"/>
              <w:rPr>
                <w:rFonts w:cs="Liberation Serif"/>
              </w:rPr>
            </w:pPr>
            <w:r w:rsidRPr="005A434C">
              <w:rPr>
                <w:rFonts w:cs="Liberation Serif"/>
              </w:rPr>
              <w:t>125</w:t>
            </w:r>
          </w:p>
        </w:tc>
        <w:tc>
          <w:tcPr>
            <w:tcW w:w="5563" w:type="dxa"/>
            <w:tcBorders>
              <w:top w:val="single" w:sz="4" w:space="0" w:color="000000"/>
              <w:left w:val="single" w:sz="4" w:space="0" w:color="000000"/>
              <w:bottom w:val="single" w:sz="4" w:space="0" w:color="000000"/>
            </w:tcBorders>
            <w:shd w:val="clear" w:color="auto" w:fill="FFFFFF"/>
          </w:tcPr>
          <w:p w14:paraId="5C04C4F5" w14:textId="77777777" w:rsidR="000F0E80" w:rsidRPr="00E6578B" w:rsidRDefault="000F0E80" w:rsidP="00A64EBC">
            <w:r w:rsidRPr="00441828">
              <w:t>Труба приемная ЗИЛ-130 левая</w:t>
            </w:r>
          </w:p>
        </w:tc>
        <w:tc>
          <w:tcPr>
            <w:tcW w:w="2693" w:type="dxa"/>
            <w:tcBorders>
              <w:top w:val="single" w:sz="4" w:space="0" w:color="000000"/>
              <w:left w:val="single" w:sz="4" w:space="0" w:color="000000"/>
              <w:bottom w:val="single" w:sz="4" w:space="0" w:color="000000"/>
            </w:tcBorders>
            <w:shd w:val="clear" w:color="auto" w:fill="FFFFFF"/>
          </w:tcPr>
          <w:p w14:paraId="3E04DCE5" w14:textId="77777777" w:rsidR="000F0E80" w:rsidRPr="00ED0209" w:rsidRDefault="000F0E80" w:rsidP="00A64EBC">
            <w:r w:rsidRPr="000C4758">
              <w:t>130-1203011</w:t>
            </w:r>
          </w:p>
        </w:tc>
        <w:tc>
          <w:tcPr>
            <w:tcW w:w="709" w:type="dxa"/>
            <w:tcBorders>
              <w:top w:val="single" w:sz="4" w:space="0" w:color="000000"/>
              <w:left w:val="single" w:sz="4" w:space="0" w:color="000000"/>
              <w:bottom w:val="single" w:sz="4" w:space="0" w:color="000000"/>
            </w:tcBorders>
            <w:shd w:val="clear" w:color="auto" w:fill="FFFFFF"/>
          </w:tcPr>
          <w:p w14:paraId="5B9B1AA0"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6859595E" w14:textId="77777777" w:rsidR="000F0E80" w:rsidRPr="004945A1" w:rsidRDefault="000F0E80" w:rsidP="00A64EBC">
            <w:pPr>
              <w:jc w:val="center"/>
            </w:pPr>
            <w:r w:rsidRPr="00294C0D">
              <w:t>1</w:t>
            </w:r>
          </w:p>
        </w:tc>
      </w:tr>
      <w:tr w:rsidR="000F0E80" w:rsidRPr="004945A1" w14:paraId="713616C0"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419F87D" w14:textId="77777777" w:rsidR="000F0E80" w:rsidRPr="005A434C" w:rsidRDefault="000F0E80" w:rsidP="00A64EBC">
            <w:pPr>
              <w:pStyle w:val="afff2"/>
              <w:jc w:val="center"/>
              <w:rPr>
                <w:rFonts w:cs="Liberation Serif"/>
              </w:rPr>
            </w:pPr>
            <w:r w:rsidRPr="005A434C">
              <w:rPr>
                <w:rFonts w:cs="Liberation Serif"/>
              </w:rPr>
              <w:t>126</w:t>
            </w:r>
          </w:p>
        </w:tc>
        <w:tc>
          <w:tcPr>
            <w:tcW w:w="5563" w:type="dxa"/>
            <w:tcBorders>
              <w:top w:val="single" w:sz="4" w:space="0" w:color="000000"/>
              <w:left w:val="single" w:sz="4" w:space="0" w:color="000000"/>
              <w:bottom w:val="single" w:sz="4" w:space="0" w:color="000000"/>
            </w:tcBorders>
            <w:shd w:val="clear" w:color="auto" w:fill="FFFFFF"/>
          </w:tcPr>
          <w:p w14:paraId="335EB5F1" w14:textId="77777777" w:rsidR="000F0E80" w:rsidRPr="00E6578B" w:rsidRDefault="000F0E80" w:rsidP="00A64EBC">
            <w:r w:rsidRPr="00441828">
              <w:t>Труба приемная ЗИЛ-130 правая</w:t>
            </w:r>
          </w:p>
        </w:tc>
        <w:tc>
          <w:tcPr>
            <w:tcW w:w="2693" w:type="dxa"/>
            <w:tcBorders>
              <w:top w:val="single" w:sz="4" w:space="0" w:color="000000"/>
              <w:left w:val="single" w:sz="4" w:space="0" w:color="000000"/>
              <w:bottom w:val="single" w:sz="4" w:space="0" w:color="000000"/>
            </w:tcBorders>
            <w:shd w:val="clear" w:color="auto" w:fill="FFFFFF"/>
          </w:tcPr>
          <w:p w14:paraId="5376B2EB" w14:textId="77777777" w:rsidR="000F0E80" w:rsidRPr="00ED0209" w:rsidRDefault="000F0E80" w:rsidP="00A64EBC">
            <w:r w:rsidRPr="000C4758">
              <w:t>130-1203010-Б</w:t>
            </w:r>
          </w:p>
        </w:tc>
        <w:tc>
          <w:tcPr>
            <w:tcW w:w="709" w:type="dxa"/>
            <w:tcBorders>
              <w:top w:val="single" w:sz="4" w:space="0" w:color="000000"/>
              <w:left w:val="single" w:sz="4" w:space="0" w:color="000000"/>
              <w:bottom w:val="single" w:sz="4" w:space="0" w:color="000000"/>
            </w:tcBorders>
            <w:shd w:val="clear" w:color="auto" w:fill="FFFFFF"/>
          </w:tcPr>
          <w:p w14:paraId="0BBACF72"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18B4F560" w14:textId="77777777" w:rsidR="000F0E80" w:rsidRPr="004945A1" w:rsidRDefault="000F0E80" w:rsidP="00A64EBC">
            <w:pPr>
              <w:jc w:val="center"/>
            </w:pPr>
            <w:r w:rsidRPr="00294C0D">
              <w:t>1</w:t>
            </w:r>
          </w:p>
        </w:tc>
      </w:tr>
      <w:tr w:rsidR="000F0E80" w:rsidRPr="004945A1" w14:paraId="3B721D8A"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313AA67" w14:textId="77777777" w:rsidR="000F0E80" w:rsidRPr="005A434C" w:rsidRDefault="000F0E80" w:rsidP="00A64EBC">
            <w:pPr>
              <w:pStyle w:val="afff2"/>
              <w:jc w:val="center"/>
              <w:rPr>
                <w:rFonts w:cs="Liberation Serif"/>
              </w:rPr>
            </w:pPr>
            <w:r w:rsidRPr="005A434C">
              <w:rPr>
                <w:rFonts w:cs="Liberation Serif"/>
              </w:rPr>
              <w:t>127</w:t>
            </w:r>
          </w:p>
        </w:tc>
        <w:tc>
          <w:tcPr>
            <w:tcW w:w="5563" w:type="dxa"/>
            <w:tcBorders>
              <w:top w:val="single" w:sz="4" w:space="0" w:color="000000"/>
              <w:left w:val="single" w:sz="4" w:space="0" w:color="000000"/>
              <w:bottom w:val="single" w:sz="4" w:space="0" w:color="000000"/>
            </w:tcBorders>
            <w:shd w:val="clear" w:color="auto" w:fill="FFFFFF"/>
          </w:tcPr>
          <w:p w14:paraId="647D058F" w14:textId="77777777" w:rsidR="000F0E80" w:rsidRPr="00E6578B" w:rsidRDefault="000F0E80" w:rsidP="00A64EBC">
            <w:r w:rsidRPr="00441828">
              <w:t>Труба приемная ЗИЛ-4331 левая</w:t>
            </w:r>
          </w:p>
        </w:tc>
        <w:tc>
          <w:tcPr>
            <w:tcW w:w="2693" w:type="dxa"/>
            <w:tcBorders>
              <w:top w:val="single" w:sz="4" w:space="0" w:color="000000"/>
              <w:left w:val="single" w:sz="4" w:space="0" w:color="000000"/>
              <w:bottom w:val="single" w:sz="4" w:space="0" w:color="000000"/>
            </w:tcBorders>
            <w:shd w:val="clear" w:color="auto" w:fill="FFFFFF"/>
          </w:tcPr>
          <w:p w14:paraId="2B4B3E7B" w14:textId="77777777" w:rsidR="000F0E80" w:rsidRPr="00ED0209" w:rsidRDefault="000F0E80" w:rsidP="00A64EBC">
            <w:r w:rsidRPr="000C4758">
              <w:t>4331-1203011-20</w:t>
            </w:r>
          </w:p>
        </w:tc>
        <w:tc>
          <w:tcPr>
            <w:tcW w:w="709" w:type="dxa"/>
            <w:tcBorders>
              <w:top w:val="single" w:sz="4" w:space="0" w:color="000000"/>
              <w:left w:val="single" w:sz="4" w:space="0" w:color="000000"/>
              <w:bottom w:val="single" w:sz="4" w:space="0" w:color="000000"/>
            </w:tcBorders>
            <w:shd w:val="clear" w:color="auto" w:fill="FFFFFF"/>
          </w:tcPr>
          <w:p w14:paraId="00A8AE02"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6228347A" w14:textId="77777777" w:rsidR="000F0E80" w:rsidRPr="004945A1" w:rsidRDefault="000F0E80" w:rsidP="00A64EBC">
            <w:pPr>
              <w:jc w:val="center"/>
            </w:pPr>
            <w:r w:rsidRPr="00294C0D">
              <w:t>1</w:t>
            </w:r>
          </w:p>
        </w:tc>
      </w:tr>
      <w:tr w:rsidR="000F0E80" w:rsidRPr="004945A1" w14:paraId="32F2947B"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23E407AF" w14:textId="77777777" w:rsidR="000F0E80" w:rsidRPr="005A434C" w:rsidRDefault="000F0E80" w:rsidP="00A64EBC">
            <w:pPr>
              <w:pStyle w:val="afff2"/>
              <w:jc w:val="center"/>
              <w:rPr>
                <w:rFonts w:cs="Liberation Serif"/>
              </w:rPr>
            </w:pPr>
            <w:r w:rsidRPr="005A434C">
              <w:rPr>
                <w:rFonts w:cs="Liberation Serif"/>
              </w:rPr>
              <w:t>128</w:t>
            </w:r>
          </w:p>
        </w:tc>
        <w:tc>
          <w:tcPr>
            <w:tcW w:w="5563" w:type="dxa"/>
            <w:tcBorders>
              <w:top w:val="single" w:sz="4" w:space="0" w:color="000000"/>
              <w:left w:val="single" w:sz="4" w:space="0" w:color="000000"/>
              <w:bottom w:val="single" w:sz="4" w:space="0" w:color="000000"/>
            </w:tcBorders>
            <w:shd w:val="clear" w:color="auto" w:fill="FFFFFF"/>
          </w:tcPr>
          <w:p w14:paraId="7E078229" w14:textId="77777777" w:rsidR="000F0E80" w:rsidRPr="00E6578B" w:rsidRDefault="000F0E80" w:rsidP="00A64EBC">
            <w:r w:rsidRPr="00441828">
              <w:t>Труба приемная ЗИЛ-4331 правая</w:t>
            </w:r>
          </w:p>
        </w:tc>
        <w:tc>
          <w:tcPr>
            <w:tcW w:w="2693" w:type="dxa"/>
            <w:tcBorders>
              <w:top w:val="single" w:sz="4" w:space="0" w:color="000000"/>
              <w:left w:val="single" w:sz="4" w:space="0" w:color="000000"/>
              <w:bottom w:val="single" w:sz="4" w:space="0" w:color="000000"/>
            </w:tcBorders>
            <w:shd w:val="clear" w:color="auto" w:fill="FFFFFF"/>
          </w:tcPr>
          <w:p w14:paraId="01196AF1" w14:textId="77777777" w:rsidR="000F0E80" w:rsidRPr="00ED0209" w:rsidRDefault="000F0E80" w:rsidP="00A64EBC">
            <w:r w:rsidRPr="000C4758">
              <w:t>4331-1203010-20</w:t>
            </w:r>
          </w:p>
        </w:tc>
        <w:tc>
          <w:tcPr>
            <w:tcW w:w="709" w:type="dxa"/>
            <w:tcBorders>
              <w:top w:val="single" w:sz="4" w:space="0" w:color="000000"/>
              <w:left w:val="single" w:sz="4" w:space="0" w:color="000000"/>
              <w:bottom w:val="single" w:sz="4" w:space="0" w:color="000000"/>
            </w:tcBorders>
            <w:shd w:val="clear" w:color="auto" w:fill="FFFFFF"/>
          </w:tcPr>
          <w:p w14:paraId="47283F65"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6E14E719" w14:textId="77777777" w:rsidR="000F0E80" w:rsidRPr="004945A1" w:rsidRDefault="000F0E80" w:rsidP="00A64EBC">
            <w:pPr>
              <w:jc w:val="center"/>
            </w:pPr>
            <w:r w:rsidRPr="00294C0D">
              <w:t>1</w:t>
            </w:r>
          </w:p>
        </w:tc>
      </w:tr>
      <w:tr w:rsidR="000F0E80" w:rsidRPr="004945A1" w14:paraId="0B378C6E"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1F3709D4" w14:textId="77777777" w:rsidR="000F0E80" w:rsidRPr="005A434C" w:rsidRDefault="000F0E80" w:rsidP="00A64EBC">
            <w:pPr>
              <w:pStyle w:val="afff2"/>
              <w:jc w:val="center"/>
              <w:rPr>
                <w:rFonts w:cs="Liberation Serif"/>
              </w:rPr>
            </w:pPr>
            <w:r w:rsidRPr="005A434C">
              <w:rPr>
                <w:rFonts w:cs="Liberation Serif"/>
              </w:rPr>
              <w:t>129</w:t>
            </w:r>
          </w:p>
        </w:tc>
        <w:tc>
          <w:tcPr>
            <w:tcW w:w="5563" w:type="dxa"/>
            <w:tcBorders>
              <w:top w:val="single" w:sz="4" w:space="0" w:color="000000"/>
              <w:left w:val="single" w:sz="4" w:space="0" w:color="000000"/>
              <w:bottom w:val="single" w:sz="4" w:space="0" w:color="000000"/>
            </w:tcBorders>
            <w:shd w:val="clear" w:color="auto" w:fill="FFFFFF"/>
          </w:tcPr>
          <w:p w14:paraId="1D80C702" w14:textId="77777777" w:rsidR="000F0E80" w:rsidRPr="00E6578B" w:rsidRDefault="000F0E80" w:rsidP="00A64EBC">
            <w:r w:rsidRPr="00441828">
              <w:t>Трубка поливинилхлорид 6мм</w:t>
            </w:r>
          </w:p>
        </w:tc>
        <w:tc>
          <w:tcPr>
            <w:tcW w:w="2693" w:type="dxa"/>
            <w:tcBorders>
              <w:top w:val="single" w:sz="4" w:space="0" w:color="000000"/>
              <w:left w:val="single" w:sz="4" w:space="0" w:color="000000"/>
              <w:bottom w:val="single" w:sz="4" w:space="0" w:color="000000"/>
            </w:tcBorders>
            <w:shd w:val="clear" w:color="auto" w:fill="FFFFFF"/>
          </w:tcPr>
          <w:p w14:paraId="705F6C05" w14:textId="77777777" w:rsidR="000F0E80" w:rsidRPr="00ED0209" w:rsidRDefault="000F0E80" w:rsidP="00A64EBC">
            <w:r w:rsidRPr="000C4758">
              <w:t>Ф.6мм</w:t>
            </w:r>
          </w:p>
        </w:tc>
        <w:tc>
          <w:tcPr>
            <w:tcW w:w="709" w:type="dxa"/>
            <w:tcBorders>
              <w:top w:val="single" w:sz="4" w:space="0" w:color="000000"/>
              <w:left w:val="single" w:sz="4" w:space="0" w:color="000000"/>
              <w:bottom w:val="single" w:sz="4" w:space="0" w:color="000000"/>
            </w:tcBorders>
            <w:shd w:val="clear" w:color="auto" w:fill="FFFFFF"/>
          </w:tcPr>
          <w:p w14:paraId="17BFE2EC"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377128D0" w14:textId="77777777" w:rsidR="000F0E80" w:rsidRPr="004945A1" w:rsidRDefault="000F0E80" w:rsidP="00A64EBC">
            <w:pPr>
              <w:jc w:val="center"/>
            </w:pPr>
            <w:r w:rsidRPr="00294C0D">
              <w:t>1</w:t>
            </w:r>
          </w:p>
        </w:tc>
      </w:tr>
      <w:tr w:rsidR="000F0E80" w:rsidRPr="004945A1" w14:paraId="3198C54C"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6D131BC5" w14:textId="77777777" w:rsidR="000F0E80" w:rsidRPr="005A434C" w:rsidRDefault="000F0E80" w:rsidP="00A64EBC">
            <w:pPr>
              <w:pStyle w:val="afff2"/>
              <w:jc w:val="center"/>
              <w:rPr>
                <w:rFonts w:cs="Liberation Serif"/>
              </w:rPr>
            </w:pPr>
            <w:r w:rsidRPr="005A434C">
              <w:rPr>
                <w:rFonts w:cs="Liberation Serif"/>
              </w:rPr>
              <w:t>130</w:t>
            </w:r>
          </w:p>
        </w:tc>
        <w:tc>
          <w:tcPr>
            <w:tcW w:w="5563" w:type="dxa"/>
            <w:tcBorders>
              <w:top w:val="single" w:sz="4" w:space="0" w:color="000000"/>
              <w:left w:val="single" w:sz="4" w:space="0" w:color="000000"/>
              <w:bottom w:val="single" w:sz="4" w:space="0" w:color="000000"/>
            </w:tcBorders>
            <w:shd w:val="clear" w:color="auto" w:fill="FFFFFF"/>
          </w:tcPr>
          <w:p w14:paraId="111D3D2B" w14:textId="77777777" w:rsidR="000F0E80" w:rsidRPr="00E6578B" w:rsidRDefault="000F0E80" w:rsidP="00A64EBC">
            <w:r w:rsidRPr="00441828">
              <w:t>Трубка поливинилхлорид 8мм</w:t>
            </w:r>
          </w:p>
        </w:tc>
        <w:tc>
          <w:tcPr>
            <w:tcW w:w="2693" w:type="dxa"/>
            <w:tcBorders>
              <w:top w:val="single" w:sz="4" w:space="0" w:color="000000"/>
              <w:left w:val="single" w:sz="4" w:space="0" w:color="000000"/>
              <w:bottom w:val="single" w:sz="4" w:space="0" w:color="000000"/>
            </w:tcBorders>
            <w:shd w:val="clear" w:color="auto" w:fill="FFFFFF"/>
          </w:tcPr>
          <w:p w14:paraId="29C063FA" w14:textId="77777777" w:rsidR="000F0E80" w:rsidRPr="00ED0209" w:rsidRDefault="000F0E80" w:rsidP="00A64EBC">
            <w:r w:rsidRPr="000C4758">
              <w:t>Ф.8мм</w:t>
            </w:r>
          </w:p>
        </w:tc>
        <w:tc>
          <w:tcPr>
            <w:tcW w:w="709" w:type="dxa"/>
            <w:tcBorders>
              <w:top w:val="single" w:sz="4" w:space="0" w:color="000000"/>
              <w:left w:val="single" w:sz="4" w:space="0" w:color="000000"/>
              <w:bottom w:val="single" w:sz="4" w:space="0" w:color="000000"/>
            </w:tcBorders>
            <w:shd w:val="clear" w:color="auto" w:fill="FFFFFF"/>
          </w:tcPr>
          <w:p w14:paraId="54C840FD"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1721B94" w14:textId="77777777" w:rsidR="000F0E80" w:rsidRPr="004945A1" w:rsidRDefault="000F0E80" w:rsidP="00A64EBC">
            <w:pPr>
              <w:jc w:val="center"/>
            </w:pPr>
            <w:r w:rsidRPr="00294C0D">
              <w:t>1</w:t>
            </w:r>
          </w:p>
        </w:tc>
      </w:tr>
      <w:tr w:rsidR="000F0E80" w:rsidRPr="004945A1" w14:paraId="24EB89B4"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CD5C7DB" w14:textId="77777777" w:rsidR="000F0E80" w:rsidRPr="005A434C" w:rsidRDefault="000F0E80" w:rsidP="00A64EBC">
            <w:pPr>
              <w:pStyle w:val="afff2"/>
              <w:jc w:val="center"/>
              <w:rPr>
                <w:rFonts w:cs="Liberation Serif"/>
              </w:rPr>
            </w:pPr>
            <w:r w:rsidRPr="005A434C">
              <w:rPr>
                <w:rFonts w:cs="Liberation Serif"/>
              </w:rPr>
              <w:t>131</w:t>
            </w:r>
          </w:p>
        </w:tc>
        <w:tc>
          <w:tcPr>
            <w:tcW w:w="5563" w:type="dxa"/>
            <w:tcBorders>
              <w:top w:val="single" w:sz="4" w:space="0" w:color="000000"/>
              <w:left w:val="single" w:sz="4" w:space="0" w:color="000000"/>
              <w:bottom w:val="single" w:sz="4" w:space="0" w:color="000000"/>
            </w:tcBorders>
            <w:shd w:val="clear" w:color="auto" w:fill="FFFFFF"/>
          </w:tcPr>
          <w:p w14:paraId="4060EED5" w14:textId="77777777" w:rsidR="000F0E80" w:rsidRPr="00E6578B" w:rsidRDefault="000F0E80" w:rsidP="00A64EBC">
            <w:r w:rsidRPr="00441828">
              <w:t>Трубка поливинилхлорид 10мм</w:t>
            </w:r>
          </w:p>
        </w:tc>
        <w:tc>
          <w:tcPr>
            <w:tcW w:w="2693" w:type="dxa"/>
            <w:tcBorders>
              <w:top w:val="single" w:sz="4" w:space="0" w:color="000000"/>
              <w:left w:val="single" w:sz="4" w:space="0" w:color="000000"/>
              <w:bottom w:val="single" w:sz="4" w:space="0" w:color="000000"/>
            </w:tcBorders>
            <w:shd w:val="clear" w:color="auto" w:fill="FFFFFF"/>
          </w:tcPr>
          <w:p w14:paraId="61B725C9" w14:textId="77777777" w:rsidR="000F0E80" w:rsidRPr="00ED0209" w:rsidRDefault="000F0E80" w:rsidP="00A64EBC">
            <w:r w:rsidRPr="000C4758">
              <w:t>Ф.10мм</w:t>
            </w:r>
          </w:p>
        </w:tc>
        <w:tc>
          <w:tcPr>
            <w:tcW w:w="709" w:type="dxa"/>
            <w:tcBorders>
              <w:top w:val="single" w:sz="4" w:space="0" w:color="000000"/>
              <w:left w:val="single" w:sz="4" w:space="0" w:color="000000"/>
              <w:bottom w:val="single" w:sz="4" w:space="0" w:color="000000"/>
            </w:tcBorders>
            <w:shd w:val="clear" w:color="auto" w:fill="FFFFFF"/>
          </w:tcPr>
          <w:p w14:paraId="4A318A01"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6988171C" w14:textId="77777777" w:rsidR="000F0E80" w:rsidRPr="004945A1" w:rsidRDefault="000F0E80" w:rsidP="00A64EBC">
            <w:pPr>
              <w:jc w:val="center"/>
            </w:pPr>
            <w:r w:rsidRPr="00294C0D">
              <w:t>1</w:t>
            </w:r>
          </w:p>
        </w:tc>
      </w:tr>
      <w:tr w:rsidR="000F0E80" w:rsidRPr="004945A1" w14:paraId="7BE258CF"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7B0E93E1" w14:textId="77777777" w:rsidR="000F0E80" w:rsidRPr="005A434C" w:rsidRDefault="000F0E80" w:rsidP="00A64EBC">
            <w:pPr>
              <w:pStyle w:val="afff2"/>
              <w:jc w:val="center"/>
              <w:rPr>
                <w:rFonts w:cs="Liberation Serif"/>
              </w:rPr>
            </w:pPr>
            <w:r w:rsidRPr="005A434C">
              <w:rPr>
                <w:rFonts w:cs="Liberation Serif"/>
              </w:rPr>
              <w:t>132</w:t>
            </w:r>
          </w:p>
        </w:tc>
        <w:tc>
          <w:tcPr>
            <w:tcW w:w="5563" w:type="dxa"/>
            <w:tcBorders>
              <w:top w:val="single" w:sz="4" w:space="0" w:color="000000"/>
              <w:left w:val="single" w:sz="4" w:space="0" w:color="000000"/>
              <w:bottom w:val="single" w:sz="4" w:space="0" w:color="000000"/>
            </w:tcBorders>
            <w:shd w:val="clear" w:color="auto" w:fill="FFFFFF"/>
          </w:tcPr>
          <w:p w14:paraId="794C289A" w14:textId="77777777" w:rsidR="000F0E80" w:rsidRPr="00E6578B" w:rsidRDefault="000F0E80" w:rsidP="00A64EBC">
            <w:r w:rsidRPr="00441828">
              <w:t>Трубка поливинилхлорид 12мм</w:t>
            </w:r>
          </w:p>
        </w:tc>
        <w:tc>
          <w:tcPr>
            <w:tcW w:w="2693" w:type="dxa"/>
            <w:tcBorders>
              <w:top w:val="single" w:sz="4" w:space="0" w:color="000000"/>
              <w:left w:val="single" w:sz="4" w:space="0" w:color="000000"/>
              <w:bottom w:val="single" w:sz="4" w:space="0" w:color="000000"/>
            </w:tcBorders>
            <w:shd w:val="clear" w:color="auto" w:fill="FFFFFF"/>
          </w:tcPr>
          <w:p w14:paraId="79BEA489" w14:textId="77777777" w:rsidR="000F0E80" w:rsidRPr="00ED0209" w:rsidRDefault="000F0E80" w:rsidP="00A64EBC">
            <w:r w:rsidRPr="000C4758">
              <w:t>Ф.12мм</w:t>
            </w:r>
          </w:p>
        </w:tc>
        <w:tc>
          <w:tcPr>
            <w:tcW w:w="709" w:type="dxa"/>
            <w:tcBorders>
              <w:top w:val="single" w:sz="4" w:space="0" w:color="000000"/>
              <w:left w:val="single" w:sz="4" w:space="0" w:color="000000"/>
              <w:bottom w:val="single" w:sz="4" w:space="0" w:color="000000"/>
            </w:tcBorders>
            <w:shd w:val="clear" w:color="auto" w:fill="FFFFFF"/>
          </w:tcPr>
          <w:p w14:paraId="21BB2112"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2F06869" w14:textId="77777777" w:rsidR="000F0E80" w:rsidRPr="004945A1" w:rsidRDefault="000F0E80" w:rsidP="00A64EBC">
            <w:pPr>
              <w:jc w:val="center"/>
            </w:pPr>
            <w:r w:rsidRPr="00294C0D">
              <w:t>1</w:t>
            </w:r>
          </w:p>
        </w:tc>
      </w:tr>
      <w:tr w:rsidR="000F0E80" w:rsidRPr="004945A1" w14:paraId="2F42E270"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5760725" w14:textId="77777777" w:rsidR="000F0E80" w:rsidRPr="005A434C" w:rsidRDefault="000F0E80" w:rsidP="00A64EBC">
            <w:pPr>
              <w:pStyle w:val="afff2"/>
              <w:jc w:val="center"/>
              <w:rPr>
                <w:rFonts w:cs="Liberation Serif"/>
              </w:rPr>
            </w:pPr>
            <w:r w:rsidRPr="005A434C">
              <w:rPr>
                <w:rFonts w:cs="Liberation Serif"/>
              </w:rPr>
              <w:t>133</w:t>
            </w:r>
          </w:p>
        </w:tc>
        <w:tc>
          <w:tcPr>
            <w:tcW w:w="5563" w:type="dxa"/>
            <w:tcBorders>
              <w:top w:val="single" w:sz="4" w:space="0" w:color="000000"/>
              <w:left w:val="single" w:sz="4" w:space="0" w:color="000000"/>
              <w:bottom w:val="single" w:sz="4" w:space="0" w:color="000000"/>
            </w:tcBorders>
            <w:shd w:val="clear" w:color="auto" w:fill="FFFFFF"/>
          </w:tcPr>
          <w:p w14:paraId="0BFCD95B" w14:textId="77777777" w:rsidR="000F0E80" w:rsidRPr="00E6578B" w:rsidRDefault="000F0E80" w:rsidP="00A64EBC">
            <w:r w:rsidRPr="00441828">
              <w:t>Трубка медная 6мм</w:t>
            </w:r>
          </w:p>
        </w:tc>
        <w:tc>
          <w:tcPr>
            <w:tcW w:w="2693" w:type="dxa"/>
            <w:tcBorders>
              <w:top w:val="single" w:sz="4" w:space="0" w:color="000000"/>
              <w:left w:val="single" w:sz="4" w:space="0" w:color="000000"/>
              <w:bottom w:val="single" w:sz="4" w:space="0" w:color="000000"/>
            </w:tcBorders>
            <w:shd w:val="clear" w:color="auto" w:fill="FFFFFF"/>
          </w:tcPr>
          <w:p w14:paraId="7E2B3366" w14:textId="77777777" w:rsidR="000F0E80" w:rsidRPr="00ED0209" w:rsidRDefault="000F0E80" w:rsidP="00A64EBC">
            <w:r w:rsidRPr="000C4758">
              <w:t>ГОСТ</w:t>
            </w:r>
            <w:r>
              <w:t xml:space="preserve"> </w:t>
            </w:r>
            <w:r w:rsidRPr="000C4758">
              <w:t>617-2006</w:t>
            </w:r>
          </w:p>
        </w:tc>
        <w:tc>
          <w:tcPr>
            <w:tcW w:w="709" w:type="dxa"/>
            <w:tcBorders>
              <w:top w:val="single" w:sz="4" w:space="0" w:color="000000"/>
              <w:left w:val="single" w:sz="4" w:space="0" w:color="000000"/>
              <w:bottom w:val="single" w:sz="4" w:space="0" w:color="000000"/>
            </w:tcBorders>
            <w:shd w:val="clear" w:color="auto" w:fill="FFFFFF"/>
          </w:tcPr>
          <w:p w14:paraId="5A5FCADC"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7F64F09" w14:textId="77777777" w:rsidR="000F0E80" w:rsidRPr="004945A1" w:rsidRDefault="000F0E80" w:rsidP="00A64EBC">
            <w:pPr>
              <w:jc w:val="center"/>
            </w:pPr>
            <w:r w:rsidRPr="00294C0D">
              <w:t>1</w:t>
            </w:r>
          </w:p>
        </w:tc>
      </w:tr>
      <w:tr w:rsidR="000F0E80" w:rsidRPr="004945A1" w14:paraId="602BE34D"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3F5B82F" w14:textId="77777777" w:rsidR="000F0E80" w:rsidRPr="005A434C" w:rsidRDefault="000F0E80" w:rsidP="00A64EBC">
            <w:pPr>
              <w:pStyle w:val="afff2"/>
              <w:jc w:val="center"/>
              <w:rPr>
                <w:rFonts w:cs="Liberation Serif"/>
              </w:rPr>
            </w:pPr>
            <w:r w:rsidRPr="005A434C">
              <w:rPr>
                <w:rFonts w:cs="Liberation Serif"/>
              </w:rPr>
              <w:t>134</w:t>
            </w:r>
          </w:p>
        </w:tc>
        <w:tc>
          <w:tcPr>
            <w:tcW w:w="5563" w:type="dxa"/>
            <w:tcBorders>
              <w:top w:val="single" w:sz="4" w:space="0" w:color="000000"/>
              <w:left w:val="single" w:sz="4" w:space="0" w:color="000000"/>
              <w:bottom w:val="single" w:sz="4" w:space="0" w:color="000000"/>
            </w:tcBorders>
            <w:shd w:val="clear" w:color="auto" w:fill="FFFFFF"/>
          </w:tcPr>
          <w:p w14:paraId="74A7A036" w14:textId="77777777" w:rsidR="000F0E80" w:rsidRPr="00E6578B" w:rsidRDefault="000F0E80" w:rsidP="00A64EBC">
            <w:r w:rsidRPr="00441828">
              <w:t>Трубка медная 8мм</w:t>
            </w:r>
          </w:p>
        </w:tc>
        <w:tc>
          <w:tcPr>
            <w:tcW w:w="2693" w:type="dxa"/>
            <w:tcBorders>
              <w:top w:val="single" w:sz="4" w:space="0" w:color="000000"/>
              <w:left w:val="single" w:sz="4" w:space="0" w:color="000000"/>
              <w:bottom w:val="single" w:sz="4" w:space="0" w:color="000000"/>
            </w:tcBorders>
            <w:shd w:val="clear" w:color="auto" w:fill="FFFFFF"/>
          </w:tcPr>
          <w:p w14:paraId="5DBA4036" w14:textId="77777777" w:rsidR="000F0E80" w:rsidRPr="00ED0209" w:rsidRDefault="000F0E80" w:rsidP="00A64EBC">
            <w:r w:rsidRPr="000C4758">
              <w:t>ГОСТ</w:t>
            </w:r>
            <w:r>
              <w:t xml:space="preserve"> </w:t>
            </w:r>
            <w:r w:rsidRPr="000C4758">
              <w:t>617-2006</w:t>
            </w:r>
          </w:p>
        </w:tc>
        <w:tc>
          <w:tcPr>
            <w:tcW w:w="709" w:type="dxa"/>
            <w:tcBorders>
              <w:top w:val="single" w:sz="4" w:space="0" w:color="000000"/>
              <w:left w:val="single" w:sz="4" w:space="0" w:color="000000"/>
              <w:bottom w:val="single" w:sz="4" w:space="0" w:color="000000"/>
            </w:tcBorders>
            <w:shd w:val="clear" w:color="auto" w:fill="FFFFFF"/>
          </w:tcPr>
          <w:p w14:paraId="4D3E368D"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66BF9E61" w14:textId="77777777" w:rsidR="000F0E80" w:rsidRPr="004945A1" w:rsidRDefault="000F0E80" w:rsidP="00A64EBC">
            <w:pPr>
              <w:jc w:val="center"/>
            </w:pPr>
            <w:r w:rsidRPr="00294C0D">
              <w:t>1</w:t>
            </w:r>
          </w:p>
        </w:tc>
      </w:tr>
      <w:tr w:rsidR="000F0E80" w:rsidRPr="004945A1" w14:paraId="513CA142"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0EBBE8AD" w14:textId="77777777" w:rsidR="000F0E80" w:rsidRPr="005A434C" w:rsidRDefault="000F0E80" w:rsidP="00A64EBC">
            <w:pPr>
              <w:pStyle w:val="afff2"/>
              <w:jc w:val="center"/>
              <w:rPr>
                <w:rFonts w:cs="Liberation Serif"/>
              </w:rPr>
            </w:pPr>
            <w:r w:rsidRPr="005A434C">
              <w:rPr>
                <w:rFonts w:cs="Liberation Serif"/>
              </w:rPr>
              <w:t>135</w:t>
            </w:r>
          </w:p>
        </w:tc>
        <w:tc>
          <w:tcPr>
            <w:tcW w:w="5563" w:type="dxa"/>
            <w:tcBorders>
              <w:top w:val="single" w:sz="4" w:space="0" w:color="000000"/>
              <w:left w:val="single" w:sz="4" w:space="0" w:color="000000"/>
              <w:bottom w:val="single" w:sz="4" w:space="0" w:color="000000"/>
            </w:tcBorders>
            <w:shd w:val="clear" w:color="auto" w:fill="FFFFFF"/>
          </w:tcPr>
          <w:p w14:paraId="59D9F74F" w14:textId="77777777" w:rsidR="000F0E80" w:rsidRPr="00E6578B" w:rsidRDefault="000F0E80" w:rsidP="00A64EBC">
            <w:r w:rsidRPr="00441828">
              <w:t>Трубка медная 10мм</w:t>
            </w:r>
          </w:p>
        </w:tc>
        <w:tc>
          <w:tcPr>
            <w:tcW w:w="2693" w:type="dxa"/>
            <w:tcBorders>
              <w:top w:val="single" w:sz="4" w:space="0" w:color="000000"/>
              <w:left w:val="single" w:sz="4" w:space="0" w:color="000000"/>
              <w:bottom w:val="single" w:sz="4" w:space="0" w:color="000000"/>
            </w:tcBorders>
            <w:shd w:val="clear" w:color="auto" w:fill="FFFFFF"/>
          </w:tcPr>
          <w:p w14:paraId="19F16FF6" w14:textId="77777777" w:rsidR="000F0E80" w:rsidRPr="00ED0209" w:rsidRDefault="000F0E80" w:rsidP="00A64EBC">
            <w:r w:rsidRPr="000C4758">
              <w:t>ГОСТ</w:t>
            </w:r>
            <w:r>
              <w:t xml:space="preserve"> </w:t>
            </w:r>
            <w:r w:rsidRPr="000C4758">
              <w:t>617-2006</w:t>
            </w:r>
          </w:p>
        </w:tc>
        <w:tc>
          <w:tcPr>
            <w:tcW w:w="709" w:type="dxa"/>
            <w:tcBorders>
              <w:top w:val="single" w:sz="4" w:space="0" w:color="000000"/>
              <w:left w:val="single" w:sz="4" w:space="0" w:color="000000"/>
              <w:bottom w:val="single" w:sz="4" w:space="0" w:color="000000"/>
            </w:tcBorders>
            <w:shd w:val="clear" w:color="auto" w:fill="FFFFFF"/>
          </w:tcPr>
          <w:p w14:paraId="5E60F72C"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8F745C6" w14:textId="77777777" w:rsidR="000F0E80" w:rsidRPr="004945A1" w:rsidRDefault="000F0E80" w:rsidP="00A64EBC">
            <w:pPr>
              <w:jc w:val="center"/>
            </w:pPr>
            <w:r w:rsidRPr="00294C0D">
              <w:t>1</w:t>
            </w:r>
          </w:p>
        </w:tc>
      </w:tr>
      <w:tr w:rsidR="000F0E80" w:rsidRPr="004945A1" w14:paraId="74EFE71B"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1E034323" w14:textId="77777777" w:rsidR="000F0E80" w:rsidRPr="005A434C" w:rsidRDefault="000F0E80" w:rsidP="00A64EBC">
            <w:pPr>
              <w:pStyle w:val="afff2"/>
              <w:jc w:val="center"/>
              <w:rPr>
                <w:rFonts w:cs="Liberation Serif"/>
              </w:rPr>
            </w:pPr>
            <w:r w:rsidRPr="005A434C">
              <w:rPr>
                <w:rFonts w:cs="Liberation Serif"/>
              </w:rPr>
              <w:t>136</w:t>
            </w:r>
          </w:p>
        </w:tc>
        <w:tc>
          <w:tcPr>
            <w:tcW w:w="5563" w:type="dxa"/>
            <w:tcBorders>
              <w:top w:val="single" w:sz="4" w:space="0" w:color="000000"/>
              <w:left w:val="single" w:sz="4" w:space="0" w:color="000000"/>
              <w:bottom w:val="single" w:sz="4" w:space="0" w:color="000000"/>
            </w:tcBorders>
            <w:shd w:val="clear" w:color="auto" w:fill="FFFFFF"/>
          </w:tcPr>
          <w:p w14:paraId="7E33473D" w14:textId="77777777" w:rsidR="000F0E80" w:rsidRPr="00E6578B" w:rsidRDefault="000F0E80" w:rsidP="00A64EBC">
            <w:r w:rsidRPr="00441828">
              <w:t>Трубка медная 12мм</w:t>
            </w:r>
          </w:p>
        </w:tc>
        <w:tc>
          <w:tcPr>
            <w:tcW w:w="2693" w:type="dxa"/>
            <w:tcBorders>
              <w:top w:val="single" w:sz="4" w:space="0" w:color="000000"/>
              <w:left w:val="single" w:sz="4" w:space="0" w:color="000000"/>
              <w:bottom w:val="single" w:sz="4" w:space="0" w:color="000000"/>
            </w:tcBorders>
            <w:shd w:val="clear" w:color="auto" w:fill="FFFFFF"/>
          </w:tcPr>
          <w:p w14:paraId="1040F1D7" w14:textId="77777777" w:rsidR="000F0E80" w:rsidRPr="00ED0209" w:rsidRDefault="000F0E80" w:rsidP="00A64EBC">
            <w:r w:rsidRPr="000C4758">
              <w:t>ГОСТ</w:t>
            </w:r>
            <w:r>
              <w:t xml:space="preserve"> </w:t>
            </w:r>
            <w:r w:rsidRPr="000C4758">
              <w:t>617-2006</w:t>
            </w:r>
          </w:p>
        </w:tc>
        <w:tc>
          <w:tcPr>
            <w:tcW w:w="709" w:type="dxa"/>
            <w:tcBorders>
              <w:top w:val="single" w:sz="4" w:space="0" w:color="000000"/>
              <w:left w:val="single" w:sz="4" w:space="0" w:color="000000"/>
              <w:bottom w:val="single" w:sz="4" w:space="0" w:color="000000"/>
            </w:tcBorders>
            <w:shd w:val="clear" w:color="auto" w:fill="FFFFFF"/>
          </w:tcPr>
          <w:p w14:paraId="268A7031"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7FECC49" w14:textId="77777777" w:rsidR="000F0E80" w:rsidRPr="004945A1" w:rsidRDefault="000F0E80" w:rsidP="00A64EBC">
            <w:pPr>
              <w:jc w:val="center"/>
            </w:pPr>
            <w:r w:rsidRPr="00294C0D">
              <w:t>1</w:t>
            </w:r>
          </w:p>
        </w:tc>
      </w:tr>
      <w:tr w:rsidR="000F0E80" w:rsidRPr="004945A1" w14:paraId="4F06C8C6"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281E7CD" w14:textId="77777777" w:rsidR="000F0E80" w:rsidRPr="005A434C" w:rsidRDefault="000F0E80" w:rsidP="00A64EBC">
            <w:pPr>
              <w:pStyle w:val="afff2"/>
              <w:jc w:val="center"/>
              <w:rPr>
                <w:rFonts w:cs="Liberation Serif"/>
              </w:rPr>
            </w:pPr>
            <w:r w:rsidRPr="005A434C">
              <w:rPr>
                <w:rFonts w:cs="Liberation Serif"/>
              </w:rPr>
              <w:lastRenderedPageBreak/>
              <w:t>137</w:t>
            </w:r>
          </w:p>
        </w:tc>
        <w:tc>
          <w:tcPr>
            <w:tcW w:w="5563" w:type="dxa"/>
            <w:tcBorders>
              <w:top w:val="single" w:sz="4" w:space="0" w:color="000000"/>
              <w:left w:val="single" w:sz="4" w:space="0" w:color="000000"/>
              <w:bottom w:val="single" w:sz="4" w:space="0" w:color="000000"/>
            </w:tcBorders>
            <w:shd w:val="clear" w:color="auto" w:fill="FFFFFF"/>
          </w:tcPr>
          <w:p w14:paraId="3CA67A04" w14:textId="77777777" w:rsidR="000F0E80" w:rsidRPr="00E6578B" w:rsidRDefault="000F0E80" w:rsidP="00A64EBC">
            <w:r w:rsidRPr="00441828">
              <w:t xml:space="preserve">Ушко рессоры ЗИЛ-130 задней в </w:t>
            </w:r>
            <w:proofErr w:type="gramStart"/>
            <w:r w:rsidRPr="00441828">
              <w:t>сборе  (</w:t>
            </w:r>
            <w:proofErr w:type="gramEnd"/>
            <w:r w:rsidRPr="00441828">
              <w:t>со втулкой)</w:t>
            </w:r>
          </w:p>
        </w:tc>
        <w:tc>
          <w:tcPr>
            <w:tcW w:w="2693" w:type="dxa"/>
            <w:tcBorders>
              <w:top w:val="single" w:sz="4" w:space="0" w:color="000000"/>
              <w:left w:val="single" w:sz="4" w:space="0" w:color="000000"/>
              <w:bottom w:val="single" w:sz="4" w:space="0" w:color="000000"/>
            </w:tcBorders>
            <w:shd w:val="clear" w:color="auto" w:fill="FFFFFF"/>
          </w:tcPr>
          <w:p w14:paraId="59A3BD6C" w14:textId="77777777" w:rsidR="000F0E80" w:rsidRPr="00ED0209" w:rsidRDefault="000F0E80" w:rsidP="00A64EBC">
            <w:r w:rsidRPr="000C4758">
              <w:t>130-2912204-В</w:t>
            </w:r>
          </w:p>
        </w:tc>
        <w:tc>
          <w:tcPr>
            <w:tcW w:w="709" w:type="dxa"/>
            <w:tcBorders>
              <w:top w:val="single" w:sz="4" w:space="0" w:color="000000"/>
              <w:left w:val="single" w:sz="4" w:space="0" w:color="000000"/>
              <w:bottom w:val="single" w:sz="4" w:space="0" w:color="000000"/>
            </w:tcBorders>
            <w:shd w:val="clear" w:color="auto" w:fill="FFFFFF"/>
          </w:tcPr>
          <w:p w14:paraId="79A6CD7E"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F26653F" w14:textId="77777777" w:rsidR="000F0E80" w:rsidRPr="004945A1" w:rsidRDefault="000F0E80" w:rsidP="00A64EBC">
            <w:pPr>
              <w:jc w:val="center"/>
            </w:pPr>
            <w:r w:rsidRPr="00294C0D">
              <w:t>1</w:t>
            </w:r>
          </w:p>
        </w:tc>
      </w:tr>
      <w:tr w:rsidR="000F0E80" w:rsidRPr="004945A1" w14:paraId="208C5462"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5251382F" w14:textId="77777777" w:rsidR="000F0E80" w:rsidRPr="005A434C" w:rsidRDefault="000F0E80" w:rsidP="00A64EBC">
            <w:pPr>
              <w:pStyle w:val="afff2"/>
              <w:jc w:val="center"/>
              <w:rPr>
                <w:rFonts w:cs="Liberation Serif"/>
              </w:rPr>
            </w:pPr>
            <w:r w:rsidRPr="005A434C">
              <w:rPr>
                <w:rFonts w:cs="Liberation Serif"/>
              </w:rPr>
              <w:t>138</w:t>
            </w:r>
          </w:p>
        </w:tc>
        <w:tc>
          <w:tcPr>
            <w:tcW w:w="5563" w:type="dxa"/>
            <w:tcBorders>
              <w:top w:val="single" w:sz="4" w:space="0" w:color="000000"/>
              <w:left w:val="single" w:sz="4" w:space="0" w:color="000000"/>
              <w:bottom w:val="single" w:sz="4" w:space="0" w:color="000000"/>
            </w:tcBorders>
            <w:shd w:val="clear" w:color="auto" w:fill="FFFFFF"/>
          </w:tcPr>
          <w:p w14:paraId="10E53E44" w14:textId="77777777" w:rsidR="000F0E80" w:rsidRPr="00E6578B" w:rsidRDefault="000F0E80" w:rsidP="00A64EBC">
            <w:r w:rsidRPr="00441828">
              <w:t>Ушко рессоры ЗИЛ-130 передней в сборе (со втулкой)</w:t>
            </w:r>
          </w:p>
        </w:tc>
        <w:tc>
          <w:tcPr>
            <w:tcW w:w="2693" w:type="dxa"/>
            <w:tcBorders>
              <w:top w:val="single" w:sz="4" w:space="0" w:color="000000"/>
              <w:left w:val="single" w:sz="4" w:space="0" w:color="000000"/>
              <w:bottom w:val="single" w:sz="4" w:space="0" w:color="000000"/>
            </w:tcBorders>
            <w:shd w:val="clear" w:color="auto" w:fill="FFFFFF"/>
          </w:tcPr>
          <w:p w14:paraId="45926C5A" w14:textId="77777777" w:rsidR="000F0E80" w:rsidRPr="00ED0209" w:rsidRDefault="000F0E80" w:rsidP="00A64EBC">
            <w:r w:rsidRPr="000C4758">
              <w:t>130-2902125</w:t>
            </w:r>
          </w:p>
        </w:tc>
        <w:tc>
          <w:tcPr>
            <w:tcW w:w="709" w:type="dxa"/>
            <w:tcBorders>
              <w:top w:val="single" w:sz="4" w:space="0" w:color="000000"/>
              <w:left w:val="single" w:sz="4" w:space="0" w:color="000000"/>
              <w:bottom w:val="single" w:sz="4" w:space="0" w:color="000000"/>
            </w:tcBorders>
            <w:shd w:val="clear" w:color="auto" w:fill="FFFFFF"/>
          </w:tcPr>
          <w:p w14:paraId="1D5394A3"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A79DFD2" w14:textId="77777777" w:rsidR="000F0E80" w:rsidRPr="004945A1" w:rsidRDefault="000F0E80" w:rsidP="00A64EBC">
            <w:pPr>
              <w:jc w:val="center"/>
            </w:pPr>
            <w:r w:rsidRPr="00294C0D">
              <w:t>1</w:t>
            </w:r>
          </w:p>
        </w:tc>
      </w:tr>
      <w:tr w:rsidR="000F0E80" w:rsidRPr="004945A1" w14:paraId="1607A6ED"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28DE5F4" w14:textId="77777777" w:rsidR="000F0E80" w:rsidRPr="005A434C" w:rsidRDefault="000F0E80" w:rsidP="00A64EBC">
            <w:pPr>
              <w:pStyle w:val="afff2"/>
              <w:jc w:val="center"/>
              <w:rPr>
                <w:rFonts w:cs="Liberation Serif"/>
              </w:rPr>
            </w:pPr>
            <w:r w:rsidRPr="005A434C">
              <w:rPr>
                <w:rFonts w:cs="Liberation Serif"/>
              </w:rPr>
              <w:t>139</w:t>
            </w:r>
          </w:p>
        </w:tc>
        <w:tc>
          <w:tcPr>
            <w:tcW w:w="5563" w:type="dxa"/>
            <w:tcBorders>
              <w:top w:val="single" w:sz="4" w:space="0" w:color="000000"/>
              <w:left w:val="single" w:sz="4" w:space="0" w:color="000000"/>
              <w:bottom w:val="single" w:sz="4" w:space="0" w:color="000000"/>
            </w:tcBorders>
            <w:shd w:val="clear" w:color="auto" w:fill="FFFFFF"/>
          </w:tcPr>
          <w:p w14:paraId="58BB9DE0" w14:textId="77777777" w:rsidR="000F0E80" w:rsidRPr="00E6578B" w:rsidRDefault="000F0E80" w:rsidP="00A64EBC">
            <w:r w:rsidRPr="00441828">
              <w:t>Фиксатор тормозных колодок задних ЗИЛ-130 (солдатик) (палец+пружинка+2чашки)</w:t>
            </w:r>
          </w:p>
        </w:tc>
        <w:tc>
          <w:tcPr>
            <w:tcW w:w="2693" w:type="dxa"/>
            <w:tcBorders>
              <w:top w:val="single" w:sz="4" w:space="0" w:color="000000"/>
              <w:left w:val="single" w:sz="4" w:space="0" w:color="000000"/>
              <w:bottom w:val="single" w:sz="4" w:space="0" w:color="000000"/>
            </w:tcBorders>
            <w:shd w:val="clear" w:color="auto" w:fill="FFFFFF"/>
          </w:tcPr>
          <w:p w14:paraId="30A48B38" w14:textId="77777777" w:rsidR="000F0E80" w:rsidRPr="00ED0209" w:rsidRDefault="000F0E80" w:rsidP="00A64EBC">
            <w:r w:rsidRPr="000C4758">
              <w:t>110-3501123/25/27</w:t>
            </w:r>
          </w:p>
        </w:tc>
        <w:tc>
          <w:tcPr>
            <w:tcW w:w="709" w:type="dxa"/>
            <w:tcBorders>
              <w:top w:val="single" w:sz="4" w:space="0" w:color="000000"/>
              <w:left w:val="single" w:sz="4" w:space="0" w:color="000000"/>
              <w:bottom w:val="single" w:sz="4" w:space="0" w:color="000000"/>
            </w:tcBorders>
            <w:shd w:val="clear" w:color="auto" w:fill="FFFFFF"/>
          </w:tcPr>
          <w:p w14:paraId="337DABF3"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773A637D" w14:textId="77777777" w:rsidR="000F0E80" w:rsidRPr="004945A1" w:rsidRDefault="000F0E80" w:rsidP="00A64EBC">
            <w:pPr>
              <w:jc w:val="center"/>
            </w:pPr>
            <w:r w:rsidRPr="00294C0D">
              <w:t>1</w:t>
            </w:r>
          </w:p>
        </w:tc>
      </w:tr>
      <w:tr w:rsidR="000F0E80" w:rsidRPr="004945A1" w14:paraId="314B9E48"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E9B96F5" w14:textId="77777777" w:rsidR="000F0E80" w:rsidRPr="005A434C" w:rsidRDefault="000F0E80" w:rsidP="00A64EBC">
            <w:pPr>
              <w:pStyle w:val="afff2"/>
              <w:jc w:val="center"/>
              <w:rPr>
                <w:rFonts w:cs="Liberation Serif"/>
              </w:rPr>
            </w:pPr>
            <w:r w:rsidRPr="005A434C">
              <w:rPr>
                <w:rFonts w:cs="Liberation Serif"/>
              </w:rPr>
              <w:t>140</w:t>
            </w:r>
          </w:p>
        </w:tc>
        <w:tc>
          <w:tcPr>
            <w:tcW w:w="5563" w:type="dxa"/>
            <w:tcBorders>
              <w:top w:val="single" w:sz="4" w:space="0" w:color="000000"/>
              <w:left w:val="single" w:sz="4" w:space="0" w:color="000000"/>
              <w:bottom w:val="single" w:sz="4" w:space="0" w:color="000000"/>
            </w:tcBorders>
            <w:shd w:val="clear" w:color="auto" w:fill="FFFFFF"/>
          </w:tcPr>
          <w:p w14:paraId="71FB0C11" w14:textId="77777777" w:rsidR="000F0E80" w:rsidRPr="00E6578B" w:rsidRDefault="000F0E80" w:rsidP="00A64EBC">
            <w:r w:rsidRPr="00441828">
              <w:t>Фильтр масляный ЗИЛ-130 в сборе (центрифуга)</w:t>
            </w:r>
          </w:p>
        </w:tc>
        <w:tc>
          <w:tcPr>
            <w:tcW w:w="2693" w:type="dxa"/>
            <w:tcBorders>
              <w:top w:val="single" w:sz="4" w:space="0" w:color="000000"/>
              <w:left w:val="single" w:sz="4" w:space="0" w:color="000000"/>
              <w:bottom w:val="single" w:sz="4" w:space="0" w:color="000000"/>
            </w:tcBorders>
            <w:shd w:val="clear" w:color="auto" w:fill="FFFFFF"/>
          </w:tcPr>
          <w:p w14:paraId="470AEAED" w14:textId="77777777" w:rsidR="000F0E80" w:rsidRPr="00ED0209" w:rsidRDefault="000F0E80" w:rsidP="00A64EBC">
            <w:r w:rsidRPr="000C4758">
              <w:t>130-1017010</w:t>
            </w:r>
          </w:p>
        </w:tc>
        <w:tc>
          <w:tcPr>
            <w:tcW w:w="709" w:type="dxa"/>
            <w:tcBorders>
              <w:top w:val="single" w:sz="4" w:space="0" w:color="000000"/>
              <w:left w:val="single" w:sz="4" w:space="0" w:color="000000"/>
              <w:bottom w:val="single" w:sz="4" w:space="0" w:color="000000"/>
            </w:tcBorders>
            <w:shd w:val="clear" w:color="auto" w:fill="FFFFFF"/>
          </w:tcPr>
          <w:p w14:paraId="08E35E97"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15B08E31" w14:textId="77777777" w:rsidR="000F0E80" w:rsidRPr="004945A1" w:rsidRDefault="000F0E80" w:rsidP="00A64EBC">
            <w:pPr>
              <w:jc w:val="center"/>
            </w:pPr>
            <w:r w:rsidRPr="00294C0D">
              <w:t>1</w:t>
            </w:r>
          </w:p>
        </w:tc>
      </w:tr>
      <w:tr w:rsidR="000F0E80" w:rsidRPr="004945A1" w14:paraId="11E47201"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D03F7A3" w14:textId="77777777" w:rsidR="000F0E80" w:rsidRPr="005A434C" w:rsidRDefault="000F0E80" w:rsidP="00A64EBC">
            <w:pPr>
              <w:pStyle w:val="afff2"/>
              <w:jc w:val="center"/>
              <w:rPr>
                <w:rFonts w:cs="Liberation Serif"/>
              </w:rPr>
            </w:pPr>
            <w:r w:rsidRPr="005A434C">
              <w:rPr>
                <w:rFonts w:cs="Liberation Serif"/>
              </w:rPr>
              <w:t>141</w:t>
            </w:r>
          </w:p>
        </w:tc>
        <w:tc>
          <w:tcPr>
            <w:tcW w:w="5563" w:type="dxa"/>
            <w:tcBorders>
              <w:top w:val="single" w:sz="4" w:space="0" w:color="000000"/>
              <w:left w:val="single" w:sz="4" w:space="0" w:color="000000"/>
              <w:bottom w:val="single" w:sz="4" w:space="0" w:color="000000"/>
            </w:tcBorders>
            <w:shd w:val="clear" w:color="auto" w:fill="FFFFFF"/>
          </w:tcPr>
          <w:p w14:paraId="5C400CFE" w14:textId="77777777" w:rsidR="000F0E80" w:rsidRPr="00E6578B" w:rsidRDefault="000F0E80" w:rsidP="00A64EBC">
            <w:r w:rsidRPr="00441828">
              <w:t>Фланец 2-го вала коробки переключения передач ЗИЛ-130</w:t>
            </w:r>
          </w:p>
        </w:tc>
        <w:tc>
          <w:tcPr>
            <w:tcW w:w="2693" w:type="dxa"/>
            <w:tcBorders>
              <w:top w:val="single" w:sz="4" w:space="0" w:color="000000"/>
              <w:left w:val="single" w:sz="4" w:space="0" w:color="000000"/>
              <w:bottom w:val="single" w:sz="4" w:space="0" w:color="000000"/>
            </w:tcBorders>
            <w:shd w:val="clear" w:color="auto" w:fill="FFFFFF"/>
          </w:tcPr>
          <w:p w14:paraId="203F51E1" w14:textId="77777777" w:rsidR="000F0E80" w:rsidRPr="00ED0209" w:rsidRDefault="000F0E80" w:rsidP="00A64EBC">
            <w:r w:rsidRPr="000C4758">
              <w:t>130-1701147-10</w:t>
            </w:r>
          </w:p>
        </w:tc>
        <w:tc>
          <w:tcPr>
            <w:tcW w:w="709" w:type="dxa"/>
            <w:tcBorders>
              <w:top w:val="single" w:sz="4" w:space="0" w:color="000000"/>
              <w:left w:val="single" w:sz="4" w:space="0" w:color="000000"/>
              <w:bottom w:val="single" w:sz="4" w:space="0" w:color="000000"/>
            </w:tcBorders>
            <w:shd w:val="clear" w:color="auto" w:fill="FFFFFF"/>
          </w:tcPr>
          <w:p w14:paraId="3834E3E7"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6017F37A" w14:textId="77777777" w:rsidR="000F0E80" w:rsidRPr="004945A1" w:rsidRDefault="000F0E80" w:rsidP="00A64EBC">
            <w:pPr>
              <w:jc w:val="center"/>
            </w:pPr>
            <w:r w:rsidRPr="00294C0D">
              <w:t>1</w:t>
            </w:r>
          </w:p>
        </w:tc>
      </w:tr>
      <w:tr w:rsidR="000F0E80" w:rsidRPr="004945A1" w14:paraId="0A702F7B"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03F64C4F" w14:textId="77777777" w:rsidR="000F0E80" w:rsidRPr="005A434C" w:rsidRDefault="000F0E80" w:rsidP="00A64EBC">
            <w:pPr>
              <w:pStyle w:val="afff2"/>
              <w:jc w:val="center"/>
              <w:rPr>
                <w:rFonts w:cs="Liberation Serif"/>
              </w:rPr>
            </w:pPr>
            <w:r w:rsidRPr="005A434C">
              <w:rPr>
                <w:rFonts w:cs="Liberation Serif"/>
              </w:rPr>
              <w:t>142</w:t>
            </w:r>
          </w:p>
        </w:tc>
        <w:tc>
          <w:tcPr>
            <w:tcW w:w="5563" w:type="dxa"/>
            <w:tcBorders>
              <w:top w:val="single" w:sz="4" w:space="0" w:color="000000"/>
              <w:left w:val="single" w:sz="4" w:space="0" w:color="000000"/>
              <w:bottom w:val="single" w:sz="4" w:space="0" w:color="000000"/>
            </w:tcBorders>
            <w:shd w:val="clear" w:color="auto" w:fill="FFFFFF"/>
          </w:tcPr>
          <w:p w14:paraId="1ADA322B" w14:textId="77777777" w:rsidR="000F0E80" w:rsidRPr="00E6578B" w:rsidRDefault="000F0E80" w:rsidP="00A64EBC">
            <w:r w:rsidRPr="00441828">
              <w:t>Фланец вилки сцепления ЗИЛ-130/5301</w:t>
            </w:r>
          </w:p>
        </w:tc>
        <w:tc>
          <w:tcPr>
            <w:tcW w:w="2693" w:type="dxa"/>
            <w:tcBorders>
              <w:top w:val="single" w:sz="4" w:space="0" w:color="000000"/>
              <w:left w:val="single" w:sz="4" w:space="0" w:color="000000"/>
              <w:bottom w:val="single" w:sz="4" w:space="0" w:color="000000"/>
            </w:tcBorders>
            <w:shd w:val="clear" w:color="auto" w:fill="FFFFFF"/>
          </w:tcPr>
          <w:p w14:paraId="3FC34954" w14:textId="77777777" w:rsidR="000F0E80" w:rsidRPr="00ED0209" w:rsidRDefault="000F0E80" w:rsidP="00A64EBC">
            <w:r w:rsidRPr="000C4758">
              <w:t>130-1602127</w:t>
            </w:r>
          </w:p>
        </w:tc>
        <w:tc>
          <w:tcPr>
            <w:tcW w:w="709" w:type="dxa"/>
            <w:tcBorders>
              <w:top w:val="single" w:sz="4" w:space="0" w:color="000000"/>
              <w:left w:val="single" w:sz="4" w:space="0" w:color="000000"/>
              <w:bottom w:val="single" w:sz="4" w:space="0" w:color="000000"/>
            </w:tcBorders>
            <w:shd w:val="clear" w:color="auto" w:fill="FFFFFF"/>
          </w:tcPr>
          <w:p w14:paraId="41E0EDB6"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6D0C42EB" w14:textId="77777777" w:rsidR="000F0E80" w:rsidRPr="004945A1" w:rsidRDefault="000F0E80" w:rsidP="00A64EBC">
            <w:pPr>
              <w:jc w:val="center"/>
            </w:pPr>
            <w:r w:rsidRPr="00294C0D">
              <w:t>1</w:t>
            </w:r>
          </w:p>
        </w:tc>
      </w:tr>
      <w:tr w:rsidR="000F0E80" w:rsidRPr="004945A1" w14:paraId="108FA530"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0CDA29C6" w14:textId="77777777" w:rsidR="000F0E80" w:rsidRPr="005A434C" w:rsidRDefault="000F0E80" w:rsidP="00A64EBC">
            <w:pPr>
              <w:pStyle w:val="afff2"/>
              <w:jc w:val="center"/>
              <w:rPr>
                <w:rFonts w:cs="Liberation Serif"/>
              </w:rPr>
            </w:pPr>
            <w:r w:rsidRPr="005A434C">
              <w:rPr>
                <w:rFonts w:cs="Liberation Serif"/>
              </w:rPr>
              <w:t>143</w:t>
            </w:r>
          </w:p>
        </w:tc>
        <w:tc>
          <w:tcPr>
            <w:tcW w:w="5563" w:type="dxa"/>
            <w:tcBorders>
              <w:top w:val="single" w:sz="4" w:space="0" w:color="000000"/>
              <w:left w:val="single" w:sz="4" w:space="0" w:color="000000"/>
              <w:bottom w:val="single" w:sz="4" w:space="0" w:color="000000"/>
            </w:tcBorders>
            <w:shd w:val="clear" w:color="auto" w:fill="FFFFFF"/>
          </w:tcPr>
          <w:p w14:paraId="28814B3A" w14:textId="77777777" w:rsidR="000F0E80" w:rsidRPr="00E6578B" w:rsidRDefault="000F0E80" w:rsidP="00A64EBC">
            <w:r w:rsidRPr="00441828">
              <w:t>Фара ЗИЛ 130</w:t>
            </w:r>
          </w:p>
        </w:tc>
        <w:tc>
          <w:tcPr>
            <w:tcW w:w="2693" w:type="dxa"/>
            <w:tcBorders>
              <w:top w:val="single" w:sz="4" w:space="0" w:color="000000"/>
              <w:left w:val="single" w:sz="4" w:space="0" w:color="000000"/>
              <w:bottom w:val="single" w:sz="4" w:space="0" w:color="000000"/>
            </w:tcBorders>
            <w:shd w:val="clear" w:color="auto" w:fill="FFFFFF"/>
          </w:tcPr>
          <w:p w14:paraId="032FAFB0" w14:textId="77777777" w:rsidR="000F0E80" w:rsidRPr="00ED0209" w:rsidRDefault="000F0E80" w:rsidP="00A64EBC">
            <w:r w:rsidRPr="000C4758">
              <w:t>ФГ-021</w:t>
            </w:r>
          </w:p>
        </w:tc>
        <w:tc>
          <w:tcPr>
            <w:tcW w:w="709" w:type="dxa"/>
            <w:tcBorders>
              <w:top w:val="single" w:sz="4" w:space="0" w:color="000000"/>
              <w:left w:val="single" w:sz="4" w:space="0" w:color="000000"/>
              <w:bottom w:val="single" w:sz="4" w:space="0" w:color="000000"/>
            </w:tcBorders>
            <w:shd w:val="clear" w:color="auto" w:fill="FFFFFF"/>
          </w:tcPr>
          <w:p w14:paraId="5773AE94"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BFD5417" w14:textId="77777777" w:rsidR="000F0E80" w:rsidRPr="004945A1" w:rsidRDefault="000F0E80" w:rsidP="00A64EBC">
            <w:pPr>
              <w:jc w:val="center"/>
            </w:pPr>
            <w:r w:rsidRPr="00294C0D">
              <w:t>1</w:t>
            </w:r>
          </w:p>
        </w:tc>
      </w:tr>
      <w:tr w:rsidR="000F0E80" w:rsidRPr="004945A1" w14:paraId="2FC674C0"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71C0EA11" w14:textId="77777777" w:rsidR="000F0E80" w:rsidRPr="005A434C" w:rsidRDefault="000F0E80" w:rsidP="00A64EBC">
            <w:pPr>
              <w:pStyle w:val="afff2"/>
              <w:jc w:val="center"/>
              <w:rPr>
                <w:rFonts w:cs="Liberation Serif"/>
              </w:rPr>
            </w:pPr>
            <w:r w:rsidRPr="005A434C">
              <w:rPr>
                <w:rFonts w:cs="Liberation Serif"/>
              </w:rPr>
              <w:t>144</w:t>
            </w:r>
          </w:p>
        </w:tc>
        <w:tc>
          <w:tcPr>
            <w:tcW w:w="5563" w:type="dxa"/>
            <w:tcBorders>
              <w:top w:val="single" w:sz="4" w:space="0" w:color="000000"/>
              <w:left w:val="single" w:sz="4" w:space="0" w:color="000000"/>
              <w:bottom w:val="single" w:sz="4" w:space="0" w:color="000000"/>
            </w:tcBorders>
            <w:shd w:val="clear" w:color="auto" w:fill="FFFFFF"/>
          </w:tcPr>
          <w:p w14:paraId="10E080E5" w14:textId="77777777" w:rsidR="000F0E80" w:rsidRPr="00E6578B" w:rsidRDefault="000F0E80" w:rsidP="00A64EBC">
            <w:r w:rsidRPr="00441828">
              <w:t>Хомут червячный 8-12</w:t>
            </w:r>
          </w:p>
        </w:tc>
        <w:tc>
          <w:tcPr>
            <w:tcW w:w="2693" w:type="dxa"/>
            <w:tcBorders>
              <w:top w:val="single" w:sz="4" w:space="0" w:color="000000"/>
              <w:left w:val="single" w:sz="4" w:space="0" w:color="000000"/>
              <w:bottom w:val="single" w:sz="4" w:space="0" w:color="000000"/>
            </w:tcBorders>
            <w:shd w:val="clear" w:color="auto" w:fill="FFFFFF"/>
          </w:tcPr>
          <w:p w14:paraId="0FBD8844" w14:textId="77777777" w:rsidR="000F0E80" w:rsidRPr="00ED0209" w:rsidRDefault="000F0E80" w:rsidP="00A64EBC">
            <w:r w:rsidRPr="000C4758">
              <w:t>1001</w:t>
            </w:r>
          </w:p>
        </w:tc>
        <w:tc>
          <w:tcPr>
            <w:tcW w:w="709" w:type="dxa"/>
            <w:tcBorders>
              <w:top w:val="single" w:sz="4" w:space="0" w:color="000000"/>
              <w:left w:val="single" w:sz="4" w:space="0" w:color="000000"/>
              <w:bottom w:val="single" w:sz="4" w:space="0" w:color="000000"/>
            </w:tcBorders>
            <w:shd w:val="clear" w:color="auto" w:fill="FFFFFF"/>
          </w:tcPr>
          <w:p w14:paraId="75215F95"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1C5CD0E4" w14:textId="77777777" w:rsidR="000F0E80" w:rsidRPr="004945A1" w:rsidRDefault="000F0E80" w:rsidP="00A64EBC">
            <w:pPr>
              <w:jc w:val="center"/>
            </w:pPr>
            <w:r w:rsidRPr="00294C0D">
              <w:t>1</w:t>
            </w:r>
          </w:p>
        </w:tc>
      </w:tr>
      <w:tr w:rsidR="000F0E80" w:rsidRPr="004945A1" w14:paraId="62A3CB2A"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6B79ACE2" w14:textId="77777777" w:rsidR="000F0E80" w:rsidRPr="005A434C" w:rsidRDefault="000F0E80" w:rsidP="00A64EBC">
            <w:pPr>
              <w:pStyle w:val="afff2"/>
              <w:jc w:val="center"/>
              <w:rPr>
                <w:rFonts w:cs="Liberation Serif"/>
              </w:rPr>
            </w:pPr>
            <w:r w:rsidRPr="005A434C">
              <w:rPr>
                <w:rFonts w:cs="Liberation Serif"/>
              </w:rPr>
              <w:t>145</w:t>
            </w:r>
          </w:p>
        </w:tc>
        <w:tc>
          <w:tcPr>
            <w:tcW w:w="5563" w:type="dxa"/>
            <w:tcBorders>
              <w:top w:val="single" w:sz="4" w:space="0" w:color="000000"/>
              <w:left w:val="single" w:sz="4" w:space="0" w:color="000000"/>
              <w:bottom w:val="single" w:sz="4" w:space="0" w:color="000000"/>
            </w:tcBorders>
            <w:shd w:val="clear" w:color="auto" w:fill="FFFFFF"/>
          </w:tcPr>
          <w:p w14:paraId="35EA50B7" w14:textId="77777777" w:rsidR="000F0E80" w:rsidRPr="00E6578B" w:rsidRDefault="000F0E80" w:rsidP="00A64EBC">
            <w:r w:rsidRPr="00441828">
              <w:t>Хомут червячный 10-16</w:t>
            </w:r>
          </w:p>
        </w:tc>
        <w:tc>
          <w:tcPr>
            <w:tcW w:w="2693" w:type="dxa"/>
            <w:tcBorders>
              <w:top w:val="single" w:sz="4" w:space="0" w:color="000000"/>
              <w:left w:val="single" w:sz="4" w:space="0" w:color="000000"/>
              <w:bottom w:val="single" w:sz="4" w:space="0" w:color="000000"/>
            </w:tcBorders>
            <w:shd w:val="clear" w:color="auto" w:fill="FFFFFF"/>
          </w:tcPr>
          <w:p w14:paraId="792744A2" w14:textId="77777777" w:rsidR="000F0E80" w:rsidRPr="00ED0209" w:rsidRDefault="000F0E80" w:rsidP="00A64EBC">
            <w:r w:rsidRPr="000C4758">
              <w:t>1003</w:t>
            </w:r>
          </w:p>
        </w:tc>
        <w:tc>
          <w:tcPr>
            <w:tcW w:w="709" w:type="dxa"/>
            <w:tcBorders>
              <w:top w:val="single" w:sz="4" w:space="0" w:color="000000"/>
              <w:left w:val="single" w:sz="4" w:space="0" w:color="000000"/>
              <w:bottom w:val="single" w:sz="4" w:space="0" w:color="000000"/>
            </w:tcBorders>
            <w:shd w:val="clear" w:color="auto" w:fill="FFFFFF"/>
          </w:tcPr>
          <w:p w14:paraId="7280F7FB"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58B63F35" w14:textId="77777777" w:rsidR="000F0E80" w:rsidRPr="004945A1" w:rsidRDefault="000F0E80" w:rsidP="00A64EBC">
            <w:pPr>
              <w:jc w:val="center"/>
            </w:pPr>
            <w:r w:rsidRPr="00294C0D">
              <w:t>1</w:t>
            </w:r>
          </w:p>
        </w:tc>
      </w:tr>
      <w:tr w:rsidR="000F0E80" w:rsidRPr="004945A1" w14:paraId="692DC484"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0B5EE36" w14:textId="77777777" w:rsidR="000F0E80" w:rsidRPr="005A434C" w:rsidRDefault="000F0E80" w:rsidP="00A64EBC">
            <w:pPr>
              <w:pStyle w:val="afff2"/>
              <w:jc w:val="center"/>
              <w:rPr>
                <w:rFonts w:cs="Liberation Serif"/>
              </w:rPr>
            </w:pPr>
            <w:r w:rsidRPr="005A434C">
              <w:rPr>
                <w:rFonts w:cs="Liberation Serif"/>
              </w:rPr>
              <w:t>146</w:t>
            </w:r>
          </w:p>
        </w:tc>
        <w:tc>
          <w:tcPr>
            <w:tcW w:w="5563" w:type="dxa"/>
            <w:tcBorders>
              <w:top w:val="single" w:sz="4" w:space="0" w:color="000000"/>
              <w:left w:val="single" w:sz="4" w:space="0" w:color="000000"/>
              <w:bottom w:val="single" w:sz="4" w:space="0" w:color="000000"/>
            </w:tcBorders>
            <w:shd w:val="clear" w:color="auto" w:fill="FFFFFF"/>
          </w:tcPr>
          <w:p w14:paraId="1E80734C" w14:textId="77777777" w:rsidR="000F0E80" w:rsidRPr="00E6578B" w:rsidRDefault="000F0E80" w:rsidP="00A64EBC">
            <w:r w:rsidRPr="00441828">
              <w:t>Хомут червячный 16-27</w:t>
            </w:r>
          </w:p>
        </w:tc>
        <w:tc>
          <w:tcPr>
            <w:tcW w:w="2693" w:type="dxa"/>
            <w:tcBorders>
              <w:top w:val="single" w:sz="4" w:space="0" w:color="000000"/>
              <w:left w:val="single" w:sz="4" w:space="0" w:color="000000"/>
              <w:bottom w:val="single" w:sz="4" w:space="0" w:color="000000"/>
            </w:tcBorders>
            <w:shd w:val="clear" w:color="auto" w:fill="FFFFFF"/>
          </w:tcPr>
          <w:p w14:paraId="40D3F0BE" w14:textId="77777777" w:rsidR="000F0E80" w:rsidRPr="00ED0209" w:rsidRDefault="000F0E80" w:rsidP="00A64EBC">
            <w:r w:rsidRPr="000C4758">
              <w:t>1005</w:t>
            </w:r>
          </w:p>
        </w:tc>
        <w:tc>
          <w:tcPr>
            <w:tcW w:w="709" w:type="dxa"/>
            <w:tcBorders>
              <w:top w:val="single" w:sz="4" w:space="0" w:color="000000"/>
              <w:left w:val="single" w:sz="4" w:space="0" w:color="000000"/>
              <w:bottom w:val="single" w:sz="4" w:space="0" w:color="000000"/>
            </w:tcBorders>
            <w:shd w:val="clear" w:color="auto" w:fill="FFFFFF"/>
          </w:tcPr>
          <w:p w14:paraId="1DC78377"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A0B28ED" w14:textId="77777777" w:rsidR="000F0E80" w:rsidRPr="004945A1" w:rsidRDefault="000F0E80" w:rsidP="00A64EBC">
            <w:pPr>
              <w:jc w:val="center"/>
            </w:pPr>
            <w:r w:rsidRPr="00294C0D">
              <w:t>1</w:t>
            </w:r>
          </w:p>
        </w:tc>
      </w:tr>
      <w:tr w:rsidR="000F0E80" w:rsidRPr="004945A1" w14:paraId="60378B93"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1BD8F38B" w14:textId="77777777" w:rsidR="000F0E80" w:rsidRPr="005A434C" w:rsidRDefault="000F0E80" w:rsidP="00A64EBC">
            <w:pPr>
              <w:pStyle w:val="afff2"/>
              <w:jc w:val="center"/>
              <w:rPr>
                <w:rFonts w:cs="Liberation Serif"/>
              </w:rPr>
            </w:pPr>
            <w:r w:rsidRPr="005A434C">
              <w:rPr>
                <w:rFonts w:cs="Liberation Serif"/>
              </w:rPr>
              <w:t>147</w:t>
            </w:r>
          </w:p>
        </w:tc>
        <w:tc>
          <w:tcPr>
            <w:tcW w:w="5563" w:type="dxa"/>
            <w:tcBorders>
              <w:top w:val="single" w:sz="4" w:space="0" w:color="000000"/>
              <w:left w:val="single" w:sz="4" w:space="0" w:color="000000"/>
              <w:bottom w:val="single" w:sz="4" w:space="0" w:color="000000"/>
            </w:tcBorders>
            <w:shd w:val="clear" w:color="auto" w:fill="FFFFFF"/>
          </w:tcPr>
          <w:p w14:paraId="6D03CB13" w14:textId="77777777" w:rsidR="000F0E80" w:rsidRPr="00E6578B" w:rsidRDefault="000F0E80" w:rsidP="00A64EBC">
            <w:r w:rsidRPr="00441828">
              <w:t>Хомут червячный 20-32</w:t>
            </w:r>
          </w:p>
        </w:tc>
        <w:tc>
          <w:tcPr>
            <w:tcW w:w="2693" w:type="dxa"/>
            <w:tcBorders>
              <w:top w:val="single" w:sz="4" w:space="0" w:color="000000"/>
              <w:left w:val="single" w:sz="4" w:space="0" w:color="000000"/>
              <w:bottom w:val="single" w:sz="4" w:space="0" w:color="000000"/>
            </w:tcBorders>
            <w:shd w:val="clear" w:color="auto" w:fill="FFFFFF"/>
          </w:tcPr>
          <w:p w14:paraId="45927EDB" w14:textId="77777777" w:rsidR="000F0E80" w:rsidRPr="00ED0209" w:rsidRDefault="000F0E80" w:rsidP="00A64EBC">
            <w:r w:rsidRPr="000C4758">
              <w:t>1006</w:t>
            </w:r>
          </w:p>
        </w:tc>
        <w:tc>
          <w:tcPr>
            <w:tcW w:w="709" w:type="dxa"/>
            <w:tcBorders>
              <w:top w:val="single" w:sz="4" w:space="0" w:color="000000"/>
              <w:left w:val="single" w:sz="4" w:space="0" w:color="000000"/>
              <w:bottom w:val="single" w:sz="4" w:space="0" w:color="000000"/>
            </w:tcBorders>
            <w:shd w:val="clear" w:color="auto" w:fill="FFFFFF"/>
          </w:tcPr>
          <w:p w14:paraId="20196137"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8B343AA" w14:textId="77777777" w:rsidR="000F0E80" w:rsidRPr="004945A1" w:rsidRDefault="000F0E80" w:rsidP="00A64EBC">
            <w:pPr>
              <w:jc w:val="center"/>
            </w:pPr>
            <w:r w:rsidRPr="00294C0D">
              <w:t>1</w:t>
            </w:r>
          </w:p>
        </w:tc>
      </w:tr>
      <w:tr w:rsidR="000F0E80" w:rsidRPr="004945A1" w14:paraId="4DCD413E"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DF276CB" w14:textId="77777777" w:rsidR="000F0E80" w:rsidRPr="005A434C" w:rsidRDefault="000F0E80" w:rsidP="00A64EBC">
            <w:pPr>
              <w:pStyle w:val="afff2"/>
              <w:jc w:val="center"/>
              <w:rPr>
                <w:rFonts w:cs="Liberation Serif"/>
              </w:rPr>
            </w:pPr>
            <w:r w:rsidRPr="005A434C">
              <w:rPr>
                <w:rFonts w:cs="Liberation Serif"/>
              </w:rPr>
              <w:t>148</w:t>
            </w:r>
          </w:p>
        </w:tc>
        <w:tc>
          <w:tcPr>
            <w:tcW w:w="5563" w:type="dxa"/>
            <w:tcBorders>
              <w:top w:val="single" w:sz="4" w:space="0" w:color="000000"/>
              <w:left w:val="single" w:sz="4" w:space="0" w:color="000000"/>
              <w:bottom w:val="single" w:sz="4" w:space="0" w:color="000000"/>
            </w:tcBorders>
            <w:shd w:val="clear" w:color="auto" w:fill="FFFFFF"/>
          </w:tcPr>
          <w:p w14:paraId="69C43544" w14:textId="77777777" w:rsidR="000F0E80" w:rsidRPr="00E6578B" w:rsidRDefault="000F0E80" w:rsidP="00A64EBC">
            <w:r w:rsidRPr="00441828">
              <w:t>Хомут червячный 25-40</w:t>
            </w:r>
          </w:p>
        </w:tc>
        <w:tc>
          <w:tcPr>
            <w:tcW w:w="2693" w:type="dxa"/>
            <w:tcBorders>
              <w:top w:val="single" w:sz="4" w:space="0" w:color="000000"/>
              <w:left w:val="single" w:sz="4" w:space="0" w:color="000000"/>
              <w:bottom w:val="single" w:sz="4" w:space="0" w:color="000000"/>
            </w:tcBorders>
            <w:shd w:val="clear" w:color="auto" w:fill="FFFFFF"/>
          </w:tcPr>
          <w:p w14:paraId="273C64A5" w14:textId="77777777" w:rsidR="000F0E80" w:rsidRPr="00ED0209" w:rsidRDefault="000F0E80" w:rsidP="00A64EBC">
            <w:r w:rsidRPr="000C4758">
              <w:t>1007</w:t>
            </w:r>
          </w:p>
        </w:tc>
        <w:tc>
          <w:tcPr>
            <w:tcW w:w="709" w:type="dxa"/>
            <w:tcBorders>
              <w:top w:val="single" w:sz="4" w:space="0" w:color="000000"/>
              <w:left w:val="single" w:sz="4" w:space="0" w:color="000000"/>
              <w:bottom w:val="single" w:sz="4" w:space="0" w:color="000000"/>
            </w:tcBorders>
            <w:shd w:val="clear" w:color="auto" w:fill="FFFFFF"/>
          </w:tcPr>
          <w:p w14:paraId="52EDD9D8"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9CB0D63" w14:textId="77777777" w:rsidR="000F0E80" w:rsidRPr="004945A1" w:rsidRDefault="000F0E80" w:rsidP="00A64EBC">
            <w:pPr>
              <w:jc w:val="center"/>
            </w:pPr>
            <w:r w:rsidRPr="00294C0D">
              <w:t>1</w:t>
            </w:r>
          </w:p>
        </w:tc>
      </w:tr>
      <w:tr w:rsidR="000F0E80" w:rsidRPr="004945A1" w14:paraId="6A4352F5"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564CBCCA" w14:textId="77777777" w:rsidR="000F0E80" w:rsidRPr="005A434C" w:rsidRDefault="000F0E80" w:rsidP="00A64EBC">
            <w:pPr>
              <w:pStyle w:val="afff2"/>
              <w:jc w:val="center"/>
              <w:rPr>
                <w:rFonts w:cs="Liberation Serif"/>
              </w:rPr>
            </w:pPr>
            <w:r w:rsidRPr="005A434C">
              <w:rPr>
                <w:rFonts w:cs="Liberation Serif"/>
              </w:rPr>
              <w:t>149</w:t>
            </w:r>
          </w:p>
        </w:tc>
        <w:tc>
          <w:tcPr>
            <w:tcW w:w="5563" w:type="dxa"/>
            <w:tcBorders>
              <w:top w:val="single" w:sz="4" w:space="0" w:color="000000"/>
              <w:left w:val="single" w:sz="4" w:space="0" w:color="000000"/>
              <w:bottom w:val="single" w:sz="4" w:space="0" w:color="000000"/>
            </w:tcBorders>
            <w:shd w:val="clear" w:color="auto" w:fill="FFFFFF"/>
          </w:tcPr>
          <w:p w14:paraId="58F38658" w14:textId="77777777" w:rsidR="000F0E80" w:rsidRPr="00E6578B" w:rsidRDefault="000F0E80" w:rsidP="00A64EBC">
            <w:r w:rsidRPr="00441828">
              <w:t>Хомут червячный 35-50</w:t>
            </w:r>
          </w:p>
        </w:tc>
        <w:tc>
          <w:tcPr>
            <w:tcW w:w="2693" w:type="dxa"/>
            <w:tcBorders>
              <w:top w:val="single" w:sz="4" w:space="0" w:color="000000"/>
              <w:left w:val="single" w:sz="4" w:space="0" w:color="000000"/>
              <w:bottom w:val="single" w:sz="4" w:space="0" w:color="000000"/>
            </w:tcBorders>
            <w:shd w:val="clear" w:color="auto" w:fill="FFFFFF"/>
          </w:tcPr>
          <w:p w14:paraId="1175CC91" w14:textId="77777777" w:rsidR="000F0E80" w:rsidRPr="00ED0209" w:rsidRDefault="000F0E80" w:rsidP="00A64EBC">
            <w:r w:rsidRPr="000C4758">
              <w:t>1010</w:t>
            </w:r>
          </w:p>
        </w:tc>
        <w:tc>
          <w:tcPr>
            <w:tcW w:w="709" w:type="dxa"/>
            <w:tcBorders>
              <w:top w:val="single" w:sz="4" w:space="0" w:color="000000"/>
              <w:left w:val="single" w:sz="4" w:space="0" w:color="000000"/>
              <w:bottom w:val="single" w:sz="4" w:space="0" w:color="000000"/>
            </w:tcBorders>
            <w:shd w:val="clear" w:color="auto" w:fill="FFFFFF"/>
          </w:tcPr>
          <w:p w14:paraId="6F358E0C"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7497451D" w14:textId="77777777" w:rsidR="000F0E80" w:rsidRPr="004945A1" w:rsidRDefault="000F0E80" w:rsidP="00A64EBC">
            <w:pPr>
              <w:jc w:val="center"/>
            </w:pPr>
            <w:r w:rsidRPr="00294C0D">
              <w:t>1</w:t>
            </w:r>
          </w:p>
        </w:tc>
      </w:tr>
      <w:tr w:rsidR="000F0E80" w:rsidRPr="004945A1" w14:paraId="7D44FFBA"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3D270B9" w14:textId="77777777" w:rsidR="000F0E80" w:rsidRPr="005A434C" w:rsidRDefault="000F0E80" w:rsidP="00A64EBC">
            <w:pPr>
              <w:pStyle w:val="afff2"/>
              <w:jc w:val="center"/>
              <w:rPr>
                <w:rFonts w:cs="Liberation Serif"/>
              </w:rPr>
            </w:pPr>
            <w:r w:rsidRPr="005A434C">
              <w:rPr>
                <w:rFonts w:cs="Liberation Serif"/>
              </w:rPr>
              <w:t>150</w:t>
            </w:r>
          </w:p>
        </w:tc>
        <w:tc>
          <w:tcPr>
            <w:tcW w:w="5563" w:type="dxa"/>
            <w:tcBorders>
              <w:top w:val="single" w:sz="4" w:space="0" w:color="000000"/>
              <w:left w:val="single" w:sz="4" w:space="0" w:color="000000"/>
              <w:bottom w:val="single" w:sz="4" w:space="0" w:color="000000"/>
            </w:tcBorders>
            <w:shd w:val="clear" w:color="auto" w:fill="FFFFFF"/>
          </w:tcPr>
          <w:p w14:paraId="2B3B3C61" w14:textId="77777777" w:rsidR="000F0E80" w:rsidRPr="00E6578B" w:rsidRDefault="000F0E80" w:rsidP="00A64EBC">
            <w:r w:rsidRPr="00441828">
              <w:t>Хомут червячный 40-60</w:t>
            </w:r>
          </w:p>
        </w:tc>
        <w:tc>
          <w:tcPr>
            <w:tcW w:w="2693" w:type="dxa"/>
            <w:tcBorders>
              <w:top w:val="single" w:sz="4" w:space="0" w:color="000000"/>
              <w:left w:val="single" w:sz="4" w:space="0" w:color="000000"/>
              <w:bottom w:val="single" w:sz="4" w:space="0" w:color="000000"/>
            </w:tcBorders>
            <w:shd w:val="clear" w:color="auto" w:fill="FFFFFF"/>
          </w:tcPr>
          <w:p w14:paraId="1A88208B" w14:textId="77777777" w:rsidR="000F0E80" w:rsidRPr="00ED0209" w:rsidRDefault="000F0E80" w:rsidP="00A64EBC">
            <w:r w:rsidRPr="000C4758">
              <w:t>1011</w:t>
            </w:r>
          </w:p>
        </w:tc>
        <w:tc>
          <w:tcPr>
            <w:tcW w:w="709" w:type="dxa"/>
            <w:tcBorders>
              <w:top w:val="single" w:sz="4" w:space="0" w:color="000000"/>
              <w:left w:val="single" w:sz="4" w:space="0" w:color="000000"/>
              <w:bottom w:val="single" w:sz="4" w:space="0" w:color="000000"/>
            </w:tcBorders>
            <w:shd w:val="clear" w:color="auto" w:fill="FFFFFF"/>
          </w:tcPr>
          <w:p w14:paraId="73553D06"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81308CA" w14:textId="77777777" w:rsidR="000F0E80" w:rsidRPr="004945A1" w:rsidRDefault="000F0E80" w:rsidP="00A64EBC">
            <w:pPr>
              <w:jc w:val="center"/>
            </w:pPr>
            <w:r w:rsidRPr="00294C0D">
              <w:t>1</w:t>
            </w:r>
          </w:p>
        </w:tc>
      </w:tr>
      <w:tr w:rsidR="000F0E80" w:rsidRPr="004945A1" w14:paraId="2332AC1B"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5B13744F" w14:textId="77777777" w:rsidR="000F0E80" w:rsidRPr="005A434C" w:rsidRDefault="000F0E80" w:rsidP="00A64EBC">
            <w:pPr>
              <w:pStyle w:val="afff2"/>
              <w:jc w:val="center"/>
              <w:rPr>
                <w:rFonts w:cs="Liberation Serif"/>
              </w:rPr>
            </w:pPr>
            <w:r w:rsidRPr="005A434C">
              <w:rPr>
                <w:rFonts w:cs="Liberation Serif"/>
              </w:rPr>
              <w:t>151</w:t>
            </w:r>
          </w:p>
        </w:tc>
        <w:tc>
          <w:tcPr>
            <w:tcW w:w="5563" w:type="dxa"/>
            <w:tcBorders>
              <w:top w:val="single" w:sz="4" w:space="0" w:color="000000"/>
              <w:left w:val="single" w:sz="4" w:space="0" w:color="000000"/>
              <w:bottom w:val="single" w:sz="4" w:space="0" w:color="000000"/>
            </w:tcBorders>
            <w:shd w:val="clear" w:color="auto" w:fill="FFFFFF"/>
          </w:tcPr>
          <w:p w14:paraId="1461F0B7" w14:textId="77777777" w:rsidR="000F0E80" w:rsidRPr="00E6578B" w:rsidRDefault="000F0E80" w:rsidP="00A64EBC">
            <w:r w:rsidRPr="00441828">
              <w:t>Хомут червячный 50-70</w:t>
            </w:r>
          </w:p>
        </w:tc>
        <w:tc>
          <w:tcPr>
            <w:tcW w:w="2693" w:type="dxa"/>
            <w:tcBorders>
              <w:top w:val="single" w:sz="4" w:space="0" w:color="000000"/>
              <w:left w:val="single" w:sz="4" w:space="0" w:color="000000"/>
              <w:bottom w:val="single" w:sz="4" w:space="0" w:color="000000"/>
            </w:tcBorders>
            <w:shd w:val="clear" w:color="auto" w:fill="FFFFFF"/>
          </w:tcPr>
          <w:p w14:paraId="0C5C532E" w14:textId="77777777" w:rsidR="000F0E80" w:rsidRPr="00ED0209" w:rsidRDefault="000F0E80" w:rsidP="00A64EBC">
            <w:r w:rsidRPr="000C4758">
              <w:t>1012</w:t>
            </w:r>
          </w:p>
        </w:tc>
        <w:tc>
          <w:tcPr>
            <w:tcW w:w="709" w:type="dxa"/>
            <w:tcBorders>
              <w:top w:val="single" w:sz="4" w:space="0" w:color="000000"/>
              <w:left w:val="single" w:sz="4" w:space="0" w:color="000000"/>
              <w:bottom w:val="single" w:sz="4" w:space="0" w:color="000000"/>
            </w:tcBorders>
            <w:shd w:val="clear" w:color="auto" w:fill="FFFFFF"/>
          </w:tcPr>
          <w:p w14:paraId="4CEFD61D"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7F5FE8A" w14:textId="77777777" w:rsidR="000F0E80" w:rsidRPr="004945A1" w:rsidRDefault="000F0E80" w:rsidP="00A64EBC">
            <w:pPr>
              <w:jc w:val="center"/>
            </w:pPr>
            <w:r w:rsidRPr="00294C0D">
              <w:t>1</w:t>
            </w:r>
          </w:p>
        </w:tc>
      </w:tr>
      <w:tr w:rsidR="000F0E80" w:rsidRPr="004945A1" w14:paraId="00DD2FC0"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6A015595" w14:textId="77777777" w:rsidR="000F0E80" w:rsidRPr="005A434C" w:rsidRDefault="000F0E80" w:rsidP="00A64EBC">
            <w:pPr>
              <w:pStyle w:val="afff2"/>
              <w:jc w:val="center"/>
              <w:rPr>
                <w:rFonts w:cs="Liberation Serif"/>
              </w:rPr>
            </w:pPr>
            <w:r w:rsidRPr="005A434C">
              <w:rPr>
                <w:rFonts w:cs="Liberation Serif"/>
              </w:rPr>
              <w:t>152</w:t>
            </w:r>
          </w:p>
        </w:tc>
        <w:tc>
          <w:tcPr>
            <w:tcW w:w="5563" w:type="dxa"/>
            <w:tcBorders>
              <w:top w:val="single" w:sz="4" w:space="0" w:color="000000"/>
              <w:left w:val="single" w:sz="4" w:space="0" w:color="000000"/>
              <w:bottom w:val="single" w:sz="4" w:space="0" w:color="000000"/>
            </w:tcBorders>
            <w:shd w:val="clear" w:color="auto" w:fill="FFFFFF"/>
          </w:tcPr>
          <w:p w14:paraId="503D23CC" w14:textId="77777777" w:rsidR="000F0E80" w:rsidRPr="00E6578B" w:rsidRDefault="000F0E80" w:rsidP="00A64EBC">
            <w:r w:rsidRPr="00441828">
              <w:t>Шестерня коробки отбора мощности ЗИЛ (ведомая)</w:t>
            </w:r>
          </w:p>
        </w:tc>
        <w:tc>
          <w:tcPr>
            <w:tcW w:w="2693" w:type="dxa"/>
            <w:tcBorders>
              <w:top w:val="single" w:sz="4" w:space="0" w:color="000000"/>
              <w:left w:val="single" w:sz="4" w:space="0" w:color="000000"/>
              <w:bottom w:val="single" w:sz="4" w:space="0" w:color="000000"/>
            </w:tcBorders>
            <w:shd w:val="clear" w:color="auto" w:fill="FFFFFF"/>
          </w:tcPr>
          <w:p w14:paraId="54932DD0" w14:textId="77777777" w:rsidR="000F0E80" w:rsidRPr="00ED0209" w:rsidRDefault="000F0E80" w:rsidP="00A64EBC">
            <w:r w:rsidRPr="000C4758">
              <w:t>555-4202064</w:t>
            </w:r>
          </w:p>
        </w:tc>
        <w:tc>
          <w:tcPr>
            <w:tcW w:w="709" w:type="dxa"/>
            <w:tcBorders>
              <w:top w:val="single" w:sz="4" w:space="0" w:color="000000"/>
              <w:left w:val="single" w:sz="4" w:space="0" w:color="000000"/>
              <w:bottom w:val="single" w:sz="4" w:space="0" w:color="000000"/>
            </w:tcBorders>
            <w:shd w:val="clear" w:color="auto" w:fill="FFFFFF"/>
          </w:tcPr>
          <w:p w14:paraId="2D516333"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6575ED1" w14:textId="77777777" w:rsidR="000F0E80" w:rsidRPr="004945A1" w:rsidRDefault="000F0E80" w:rsidP="00A64EBC">
            <w:pPr>
              <w:jc w:val="center"/>
            </w:pPr>
            <w:r w:rsidRPr="00294C0D">
              <w:t>1</w:t>
            </w:r>
          </w:p>
        </w:tc>
      </w:tr>
      <w:tr w:rsidR="000F0E80" w:rsidRPr="004945A1" w14:paraId="70882D06"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07D9897" w14:textId="77777777" w:rsidR="000F0E80" w:rsidRPr="005A434C" w:rsidRDefault="000F0E80" w:rsidP="00A64EBC">
            <w:pPr>
              <w:pStyle w:val="afff2"/>
              <w:jc w:val="center"/>
              <w:rPr>
                <w:rFonts w:cs="Liberation Serif"/>
              </w:rPr>
            </w:pPr>
            <w:r w:rsidRPr="005A434C">
              <w:rPr>
                <w:rFonts w:cs="Liberation Serif"/>
              </w:rPr>
              <w:t>153</w:t>
            </w:r>
          </w:p>
        </w:tc>
        <w:tc>
          <w:tcPr>
            <w:tcW w:w="5563" w:type="dxa"/>
            <w:tcBorders>
              <w:top w:val="single" w:sz="4" w:space="0" w:color="000000"/>
              <w:left w:val="single" w:sz="4" w:space="0" w:color="000000"/>
              <w:bottom w:val="single" w:sz="4" w:space="0" w:color="000000"/>
            </w:tcBorders>
            <w:shd w:val="clear" w:color="auto" w:fill="FFFFFF"/>
          </w:tcPr>
          <w:p w14:paraId="2D53A968" w14:textId="77777777" w:rsidR="000F0E80" w:rsidRPr="00E6578B" w:rsidRDefault="000F0E80" w:rsidP="00A64EBC">
            <w:r w:rsidRPr="00441828">
              <w:t>Шланг тормозной ЗИЛ-130 задний (под переходник) (L=510mm)</w:t>
            </w:r>
          </w:p>
        </w:tc>
        <w:tc>
          <w:tcPr>
            <w:tcW w:w="2693" w:type="dxa"/>
            <w:tcBorders>
              <w:top w:val="single" w:sz="4" w:space="0" w:color="000000"/>
              <w:left w:val="single" w:sz="4" w:space="0" w:color="000000"/>
              <w:bottom w:val="single" w:sz="4" w:space="0" w:color="000000"/>
            </w:tcBorders>
            <w:shd w:val="clear" w:color="auto" w:fill="FFFFFF"/>
          </w:tcPr>
          <w:p w14:paraId="7D96C3D5" w14:textId="77777777" w:rsidR="000F0E80" w:rsidRPr="00ED0209" w:rsidRDefault="000F0E80" w:rsidP="00A64EBC">
            <w:r w:rsidRPr="000C4758">
              <w:t>130-3506060</w:t>
            </w:r>
          </w:p>
        </w:tc>
        <w:tc>
          <w:tcPr>
            <w:tcW w:w="709" w:type="dxa"/>
            <w:tcBorders>
              <w:top w:val="single" w:sz="4" w:space="0" w:color="000000"/>
              <w:left w:val="single" w:sz="4" w:space="0" w:color="000000"/>
              <w:bottom w:val="single" w:sz="4" w:space="0" w:color="000000"/>
            </w:tcBorders>
            <w:shd w:val="clear" w:color="auto" w:fill="FFFFFF"/>
          </w:tcPr>
          <w:p w14:paraId="1BE3C668"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C3F395C" w14:textId="77777777" w:rsidR="000F0E80" w:rsidRPr="004945A1" w:rsidRDefault="000F0E80" w:rsidP="00A64EBC">
            <w:pPr>
              <w:jc w:val="center"/>
            </w:pPr>
            <w:r w:rsidRPr="00294C0D">
              <w:t>1</w:t>
            </w:r>
          </w:p>
        </w:tc>
      </w:tr>
      <w:tr w:rsidR="000F0E80" w:rsidRPr="004945A1" w14:paraId="4C84EC0A"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3343EA2" w14:textId="77777777" w:rsidR="000F0E80" w:rsidRPr="005A434C" w:rsidRDefault="000F0E80" w:rsidP="00A64EBC">
            <w:pPr>
              <w:pStyle w:val="afff2"/>
              <w:jc w:val="center"/>
              <w:rPr>
                <w:rFonts w:cs="Liberation Serif"/>
              </w:rPr>
            </w:pPr>
            <w:r w:rsidRPr="005A434C">
              <w:rPr>
                <w:rFonts w:cs="Liberation Serif"/>
              </w:rPr>
              <w:t>154</w:t>
            </w:r>
          </w:p>
        </w:tc>
        <w:tc>
          <w:tcPr>
            <w:tcW w:w="5563" w:type="dxa"/>
            <w:tcBorders>
              <w:top w:val="single" w:sz="4" w:space="0" w:color="000000"/>
              <w:left w:val="single" w:sz="4" w:space="0" w:color="000000"/>
              <w:bottom w:val="single" w:sz="4" w:space="0" w:color="000000"/>
            </w:tcBorders>
            <w:shd w:val="clear" w:color="auto" w:fill="FFFFFF"/>
          </w:tcPr>
          <w:p w14:paraId="7653A5A3" w14:textId="77777777" w:rsidR="000F0E80" w:rsidRPr="00E6578B" w:rsidRDefault="000F0E80" w:rsidP="00A64EBC">
            <w:r w:rsidRPr="00441828">
              <w:t>Шланг тормозной ЗИЛ-130 передний (</w:t>
            </w:r>
            <w:proofErr w:type="spellStart"/>
            <w:r w:rsidRPr="00441828">
              <w:t>гайка+штуцер</w:t>
            </w:r>
            <w:proofErr w:type="spellEnd"/>
            <w:r w:rsidRPr="00441828">
              <w:t>) (L=660mm)</w:t>
            </w:r>
          </w:p>
        </w:tc>
        <w:tc>
          <w:tcPr>
            <w:tcW w:w="2693" w:type="dxa"/>
            <w:tcBorders>
              <w:top w:val="single" w:sz="4" w:space="0" w:color="000000"/>
              <w:left w:val="single" w:sz="4" w:space="0" w:color="000000"/>
              <w:bottom w:val="single" w:sz="4" w:space="0" w:color="000000"/>
            </w:tcBorders>
            <w:shd w:val="clear" w:color="auto" w:fill="FFFFFF"/>
          </w:tcPr>
          <w:p w14:paraId="020667CA" w14:textId="77777777" w:rsidR="000F0E80" w:rsidRPr="00ED0209" w:rsidRDefault="000F0E80" w:rsidP="00A64EBC">
            <w:r w:rsidRPr="000C4758">
              <w:t>130-3506085</w:t>
            </w:r>
          </w:p>
        </w:tc>
        <w:tc>
          <w:tcPr>
            <w:tcW w:w="709" w:type="dxa"/>
            <w:tcBorders>
              <w:top w:val="single" w:sz="4" w:space="0" w:color="000000"/>
              <w:left w:val="single" w:sz="4" w:space="0" w:color="000000"/>
              <w:bottom w:val="single" w:sz="4" w:space="0" w:color="000000"/>
            </w:tcBorders>
            <w:shd w:val="clear" w:color="auto" w:fill="FFFFFF"/>
          </w:tcPr>
          <w:p w14:paraId="4AC85060"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1C0623A" w14:textId="77777777" w:rsidR="000F0E80" w:rsidRPr="004945A1" w:rsidRDefault="000F0E80" w:rsidP="00A64EBC">
            <w:pPr>
              <w:jc w:val="center"/>
            </w:pPr>
            <w:r w:rsidRPr="00294C0D">
              <w:t>1</w:t>
            </w:r>
          </w:p>
        </w:tc>
      </w:tr>
      <w:tr w:rsidR="000F0E80" w:rsidRPr="004945A1" w14:paraId="343D63EC"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2260127B" w14:textId="77777777" w:rsidR="000F0E80" w:rsidRPr="005A434C" w:rsidRDefault="000F0E80" w:rsidP="00A64EBC">
            <w:pPr>
              <w:pStyle w:val="afff2"/>
              <w:jc w:val="center"/>
              <w:rPr>
                <w:rFonts w:cs="Liberation Serif"/>
              </w:rPr>
            </w:pPr>
            <w:r w:rsidRPr="005A434C">
              <w:rPr>
                <w:rFonts w:cs="Liberation Serif"/>
              </w:rPr>
              <w:t>155</w:t>
            </w:r>
          </w:p>
        </w:tc>
        <w:tc>
          <w:tcPr>
            <w:tcW w:w="5563" w:type="dxa"/>
            <w:tcBorders>
              <w:top w:val="single" w:sz="4" w:space="0" w:color="000000"/>
              <w:left w:val="single" w:sz="4" w:space="0" w:color="000000"/>
              <w:bottom w:val="single" w:sz="4" w:space="0" w:color="000000"/>
            </w:tcBorders>
            <w:shd w:val="clear" w:color="auto" w:fill="FFFFFF"/>
          </w:tcPr>
          <w:p w14:paraId="5AB1B0CE" w14:textId="77777777" w:rsidR="000F0E80" w:rsidRPr="00E6578B" w:rsidRDefault="000F0E80" w:rsidP="00A64EBC">
            <w:r w:rsidRPr="00441828">
              <w:t>Шпилька колеса ЗИЛ задняя правая</w:t>
            </w:r>
          </w:p>
        </w:tc>
        <w:tc>
          <w:tcPr>
            <w:tcW w:w="2693" w:type="dxa"/>
            <w:tcBorders>
              <w:top w:val="single" w:sz="4" w:space="0" w:color="000000"/>
              <w:left w:val="single" w:sz="4" w:space="0" w:color="000000"/>
              <w:bottom w:val="single" w:sz="4" w:space="0" w:color="000000"/>
            </w:tcBorders>
            <w:shd w:val="clear" w:color="auto" w:fill="FFFFFF"/>
          </w:tcPr>
          <w:p w14:paraId="6DD8AA8C" w14:textId="77777777" w:rsidR="000F0E80" w:rsidRPr="00ED0209" w:rsidRDefault="000F0E80" w:rsidP="00A64EBC">
            <w:r w:rsidRPr="000C4758">
              <w:t>120-3104050</w:t>
            </w:r>
          </w:p>
        </w:tc>
        <w:tc>
          <w:tcPr>
            <w:tcW w:w="709" w:type="dxa"/>
            <w:tcBorders>
              <w:top w:val="single" w:sz="4" w:space="0" w:color="000000"/>
              <w:left w:val="single" w:sz="4" w:space="0" w:color="000000"/>
              <w:bottom w:val="single" w:sz="4" w:space="0" w:color="000000"/>
            </w:tcBorders>
            <w:shd w:val="clear" w:color="auto" w:fill="FFFFFF"/>
          </w:tcPr>
          <w:p w14:paraId="2C13A34A"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86C0D0D" w14:textId="77777777" w:rsidR="000F0E80" w:rsidRPr="004945A1" w:rsidRDefault="000F0E80" w:rsidP="00A64EBC">
            <w:pPr>
              <w:jc w:val="center"/>
            </w:pPr>
            <w:r w:rsidRPr="00294C0D">
              <w:t>1</w:t>
            </w:r>
          </w:p>
        </w:tc>
      </w:tr>
      <w:tr w:rsidR="000F0E80" w:rsidRPr="004945A1" w14:paraId="06CACDB4"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22F110E" w14:textId="77777777" w:rsidR="000F0E80" w:rsidRPr="005A434C" w:rsidRDefault="000F0E80" w:rsidP="00A64EBC">
            <w:pPr>
              <w:pStyle w:val="afff2"/>
              <w:jc w:val="center"/>
              <w:rPr>
                <w:rFonts w:cs="Liberation Serif"/>
              </w:rPr>
            </w:pPr>
            <w:r w:rsidRPr="005A434C">
              <w:rPr>
                <w:rFonts w:cs="Liberation Serif"/>
              </w:rPr>
              <w:t>156</w:t>
            </w:r>
          </w:p>
        </w:tc>
        <w:tc>
          <w:tcPr>
            <w:tcW w:w="5563" w:type="dxa"/>
            <w:tcBorders>
              <w:top w:val="single" w:sz="4" w:space="0" w:color="000000"/>
              <w:left w:val="single" w:sz="4" w:space="0" w:color="000000"/>
              <w:bottom w:val="single" w:sz="4" w:space="0" w:color="000000"/>
            </w:tcBorders>
            <w:shd w:val="clear" w:color="auto" w:fill="FFFFFF"/>
          </w:tcPr>
          <w:p w14:paraId="52AE0207" w14:textId="77777777" w:rsidR="000F0E80" w:rsidRPr="00E6578B" w:rsidRDefault="000F0E80" w:rsidP="00A64EBC">
            <w:r w:rsidRPr="00441828">
              <w:t>Шпилька полуоси ЗИЛ-130/-</w:t>
            </w:r>
            <w:proofErr w:type="gramStart"/>
            <w:r w:rsidRPr="00441828">
              <w:t>4331  (</w:t>
            </w:r>
            <w:proofErr w:type="gramEnd"/>
            <w:r w:rsidRPr="00441828">
              <w:t>М16х1,5х42)</w:t>
            </w:r>
          </w:p>
        </w:tc>
        <w:tc>
          <w:tcPr>
            <w:tcW w:w="2693" w:type="dxa"/>
            <w:tcBorders>
              <w:top w:val="single" w:sz="4" w:space="0" w:color="000000"/>
              <w:left w:val="single" w:sz="4" w:space="0" w:color="000000"/>
              <w:bottom w:val="single" w:sz="4" w:space="0" w:color="000000"/>
            </w:tcBorders>
            <w:shd w:val="clear" w:color="auto" w:fill="FFFFFF"/>
          </w:tcPr>
          <w:p w14:paraId="7890AC5E" w14:textId="77777777" w:rsidR="000F0E80" w:rsidRPr="00ED0209" w:rsidRDefault="000F0E80" w:rsidP="00A64EBC">
            <w:r w:rsidRPr="000C4758">
              <w:t>304083-П29</w:t>
            </w:r>
          </w:p>
        </w:tc>
        <w:tc>
          <w:tcPr>
            <w:tcW w:w="709" w:type="dxa"/>
            <w:tcBorders>
              <w:top w:val="single" w:sz="4" w:space="0" w:color="000000"/>
              <w:left w:val="single" w:sz="4" w:space="0" w:color="000000"/>
              <w:bottom w:val="single" w:sz="4" w:space="0" w:color="000000"/>
            </w:tcBorders>
            <w:shd w:val="clear" w:color="auto" w:fill="FFFFFF"/>
          </w:tcPr>
          <w:p w14:paraId="61318C94"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4EB027A" w14:textId="77777777" w:rsidR="000F0E80" w:rsidRPr="004945A1" w:rsidRDefault="000F0E80" w:rsidP="00A64EBC">
            <w:pPr>
              <w:jc w:val="center"/>
            </w:pPr>
            <w:r w:rsidRPr="00294C0D">
              <w:t>1</w:t>
            </w:r>
          </w:p>
        </w:tc>
      </w:tr>
      <w:tr w:rsidR="000F0E80" w:rsidRPr="004945A1" w14:paraId="6B2BFA70"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2D421B87" w14:textId="77777777" w:rsidR="000F0E80" w:rsidRPr="005A434C" w:rsidRDefault="000F0E80" w:rsidP="00A64EBC">
            <w:pPr>
              <w:pStyle w:val="afff2"/>
              <w:jc w:val="center"/>
              <w:rPr>
                <w:rFonts w:cs="Liberation Serif"/>
              </w:rPr>
            </w:pPr>
            <w:r w:rsidRPr="005A434C">
              <w:rPr>
                <w:rFonts w:cs="Liberation Serif"/>
              </w:rPr>
              <w:t>157</w:t>
            </w:r>
          </w:p>
        </w:tc>
        <w:tc>
          <w:tcPr>
            <w:tcW w:w="5563" w:type="dxa"/>
            <w:tcBorders>
              <w:top w:val="single" w:sz="4" w:space="0" w:color="000000"/>
              <w:left w:val="single" w:sz="4" w:space="0" w:color="000000"/>
              <w:bottom w:val="single" w:sz="4" w:space="0" w:color="000000"/>
            </w:tcBorders>
            <w:shd w:val="clear" w:color="auto" w:fill="FFFFFF"/>
          </w:tcPr>
          <w:p w14:paraId="5C26D92A" w14:textId="77777777" w:rsidR="000F0E80" w:rsidRPr="00E6578B" w:rsidRDefault="000F0E80" w:rsidP="00A64EBC">
            <w:r w:rsidRPr="00441828">
              <w:t>Щуп уровня масла ЗИЛ-130</w:t>
            </w:r>
          </w:p>
        </w:tc>
        <w:tc>
          <w:tcPr>
            <w:tcW w:w="2693" w:type="dxa"/>
            <w:tcBorders>
              <w:top w:val="single" w:sz="4" w:space="0" w:color="000000"/>
              <w:left w:val="single" w:sz="4" w:space="0" w:color="000000"/>
              <w:bottom w:val="single" w:sz="4" w:space="0" w:color="000000"/>
            </w:tcBorders>
            <w:shd w:val="clear" w:color="auto" w:fill="FFFFFF"/>
          </w:tcPr>
          <w:p w14:paraId="59661944" w14:textId="77777777" w:rsidR="000F0E80" w:rsidRPr="00ED0209" w:rsidRDefault="000F0E80" w:rsidP="00A64EBC">
            <w:r w:rsidRPr="000C4758">
              <w:t>130-1009050</w:t>
            </w:r>
          </w:p>
        </w:tc>
        <w:tc>
          <w:tcPr>
            <w:tcW w:w="709" w:type="dxa"/>
            <w:tcBorders>
              <w:top w:val="single" w:sz="4" w:space="0" w:color="000000"/>
              <w:left w:val="single" w:sz="4" w:space="0" w:color="000000"/>
              <w:bottom w:val="single" w:sz="4" w:space="0" w:color="000000"/>
            </w:tcBorders>
            <w:shd w:val="clear" w:color="auto" w:fill="FFFFFF"/>
          </w:tcPr>
          <w:p w14:paraId="3CE42CF4" w14:textId="77777777" w:rsidR="000F0E80" w:rsidRPr="0035466D"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189D7205" w14:textId="77777777" w:rsidR="000F0E80" w:rsidRPr="004945A1" w:rsidRDefault="000F0E80" w:rsidP="00A64EBC">
            <w:pPr>
              <w:jc w:val="center"/>
            </w:pPr>
            <w:r w:rsidRPr="00294C0D">
              <w:t>1</w:t>
            </w:r>
          </w:p>
        </w:tc>
      </w:tr>
      <w:tr w:rsidR="000F0E80" w:rsidRPr="004945A1" w14:paraId="11C1A42D"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1133859D" w14:textId="77777777" w:rsidR="000F0E80" w:rsidRPr="005A434C" w:rsidRDefault="000F0E80" w:rsidP="00A64EBC">
            <w:pPr>
              <w:pStyle w:val="afff2"/>
              <w:jc w:val="center"/>
              <w:rPr>
                <w:rFonts w:cs="Liberation Serif"/>
              </w:rPr>
            </w:pPr>
            <w:r w:rsidRPr="005A434C">
              <w:rPr>
                <w:rFonts w:cs="Liberation Serif"/>
              </w:rPr>
              <w:t>158</w:t>
            </w:r>
          </w:p>
        </w:tc>
        <w:tc>
          <w:tcPr>
            <w:tcW w:w="5563" w:type="dxa"/>
            <w:tcBorders>
              <w:top w:val="single" w:sz="4" w:space="0" w:color="000000"/>
              <w:left w:val="single" w:sz="4" w:space="0" w:color="000000"/>
              <w:bottom w:val="single" w:sz="4" w:space="0" w:color="000000"/>
            </w:tcBorders>
            <w:shd w:val="clear" w:color="auto" w:fill="FFFFFF"/>
          </w:tcPr>
          <w:p w14:paraId="0099934F" w14:textId="77777777" w:rsidR="000F0E80" w:rsidRPr="00E6578B" w:rsidRDefault="000F0E80" w:rsidP="00A64EBC">
            <w:r w:rsidRPr="00441828">
              <w:t xml:space="preserve">Шланг (рукав) </w:t>
            </w:r>
            <w:proofErr w:type="spellStart"/>
            <w:r w:rsidRPr="00441828">
              <w:t>маслобензостойкий</w:t>
            </w:r>
            <w:proofErr w:type="spellEnd"/>
            <w:r w:rsidRPr="00441828">
              <w:t xml:space="preserve"> 6мм</w:t>
            </w:r>
          </w:p>
        </w:tc>
        <w:tc>
          <w:tcPr>
            <w:tcW w:w="2693" w:type="dxa"/>
            <w:tcBorders>
              <w:top w:val="single" w:sz="4" w:space="0" w:color="000000"/>
              <w:left w:val="single" w:sz="4" w:space="0" w:color="000000"/>
              <w:bottom w:val="single" w:sz="4" w:space="0" w:color="000000"/>
            </w:tcBorders>
            <w:shd w:val="clear" w:color="auto" w:fill="FFFFFF"/>
          </w:tcPr>
          <w:p w14:paraId="1EB4E4D0" w14:textId="77777777" w:rsidR="000F0E80" w:rsidRPr="00ED0209" w:rsidRDefault="000F0E80" w:rsidP="00A64EBC">
            <w:r w:rsidRPr="000C4758">
              <w:t>ГОСТ 10362-76</w:t>
            </w:r>
          </w:p>
        </w:tc>
        <w:tc>
          <w:tcPr>
            <w:tcW w:w="709" w:type="dxa"/>
            <w:tcBorders>
              <w:top w:val="single" w:sz="4" w:space="0" w:color="000000"/>
              <w:left w:val="single" w:sz="4" w:space="0" w:color="000000"/>
              <w:bottom w:val="single" w:sz="4" w:space="0" w:color="000000"/>
            </w:tcBorders>
            <w:shd w:val="clear" w:color="auto" w:fill="FFFFFF"/>
          </w:tcPr>
          <w:p w14:paraId="1CBAD25D"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624EDBF" w14:textId="77777777" w:rsidR="000F0E80" w:rsidRPr="004945A1" w:rsidRDefault="000F0E80" w:rsidP="00A64EBC">
            <w:pPr>
              <w:jc w:val="center"/>
            </w:pPr>
            <w:r w:rsidRPr="00294C0D">
              <w:t>1</w:t>
            </w:r>
          </w:p>
        </w:tc>
      </w:tr>
      <w:tr w:rsidR="000F0E80" w:rsidRPr="004945A1" w14:paraId="28C8565B"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CC3FDCE" w14:textId="77777777" w:rsidR="000F0E80" w:rsidRPr="005A434C" w:rsidRDefault="000F0E80" w:rsidP="00A64EBC">
            <w:pPr>
              <w:pStyle w:val="afff2"/>
              <w:jc w:val="center"/>
              <w:rPr>
                <w:rFonts w:cs="Liberation Serif"/>
              </w:rPr>
            </w:pPr>
            <w:r w:rsidRPr="005A434C">
              <w:rPr>
                <w:rFonts w:cs="Liberation Serif"/>
              </w:rPr>
              <w:t>159</w:t>
            </w:r>
          </w:p>
        </w:tc>
        <w:tc>
          <w:tcPr>
            <w:tcW w:w="5563" w:type="dxa"/>
            <w:tcBorders>
              <w:top w:val="single" w:sz="4" w:space="0" w:color="000000"/>
              <w:left w:val="single" w:sz="4" w:space="0" w:color="000000"/>
              <w:bottom w:val="single" w:sz="4" w:space="0" w:color="000000"/>
            </w:tcBorders>
            <w:shd w:val="clear" w:color="auto" w:fill="FFFFFF"/>
          </w:tcPr>
          <w:p w14:paraId="15ECAF2A" w14:textId="77777777" w:rsidR="000F0E80" w:rsidRPr="00E6578B" w:rsidRDefault="000F0E80" w:rsidP="00A64EBC">
            <w:r w:rsidRPr="00441828">
              <w:t xml:space="preserve">Шланг (рукав) </w:t>
            </w:r>
            <w:proofErr w:type="spellStart"/>
            <w:r w:rsidRPr="00441828">
              <w:t>маслобензостойкий</w:t>
            </w:r>
            <w:proofErr w:type="spellEnd"/>
            <w:r w:rsidRPr="00441828">
              <w:t xml:space="preserve"> 8мм</w:t>
            </w:r>
          </w:p>
        </w:tc>
        <w:tc>
          <w:tcPr>
            <w:tcW w:w="2693" w:type="dxa"/>
            <w:tcBorders>
              <w:top w:val="single" w:sz="4" w:space="0" w:color="000000"/>
              <w:left w:val="single" w:sz="4" w:space="0" w:color="000000"/>
              <w:bottom w:val="single" w:sz="4" w:space="0" w:color="000000"/>
            </w:tcBorders>
            <w:shd w:val="clear" w:color="auto" w:fill="FFFFFF"/>
          </w:tcPr>
          <w:p w14:paraId="3408A43E" w14:textId="77777777" w:rsidR="000F0E80" w:rsidRPr="00ED0209" w:rsidRDefault="000F0E80" w:rsidP="00A64EBC">
            <w:r w:rsidRPr="000C4758">
              <w:t>ГОСТ 10362-76</w:t>
            </w:r>
          </w:p>
        </w:tc>
        <w:tc>
          <w:tcPr>
            <w:tcW w:w="709" w:type="dxa"/>
            <w:tcBorders>
              <w:top w:val="single" w:sz="4" w:space="0" w:color="000000"/>
              <w:left w:val="single" w:sz="4" w:space="0" w:color="000000"/>
              <w:bottom w:val="single" w:sz="4" w:space="0" w:color="000000"/>
            </w:tcBorders>
            <w:shd w:val="clear" w:color="auto" w:fill="FFFFFF"/>
          </w:tcPr>
          <w:p w14:paraId="4A91AB06"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515AF07A" w14:textId="77777777" w:rsidR="000F0E80" w:rsidRPr="004945A1" w:rsidRDefault="000F0E80" w:rsidP="00A64EBC">
            <w:pPr>
              <w:jc w:val="center"/>
            </w:pPr>
            <w:r w:rsidRPr="00294C0D">
              <w:t>1</w:t>
            </w:r>
          </w:p>
        </w:tc>
      </w:tr>
      <w:tr w:rsidR="000F0E80" w:rsidRPr="004945A1" w14:paraId="31FE46C5"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28A5B953" w14:textId="77777777" w:rsidR="000F0E80" w:rsidRPr="005A434C" w:rsidRDefault="000F0E80" w:rsidP="00A64EBC">
            <w:pPr>
              <w:pStyle w:val="afff2"/>
              <w:jc w:val="center"/>
              <w:rPr>
                <w:rFonts w:cs="Liberation Serif"/>
              </w:rPr>
            </w:pPr>
            <w:r w:rsidRPr="005A434C">
              <w:rPr>
                <w:rFonts w:cs="Liberation Serif"/>
              </w:rPr>
              <w:t>160</w:t>
            </w:r>
          </w:p>
        </w:tc>
        <w:tc>
          <w:tcPr>
            <w:tcW w:w="5563" w:type="dxa"/>
            <w:tcBorders>
              <w:top w:val="single" w:sz="4" w:space="0" w:color="000000"/>
              <w:left w:val="single" w:sz="4" w:space="0" w:color="000000"/>
              <w:bottom w:val="single" w:sz="4" w:space="0" w:color="000000"/>
            </w:tcBorders>
            <w:shd w:val="clear" w:color="auto" w:fill="FFFFFF"/>
          </w:tcPr>
          <w:p w14:paraId="78C37DF0" w14:textId="77777777" w:rsidR="000F0E80" w:rsidRPr="00E6578B" w:rsidRDefault="000F0E80" w:rsidP="00A64EBC">
            <w:r w:rsidRPr="00441828">
              <w:t xml:space="preserve">Шланг (рукав) </w:t>
            </w:r>
            <w:proofErr w:type="spellStart"/>
            <w:r w:rsidRPr="00441828">
              <w:t>маслобензостойкий</w:t>
            </w:r>
            <w:proofErr w:type="spellEnd"/>
            <w:r w:rsidRPr="00441828">
              <w:t xml:space="preserve"> 10мм</w:t>
            </w:r>
          </w:p>
        </w:tc>
        <w:tc>
          <w:tcPr>
            <w:tcW w:w="2693" w:type="dxa"/>
            <w:tcBorders>
              <w:top w:val="single" w:sz="4" w:space="0" w:color="000000"/>
              <w:left w:val="single" w:sz="4" w:space="0" w:color="000000"/>
              <w:bottom w:val="single" w:sz="4" w:space="0" w:color="000000"/>
            </w:tcBorders>
            <w:shd w:val="clear" w:color="auto" w:fill="FFFFFF"/>
          </w:tcPr>
          <w:p w14:paraId="7EC369C1" w14:textId="77777777" w:rsidR="000F0E80" w:rsidRPr="00ED0209" w:rsidRDefault="000F0E80" w:rsidP="00A64EBC">
            <w:r w:rsidRPr="000C4758">
              <w:t>ГОСТ 10362-76</w:t>
            </w:r>
          </w:p>
        </w:tc>
        <w:tc>
          <w:tcPr>
            <w:tcW w:w="709" w:type="dxa"/>
            <w:tcBorders>
              <w:top w:val="single" w:sz="4" w:space="0" w:color="000000"/>
              <w:left w:val="single" w:sz="4" w:space="0" w:color="000000"/>
              <w:bottom w:val="single" w:sz="4" w:space="0" w:color="000000"/>
            </w:tcBorders>
            <w:shd w:val="clear" w:color="auto" w:fill="FFFFFF"/>
          </w:tcPr>
          <w:p w14:paraId="29BCFDD6"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5262C3CC" w14:textId="77777777" w:rsidR="000F0E80" w:rsidRPr="004945A1" w:rsidRDefault="000F0E80" w:rsidP="00A64EBC">
            <w:pPr>
              <w:jc w:val="center"/>
            </w:pPr>
            <w:r w:rsidRPr="00294C0D">
              <w:t>1</w:t>
            </w:r>
          </w:p>
        </w:tc>
      </w:tr>
      <w:tr w:rsidR="000F0E80" w:rsidRPr="004945A1" w14:paraId="53DF4649"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02EDCF5C" w14:textId="77777777" w:rsidR="000F0E80" w:rsidRPr="005A434C" w:rsidRDefault="000F0E80" w:rsidP="00A64EBC">
            <w:pPr>
              <w:pStyle w:val="afff2"/>
              <w:jc w:val="center"/>
              <w:rPr>
                <w:rFonts w:cs="Liberation Serif"/>
              </w:rPr>
            </w:pPr>
            <w:r w:rsidRPr="005A434C">
              <w:rPr>
                <w:rFonts w:cs="Liberation Serif"/>
              </w:rPr>
              <w:t>161</w:t>
            </w:r>
          </w:p>
        </w:tc>
        <w:tc>
          <w:tcPr>
            <w:tcW w:w="5563" w:type="dxa"/>
            <w:tcBorders>
              <w:top w:val="single" w:sz="4" w:space="0" w:color="000000"/>
              <w:left w:val="single" w:sz="4" w:space="0" w:color="000000"/>
              <w:bottom w:val="single" w:sz="4" w:space="0" w:color="000000"/>
            </w:tcBorders>
            <w:shd w:val="clear" w:color="auto" w:fill="FFFFFF"/>
          </w:tcPr>
          <w:p w14:paraId="78389D16" w14:textId="77777777" w:rsidR="000F0E80" w:rsidRPr="00E6578B" w:rsidRDefault="000F0E80" w:rsidP="00A64EBC">
            <w:r w:rsidRPr="00441828">
              <w:t xml:space="preserve">Шланг (рукав) </w:t>
            </w:r>
            <w:proofErr w:type="spellStart"/>
            <w:r w:rsidRPr="00441828">
              <w:t>маслобензостойкий</w:t>
            </w:r>
            <w:proofErr w:type="spellEnd"/>
            <w:r w:rsidRPr="00441828">
              <w:t xml:space="preserve"> 12мм</w:t>
            </w:r>
          </w:p>
        </w:tc>
        <w:tc>
          <w:tcPr>
            <w:tcW w:w="2693" w:type="dxa"/>
            <w:tcBorders>
              <w:top w:val="single" w:sz="4" w:space="0" w:color="000000"/>
              <w:left w:val="single" w:sz="4" w:space="0" w:color="000000"/>
              <w:bottom w:val="single" w:sz="4" w:space="0" w:color="000000"/>
            </w:tcBorders>
            <w:shd w:val="clear" w:color="auto" w:fill="FFFFFF"/>
          </w:tcPr>
          <w:p w14:paraId="2EEF5CB1" w14:textId="77777777" w:rsidR="000F0E80" w:rsidRPr="00ED0209" w:rsidRDefault="000F0E80" w:rsidP="00A64EBC">
            <w:r w:rsidRPr="000C4758">
              <w:t>ГОСТ 10362-76</w:t>
            </w:r>
          </w:p>
        </w:tc>
        <w:tc>
          <w:tcPr>
            <w:tcW w:w="709" w:type="dxa"/>
            <w:tcBorders>
              <w:top w:val="single" w:sz="4" w:space="0" w:color="000000"/>
              <w:left w:val="single" w:sz="4" w:space="0" w:color="000000"/>
              <w:bottom w:val="single" w:sz="4" w:space="0" w:color="000000"/>
            </w:tcBorders>
            <w:shd w:val="clear" w:color="auto" w:fill="FFFFFF"/>
          </w:tcPr>
          <w:p w14:paraId="2FC3BAE8" w14:textId="77777777" w:rsidR="000F0E80" w:rsidRPr="0035466D"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2E63080" w14:textId="77777777" w:rsidR="000F0E80" w:rsidRPr="004945A1" w:rsidRDefault="000F0E80" w:rsidP="00A64EBC">
            <w:pPr>
              <w:jc w:val="center"/>
            </w:pPr>
            <w:r w:rsidRPr="00294C0D">
              <w:t>1</w:t>
            </w:r>
          </w:p>
        </w:tc>
      </w:tr>
      <w:tr w:rsidR="000F0E80" w:rsidRPr="004945A1" w14:paraId="105C57D9"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79849AC" w14:textId="77777777" w:rsidR="000F0E80" w:rsidRPr="005A434C" w:rsidRDefault="000F0E80" w:rsidP="00A64EBC">
            <w:pPr>
              <w:pStyle w:val="afff2"/>
              <w:jc w:val="center"/>
              <w:rPr>
                <w:rFonts w:cs="Liberation Serif"/>
              </w:rPr>
            </w:pPr>
            <w:r>
              <w:rPr>
                <w:rFonts w:cs="Liberation Serif"/>
              </w:rPr>
              <w:t>162</w:t>
            </w:r>
          </w:p>
        </w:tc>
        <w:tc>
          <w:tcPr>
            <w:tcW w:w="5563" w:type="dxa"/>
            <w:tcBorders>
              <w:top w:val="single" w:sz="4" w:space="0" w:color="000000"/>
              <w:left w:val="single" w:sz="4" w:space="0" w:color="000000"/>
              <w:bottom w:val="single" w:sz="4" w:space="0" w:color="000000"/>
            </w:tcBorders>
            <w:shd w:val="clear" w:color="auto" w:fill="FFFFFF"/>
          </w:tcPr>
          <w:p w14:paraId="684F0C38" w14:textId="77777777" w:rsidR="000F0E80" w:rsidRPr="007955D0" w:rsidRDefault="000F0E80" w:rsidP="00A64EBC">
            <w:r w:rsidRPr="00441828">
              <w:t xml:space="preserve">Шланг (рукав) </w:t>
            </w:r>
            <w:proofErr w:type="spellStart"/>
            <w:r w:rsidRPr="00441828">
              <w:t>маслобензостойкий</w:t>
            </w:r>
            <w:proofErr w:type="spellEnd"/>
            <w:r w:rsidRPr="00441828">
              <w:t xml:space="preserve"> 14мм</w:t>
            </w:r>
          </w:p>
        </w:tc>
        <w:tc>
          <w:tcPr>
            <w:tcW w:w="2693" w:type="dxa"/>
            <w:tcBorders>
              <w:top w:val="single" w:sz="4" w:space="0" w:color="000000"/>
              <w:left w:val="single" w:sz="4" w:space="0" w:color="000000"/>
              <w:bottom w:val="single" w:sz="4" w:space="0" w:color="000000"/>
            </w:tcBorders>
            <w:shd w:val="clear" w:color="auto" w:fill="FFFFFF"/>
          </w:tcPr>
          <w:p w14:paraId="3B94BE26" w14:textId="77777777" w:rsidR="000F0E80" w:rsidRPr="00667E29" w:rsidRDefault="000F0E80" w:rsidP="00A64EBC">
            <w:r w:rsidRPr="000C4758">
              <w:t>ГОСТ 10362-76</w:t>
            </w:r>
          </w:p>
        </w:tc>
        <w:tc>
          <w:tcPr>
            <w:tcW w:w="709" w:type="dxa"/>
            <w:tcBorders>
              <w:top w:val="single" w:sz="4" w:space="0" w:color="000000"/>
              <w:left w:val="single" w:sz="4" w:space="0" w:color="000000"/>
              <w:bottom w:val="single" w:sz="4" w:space="0" w:color="000000"/>
            </w:tcBorders>
            <w:shd w:val="clear" w:color="auto" w:fill="FFFFFF"/>
          </w:tcPr>
          <w:p w14:paraId="544F90AB" w14:textId="77777777" w:rsidR="000F0E80" w:rsidRPr="00DC43D7"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0B6DDA4C" w14:textId="77777777" w:rsidR="000F0E80" w:rsidRPr="00970931" w:rsidRDefault="000F0E80" w:rsidP="00A64EBC">
            <w:pPr>
              <w:jc w:val="center"/>
            </w:pPr>
            <w:r w:rsidRPr="00294C0D">
              <w:t>1</w:t>
            </w:r>
          </w:p>
        </w:tc>
      </w:tr>
      <w:tr w:rsidR="000F0E80" w:rsidRPr="004945A1" w14:paraId="779DE9E5"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1A2E930" w14:textId="77777777" w:rsidR="000F0E80" w:rsidRPr="005A434C" w:rsidRDefault="000F0E80" w:rsidP="00A64EBC">
            <w:pPr>
              <w:pStyle w:val="afff2"/>
              <w:jc w:val="center"/>
              <w:rPr>
                <w:rFonts w:cs="Liberation Serif"/>
              </w:rPr>
            </w:pPr>
            <w:r>
              <w:rPr>
                <w:rFonts w:cs="Liberation Serif"/>
              </w:rPr>
              <w:t>163</w:t>
            </w:r>
          </w:p>
        </w:tc>
        <w:tc>
          <w:tcPr>
            <w:tcW w:w="5563" w:type="dxa"/>
            <w:tcBorders>
              <w:top w:val="single" w:sz="4" w:space="0" w:color="000000"/>
              <w:left w:val="single" w:sz="4" w:space="0" w:color="000000"/>
              <w:bottom w:val="single" w:sz="4" w:space="0" w:color="000000"/>
            </w:tcBorders>
            <w:shd w:val="clear" w:color="auto" w:fill="FFFFFF"/>
          </w:tcPr>
          <w:p w14:paraId="21D8A99C" w14:textId="77777777" w:rsidR="000F0E80" w:rsidRPr="007955D0" w:rsidRDefault="000F0E80" w:rsidP="00A64EBC">
            <w:r w:rsidRPr="00441828">
              <w:t xml:space="preserve">Шланг (рукав) </w:t>
            </w:r>
            <w:proofErr w:type="spellStart"/>
            <w:r w:rsidRPr="00441828">
              <w:t>маслобензостойкий</w:t>
            </w:r>
            <w:proofErr w:type="spellEnd"/>
            <w:r w:rsidRPr="00441828">
              <w:t xml:space="preserve"> 16мм</w:t>
            </w:r>
          </w:p>
        </w:tc>
        <w:tc>
          <w:tcPr>
            <w:tcW w:w="2693" w:type="dxa"/>
            <w:tcBorders>
              <w:top w:val="single" w:sz="4" w:space="0" w:color="000000"/>
              <w:left w:val="single" w:sz="4" w:space="0" w:color="000000"/>
              <w:bottom w:val="single" w:sz="4" w:space="0" w:color="000000"/>
            </w:tcBorders>
            <w:shd w:val="clear" w:color="auto" w:fill="FFFFFF"/>
          </w:tcPr>
          <w:p w14:paraId="0FEF90FA" w14:textId="77777777" w:rsidR="000F0E80" w:rsidRPr="00667E29" w:rsidRDefault="000F0E80" w:rsidP="00A64EBC">
            <w:r w:rsidRPr="000C4758">
              <w:t>ГОСТ 10362-76</w:t>
            </w:r>
          </w:p>
        </w:tc>
        <w:tc>
          <w:tcPr>
            <w:tcW w:w="709" w:type="dxa"/>
            <w:tcBorders>
              <w:top w:val="single" w:sz="4" w:space="0" w:color="000000"/>
              <w:left w:val="single" w:sz="4" w:space="0" w:color="000000"/>
              <w:bottom w:val="single" w:sz="4" w:space="0" w:color="000000"/>
            </w:tcBorders>
            <w:shd w:val="clear" w:color="auto" w:fill="FFFFFF"/>
          </w:tcPr>
          <w:p w14:paraId="74998F59" w14:textId="77777777" w:rsidR="000F0E80" w:rsidRPr="00DC43D7"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21D42F1" w14:textId="77777777" w:rsidR="000F0E80" w:rsidRPr="00970931" w:rsidRDefault="000F0E80" w:rsidP="00A64EBC">
            <w:pPr>
              <w:jc w:val="center"/>
            </w:pPr>
            <w:r w:rsidRPr="00294C0D">
              <w:t>1</w:t>
            </w:r>
          </w:p>
        </w:tc>
      </w:tr>
      <w:tr w:rsidR="000F0E80" w:rsidRPr="004945A1" w14:paraId="754DC52E"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0022E7F0" w14:textId="77777777" w:rsidR="000F0E80" w:rsidRPr="005A434C" w:rsidRDefault="000F0E80" w:rsidP="00A64EBC">
            <w:pPr>
              <w:pStyle w:val="afff2"/>
              <w:jc w:val="center"/>
              <w:rPr>
                <w:rFonts w:cs="Liberation Serif"/>
              </w:rPr>
            </w:pPr>
            <w:r>
              <w:rPr>
                <w:rFonts w:cs="Liberation Serif"/>
              </w:rPr>
              <w:t>164</w:t>
            </w:r>
          </w:p>
        </w:tc>
        <w:tc>
          <w:tcPr>
            <w:tcW w:w="5563" w:type="dxa"/>
            <w:tcBorders>
              <w:top w:val="single" w:sz="4" w:space="0" w:color="000000"/>
              <w:left w:val="single" w:sz="4" w:space="0" w:color="000000"/>
              <w:bottom w:val="single" w:sz="4" w:space="0" w:color="000000"/>
            </w:tcBorders>
            <w:shd w:val="clear" w:color="auto" w:fill="FFFFFF"/>
          </w:tcPr>
          <w:p w14:paraId="56288B79" w14:textId="77777777" w:rsidR="000F0E80" w:rsidRPr="007955D0" w:rsidRDefault="000F0E80" w:rsidP="00A64EBC">
            <w:r w:rsidRPr="00441828">
              <w:t xml:space="preserve">Шланг (рукав) </w:t>
            </w:r>
            <w:proofErr w:type="spellStart"/>
            <w:r w:rsidRPr="00441828">
              <w:t>маслобензостойкий</w:t>
            </w:r>
            <w:proofErr w:type="spellEnd"/>
            <w:r w:rsidRPr="00441828">
              <w:t xml:space="preserve"> 18мм</w:t>
            </w:r>
          </w:p>
        </w:tc>
        <w:tc>
          <w:tcPr>
            <w:tcW w:w="2693" w:type="dxa"/>
            <w:tcBorders>
              <w:top w:val="single" w:sz="4" w:space="0" w:color="000000"/>
              <w:left w:val="single" w:sz="4" w:space="0" w:color="000000"/>
              <w:bottom w:val="single" w:sz="4" w:space="0" w:color="000000"/>
            </w:tcBorders>
            <w:shd w:val="clear" w:color="auto" w:fill="FFFFFF"/>
          </w:tcPr>
          <w:p w14:paraId="6C7B7E04" w14:textId="77777777" w:rsidR="000F0E80" w:rsidRPr="00667E29" w:rsidRDefault="000F0E80" w:rsidP="00A64EBC">
            <w:r w:rsidRPr="000C4758">
              <w:t>ГОСТ 10362-76</w:t>
            </w:r>
          </w:p>
        </w:tc>
        <w:tc>
          <w:tcPr>
            <w:tcW w:w="709" w:type="dxa"/>
            <w:tcBorders>
              <w:top w:val="single" w:sz="4" w:space="0" w:color="000000"/>
              <w:left w:val="single" w:sz="4" w:space="0" w:color="000000"/>
              <w:bottom w:val="single" w:sz="4" w:space="0" w:color="000000"/>
            </w:tcBorders>
            <w:shd w:val="clear" w:color="auto" w:fill="FFFFFF"/>
          </w:tcPr>
          <w:p w14:paraId="589E5E9B" w14:textId="77777777" w:rsidR="000F0E80" w:rsidRPr="00DC43D7"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EA04397" w14:textId="77777777" w:rsidR="000F0E80" w:rsidRPr="00970931" w:rsidRDefault="000F0E80" w:rsidP="00A64EBC">
            <w:pPr>
              <w:jc w:val="center"/>
            </w:pPr>
            <w:r w:rsidRPr="00294C0D">
              <w:t>1</w:t>
            </w:r>
          </w:p>
        </w:tc>
      </w:tr>
      <w:tr w:rsidR="000F0E80" w:rsidRPr="004945A1" w14:paraId="60618012"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439260EF" w14:textId="77777777" w:rsidR="000F0E80" w:rsidRPr="005A434C" w:rsidRDefault="000F0E80" w:rsidP="00A64EBC">
            <w:pPr>
              <w:pStyle w:val="afff2"/>
              <w:jc w:val="center"/>
              <w:rPr>
                <w:rFonts w:cs="Liberation Serif"/>
              </w:rPr>
            </w:pPr>
            <w:r>
              <w:rPr>
                <w:rFonts w:cs="Liberation Serif"/>
              </w:rPr>
              <w:t>165</w:t>
            </w:r>
          </w:p>
        </w:tc>
        <w:tc>
          <w:tcPr>
            <w:tcW w:w="5563" w:type="dxa"/>
            <w:tcBorders>
              <w:top w:val="single" w:sz="4" w:space="0" w:color="000000"/>
              <w:left w:val="single" w:sz="4" w:space="0" w:color="000000"/>
              <w:bottom w:val="single" w:sz="4" w:space="0" w:color="000000"/>
            </w:tcBorders>
            <w:shd w:val="clear" w:color="auto" w:fill="FFFFFF"/>
          </w:tcPr>
          <w:p w14:paraId="619D87F7" w14:textId="77777777" w:rsidR="000F0E80" w:rsidRPr="007955D0" w:rsidRDefault="000F0E80" w:rsidP="00A64EBC">
            <w:r w:rsidRPr="00441828">
              <w:t xml:space="preserve">Шланг (рукав) </w:t>
            </w:r>
            <w:proofErr w:type="spellStart"/>
            <w:r w:rsidRPr="00441828">
              <w:t>маслобензостойкий</w:t>
            </w:r>
            <w:proofErr w:type="spellEnd"/>
            <w:r w:rsidRPr="00441828">
              <w:t xml:space="preserve"> 22мм</w:t>
            </w:r>
          </w:p>
        </w:tc>
        <w:tc>
          <w:tcPr>
            <w:tcW w:w="2693" w:type="dxa"/>
            <w:tcBorders>
              <w:top w:val="single" w:sz="4" w:space="0" w:color="000000"/>
              <w:left w:val="single" w:sz="4" w:space="0" w:color="000000"/>
              <w:bottom w:val="single" w:sz="4" w:space="0" w:color="000000"/>
            </w:tcBorders>
            <w:shd w:val="clear" w:color="auto" w:fill="FFFFFF"/>
          </w:tcPr>
          <w:p w14:paraId="7375F215" w14:textId="77777777" w:rsidR="000F0E80" w:rsidRPr="00667E29" w:rsidRDefault="000F0E80" w:rsidP="00A64EBC">
            <w:r w:rsidRPr="000C4758">
              <w:t>ГОСТ 10362-76</w:t>
            </w:r>
          </w:p>
        </w:tc>
        <w:tc>
          <w:tcPr>
            <w:tcW w:w="709" w:type="dxa"/>
            <w:tcBorders>
              <w:top w:val="single" w:sz="4" w:space="0" w:color="000000"/>
              <w:left w:val="single" w:sz="4" w:space="0" w:color="000000"/>
              <w:bottom w:val="single" w:sz="4" w:space="0" w:color="000000"/>
            </w:tcBorders>
            <w:shd w:val="clear" w:color="auto" w:fill="FFFFFF"/>
          </w:tcPr>
          <w:p w14:paraId="0ED50A4A" w14:textId="77777777" w:rsidR="000F0E80" w:rsidRPr="00DC43D7"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1DF879B3" w14:textId="77777777" w:rsidR="000F0E80" w:rsidRPr="00970931" w:rsidRDefault="000F0E80" w:rsidP="00A64EBC">
            <w:pPr>
              <w:jc w:val="center"/>
            </w:pPr>
            <w:r w:rsidRPr="00294C0D">
              <w:t>1</w:t>
            </w:r>
          </w:p>
        </w:tc>
      </w:tr>
      <w:tr w:rsidR="000F0E80" w:rsidRPr="004945A1" w14:paraId="01EE26A0"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177B2DA6" w14:textId="77777777" w:rsidR="000F0E80" w:rsidRPr="005A434C" w:rsidRDefault="000F0E80" w:rsidP="00A64EBC">
            <w:pPr>
              <w:pStyle w:val="afff2"/>
              <w:jc w:val="center"/>
              <w:rPr>
                <w:rFonts w:cs="Liberation Serif"/>
              </w:rPr>
            </w:pPr>
            <w:r>
              <w:rPr>
                <w:rFonts w:cs="Liberation Serif"/>
              </w:rPr>
              <w:t>166</w:t>
            </w:r>
          </w:p>
        </w:tc>
        <w:tc>
          <w:tcPr>
            <w:tcW w:w="5563" w:type="dxa"/>
            <w:tcBorders>
              <w:top w:val="single" w:sz="4" w:space="0" w:color="000000"/>
              <w:left w:val="single" w:sz="4" w:space="0" w:color="000000"/>
              <w:bottom w:val="single" w:sz="4" w:space="0" w:color="000000"/>
            </w:tcBorders>
            <w:shd w:val="clear" w:color="auto" w:fill="FFFFFF"/>
          </w:tcPr>
          <w:p w14:paraId="6B92FD7D" w14:textId="77777777" w:rsidR="000F0E80" w:rsidRPr="007955D0" w:rsidRDefault="000F0E80" w:rsidP="00A64EBC">
            <w:r w:rsidRPr="00441828">
              <w:t xml:space="preserve">Шланг (рукав) </w:t>
            </w:r>
            <w:proofErr w:type="spellStart"/>
            <w:r w:rsidRPr="00441828">
              <w:t>маслобензостойкий</w:t>
            </w:r>
            <w:proofErr w:type="spellEnd"/>
            <w:r w:rsidRPr="00441828">
              <w:t xml:space="preserve"> 32мм</w:t>
            </w:r>
          </w:p>
        </w:tc>
        <w:tc>
          <w:tcPr>
            <w:tcW w:w="2693" w:type="dxa"/>
            <w:tcBorders>
              <w:top w:val="single" w:sz="4" w:space="0" w:color="000000"/>
              <w:left w:val="single" w:sz="4" w:space="0" w:color="000000"/>
              <w:bottom w:val="single" w:sz="4" w:space="0" w:color="000000"/>
            </w:tcBorders>
            <w:shd w:val="clear" w:color="auto" w:fill="FFFFFF"/>
          </w:tcPr>
          <w:p w14:paraId="0113897E" w14:textId="77777777" w:rsidR="000F0E80" w:rsidRPr="00667E29" w:rsidRDefault="000F0E80" w:rsidP="00A64EBC">
            <w:r w:rsidRPr="000C4758">
              <w:t>ГОСТ 10362-76</w:t>
            </w:r>
          </w:p>
        </w:tc>
        <w:tc>
          <w:tcPr>
            <w:tcW w:w="709" w:type="dxa"/>
            <w:tcBorders>
              <w:top w:val="single" w:sz="4" w:space="0" w:color="000000"/>
              <w:left w:val="single" w:sz="4" w:space="0" w:color="000000"/>
              <w:bottom w:val="single" w:sz="4" w:space="0" w:color="000000"/>
            </w:tcBorders>
            <w:shd w:val="clear" w:color="auto" w:fill="FFFFFF"/>
          </w:tcPr>
          <w:p w14:paraId="658E5B99" w14:textId="77777777" w:rsidR="000F0E80" w:rsidRPr="00DC43D7" w:rsidRDefault="000F0E80" w:rsidP="00A64EBC">
            <w:pPr>
              <w:jc w:val="center"/>
            </w:pPr>
            <w:r w:rsidRPr="00107131">
              <w:t>м</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215CD899" w14:textId="77777777" w:rsidR="000F0E80" w:rsidRPr="00970931" w:rsidRDefault="000F0E80" w:rsidP="00A64EBC">
            <w:pPr>
              <w:jc w:val="center"/>
            </w:pPr>
            <w:r w:rsidRPr="00294C0D">
              <w:t>1</w:t>
            </w:r>
          </w:p>
        </w:tc>
      </w:tr>
      <w:tr w:rsidR="000F0E80" w:rsidRPr="004945A1" w14:paraId="436AB4EB"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284C6EB7" w14:textId="77777777" w:rsidR="000F0E80" w:rsidRPr="005A434C" w:rsidRDefault="000F0E80" w:rsidP="00A64EBC">
            <w:pPr>
              <w:pStyle w:val="afff2"/>
              <w:jc w:val="center"/>
              <w:rPr>
                <w:rFonts w:cs="Liberation Serif"/>
              </w:rPr>
            </w:pPr>
            <w:r>
              <w:rPr>
                <w:rFonts w:cs="Liberation Serif"/>
              </w:rPr>
              <w:t>167</w:t>
            </w:r>
          </w:p>
        </w:tc>
        <w:tc>
          <w:tcPr>
            <w:tcW w:w="5563" w:type="dxa"/>
            <w:tcBorders>
              <w:top w:val="single" w:sz="4" w:space="0" w:color="000000"/>
              <w:left w:val="single" w:sz="4" w:space="0" w:color="000000"/>
              <w:bottom w:val="single" w:sz="4" w:space="0" w:color="000000"/>
            </w:tcBorders>
            <w:shd w:val="clear" w:color="auto" w:fill="FFFFFF"/>
          </w:tcPr>
          <w:p w14:paraId="17402ADE" w14:textId="77777777" w:rsidR="000F0E80" w:rsidRPr="007955D0" w:rsidRDefault="000F0E80" w:rsidP="00A64EBC">
            <w:proofErr w:type="spellStart"/>
            <w:r w:rsidRPr="00441828">
              <w:t>Энергоаккумулятор</w:t>
            </w:r>
            <w:proofErr w:type="spellEnd"/>
            <w:r w:rsidRPr="00441828">
              <w:t xml:space="preserve"> ЗИЛ 130</w:t>
            </w:r>
          </w:p>
        </w:tc>
        <w:tc>
          <w:tcPr>
            <w:tcW w:w="2693" w:type="dxa"/>
            <w:tcBorders>
              <w:top w:val="single" w:sz="4" w:space="0" w:color="000000"/>
              <w:left w:val="single" w:sz="4" w:space="0" w:color="000000"/>
              <w:bottom w:val="single" w:sz="4" w:space="0" w:color="000000"/>
            </w:tcBorders>
            <w:shd w:val="clear" w:color="auto" w:fill="FFFFFF"/>
          </w:tcPr>
          <w:p w14:paraId="13B93C9A" w14:textId="77777777" w:rsidR="000F0E80" w:rsidRPr="00667E29" w:rsidRDefault="000F0E80" w:rsidP="00A64EBC">
            <w:r w:rsidRPr="000C4758">
              <w:t>100-3519200</w:t>
            </w:r>
          </w:p>
        </w:tc>
        <w:tc>
          <w:tcPr>
            <w:tcW w:w="709" w:type="dxa"/>
            <w:tcBorders>
              <w:top w:val="single" w:sz="4" w:space="0" w:color="000000"/>
              <w:left w:val="single" w:sz="4" w:space="0" w:color="000000"/>
              <w:bottom w:val="single" w:sz="4" w:space="0" w:color="000000"/>
            </w:tcBorders>
            <w:shd w:val="clear" w:color="auto" w:fill="FFFFFF"/>
          </w:tcPr>
          <w:p w14:paraId="44568B07" w14:textId="77777777" w:rsidR="000F0E80" w:rsidRPr="00DC43D7"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7207664" w14:textId="77777777" w:rsidR="000F0E80" w:rsidRPr="00970931" w:rsidRDefault="000F0E80" w:rsidP="00A64EBC">
            <w:pPr>
              <w:jc w:val="center"/>
            </w:pPr>
            <w:r w:rsidRPr="00294C0D">
              <w:t>1</w:t>
            </w:r>
          </w:p>
        </w:tc>
      </w:tr>
      <w:tr w:rsidR="000F0E80" w:rsidRPr="004945A1" w14:paraId="24146245"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6FAB65FF" w14:textId="77777777" w:rsidR="000F0E80" w:rsidRPr="005A434C" w:rsidRDefault="000F0E80" w:rsidP="00A64EBC">
            <w:pPr>
              <w:pStyle w:val="afff2"/>
              <w:jc w:val="center"/>
              <w:rPr>
                <w:rFonts w:cs="Liberation Serif"/>
              </w:rPr>
            </w:pPr>
            <w:r>
              <w:rPr>
                <w:rFonts w:cs="Liberation Serif"/>
              </w:rPr>
              <w:t>168</w:t>
            </w:r>
          </w:p>
        </w:tc>
        <w:tc>
          <w:tcPr>
            <w:tcW w:w="5563" w:type="dxa"/>
            <w:tcBorders>
              <w:top w:val="single" w:sz="4" w:space="0" w:color="000000"/>
              <w:left w:val="single" w:sz="4" w:space="0" w:color="000000"/>
              <w:bottom w:val="single" w:sz="4" w:space="0" w:color="000000"/>
            </w:tcBorders>
            <w:shd w:val="clear" w:color="auto" w:fill="FFFFFF"/>
          </w:tcPr>
          <w:p w14:paraId="1D74E48B" w14:textId="77777777" w:rsidR="000F0E80" w:rsidRPr="007955D0" w:rsidRDefault="000F0E80" w:rsidP="00A64EBC">
            <w:proofErr w:type="spellStart"/>
            <w:r w:rsidRPr="00441828">
              <w:t>Поршнекомплект</w:t>
            </w:r>
            <w:proofErr w:type="spellEnd"/>
            <w:r w:rsidRPr="00441828">
              <w:t xml:space="preserve"> ЗИЛ-130 (Эксперт)</w:t>
            </w:r>
          </w:p>
        </w:tc>
        <w:tc>
          <w:tcPr>
            <w:tcW w:w="2693" w:type="dxa"/>
            <w:tcBorders>
              <w:top w:val="single" w:sz="4" w:space="0" w:color="000000"/>
              <w:left w:val="single" w:sz="4" w:space="0" w:color="000000"/>
              <w:bottom w:val="single" w:sz="4" w:space="0" w:color="000000"/>
            </w:tcBorders>
            <w:shd w:val="clear" w:color="auto" w:fill="FFFFFF"/>
          </w:tcPr>
          <w:p w14:paraId="28707A8B" w14:textId="77777777" w:rsidR="000F0E80" w:rsidRPr="00667E29" w:rsidRDefault="000F0E80" w:rsidP="00A64EBC">
            <w:r w:rsidRPr="000C4758">
              <w:t>130-1000108</w:t>
            </w:r>
          </w:p>
        </w:tc>
        <w:tc>
          <w:tcPr>
            <w:tcW w:w="709" w:type="dxa"/>
            <w:tcBorders>
              <w:top w:val="single" w:sz="4" w:space="0" w:color="000000"/>
              <w:left w:val="single" w:sz="4" w:space="0" w:color="000000"/>
              <w:bottom w:val="single" w:sz="4" w:space="0" w:color="000000"/>
            </w:tcBorders>
            <w:shd w:val="clear" w:color="auto" w:fill="FFFFFF"/>
          </w:tcPr>
          <w:p w14:paraId="7E19FC5C" w14:textId="77777777" w:rsidR="000F0E80" w:rsidRPr="00DC43D7"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45F35BC5" w14:textId="77777777" w:rsidR="000F0E80" w:rsidRPr="00970931" w:rsidRDefault="000F0E80" w:rsidP="00A64EBC">
            <w:pPr>
              <w:jc w:val="center"/>
            </w:pPr>
            <w:r w:rsidRPr="00294C0D">
              <w:t>1</w:t>
            </w:r>
          </w:p>
        </w:tc>
      </w:tr>
      <w:tr w:rsidR="000F0E80" w:rsidRPr="004945A1" w14:paraId="246CB762"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3D0AB268" w14:textId="77777777" w:rsidR="000F0E80" w:rsidRPr="005A434C" w:rsidRDefault="000F0E80" w:rsidP="00A64EBC">
            <w:pPr>
              <w:pStyle w:val="afff2"/>
              <w:jc w:val="center"/>
              <w:rPr>
                <w:rFonts w:cs="Liberation Serif"/>
              </w:rPr>
            </w:pPr>
            <w:r>
              <w:rPr>
                <w:rFonts w:cs="Liberation Serif"/>
              </w:rPr>
              <w:t>169</w:t>
            </w:r>
          </w:p>
        </w:tc>
        <w:tc>
          <w:tcPr>
            <w:tcW w:w="5563" w:type="dxa"/>
            <w:tcBorders>
              <w:top w:val="single" w:sz="4" w:space="0" w:color="000000"/>
              <w:left w:val="single" w:sz="4" w:space="0" w:color="000000"/>
              <w:bottom w:val="single" w:sz="4" w:space="0" w:color="000000"/>
            </w:tcBorders>
            <w:shd w:val="clear" w:color="auto" w:fill="FFFFFF"/>
          </w:tcPr>
          <w:p w14:paraId="5E6B023E" w14:textId="77777777" w:rsidR="000F0E80" w:rsidRPr="007955D0" w:rsidRDefault="000F0E80" w:rsidP="00A64EBC">
            <w:r w:rsidRPr="00441828">
              <w:t>Р/к двигателя ЗИЛ-130 полный</w:t>
            </w:r>
          </w:p>
        </w:tc>
        <w:tc>
          <w:tcPr>
            <w:tcW w:w="2693" w:type="dxa"/>
            <w:tcBorders>
              <w:top w:val="single" w:sz="4" w:space="0" w:color="000000"/>
              <w:left w:val="single" w:sz="4" w:space="0" w:color="000000"/>
              <w:bottom w:val="single" w:sz="4" w:space="0" w:color="000000"/>
            </w:tcBorders>
            <w:shd w:val="clear" w:color="auto" w:fill="FFFFFF"/>
          </w:tcPr>
          <w:p w14:paraId="4A41E2C8" w14:textId="77777777" w:rsidR="000F0E80" w:rsidRPr="00667E29" w:rsidRDefault="000F0E80" w:rsidP="00A64EBC">
            <w:r w:rsidRPr="000C4758">
              <w:t>130-1002001-30</w:t>
            </w:r>
          </w:p>
        </w:tc>
        <w:tc>
          <w:tcPr>
            <w:tcW w:w="709" w:type="dxa"/>
            <w:tcBorders>
              <w:top w:val="single" w:sz="4" w:space="0" w:color="000000"/>
              <w:left w:val="single" w:sz="4" w:space="0" w:color="000000"/>
              <w:bottom w:val="single" w:sz="4" w:space="0" w:color="000000"/>
            </w:tcBorders>
            <w:shd w:val="clear" w:color="auto" w:fill="FFFFFF"/>
          </w:tcPr>
          <w:p w14:paraId="5CA5FFD3" w14:textId="77777777" w:rsidR="000F0E80" w:rsidRPr="00DC43D7" w:rsidRDefault="000F0E80" w:rsidP="00A64EBC">
            <w:pPr>
              <w:jc w:val="center"/>
            </w:pPr>
            <w:r w:rsidRPr="00107131">
              <w:t>к-т</w:t>
            </w:r>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67543471" w14:textId="77777777" w:rsidR="000F0E80" w:rsidRPr="00970931" w:rsidRDefault="000F0E80" w:rsidP="00A64EBC">
            <w:pPr>
              <w:jc w:val="center"/>
            </w:pPr>
            <w:r w:rsidRPr="00294C0D">
              <w:t>1</w:t>
            </w:r>
          </w:p>
        </w:tc>
      </w:tr>
      <w:tr w:rsidR="000F0E80" w:rsidRPr="004945A1" w14:paraId="4A4BDA19"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79C3E664" w14:textId="77777777" w:rsidR="000F0E80" w:rsidRPr="005A434C" w:rsidRDefault="000F0E80" w:rsidP="00A64EBC">
            <w:pPr>
              <w:pStyle w:val="afff2"/>
              <w:jc w:val="center"/>
              <w:rPr>
                <w:rFonts w:cs="Liberation Serif"/>
              </w:rPr>
            </w:pPr>
            <w:r>
              <w:rPr>
                <w:rFonts w:cs="Liberation Serif"/>
              </w:rPr>
              <w:t>170</w:t>
            </w:r>
          </w:p>
        </w:tc>
        <w:tc>
          <w:tcPr>
            <w:tcW w:w="5563" w:type="dxa"/>
            <w:tcBorders>
              <w:top w:val="single" w:sz="4" w:space="0" w:color="000000"/>
              <w:left w:val="single" w:sz="4" w:space="0" w:color="000000"/>
              <w:bottom w:val="single" w:sz="4" w:space="0" w:color="000000"/>
            </w:tcBorders>
            <w:shd w:val="clear" w:color="auto" w:fill="FFFFFF"/>
          </w:tcPr>
          <w:p w14:paraId="6B6A8894" w14:textId="77777777" w:rsidR="000F0E80" w:rsidRPr="007955D0" w:rsidRDefault="000F0E80" w:rsidP="00A64EBC">
            <w:r w:rsidRPr="00441828">
              <w:t>Клапан защитный двойной ЗИЛ</w:t>
            </w:r>
          </w:p>
        </w:tc>
        <w:tc>
          <w:tcPr>
            <w:tcW w:w="2693" w:type="dxa"/>
            <w:tcBorders>
              <w:top w:val="single" w:sz="4" w:space="0" w:color="000000"/>
              <w:left w:val="single" w:sz="4" w:space="0" w:color="000000"/>
              <w:bottom w:val="single" w:sz="4" w:space="0" w:color="000000"/>
            </w:tcBorders>
            <w:shd w:val="clear" w:color="auto" w:fill="FFFFFF"/>
          </w:tcPr>
          <w:p w14:paraId="71069883" w14:textId="77777777" w:rsidR="000F0E80" w:rsidRPr="00667E29" w:rsidRDefault="000F0E80" w:rsidP="00A64EBC">
            <w:r w:rsidRPr="000C4758">
              <w:t>100-3515110</w:t>
            </w:r>
          </w:p>
        </w:tc>
        <w:tc>
          <w:tcPr>
            <w:tcW w:w="709" w:type="dxa"/>
            <w:tcBorders>
              <w:top w:val="single" w:sz="4" w:space="0" w:color="000000"/>
              <w:left w:val="single" w:sz="4" w:space="0" w:color="000000"/>
              <w:bottom w:val="single" w:sz="4" w:space="0" w:color="000000"/>
            </w:tcBorders>
            <w:shd w:val="clear" w:color="auto" w:fill="FFFFFF"/>
          </w:tcPr>
          <w:p w14:paraId="2515D872" w14:textId="77777777" w:rsidR="000F0E80" w:rsidRPr="00DC43D7"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521D54D2" w14:textId="77777777" w:rsidR="000F0E80" w:rsidRPr="00970931" w:rsidRDefault="000F0E80" w:rsidP="00A64EBC">
            <w:pPr>
              <w:jc w:val="center"/>
            </w:pPr>
            <w:r w:rsidRPr="00294C0D">
              <w:t>1</w:t>
            </w:r>
          </w:p>
        </w:tc>
      </w:tr>
      <w:tr w:rsidR="000F0E80" w:rsidRPr="004945A1" w14:paraId="11A689A8" w14:textId="77777777" w:rsidTr="000F0E80">
        <w:tc>
          <w:tcPr>
            <w:tcW w:w="675" w:type="dxa"/>
            <w:tcBorders>
              <w:top w:val="single" w:sz="4" w:space="0" w:color="000000"/>
              <w:left w:val="single" w:sz="4" w:space="0" w:color="000000"/>
              <w:bottom w:val="single" w:sz="4" w:space="0" w:color="000000"/>
            </w:tcBorders>
            <w:shd w:val="clear" w:color="auto" w:fill="FFFFFF"/>
            <w:vAlign w:val="center"/>
          </w:tcPr>
          <w:p w14:paraId="5AFADACE" w14:textId="77777777" w:rsidR="000F0E80" w:rsidRPr="005A434C" w:rsidRDefault="000F0E80" w:rsidP="00A64EBC">
            <w:pPr>
              <w:pStyle w:val="afff2"/>
              <w:jc w:val="center"/>
              <w:rPr>
                <w:rFonts w:cs="Liberation Serif"/>
              </w:rPr>
            </w:pPr>
            <w:r>
              <w:rPr>
                <w:rFonts w:cs="Liberation Serif"/>
              </w:rPr>
              <w:t>171</w:t>
            </w:r>
          </w:p>
        </w:tc>
        <w:tc>
          <w:tcPr>
            <w:tcW w:w="5563" w:type="dxa"/>
            <w:tcBorders>
              <w:top w:val="single" w:sz="4" w:space="0" w:color="000000"/>
              <w:left w:val="single" w:sz="4" w:space="0" w:color="000000"/>
              <w:bottom w:val="single" w:sz="4" w:space="0" w:color="000000"/>
            </w:tcBorders>
            <w:shd w:val="clear" w:color="auto" w:fill="FFFFFF"/>
          </w:tcPr>
          <w:p w14:paraId="64A8F5FD" w14:textId="77777777" w:rsidR="000F0E80" w:rsidRPr="007955D0" w:rsidRDefault="000F0E80" w:rsidP="00A64EBC">
            <w:r w:rsidRPr="00441828">
              <w:t>Клапан 2-х магистральный</w:t>
            </w:r>
          </w:p>
        </w:tc>
        <w:tc>
          <w:tcPr>
            <w:tcW w:w="2693" w:type="dxa"/>
            <w:tcBorders>
              <w:top w:val="single" w:sz="4" w:space="0" w:color="000000"/>
              <w:left w:val="single" w:sz="4" w:space="0" w:color="000000"/>
              <w:bottom w:val="single" w:sz="4" w:space="0" w:color="000000"/>
            </w:tcBorders>
            <w:shd w:val="clear" w:color="auto" w:fill="FFFFFF"/>
          </w:tcPr>
          <w:p w14:paraId="40F1CCFE" w14:textId="77777777" w:rsidR="000F0E80" w:rsidRPr="00667E29" w:rsidRDefault="000F0E80" w:rsidP="00A64EBC">
            <w:r w:rsidRPr="000C4758">
              <w:t>100-3562010</w:t>
            </w:r>
          </w:p>
        </w:tc>
        <w:tc>
          <w:tcPr>
            <w:tcW w:w="709" w:type="dxa"/>
            <w:tcBorders>
              <w:top w:val="single" w:sz="4" w:space="0" w:color="000000"/>
              <w:left w:val="single" w:sz="4" w:space="0" w:color="000000"/>
              <w:bottom w:val="single" w:sz="4" w:space="0" w:color="000000"/>
            </w:tcBorders>
            <w:shd w:val="clear" w:color="auto" w:fill="FFFFFF"/>
          </w:tcPr>
          <w:p w14:paraId="1751FD33" w14:textId="77777777" w:rsidR="000F0E80" w:rsidRPr="00DC43D7" w:rsidRDefault="000F0E80" w:rsidP="00A64EBC">
            <w:pPr>
              <w:jc w:val="center"/>
            </w:pPr>
            <w:proofErr w:type="spellStart"/>
            <w:r w:rsidRPr="00107131">
              <w:t>шт</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FFFFFF"/>
          </w:tcPr>
          <w:p w14:paraId="3F6B4799" w14:textId="77777777" w:rsidR="000F0E80" w:rsidRPr="00970931" w:rsidRDefault="000F0E80" w:rsidP="00A64EBC">
            <w:pPr>
              <w:jc w:val="center"/>
            </w:pPr>
            <w:r w:rsidRPr="00294C0D">
              <w:t>1</w:t>
            </w:r>
          </w:p>
        </w:tc>
      </w:tr>
    </w:tbl>
    <w:p w14:paraId="3CFBBA0A" w14:textId="77777777" w:rsidR="000F0E80" w:rsidRDefault="000F0E80" w:rsidP="000F0E80">
      <w:pPr>
        <w:pStyle w:val="afd"/>
        <w:jc w:val="left"/>
        <w:rPr>
          <w:rFonts w:ascii="Times New Roman" w:hAnsi="Times New Roman"/>
          <w:sz w:val="16"/>
          <w:szCs w:val="16"/>
        </w:rPr>
      </w:pPr>
    </w:p>
    <w:p w14:paraId="0DF5CFFD" w14:textId="77777777" w:rsidR="000F0E80" w:rsidRPr="000F0E80" w:rsidRDefault="000F0E80" w:rsidP="000F0E80">
      <w:pPr>
        <w:spacing w:line="240" w:lineRule="atLeast"/>
        <w:ind w:firstLine="567"/>
        <w:jc w:val="both"/>
        <w:rPr>
          <w:sz w:val="22"/>
          <w:szCs w:val="22"/>
        </w:rPr>
      </w:pPr>
      <w:r w:rsidRPr="000F0E80">
        <w:rPr>
          <w:sz w:val="22"/>
          <w:szCs w:val="22"/>
        </w:rPr>
        <w:t>Номенклатурные номера в данной таблице относятся к каталогу деталей и сборочных единиц автомобиля и его модификаций ЗИЛ 431410, ЗИЛ- 130</w:t>
      </w:r>
    </w:p>
    <w:p w14:paraId="2A38DEB3" w14:textId="77777777" w:rsidR="000F0E80" w:rsidRPr="000F0E80" w:rsidRDefault="000F0E80" w:rsidP="000F0E80">
      <w:pPr>
        <w:ind w:firstLine="567"/>
        <w:jc w:val="both"/>
        <w:rPr>
          <w:sz w:val="22"/>
          <w:szCs w:val="22"/>
        </w:rPr>
      </w:pPr>
      <w:r w:rsidRPr="000F0E80">
        <w:rPr>
          <w:b/>
          <w:color w:val="000000"/>
          <w:sz w:val="22"/>
          <w:szCs w:val="22"/>
        </w:rPr>
        <w:t>Требование к качеству товара:</w:t>
      </w:r>
      <w:r w:rsidRPr="000F0E80">
        <w:rPr>
          <w:color w:val="000000"/>
          <w:sz w:val="22"/>
          <w:szCs w:val="22"/>
        </w:rPr>
        <w:t xml:space="preserve"> Поставщик гарантирует качество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14:paraId="62C43EEF" w14:textId="77777777" w:rsidR="000F0E80" w:rsidRPr="000F0E80" w:rsidRDefault="000F0E80" w:rsidP="000F0E80">
      <w:pPr>
        <w:ind w:firstLine="567"/>
        <w:jc w:val="both"/>
        <w:rPr>
          <w:sz w:val="22"/>
          <w:szCs w:val="22"/>
        </w:rPr>
      </w:pPr>
      <w:r w:rsidRPr="000F0E80">
        <w:rPr>
          <w:b/>
          <w:color w:val="000000"/>
          <w:sz w:val="22"/>
          <w:szCs w:val="22"/>
        </w:rPr>
        <w:t xml:space="preserve">Требование к техническим характеристикам товара: </w:t>
      </w:r>
      <w:r w:rsidRPr="000F0E80">
        <w:rPr>
          <w:color w:val="000000"/>
          <w:sz w:val="22"/>
          <w:szCs w:val="22"/>
        </w:rPr>
        <w:t>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законодательством. Этикетки и наклейки на упаковках должны быть четкими, чистыми и хорошо читаемыми.</w:t>
      </w:r>
      <w:r w:rsidRPr="000F0E80">
        <w:rPr>
          <w:sz w:val="22"/>
          <w:szCs w:val="22"/>
        </w:rPr>
        <w:t xml:space="preserve"> </w:t>
      </w:r>
    </w:p>
    <w:p w14:paraId="1DAF42B9" w14:textId="77777777" w:rsidR="000F0E80" w:rsidRPr="000F0E80" w:rsidRDefault="000F0E80" w:rsidP="000F0E80">
      <w:pPr>
        <w:ind w:firstLine="567"/>
        <w:jc w:val="both"/>
        <w:rPr>
          <w:sz w:val="22"/>
          <w:szCs w:val="22"/>
        </w:rPr>
      </w:pPr>
      <w:r w:rsidRPr="000F0E80">
        <w:rPr>
          <w:b/>
          <w:sz w:val="22"/>
          <w:szCs w:val="22"/>
        </w:rPr>
        <w:t xml:space="preserve">Требования к гарантийному сроку качества товара: </w:t>
      </w:r>
      <w:r w:rsidRPr="000F0E80">
        <w:rPr>
          <w:sz w:val="22"/>
          <w:szCs w:val="22"/>
        </w:rPr>
        <w:t xml:space="preserve">Гарантийный срок на товары определяется в соответствии со сроками, установленными заводами-изготовителями, </w:t>
      </w:r>
      <w:r w:rsidRPr="000F0E80">
        <w:rPr>
          <w:sz w:val="22"/>
          <w:szCs w:val="22"/>
          <w:highlight w:val="white"/>
        </w:rPr>
        <w:t>но не менее 1 (одного) года со дня приема на склад Заказчика.</w:t>
      </w:r>
      <w:r w:rsidRPr="000F0E80">
        <w:rPr>
          <w:sz w:val="22"/>
          <w:szCs w:val="22"/>
        </w:rPr>
        <w:t xml:space="preserve"> Указанный гарантийный срок распространяется на весь товар.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679F7C43" w14:textId="77777777" w:rsidR="000F0E80" w:rsidRPr="000F0E80" w:rsidRDefault="000F0E80" w:rsidP="000F0E80">
      <w:pPr>
        <w:tabs>
          <w:tab w:val="left" w:pos="788"/>
        </w:tabs>
        <w:ind w:firstLine="567"/>
        <w:jc w:val="both"/>
        <w:rPr>
          <w:sz w:val="22"/>
          <w:szCs w:val="22"/>
        </w:rPr>
      </w:pPr>
      <w:r w:rsidRPr="000F0E80">
        <w:rPr>
          <w:b/>
          <w:bCs/>
          <w:sz w:val="22"/>
          <w:szCs w:val="22"/>
          <w:highlight w:val="white"/>
        </w:rPr>
        <w:t xml:space="preserve">Требования к срокам и условиям поставки: </w:t>
      </w:r>
      <w:r w:rsidRPr="000F0E80">
        <w:rPr>
          <w:sz w:val="22"/>
          <w:szCs w:val="22"/>
          <w:highlight w:val="white"/>
        </w:rPr>
        <w:t>П</w:t>
      </w:r>
      <w:r w:rsidRPr="000F0E80">
        <w:rPr>
          <w:color w:val="000000"/>
          <w:sz w:val="22"/>
          <w:szCs w:val="22"/>
          <w:highlight w:val="white"/>
        </w:rPr>
        <w:t xml:space="preserve">оставка Товара осуществляется партиями с момента </w:t>
      </w:r>
      <w:r w:rsidRPr="000F0E80">
        <w:rPr>
          <w:color w:val="000000"/>
          <w:sz w:val="22"/>
          <w:szCs w:val="22"/>
          <w:highlight w:val="white"/>
        </w:rPr>
        <w:lastRenderedPageBreak/>
        <w:t>заключения Договора до 31 декабря 2026 года</w:t>
      </w:r>
      <w:r w:rsidRPr="000F0E80">
        <w:rPr>
          <w:sz w:val="22"/>
          <w:szCs w:val="22"/>
          <w:highlight w:val="white"/>
        </w:rPr>
        <w:t xml:space="preserve"> в течение 1 (одного) рабочего дня с момента подачи заявки Заказчиком. </w:t>
      </w:r>
      <w:r w:rsidRPr="000F0E80">
        <w:rPr>
          <w:color w:val="000000"/>
          <w:sz w:val="22"/>
          <w:szCs w:val="22"/>
          <w:highlight w:val="white"/>
        </w:rPr>
        <w:t xml:space="preserve"> Поставка Товара осуществляется </w:t>
      </w:r>
      <w:r w:rsidRPr="000F0E80">
        <w:rPr>
          <w:sz w:val="22"/>
          <w:szCs w:val="22"/>
          <w:highlight w:val="white"/>
        </w:rPr>
        <w:t>силами и за счет Поставщика</w:t>
      </w:r>
      <w:r w:rsidRPr="000F0E80">
        <w:rPr>
          <w:color w:val="000000"/>
          <w:sz w:val="22"/>
          <w:szCs w:val="22"/>
          <w:highlight w:val="white"/>
        </w:rPr>
        <w:t xml:space="preserve">, </w:t>
      </w:r>
      <w:r w:rsidRPr="000F0E80">
        <w:rPr>
          <w:sz w:val="22"/>
          <w:szCs w:val="22"/>
          <w:highlight w:val="white"/>
        </w:rPr>
        <w:t xml:space="preserve">при наличии склада в пределах </w:t>
      </w:r>
      <w:proofErr w:type="spellStart"/>
      <w:r w:rsidRPr="000F0E80">
        <w:rPr>
          <w:sz w:val="22"/>
          <w:szCs w:val="22"/>
          <w:highlight w:val="white"/>
        </w:rPr>
        <w:t>г.Йошкар</w:t>
      </w:r>
      <w:proofErr w:type="spellEnd"/>
      <w:r w:rsidRPr="000F0E80">
        <w:rPr>
          <w:sz w:val="22"/>
          <w:szCs w:val="22"/>
          <w:highlight w:val="white"/>
        </w:rPr>
        <w:t>-Ола, возможно, самовывозом.</w:t>
      </w:r>
    </w:p>
    <w:p w14:paraId="6C6EF3FF" w14:textId="77777777" w:rsidR="000F0E80" w:rsidRPr="000F0E80" w:rsidRDefault="000F0E80" w:rsidP="000F0E80">
      <w:pPr>
        <w:pStyle w:val="aa"/>
        <w:ind w:firstLine="567"/>
        <w:jc w:val="both"/>
        <w:rPr>
          <w:sz w:val="22"/>
          <w:szCs w:val="22"/>
        </w:rPr>
      </w:pPr>
      <w:r w:rsidRPr="000F0E80">
        <w:rPr>
          <w:b/>
          <w:color w:val="000000" w:themeColor="text1"/>
          <w:sz w:val="22"/>
          <w:szCs w:val="22"/>
        </w:rPr>
        <w:t>Место поставки товара</w:t>
      </w:r>
      <w:r w:rsidRPr="000F0E80">
        <w:rPr>
          <w:color w:val="000000" w:themeColor="text1"/>
          <w:sz w:val="22"/>
          <w:szCs w:val="22"/>
        </w:rPr>
        <w:t>: МУП «Водоканал» г. Йошкар-Ола, ул. Дружбы, д.2.</w:t>
      </w:r>
    </w:p>
    <w:p w14:paraId="77937FC9" w14:textId="77777777" w:rsidR="000F0E80" w:rsidRPr="000F0E80" w:rsidRDefault="000F0E80" w:rsidP="000F0E80">
      <w:pPr>
        <w:tabs>
          <w:tab w:val="left" w:pos="788"/>
        </w:tabs>
        <w:ind w:firstLine="567"/>
        <w:jc w:val="both"/>
        <w:rPr>
          <w:sz w:val="22"/>
          <w:szCs w:val="22"/>
        </w:rPr>
      </w:pPr>
      <w:r w:rsidRPr="000F0E80">
        <w:rPr>
          <w:b/>
          <w:bCs/>
          <w:sz w:val="22"/>
          <w:szCs w:val="22"/>
          <w:highlight w:val="white"/>
        </w:rPr>
        <w:t xml:space="preserve">Требования к комплекту поставки: </w:t>
      </w:r>
      <w:r w:rsidRPr="000F0E80">
        <w:rPr>
          <w:sz w:val="22"/>
          <w:szCs w:val="22"/>
          <w:highlight w:val="white"/>
        </w:rPr>
        <w:t>Документы, удостоверяющие качество товара на русском языке (оригиналы паспортов, сертификатов, либо надлежащим образом заверенные их копии и т.п.), счет (счет-фактуру), оформленные в соответствии с требованиями Налогового Кодекса Российской Федерации; товарную накладную, товарно-транспортную накладную или универсальный передаточный документ.</w:t>
      </w:r>
    </w:p>
    <w:p w14:paraId="4F4F32F1" w14:textId="77777777" w:rsidR="000F0E80" w:rsidRDefault="000F0E80" w:rsidP="000F0E80">
      <w:pPr>
        <w:ind w:firstLine="567"/>
        <w:jc w:val="center"/>
        <w:rPr>
          <w:b/>
          <w:sz w:val="22"/>
          <w:szCs w:val="22"/>
        </w:rPr>
      </w:pPr>
    </w:p>
    <w:p w14:paraId="7C921066" w14:textId="77777777" w:rsidR="000F0E80" w:rsidRDefault="000F0E80" w:rsidP="000F0E80">
      <w:pPr>
        <w:ind w:firstLine="567"/>
        <w:jc w:val="center"/>
        <w:rPr>
          <w:b/>
          <w:sz w:val="22"/>
          <w:szCs w:val="22"/>
        </w:rPr>
      </w:pPr>
    </w:p>
    <w:p w14:paraId="709A2F7D" w14:textId="3B2459B4" w:rsidR="000F0E80" w:rsidRPr="000F0E80" w:rsidRDefault="000F0E80" w:rsidP="000F0E80">
      <w:pPr>
        <w:ind w:firstLine="567"/>
        <w:jc w:val="center"/>
        <w:rPr>
          <w:sz w:val="22"/>
          <w:szCs w:val="22"/>
        </w:rPr>
      </w:pPr>
      <w:r w:rsidRPr="000F0E80">
        <w:rPr>
          <w:b/>
          <w:sz w:val="22"/>
          <w:szCs w:val="22"/>
        </w:rPr>
        <w:t>Обоснование</w:t>
      </w:r>
    </w:p>
    <w:p w14:paraId="661CB6C9" w14:textId="77777777" w:rsidR="000F0E80" w:rsidRPr="000F0E80" w:rsidRDefault="000F0E80" w:rsidP="000F0E80">
      <w:pPr>
        <w:ind w:firstLine="567"/>
        <w:jc w:val="center"/>
        <w:rPr>
          <w:sz w:val="22"/>
          <w:szCs w:val="22"/>
        </w:rPr>
      </w:pPr>
      <w:r w:rsidRPr="000F0E80">
        <w:rPr>
          <w:b/>
          <w:sz w:val="22"/>
          <w:szCs w:val="22"/>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12EB5C87" w14:textId="77777777" w:rsidR="000F0E80" w:rsidRDefault="000F0E80" w:rsidP="000F0E80">
      <w:pPr>
        <w:shd w:val="clear" w:color="auto" w:fill="FFFFFF"/>
        <w:tabs>
          <w:tab w:val="left" w:pos="576"/>
          <w:tab w:val="left" w:pos="6379"/>
        </w:tabs>
        <w:ind w:firstLine="567"/>
        <w:jc w:val="both"/>
        <w:rPr>
          <w:color w:val="000000"/>
          <w:sz w:val="22"/>
          <w:szCs w:val="22"/>
          <w:highlight w:val="white"/>
        </w:rPr>
      </w:pPr>
    </w:p>
    <w:p w14:paraId="769D17E8" w14:textId="484B7C46" w:rsidR="000F0E80" w:rsidRPr="000F0E80" w:rsidRDefault="000F0E80" w:rsidP="000F0E80">
      <w:pPr>
        <w:shd w:val="clear" w:color="auto" w:fill="FFFFFF"/>
        <w:tabs>
          <w:tab w:val="left" w:pos="576"/>
          <w:tab w:val="left" w:pos="6379"/>
        </w:tabs>
        <w:ind w:firstLine="567"/>
        <w:jc w:val="both"/>
        <w:rPr>
          <w:sz w:val="22"/>
          <w:szCs w:val="22"/>
        </w:rPr>
      </w:pPr>
      <w:r w:rsidRPr="000F0E80">
        <w:rPr>
          <w:color w:val="000000"/>
          <w:sz w:val="22"/>
          <w:szCs w:val="22"/>
          <w:highlight w:val="white"/>
        </w:rPr>
        <w:t xml:space="preserve">Руководствуясь положениями пункта 1 части 10 статьи 4 </w:t>
      </w:r>
      <w:r w:rsidRPr="000F0E80">
        <w:rPr>
          <w:color w:val="000000"/>
          <w:sz w:val="22"/>
          <w:szCs w:val="22"/>
        </w:rPr>
        <w:t xml:space="preserve">Федерального закона от 18.07.2011 № 223-ФЗ "О закупках товаров, работ, услуг отдельными видами юридических лиц" </w:t>
      </w:r>
      <w:r w:rsidRPr="000F0E80">
        <w:rPr>
          <w:rFonts w:eastAsia="Calibri"/>
          <w:color w:val="000000"/>
          <w:sz w:val="22"/>
          <w:szCs w:val="22"/>
        </w:rPr>
        <w:t xml:space="preserve">подготовлено </w:t>
      </w:r>
      <w:r w:rsidRPr="000F0E80">
        <w:rPr>
          <w:rFonts w:eastAsia="Calibri"/>
          <w:color w:val="000000"/>
          <w:sz w:val="22"/>
          <w:szCs w:val="22"/>
          <w:highlight w:val="white"/>
        </w:rPr>
        <w:t xml:space="preserve">обоснование </w:t>
      </w:r>
      <w:r w:rsidRPr="000F0E80">
        <w:rPr>
          <w:sz w:val="22"/>
          <w:szCs w:val="22"/>
        </w:rPr>
        <w:t>необходимости использования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p>
    <w:p w14:paraId="03AB05CA" w14:textId="5EDDE902" w:rsidR="000F0E80" w:rsidRPr="000F0E80" w:rsidRDefault="000F0E80" w:rsidP="000F0E80">
      <w:pPr>
        <w:shd w:val="clear" w:color="auto" w:fill="FFFFFF"/>
        <w:tabs>
          <w:tab w:val="left" w:pos="576"/>
        </w:tabs>
        <w:ind w:firstLine="567"/>
        <w:jc w:val="both"/>
        <w:rPr>
          <w:sz w:val="22"/>
          <w:szCs w:val="22"/>
        </w:rPr>
      </w:pPr>
      <w:r w:rsidRPr="000F0E80">
        <w:rPr>
          <w:color w:val="000000"/>
          <w:sz w:val="22"/>
          <w:szCs w:val="22"/>
        </w:rPr>
        <w:t>Объект закупки: Поставка автозапчастей для ремонта автомобилей ЗИЛ.</w:t>
      </w:r>
    </w:p>
    <w:p w14:paraId="5309B614" w14:textId="77777777" w:rsidR="000F0E80" w:rsidRPr="000F0E80" w:rsidRDefault="000F0E80" w:rsidP="000F0E80">
      <w:pPr>
        <w:shd w:val="clear" w:color="auto" w:fill="FFFFFF"/>
        <w:tabs>
          <w:tab w:val="left" w:pos="576"/>
        </w:tabs>
        <w:ind w:firstLine="567"/>
        <w:jc w:val="both"/>
        <w:rPr>
          <w:sz w:val="22"/>
          <w:szCs w:val="22"/>
        </w:rPr>
      </w:pPr>
      <w:r w:rsidRPr="000F0E80">
        <w:rPr>
          <w:rFonts w:eastAsia="Calibri"/>
          <w:color w:val="000000"/>
          <w:sz w:val="22"/>
          <w:szCs w:val="22"/>
        </w:rPr>
        <w:t xml:space="preserve">Обстоятельство, приводящее к </w:t>
      </w:r>
      <w:r w:rsidRPr="000F0E80">
        <w:rPr>
          <w:sz w:val="22"/>
          <w:szCs w:val="22"/>
        </w:rPr>
        <w:t>использовани</w:t>
      </w:r>
      <w:r w:rsidRPr="000F0E80">
        <w:rPr>
          <w:rFonts w:eastAsia="Calibri"/>
          <w:sz w:val="22"/>
          <w:szCs w:val="22"/>
        </w:rPr>
        <w:t>ю</w:t>
      </w:r>
      <w:r w:rsidRPr="000F0E80">
        <w:rPr>
          <w:sz w:val="22"/>
          <w:szCs w:val="22"/>
        </w:rPr>
        <w:t xml:space="preserve"> иных показателей, требований, условных обозначений и терминологии не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w:t>
      </w:r>
      <w:r w:rsidRPr="000F0E80">
        <w:rPr>
          <w:rFonts w:eastAsia="Calibri"/>
          <w:color w:val="000000"/>
          <w:sz w:val="22"/>
          <w:szCs w:val="22"/>
        </w:rPr>
        <w:t xml:space="preserve">: </w:t>
      </w:r>
    </w:p>
    <w:p w14:paraId="0D5F6B14" w14:textId="369AF0BD" w:rsidR="000F0E80" w:rsidRDefault="000F0E80" w:rsidP="000F0E80">
      <w:pPr>
        <w:ind w:firstLine="567"/>
        <w:jc w:val="both"/>
        <w:rPr>
          <w:b/>
          <w:sz w:val="24"/>
          <w:szCs w:val="24"/>
          <w:lang w:eastAsia="zh-CN"/>
        </w:rPr>
      </w:pPr>
      <w:r w:rsidRPr="000F0E80">
        <w:rPr>
          <w:rFonts w:eastAsia="Calibri"/>
          <w:color w:val="000000"/>
          <w:sz w:val="22"/>
          <w:szCs w:val="22"/>
        </w:rPr>
        <w:t>На производство продукции, являющейся объектом закупки, на территории Российской Федерации отсутствуют национальные стандарты (ГОСТы), технические регламенты.</w:t>
      </w:r>
    </w:p>
    <w:p w14:paraId="09B788C5" w14:textId="77777777" w:rsidR="000F0E80" w:rsidRDefault="000F0E80" w:rsidP="008C0092">
      <w:pPr>
        <w:jc w:val="center"/>
        <w:rPr>
          <w:b/>
          <w:sz w:val="24"/>
          <w:szCs w:val="24"/>
          <w:lang w:eastAsia="zh-CN"/>
        </w:rPr>
      </w:pPr>
    </w:p>
    <w:p w14:paraId="5754298B" w14:textId="77777777" w:rsidR="000F0E80" w:rsidRDefault="000F0E80" w:rsidP="008C0092">
      <w:pPr>
        <w:jc w:val="center"/>
        <w:rPr>
          <w:b/>
          <w:sz w:val="24"/>
          <w:szCs w:val="24"/>
          <w:lang w:eastAsia="zh-CN"/>
        </w:rPr>
      </w:pPr>
    </w:p>
    <w:p w14:paraId="44D2EA41" w14:textId="77777777" w:rsidR="000F0E80" w:rsidRDefault="000F0E80" w:rsidP="008C0092">
      <w:pPr>
        <w:jc w:val="center"/>
        <w:rPr>
          <w:b/>
          <w:sz w:val="24"/>
          <w:szCs w:val="24"/>
          <w:lang w:eastAsia="zh-CN"/>
        </w:rPr>
      </w:pPr>
    </w:p>
    <w:p w14:paraId="21979A25" w14:textId="77777777" w:rsidR="000F0E80" w:rsidRDefault="000F0E80" w:rsidP="008C0092">
      <w:pPr>
        <w:jc w:val="center"/>
        <w:rPr>
          <w:b/>
          <w:sz w:val="24"/>
          <w:szCs w:val="24"/>
          <w:lang w:eastAsia="zh-CN"/>
        </w:rPr>
      </w:pPr>
    </w:p>
    <w:p w14:paraId="5AF1DFB2" w14:textId="77777777" w:rsidR="000F0E80" w:rsidRDefault="000F0E80" w:rsidP="008C0092">
      <w:pPr>
        <w:jc w:val="center"/>
        <w:rPr>
          <w:b/>
          <w:sz w:val="24"/>
          <w:szCs w:val="24"/>
          <w:lang w:eastAsia="zh-CN"/>
        </w:rPr>
      </w:pPr>
    </w:p>
    <w:p w14:paraId="30892FEF" w14:textId="77777777" w:rsidR="000F0E80" w:rsidRDefault="000F0E80" w:rsidP="008C0092">
      <w:pPr>
        <w:jc w:val="center"/>
        <w:rPr>
          <w:b/>
          <w:sz w:val="24"/>
          <w:szCs w:val="24"/>
          <w:lang w:eastAsia="zh-CN"/>
        </w:rPr>
      </w:pPr>
    </w:p>
    <w:p w14:paraId="27680C3A" w14:textId="77777777" w:rsidR="000F0E80" w:rsidRDefault="000F0E80" w:rsidP="008C0092">
      <w:pPr>
        <w:jc w:val="center"/>
        <w:rPr>
          <w:b/>
          <w:sz w:val="24"/>
          <w:szCs w:val="24"/>
          <w:lang w:eastAsia="zh-CN"/>
        </w:rPr>
      </w:pPr>
    </w:p>
    <w:p w14:paraId="58A21A9C" w14:textId="77777777" w:rsidR="000F0E80" w:rsidRDefault="000F0E80" w:rsidP="008C0092">
      <w:pPr>
        <w:jc w:val="center"/>
        <w:rPr>
          <w:b/>
          <w:sz w:val="24"/>
          <w:szCs w:val="24"/>
          <w:lang w:eastAsia="zh-CN"/>
        </w:rPr>
      </w:pPr>
    </w:p>
    <w:p w14:paraId="05604C9B" w14:textId="77777777" w:rsidR="000F0E80" w:rsidRDefault="000F0E80" w:rsidP="008C0092">
      <w:pPr>
        <w:jc w:val="center"/>
        <w:rPr>
          <w:b/>
          <w:sz w:val="24"/>
          <w:szCs w:val="24"/>
          <w:lang w:eastAsia="zh-CN"/>
        </w:rPr>
      </w:pPr>
    </w:p>
    <w:p w14:paraId="5242E880" w14:textId="77777777" w:rsidR="000F0E80" w:rsidRDefault="000F0E80" w:rsidP="008C0092">
      <w:pPr>
        <w:jc w:val="center"/>
        <w:rPr>
          <w:b/>
          <w:sz w:val="24"/>
          <w:szCs w:val="24"/>
          <w:lang w:eastAsia="zh-CN"/>
        </w:rPr>
      </w:pPr>
    </w:p>
    <w:p w14:paraId="4AEAE935" w14:textId="77777777" w:rsidR="000F0E80" w:rsidRDefault="000F0E80" w:rsidP="008C0092">
      <w:pPr>
        <w:jc w:val="center"/>
        <w:rPr>
          <w:b/>
          <w:sz w:val="24"/>
          <w:szCs w:val="24"/>
          <w:lang w:eastAsia="zh-CN"/>
        </w:rPr>
      </w:pPr>
    </w:p>
    <w:p w14:paraId="20C8884A" w14:textId="77777777" w:rsidR="000F0E80" w:rsidRDefault="000F0E80" w:rsidP="008C0092">
      <w:pPr>
        <w:jc w:val="center"/>
        <w:rPr>
          <w:b/>
          <w:sz w:val="24"/>
          <w:szCs w:val="24"/>
          <w:lang w:eastAsia="zh-CN"/>
        </w:rPr>
      </w:pPr>
    </w:p>
    <w:p w14:paraId="3C4B0875" w14:textId="77777777" w:rsidR="000F0E80" w:rsidRDefault="000F0E80" w:rsidP="008C0092">
      <w:pPr>
        <w:jc w:val="center"/>
        <w:rPr>
          <w:b/>
          <w:sz w:val="24"/>
          <w:szCs w:val="24"/>
          <w:lang w:eastAsia="zh-CN"/>
        </w:rPr>
      </w:pPr>
    </w:p>
    <w:p w14:paraId="7077E532" w14:textId="77777777" w:rsidR="006C5787" w:rsidRDefault="006C5787" w:rsidP="008C0092">
      <w:pPr>
        <w:jc w:val="center"/>
        <w:rPr>
          <w:b/>
          <w:sz w:val="24"/>
          <w:szCs w:val="24"/>
          <w:lang w:eastAsia="zh-CN"/>
        </w:rPr>
      </w:pPr>
    </w:p>
    <w:p w14:paraId="5296AC2B" w14:textId="0240E1AC" w:rsidR="006C5787" w:rsidRDefault="006C5787" w:rsidP="006C5787">
      <w:pPr>
        <w:jc w:val="center"/>
        <w:rPr>
          <w:b/>
          <w:sz w:val="24"/>
          <w:szCs w:val="24"/>
          <w:lang w:eastAsia="zh-CN"/>
        </w:rPr>
      </w:pPr>
    </w:p>
    <w:p w14:paraId="3A9108C0" w14:textId="77777777" w:rsidR="006C5787" w:rsidRDefault="006C5787" w:rsidP="008C0092">
      <w:pPr>
        <w:jc w:val="center"/>
        <w:rPr>
          <w:b/>
          <w:sz w:val="24"/>
          <w:szCs w:val="24"/>
          <w:lang w:eastAsia="zh-CN"/>
        </w:rPr>
      </w:pPr>
    </w:p>
    <w:p w14:paraId="2E2D7752" w14:textId="77777777" w:rsidR="006C5787" w:rsidRDefault="006C5787" w:rsidP="008C0092">
      <w:pPr>
        <w:jc w:val="center"/>
        <w:rPr>
          <w:b/>
          <w:sz w:val="24"/>
          <w:szCs w:val="24"/>
          <w:lang w:eastAsia="zh-CN"/>
        </w:rPr>
      </w:pPr>
    </w:p>
    <w:p w14:paraId="490EE348" w14:textId="77777777" w:rsidR="006C5787" w:rsidRDefault="006C5787" w:rsidP="008C0092">
      <w:pPr>
        <w:jc w:val="center"/>
        <w:rPr>
          <w:b/>
          <w:sz w:val="24"/>
          <w:szCs w:val="24"/>
          <w:lang w:eastAsia="zh-CN"/>
        </w:rPr>
      </w:pPr>
    </w:p>
    <w:p w14:paraId="2D8FEB4F" w14:textId="77777777" w:rsidR="006C5787" w:rsidRDefault="006C5787" w:rsidP="008C0092">
      <w:pPr>
        <w:jc w:val="center"/>
        <w:rPr>
          <w:b/>
          <w:sz w:val="24"/>
          <w:szCs w:val="24"/>
          <w:lang w:eastAsia="zh-CN"/>
        </w:rPr>
      </w:pPr>
    </w:p>
    <w:p w14:paraId="76005219" w14:textId="77777777" w:rsidR="006C5787" w:rsidRDefault="006C5787" w:rsidP="008C0092">
      <w:pPr>
        <w:jc w:val="center"/>
        <w:rPr>
          <w:b/>
          <w:sz w:val="24"/>
          <w:szCs w:val="24"/>
          <w:lang w:eastAsia="zh-CN"/>
        </w:rPr>
      </w:pPr>
    </w:p>
    <w:p w14:paraId="50EF1FF7" w14:textId="77777777" w:rsidR="006C5787" w:rsidRDefault="006C5787" w:rsidP="008C0092">
      <w:pPr>
        <w:jc w:val="center"/>
        <w:rPr>
          <w:b/>
          <w:sz w:val="24"/>
          <w:szCs w:val="24"/>
          <w:lang w:eastAsia="zh-CN"/>
        </w:rPr>
      </w:pPr>
    </w:p>
    <w:p w14:paraId="1A14EE30" w14:textId="77777777" w:rsidR="006C5787" w:rsidRDefault="006C5787" w:rsidP="008C0092">
      <w:pPr>
        <w:jc w:val="center"/>
        <w:rPr>
          <w:b/>
          <w:sz w:val="24"/>
          <w:szCs w:val="24"/>
          <w:lang w:eastAsia="zh-CN"/>
        </w:rPr>
      </w:pPr>
    </w:p>
    <w:p w14:paraId="66B6F10C" w14:textId="77777777" w:rsidR="006C5787" w:rsidRDefault="006C5787" w:rsidP="008C0092">
      <w:pPr>
        <w:jc w:val="center"/>
        <w:rPr>
          <w:b/>
          <w:sz w:val="24"/>
          <w:szCs w:val="24"/>
          <w:lang w:eastAsia="zh-CN"/>
        </w:rPr>
      </w:pPr>
    </w:p>
    <w:p w14:paraId="2536F813" w14:textId="77777777" w:rsidR="006C5787" w:rsidRDefault="006C5787" w:rsidP="008C0092">
      <w:pPr>
        <w:jc w:val="center"/>
        <w:rPr>
          <w:b/>
          <w:sz w:val="24"/>
          <w:szCs w:val="24"/>
          <w:lang w:eastAsia="zh-CN"/>
        </w:rPr>
      </w:pPr>
    </w:p>
    <w:p w14:paraId="09A5241E" w14:textId="77777777" w:rsidR="00357ED5" w:rsidRDefault="00357ED5" w:rsidP="008C0092">
      <w:pPr>
        <w:jc w:val="center"/>
        <w:rPr>
          <w:b/>
          <w:sz w:val="24"/>
          <w:szCs w:val="24"/>
          <w:lang w:eastAsia="zh-CN"/>
        </w:rPr>
      </w:pPr>
    </w:p>
    <w:p w14:paraId="561DD867" w14:textId="19965330" w:rsidR="00357ED5" w:rsidRDefault="00357ED5" w:rsidP="00972A0D">
      <w:pPr>
        <w:ind w:firstLine="567"/>
        <w:jc w:val="both"/>
        <w:rPr>
          <w:b/>
          <w:sz w:val="24"/>
          <w:szCs w:val="24"/>
          <w:lang w:eastAsia="zh-CN"/>
        </w:rPr>
      </w:pPr>
    </w:p>
    <w:p w14:paraId="75EBA934" w14:textId="77777777" w:rsidR="00357ED5" w:rsidRDefault="00357ED5" w:rsidP="008C0092">
      <w:pPr>
        <w:jc w:val="center"/>
        <w:rPr>
          <w:b/>
          <w:sz w:val="24"/>
          <w:szCs w:val="24"/>
          <w:lang w:eastAsia="zh-CN"/>
        </w:rPr>
      </w:pPr>
    </w:p>
    <w:p w14:paraId="759F7BDE" w14:textId="77777777" w:rsidR="0028634B" w:rsidRDefault="0028634B" w:rsidP="008C0092">
      <w:pPr>
        <w:jc w:val="center"/>
        <w:rPr>
          <w:b/>
          <w:sz w:val="24"/>
          <w:szCs w:val="24"/>
          <w:lang w:eastAsia="zh-CN"/>
        </w:rPr>
        <w:sectPr w:rsidR="0028634B" w:rsidSect="007B7312">
          <w:headerReference w:type="first" r:id="rId10"/>
          <w:pgSz w:w="11907" w:h="16839" w:code="9"/>
          <w:pgMar w:top="426" w:right="567" w:bottom="709" w:left="1276" w:header="720" w:footer="720" w:gutter="0"/>
          <w:pgNumType w:start="1"/>
          <w:cols w:space="708"/>
          <w:noEndnote/>
          <w:titlePg/>
          <w:docGrid w:linePitch="326"/>
        </w:sectPr>
      </w:pPr>
    </w:p>
    <w:p w14:paraId="2ABA57AD" w14:textId="77777777" w:rsidR="00CF1355" w:rsidRPr="00FC533A" w:rsidRDefault="00CF1355" w:rsidP="00CF1355">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3</w:t>
      </w:r>
    </w:p>
    <w:p w14:paraId="49C25CBE" w14:textId="77777777" w:rsidR="008C0092" w:rsidRPr="008C0092" w:rsidRDefault="008C0092" w:rsidP="008C0092">
      <w:pPr>
        <w:ind w:firstLine="709"/>
        <w:jc w:val="right"/>
        <w:rPr>
          <w:sz w:val="22"/>
          <w:szCs w:val="22"/>
        </w:rPr>
      </w:pPr>
      <w:r w:rsidRPr="008C0092">
        <w:rPr>
          <w:sz w:val="22"/>
          <w:szCs w:val="22"/>
        </w:rPr>
        <w:t>к извещению о проведении</w:t>
      </w:r>
    </w:p>
    <w:p w14:paraId="406CB725" w14:textId="77777777" w:rsidR="008C0092" w:rsidRPr="008C0092" w:rsidRDefault="008C0092" w:rsidP="008C0092">
      <w:pPr>
        <w:ind w:firstLine="709"/>
        <w:jc w:val="right"/>
        <w:rPr>
          <w:sz w:val="22"/>
          <w:szCs w:val="22"/>
        </w:rPr>
      </w:pPr>
      <w:r w:rsidRPr="008C0092">
        <w:rPr>
          <w:sz w:val="22"/>
          <w:szCs w:val="22"/>
        </w:rPr>
        <w:t>запроса котировок в электронной форме,</w:t>
      </w:r>
    </w:p>
    <w:p w14:paraId="25BAE348" w14:textId="77777777" w:rsidR="008C0092" w:rsidRPr="008C0092" w:rsidRDefault="008C0092" w:rsidP="008C0092">
      <w:pPr>
        <w:ind w:firstLine="709"/>
        <w:jc w:val="right"/>
        <w:rPr>
          <w:sz w:val="22"/>
          <w:szCs w:val="22"/>
        </w:rPr>
      </w:pPr>
      <w:r w:rsidRPr="008C0092">
        <w:rPr>
          <w:sz w:val="22"/>
          <w:szCs w:val="22"/>
        </w:rPr>
        <w:t xml:space="preserve"> </w:t>
      </w:r>
      <w:r w:rsidRPr="008C0092">
        <w:rPr>
          <w:i/>
          <w:sz w:val="22"/>
          <w:szCs w:val="22"/>
        </w:rPr>
        <w:t xml:space="preserve"> </w:t>
      </w:r>
      <w:r w:rsidRPr="008C0092">
        <w:rPr>
          <w:sz w:val="22"/>
          <w:szCs w:val="22"/>
        </w:rPr>
        <w:t>участниками которого могут быть только</w:t>
      </w:r>
    </w:p>
    <w:p w14:paraId="0DADF6A9" w14:textId="77777777" w:rsidR="00CF1355" w:rsidRDefault="008C0092" w:rsidP="008C0092">
      <w:pPr>
        <w:ind w:firstLine="709"/>
        <w:jc w:val="right"/>
        <w:rPr>
          <w:sz w:val="22"/>
          <w:szCs w:val="22"/>
        </w:rPr>
      </w:pPr>
      <w:r w:rsidRPr="008C0092">
        <w:rPr>
          <w:sz w:val="22"/>
          <w:szCs w:val="22"/>
        </w:rPr>
        <w:t xml:space="preserve"> субъекты малого и среднего предпринимательства</w:t>
      </w:r>
    </w:p>
    <w:p w14:paraId="422CC9F1" w14:textId="77777777" w:rsidR="00601EE4" w:rsidRDefault="00601EE4" w:rsidP="008C0092">
      <w:pPr>
        <w:ind w:firstLine="709"/>
        <w:jc w:val="right"/>
        <w:rPr>
          <w:sz w:val="22"/>
          <w:szCs w:val="22"/>
        </w:rPr>
      </w:pPr>
    </w:p>
    <w:p w14:paraId="37D07ED4" w14:textId="77777777" w:rsidR="00601EE4" w:rsidRDefault="00601EE4" w:rsidP="008C0092">
      <w:pPr>
        <w:ind w:firstLine="709"/>
        <w:jc w:val="right"/>
        <w:rPr>
          <w:b/>
          <w:sz w:val="24"/>
          <w:szCs w:val="24"/>
        </w:rPr>
      </w:pPr>
    </w:p>
    <w:p w14:paraId="65DC5908" w14:textId="77777777" w:rsidR="00CF1355" w:rsidRDefault="00CF1355" w:rsidP="000260EF">
      <w:pPr>
        <w:ind w:firstLine="709"/>
        <w:jc w:val="center"/>
        <w:rPr>
          <w:b/>
          <w:sz w:val="24"/>
          <w:szCs w:val="24"/>
        </w:rPr>
      </w:pPr>
    </w:p>
    <w:p w14:paraId="5150651E" w14:textId="77777777" w:rsidR="00BA37E9" w:rsidRPr="00BA37E9" w:rsidRDefault="00BA37E9" w:rsidP="00BA37E9">
      <w:pPr>
        <w:ind w:firstLine="709"/>
        <w:jc w:val="center"/>
        <w:rPr>
          <w:b/>
          <w:sz w:val="24"/>
          <w:szCs w:val="24"/>
        </w:rPr>
      </w:pPr>
      <w:r w:rsidRPr="0028634B">
        <w:rPr>
          <w:b/>
          <w:sz w:val="24"/>
          <w:szCs w:val="24"/>
        </w:rPr>
        <w:t>СВЕДЕНИЯ О НАЧАЛЬНОЙ (МАКСИМАЛЬНОЙ) ЦЕНЕ ЕДИНИЦЫ КАЖДОГО ТОВАРА, РАБОТЫ, УСЛУГИ</w:t>
      </w:r>
    </w:p>
    <w:p w14:paraId="1444083E" w14:textId="77777777" w:rsidR="00BA37E9" w:rsidRDefault="00BA37E9" w:rsidP="000260EF">
      <w:pPr>
        <w:ind w:firstLine="709"/>
        <w:jc w:val="center"/>
        <w:rPr>
          <w:b/>
          <w:sz w:val="24"/>
          <w:szCs w:val="24"/>
        </w:rPr>
      </w:pPr>
    </w:p>
    <w:p w14:paraId="591793AE" w14:textId="77777777" w:rsidR="00601EE4" w:rsidRDefault="00601EE4" w:rsidP="000260EF">
      <w:pPr>
        <w:ind w:firstLine="709"/>
        <w:jc w:val="center"/>
        <w:rPr>
          <w:b/>
          <w:sz w:val="24"/>
          <w:szCs w:val="24"/>
        </w:rPr>
      </w:pPr>
    </w:p>
    <w:p w14:paraId="10FCEBEC" w14:textId="77777777" w:rsidR="00BA37E9" w:rsidRDefault="00DA31AC" w:rsidP="00BA37E9">
      <w:pPr>
        <w:ind w:firstLine="709"/>
        <w:jc w:val="both"/>
        <w:rPr>
          <w:sz w:val="22"/>
          <w:szCs w:val="22"/>
        </w:rPr>
      </w:pPr>
      <w:r w:rsidRPr="00BA37E9">
        <w:rPr>
          <w:sz w:val="22"/>
          <w:szCs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5C54E579" w14:textId="77777777" w:rsidR="000F0E80" w:rsidRDefault="000F0E80" w:rsidP="00BA37E9">
      <w:pPr>
        <w:ind w:firstLine="709"/>
        <w:jc w:val="both"/>
        <w:rPr>
          <w:sz w:val="22"/>
          <w:szCs w:val="22"/>
        </w:rPr>
      </w:pPr>
    </w:p>
    <w:tbl>
      <w:tblPr>
        <w:tblW w:w="27724" w:type="dxa"/>
        <w:tblInd w:w="-147" w:type="dxa"/>
        <w:tblLayout w:type="fixed"/>
        <w:tblCellMar>
          <w:left w:w="113" w:type="dxa"/>
        </w:tblCellMar>
        <w:tblLook w:val="0000" w:firstRow="0" w:lastRow="0" w:firstColumn="0" w:lastColumn="0" w:noHBand="0" w:noVBand="0"/>
      </w:tblPr>
      <w:tblGrid>
        <w:gridCol w:w="513"/>
        <w:gridCol w:w="6008"/>
        <w:gridCol w:w="708"/>
        <w:gridCol w:w="549"/>
        <w:gridCol w:w="1294"/>
        <w:gridCol w:w="1418"/>
        <w:gridCol w:w="1276"/>
        <w:gridCol w:w="1417"/>
        <w:gridCol w:w="2410"/>
        <w:gridCol w:w="1508"/>
        <w:gridCol w:w="67"/>
        <w:gridCol w:w="1441"/>
        <w:gridCol w:w="67"/>
        <w:gridCol w:w="1441"/>
        <w:gridCol w:w="67"/>
        <w:gridCol w:w="1441"/>
        <w:gridCol w:w="67"/>
        <w:gridCol w:w="1441"/>
        <w:gridCol w:w="67"/>
        <w:gridCol w:w="1441"/>
        <w:gridCol w:w="67"/>
        <w:gridCol w:w="1441"/>
        <w:gridCol w:w="67"/>
        <w:gridCol w:w="1441"/>
        <w:gridCol w:w="67"/>
      </w:tblGrid>
      <w:tr w:rsidR="000F0E80" w:rsidRPr="000F0E80" w14:paraId="661584E7" w14:textId="77777777" w:rsidTr="00AB286B">
        <w:trPr>
          <w:gridAfter w:val="16"/>
          <w:wAfter w:w="12131" w:type="dxa"/>
          <w:cantSplit/>
          <w:trHeight w:val="1188"/>
        </w:trPr>
        <w:tc>
          <w:tcPr>
            <w:tcW w:w="513" w:type="dxa"/>
            <w:vMerge w:val="restart"/>
            <w:tcBorders>
              <w:top w:val="single" w:sz="4" w:space="0" w:color="000000"/>
              <w:left w:val="single" w:sz="4" w:space="0" w:color="000000"/>
              <w:bottom w:val="single" w:sz="4" w:space="0" w:color="000000"/>
            </w:tcBorders>
            <w:shd w:val="clear" w:color="auto" w:fill="FFFFFF"/>
            <w:vAlign w:val="center"/>
          </w:tcPr>
          <w:p w14:paraId="15966603" w14:textId="77777777" w:rsidR="000F0E80" w:rsidRPr="000F0E80" w:rsidRDefault="000F0E80" w:rsidP="000F0E80">
            <w:pPr>
              <w:widowControl/>
              <w:suppressAutoHyphens/>
              <w:autoSpaceDE/>
              <w:autoSpaceDN/>
              <w:adjustRightInd/>
              <w:spacing w:after="60" w:line="0" w:lineRule="atLeast"/>
              <w:jc w:val="center"/>
              <w:rPr>
                <w:color w:val="00000A"/>
                <w:kern w:val="1"/>
                <w:sz w:val="18"/>
                <w:szCs w:val="18"/>
                <w:lang w:eastAsia="zh-CN"/>
              </w:rPr>
            </w:pPr>
            <w:r w:rsidRPr="000F0E80">
              <w:rPr>
                <w:color w:val="00000A"/>
                <w:kern w:val="1"/>
                <w:sz w:val="18"/>
                <w:szCs w:val="18"/>
                <w:lang w:eastAsia="zh-CN"/>
              </w:rPr>
              <w:t>№</w:t>
            </w:r>
          </w:p>
        </w:tc>
        <w:tc>
          <w:tcPr>
            <w:tcW w:w="6008" w:type="dxa"/>
            <w:vMerge w:val="restart"/>
            <w:tcBorders>
              <w:top w:val="single" w:sz="4" w:space="0" w:color="000000"/>
              <w:left w:val="single" w:sz="4" w:space="0" w:color="000000"/>
              <w:bottom w:val="single" w:sz="4" w:space="0" w:color="000000"/>
            </w:tcBorders>
            <w:shd w:val="clear" w:color="auto" w:fill="FFFFFF"/>
            <w:vAlign w:val="center"/>
          </w:tcPr>
          <w:p w14:paraId="45D43B29" w14:textId="77777777" w:rsidR="000F0E80" w:rsidRPr="000F0E80" w:rsidRDefault="000F0E80" w:rsidP="000F0E80">
            <w:pPr>
              <w:widowControl/>
              <w:suppressAutoHyphens/>
              <w:autoSpaceDE/>
              <w:autoSpaceDN/>
              <w:adjustRightInd/>
              <w:spacing w:after="60" w:line="0" w:lineRule="atLeast"/>
              <w:jc w:val="center"/>
              <w:rPr>
                <w:color w:val="00000A"/>
                <w:kern w:val="1"/>
                <w:lang w:eastAsia="zh-CN"/>
              </w:rPr>
            </w:pPr>
            <w:r w:rsidRPr="000F0E80">
              <w:rPr>
                <w:color w:val="00000A"/>
                <w:kern w:val="1"/>
                <w:lang w:eastAsia="zh-CN"/>
              </w:rPr>
              <w:t>Наименование товара (работ, услуг)</w:t>
            </w:r>
          </w:p>
          <w:p w14:paraId="79EE64F7" w14:textId="77777777" w:rsidR="000F0E80" w:rsidRPr="000F0E80" w:rsidRDefault="000F0E80" w:rsidP="000F0E80">
            <w:pPr>
              <w:widowControl/>
              <w:suppressAutoHyphens/>
              <w:autoSpaceDE/>
              <w:autoSpaceDN/>
              <w:adjustRightInd/>
              <w:spacing w:after="60" w:line="276" w:lineRule="auto"/>
              <w:jc w:val="center"/>
              <w:rPr>
                <w:color w:val="00000A"/>
                <w:kern w:val="1"/>
                <w:sz w:val="18"/>
                <w:szCs w:val="18"/>
                <w:lang w:eastAsia="zh-CN"/>
              </w:rPr>
            </w:pPr>
          </w:p>
        </w:tc>
        <w:tc>
          <w:tcPr>
            <w:tcW w:w="708" w:type="dxa"/>
            <w:vMerge w:val="restart"/>
            <w:tcBorders>
              <w:top w:val="single" w:sz="4" w:space="0" w:color="000000"/>
              <w:left w:val="single" w:sz="4" w:space="0" w:color="000000"/>
              <w:bottom w:val="single" w:sz="4" w:space="0" w:color="000000"/>
            </w:tcBorders>
            <w:shd w:val="clear" w:color="auto" w:fill="FFFFFF"/>
          </w:tcPr>
          <w:p w14:paraId="49A44619" w14:textId="77777777" w:rsidR="000F0E80" w:rsidRPr="000F0E80" w:rsidRDefault="000F0E80" w:rsidP="000F0E80">
            <w:pPr>
              <w:widowControl/>
              <w:suppressAutoHyphens/>
              <w:autoSpaceDE/>
              <w:autoSpaceDN/>
              <w:adjustRightInd/>
              <w:spacing w:after="60" w:line="0" w:lineRule="atLeast"/>
              <w:jc w:val="center"/>
              <w:rPr>
                <w:color w:val="00000A"/>
                <w:kern w:val="1"/>
                <w:sz w:val="18"/>
                <w:szCs w:val="18"/>
                <w:lang w:eastAsia="zh-CN"/>
              </w:rPr>
            </w:pPr>
            <w:r w:rsidRPr="000F0E80">
              <w:rPr>
                <w:color w:val="00000A"/>
                <w:kern w:val="1"/>
                <w:sz w:val="18"/>
                <w:szCs w:val="18"/>
                <w:lang w:eastAsia="zh-CN"/>
              </w:rPr>
              <w:t>Единица измерения</w:t>
            </w:r>
          </w:p>
        </w:tc>
        <w:tc>
          <w:tcPr>
            <w:tcW w:w="549" w:type="dxa"/>
            <w:vMerge w:val="restart"/>
            <w:tcBorders>
              <w:top w:val="single" w:sz="4" w:space="0" w:color="000000"/>
              <w:left w:val="single" w:sz="4" w:space="0" w:color="000000"/>
              <w:bottom w:val="single" w:sz="4" w:space="0" w:color="000000"/>
            </w:tcBorders>
            <w:shd w:val="clear" w:color="auto" w:fill="FFFFFF"/>
          </w:tcPr>
          <w:p w14:paraId="3E221C5A" w14:textId="77777777" w:rsidR="000F0E80" w:rsidRPr="000F0E80" w:rsidRDefault="000F0E80" w:rsidP="000F0E80">
            <w:pPr>
              <w:widowControl/>
              <w:suppressAutoHyphens/>
              <w:autoSpaceDE/>
              <w:autoSpaceDN/>
              <w:adjustRightInd/>
              <w:spacing w:after="60" w:line="0" w:lineRule="atLeast"/>
              <w:jc w:val="center"/>
              <w:rPr>
                <w:color w:val="00000A"/>
                <w:kern w:val="1"/>
                <w:sz w:val="18"/>
                <w:szCs w:val="18"/>
                <w:lang w:eastAsia="zh-CN"/>
              </w:rPr>
            </w:pPr>
            <w:r w:rsidRPr="000F0E80">
              <w:rPr>
                <w:color w:val="00000A"/>
                <w:kern w:val="1"/>
                <w:sz w:val="18"/>
                <w:szCs w:val="18"/>
                <w:lang w:eastAsia="zh-CN"/>
              </w:rPr>
              <w:t>Кол-во</w:t>
            </w:r>
          </w:p>
        </w:tc>
        <w:tc>
          <w:tcPr>
            <w:tcW w:w="3988" w:type="dxa"/>
            <w:gridSpan w:val="3"/>
            <w:tcBorders>
              <w:top w:val="single" w:sz="4" w:space="0" w:color="000000"/>
              <w:left w:val="single" w:sz="4" w:space="0" w:color="000000"/>
              <w:bottom w:val="single" w:sz="4" w:space="0" w:color="000000"/>
            </w:tcBorders>
            <w:shd w:val="clear" w:color="auto" w:fill="FFFFFF"/>
          </w:tcPr>
          <w:p w14:paraId="3DA6786B" w14:textId="61D22670" w:rsidR="000F0E80" w:rsidRPr="000F0E80" w:rsidRDefault="000F0E80" w:rsidP="000F0E80">
            <w:pPr>
              <w:widowControl/>
              <w:suppressAutoHyphens/>
              <w:autoSpaceDE/>
              <w:autoSpaceDN/>
              <w:adjustRightInd/>
              <w:spacing w:after="60" w:line="0" w:lineRule="atLeast"/>
              <w:jc w:val="center"/>
              <w:rPr>
                <w:color w:val="00000A"/>
                <w:kern w:val="1"/>
                <w:sz w:val="18"/>
                <w:szCs w:val="18"/>
                <w:lang w:eastAsia="zh-CN"/>
              </w:rPr>
            </w:pPr>
            <w:r w:rsidRPr="000F0E80">
              <w:rPr>
                <w:color w:val="00000A"/>
                <w:kern w:val="1"/>
                <w:sz w:val="18"/>
                <w:szCs w:val="18"/>
                <w:lang w:eastAsia="zh-CN"/>
              </w:rPr>
              <w:t>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w:t>
            </w:r>
          </w:p>
        </w:tc>
        <w:tc>
          <w:tcPr>
            <w:tcW w:w="1417" w:type="dxa"/>
            <w:vMerge w:val="restart"/>
            <w:tcBorders>
              <w:top w:val="single" w:sz="4" w:space="0" w:color="000000"/>
              <w:left w:val="single" w:sz="4" w:space="0" w:color="000000"/>
            </w:tcBorders>
            <w:shd w:val="clear" w:color="auto" w:fill="FFFFFF"/>
          </w:tcPr>
          <w:p w14:paraId="1F46BB49" w14:textId="77777777" w:rsidR="00AB286B" w:rsidRDefault="000F0E80" w:rsidP="000F0E80">
            <w:pPr>
              <w:widowControl/>
              <w:suppressAutoHyphens/>
              <w:autoSpaceDE/>
              <w:autoSpaceDN/>
              <w:adjustRightInd/>
              <w:spacing w:after="60" w:line="0" w:lineRule="atLeast"/>
              <w:jc w:val="center"/>
              <w:rPr>
                <w:color w:val="00000A"/>
                <w:kern w:val="1"/>
                <w:sz w:val="18"/>
                <w:szCs w:val="18"/>
                <w:lang w:eastAsia="zh-CN"/>
              </w:rPr>
            </w:pPr>
            <w:r w:rsidRPr="000F0E80">
              <w:rPr>
                <w:color w:val="00000A"/>
                <w:kern w:val="1"/>
                <w:sz w:val="18"/>
                <w:szCs w:val="18"/>
                <w:lang w:eastAsia="zh-CN"/>
              </w:rPr>
              <w:t xml:space="preserve">Средняя арифметическая цена за единицу </w:t>
            </w:r>
          </w:p>
          <w:p w14:paraId="366684E7" w14:textId="7B222CCA" w:rsidR="000F0E80" w:rsidRPr="000F0E80" w:rsidRDefault="000F0E80" w:rsidP="000F0E80">
            <w:pPr>
              <w:widowControl/>
              <w:suppressAutoHyphens/>
              <w:autoSpaceDE/>
              <w:autoSpaceDN/>
              <w:adjustRightInd/>
              <w:spacing w:after="60" w:line="0" w:lineRule="atLeast"/>
              <w:jc w:val="center"/>
              <w:rPr>
                <w:color w:val="00000A"/>
                <w:kern w:val="1"/>
                <w:sz w:val="18"/>
                <w:szCs w:val="18"/>
                <w:lang w:eastAsia="zh-CN"/>
              </w:rPr>
            </w:pPr>
            <w:r w:rsidRPr="000F0E80">
              <w:rPr>
                <w:color w:val="00000A"/>
                <w:kern w:val="1"/>
                <w:sz w:val="18"/>
                <w:szCs w:val="18"/>
                <w:lang w:eastAsia="zh-CN"/>
              </w:rPr>
              <w:t>&lt;ц&gt;</w:t>
            </w:r>
          </w:p>
        </w:tc>
        <w:tc>
          <w:tcPr>
            <w:tcW w:w="2410" w:type="dxa"/>
            <w:vMerge w:val="restart"/>
            <w:tcBorders>
              <w:top w:val="single" w:sz="4" w:space="0" w:color="000000"/>
              <w:left w:val="single" w:sz="4" w:space="0" w:color="000000"/>
              <w:right w:val="single" w:sz="4" w:space="0" w:color="000000"/>
            </w:tcBorders>
            <w:shd w:val="clear" w:color="auto" w:fill="FFFFFF"/>
          </w:tcPr>
          <w:p w14:paraId="16055834" w14:textId="77777777" w:rsidR="000F0E80" w:rsidRPr="000F0E80" w:rsidRDefault="000F0E80" w:rsidP="000F0E80">
            <w:pPr>
              <w:widowControl/>
              <w:suppressAutoHyphens/>
              <w:autoSpaceDE/>
              <w:autoSpaceDN/>
              <w:adjustRightInd/>
              <w:spacing w:after="60" w:line="0" w:lineRule="atLeast"/>
              <w:jc w:val="center"/>
              <w:rPr>
                <w:color w:val="00000A"/>
                <w:kern w:val="1"/>
                <w:sz w:val="18"/>
                <w:szCs w:val="18"/>
                <w:lang w:eastAsia="zh-CN"/>
              </w:rPr>
            </w:pPr>
            <w:r w:rsidRPr="000F0E80">
              <w:rPr>
                <w:color w:val="00000A"/>
                <w:kern w:val="1"/>
                <w:sz w:val="18"/>
                <w:szCs w:val="18"/>
                <w:lang w:eastAsia="zh-CN"/>
              </w:rPr>
              <w:t xml:space="preserve">НМЦД рынка = </w:t>
            </w:r>
            <w:proofErr w:type="spellStart"/>
            <w:r w:rsidRPr="000F0E80">
              <w:rPr>
                <w:color w:val="00000A"/>
                <w:kern w:val="1"/>
                <w:sz w:val="18"/>
                <w:szCs w:val="18"/>
                <w:lang w:eastAsia="zh-CN"/>
              </w:rPr>
              <w:t>SЦi</w:t>
            </w:r>
            <w:proofErr w:type="spellEnd"/>
            <w:r w:rsidRPr="000F0E80">
              <w:rPr>
                <w:color w:val="00000A"/>
                <w:kern w:val="1"/>
                <w:sz w:val="18"/>
                <w:szCs w:val="18"/>
                <w:lang w:eastAsia="zh-CN"/>
              </w:rPr>
              <w:t xml:space="preserve"> / N</w:t>
            </w:r>
            <w:r w:rsidRPr="000F0E80">
              <w:rPr>
                <w:color w:val="00000A"/>
                <w:kern w:val="1"/>
                <w:sz w:val="18"/>
                <w:szCs w:val="18"/>
                <w:lang w:eastAsia="zh-CN"/>
              </w:rPr>
              <w:br/>
            </w:r>
            <w:r w:rsidRPr="000F0E80">
              <w:rPr>
                <w:color w:val="00000A"/>
                <w:kern w:val="1"/>
                <w:sz w:val="18"/>
                <w:szCs w:val="18"/>
                <w:lang w:eastAsia="zh-CN"/>
              </w:rPr>
              <w:br/>
              <w:t>НМЦД рынка — НМЦД, определяемая методом сопоставимых рыночных цен (анализа рынка);</w:t>
            </w:r>
            <w:r w:rsidRPr="000F0E80">
              <w:rPr>
                <w:color w:val="00000A"/>
                <w:kern w:val="1"/>
                <w:sz w:val="18"/>
                <w:szCs w:val="18"/>
                <w:lang w:eastAsia="zh-CN"/>
              </w:rPr>
              <w:br/>
              <w:t>N — количество значений, используемых в расчёте;</w:t>
            </w:r>
            <w:r w:rsidRPr="000F0E80">
              <w:rPr>
                <w:color w:val="00000A"/>
                <w:kern w:val="1"/>
                <w:sz w:val="18"/>
                <w:szCs w:val="18"/>
                <w:lang w:eastAsia="zh-CN"/>
              </w:rPr>
              <w:br/>
              <w:t>i — номер источника ценовой информации;</w:t>
            </w:r>
            <w:r w:rsidRPr="000F0E80">
              <w:rPr>
                <w:color w:val="00000A"/>
                <w:kern w:val="1"/>
                <w:sz w:val="18"/>
                <w:szCs w:val="18"/>
                <w:lang w:eastAsia="zh-CN"/>
              </w:rPr>
              <w:br/>
            </w:r>
            <w:proofErr w:type="spellStart"/>
            <w:r w:rsidRPr="000F0E80">
              <w:rPr>
                <w:color w:val="00000A"/>
                <w:kern w:val="1"/>
                <w:sz w:val="18"/>
                <w:szCs w:val="18"/>
                <w:lang w:eastAsia="zh-CN"/>
              </w:rPr>
              <w:t>SЦi</w:t>
            </w:r>
            <w:proofErr w:type="spellEnd"/>
            <w:r w:rsidRPr="000F0E80">
              <w:rPr>
                <w:color w:val="00000A"/>
                <w:kern w:val="1"/>
                <w:sz w:val="18"/>
                <w:szCs w:val="18"/>
                <w:lang w:eastAsia="zh-CN"/>
              </w:rPr>
              <w:t xml:space="preserve"> — сумма товаров, работ, услуг </w:t>
            </w:r>
            <w:proofErr w:type="spellStart"/>
            <w:r w:rsidRPr="000F0E80">
              <w:rPr>
                <w:color w:val="00000A"/>
                <w:kern w:val="1"/>
                <w:sz w:val="18"/>
                <w:szCs w:val="18"/>
                <w:lang w:eastAsia="zh-CN"/>
              </w:rPr>
              <w:t>Цi</w:t>
            </w:r>
            <w:proofErr w:type="spellEnd"/>
            <w:r w:rsidRPr="000F0E80">
              <w:rPr>
                <w:color w:val="00000A"/>
                <w:kern w:val="1"/>
                <w:sz w:val="18"/>
                <w:szCs w:val="18"/>
                <w:lang w:eastAsia="zh-CN"/>
              </w:rPr>
              <w:br/>
            </w:r>
            <w:proofErr w:type="spellStart"/>
            <w:r w:rsidRPr="000F0E80">
              <w:rPr>
                <w:color w:val="00000A"/>
                <w:kern w:val="1"/>
                <w:sz w:val="18"/>
                <w:szCs w:val="18"/>
                <w:lang w:eastAsia="zh-CN"/>
              </w:rPr>
              <w:t>Цi</w:t>
            </w:r>
            <w:proofErr w:type="spellEnd"/>
            <w:r w:rsidRPr="000F0E80">
              <w:rPr>
                <w:color w:val="00000A"/>
                <w:kern w:val="1"/>
                <w:sz w:val="18"/>
                <w:szCs w:val="18"/>
                <w:lang w:eastAsia="zh-CN"/>
              </w:rPr>
              <w:t xml:space="preserve"> — цена единицы товара, работы, услуги, представленная в источнике с номером (i)</w:t>
            </w:r>
          </w:p>
        </w:tc>
      </w:tr>
      <w:tr w:rsidR="000F0E80" w:rsidRPr="000F0E80" w14:paraId="49886474" w14:textId="77777777" w:rsidTr="00AB286B">
        <w:trPr>
          <w:gridAfter w:val="16"/>
          <w:wAfter w:w="12131" w:type="dxa"/>
          <w:cantSplit/>
          <w:trHeight w:val="1822"/>
        </w:trPr>
        <w:tc>
          <w:tcPr>
            <w:tcW w:w="513" w:type="dxa"/>
            <w:vMerge/>
            <w:tcBorders>
              <w:top w:val="single" w:sz="4" w:space="0" w:color="000000"/>
              <w:left w:val="single" w:sz="4" w:space="0" w:color="000000"/>
              <w:bottom w:val="single" w:sz="4" w:space="0" w:color="000000"/>
            </w:tcBorders>
            <w:shd w:val="clear" w:color="auto" w:fill="FFFFFF"/>
          </w:tcPr>
          <w:p w14:paraId="62986CBB" w14:textId="77777777" w:rsidR="000F0E80" w:rsidRPr="000F0E80" w:rsidRDefault="000F0E80" w:rsidP="000F0E80">
            <w:pPr>
              <w:widowControl/>
              <w:suppressAutoHyphens/>
              <w:autoSpaceDE/>
              <w:autoSpaceDN/>
              <w:adjustRightInd/>
              <w:snapToGrid w:val="0"/>
              <w:spacing w:after="60" w:line="0" w:lineRule="atLeast"/>
              <w:jc w:val="center"/>
              <w:rPr>
                <w:color w:val="00000A"/>
                <w:kern w:val="1"/>
                <w:sz w:val="16"/>
                <w:szCs w:val="16"/>
                <w:lang w:eastAsia="zh-CN"/>
              </w:rPr>
            </w:pPr>
          </w:p>
        </w:tc>
        <w:tc>
          <w:tcPr>
            <w:tcW w:w="6008" w:type="dxa"/>
            <w:vMerge/>
            <w:tcBorders>
              <w:top w:val="single" w:sz="4" w:space="0" w:color="000000"/>
              <w:left w:val="single" w:sz="4" w:space="0" w:color="000000"/>
              <w:bottom w:val="single" w:sz="4" w:space="0" w:color="000000"/>
            </w:tcBorders>
            <w:shd w:val="clear" w:color="auto" w:fill="FFFFFF"/>
          </w:tcPr>
          <w:p w14:paraId="0C902178" w14:textId="77777777" w:rsidR="000F0E80" w:rsidRPr="000F0E80" w:rsidRDefault="000F0E80" w:rsidP="000F0E80">
            <w:pPr>
              <w:widowControl/>
              <w:suppressAutoHyphens/>
              <w:autoSpaceDE/>
              <w:autoSpaceDN/>
              <w:adjustRightInd/>
              <w:snapToGrid w:val="0"/>
              <w:spacing w:after="60" w:line="0" w:lineRule="atLeast"/>
              <w:jc w:val="center"/>
              <w:rPr>
                <w:color w:val="00000A"/>
                <w:kern w:val="1"/>
                <w:sz w:val="24"/>
                <w:szCs w:val="24"/>
                <w:lang w:eastAsia="zh-CN"/>
              </w:rPr>
            </w:pPr>
          </w:p>
        </w:tc>
        <w:tc>
          <w:tcPr>
            <w:tcW w:w="708" w:type="dxa"/>
            <w:vMerge/>
            <w:tcBorders>
              <w:top w:val="single" w:sz="4" w:space="0" w:color="000000"/>
              <w:left w:val="single" w:sz="4" w:space="0" w:color="000000"/>
              <w:bottom w:val="single" w:sz="4" w:space="0" w:color="000000"/>
            </w:tcBorders>
            <w:shd w:val="clear" w:color="auto" w:fill="FFFFFF"/>
          </w:tcPr>
          <w:p w14:paraId="1060C2C7" w14:textId="77777777" w:rsidR="000F0E80" w:rsidRPr="000F0E80" w:rsidRDefault="000F0E80" w:rsidP="000F0E80">
            <w:pPr>
              <w:widowControl/>
              <w:suppressAutoHyphens/>
              <w:autoSpaceDE/>
              <w:autoSpaceDN/>
              <w:adjustRightInd/>
              <w:snapToGrid w:val="0"/>
              <w:spacing w:after="60" w:line="0" w:lineRule="atLeast"/>
              <w:jc w:val="center"/>
              <w:rPr>
                <w:color w:val="00000A"/>
                <w:kern w:val="1"/>
                <w:sz w:val="24"/>
                <w:szCs w:val="24"/>
                <w:lang w:eastAsia="zh-CN"/>
              </w:rPr>
            </w:pPr>
          </w:p>
        </w:tc>
        <w:tc>
          <w:tcPr>
            <w:tcW w:w="549" w:type="dxa"/>
            <w:vMerge/>
            <w:tcBorders>
              <w:top w:val="single" w:sz="4" w:space="0" w:color="000000"/>
              <w:left w:val="single" w:sz="4" w:space="0" w:color="000000"/>
              <w:bottom w:val="single" w:sz="4" w:space="0" w:color="000000"/>
            </w:tcBorders>
            <w:shd w:val="clear" w:color="auto" w:fill="FFFFFF"/>
          </w:tcPr>
          <w:p w14:paraId="6B1CF906" w14:textId="77777777" w:rsidR="000F0E80" w:rsidRPr="000F0E80" w:rsidRDefault="000F0E80" w:rsidP="000F0E80">
            <w:pPr>
              <w:widowControl/>
              <w:suppressAutoHyphens/>
              <w:autoSpaceDE/>
              <w:autoSpaceDN/>
              <w:adjustRightInd/>
              <w:snapToGrid w:val="0"/>
              <w:spacing w:after="60" w:line="0" w:lineRule="atLeast"/>
              <w:jc w:val="center"/>
              <w:rPr>
                <w:color w:val="00000A"/>
                <w:kern w:val="1"/>
                <w:sz w:val="24"/>
                <w:szCs w:val="24"/>
                <w:lang w:eastAsia="zh-CN"/>
              </w:rPr>
            </w:pPr>
          </w:p>
        </w:tc>
        <w:tc>
          <w:tcPr>
            <w:tcW w:w="1294" w:type="dxa"/>
            <w:tcBorders>
              <w:top w:val="single" w:sz="4" w:space="0" w:color="000000"/>
              <w:left w:val="single" w:sz="4" w:space="0" w:color="000000"/>
              <w:bottom w:val="single" w:sz="4" w:space="0" w:color="000000"/>
            </w:tcBorders>
            <w:shd w:val="clear" w:color="auto" w:fill="FFFFFF"/>
          </w:tcPr>
          <w:p w14:paraId="518A45E0" w14:textId="77777777" w:rsidR="000F0E80" w:rsidRPr="000F0E80" w:rsidRDefault="000F0E80" w:rsidP="000F0E80">
            <w:pPr>
              <w:widowControl/>
              <w:suppressAutoHyphens/>
              <w:autoSpaceDE/>
              <w:autoSpaceDN/>
              <w:adjustRightInd/>
              <w:spacing w:after="60" w:line="0" w:lineRule="atLeast"/>
              <w:jc w:val="center"/>
              <w:rPr>
                <w:color w:val="00000A"/>
                <w:kern w:val="1"/>
                <w:sz w:val="14"/>
                <w:szCs w:val="14"/>
                <w:lang w:eastAsia="zh-CN"/>
              </w:rPr>
            </w:pPr>
            <w:r w:rsidRPr="000F0E80">
              <w:rPr>
                <w:color w:val="00000A"/>
                <w:kern w:val="1"/>
                <w:sz w:val="14"/>
                <w:szCs w:val="14"/>
                <w:highlight w:val="white"/>
                <w:lang w:eastAsia="zh-CN"/>
              </w:rPr>
              <w:t xml:space="preserve">Коммерческое предложение 1 от </w:t>
            </w:r>
            <w:r w:rsidRPr="000F0E80">
              <w:rPr>
                <w:color w:val="00000A"/>
                <w:kern w:val="1"/>
                <w:sz w:val="14"/>
                <w:szCs w:val="14"/>
                <w:lang w:eastAsia="zh-CN"/>
              </w:rPr>
              <w:t>01.11.2025г.</w:t>
            </w:r>
          </w:p>
        </w:tc>
        <w:tc>
          <w:tcPr>
            <w:tcW w:w="1418" w:type="dxa"/>
            <w:tcBorders>
              <w:top w:val="single" w:sz="4" w:space="0" w:color="000000"/>
              <w:left w:val="single" w:sz="4" w:space="0" w:color="000000"/>
              <w:bottom w:val="single" w:sz="4" w:space="0" w:color="000000"/>
            </w:tcBorders>
            <w:shd w:val="clear" w:color="auto" w:fill="FFFFFF"/>
          </w:tcPr>
          <w:p w14:paraId="40A79564" w14:textId="77777777" w:rsidR="000F0E80" w:rsidRPr="000F0E80" w:rsidRDefault="000F0E80" w:rsidP="000F0E80">
            <w:pPr>
              <w:widowControl/>
              <w:suppressAutoHyphens/>
              <w:autoSpaceDE/>
              <w:autoSpaceDN/>
              <w:adjustRightInd/>
              <w:spacing w:after="60" w:line="0" w:lineRule="atLeast"/>
              <w:jc w:val="center"/>
              <w:rPr>
                <w:color w:val="00000A"/>
                <w:kern w:val="1"/>
                <w:sz w:val="24"/>
                <w:szCs w:val="24"/>
                <w:lang w:eastAsia="zh-CN"/>
              </w:rPr>
            </w:pPr>
            <w:r w:rsidRPr="000F0E80">
              <w:rPr>
                <w:color w:val="00000A"/>
                <w:kern w:val="1"/>
                <w:sz w:val="14"/>
                <w:szCs w:val="14"/>
                <w:highlight w:val="white"/>
                <w:lang w:eastAsia="zh-CN"/>
              </w:rPr>
              <w:t xml:space="preserve">Коммерческое предложение 2   от </w:t>
            </w:r>
            <w:r w:rsidRPr="000F0E80">
              <w:rPr>
                <w:color w:val="00000A"/>
                <w:kern w:val="1"/>
                <w:sz w:val="14"/>
                <w:szCs w:val="14"/>
                <w:lang w:eastAsia="zh-CN"/>
              </w:rPr>
              <w:t>01.11.2025г.</w:t>
            </w:r>
          </w:p>
        </w:tc>
        <w:tc>
          <w:tcPr>
            <w:tcW w:w="1276" w:type="dxa"/>
            <w:tcBorders>
              <w:top w:val="single" w:sz="4" w:space="0" w:color="000000"/>
              <w:left w:val="single" w:sz="4" w:space="0" w:color="000000"/>
              <w:bottom w:val="single" w:sz="4" w:space="0" w:color="000000"/>
            </w:tcBorders>
            <w:shd w:val="clear" w:color="auto" w:fill="FFFFFF"/>
          </w:tcPr>
          <w:p w14:paraId="781AF032" w14:textId="77777777" w:rsidR="000F0E80" w:rsidRPr="000F0E80" w:rsidRDefault="000F0E80" w:rsidP="000F0E80">
            <w:pPr>
              <w:widowControl/>
              <w:suppressAutoHyphens/>
              <w:autoSpaceDE/>
              <w:autoSpaceDN/>
              <w:adjustRightInd/>
              <w:spacing w:after="60" w:line="0" w:lineRule="atLeast"/>
              <w:jc w:val="center"/>
              <w:rPr>
                <w:color w:val="00000A"/>
                <w:kern w:val="1"/>
                <w:sz w:val="24"/>
                <w:szCs w:val="24"/>
                <w:lang w:eastAsia="zh-CN"/>
              </w:rPr>
            </w:pPr>
            <w:r w:rsidRPr="000F0E80">
              <w:rPr>
                <w:color w:val="00000A"/>
                <w:kern w:val="1"/>
                <w:sz w:val="14"/>
                <w:szCs w:val="14"/>
                <w:highlight w:val="white"/>
                <w:lang w:eastAsia="zh-CN"/>
              </w:rPr>
              <w:t xml:space="preserve">Коммерческое предложение 3     от </w:t>
            </w:r>
            <w:r w:rsidRPr="000F0E80">
              <w:rPr>
                <w:color w:val="00000A"/>
                <w:kern w:val="1"/>
                <w:sz w:val="14"/>
                <w:szCs w:val="14"/>
                <w:lang w:eastAsia="zh-CN"/>
              </w:rPr>
              <w:t>01.11.2025г.</w:t>
            </w:r>
          </w:p>
        </w:tc>
        <w:tc>
          <w:tcPr>
            <w:tcW w:w="1417" w:type="dxa"/>
            <w:vMerge/>
            <w:tcBorders>
              <w:left w:val="single" w:sz="4" w:space="0" w:color="000000"/>
              <w:bottom w:val="single" w:sz="4" w:space="0" w:color="000000"/>
            </w:tcBorders>
            <w:shd w:val="clear" w:color="auto" w:fill="FFFFFF"/>
          </w:tcPr>
          <w:p w14:paraId="3C7DAA52" w14:textId="77777777" w:rsidR="000F0E80" w:rsidRPr="000F0E80" w:rsidRDefault="000F0E80" w:rsidP="000F0E80">
            <w:pPr>
              <w:widowControl/>
              <w:suppressAutoHyphens/>
              <w:autoSpaceDE/>
              <w:autoSpaceDN/>
              <w:adjustRightInd/>
              <w:snapToGrid w:val="0"/>
              <w:spacing w:after="60" w:line="0" w:lineRule="atLeast"/>
              <w:jc w:val="center"/>
              <w:rPr>
                <w:color w:val="00000A"/>
                <w:kern w:val="1"/>
                <w:sz w:val="16"/>
                <w:szCs w:val="16"/>
                <w:lang w:eastAsia="zh-CN"/>
              </w:rPr>
            </w:pPr>
          </w:p>
        </w:tc>
        <w:tc>
          <w:tcPr>
            <w:tcW w:w="2410" w:type="dxa"/>
            <w:vMerge/>
            <w:tcBorders>
              <w:left w:val="single" w:sz="4" w:space="0" w:color="000000"/>
              <w:bottom w:val="single" w:sz="4" w:space="0" w:color="000000"/>
              <w:right w:val="single" w:sz="4" w:space="0" w:color="000000"/>
            </w:tcBorders>
            <w:shd w:val="clear" w:color="auto" w:fill="FFFFFF"/>
          </w:tcPr>
          <w:p w14:paraId="3BFBE4E1" w14:textId="77777777" w:rsidR="000F0E80" w:rsidRPr="000F0E80" w:rsidRDefault="000F0E80" w:rsidP="000F0E80">
            <w:pPr>
              <w:widowControl/>
              <w:suppressAutoHyphens/>
              <w:autoSpaceDE/>
              <w:autoSpaceDN/>
              <w:adjustRightInd/>
              <w:snapToGrid w:val="0"/>
              <w:spacing w:after="60" w:line="0" w:lineRule="atLeast"/>
              <w:jc w:val="right"/>
              <w:rPr>
                <w:color w:val="00000A"/>
                <w:kern w:val="1"/>
                <w:sz w:val="16"/>
                <w:szCs w:val="16"/>
                <w:lang w:eastAsia="zh-CN"/>
              </w:rPr>
            </w:pPr>
          </w:p>
        </w:tc>
      </w:tr>
      <w:tr w:rsidR="000F0E80" w:rsidRPr="000F0E80" w14:paraId="3D7727DA"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10829261"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bookmarkStart w:id="6" w:name="_Hlk198627419"/>
            <w:r w:rsidRPr="000F0E80">
              <w:rPr>
                <w:rFonts w:eastAsia="Arial Unicode MS"/>
                <w:color w:val="000000"/>
                <w:kern w:val="1"/>
                <w:shd w:val="clear" w:color="auto" w:fill="FFFFFF"/>
                <w:lang w:eastAsia="zh-CN" w:bidi="hi-IN"/>
              </w:rPr>
              <w:t>1</w:t>
            </w:r>
          </w:p>
        </w:tc>
        <w:tc>
          <w:tcPr>
            <w:tcW w:w="6008" w:type="dxa"/>
            <w:tcBorders>
              <w:top w:val="single" w:sz="4" w:space="0" w:color="000000"/>
              <w:left w:val="single" w:sz="4" w:space="0" w:color="000000"/>
              <w:bottom w:val="single" w:sz="4" w:space="0" w:color="000000"/>
            </w:tcBorders>
            <w:shd w:val="clear" w:color="auto" w:fill="FFFFFF"/>
            <w:vAlign w:val="center"/>
          </w:tcPr>
          <w:p w14:paraId="7C365DB7" w14:textId="77777777" w:rsidR="000F0E80" w:rsidRPr="000F0E80" w:rsidRDefault="000F0E80" w:rsidP="000F0E80">
            <w:pPr>
              <w:widowControl/>
              <w:suppressAutoHyphens/>
              <w:autoSpaceDE/>
              <w:autoSpaceDN/>
              <w:adjustRightInd/>
              <w:spacing w:line="0" w:lineRule="atLeast"/>
              <w:rPr>
                <w:color w:val="00000A"/>
                <w:kern w:val="1"/>
                <w:lang w:eastAsia="zh-CN"/>
              </w:rPr>
            </w:pPr>
            <w:proofErr w:type="spellStart"/>
            <w:r w:rsidRPr="000F0E80">
              <w:rPr>
                <w:color w:val="00000A"/>
                <w:kern w:val="1"/>
                <w:lang w:eastAsia="zh-CN"/>
              </w:rPr>
              <w:t>Бензозаборник</w:t>
            </w:r>
            <w:proofErr w:type="spellEnd"/>
            <w:r w:rsidRPr="000F0E80">
              <w:rPr>
                <w:color w:val="00000A"/>
                <w:kern w:val="1"/>
                <w:lang w:eastAsia="zh-CN"/>
              </w:rPr>
              <w:t xml:space="preserve"> ЗИЛ с краном</w:t>
            </w:r>
          </w:p>
        </w:tc>
        <w:tc>
          <w:tcPr>
            <w:tcW w:w="708" w:type="dxa"/>
            <w:tcBorders>
              <w:top w:val="single" w:sz="4" w:space="0" w:color="000000"/>
              <w:left w:val="single" w:sz="4" w:space="0" w:color="000000"/>
              <w:bottom w:val="single" w:sz="4" w:space="0" w:color="000000"/>
            </w:tcBorders>
            <w:shd w:val="clear" w:color="auto" w:fill="FFFFFF"/>
            <w:vAlign w:val="center"/>
          </w:tcPr>
          <w:p w14:paraId="4CB6247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2A12A12" w14:textId="77777777" w:rsidR="000F0E80" w:rsidRPr="000F0E80" w:rsidRDefault="000F0E80" w:rsidP="000F0E80">
            <w:pPr>
              <w:widowControl/>
              <w:suppressAutoHyphens/>
              <w:autoSpaceDE/>
              <w:autoSpaceDN/>
              <w:adjustRightInd/>
              <w:spacing w:line="0" w:lineRule="atLeast"/>
              <w:jc w:val="center"/>
              <w:rPr>
                <w:color w:val="00000A"/>
                <w:kern w:val="1"/>
                <w:lang w:val="en-US"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7BD7A34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2 800,00</w:t>
            </w:r>
          </w:p>
        </w:tc>
        <w:tc>
          <w:tcPr>
            <w:tcW w:w="1418" w:type="dxa"/>
            <w:tcBorders>
              <w:top w:val="single" w:sz="4" w:space="0" w:color="000000"/>
              <w:left w:val="single" w:sz="4" w:space="0" w:color="000000"/>
              <w:bottom w:val="single" w:sz="4" w:space="0" w:color="000000"/>
            </w:tcBorders>
            <w:shd w:val="clear" w:color="auto" w:fill="FFFFFF"/>
            <w:vAlign w:val="center"/>
          </w:tcPr>
          <w:p w14:paraId="1AA05B4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2 940,00</w:t>
            </w:r>
          </w:p>
        </w:tc>
        <w:tc>
          <w:tcPr>
            <w:tcW w:w="1276" w:type="dxa"/>
            <w:tcBorders>
              <w:top w:val="single" w:sz="4" w:space="0" w:color="000000"/>
              <w:left w:val="single" w:sz="4" w:space="0" w:color="000000"/>
              <w:bottom w:val="single" w:sz="4" w:space="0" w:color="000000"/>
            </w:tcBorders>
            <w:shd w:val="clear" w:color="auto" w:fill="FFFFFF"/>
            <w:vAlign w:val="center"/>
          </w:tcPr>
          <w:p w14:paraId="14DA73E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2 996,00</w:t>
            </w:r>
          </w:p>
        </w:tc>
        <w:tc>
          <w:tcPr>
            <w:tcW w:w="1417" w:type="dxa"/>
            <w:tcBorders>
              <w:top w:val="single" w:sz="4" w:space="0" w:color="000000"/>
              <w:left w:val="single" w:sz="4" w:space="0" w:color="000000"/>
              <w:bottom w:val="single" w:sz="4" w:space="0" w:color="000000"/>
            </w:tcBorders>
            <w:shd w:val="clear" w:color="auto" w:fill="FFFFFF"/>
            <w:vAlign w:val="center"/>
          </w:tcPr>
          <w:p w14:paraId="1B9D5F3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2 912,00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5A122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2 912,00</w:t>
            </w:r>
          </w:p>
        </w:tc>
      </w:tr>
      <w:tr w:rsidR="000F0E80" w:rsidRPr="000F0E80" w14:paraId="6673DFF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F40AD57"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w:t>
            </w:r>
          </w:p>
        </w:tc>
        <w:tc>
          <w:tcPr>
            <w:tcW w:w="6008" w:type="dxa"/>
            <w:tcBorders>
              <w:left w:val="single" w:sz="4" w:space="0" w:color="000000"/>
              <w:bottom w:val="single" w:sz="4" w:space="0" w:color="000000"/>
            </w:tcBorders>
            <w:shd w:val="clear" w:color="auto" w:fill="FFFFFF"/>
            <w:vAlign w:val="center"/>
          </w:tcPr>
          <w:p w14:paraId="0F469F9A"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Вал карданный ЗИЛ-130 гипоидный мост (самосвал, L=1890)</w:t>
            </w:r>
          </w:p>
        </w:tc>
        <w:tc>
          <w:tcPr>
            <w:tcW w:w="708" w:type="dxa"/>
            <w:tcBorders>
              <w:left w:val="single" w:sz="4" w:space="0" w:color="000000"/>
              <w:bottom w:val="single" w:sz="4" w:space="0" w:color="000000"/>
            </w:tcBorders>
            <w:shd w:val="clear" w:color="auto" w:fill="FFFFFF"/>
            <w:vAlign w:val="center"/>
          </w:tcPr>
          <w:p w14:paraId="236584E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8A76C7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9F95BC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39 695,00</w:t>
            </w:r>
          </w:p>
        </w:tc>
        <w:tc>
          <w:tcPr>
            <w:tcW w:w="1418" w:type="dxa"/>
            <w:tcBorders>
              <w:left w:val="single" w:sz="4" w:space="0" w:color="000000"/>
              <w:bottom w:val="single" w:sz="4" w:space="0" w:color="000000"/>
            </w:tcBorders>
            <w:shd w:val="clear" w:color="auto" w:fill="FFFFFF"/>
            <w:vAlign w:val="center"/>
          </w:tcPr>
          <w:p w14:paraId="0E4220B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41 680,00</w:t>
            </w:r>
          </w:p>
        </w:tc>
        <w:tc>
          <w:tcPr>
            <w:tcW w:w="1276" w:type="dxa"/>
            <w:tcBorders>
              <w:left w:val="single" w:sz="4" w:space="0" w:color="000000"/>
              <w:bottom w:val="single" w:sz="4" w:space="0" w:color="000000"/>
            </w:tcBorders>
            <w:shd w:val="clear" w:color="auto" w:fill="FFFFFF"/>
            <w:vAlign w:val="center"/>
          </w:tcPr>
          <w:p w14:paraId="19ED839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42 473,65</w:t>
            </w:r>
          </w:p>
        </w:tc>
        <w:tc>
          <w:tcPr>
            <w:tcW w:w="1417" w:type="dxa"/>
            <w:tcBorders>
              <w:left w:val="single" w:sz="4" w:space="0" w:color="000000"/>
              <w:bottom w:val="single" w:sz="4" w:space="0" w:color="000000"/>
            </w:tcBorders>
            <w:shd w:val="clear" w:color="auto" w:fill="FFFFFF"/>
            <w:vAlign w:val="center"/>
          </w:tcPr>
          <w:p w14:paraId="47DD13E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41 282,88</w:t>
            </w:r>
          </w:p>
        </w:tc>
        <w:tc>
          <w:tcPr>
            <w:tcW w:w="2410" w:type="dxa"/>
            <w:tcBorders>
              <w:left w:val="single" w:sz="4" w:space="0" w:color="000000"/>
              <w:bottom w:val="single" w:sz="4" w:space="0" w:color="000000"/>
              <w:right w:val="single" w:sz="4" w:space="0" w:color="000000"/>
            </w:tcBorders>
            <w:shd w:val="clear" w:color="auto" w:fill="FFFFFF"/>
            <w:vAlign w:val="center"/>
          </w:tcPr>
          <w:p w14:paraId="0751C15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41 282,88</w:t>
            </w:r>
          </w:p>
        </w:tc>
      </w:tr>
      <w:tr w:rsidR="000F0E80" w:rsidRPr="000F0E80" w14:paraId="143CD0EB"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6638550"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3</w:t>
            </w:r>
          </w:p>
        </w:tc>
        <w:tc>
          <w:tcPr>
            <w:tcW w:w="6008" w:type="dxa"/>
            <w:tcBorders>
              <w:left w:val="single" w:sz="4" w:space="0" w:color="000000"/>
              <w:bottom w:val="single" w:sz="4" w:space="0" w:color="000000"/>
            </w:tcBorders>
            <w:shd w:val="clear" w:color="auto" w:fill="FFFFFF"/>
            <w:vAlign w:val="center"/>
          </w:tcPr>
          <w:p w14:paraId="32FDF03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Валик водяного насоса ЗИЛ в сборе с подшипниками и ступицей</w:t>
            </w:r>
          </w:p>
        </w:tc>
        <w:tc>
          <w:tcPr>
            <w:tcW w:w="708" w:type="dxa"/>
            <w:tcBorders>
              <w:left w:val="single" w:sz="4" w:space="0" w:color="000000"/>
              <w:bottom w:val="single" w:sz="4" w:space="0" w:color="000000"/>
            </w:tcBorders>
            <w:shd w:val="clear" w:color="auto" w:fill="FFFFFF"/>
            <w:vAlign w:val="center"/>
          </w:tcPr>
          <w:p w14:paraId="52F5DAA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CD3177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938B47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1 980,00</w:t>
            </w:r>
          </w:p>
        </w:tc>
        <w:tc>
          <w:tcPr>
            <w:tcW w:w="1418" w:type="dxa"/>
            <w:tcBorders>
              <w:left w:val="single" w:sz="4" w:space="0" w:color="000000"/>
              <w:bottom w:val="single" w:sz="4" w:space="0" w:color="000000"/>
            </w:tcBorders>
            <w:shd w:val="clear" w:color="auto" w:fill="FFFFFF"/>
            <w:vAlign w:val="center"/>
          </w:tcPr>
          <w:p w14:paraId="5F6FC01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2 080,00</w:t>
            </w:r>
          </w:p>
        </w:tc>
        <w:tc>
          <w:tcPr>
            <w:tcW w:w="1276" w:type="dxa"/>
            <w:tcBorders>
              <w:left w:val="single" w:sz="4" w:space="0" w:color="000000"/>
              <w:bottom w:val="single" w:sz="4" w:space="0" w:color="000000"/>
            </w:tcBorders>
            <w:shd w:val="clear" w:color="auto" w:fill="FFFFFF"/>
            <w:vAlign w:val="center"/>
          </w:tcPr>
          <w:p w14:paraId="5D2A5A6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2 118,60</w:t>
            </w:r>
          </w:p>
        </w:tc>
        <w:tc>
          <w:tcPr>
            <w:tcW w:w="1417" w:type="dxa"/>
            <w:tcBorders>
              <w:left w:val="single" w:sz="4" w:space="0" w:color="000000"/>
              <w:bottom w:val="single" w:sz="4" w:space="0" w:color="000000"/>
            </w:tcBorders>
            <w:shd w:val="clear" w:color="auto" w:fill="FFFFFF"/>
            <w:vAlign w:val="center"/>
          </w:tcPr>
          <w:p w14:paraId="3CD9EB0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2 059,53</w:t>
            </w:r>
          </w:p>
        </w:tc>
        <w:tc>
          <w:tcPr>
            <w:tcW w:w="2410" w:type="dxa"/>
            <w:tcBorders>
              <w:left w:val="single" w:sz="4" w:space="0" w:color="000000"/>
              <w:bottom w:val="single" w:sz="4" w:space="0" w:color="000000"/>
              <w:right w:val="single" w:sz="4" w:space="0" w:color="000000"/>
            </w:tcBorders>
            <w:shd w:val="clear" w:color="auto" w:fill="FFFFFF"/>
            <w:vAlign w:val="center"/>
          </w:tcPr>
          <w:p w14:paraId="0F1ADA7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2 059,53</w:t>
            </w:r>
          </w:p>
        </w:tc>
      </w:tr>
      <w:tr w:rsidR="000F0E80" w:rsidRPr="000F0E80" w14:paraId="4652CF18"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C27833C"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4</w:t>
            </w:r>
          </w:p>
        </w:tc>
        <w:tc>
          <w:tcPr>
            <w:tcW w:w="6008" w:type="dxa"/>
            <w:tcBorders>
              <w:left w:val="single" w:sz="4" w:space="0" w:color="000000"/>
              <w:bottom w:val="single" w:sz="4" w:space="0" w:color="000000"/>
            </w:tcBorders>
            <w:shd w:val="clear" w:color="auto" w:fill="FFFFFF"/>
            <w:vAlign w:val="center"/>
          </w:tcPr>
          <w:p w14:paraId="12E29A0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Выключатель сигнала торможения ЗИЛ-130</w:t>
            </w:r>
          </w:p>
        </w:tc>
        <w:tc>
          <w:tcPr>
            <w:tcW w:w="708" w:type="dxa"/>
            <w:tcBorders>
              <w:left w:val="single" w:sz="4" w:space="0" w:color="000000"/>
              <w:bottom w:val="single" w:sz="4" w:space="0" w:color="000000"/>
            </w:tcBorders>
            <w:shd w:val="clear" w:color="auto" w:fill="FFFFFF"/>
            <w:vAlign w:val="center"/>
          </w:tcPr>
          <w:p w14:paraId="1A3B8A2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930004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187F5F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330,00</w:t>
            </w:r>
          </w:p>
        </w:tc>
        <w:tc>
          <w:tcPr>
            <w:tcW w:w="1418" w:type="dxa"/>
            <w:tcBorders>
              <w:left w:val="single" w:sz="4" w:space="0" w:color="000000"/>
              <w:bottom w:val="single" w:sz="4" w:space="0" w:color="000000"/>
            </w:tcBorders>
            <w:shd w:val="clear" w:color="auto" w:fill="FFFFFF"/>
            <w:vAlign w:val="center"/>
          </w:tcPr>
          <w:p w14:paraId="17F3F1E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347,00</w:t>
            </w:r>
          </w:p>
        </w:tc>
        <w:tc>
          <w:tcPr>
            <w:tcW w:w="1276" w:type="dxa"/>
            <w:tcBorders>
              <w:left w:val="single" w:sz="4" w:space="0" w:color="000000"/>
              <w:bottom w:val="single" w:sz="4" w:space="0" w:color="000000"/>
            </w:tcBorders>
            <w:shd w:val="clear" w:color="auto" w:fill="FFFFFF"/>
            <w:vAlign w:val="center"/>
          </w:tcPr>
          <w:p w14:paraId="0493F75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353,10</w:t>
            </w:r>
          </w:p>
        </w:tc>
        <w:tc>
          <w:tcPr>
            <w:tcW w:w="1417" w:type="dxa"/>
            <w:tcBorders>
              <w:left w:val="single" w:sz="4" w:space="0" w:color="000000"/>
              <w:bottom w:val="single" w:sz="4" w:space="0" w:color="000000"/>
            </w:tcBorders>
            <w:shd w:val="clear" w:color="auto" w:fill="FFFFFF"/>
            <w:vAlign w:val="center"/>
          </w:tcPr>
          <w:p w14:paraId="3B84CF4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343,37</w:t>
            </w:r>
          </w:p>
        </w:tc>
        <w:tc>
          <w:tcPr>
            <w:tcW w:w="2410" w:type="dxa"/>
            <w:tcBorders>
              <w:left w:val="single" w:sz="4" w:space="0" w:color="000000"/>
              <w:bottom w:val="single" w:sz="4" w:space="0" w:color="000000"/>
              <w:right w:val="single" w:sz="4" w:space="0" w:color="000000"/>
            </w:tcBorders>
            <w:shd w:val="clear" w:color="auto" w:fill="FFFFFF"/>
            <w:vAlign w:val="center"/>
          </w:tcPr>
          <w:p w14:paraId="711178C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343,37</w:t>
            </w:r>
          </w:p>
        </w:tc>
      </w:tr>
      <w:tr w:rsidR="000F0E80" w:rsidRPr="000F0E80" w14:paraId="637BA58E"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1DFA81A"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w:t>
            </w:r>
          </w:p>
        </w:tc>
        <w:tc>
          <w:tcPr>
            <w:tcW w:w="6008" w:type="dxa"/>
            <w:tcBorders>
              <w:left w:val="single" w:sz="4" w:space="0" w:color="000000"/>
              <w:bottom w:val="single" w:sz="4" w:space="0" w:color="000000"/>
            </w:tcBorders>
            <w:shd w:val="clear" w:color="auto" w:fill="FFFFFF"/>
            <w:vAlign w:val="center"/>
          </w:tcPr>
          <w:p w14:paraId="2C40EC3A"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Глушитель ЗИЛ-130</w:t>
            </w:r>
          </w:p>
        </w:tc>
        <w:tc>
          <w:tcPr>
            <w:tcW w:w="708" w:type="dxa"/>
            <w:tcBorders>
              <w:left w:val="single" w:sz="4" w:space="0" w:color="000000"/>
              <w:bottom w:val="single" w:sz="4" w:space="0" w:color="000000"/>
            </w:tcBorders>
            <w:shd w:val="clear" w:color="auto" w:fill="FFFFFF"/>
            <w:vAlign w:val="center"/>
          </w:tcPr>
          <w:p w14:paraId="51B32D6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1E2D64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6439BF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3 100,00</w:t>
            </w:r>
          </w:p>
        </w:tc>
        <w:tc>
          <w:tcPr>
            <w:tcW w:w="1418" w:type="dxa"/>
            <w:tcBorders>
              <w:left w:val="single" w:sz="4" w:space="0" w:color="000000"/>
              <w:bottom w:val="single" w:sz="4" w:space="0" w:color="000000"/>
            </w:tcBorders>
            <w:shd w:val="clear" w:color="auto" w:fill="FFFFFF"/>
            <w:vAlign w:val="center"/>
          </w:tcPr>
          <w:p w14:paraId="7AC4213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3 255,00</w:t>
            </w:r>
          </w:p>
        </w:tc>
        <w:tc>
          <w:tcPr>
            <w:tcW w:w="1276" w:type="dxa"/>
            <w:tcBorders>
              <w:left w:val="single" w:sz="4" w:space="0" w:color="000000"/>
              <w:bottom w:val="single" w:sz="4" w:space="0" w:color="000000"/>
            </w:tcBorders>
            <w:shd w:val="clear" w:color="auto" w:fill="FFFFFF"/>
            <w:vAlign w:val="center"/>
          </w:tcPr>
          <w:p w14:paraId="513AE87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3 317,00</w:t>
            </w:r>
          </w:p>
        </w:tc>
        <w:tc>
          <w:tcPr>
            <w:tcW w:w="1417" w:type="dxa"/>
            <w:tcBorders>
              <w:left w:val="single" w:sz="4" w:space="0" w:color="000000"/>
              <w:bottom w:val="single" w:sz="4" w:space="0" w:color="000000"/>
            </w:tcBorders>
            <w:shd w:val="clear" w:color="auto" w:fill="FFFFFF"/>
            <w:vAlign w:val="center"/>
          </w:tcPr>
          <w:p w14:paraId="5BF4DA9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3 224,00</w:t>
            </w:r>
          </w:p>
        </w:tc>
        <w:tc>
          <w:tcPr>
            <w:tcW w:w="2410" w:type="dxa"/>
            <w:tcBorders>
              <w:left w:val="single" w:sz="4" w:space="0" w:color="000000"/>
              <w:bottom w:val="single" w:sz="4" w:space="0" w:color="000000"/>
              <w:right w:val="single" w:sz="4" w:space="0" w:color="000000"/>
            </w:tcBorders>
            <w:shd w:val="clear" w:color="auto" w:fill="FFFFFF"/>
            <w:vAlign w:val="center"/>
          </w:tcPr>
          <w:p w14:paraId="5B72F05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3 224,00</w:t>
            </w:r>
          </w:p>
        </w:tc>
      </w:tr>
      <w:tr w:rsidR="000F0E80" w:rsidRPr="000F0E80" w14:paraId="68C9B78D"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98B11E7"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w:t>
            </w:r>
          </w:p>
        </w:tc>
        <w:tc>
          <w:tcPr>
            <w:tcW w:w="6008" w:type="dxa"/>
            <w:tcBorders>
              <w:left w:val="single" w:sz="4" w:space="0" w:color="000000"/>
              <w:bottom w:val="single" w:sz="4" w:space="0" w:color="000000"/>
            </w:tcBorders>
            <w:shd w:val="clear" w:color="auto" w:fill="FFFFFF"/>
            <w:vAlign w:val="center"/>
          </w:tcPr>
          <w:p w14:paraId="073A922E"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Датчик включения </w:t>
            </w:r>
            <w:proofErr w:type="spellStart"/>
            <w:r w:rsidRPr="000F0E80">
              <w:rPr>
                <w:color w:val="00000A"/>
                <w:kern w:val="1"/>
                <w:lang w:eastAsia="zh-CN"/>
              </w:rPr>
              <w:t>пневмосигнала</w:t>
            </w:r>
            <w:proofErr w:type="spellEnd"/>
            <w:r w:rsidRPr="000F0E80">
              <w:rPr>
                <w:color w:val="00000A"/>
                <w:kern w:val="1"/>
                <w:lang w:eastAsia="zh-CN"/>
              </w:rPr>
              <w:t xml:space="preserve"> торможения </w:t>
            </w:r>
            <w:proofErr w:type="gramStart"/>
            <w:r w:rsidRPr="000F0E80">
              <w:rPr>
                <w:color w:val="00000A"/>
                <w:kern w:val="1"/>
                <w:lang w:eastAsia="zh-CN"/>
              </w:rPr>
              <w:t>ЗИЛ  (</w:t>
            </w:r>
            <w:proofErr w:type="gramEnd"/>
            <w:r w:rsidRPr="000F0E80">
              <w:rPr>
                <w:color w:val="00000A"/>
                <w:kern w:val="1"/>
                <w:lang w:eastAsia="zh-CN"/>
              </w:rPr>
              <w:t>ключ 22)</w:t>
            </w:r>
          </w:p>
        </w:tc>
        <w:tc>
          <w:tcPr>
            <w:tcW w:w="708" w:type="dxa"/>
            <w:tcBorders>
              <w:left w:val="single" w:sz="4" w:space="0" w:color="000000"/>
              <w:bottom w:val="single" w:sz="4" w:space="0" w:color="000000"/>
            </w:tcBorders>
            <w:shd w:val="clear" w:color="auto" w:fill="FFFFFF"/>
            <w:vAlign w:val="center"/>
          </w:tcPr>
          <w:p w14:paraId="6D06983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10A8E5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D02512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260,00</w:t>
            </w:r>
          </w:p>
        </w:tc>
        <w:tc>
          <w:tcPr>
            <w:tcW w:w="1418" w:type="dxa"/>
            <w:tcBorders>
              <w:left w:val="single" w:sz="4" w:space="0" w:color="000000"/>
              <w:bottom w:val="single" w:sz="4" w:space="0" w:color="000000"/>
            </w:tcBorders>
            <w:shd w:val="clear" w:color="auto" w:fill="FFFFFF"/>
            <w:vAlign w:val="center"/>
          </w:tcPr>
          <w:p w14:paraId="5CF11B7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274,00</w:t>
            </w:r>
          </w:p>
        </w:tc>
        <w:tc>
          <w:tcPr>
            <w:tcW w:w="1276" w:type="dxa"/>
            <w:tcBorders>
              <w:left w:val="single" w:sz="4" w:space="0" w:color="000000"/>
              <w:bottom w:val="single" w:sz="4" w:space="0" w:color="000000"/>
            </w:tcBorders>
            <w:shd w:val="clear" w:color="auto" w:fill="FFFFFF"/>
            <w:vAlign w:val="center"/>
          </w:tcPr>
          <w:p w14:paraId="28B68DB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278,20</w:t>
            </w:r>
          </w:p>
        </w:tc>
        <w:tc>
          <w:tcPr>
            <w:tcW w:w="1417" w:type="dxa"/>
            <w:tcBorders>
              <w:left w:val="single" w:sz="4" w:space="0" w:color="000000"/>
              <w:bottom w:val="single" w:sz="4" w:space="0" w:color="000000"/>
            </w:tcBorders>
            <w:shd w:val="clear" w:color="auto" w:fill="FFFFFF"/>
            <w:vAlign w:val="center"/>
          </w:tcPr>
          <w:p w14:paraId="7E66E91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270,73</w:t>
            </w:r>
          </w:p>
        </w:tc>
        <w:tc>
          <w:tcPr>
            <w:tcW w:w="2410" w:type="dxa"/>
            <w:tcBorders>
              <w:left w:val="single" w:sz="4" w:space="0" w:color="000000"/>
              <w:bottom w:val="single" w:sz="4" w:space="0" w:color="000000"/>
              <w:right w:val="single" w:sz="4" w:space="0" w:color="000000"/>
            </w:tcBorders>
            <w:shd w:val="clear" w:color="auto" w:fill="FFFFFF"/>
            <w:vAlign w:val="center"/>
          </w:tcPr>
          <w:p w14:paraId="4D08E1C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270,73</w:t>
            </w:r>
          </w:p>
        </w:tc>
      </w:tr>
      <w:tr w:rsidR="000F0E80" w:rsidRPr="000F0E80" w14:paraId="4A45AF3A"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D938187"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w:t>
            </w:r>
          </w:p>
        </w:tc>
        <w:tc>
          <w:tcPr>
            <w:tcW w:w="6008" w:type="dxa"/>
            <w:tcBorders>
              <w:left w:val="single" w:sz="4" w:space="0" w:color="000000"/>
              <w:bottom w:val="single" w:sz="4" w:space="0" w:color="000000"/>
            </w:tcBorders>
            <w:shd w:val="clear" w:color="auto" w:fill="FFFFFF"/>
            <w:vAlign w:val="center"/>
          </w:tcPr>
          <w:p w14:paraId="3EDCE1B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Датчик уровня топлива ЗИЛ-130/-131 (</w:t>
            </w:r>
            <w:proofErr w:type="spellStart"/>
            <w:r w:rsidRPr="000F0E80">
              <w:rPr>
                <w:color w:val="00000A"/>
                <w:kern w:val="1"/>
                <w:lang w:eastAsia="zh-CN"/>
              </w:rPr>
              <w:t>одноконтактный</w:t>
            </w:r>
            <w:proofErr w:type="spellEnd"/>
            <w:r w:rsidRPr="000F0E80">
              <w:rPr>
                <w:color w:val="00000A"/>
                <w:kern w:val="1"/>
                <w:lang w:eastAsia="zh-CN"/>
              </w:rPr>
              <w:t>)</w:t>
            </w:r>
          </w:p>
        </w:tc>
        <w:tc>
          <w:tcPr>
            <w:tcW w:w="708" w:type="dxa"/>
            <w:tcBorders>
              <w:left w:val="single" w:sz="4" w:space="0" w:color="000000"/>
              <w:bottom w:val="single" w:sz="4" w:space="0" w:color="000000"/>
            </w:tcBorders>
            <w:shd w:val="clear" w:color="auto" w:fill="FFFFFF"/>
            <w:vAlign w:val="center"/>
          </w:tcPr>
          <w:p w14:paraId="3ACB58B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616F8F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A58D93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1 540,00</w:t>
            </w:r>
          </w:p>
        </w:tc>
        <w:tc>
          <w:tcPr>
            <w:tcW w:w="1418" w:type="dxa"/>
            <w:tcBorders>
              <w:left w:val="single" w:sz="4" w:space="0" w:color="000000"/>
              <w:bottom w:val="single" w:sz="4" w:space="0" w:color="000000"/>
            </w:tcBorders>
            <w:shd w:val="clear" w:color="auto" w:fill="FFFFFF"/>
            <w:vAlign w:val="center"/>
          </w:tcPr>
          <w:p w14:paraId="1D91FE8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1 618,00</w:t>
            </w:r>
          </w:p>
        </w:tc>
        <w:tc>
          <w:tcPr>
            <w:tcW w:w="1276" w:type="dxa"/>
            <w:tcBorders>
              <w:left w:val="single" w:sz="4" w:space="0" w:color="000000"/>
              <w:bottom w:val="single" w:sz="4" w:space="0" w:color="000000"/>
            </w:tcBorders>
            <w:shd w:val="clear" w:color="auto" w:fill="FFFFFF"/>
            <w:vAlign w:val="center"/>
          </w:tcPr>
          <w:p w14:paraId="04DD677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1 647,80</w:t>
            </w:r>
          </w:p>
        </w:tc>
        <w:tc>
          <w:tcPr>
            <w:tcW w:w="1417" w:type="dxa"/>
            <w:tcBorders>
              <w:left w:val="single" w:sz="4" w:space="0" w:color="000000"/>
              <w:bottom w:val="single" w:sz="4" w:space="0" w:color="000000"/>
            </w:tcBorders>
            <w:shd w:val="clear" w:color="auto" w:fill="FFFFFF"/>
            <w:vAlign w:val="center"/>
          </w:tcPr>
          <w:p w14:paraId="3CD625F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1 601,93</w:t>
            </w:r>
          </w:p>
        </w:tc>
        <w:tc>
          <w:tcPr>
            <w:tcW w:w="2410" w:type="dxa"/>
            <w:tcBorders>
              <w:left w:val="single" w:sz="4" w:space="0" w:color="000000"/>
              <w:bottom w:val="single" w:sz="4" w:space="0" w:color="000000"/>
              <w:right w:val="single" w:sz="4" w:space="0" w:color="000000"/>
            </w:tcBorders>
            <w:shd w:val="clear" w:color="auto" w:fill="FFFFFF"/>
            <w:vAlign w:val="center"/>
          </w:tcPr>
          <w:p w14:paraId="7E7ADB8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1 601,93</w:t>
            </w:r>
          </w:p>
        </w:tc>
      </w:tr>
      <w:tr w:rsidR="000F0E80" w:rsidRPr="000F0E80" w14:paraId="2FA8B7D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E601969"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w:t>
            </w:r>
          </w:p>
        </w:tc>
        <w:tc>
          <w:tcPr>
            <w:tcW w:w="6008" w:type="dxa"/>
            <w:tcBorders>
              <w:left w:val="single" w:sz="4" w:space="0" w:color="000000"/>
              <w:bottom w:val="single" w:sz="4" w:space="0" w:color="000000"/>
            </w:tcBorders>
            <w:shd w:val="clear" w:color="auto" w:fill="FFFFFF"/>
            <w:vAlign w:val="center"/>
          </w:tcPr>
          <w:p w14:paraId="77BBCD1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Дифференциал в сборе ЗИЛ 130</w:t>
            </w:r>
          </w:p>
        </w:tc>
        <w:tc>
          <w:tcPr>
            <w:tcW w:w="708" w:type="dxa"/>
            <w:tcBorders>
              <w:left w:val="single" w:sz="4" w:space="0" w:color="000000"/>
              <w:bottom w:val="single" w:sz="4" w:space="0" w:color="000000"/>
            </w:tcBorders>
            <w:shd w:val="clear" w:color="auto" w:fill="FFFFFF"/>
            <w:vAlign w:val="center"/>
          </w:tcPr>
          <w:p w14:paraId="7AB73C8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299CCC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152B28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19 200,00</w:t>
            </w:r>
          </w:p>
        </w:tc>
        <w:tc>
          <w:tcPr>
            <w:tcW w:w="1418" w:type="dxa"/>
            <w:tcBorders>
              <w:left w:val="single" w:sz="4" w:space="0" w:color="000000"/>
              <w:bottom w:val="single" w:sz="4" w:space="0" w:color="000000"/>
            </w:tcBorders>
            <w:shd w:val="clear" w:color="auto" w:fill="FFFFFF"/>
            <w:vAlign w:val="center"/>
          </w:tcPr>
          <w:p w14:paraId="1C96FD7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20 161,00</w:t>
            </w:r>
          </w:p>
        </w:tc>
        <w:tc>
          <w:tcPr>
            <w:tcW w:w="1276" w:type="dxa"/>
            <w:tcBorders>
              <w:left w:val="single" w:sz="4" w:space="0" w:color="000000"/>
              <w:bottom w:val="single" w:sz="4" w:space="0" w:color="000000"/>
            </w:tcBorders>
            <w:shd w:val="clear" w:color="auto" w:fill="FFFFFF"/>
            <w:vAlign w:val="center"/>
          </w:tcPr>
          <w:p w14:paraId="6787A39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20 544,00</w:t>
            </w:r>
          </w:p>
        </w:tc>
        <w:tc>
          <w:tcPr>
            <w:tcW w:w="1417" w:type="dxa"/>
            <w:tcBorders>
              <w:left w:val="single" w:sz="4" w:space="0" w:color="000000"/>
              <w:bottom w:val="single" w:sz="4" w:space="0" w:color="000000"/>
            </w:tcBorders>
            <w:shd w:val="clear" w:color="auto" w:fill="FFFFFF"/>
            <w:vAlign w:val="center"/>
          </w:tcPr>
          <w:p w14:paraId="599AAE8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19 968,33</w:t>
            </w:r>
          </w:p>
        </w:tc>
        <w:tc>
          <w:tcPr>
            <w:tcW w:w="2410" w:type="dxa"/>
            <w:tcBorders>
              <w:left w:val="single" w:sz="4" w:space="0" w:color="000000"/>
              <w:bottom w:val="single" w:sz="4" w:space="0" w:color="000000"/>
              <w:right w:val="single" w:sz="4" w:space="0" w:color="000000"/>
            </w:tcBorders>
            <w:shd w:val="clear" w:color="auto" w:fill="FFFFFF"/>
            <w:vAlign w:val="center"/>
          </w:tcPr>
          <w:p w14:paraId="1E25EAA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19 968,33</w:t>
            </w:r>
          </w:p>
        </w:tc>
      </w:tr>
      <w:tr w:rsidR="000F0E80" w:rsidRPr="000F0E80" w14:paraId="23BB70B8"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6A116B4"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w:t>
            </w:r>
          </w:p>
        </w:tc>
        <w:tc>
          <w:tcPr>
            <w:tcW w:w="6008" w:type="dxa"/>
            <w:tcBorders>
              <w:left w:val="single" w:sz="4" w:space="0" w:color="000000"/>
              <w:bottom w:val="single" w:sz="4" w:space="0" w:color="000000"/>
            </w:tcBorders>
            <w:shd w:val="clear" w:color="auto" w:fill="FFFFFF"/>
            <w:vAlign w:val="center"/>
          </w:tcPr>
          <w:p w14:paraId="1CF0FDAA"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Изолента черная</w:t>
            </w:r>
          </w:p>
        </w:tc>
        <w:tc>
          <w:tcPr>
            <w:tcW w:w="708" w:type="dxa"/>
            <w:tcBorders>
              <w:left w:val="single" w:sz="4" w:space="0" w:color="000000"/>
              <w:bottom w:val="single" w:sz="4" w:space="0" w:color="000000"/>
            </w:tcBorders>
            <w:shd w:val="clear" w:color="auto" w:fill="FFFFFF"/>
            <w:vAlign w:val="center"/>
          </w:tcPr>
          <w:p w14:paraId="6440296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C81AC5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5BE31F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70,00</w:t>
            </w:r>
          </w:p>
        </w:tc>
        <w:tc>
          <w:tcPr>
            <w:tcW w:w="1418" w:type="dxa"/>
            <w:tcBorders>
              <w:left w:val="single" w:sz="4" w:space="0" w:color="000000"/>
              <w:bottom w:val="single" w:sz="4" w:space="0" w:color="000000"/>
            </w:tcBorders>
            <w:shd w:val="clear" w:color="auto" w:fill="FFFFFF"/>
            <w:vAlign w:val="center"/>
          </w:tcPr>
          <w:p w14:paraId="4C90BEA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74,00</w:t>
            </w:r>
          </w:p>
        </w:tc>
        <w:tc>
          <w:tcPr>
            <w:tcW w:w="1276" w:type="dxa"/>
            <w:tcBorders>
              <w:left w:val="single" w:sz="4" w:space="0" w:color="000000"/>
              <w:bottom w:val="single" w:sz="4" w:space="0" w:color="000000"/>
            </w:tcBorders>
            <w:shd w:val="clear" w:color="auto" w:fill="FFFFFF"/>
            <w:vAlign w:val="center"/>
          </w:tcPr>
          <w:p w14:paraId="67EFF82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74,90</w:t>
            </w:r>
          </w:p>
        </w:tc>
        <w:tc>
          <w:tcPr>
            <w:tcW w:w="1417" w:type="dxa"/>
            <w:tcBorders>
              <w:left w:val="single" w:sz="4" w:space="0" w:color="000000"/>
              <w:bottom w:val="single" w:sz="4" w:space="0" w:color="000000"/>
            </w:tcBorders>
            <w:shd w:val="clear" w:color="auto" w:fill="FFFFFF"/>
            <w:vAlign w:val="center"/>
          </w:tcPr>
          <w:p w14:paraId="7C0F829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72,97</w:t>
            </w:r>
          </w:p>
        </w:tc>
        <w:tc>
          <w:tcPr>
            <w:tcW w:w="2410" w:type="dxa"/>
            <w:tcBorders>
              <w:left w:val="single" w:sz="4" w:space="0" w:color="000000"/>
              <w:bottom w:val="single" w:sz="4" w:space="0" w:color="000000"/>
              <w:right w:val="single" w:sz="4" w:space="0" w:color="000000"/>
            </w:tcBorders>
            <w:shd w:val="clear" w:color="auto" w:fill="FFFFFF"/>
            <w:vAlign w:val="center"/>
          </w:tcPr>
          <w:p w14:paraId="7A121BA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72,97</w:t>
            </w:r>
          </w:p>
        </w:tc>
      </w:tr>
      <w:tr w:rsidR="000F0E80" w:rsidRPr="000F0E80" w14:paraId="10C60CE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8E00C59"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lastRenderedPageBreak/>
              <w:t>10</w:t>
            </w:r>
          </w:p>
        </w:tc>
        <w:tc>
          <w:tcPr>
            <w:tcW w:w="6008" w:type="dxa"/>
            <w:tcBorders>
              <w:left w:val="single" w:sz="4" w:space="0" w:color="000000"/>
              <w:bottom w:val="single" w:sz="4" w:space="0" w:color="000000"/>
            </w:tcBorders>
            <w:shd w:val="clear" w:color="auto" w:fill="FFFFFF"/>
            <w:vAlign w:val="center"/>
          </w:tcPr>
          <w:p w14:paraId="7646937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Катушка зажигания Б-118 ЗИЛ</w:t>
            </w:r>
          </w:p>
        </w:tc>
        <w:tc>
          <w:tcPr>
            <w:tcW w:w="708" w:type="dxa"/>
            <w:tcBorders>
              <w:left w:val="single" w:sz="4" w:space="0" w:color="000000"/>
              <w:bottom w:val="single" w:sz="4" w:space="0" w:color="000000"/>
            </w:tcBorders>
            <w:shd w:val="clear" w:color="auto" w:fill="FFFFFF"/>
            <w:vAlign w:val="center"/>
          </w:tcPr>
          <w:p w14:paraId="0C93191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23736E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B419C0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7 300,00</w:t>
            </w:r>
          </w:p>
        </w:tc>
        <w:tc>
          <w:tcPr>
            <w:tcW w:w="1418" w:type="dxa"/>
            <w:tcBorders>
              <w:left w:val="single" w:sz="4" w:space="0" w:color="000000"/>
              <w:bottom w:val="single" w:sz="4" w:space="0" w:color="000000"/>
            </w:tcBorders>
            <w:shd w:val="clear" w:color="auto" w:fill="FFFFFF"/>
            <w:vAlign w:val="center"/>
          </w:tcPr>
          <w:p w14:paraId="3F0A774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7 665,00</w:t>
            </w:r>
          </w:p>
        </w:tc>
        <w:tc>
          <w:tcPr>
            <w:tcW w:w="1276" w:type="dxa"/>
            <w:tcBorders>
              <w:left w:val="single" w:sz="4" w:space="0" w:color="000000"/>
              <w:bottom w:val="single" w:sz="4" w:space="0" w:color="000000"/>
            </w:tcBorders>
            <w:shd w:val="clear" w:color="auto" w:fill="FFFFFF"/>
            <w:vAlign w:val="center"/>
          </w:tcPr>
          <w:p w14:paraId="0F8FCAD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7 811,00</w:t>
            </w:r>
          </w:p>
        </w:tc>
        <w:tc>
          <w:tcPr>
            <w:tcW w:w="1417" w:type="dxa"/>
            <w:tcBorders>
              <w:left w:val="single" w:sz="4" w:space="0" w:color="000000"/>
              <w:bottom w:val="single" w:sz="4" w:space="0" w:color="000000"/>
            </w:tcBorders>
            <w:shd w:val="clear" w:color="auto" w:fill="FFFFFF"/>
            <w:vAlign w:val="center"/>
          </w:tcPr>
          <w:p w14:paraId="1A66973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7 592,00</w:t>
            </w:r>
          </w:p>
        </w:tc>
        <w:tc>
          <w:tcPr>
            <w:tcW w:w="2410" w:type="dxa"/>
            <w:tcBorders>
              <w:left w:val="single" w:sz="4" w:space="0" w:color="000000"/>
              <w:bottom w:val="single" w:sz="4" w:space="0" w:color="000000"/>
              <w:right w:val="single" w:sz="4" w:space="0" w:color="000000"/>
            </w:tcBorders>
            <w:shd w:val="clear" w:color="auto" w:fill="FFFFFF"/>
            <w:vAlign w:val="center"/>
          </w:tcPr>
          <w:p w14:paraId="6CC305E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7 592,00</w:t>
            </w:r>
          </w:p>
        </w:tc>
      </w:tr>
      <w:tr w:rsidR="000F0E80" w:rsidRPr="000F0E80" w14:paraId="7CF47C7F"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8E9537C"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11</w:t>
            </w:r>
          </w:p>
        </w:tc>
        <w:tc>
          <w:tcPr>
            <w:tcW w:w="6008" w:type="dxa"/>
            <w:tcBorders>
              <w:left w:val="single" w:sz="4" w:space="0" w:color="000000"/>
              <w:bottom w:val="single" w:sz="4" w:space="0" w:color="000000"/>
            </w:tcBorders>
            <w:shd w:val="clear" w:color="auto" w:fill="FFFFFF"/>
            <w:vAlign w:val="center"/>
          </w:tcPr>
          <w:p w14:paraId="4A34688E"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Карбюратор К-88 ЗИЛ-130</w:t>
            </w:r>
          </w:p>
        </w:tc>
        <w:tc>
          <w:tcPr>
            <w:tcW w:w="708" w:type="dxa"/>
            <w:tcBorders>
              <w:left w:val="single" w:sz="4" w:space="0" w:color="000000"/>
              <w:bottom w:val="single" w:sz="4" w:space="0" w:color="000000"/>
            </w:tcBorders>
            <w:shd w:val="clear" w:color="auto" w:fill="FFFFFF"/>
            <w:vAlign w:val="center"/>
          </w:tcPr>
          <w:p w14:paraId="579BE56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2BB934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10CF65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11 020,00</w:t>
            </w:r>
          </w:p>
        </w:tc>
        <w:tc>
          <w:tcPr>
            <w:tcW w:w="1418" w:type="dxa"/>
            <w:tcBorders>
              <w:left w:val="single" w:sz="4" w:space="0" w:color="000000"/>
              <w:bottom w:val="single" w:sz="4" w:space="0" w:color="000000"/>
            </w:tcBorders>
            <w:shd w:val="clear" w:color="auto" w:fill="FFFFFF"/>
            <w:vAlign w:val="center"/>
          </w:tcPr>
          <w:p w14:paraId="295407C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11 571,00</w:t>
            </w:r>
          </w:p>
        </w:tc>
        <w:tc>
          <w:tcPr>
            <w:tcW w:w="1276" w:type="dxa"/>
            <w:tcBorders>
              <w:left w:val="single" w:sz="4" w:space="0" w:color="000000"/>
              <w:bottom w:val="single" w:sz="4" w:space="0" w:color="000000"/>
            </w:tcBorders>
            <w:shd w:val="clear" w:color="auto" w:fill="FFFFFF"/>
            <w:vAlign w:val="center"/>
          </w:tcPr>
          <w:p w14:paraId="17BB4DC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11 791,40</w:t>
            </w:r>
          </w:p>
        </w:tc>
        <w:tc>
          <w:tcPr>
            <w:tcW w:w="1417" w:type="dxa"/>
            <w:tcBorders>
              <w:left w:val="single" w:sz="4" w:space="0" w:color="000000"/>
              <w:bottom w:val="single" w:sz="4" w:space="0" w:color="000000"/>
            </w:tcBorders>
            <w:shd w:val="clear" w:color="auto" w:fill="FFFFFF"/>
            <w:vAlign w:val="center"/>
          </w:tcPr>
          <w:p w14:paraId="07A2FDF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11 460,80</w:t>
            </w:r>
          </w:p>
        </w:tc>
        <w:tc>
          <w:tcPr>
            <w:tcW w:w="2410" w:type="dxa"/>
            <w:tcBorders>
              <w:left w:val="single" w:sz="4" w:space="0" w:color="000000"/>
              <w:bottom w:val="single" w:sz="4" w:space="0" w:color="000000"/>
              <w:right w:val="single" w:sz="4" w:space="0" w:color="000000"/>
            </w:tcBorders>
            <w:shd w:val="clear" w:color="auto" w:fill="FFFFFF"/>
            <w:vAlign w:val="center"/>
          </w:tcPr>
          <w:p w14:paraId="12F5DB8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11 460,80</w:t>
            </w:r>
          </w:p>
        </w:tc>
      </w:tr>
      <w:tr w:rsidR="000F0E80" w:rsidRPr="000F0E80" w14:paraId="068C131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A5910E4"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12</w:t>
            </w:r>
          </w:p>
        </w:tc>
        <w:tc>
          <w:tcPr>
            <w:tcW w:w="6008" w:type="dxa"/>
            <w:tcBorders>
              <w:left w:val="single" w:sz="4" w:space="0" w:color="000000"/>
              <w:bottom w:val="single" w:sz="4" w:space="0" w:color="000000"/>
            </w:tcBorders>
            <w:shd w:val="clear" w:color="auto" w:fill="FFFFFF"/>
            <w:vAlign w:val="center"/>
          </w:tcPr>
          <w:p w14:paraId="55E9E54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Колодка тормоза стояночного ЗИЛ (железная)</w:t>
            </w:r>
          </w:p>
        </w:tc>
        <w:tc>
          <w:tcPr>
            <w:tcW w:w="708" w:type="dxa"/>
            <w:tcBorders>
              <w:left w:val="single" w:sz="4" w:space="0" w:color="000000"/>
              <w:bottom w:val="single" w:sz="4" w:space="0" w:color="000000"/>
            </w:tcBorders>
            <w:shd w:val="clear" w:color="auto" w:fill="FFFFFF"/>
            <w:vAlign w:val="center"/>
          </w:tcPr>
          <w:p w14:paraId="090E991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01399D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B0287F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2 400,00</w:t>
            </w:r>
          </w:p>
        </w:tc>
        <w:tc>
          <w:tcPr>
            <w:tcW w:w="1418" w:type="dxa"/>
            <w:tcBorders>
              <w:left w:val="single" w:sz="4" w:space="0" w:color="000000"/>
              <w:bottom w:val="single" w:sz="4" w:space="0" w:color="000000"/>
            </w:tcBorders>
            <w:shd w:val="clear" w:color="auto" w:fill="FFFFFF"/>
            <w:vAlign w:val="center"/>
          </w:tcPr>
          <w:p w14:paraId="0B267F3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2 520,00</w:t>
            </w:r>
          </w:p>
        </w:tc>
        <w:tc>
          <w:tcPr>
            <w:tcW w:w="1276" w:type="dxa"/>
            <w:tcBorders>
              <w:left w:val="single" w:sz="4" w:space="0" w:color="000000"/>
              <w:bottom w:val="single" w:sz="4" w:space="0" w:color="000000"/>
            </w:tcBorders>
            <w:shd w:val="clear" w:color="auto" w:fill="FFFFFF"/>
            <w:vAlign w:val="center"/>
          </w:tcPr>
          <w:p w14:paraId="5EEB708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2 568,00</w:t>
            </w:r>
          </w:p>
        </w:tc>
        <w:tc>
          <w:tcPr>
            <w:tcW w:w="1417" w:type="dxa"/>
            <w:tcBorders>
              <w:left w:val="single" w:sz="4" w:space="0" w:color="000000"/>
              <w:bottom w:val="single" w:sz="4" w:space="0" w:color="000000"/>
            </w:tcBorders>
            <w:shd w:val="clear" w:color="auto" w:fill="FFFFFF"/>
            <w:vAlign w:val="center"/>
          </w:tcPr>
          <w:p w14:paraId="09495F3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2 496,00</w:t>
            </w:r>
          </w:p>
        </w:tc>
        <w:tc>
          <w:tcPr>
            <w:tcW w:w="2410" w:type="dxa"/>
            <w:tcBorders>
              <w:left w:val="single" w:sz="4" w:space="0" w:color="000000"/>
              <w:bottom w:val="single" w:sz="4" w:space="0" w:color="000000"/>
              <w:right w:val="single" w:sz="4" w:space="0" w:color="000000"/>
            </w:tcBorders>
            <w:shd w:val="clear" w:color="auto" w:fill="FFFFFF"/>
            <w:vAlign w:val="center"/>
          </w:tcPr>
          <w:p w14:paraId="5ED7595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2 496,00</w:t>
            </w:r>
          </w:p>
        </w:tc>
      </w:tr>
      <w:tr w:rsidR="000F0E80" w:rsidRPr="000F0E80" w14:paraId="00865673"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6C505B7"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13</w:t>
            </w:r>
          </w:p>
        </w:tc>
        <w:tc>
          <w:tcPr>
            <w:tcW w:w="6008" w:type="dxa"/>
            <w:tcBorders>
              <w:left w:val="single" w:sz="4" w:space="0" w:color="000000"/>
              <w:bottom w:val="single" w:sz="4" w:space="0" w:color="000000"/>
            </w:tcBorders>
            <w:shd w:val="clear" w:color="auto" w:fill="FFFFFF"/>
            <w:vAlign w:val="center"/>
          </w:tcPr>
          <w:p w14:paraId="0F79055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Коробка Отбора Мощности ЗИЛ-130 (самосвал)</w:t>
            </w:r>
          </w:p>
        </w:tc>
        <w:tc>
          <w:tcPr>
            <w:tcW w:w="708" w:type="dxa"/>
            <w:tcBorders>
              <w:left w:val="single" w:sz="4" w:space="0" w:color="000000"/>
              <w:bottom w:val="single" w:sz="4" w:space="0" w:color="000000"/>
            </w:tcBorders>
            <w:shd w:val="clear" w:color="auto" w:fill="FFFFFF"/>
            <w:vAlign w:val="center"/>
          </w:tcPr>
          <w:p w14:paraId="30CE958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04A208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6CD8F8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13 100,00</w:t>
            </w:r>
          </w:p>
        </w:tc>
        <w:tc>
          <w:tcPr>
            <w:tcW w:w="1418" w:type="dxa"/>
            <w:tcBorders>
              <w:left w:val="single" w:sz="4" w:space="0" w:color="000000"/>
              <w:bottom w:val="single" w:sz="4" w:space="0" w:color="000000"/>
            </w:tcBorders>
            <w:shd w:val="clear" w:color="auto" w:fill="FFFFFF"/>
            <w:vAlign w:val="center"/>
          </w:tcPr>
          <w:p w14:paraId="07086E1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13 755,00</w:t>
            </w:r>
          </w:p>
        </w:tc>
        <w:tc>
          <w:tcPr>
            <w:tcW w:w="1276" w:type="dxa"/>
            <w:tcBorders>
              <w:left w:val="single" w:sz="4" w:space="0" w:color="000000"/>
              <w:bottom w:val="single" w:sz="4" w:space="0" w:color="000000"/>
            </w:tcBorders>
            <w:shd w:val="clear" w:color="auto" w:fill="FFFFFF"/>
            <w:vAlign w:val="center"/>
          </w:tcPr>
          <w:p w14:paraId="697418C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14 017,00</w:t>
            </w:r>
          </w:p>
        </w:tc>
        <w:tc>
          <w:tcPr>
            <w:tcW w:w="1417" w:type="dxa"/>
            <w:tcBorders>
              <w:left w:val="single" w:sz="4" w:space="0" w:color="000000"/>
              <w:bottom w:val="single" w:sz="4" w:space="0" w:color="000000"/>
            </w:tcBorders>
            <w:shd w:val="clear" w:color="auto" w:fill="FFFFFF"/>
            <w:vAlign w:val="center"/>
          </w:tcPr>
          <w:p w14:paraId="25E6B15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13 624,00</w:t>
            </w:r>
          </w:p>
        </w:tc>
        <w:tc>
          <w:tcPr>
            <w:tcW w:w="2410" w:type="dxa"/>
            <w:tcBorders>
              <w:left w:val="single" w:sz="4" w:space="0" w:color="000000"/>
              <w:bottom w:val="single" w:sz="4" w:space="0" w:color="000000"/>
              <w:right w:val="single" w:sz="4" w:space="0" w:color="000000"/>
            </w:tcBorders>
            <w:shd w:val="clear" w:color="auto" w:fill="FFFFFF"/>
            <w:vAlign w:val="center"/>
          </w:tcPr>
          <w:p w14:paraId="1E2EB29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13 624,00</w:t>
            </w:r>
          </w:p>
        </w:tc>
      </w:tr>
      <w:tr w:rsidR="000F0E80" w:rsidRPr="000F0E80" w14:paraId="79BA832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CAF3C77"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14</w:t>
            </w:r>
          </w:p>
        </w:tc>
        <w:tc>
          <w:tcPr>
            <w:tcW w:w="6008" w:type="dxa"/>
            <w:tcBorders>
              <w:left w:val="single" w:sz="4" w:space="0" w:color="000000"/>
              <w:bottom w:val="single" w:sz="4" w:space="0" w:color="000000"/>
            </w:tcBorders>
            <w:shd w:val="clear" w:color="auto" w:fill="FFFFFF"/>
            <w:vAlign w:val="center"/>
          </w:tcPr>
          <w:p w14:paraId="29AF6E0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Коммутатор ЗИЛ-130/-43410</w:t>
            </w:r>
          </w:p>
        </w:tc>
        <w:tc>
          <w:tcPr>
            <w:tcW w:w="708" w:type="dxa"/>
            <w:tcBorders>
              <w:left w:val="single" w:sz="4" w:space="0" w:color="000000"/>
              <w:bottom w:val="single" w:sz="4" w:space="0" w:color="000000"/>
            </w:tcBorders>
            <w:shd w:val="clear" w:color="auto" w:fill="FFFFFF"/>
            <w:vAlign w:val="center"/>
          </w:tcPr>
          <w:p w14:paraId="4A1D152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58C24B3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0CD78F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980,00</w:t>
            </w:r>
          </w:p>
        </w:tc>
        <w:tc>
          <w:tcPr>
            <w:tcW w:w="1418" w:type="dxa"/>
            <w:tcBorders>
              <w:left w:val="single" w:sz="4" w:space="0" w:color="000000"/>
              <w:bottom w:val="single" w:sz="4" w:space="0" w:color="000000"/>
            </w:tcBorders>
            <w:shd w:val="clear" w:color="auto" w:fill="FFFFFF"/>
            <w:vAlign w:val="center"/>
          </w:tcPr>
          <w:p w14:paraId="55A5933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1 029,00</w:t>
            </w:r>
          </w:p>
        </w:tc>
        <w:tc>
          <w:tcPr>
            <w:tcW w:w="1276" w:type="dxa"/>
            <w:tcBorders>
              <w:left w:val="single" w:sz="4" w:space="0" w:color="000000"/>
              <w:bottom w:val="single" w:sz="4" w:space="0" w:color="000000"/>
            </w:tcBorders>
            <w:shd w:val="clear" w:color="auto" w:fill="FFFFFF"/>
            <w:vAlign w:val="center"/>
          </w:tcPr>
          <w:p w14:paraId="4C0D5A6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1 048,60</w:t>
            </w:r>
          </w:p>
        </w:tc>
        <w:tc>
          <w:tcPr>
            <w:tcW w:w="1417" w:type="dxa"/>
            <w:tcBorders>
              <w:left w:val="single" w:sz="4" w:space="0" w:color="000000"/>
              <w:bottom w:val="single" w:sz="4" w:space="0" w:color="000000"/>
            </w:tcBorders>
            <w:shd w:val="clear" w:color="auto" w:fill="FFFFFF"/>
            <w:vAlign w:val="center"/>
          </w:tcPr>
          <w:p w14:paraId="37520ED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1 019,20</w:t>
            </w:r>
          </w:p>
        </w:tc>
        <w:tc>
          <w:tcPr>
            <w:tcW w:w="2410" w:type="dxa"/>
            <w:tcBorders>
              <w:left w:val="single" w:sz="4" w:space="0" w:color="000000"/>
              <w:bottom w:val="single" w:sz="4" w:space="0" w:color="000000"/>
              <w:right w:val="single" w:sz="4" w:space="0" w:color="000000"/>
            </w:tcBorders>
            <w:shd w:val="clear" w:color="auto" w:fill="FFFFFF"/>
            <w:vAlign w:val="center"/>
          </w:tcPr>
          <w:p w14:paraId="620F22E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1 019,20</w:t>
            </w:r>
          </w:p>
        </w:tc>
      </w:tr>
      <w:tr w:rsidR="000F0E80" w:rsidRPr="000F0E80" w14:paraId="6966172E"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34678D1"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15</w:t>
            </w:r>
          </w:p>
        </w:tc>
        <w:tc>
          <w:tcPr>
            <w:tcW w:w="6008" w:type="dxa"/>
            <w:tcBorders>
              <w:left w:val="single" w:sz="4" w:space="0" w:color="000000"/>
              <w:bottom w:val="single" w:sz="4" w:space="0" w:color="000000"/>
            </w:tcBorders>
            <w:shd w:val="clear" w:color="auto" w:fill="FFFFFF"/>
            <w:vAlign w:val="center"/>
          </w:tcPr>
          <w:p w14:paraId="419590F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Компрессор ЗИЛ-130 со шкивом</w:t>
            </w:r>
          </w:p>
        </w:tc>
        <w:tc>
          <w:tcPr>
            <w:tcW w:w="708" w:type="dxa"/>
            <w:tcBorders>
              <w:left w:val="single" w:sz="4" w:space="0" w:color="000000"/>
              <w:bottom w:val="single" w:sz="4" w:space="0" w:color="000000"/>
            </w:tcBorders>
            <w:shd w:val="clear" w:color="auto" w:fill="FFFFFF"/>
            <w:vAlign w:val="center"/>
          </w:tcPr>
          <w:p w14:paraId="21E71F9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AB29AE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0ED3D3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24 200,00</w:t>
            </w:r>
          </w:p>
        </w:tc>
        <w:tc>
          <w:tcPr>
            <w:tcW w:w="1418" w:type="dxa"/>
            <w:tcBorders>
              <w:left w:val="single" w:sz="4" w:space="0" w:color="000000"/>
              <w:bottom w:val="single" w:sz="4" w:space="0" w:color="000000"/>
            </w:tcBorders>
            <w:shd w:val="clear" w:color="auto" w:fill="FFFFFF"/>
            <w:vAlign w:val="center"/>
          </w:tcPr>
          <w:p w14:paraId="585395F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25 410,00</w:t>
            </w:r>
          </w:p>
        </w:tc>
        <w:tc>
          <w:tcPr>
            <w:tcW w:w="1276" w:type="dxa"/>
            <w:tcBorders>
              <w:left w:val="single" w:sz="4" w:space="0" w:color="000000"/>
              <w:bottom w:val="single" w:sz="4" w:space="0" w:color="000000"/>
            </w:tcBorders>
            <w:shd w:val="clear" w:color="auto" w:fill="FFFFFF"/>
            <w:vAlign w:val="center"/>
          </w:tcPr>
          <w:p w14:paraId="19AD1D2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25 894,00</w:t>
            </w:r>
          </w:p>
        </w:tc>
        <w:tc>
          <w:tcPr>
            <w:tcW w:w="1417" w:type="dxa"/>
            <w:tcBorders>
              <w:left w:val="single" w:sz="4" w:space="0" w:color="000000"/>
              <w:bottom w:val="single" w:sz="4" w:space="0" w:color="000000"/>
            </w:tcBorders>
            <w:shd w:val="clear" w:color="auto" w:fill="FFFFFF"/>
            <w:vAlign w:val="center"/>
          </w:tcPr>
          <w:p w14:paraId="2143C3F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25 168,00</w:t>
            </w:r>
          </w:p>
        </w:tc>
        <w:tc>
          <w:tcPr>
            <w:tcW w:w="2410" w:type="dxa"/>
            <w:tcBorders>
              <w:left w:val="single" w:sz="4" w:space="0" w:color="000000"/>
              <w:bottom w:val="single" w:sz="4" w:space="0" w:color="000000"/>
              <w:right w:val="single" w:sz="4" w:space="0" w:color="000000"/>
            </w:tcBorders>
            <w:shd w:val="clear" w:color="auto" w:fill="FFFFFF"/>
            <w:vAlign w:val="center"/>
          </w:tcPr>
          <w:p w14:paraId="3FC0FAE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25 168,00</w:t>
            </w:r>
          </w:p>
        </w:tc>
      </w:tr>
      <w:tr w:rsidR="000F0E80" w:rsidRPr="000F0E80" w14:paraId="3AAD6C2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C942072"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16</w:t>
            </w:r>
          </w:p>
        </w:tc>
        <w:tc>
          <w:tcPr>
            <w:tcW w:w="6008" w:type="dxa"/>
            <w:tcBorders>
              <w:left w:val="single" w:sz="4" w:space="0" w:color="000000"/>
              <w:bottom w:val="single" w:sz="4" w:space="0" w:color="000000"/>
            </w:tcBorders>
            <w:shd w:val="clear" w:color="auto" w:fill="FFFFFF"/>
            <w:vAlign w:val="center"/>
          </w:tcPr>
          <w:p w14:paraId="29AD7C0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Кран аварийного растормаживания ЗИЛ (горный тормоз)</w:t>
            </w:r>
          </w:p>
        </w:tc>
        <w:tc>
          <w:tcPr>
            <w:tcW w:w="708" w:type="dxa"/>
            <w:tcBorders>
              <w:left w:val="single" w:sz="4" w:space="0" w:color="000000"/>
              <w:bottom w:val="single" w:sz="4" w:space="0" w:color="000000"/>
            </w:tcBorders>
            <w:shd w:val="clear" w:color="auto" w:fill="FFFFFF"/>
            <w:vAlign w:val="center"/>
          </w:tcPr>
          <w:p w14:paraId="7F7AC38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3ABB60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D724BC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990,00</w:t>
            </w:r>
          </w:p>
        </w:tc>
        <w:tc>
          <w:tcPr>
            <w:tcW w:w="1418" w:type="dxa"/>
            <w:tcBorders>
              <w:left w:val="single" w:sz="4" w:space="0" w:color="000000"/>
              <w:bottom w:val="single" w:sz="4" w:space="0" w:color="000000"/>
            </w:tcBorders>
            <w:shd w:val="clear" w:color="auto" w:fill="FFFFFF"/>
            <w:vAlign w:val="center"/>
          </w:tcPr>
          <w:p w14:paraId="74D133E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1 040,00</w:t>
            </w:r>
          </w:p>
        </w:tc>
        <w:tc>
          <w:tcPr>
            <w:tcW w:w="1276" w:type="dxa"/>
            <w:tcBorders>
              <w:left w:val="single" w:sz="4" w:space="0" w:color="000000"/>
              <w:bottom w:val="single" w:sz="4" w:space="0" w:color="000000"/>
            </w:tcBorders>
            <w:shd w:val="clear" w:color="auto" w:fill="FFFFFF"/>
            <w:vAlign w:val="center"/>
          </w:tcPr>
          <w:p w14:paraId="18C2253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1 059,30</w:t>
            </w:r>
          </w:p>
        </w:tc>
        <w:tc>
          <w:tcPr>
            <w:tcW w:w="1417" w:type="dxa"/>
            <w:tcBorders>
              <w:left w:val="single" w:sz="4" w:space="0" w:color="000000"/>
              <w:bottom w:val="single" w:sz="4" w:space="0" w:color="000000"/>
            </w:tcBorders>
            <w:shd w:val="clear" w:color="auto" w:fill="FFFFFF"/>
            <w:vAlign w:val="center"/>
          </w:tcPr>
          <w:p w14:paraId="6B1AEDF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1 029,77</w:t>
            </w:r>
          </w:p>
        </w:tc>
        <w:tc>
          <w:tcPr>
            <w:tcW w:w="2410" w:type="dxa"/>
            <w:tcBorders>
              <w:left w:val="single" w:sz="4" w:space="0" w:color="000000"/>
              <w:bottom w:val="single" w:sz="4" w:space="0" w:color="000000"/>
              <w:right w:val="single" w:sz="4" w:space="0" w:color="000000"/>
            </w:tcBorders>
            <w:shd w:val="clear" w:color="auto" w:fill="FFFFFF"/>
            <w:vAlign w:val="center"/>
          </w:tcPr>
          <w:p w14:paraId="0328436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1 029,77</w:t>
            </w:r>
          </w:p>
        </w:tc>
      </w:tr>
      <w:tr w:rsidR="000F0E80" w:rsidRPr="000F0E80" w14:paraId="1AD46DF5"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A1AE971"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17</w:t>
            </w:r>
          </w:p>
        </w:tc>
        <w:tc>
          <w:tcPr>
            <w:tcW w:w="6008" w:type="dxa"/>
            <w:tcBorders>
              <w:left w:val="single" w:sz="4" w:space="0" w:color="000000"/>
              <w:bottom w:val="single" w:sz="4" w:space="0" w:color="000000"/>
            </w:tcBorders>
            <w:shd w:val="clear" w:color="auto" w:fill="FFFFFF"/>
            <w:vAlign w:val="center"/>
          </w:tcPr>
          <w:p w14:paraId="657A534A"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Кран блока ЗИЛ-130 сливной</w:t>
            </w:r>
          </w:p>
        </w:tc>
        <w:tc>
          <w:tcPr>
            <w:tcW w:w="708" w:type="dxa"/>
            <w:tcBorders>
              <w:left w:val="single" w:sz="4" w:space="0" w:color="000000"/>
              <w:bottom w:val="single" w:sz="4" w:space="0" w:color="000000"/>
            </w:tcBorders>
            <w:shd w:val="clear" w:color="auto" w:fill="FFFFFF"/>
            <w:vAlign w:val="center"/>
          </w:tcPr>
          <w:p w14:paraId="20DA236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B8D51B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784491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460,00</w:t>
            </w:r>
          </w:p>
        </w:tc>
        <w:tc>
          <w:tcPr>
            <w:tcW w:w="1418" w:type="dxa"/>
            <w:tcBorders>
              <w:left w:val="single" w:sz="4" w:space="0" w:color="000000"/>
              <w:bottom w:val="single" w:sz="4" w:space="0" w:color="000000"/>
            </w:tcBorders>
            <w:shd w:val="clear" w:color="auto" w:fill="FFFFFF"/>
            <w:vAlign w:val="center"/>
          </w:tcPr>
          <w:p w14:paraId="18F419E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483,00</w:t>
            </w:r>
          </w:p>
        </w:tc>
        <w:tc>
          <w:tcPr>
            <w:tcW w:w="1276" w:type="dxa"/>
            <w:tcBorders>
              <w:left w:val="single" w:sz="4" w:space="0" w:color="000000"/>
              <w:bottom w:val="single" w:sz="4" w:space="0" w:color="000000"/>
            </w:tcBorders>
            <w:shd w:val="clear" w:color="auto" w:fill="FFFFFF"/>
            <w:vAlign w:val="center"/>
          </w:tcPr>
          <w:p w14:paraId="6793392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492,20</w:t>
            </w:r>
          </w:p>
        </w:tc>
        <w:tc>
          <w:tcPr>
            <w:tcW w:w="1417" w:type="dxa"/>
            <w:tcBorders>
              <w:left w:val="single" w:sz="4" w:space="0" w:color="000000"/>
              <w:bottom w:val="single" w:sz="4" w:space="0" w:color="000000"/>
            </w:tcBorders>
            <w:shd w:val="clear" w:color="auto" w:fill="FFFFFF"/>
            <w:vAlign w:val="center"/>
          </w:tcPr>
          <w:p w14:paraId="1604F69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478,40</w:t>
            </w:r>
          </w:p>
        </w:tc>
        <w:tc>
          <w:tcPr>
            <w:tcW w:w="2410" w:type="dxa"/>
            <w:tcBorders>
              <w:left w:val="single" w:sz="4" w:space="0" w:color="000000"/>
              <w:bottom w:val="single" w:sz="4" w:space="0" w:color="000000"/>
              <w:right w:val="single" w:sz="4" w:space="0" w:color="000000"/>
            </w:tcBorders>
            <w:shd w:val="clear" w:color="auto" w:fill="FFFFFF"/>
            <w:vAlign w:val="center"/>
          </w:tcPr>
          <w:p w14:paraId="5774119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478,40</w:t>
            </w:r>
          </w:p>
        </w:tc>
      </w:tr>
      <w:tr w:rsidR="000F0E80" w:rsidRPr="000F0E80" w14:paraId="420AFF18"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28B1323"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18</w:t>
            </w:r>
          </w:p>
        </w:tc>
        <w:tc>
          <w:tcPr>
            <w:tcW w:w="6008" w:type="dxa"/>
            <w:tcBorders>
              <w:left w:val="single" w:sz="4" w:space="0" w:color="000000"/>
              <w:bottom w:val="single" w:sz="4" w:space="0" w:color="000000"/>
            </w:tcBorders>
            <w:shd w:val="clear" w:color="auto" w:fill="FFFFFF"/>
            <w:vAlign w:val="center"/>
          </w:tcPr>
          <w:p w14:paraId="0C6A1C54"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Кран ЗИЛ ручного тормоза 4-х выводной</w:t>
            </w:r>
          </w:p>
        </w:tc>
        <w:tc>
          <w:tcPr>
            <w:tcW w:w="708" w:type="dxa"/>
            <w:tcBorders>
              <w:left w:val="single" w:sz="4" w:space="0" w:color="000000"/>
              <w:bottom w:val="single" w:sz="4" w:space="0" w:color="000000"/>
            </w:tcBorders>
            <w:shd w:val="clear" w:color="auto" w:fill="FFFFFF"/>
            <w:vAlign w:val="center"/>
          </w:tcPr>
          <w:p w14:paraId="5DCD8A9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14ADF6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068773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4 200,00</w:t>
            </w:r>
          </w:p>
        </w:tc>
        <w:tc>
          <w:tcPr>
            <w:tcW w:w="1418" w:type="dxa"/>
            <w:tcBorders>
              <w:left w:val="single" w:sz="4" w:space="0" w:color="000000"/>
              <w:bottom w:val="single" w:sz="4" w:space="0" w:color="000000"/>
            </w:tcBorders>
            <w:shd w:val="clear" w:color="auto" w:fill="FFFFFF"/>
            <w:vAlign w:val="center"/>
          </w:tcPr>
          <w:p w14:paraId="62B3215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4 410,00</w:t>
            </w:r>
          </w:p>
        </w:tc>
        <w:tc>
          <w:tcPr>
            <w:tcW w:w="1276" w:type="dxa"/>
            <w:tcBorders>
              <w:left w:val="single" w:sz="4" w:space="0" w:color="000000"/>
              <w:bottom w:val="single" w:sz="4" w:space="0" w:color="000000"/>
            </w:tcBorders>
            <w:shd w:val="clear" w:color="auto" w:fill="FFFFFF"/>
            <w:vAlign w:val="center"/>
          </w:tcPr>
          <w:p w14:paraId="0D122F8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4 494,00</w:t>
            </w:r>
          </w:p>
        </w:tc>
        <w:tc>
          <w:tcPr>
            <w:tcW w:w="1417" w:type="dxa"/>
            <w:tcBorders>
              <w:left w:val="single" w:sz="4" w:space="0" w:color="000000"/>
              <w:bottom w:val="single" w:sz="4" w:space="0" w:color="000000"/>
            </w:tcBorders>
            <w:shd w:val="clear" w:color="auto" w:fill="FFFFFF"/>
            <w:vAlign w:val="center"/>
          </w:tcPr>
          <w:p w14:paraId="0DB6986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4 368,00</w:t>
            </w:r>
          </w:p>
        </w:tc>
        <w:tc>
          <w:tcPr>
            <w:tcW w:w="2410" w:type="dxa"/>
            <w:tcBorders>
              <w:left w:val="single" w:sz="4" w:space="0" w:color="000000"/>
              <w:bottom w:val="single" w:sz="4" w:space="0" w:color="000000"/>
              <w:right w:val="single" w:sz="4" w:space="0" w:color="000000"/>
            </w:tcBorders>
            <w:shd w:val="clear" w:color="auto" w:fill="FFFFFF"/>
            <w:vAlign w:val="center"/>
          </w:tcPr>
          <w:p w14:paraId="3102588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4 368,00</w:t>
            </w:r>
          </w:p>
        </w:tc>
      </w:tr>
      <w:tr w:rsidR="000F0E80" w:rsidRPr="000F0E80" w14:paraId="617CA312"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AE92392"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19</w:t>
            </w:r>
          </w:p>
        </w:tc>
        <w:tc>
          <w:tcPr>
            <w:tcW w:w="6008" w:type="dxa"/>
            <w:tcBorders>
              <w:left w:val="single" w:sz="4" w:space="0" w:color="000000"/>
              <w:bottom w:val="single" w:sz="4" w:space="0" w:color="000000"/>
            </w:tcBorders>
            <w:shd w:val="clear" w:color="auto" w:fill="FFFFFF"/>
            <w:vAlign w:val="center"/>
          </w:tcPr>
          <w:p w14:paraId="1D066871"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Кран тормозной односекционный ЗИЛ 130</w:t>
            </w:r>
          </w:p>
        </w:tc>
        <w:tc>
          <w:tcPr>
            <w:tcW w:w="708" w:type="dxa"/>
            <w:tcBorders>
              <w:left w:val="single" w:sz="4" w:space="0" w:color="000000"/>
              <w:bottom w:val="single" w:sz="4" w:space="0" w:color="000000"/>
            </w:tcBorders>
            <w:shd w:val="clear" w:color="auto" w:fill="FFFFFF"/>
            <w:vAlign w:val="center"/>
          </w:tcPr>
          <w:p w14:paraId="19E166B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72DF54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928C37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8 500,00</w:t>
            </w:r>
          </w:p>
        </w:tc>
        <w:tc>
          <w:tcPr>
            <w:tcW w:w="1418" w:type="dxa"/>
            <w:tcBorders>
              <w:left w:val="single" w:sz="4" w:space="0" w:color="000000"/>
              <w:bottom w:val="single" w:sz="4" w:space="0" w:color="000000"/>
            </w:tcBorders>
            <w:shd w:val="clear" w:color="auto" w:fill="FFFFFF"/>
            <w:vAlign w:val="center"/>
          </w:tcPr>
          <w:p w14:paraId="6BDECE0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8 925,00</w:t>
            </w:r>
          </w:p>
        </w:tc>
        <w:tc>
          <w:tcPr>
            <w:tcW w:w="1276" w:type="dxa"/>
            <w:tcBorders>
              <w:left w:val="single" w:sz="4" w:space="0" w:color="000000"/>
              <w:bottom w:val="single" w:sz="4" w:space="0" w:color="000000"/>
            </w:tcBorders>
            <w:shd w:val="clear" w:color="auto" w:fill="FFFFFF"/>
            <w:vAlign w:val="center"/>
          </w:tcPr>
          <w:p w14:paraId="5D936FD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9 095,00</w:t>
            </w:r>
          </w:p>
        </w:tc>
        <w:tc>
          <w:tcPr>
            <w:tcW w:w="1417" w:type="dxa"/>
            <w:tcBorders>
              <w:left w:val="single" w:sz="4" w:space="0" w:color="000000"/>
              <w:bottom w:val="single" w:sz="4" w:space="0" w:color="000000"/>
            </w:tcBorders>
            <w:shd w:val="clear" w:color="auto" w:fill="FFFFFF"/>
            <w:vAlign w:val="center"/>
          </w:tcPr>
          <w:p w14:paraId="7C3637A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8 840,00</w:t>
            </w:r>
          </w:p>
        </w:tc>
        <w:tc>
          <w:tcPr>
            <w:tcW w:w="2410" w:type="dxa"/>
            <w:tcBorders>
              <w:left w:val="single" w:sz="4" w:space="0" w:color="000000"/>
              <w:bottom w:val="single" w:sz="4" w:space="0" w:color="000000"/>
              <w:right w:val="single" w:sz="4" w:space="0" w:color="000000"/>
            </w:tcBorders>
            <w:shd w:val="clear" w:color="auto" w:fill="FFFFFF"/>
            <w:vAlign w:val="center"/>
          </w:tcPr>
          <w:p w14:paraId="470337B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8 840,00</w:t>
            </w:r>
          </w:p>
        </w:tc>
      </w:tr>
      <w:tr w:rsidR="000F0E80" w:rsidRPr="000F0E80" w14:paraId="4A574D3C"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588C99A"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20</w:t>
            </w:r>
          </w:p>
        </w:tc>
        <w:tc>
          <w:tcPr>
            <w:tcW w:w="6008" w:type="dxa"/>
            <w:tcBorders>
              <w:left w:val="single" w:sz="4" w:space="0" w:color="000000"/>
              <w:bottom w:val="single" w:sz="4" w:space="0" w:color="000000"/>
            </w:tcBorders>
            <w:shd w:val="clear" w:color="auto" w:fill="FFFFFF"/>
            <w:vAlign w:val="center"/>
          </w:tcPr>
          <w:p w14:paraId="6BAAC72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Кран тормозной двухсекционный ЗИЛ 130</w:t>
            </w:r>
          </w:p>
        </w:tc>
        <w:tc>
          <w:tcPr>
            <w:tcW w:w="708" w:type="dxa"/>
            <w:tcBorders>
              <w:left w:val="single" w:sz="4" w:space="0" w:color="000000"/>
              <w:bottom w:val="single" w:sz="4" w:space="0" w:color="000000"/>
            </w:tcBorders>
            <w:shd w:val="clear" w:color="auto" w:fill="FFFFFF"/>
            <w:vAlign w:val="center"/>
          </w:tcPr>
          <w:p w14:paraId="11A7E5F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12DD55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65DAB8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11 510,00</w:t>
            </w:r>
          </w:p>
        </w:tc>
        <w:tc>
          <w:tcPr>
            <w:tcW w:w="1418" w:type="dxa"/>
            <w:tcBorders>
              <w:left w:val="single" w:sz="4" w:space="0" w:color="000000"/>
              <w:bottom w:val="single" w:sz="4" w:space="0" w:color="000000"/>
            </w:tcBorders>
            <w:shd w:val="clear" w:color="auto" w:fill="FFFFFF"/>
            <w:vAlign w:val="center"/>
          </w:tcPr>
          <w:p w14:paraId="5289C33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12 086,00</w:t>
            </w:r>
          </w:p>
        </w:tc>
        <w:tc>
          <w:tcPr>
            <w:tcW w:w="1276" w:type="dxa"/>
            <w:tcBorders>
              <w:left w:val="single" w:sz="4" w:space="0" w:color="000000"/>
              <w:bottom w:val="single" w:sz="4" w:space="0" w:color="000000"/>
            </w:tcBorders>
            <w:shd w:val="clear" w:color="auto" w:fill="FFFFFF"/>
            <w:vAlign w:val="center"/>
          </w:tcPr>
          <w:p w14:paraId="0A11F94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12 315,70</w:t>
            </w:r>
          </w:p>
        </w:tc>
        <w:tc>
          <w:tcPr>
            <w:tcW w:w="1417" w:type="dxa"/>
            <w:tcBorders>
              <w:left w:val="single" w:sz="4" w:space="0" w:color="000000"/>
              <w:bottom w:val="single" w:sz="4" w:space="0" w:color="000000"/>
            </w:tcBorders>
            <w:shd w:val="clear" w:color="auto" w:fill="FFFFFF"/>
            <w:vAlign w:val="center"/>
          </w:tcPr>
          <w:p w14:paraId="6E9507C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11 970,57</w:t>
            </w:r>
          </w:p>
        </w:tc>
        <w:tc>
          <w:tcPr>
            <w:tcW w:w="2410" w:type="dxa"/>
            <w:tcBorders>
              <w:left w:val="single" w:sz="4" w:space="0" w:color="000000"/>
              <w:bottom w:val="single" w:sz="4" w:space="0" w:color="000000"/>
              <w:right w:val="single" w:sz="4" w:space="0" w:color="000000"/>
            </w:tcBorders>
            <w:shd w:val="clear" w:color="auto" w:fill="FFFFFF"/>
            <w:vAlign w:val="center"/>
          </w:tcPr>
          <w:p w14:paraId="66579E0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11 970,57</w:t>
            </w:r>
          </w:p>
        </w:tc>
      </w:tr>
      <w:bookmarkEnd w:id="6"/>
      <w:tr w:rsidR="000F0E80" w:rsidRPr="000F0E80" w14:paraId="4EFA2AE2"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23AE1F3"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21</w:t>
            </w:r>
          </w:p>
        </w:tc>
        <w:tc>
          <w:tcPr>
            <w:tcW w:w="6008" w:type="dxa"/>
            <w:tcBorders>
              <w:left w:val="single" w:sz="4" w:space="0" w:color="000000"/>
              <w:bottom w:val="single" w:sz="4" w:space="0" w:color="000000"/>
            </w:tcBorders>
            <w:shd w:val="clear" w:color="auto" w:fill="FFFFFF"/>
            <w:vAlign w:val="center"/>
          </w:tcPr>
          <w:p w14:paraId="77FAD10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Кран отбора воздуха ЗИЛ-130 (на ресивер)</w:t>
            </w:r>
          </w:p>
        </w:tc>
        <w:tc>
          <w:tcPr>
            <w:tcW w:w="708" w:type="dxa"/>
            <w:tcBorders>
              <w:left w:val="single" w:sz="4" w:space="0" w:color="000000"/>
              <w:bottom w:val="single" w:sz="4" w:space="0" w:color="000000"/>
            </w:tcBorders>
            <w:shd w:val="clear" w:color="auto" w:fill="FFFFFF"/>
            <w:vAlign w:val="center"/>
          </w:tcPr>
          <w:p w14:paraId="6C31409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88805A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54C8F1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420,00</w:t>
            </w:r>
          </w:p>
        </w:tc>
        <w:tc>
          <w:tcPr>
            <w:tcW w:w="1418" w:type="dxa"/>
            <w:tcBorders>
              <w:left w:val="single" w:sz="4" w:space="0" w:color="000000"/>
              <w:bottom w:val="single" w:sz="4" w:space="0" w:color="000000"/>
            </w:tcBorders>
            <w:shd w:val="clear" w:color="auto" w:fill="FFFFFF"/>
            <w:vAlign w:val="center"/>
          </w:tcPr>
          <w:p w14:paraId="751A0F2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441,00</w:t>
            </w:r>
          </w:p>
        </w:tc>
        <w:tc>
          <w:tcPr>
            <w:tcW w:w="1276" w:type="dxa"/>
            <w:tcBorders>
              <w:left w:val="single" w:sz="4" w:space="0" w:color="000000"/>
              <w:bottom w:val="single" w:sz="4" w:space="0" w:color="000000"/>
            </w:tcBorders>
            <w:shd w:val="clear" w:color="auto" w:fill="FFFFFF"/>
            <w:vAlign w:val="center"/>
          </w:tcPr>
          <w:p w14:paraId="03C4A5B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449,40</w:t>
            </w:r>
          </w:p>
        </w:tc>
        <w:tc>
          <w:tcPr>
            <w:tcW w:w="1417" w:type="dxa"/>
            <w:tcBorders>
              <w:left w:val="single" w:sz="4" w:space="0" w:color="000000"/>
              <w:bottom w:val="single" w:sz="4" w:space="0" w:color="000000"/>
            </w:tcBorders>
            <w:shd w:val="clear" w:color="auto" w:fill="FFFFFF"/>
            <w:vAlign w:val="center"/>
          </w:tcPr>
          <w:p w14:paraId="2A16F14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436,80</w:t>
            </w:r>
          </w:p>
        </w:tc>
        <w:tc>
          <w:tcPr>
            <w:tcW w:w="2410" w:type="dxa"/>
            <w:tcBorders>
              <w:left w:val="single" w:sz="4" w:space="0" w:color="000000"/>
              <w:bottom w:val="single" w:sz="4" w:space="0" w:color="000000"/>
              <w:right w:val="single" w:sz="4" w:space="0" w:color="000000"/>
            </w:tcBorders>
            <w:shd w:val="clear" w:color="auto" w:fill="FFFFFF"/>
            <w:vAlign w:val="center"/>
          </w:tcPr>
          <w:p w14:paraId="4D33957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436,80</w:t>
            </w:r>
          </w:p>
        </w:tc>
      </w:tr>
      <w:tr w:rsidR="000F0E80" w:rsidRPr="000F0E80" w14:paraId="5E353589"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E4BF777"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22</w:t>
            </w:r>
          </w:p>
        </w:tc>
        <w:tc>
          <w:tcPr>
            <w:tcW w:w="6008" w:type="dxa"/>
            <w:tcBorders>
              <w:left w:val="single" w:sz="4" w:space="0" w:color="000000"/>
              <w:bottom w:val="single" w:sz="4" w:space="0" w:color="000000"/>
            </w:tcBorders>
            <w:shd w:val="clear" w:color="auto" w:fill="FFFFFF"/>
            <w:vAlign w:val="center"/>
          </w:tcPr>
          <w:p w14:paraId="7361887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Кран радиатора ЗИЛ-130/ блока ЗИЛ-5301</w:t>
            </w:r>
          </w:p>
        </w:tc>
        <w:tc>
          <w:tcPr>
            <w:tcW w:w="708" w:type="dxa"/>
            <w:tcBorders>
              <w:left w:val="single" w:sz="4" w:space="0" w:color="000000"/>
              <w:bottom w:val="single" w:sz="4" w:space="0" w:color="000000"/>
            </w:tcBorders>
            <w:shd w:val="clear" w:color="auto" w:fill="FFFFFF"/>
            <w:vAlign w:val="center"/>
          </w:tcPr>
          <w:p w14:paraId="7FBE11C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9BCEE9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018DA1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420,00</w:t>
            </w:r>
          </w:p>
        </w:tc>
        <w:tc>
          <w:tcPr>
            <w:tcW w:w="1418" w:type="dxa"/>
            <w:tcBorders>
              <w:left w:val="single" w:sz="4" w:space="0" w:color="000000"/>
              <w:bottom w:val="single" w:sz="4" w:space="0" w:color="000000"/>
            </w:tcBorders>
            <w:shd w:val="clear" w:color="auto" w:fill="FFFFFF"/>
            <w:vAlign w:val="center"/>
          </w:tcPr>
          <w:p w14:paraId="74744F2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441,00</w:t>
            </w:r>
          </w:p>
        </w:tc>
        <w:tc>
          <w:tcPr>
            <w:tcW w:w="1276" w:type="dxa"/>
            <w:tcBorders>
              <w:left w:val="single" w:sz="4" w:space="0" w:color="000000"/>
              <w:bottom w:val="single" w:sz="4" w:space="0" w:color="000000"/>
            </w:tcBorders>
            <w:shd w:val="clear" w:color="auto" w:fill="FFFFFF"/>
            <w:vAlign w:val="center"/>
          </w:tcPr>
          <w:p w14:paraId="2D0E0D2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449,40</w:t>
            </w:r>
          </w:p>
        </w:tc>
        <w:tc>
          <w:tcPr>
            <w:tcW w:w="1417" w:type="dxa"/>
            <w:tcBorders>
              <w:left w:val="single" w:sz="4" w:space="0" w:color="000000"/>
              <w:bottom w:val="single" w:sz="4" w:space="0" w:color="000000"/>
            </w:tcBorders>
            <w:shd w:val="clear" w:color="auto" w:fill="FFFFFF"/>
            <w:vAlign w:val="center"/>
          </w:tcPr>
          <w:p w14:paraId="0F1B2D4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436,80</w:t>
            </w:r>
          </w:p>
        </w:tc>
        <w:tc>
          <w:tcPr>
            <w:tcW w:w="2410" w:type="dxa"/>
            <w:tcBorders>
              <w:left w:val="single" w:sz="4" w:space="0" w:color="000000"/>
              <w:bottom w:val="single" w:sz="4" w:space="0" w:color="000000"/>
              <w:right w:val="single" w:sz="4" w:space="0" w:color="000000"/>
            </w:tcBorders>
            <w:shd w:val="clear" w:color="auto" w:fill="FFFFFF"/>
            <w:vAlign w:val="center"/>
          </w:tcPr>
          <w:p w14:paraId="20A467F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436,80</w:t>
            </w:r>
          </w:p>
        </w:tc>
      </w:tr>
      <w:tr w:rsidR="000F0E80" w:rsidRPr="000F0E80" w14:paraId="241E5529"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A53BB8F"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23</w:t>
            </w:r>
          </w:p>
        </w:tc>
        <w:tc>
          <w:tcPr>
            <w:tcW w:w="6008" w:type="dxa"/>
            <w:tcBorders>
              <w:left w:val="single" w:sz="4" w:space="0" w:color="000000"/>
              <w:bottom w:val="single" w:sz="4" w:space="0" w:color="000000"/>
            </w:tcBorders>
            <w:shd w:val="clear" w:color="auto" w:fill="FFFFFF"/>
            <w:vAlign w:val="center"/>
          </w:tcPr>
          <w:p w14:paraId="394F414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Кран стеклоочистителя ЗИЛ-130</w:t>
            </w:r>
          </w:p>
        </w:tc>
        <w:tc>
          <w:tcPr>
            <w:tcW w:w="708" w:type="dxa"/>
            <w:tcBorders>
              <w:left w:val="single" w:sz="4" w:space="0" w:color="000000"/>
              <w:bottom w:val="single" w:sz="4" w:space="0" w:color="000000"/>
            </w:tcBorders>
            <w:shd w:val="clear" w:color="auto" w:fill="FFFFFF"/>
            <w:vAlign w:val="center"/>
          </w:tcPr>
          <w:p w14:paraId="308822F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1B19C2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5C0F9E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3 520,00</w:t>
            </w:r>
          </w:p>
        </w:tc>
        <w:tc>
          <w:tcPr>
            <w:tcW w:w="1418" w:type="dxa"/>
            <w:tcBorders>
              <w:left w:val="single" w:sz="4" w:space="0" w:color="000000"/>
              <w:bottom w:val="single" w:sz="4" w:space="0" w:color="000000"/>
            </w:tcBorders>
            <w:shd w:val="clear" w:color="auto" w:fill="FFFFFF"/>
            <w:vAlign w:val="center"/>
          </w:tcPr>
          <w:p w14:paraId="1741174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3 696,00</w:t>
            </w:r>
          </w:p>
        </w:tc>
        <w:tc>
          <w:tcPr>
            <w:tcW w:w="1276" w:type="dxa"/>
            <w:tcBorders>
              <w:left w:val="single" w:sz="4" w:space="0" w:color="000000"/>
              <w:bottom w:val="single" w:sz="4" w:space="0" w:color="000000"/>
            </w:tcBorders>
            <w:shd w:val="clear" w:color="auto" w:fill="FFFFFF"/>
            <w:vAlign w:val="center"/>
          </w:tcPr>
          <w:p w14:paraId="37269CE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3 766,40</w:t>
            </w:r>
          </w:p>
        </w:tc>
        <w:tc>
          <w:tcPr>
            <w:tcW w:w="1417" w:type="dxa"/>
            <w:tcBorders>
              <w:left w:val="single" w:sz="4" w:space="0" w:color="000000"/>
              <w:bottom w:val="single" w:sz="4" w:space="0" w:color="000000"/>
            </w:tcBorders>
            <w:shd w:val="clear" w:color="auto" w:fill="FFFFFF"/>
            <w:vAlign w:val="center"/>
          </w:tcPr>
          <w:p w14:paraId="5F5E979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3 660,80</w:t>
            </w:r>
          </w:p>
        </w:tc>
        <w:tc>
          <w:tcPr>
            <w:tcW w:w="2410" w:type="dxa"/>
            <w:tcBorders>
              <w:left w:val="single" w:sz="4" w:space="0" w:color="000000"/>
              <w:bottom w:val="single" w:sz="4" w:space="0" w:color="000000"/>
              <w:right w:val="single" w:sz="4" w:space="0" w:color="000000"/>
            </w:tcBorders>
            <w:shd w:val="clear" w:color="auto" w:fill="FFFFFF"/>
            <w:vAlign w:val="center"/>
          </w:tcPr>
          <w:p w14:paraId="4AEA933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3 660,80</w:t>
            </w:r>
          </w:p>
        </w:tc>
      </w:tr>
      <w:tr w:rsidR="000F0E80" w:rsidRPr="000F0E80" w14:paraId="773F547E"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AB5D7DE"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24</w:t>
            </w:r>
          </w:p>
        </w:tc>
        <w:tc>
          <w:tcPr>
            <w:tcW w:w="6008" w:type="dxa"/>
            <w:tcBorders>
              <w:left w:val="single" w:sz="4" w:space="0" w:color="000000"/>
              <w:bottom w:val="single" w:sz="4" w:space="0" w:color="000000"/>
            </w:tcBorders>
            <w:shd w:val="clear" w:color="auto" w:fill="FFFFFF"/>
            <w:vAlign w:val="center"/>
          </w:tcPr>
          <w:p w14:paraId="6D272E8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Крестовина межосевого дифференциала в сборе ЗИЛ 130</w:t>
            </w:r>
          </w:p>
        </w:tc>
        <w:tc>
          <w:tcPr>
            <w:tcW w:w="708" w:type="dxa"/>
            <w:tcBorders>
              <w:left w:val="single" w:sz="4" w:space="0" w:color="000000"/>
              <w:bottom w:val="single" w:sz="4" w:space="0" w:color="000000"/>
            </w:tcBorders>
            <w:shd w:val="clear" w:color="auto" w:fill="FFFFFF"/>
            <w:vAlign w:val="center"/>
          </w:tcPr>
          <w:p w14:paraId="133194F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02C94F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95C456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10 700,00</w:t>
            </w:r>
          </w:p>
        </w:tc>
        <w:tc>
          <w:tcPr>
            <w:tcW w:w="1418" w:type="dxa"/>
            <w:tcBorders>
              <w:left w:val="single" w:sz="4" w:space="0" w:color="000000"/>
              <w:bottom w:val="single" w:sz="4" w:space="0" w:color="000000"/>
            </w:tcBorders>
            <w:shd w:val="clear" w:color="auto" w:fill="FFFFFF"/>
            <w:vAlign w:val="center"/>
          </w:tcPr>
          <w:p w14:paraId="63E0B50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11 235,00</w:t>
            </w:r>
          </w:p>
        </w:tc>
        <w:tc>
          <w:tcPr>
            <w:tcW w:w="1276" w:type="dxa"/>
            <w:tcBorders>
              <w:left w:val="single" w:sz="4" w:space="0" w:color="000000"/>
              <w:bottom w:val="single" w:sz="4" w:space="0" w:color="000000"/>
            </w:tcBorders>
            <w:shd w:val="clear" w:color="auto" w:fill="FFFFFF"/>
            <w:vAlign w:val="center"/>
          </w:tcPr>
          <w:p w14:paraId="3E8D913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11 449,00</w:t>
            </w:r>
          </w:p>
        </w:tc>
        <w:tc>
          <w:tcPr>
            <w:tcW w:w="1417" w:type="dxa"/>
            <w:tcBorders>
              <w:left w:val="single" w:sz="4" w:space="0" w:color="000000"/>
              <w:bottom w:val="single" w:sz="4" w:space="0" w:color="000000"/>
            </w:tcBorders>
            <w:shd w:val="clear" w:color="auto" w:fill="FFFFFF"/>
            <w:vAlign w:val="center"/>
          </w:tcPr>
          <w:p w14:paraId="5808528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11 128,00</w:t>
            </w:r>
          </w:p>
        </w:tc>
        <w:tc>
          <w:tcPr>
            <w:tcW w:w="2410" w:type="dxa"/>
            <w:tcBorders>
              <w:left w:val="single" w:sz="4" w:space="0" w:color="000000"/>
              <w:bottom w:val="single" w:sz="4" w:space="0" w:color="000000"/>
              <w:right w:val="single" w:sz="4" w:space="0" w:color="000000"/>
            </w:tcBorders>
            <w:shd w:val="clear" w:color="auto" w:fill="FFFFFF"/>
            <w:vAlign w:val="center"/>
          </w:tcPr>
          <w:p w14:paraId="5253E32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11 128,00</w:t>
            </w:r>
          </w:p>
        </w:tc>
      </w:tr>
      <w:tr w:rsidR="000F0E80" w:rsidRPr="000F0E80" w14:paraId="0EDD69CA"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53995E7B"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25</w:t>
            </w:r>
          </w:p>
        </w:tc>
        <w:tc>
          <w:tcPr>
            <w:tcW w:w="6008" w:type="dxa"/>
            <w:tcBorders>
              <w:left w:val="single" w:sz="4" w:space="0" w:color="000000"/>
              <w:bottom w:val="single" w:sz="4" w:space="0" w:color="000000"/>
            </w:tcBorders>
            <w:shd w:val="clear" w:color="auto" w:fill="FFFFFF"/>
            <w:vAlign w:val="center"/>
          </w:tcPr>
          <w:p w14:paraId="3DCA868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Крестовина межколесного дифференциала в сборе ЗИЛ 130</w:t>
            </w:r>
          </w:p>
        </w:tc>
        <w:tc>
          <w:tcPr>
            <w:tcW w:w="708" w:type="dxa"/>
            <w:tcBorders>
              <w:left w:val="single" w:sz="4" w:space="0" w:color="000000"/>
              <w:bottom w:val="single" w:sz="4" w:space="0" w:color="000000"/>
            </w:tcBorders>
            <w:shd w:val="clear" w:color="auto" w:fill="FFFFFF"/>
            <w:vAlign w:val="center"/>
          </w:tcPr>
          <w:p w14:paraId="1D96B2F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95C9F1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150551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11 800,00</w:t>
            </w:r>
          </w:p>
        </w:tc>
        <w:tc>
          <w:tcPr>
            <w:tcW w:w="1418" w:type="dxa"/>
            <w:tcBorders>
              <w:left w:val="single" w:sz="4" w:space="0" w:color="000000"/>
              <w:bottom w:val="single" w:sz="4" w:space="0" w:color="000000"/>
            </w:tcBorders>
            <w:shd w:val="clear" w:color="auto" w:fill="FFFFFF"/>
            <w:vAlign w:val="center"/>
          </w:tcPr>
          <w:p w14:paraId="71DDAA2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12 390,00</w:t>
            </w:r>
          </w:p>
        </w:tc>
        <w:tc>
          <w:tcPr>
            <w:tcW w:w="1276" w:type="dxa"/>
            <w:tcBorders>
              <w:left w:val="single" w:sz="4" w:space="0" w:color="000000"/>
              <w:bottom w:val="single" w:sz="4" w:space="0" w:color="000000"/>
            </w:tcBorders>
            <w:shd w:val="clear" w:color="auto" w:fill="FFFFFF"/>
            <w:vAlign w:val="center"/>
          </w:tcPr>
          <w:p w14:paraId="5FD6511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12 626,00</w:t>
            </w:r>
          </w:p>
        </w:tc>
        <w:tc>
          <w:tcPr>
            <w:tcW w:w="1417" w:type="dxa"/>
            <w:tcBorders>
              <w:left w:val="single" w:sz="4" w:space="0" w:color="000000"/>
              <w:bottom w:val="single" w:sz="4" w:space="0" w:color="000000"/>
            </w:tcBorders>
            <w:shd w:val="clear" w:color="auto" w:fill="FFFFFF"/>
            <w:vAlign w:val="center"/>
          </w:tcPr>
          <w:p w14:paraId="3BF2E4E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12 272,00</w:t>
            </w:r>
          </w:p>
        </w:tc>
        <w:tc>
          <w:tcPr>
            <w:tcW w:w="2410" w:type="dxa"/>
            <w:tcBorders>
              <w:left w:val="single" w:sz="4" w:space="0" w:color="000000"/>
              <w:bottom w:val="single" w:sz="4" w:space="0" w:color="000000"/>
              <w:right w:val="single" w:sz="4" w:space="0" w:color="000000"/>
            </w:tcBorders>
            <w:shd w:val="clear" w:color="auto" w:fill="FFFFFF"/>
            <w:vAlign w:val="center"/>
          </w:tcPr>
          <w:p w14:paraId="70447F8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12 272,00</w:t>
            </w:r>
          </w:p>
        </w:tc>
      </w:tr>
      <w:tr w:rsidR="000F0E80" w:rsidRPr="000F0E80" w14:paraId="3B5280FD"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5F3014B7"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26</w:t>
            </w:r>
          </w:p>
        </w:tc>
        <w:tc>
          <w:tcPr>
            <w:tcW w:w="6008" w:type="dxa"/>
            <w:tcBorders>
              <w:left w:val="single" w:sz="4" w:space="0" w:color="000000"/>
              <w:bottom w:val="single" w:sz="4" w:space="0" w:color="000000"/>
            </w:tcBorders>
            <w:shd w:val="clear" w:color="auto" w:fill="FFFFFF"/>
            <w:vAlign w:val="center"/>
          </w:tcPr>
          <w:p w14:paraId="5297A25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Кронштейн крепления передней рессоры ЗИЛ-130 передний</w:t>
            </w:r>
          </w:p>
        </w:tc>
        <w:tc>
          <w:tcPr>
            <w:tcW w:w="708" w:type="dxa"/>
            <w:tcBorders>
              <w:left w:val="single" w:sz="4" w:space="0" w:color="000000"/>
              <w:bottom w:val="single" w:sz="4" w:space="0" w:color="000000"/>
            </w:tcBorders>
            <w:shd w:val="clear" w:color="auto" w:fill="FFFFFF"/>
            <w:vAlign w:val="center"/>
          </w:tcPr>
          <w:p w14:paraId="1E3CF3F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367782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379904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2 000,00</w:t>
            </w:r>
          </w:p>
        </w:tc>
        <w:tc>
          <w:tcPr>
            <w:tcW w:w="1418" w:type="dxa"/>
            <w:tcBorders>
              <w:left w:val="single" w:sz="4" w:space="0" w:color="000000"/>
              <w:bottom w:val="single" w:sz="4" w:space="0" w:color="000000"/>
            </w:tcBorders>
            <w:shd w:val="clear" w:color="auto" w:fill="FFFFFF"/>
            <w:vAlign w:val="center"/>
          </w:tcPr>
          <w:p w14:paraId="79A1471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2 100,00</w:t>
            </w:r>
          </w:p>
        </w:tc>
        <w:tc>
          <w:tcPr>
            <w:tcW w:w="1276" w:type="dxa"/>
            <w:tcBorders>
              <w:left w:val="single" w:sz="4" w:space="0" w:color="000000"/>
              <w:bottom w:val="single" w:sz="4" w:space="0" w:color="000000"/>
            </w:tcBorders>
            <w:shd w:val="clear" w:color="auto" w:fill="FFFFFF"/>
            <w:vAlign w:val="center"/>
          </w:tcPr>
          <w:p w14:paraId="3B311FE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2 140,00</w:t>
            </w:r>
          </w:p>
        </w:tc>
        <w:tc>
          <w:tcPr>
            <w:tcW w:w="1417" w:type="dxa"/>
            <w:tcBorders>
              <w:left w:val="single" w:sz="4" w:space="0" w:color="000000"/>
              <w:bottom w:val="single" w:sz="4" w:space="0" w:color="000000"/>
            </w:tcBorders>
            <w:shd w:val="clear" w:color="auto" w:fill="FFFFFF"/>
            <w:vAlign w:val="center"/>
          </w:tcPr>
          <w:p w14:paraId="66A11BE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2 080,00</w:t>
            </w:r>
          </w:p>
        </w:tc>
        <w:tc>
          <w:tcPr>
            <w:tcW w:w="2410" w:type="dxa"/>
            <w:tcBorders>
              <w:left w:val="single" w:sz="4" w:space="0" w:color="000000"/>
              <w:bottom w:val="single" w:sz="4" w:space="0" w:color="000000"/>
              <w:right w:val="single" w:sz="4" w:space="0" w:color="000000"/>
            </w:tcBorders>
            <w:shd w:val="clear" w:color="auto" w:fill="FFFFFF"/>
            <w:vAlign w:val="center"/>
          </w:tcPr>
          <w:p w14:paraId="4DB8885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2 080,00</w:t>
            </w:r>
          </w:p>
        </w:tc>
      </w:tr>
      <w:tr w:rsidR="000F0E80" w:rsidRPr="000F0E80" w14:paraId="256817A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72B4386"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27</w:t>
            </w:r>
          </w:p>
        </w:tc>
        <w:tc>
          <w:tcPr>
            <w:tcW w:w="6008" w:type="dxa"/>
            <w:tcBorders>
              <w:left w:val="single" w:sz="4" w:space="0" w:color="000000"/>
              <w:bottom w:val="single" w:sz="4" w:space="0" w:color="000000"/>
            </w:tcBorders>
            <w:shd w:val="clear" w:color="auto" w:fill="FFFFFF"/>
            <w:vAlign w:val="center"/>
          </w:tcPr>
          <w:p w14:paraId="01CA4ED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Крышка стартера ЗИЛ передняя</w:t>
            </w:r>
          </w:p>
        </w:tc>
        <w:tc>
          <w:tcPr>
            <w:tcW w:w="708" w:type="dxa"/>
            <w:tcBorders>
              <w:left w:val="single" w:sz="4" w:space="0" w:color="000000"/>
              <w:bottom w:val="single" w:sz="4" w:space="0" w:color="000000"/>
            </w:tcBorders>
            <w:shd w:val="clear" w:color="auto" w:fill="FFFFFF"/>
            <w:vAlign w:val="center"/>
          </w:tcPr>
          <w:p w14:paraId="493E40F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44E9DB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7066F5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1 670,00</w:t>
            </w:r>
          </w:p>
        </w:tc>
        <w:tc>
          <w:tcPr>
            <w:tcW w:w="1418" w:type="dxa"/>
            <w:tcBorders>
              <w:left w:val="single" w:sz="4" w:space="0" w:color="000000"/>
              <w:bottom w:val="single" w:sz="4" w:space="0" w:color="000000"/>
            </w:tcBorders>
            <w:shd w:val="clear" w:color="auto" w:fill="FFFFFF"/>
            <w:vAlign w:val="center"/>
          </w:tcPr>
          <w:p w14:paraId="1CEA5D6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1 754,00</w:t>
            </w:r>
          </w:p>
        </w:tc>
        <w:tc>
          <w:tcPr>
            <w:tcW w:w="1276" w:type="dxa"/>
            <w:tcBorders>
              <w:left w:val="single" w:sz="4" w:space="0" w:color="000000"/>
              <w:bottom w:val="single" w:sz="4" w:space="0" w:color="000000"/>
            </w:tcBorders>
            <w:shd w:val="clear" w:color="auto" w:fill="FFFFFF"/>
            <w:vAlign w:val="center"/>
          </w:tcPr>
          <w:p w14:paraId="660E41D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1 786,90</w:t>
            </w:r>
          </w:p>
        </w:tc>
        <w:tc>
          <w:tcPr>
            <w:tcW w:w="1417" w:type="dxa"/>
            <w:tcBorders>
              <w:left w:val="single" w:sz="4" w:space="0" w:color="000000"/>
              <w:bottom w:val="single" w:sz="4" w:space="0" w:color="000000"/>
            </w:tcBorders>
            <w:shd w:val="clear" w:color="auto" w:fill="FFFFFF"/>
            <w:vAlign w:val="center"/>
          </w:tcPr>
          <w:p w14:paraId="4C008D8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1 736,97</w:t>
            </w:r>
          </w:p>
        </w:tc>
        <w:tc>
          <w:tcPr>
            <w:tcW w:w="2410" w:type="dxa"/>
            <w:tcBorders>
              <w:left w:val="single" w:sz="4" w:space="0" w:color="000000"/>
              <w:bottom w:val="single" w:sz="4" w:space="0" w:color="000000"/>
              <w:right w:val="single" w:sz="4" w:space="0" w:color="000000"/>
            </w:tcBorders>
            <w:shd w:val="clear" w:color="auto" w:fill="FFFFFF"/>
            <w:vAlign w:val="center"/>
          </w:tcPr>
          <w:p w14:paraId="4C42454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1 736,97</w:t>
            </w:r>
          </w:p>
        </w:tc>
      </w:tr>
      <w:tr w:rsidR="000F0E80" w:rsidRPr="000F0E80" w14:paraId="73296195"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55FFBE5"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28</w:t>
            </w:r>
          </w:p>
        </w:tc>
        <w:tc>
          <w:tcPr>
            <w:tcW w:w="6008" w:type="dxa"/>
            <w:tcBorders>
              <w:left w:val="single" w:sz="4" w:space="0" w:color="000000"/>
              <w:bottom w:val="single" w:sz="4" w:space="0" w:color="000000"/>
            </w:tcBorders>
            <w:shd w:val="clear" w:color="auto" w:fill="FFFFFF"/>
            <w:vAlign w:val="center"/>
          </w:tcPr>
          <w:p w14:paraId="6E4F49B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Кулак поворотный ЗИЛ-130/672 левый со втулкой</w:t>
            </w:r>
          </w:p>
        </w:tc>
        <w:tc>
          <w:tcPr>
            <w:tcW w:w="708" w:type="dxa"/>
            <w:tcBorders>
              <w:left w:val="single" w:sz="4" w:space="0" w:color="000000"/>
              <w:bottom w:val="single" w:sz="4" w:space="0" w:color="000000"/>
            </w:tcBorders>
            <w:shd w:val="clear" w:color="auto" w:fill="FFFFFF"/>
            <w:vAlign w:val="center"/>
          </w:tcPr>
          <w:p w14:paraId="72CB12C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39BF8F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1ABF1A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9 800,00</w:t>
            </w:r>
          </w:p>
        </w:tc>
        <w:tc>
          <w:tcPr>
            <w:tcW w:w="1418" w:type="dxa"/>
            <w:tcBorders>
              <w:left w:val="single" w:sz="4" w:space="0" w:color="000000"/>
              <w:bottom w:val="single" w:sz="4" w:space="0" w:color="000000"/>
            </w:tcBorders>
            <w:shd w:val="clear" w:color="auto" w:fill="FFFFFF"/>
            <w:vAlign w:val="center"/>
          </w:tcPr>
          <w:p w14:paraId="7C6180B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10 290,00</w:t>
            </w:r>
          </w:p>
        </w:tc>
        <w:tc>
          <w:tcPr>
            <w:tcW w:w="1276" w:type="dxa"/>
            <w:tcBorders>
              <w:left w:val="single" w:sz="4" w:space="0" w:color="000000"/>
              <w:bottom w:val="single" w:sz="4" w:space="0" w:color="000000"/>
            </w:tcBorders>
            <w:shd w:val="clear" w:color="auto" w:fill="FFFFFF"/>
            <w:vAlign w:val="center"/>
          </w:tcPr>
          <w:p w14:paraId="43947E9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10 486,00</w:t>
            </w:r>
          </w:p>
        </w:tc>
        <w:tc>
          <w:tcPr>
            <w:tcW w:w="1417" w:type="dxa"/>
            <w:tcBorders>
              <w:left w:val="single" w:sz="4" w:space="0" w:color="000000"/>
              <w:bottom w:val="single" w:sz="4" w:space="0" w:color="000000"/>
            </w:tcBorders>
            <w:shd w:val="clear" w:color="auto" w:fill="FFFFFF"/>
            <w:vAlign w:val="center"/>
          </w:tcPr>
          <w:p w14:paraId="32C86B9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10 192,00</w:t>
            </w:r>
          </w:p>
        </w:tc>
        <w:tc>
          <w:tcPr>
            <w:tcW w:w="2410" w:type="dxa"/>
            <w:tcBorders>
              <w:left w:val="single" w:sz="4" w:space="0" w:color="000000"/>
              <w:bottom w:val="single" w:sz="4" w:space="0" w:color="000000"/>
              <w:right w:val="single" w:sz="4" w:space="0" w:color="000000"/>
            </w:tcBorders>
            <w:shd w:val="clear" w:color="auto" w:fill="FFFFFF"/>
            <w:vAlign w:val="center"/>
          </w:tcPr>
          <w:p w14:paraId="4DD4AE2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10 192,00</w:t>
            </w:r>
          </w:p>
        </w:tc>
      </w:tr>
      <w:tr w:rsidR="000F0E80" w:rsidRPr="000F0E80" w14:paraId="59679CA3"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5918E69"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29</w:t>
            </w:r>
          </w:p>
        </w:tc>
        <w:tc>
          <w:tcPr>
            <w:tcW w:w="6008" w:type="dxa"/>
            <w:tcBorders>
              <w:left w:val="single" w:sz="4" w:space="0" w:color="000000"/>
              <w:bottom w:val="single" w:sz="4" w:space="0" w:color="000000"/>
            </w:tcBorders>
            <w:shd w:val="clear" w:color="auto" w:fill="FFFFFF"/>
            <w:vAlign w:val="center"/>
          </w:tcPr>
          <w:p w14:paraId="0C11209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Лапка корзины сцепления ЗИЛ 130</w:t>
            </w:r>
          </w:p>
        </w:tc>
        <w:tc>
          <w:tcPr>
            <w:tcW w:w="708" w:type="dxa"/>
            <w:tcBorders>
              <w:left w:val="single" w:sz="4" w:space="0" w:color="000000"/>
              <w:bottom w:val="single" w:sz="4" w:space="0" w:color="000000"/>
            </w:tcBorders>
            <w:shd w:val="clear" w:color="auto" w:fill="FFFFFF"/>
            <w:vAlign w:val="center"/>
          </w:tcPr>
          <w:p w14:paraId="081C47E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к-т</w:t>
            </w:r>
          </w:p>
        </w:tc>
        <w:tc>
          <w:tcPr>
            <w:tcW w:w="549" w:type="dxa"/>
            <w:tcBorders>
              <w:left w:val="single" w:sz="4" w:space="0" w:color="000000"/>
              <w:bottom w:val="single" w:sz="4" w:space="0" w:color="000000"/>
            </w:tcBorders>
            <w:shd w:val="clear" w:color="auto" w:fill="FFFFFF"/>
            <w:vAlign w:val="center"/>
          </w:tcPr>
          <w:p w14:paraId="3FFE425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84458B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1 900,00</w:t>
            </w:r>
          </w:p>
        </w:tc>
        <w:tc>
          <w:tcPr>
            <w:tcW w:w="1418" w:type="dxa"/>
            <w:tcBorders>
              <w:left w:val="single" w:sz="4" w:space="0" w:color="000000"/>
              <w:bottom w:val="single" w:sz="4" w:space="0" w:color="000000"/>
            </w:tcBorders>
            <w:shd w:val="clear" w:color="auto" w:fill="FFFFFF"/>
            <w:vAlign w:val="center"/>
          </w:tcPr>
          <w:p w14:paraId="110BBB5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1 995,00</w:t>
            </w:r>
          </w:p>
        </w:tc>
        <w:tc>
          <w:tcPr>
            <w:tcW w:w="1276" w:type="dxa"/>
            <w:tcBorders>
              <w:left w:val="single" w:sz="4" w:space="0" w:color="000000"/>
              <w:bottom w:val="single" w:sz="4" w:space="0" w:color="000000"/>
            </w:tcBorders>
            <w:shd w:val="clear" w:color="auto" w:fill="FFFFFF"/>
            <w:vAlign w:val="center"/>
          </w:tcPr>
          <w:p w14:paraId="0A1F038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2 033,00</w:t>
            </w:r>
          </w:p>
        </w:tc>
        <w:tc>
          <w:tcPr>
            <w:tcW w:w="1417" w:type="dxa"/>
            <w:tcBorders>
              <w:left w:val="single" w:sz="4" w:space="0" w:color="000000"/>
              <w:bottom w:val="single" w:sz="4" w:space="0" w:color="000000"/>
            </w:tcBorders>
            <w:shd w:val="clear" w:color="auto" w:fill="FFFFFF"/>
            <w:vAlign w:val="center"/>
          </w:tcPr>
          <w:p w14:paraId="62D6FC6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1 976,00</w:t>
            </w:r>
          </w:p>
        </w:tc>
        <w:tc>
          <w:tcPr>
            <w:tcW w:w="2410" w:type="dxa"/>
            <w:tcBorders>
              <w:left w:val="single" w:sz="4" w:space="0" w:color="000000"/>
              <w:bottom w:val="single" w:sz="4" w:space="0" w:color="000000"/>
              <w:right w:val="single" w:sz="4" w:space="0" w:color="000000"/>
            </w:tcBorders>
            <w:shd w:val="clear" w:color="auto" w:fill="FFFFFF"/>
            <w:vAlign w:val="center"/>
          </w:tcPr>
          <w:p w14:paraId="6C9CE0C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1 976,00</w:t>
            </w:r>
          </w:p>
        </w:tc>
      </w:tr>
      <w:tr w:rsidR="000F0E80" w:rsidRPr="000F0E80" w14:paraId="2D8A57F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6F10688"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30</w:t>
            </w:r>
          </w:p>
        </w:tc>
        <w:tc>
          <w:tcPr>
            <w:tcW w:w="6008" w:type="dxa"/>
            <w:tcBorders>
              <w:left w:val="single" w:sz="4" w:space="0" w:color="000000"/>
              <w:bottom w:val="single" w:sz="4" w:space="0" w:color="000000"/>
            </w:tcBorders>
            <w:shd w:val="clear" w:color="auto" w:fill="FFFFFF"/>
            <w:vAlign w:val="center"/>
          </w:tcPr>
          <w:p w14:paraId="1794902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Лист №1 задней рессоры ЗИЛ с накладкой</w:t>
            </w:r>
          </w:p>
        </w:tc>
        <w:tc>
          <w:tcPr>
            <w:tcW w:w="708" w:type="dxa"/>
            <w:tcBorders>
              <w:left w:val="single" w:sz="4" w:space="0" w:color="000000"/>
              <w:bottom w:val="single" w:sz="4" w:space="0" w:color="000000"/>
            </w:tcBorders>
            <w:shd w:val="clear" w:color="auto" w:fill="FFFFFF"/>
            <w:vAlign w:val="center"/>
          </w:tcPr>
          <w:p w14:paraId="396A449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CD61F5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D7CEED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5 930,00</w:t>
            </w:r>
          </w:p>
        </w:tc>
        <w:tc>
          <w:tcPr>
            <w:tcW w:w="1418" w:type="dxa"/>
            <w:tcBorders>
              <w:left w:val="single" w:sz="4" w:space="0" w:color="000000"/>
              <w:bottom w:val="single" w:sz="4" w:space="0" w:color="000000"/>
            </w:tcBorders>
            <w:shd w:val="clear" w:color="auto" w:fill="FFFFFF"/>
            <w:vAlign w:val="center"/>
          </w:tcPr>
          <w:p w14:paraId="3CE3D50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6 227,00</w:t>
            </w:r>
          </w:p>
        </w:tc>
        <w:tc>
          <w:tcPr>
            <w:tcW w:w="1276" w:type="dxa"/>
            <w:tcBorders>
              <w:left w:val="single" w:sz="4" w:space="0" w:color="000000"/>
              <w:bottom w:val="single" w:sz="4" w:space="0" w:color="000000"/>
            </w:tcBorders>
            <w:shd w:val="clear" w:color="auto" w:fill="FFFFFF"/>
            <w:vAlign w:val="center"/>
          </w:tcPr>
          <w:p w14:paraId="0B70FB8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6 345,10</w:t>
            </w:r>
          </w:p>
        </w:tc>
        <w:tc>
          <w:tcPr>
            <w:tcW w:w="1417" w:type="dxa"/>
            <w:tcBorders>
              <w:left w:val="single" w:sz="4" w:space="0" w:color="000000"/>
              <w:bottom w:val="single" w:sz="4" w:space="0" w:color="000000"/>
            </w:tcBorders>
            <w:shd w:val="clear" w:color="auto" w:fill="FFFFFF"/>
            <w:vAlign w:val="center"/>
          </w:tcPr>
          <w:p w14:paraId="086D956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6 167,37</w:t>
            </w:r>
          </w:p>
        </w:tc>
        <w:tc>
          <w:tcPr>
            <w:tcW w:w="2410" w:type="dxa"/>
            <w:tcBorders>
              <w:left w:val="single" w:sz="4" w:space="0" w:color="000000"/>
              <w:bottom w:val="single" w:sz="4" w:space="0" w:color="000000"/>
              <w:right w:val="single" w:sz="4" w:space="0" w:color="000000"/>
            </w:tcBorders>
            <w:shd w:val="clear" w:color="auto" w:fill="FFFFFF"/>
            <w:vAlign w:val="center"/>
          </w:tcPr>
          <w:p w14:paraId="6F0853F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6 167,37</w:t>
            </w:r>
          </w:p>
        </w:tc>
      </w:tr>
      <w:tr w:rsidR="000F0E80" w:rsidRPr="000F0E80" w14:paraId="474EB398"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F5D76C6"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0"/>
                <w:kern w:val="1"/>
                <w:lang w:eastAsia="zh-CN" w:bidi="hi-IN"/>
              </w:rPr>
              <w:t>31</w:t>
            </w:r>
          </w:p>
        </w:tc>
        <w:tc>
          <w:tcPr>
            <w:tcW w:w="6008" w:type="dxa"/>
            <w:tcBorders>
              <w:left w:val="single" w:sz="4" w:space="0" w:color="000000"/>
              <w:bottom w:val="single" w:sz="4" w:space="0" w:color="000000"/>
            </w:tcBorders>
            <w:shd w:val="clear" w:color="auto" w:fill="FFFFFF"/>
            <w:vAlign w:val="center"/>
          </w:tcPr>
          <w:p w14:paraId="2FA24DD1"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Лист №2 задней рессоры ЗИЛ (дополнительной)</w:t>
            </w:r>
          </w:p>
        </w:tc>
        <w:tc>
          <w:tcPr>
            <w:tcW w:w="708" w:type="dxa"/>
            <w:tcBorders>
              <w:left w:val="single" w:sz="4" w:space="0" w:color="000000"/>
              <w:bottom w:val="single" w:sz="4" w:space="0" w:color="000000"/>
            </w:tcBorders>
            <w:shd w:val="clear" w:color="auto" w:fill="FFFFFF"/>
            <w:vAlign w:val="center"/>
          </w:tcPr>
          <w:p w14:paraId="0090142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261219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3524B0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4 600,00</w:t>
            </w:r>
          </w:p>
        </w:tc>
        <w:tc>
          <w:tcPr>
            <w:tcW w:w="1418" w:type="dxa"/>
            <w:tcBorders>
              <w:left w:val="single" w:sz="4" w:space="0" w:color="000000"/>
              <w:bottom w:val="single" w:sz="4" w:space="0" w:color="000000"/>
            </w:tcBorders>
            <w:shd w:val="clear" w:color="auto" w:fill="FFFFFF"/>
            <w:vAlign w:val="center"/>
          </w:tcPr>
          <w:p w14:paraId="171591E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4 830,00</w:t>
            </w:r>
          </w:p>
        </w:tc>
        <w:tc>
          <w:tcPr>
            <w:tcW w:w="1276" w:type="dxa"/>
            <w:tcBorders>
              <w:left w:val="single" w:sz="4" w:space="0" w:color="000000"/>
              <w:bottom w:val="single" w:sz="4" w:space="0" w:color="000000"/>
            </w:tcBorders>
            <w:shd w:val="clear" w:color="auto" w:fill="FFFFFF"/>
            <w:vAlign w:val="center"/>
          </w:tcPr>
          <w:p w14:paraId="318BA6E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4 922,00</w:t>
            </w:r>
          </w:p>
        </w:tc>
        <w:tc>
          <w:tcPr>
            <w:tcW w:w="1417" w:type="dxa"/>
            <w:tcBorders>
              <w:left w:val="single" w:sz="4" w:space="0" w:color="000000"/>
              <w:bottom w:val="single" w:sz="4" w:space="0" w:color="000000"/>
            </w:tcBorders>
            <w:shd w:val="clear" w:color="auto" w:fill="FFFFFF"/>
            <w:vAlign w:val="center"/>
          </w:tcPr>
          <w:p w14:paraId="558EF78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4 784,00</w:t>
            </w:r>
          </w:p>
        </w:tc>
        <w:tc>
          <w:tcPr>
            <w:tcW w:w="2410" w:type="dxa"/>
            <w:tcBorders>
              <w:left w:val="single" w:sz="4" w:space="0" w:color="000000"/>
              <w:bottom w:val="single" w:sz="4" w:space="0" w:color="000000"/>
              <w:right w:val="single" w:sz="4" w:space="0" w:color="000000"/>
            </w:tcBorders>
            <w:shd w:val="clear" w:color="auto" w:fill="FFFFFF"/>
            <w:vAlign w:val="center"/>
          </w:tcPr>
          <w:p w14:paraId="68BA1F4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4 784,00</w:t>
            </w:r>
          </w:p>
        </w:tc>
      </w:tr>
      <w:tr w:rsidR="000F0E80" w:rsidRPr="000F0E80" w14:paraId="6613943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14CAF07"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32</w:t>
            </w:r>
          </w:p>
        </w:tc>
        <w:tc>
          <w:tcPr>
            <w:tcW w:w="6008" w:type="dxa"/>
            <w:tcBorders>
              <w:left w:val="single" w:sz="4" w:space="0" w:color="000000"/>
              <w:bottom w:val="single" w:sz="4" w:space="0" w:color="000000"/>
            </w:tcBorders>
            <w:shd w:val="clear" w:color="auto" w:fill="FFFFFF"/>
            <w:vAlign w:val="center"/>
          </w:tcPr>
          <w:p w14:paraId="65E36D1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Лист №1 передней рессоры ЗИЛ</w:t>
            </w:r>
          </w:p>
        </w:tc>
        <w:tc>
          <w:tcPr>
            <w:tcW w:w="708" w:type="dxa"/>
            <w:tcBorders>
              <w:left w:val="single" w:sz="4" w:space="0" w:color="000000"/>
              <w:bottom w:val="single" w:sz="4" w:space="0" w:color="000000"/>
            </w:tcBorders>
            <w:shd w:val="clear" w:color="auto" w:fill="FFFFFF"/>
            <w:vAlign w:val="center"/>
          </w:tcPr>
          <w:p w14:paraId="60DD0B7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B0E5EC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155C94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5 615,00</w:t>
            </w:r>
          </w:p>
        </w:tc>
        <w:tc>
          <w:tcPr>
            <w:tcW w:w="1418" w:type="dxa"/>
            <w:tcBorders>
              <w:left w:val="single" w:sz="4" w:space="0" w:color="000000"/>
              <w:bottom w:val="single" w:sz="4" w:space="0" w:color="000000"/>
            </w:tcBorders>
            <w:shd w:val="clear" w:color="auto" w:fill="FFFFFF"/>
            <w:vAlign w:val="center"/>
          </w:tcPr>
          <w:p w14:paraId="2316DD3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5 898,00</w:t>
            </w:r>
          </w:p>
        </w:tc>
        <w:tc>
          <w:tcPr>
            <w:tcW w:w="1276" w:type="dxa"/>
            <w:tcBorders>
              <w:left w:val="single" w:sz="4" w:space="0" w:color="000000"/>
              <w:bottom w:val="single" w:sz="4" w:space="0" w:color="000000"/>
            </w:tcBorders>
            <w:shd w:val="clear" w:color="auto" w:fill="FFFFFF"/>
            <w:vAlign w:val="center"/>
          </w:tcPr>
          <w:p w14:paraId="3F30701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6 008,05</w:t>
            </w:r>
          </w:p>
        </w:tc>
        <w:tc>
          <w:tcPr>
            <w:tcW w:w="1417" w:type="dxa"/>
            <w:tcBorders>
              <w:left w:val="single" w:sz="4" w:space="0" w:color="000000"/>
              <w:bottom w:val="single" w:sz="4" w:space="0" w:color="000000"/>
            </w:tcBorders>
            <w:shd w:val="clear" w:color="auto" w:fill="FFFFFF"/>
            <w:vAlign w:val="center"/>
          </w:tcPr>
          <w:p w14:paraId="4048697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5 840,35</w:t>
            </w:r>
          </w:p>
        </w:tc>
        <w:tc>
          <w:tcPr>
            <w:tcW w:w="2410" w:type="dxa"/>
            <w:tcBorders>
              <w:left w:val="single" w:sz="4" w:space="0" w:color="000000"/>
              <w:bottom w:val="single" w:sz="4" w:space="0" w:color="000000"/>
              <w:right w:val="single" w:sz="4" w:space="0" w:color="000000"/>
            </w:tcBorders>
            <w:shd w:val="clear" w:color="auto" w:fill="FFFFFF"/>
            <w:vAlign w:val="center"/>
          </w:tcPr>
          <w:p w14:paraId="3503990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5 840,35</w:t>
            </w:r>
          </w:p>
        </w:tc>
      </w:tr>
      <w:tr w:rsidR="000F0E80" w:rsidRPr="000F0E80" w14:paraId="0149070E"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829CB90"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0"/>
                <w:kern w:val="1"/>
                <w:lang w:eastAsia="zh-CN" w:bidi="hi-IN"/>
              </w:rPr>
              <w:t>33</w:t>
            </w:r>
          </w:p>
        </w:tc>
        <w:tc>
          <w:tcPr>
            <w:tcW w:w="6008" w:type="dxa"/>
            <w:tcBorders>
              <w:left w:val="single" w:sz="4" w:space="0" w:color="000000"/>
              <w:bottom w:val="single" w:sz="4" w:space="0" w:color="000000"/>
            </w:tcBorders>
            <w:shd w:val="clear" w:color="auto" w:fill="FFFFFF"/>
            <w:vAlign w:val="center"/>
          </w:tcPr>
          <w:p w14:paraId="1673150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Лист №2 передней рессоры ЗИЛ</w:t>
            </w:r>
          </w:p>
        </w:tc>
        <w:tc>
          <w:tcPr>
            <w:tcW w:w="708" w:type="dxa"/>
            <w:tcBorders>
              <w:left w:val="single" w:sz="4" w:space="0" w:color="000000"/>
              <w:bottom w:val="single" w:sz="4" w:space="0" w:color="000000"/>
            </w:tcBorders>
            <w:shd w:val="clear" w:color="auto" w:fill="FFFFFF"/>
            <w:vAlign w:val="center"/>
          </w:tcPr>
          <w:p w14:paraId="57FA6C7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D209AB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6DBB41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5 360,00</w:t>
            </w:r>
          </w:p>
        </w:tc>
        <w:tc>
          <w:tcPr>
            <w:tcW w:w="1418" w:type="dxa"/>
            <w:tcBorders>
              <w:left w:val="single" w:sz="4" w:space="0" w:color="000000"/>
              <w:bottom w:val="single" w:sz="4" w:space="0" w:color="000000"/>
            </w:tcBorders>
            <w:shd w:val="clear" w:color="auto" w:fill="FFFFFF"/>
            <w:vAlign w:val="center"/>
          </w:tcPr>
          <w:p w14:paraId="5597F7B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5 629,00</w:t>
            </w:r>
          </w:p>
        </w:tc>
        <w:tc>
          <w:tcPr>
            <w:tcW w:w="1276" w:type="dxa"/>
            <w:tcBorders>
              <w:left w:val="single" w:sz="4" w:space="0" w:color="000000"/>
              <w:bottom w:val="single" w:sz="4" w:space="0" w:color="000000"/>
            </w:tcBorders>
            <w:shd w:val="clear" w:color="auto" w:fill="FFFFFF"/>
            <w:vAlign w:val="center"/>
          </w:tcPr>
          <w:p w14:paraId="42073E3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5 735,20</w:t>
            </w:r>
          </w:p>
        </w:tc>
        <w:tc>
          <w:tcPr>
            <w:tcW w:w="1417" w:type="dxa"/>
            <w:tcBorders>
              <w:left w:val="single" w:sz="4" w:space="0" w:color="000000"/>
              <w:bottom w:val="single" w:sz="4" w:space="0" w:color="000000"/>
            </w:tcBorders>
            <w:shd w:val="clear" w:color="auto" w:fill="FFFFFF"/>
            <w:vAlign w:val="center"/>
          </w:tcPr>
          <w:p w14:paraId="2AEB6F5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5 574,73</w:t>
            </w:r>
          </w:p>
        </w:tc>
        <w:tc>
          <w:tcPr>
            <w:tcW w:w="2410" w:type="dxa"/>
            <w:tcBorders>
              <w:left w:val="single" w:sz="4" w:space="0" w:color="000000"/>
              <w:bottom w:val="single" w:sz="4" w:space="0" w:color="000000"/>
              <w:right w:val="single" w:sz="4" w:space="0" w:color="000000"/>
            </w:tcBorders>
            <w:shd w:val="clear" w:color="auto" w:fill="FFFFFF"/>
            <w:vAlign w:val="center"/>
          </w:tcPr>
          <w:p w14:paraId="251A695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5 574,73</w:t>
            </w:r>
          </w:p>
        </w:tc>
      </w:tr>
      <w:tr w:rsidR="000F0E80" w:rsidRPr="000F0E80" w14:paraId="74D67B70"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9A057A2"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34</w:t>
            </w:r>
          </w:p>
        </w:tc>
        <w:tc>
          <w:tcPr>
            <w:tcW w:w="6008" w:type="dxa"/>
            <w:tcBorders>
              <w:left w:val="single" w:sz="4" w:space="0" w:color="000000"/>
              <w:bottom w:val="single" w:sz="4" w:space="0" w:color="000000"/>
            </w:tcBorders>
            <w:shd w:val="clear" w:color="auto" w:fill="FFFFFF"/>
            <w:vAlign w:val="center"/>
          </w:tcPr>
          <w:p w14:paraId="474EE0D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Механизм замка двери ЗИЛ (левый +правый)</w:t>
            </w:r>
          </w:p>
        </w:tc>
        <w:tc>
          <w:tcPr>
            <w:tcW w:w="708" w:type="dxa"/>
            <w:tcBorders>
              <w:left w:val="single" w:sz="4" w:space="0" w:color="000000"/>
              <w:bottom w:val="single" w:sz="4" w:space="0" w:color="000000"/>
            </w:tcBorders>
            <w:shd w:val="clear" w:color="auto" w:fill="FFFFFF"/>
            <w:vAlign w:val="center"/>
          </w:tcPr>
          <w:p w14:paraId="3815124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к-т</w:t>
            </w:r>
          </w:p>
        </w:tc>
        <w:tc>
          <w:tcPr>
            <w:tcW w:w="549" w:type="dxa"/>
            <w:tcBorders>
              <w:left w:val="single" w:sz="4" w:space="0" w:color="000000"/>
              <w:bottom w:val="single" w:sz="4" w:space="0" w:color="000000"/>
            </w:tcBorders>
            <w:shd w:val="clear" w:color="auto" w:fill="FFFFFF"/>
            <w:vAlign w:val="center"/>
          </w:tcPr>
          <w:p w14:paraId="1B6B8DD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82CDBE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2 100,00</w:t>
            </w:r>
          </w:p>
        </w:tc>
        <w:tc>
          <w:tcPr>
            <w:tcW w:w="1418" w:type="dxa"/>
            <w:tcBorders>
              <w:left w:val="single" w:sz="4" w:space="0" w:color="000000"/>
              <w:bottom w:val="single" w:sz="4" w:space="0" w:color="000000"/>
            </w:tcBorders>
            <w:shd w:val="clear" w:color="auto" w:fill="FFFFFF"/>
            <w:vAlign w:val="center"/>
          </w:tcPr>
          <w:p w14:paraId="3BFCF73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2 205,00</w:t>
            </w:r>
          </w:p>
        </w:tc>
        <w:tc>
          <w:tcPr>
            <w:tcW w:w="1276" w:type="dxa"/>
            <w:tcBorders>
              <w:left w:val="single" w:sz="4" w:space="0" w:color="000000"/>
              <w:bottom w:val="single" w:sz="4" w:space="0" w:color="000000"/>
            </w:tcBorders>
            <w:shd w:val="clear" w:color="auto" w:fill="FFFFFF"/>
            <w:vAlign w:val="center"/>
          </w:tcPr>
          <w:p w14:paraId="72A60CE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2 247,00</w:t>
            </w:r>
          </w:p>
        </w:tc>
        <w:tc>
          <w:tcPr>
            <w:tcW w:w="1417" w:type="dxa"/>
            <w:tcBorders>
              <w:left w:val="single" w:sz="4" w:space="0" w:color="000000"/>
              <w:bottom w:val="single" w:sz="4" w:space="0" w:color="000000"/>
            </w:tcBorders>
            <w:shd w:val="clear" w:color="auto" w:fill="FFFFFF"/>
            <w:vAlign w:val="center"/>
          </w:tcPr>
          <w:p w14:paraId="674A75D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2 184,00</w:t>
            </w:r>
          </w:p>
        </w:tc>
        <w:tc>
          <w:tcPr>
            <w:tcW w:w="2410" w:type="dxa"/>
            <w:tcBorders>
              <w:left w:val="single" w:sz="4" w:space="0" w:color="000000"/>
              <w:bottom w:val="single" w:sz="4" w:space="0" w:color="000000"/>
              <w:right w:val="single" w:sz="4" w:space="0" w:color="000000"/>
            </w:tcBorders>
            <w:shd w:val="clear" w:color="auto" w:fill="FFFFFF"/>
            <w:vAlign w:val="center"/>
          </w:tcPr>
          <w:p w14:paraId="2E97139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2 184,00</w:t>
            </w:r>
          </w:p>
        </w:tc>
      </w:tr>
      <w:tr w:rsidR="000F0E80" w:rsidRPr="000F0E80" w14:paraId="0363E3C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34A68C1"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0"/>
                <w:kern w:val="1"/>
                <w:lang w:eastAsia="zh-CN" w:bidi="hi-IN"/>
              </w:rPr>
              <w:t>35</w:t>
            </w:r>
          </w:p>
        </w:tc>
        <w:tc>
          <w:tcPr>
            <w:tcW w:w="6008" w:type="dxa"/>
            <w:tcBorders>
              <w:left w:val="single" w:sz="4" w:space="0" w:color="000000"/>
              <w:bottom w:val="single" w:sz="4" w:space="0" w:color="000000"/>
            </w:tcBorders>
            <w:shd w:val="clear" w:color="auto" w:fill="FFFFFF"/>
            <w:vAlign w:val="center"/>
          </w:tcPr>
          <w:p w14:paraId="38A191B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Механизм замка двери ЗИЛ-130/131 левый</w:t>
            </w:r>
          </w:p>
        </w:tc>
        <w:tc>
          <w:tcPr>
            <w:tcW w:w="708" w:type="dxa"/>
            <w:tcBorders>
              <w:left w:val="single" w:sz="4" w:space="0" w:color="000000"/>
              <w:bottom w:val="single" w:sz="4" w:space="0" w:color="000000"/>
            </w:tcBorders>
            <w:shd w:val="clear" w:color="auto" w:fill="FFFFFF"/>
            <w:vAlign w:val="center"/>
          </w:tcPr>
          <w:p w14:paraId="295F54D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946D3F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D3F4B8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1 100,00</w:t>
            </w:r>
          </w:p>
        </w:tc>
        <w:tc>
          <w:tcPr>
            <w:tcW w:w="1418" w:type="dxa"/>
            <w:tcBorders>
              <w:left w:val="single" w:sz="4" w:space="0" w:color="000000"/>
              <w:bottom w:val="single" w:sz="4" w:space="0" w:color="000000"/>
            </w:tcBorders>
            <w:shd w:val="clear" w:color="auto" w:fill="FFFFFF"/>
            <w:vAlign w:val="center"/>
          </w:tcPr>
          <w:p w14:paraId="40406F5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1 155,00</w:t>
            </w:r>
          </w:p>
        </w:tc>
        <w:tc>
          <w:tcPr>
            <w:tcW w:w="1276" w:type="dxa"/>
            <w:tcBorders>
              <w:left w:val="single" w:sz="4" w:space="0" w:color="000000"/>
              <w:bottom w:val="single" w:sz="4" w:space="0" w:color="000000"/>
            </w:tcBorders>
            <w:shd w:val="clear" w:color="auto" w:fill="FFFFFF"/>
            <w:vAlign w:val="center"/>
          </w:tcPr>
          <w:p w14:paraId="02FCA13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1 177,00</w:t>
            </w:r>
          </w:p>
        </w:tc>
        <w:tc>
          <w:tcPr>
            <w:tcW w:w="1417" w:type="dxa"/>
            <w:tcBorders>
              <w:left w:val="single" w:sz="4" w:space="0" w:color="000000"/>
              <w:bottom w:val="single" w:sz="4" w:space="0" w:color="000000"/>
            </w:tcBorders>
            <w:shd w:val="clear" w:color="auto" w:fill="FFFFFF"/>
            <w:vAlign w:val="center"/>
          </w:tcPr>
          <w:p w14:paraId="30C1ACC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1 144,00</w:t>
            </w:r>
          </w:p>
        </w:tc>
        <w:tc>
          <w:tcPr>
            <w:tcW w:w="2410" w:type="dxa"/>
            <w:tcBorders>
              <w:left w:val="single" w:sz="4" w:space="0" w:color="000000"/>
              <w:bottom w:val="single" w:sz="4" w:space="0" w:color="000000"/>
              <w:right w:val="single" w:sz="4" w:space="0" w:color="000000"/>
            </w:tcBorders>
            <w:shd w:val="clear" w:color="auto" w:fill="FFFFFF"/>
            <w:vAlign w:val="center"/>
          </w:tcPr>
          <w:p w14:paraId="110EE49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1 144,00</w:t>
            </w:r>
          </w:p>
        </w:tc>
      </w:tr>
      <w:tr w:rsidR="000F0E80" w:rsidRPr="000F0E80" w14:paraId="6BF1641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A25ECE3"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36</w:t>
            </w:r>
          </w:p>
        </w:tc>
        <w:tc>
          <w:tcPr>
            <w:tcW w:w="6008" w:type="dxa"/>
            <w:tcBorders>
              <w:left w:val="single" w:sz="4" w:space="0" w:color="000000"/>
              <w:bottom w:val="single" w:sz="4" w:space="0" w:color="000000"/>
            </w:tcBorders>
            <w:shd w:val="clear" w:color="auto" w:fill="FFFFFF"/>
            <w:vAlign w:val="center"/>
          </w:tcPr>
          <w:p w14:paraId="0BFD7EA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Механизм замка двери ЗИЛ-130/131 правый</w:t>
            </w:r>
          </w:p>
        </w:tc>
        <w:tc>
          <w:tcPr>
            <w:tcW w:w="708" w:type="dxa"/>
            <w:tcBorders>
              <w:left w:val="single" w:sz="4" w:space="0" w:color="000000"/>
              <w:bottom w:val="single" w:sz="4" w:space="0" w:color="000000"/>
            </w:tcBorders>
            <w:shd w:val="clear" w:color="auto" w:fill="FFFFFF"/>
            <w:vAlign w:val="center"/>
          </w:tcPr>
          <w:p w14:paraId="16F0C3B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D91A87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7F8944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1 100,00</w:t>
            </w:r>
          </w:p>
        </w:tc>
        <w:tc>
          <w:tcPr>
            <w:tcW w:w="1418" w:type="dxa"/>
            <w:tcBorders>
              <w:left w:val="single" w:sz="4" w:space="0" w:color="000000"/>
              <w:bottom w:val="single" w:sz="4" w:space="0" w:color="000000"/>
            </w:tcBorders>
            <w:shd w:val="clear" w:color="auto" w:fill="FFFFFF"/>
            <w:vAlign w:val="center"/>
          </w:tcPr>
          <w:p w14:paraId="265E3B3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1 155,00</w:t>
            </w:r>
          </w:p>
        </w:tc>
        <w:tc>
          <w:tcPr>
            <w:tcW w:w="1276" w:type="dxa"/>
            <w:tcBorders>
              <w:left w:val="single" w:sz="4" w:space="0" w:color="000000"/>
              <w:bottom w:val="single" w:sz="4" w:space="0" w:color="000000"/>
            </w:tcBorders>
            <w:shd w:val="clear" w:color="auto" w:fill="FFFFFF"/>
            <w:vAlign w:val="center"/>
          </w:tcPr>
          <w:p w14:paraId="0812A6B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1 177,00</w:t>
            </w:r>
          </w:p>
        </w:tc>
        <w:tc>
          <w:tcPr>
            <w:tcW w:w="1417" w:type="dxa"/>
            <w:tcBorders>
              <w:left w:val="single" w:sz="4" w:space="0" w:color="000000"/>
              <w:bottom w:val="single" w:sz="4" w:space="0" w:color="000000"/>
            </w:tcBorders>
            <w:shd w:val="clear" w:color="auto" w:fill="FFFFFF"/>
            <w:vAlign w:val="center"/>
          </w:tcPr>
          <w:p w14:paraId="4E9380D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1 144,00</w:t>
            </w:r>
          </w:p>
        </w:tc>
        <w:tc>
          <w:tcPr>
            <w:tcW w:w="2410" w:type="dxa"/>
            <w:tcBorders>
              <w:left w:val="single" w:sz="4" w:space="0" w:color="000000"/>
              <w:bottom w:val="single" w:sz="4" w:space="0" w:color="000000"/>
              <w:right w:val="single" w:sz="4" w:space="0" w:color="000000"/>
            </w:tcBorders>
            <w:shd w:val="clear" w:color="auto" w:fill="FFFFFF"/>
            <w:vAlign w:val="center"/>
          </w:tcPr>
          <w:p w14:paraId="0BC3A72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1 144,00</w:t>
            </w:r>
          </w:p>
        </w:tc>
      </w:tr>
      <w:tr w:rsidR="000F0E80" w:rsidRPr="000F0E80" w14:paraId="1CDE8AFC"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6994156" w14:textId="77777777" w:rsidR="000F0E80" w:rsidRPr="000F0E80" w:rsidRDefault="000F0E80" w:rsidP="000F0E80">
            <w:pPr>
              <w:suppressLineNumbers/>
              <w:shd w:val="clear" w:color="auto" w:fill="FFFFFF"/>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0"/>
                <w:kern w:val="1"/>
                <w:lang w:eastAsia="zh-CN" w:bidi="hi-IN"/>
              </w:rPr>
              <w:t>37</w:t>
            </w:r>
          </w:p>
        </w:tc>
        <w:tc>
          <w:tcPr>
            <w:tcW w:w="6008" w:type="dxa"/>
            <w:tcBorders>
              <w:left w:val="single" w:sz="4" w:space="0" w:color="000000"/>
              <w:bottom w:val="single" w:sz="4" w:space="0" w:color="000000"/>
            </w:tcBorders>
            <w:shd w:val="clear" w:color="auto" w:fill="FFFFFF"/>
            <w:vAlign w:val="center"/>
          </w:tcPr>
          <w:p w14:paraId="606C53A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Механизм рулевого управления ЗИЛ-130/ЛиаЗ-677 под гидроусилитель руля без сошки</w:t>
            </w:r>
          </w:p>
        </w:tc>
        <w:tc>
          <w:tcPr>
            <w:tcW w:w="708" w:type="dxa"/>
            <w:tcBorders>
              <w:left w:val="single" w:sz="4" w:space="0" w:color="000000"/>
              <w:bottom w:val="single" w:sz="4" w:space="0" w:color="000000"/>
            </w:tcBorders>
            <w:shd w:val="clear" w:color="auto" w:fill="FFFFFF"/>
            <w:vAlign w:val="center"/>
          </w:tcPr>
          <w:p w14:paraId="36D1746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C6C35C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E57749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30 500,00</w:t>
            </w:r>
          </w:p>
        </w:tc>
        <w:tc>
          <w:tcPr>
            <w:tcW w:w="1418" w:type="dxa"/>
            <w:tcBorders>
              <w:left w:val="single" w:sz="4" w:space="0" w:color="000000"/>
              <w:bottom w:val="single" w:sz="4" w:space="0" w:color="000000"/>
            </w:tcBorders>
            <w:shd w:val="clear" w:color="auto" w:fill="FFFFFF"/>
            <w:vAlign w:val="center"/>
          </w:tcPr>
          <w:p w14:paraId="7C1FF31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32 025,00</w:t>
            </w:r>
          </w:p>
        </w:tc>
        <w:tc>
          <w:tcPr>
            <w:tcW w:w="1276" w:type="dxa"/>
            <w:tcBorders>
              <w:left w:val="single" w:sz="4" w:space="0" w:color="000000"/>
              <w:bottom w:val="single" w:sz="4" w:space="0" w:color="000000"/>
            </w:tcBorders>
            <w:shd w:val="clear" w:color="auto" w:fill="FFFFFF"/>
            <w:vAlign w:val="center"/>
          </w:tcPr>
          <w:p w14:paraId="70BE4C9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32 635,00</w:t>
            </w:r>
          </w:p>
        </w:tc>
        <w:tc>
          <w:tcPr>
            <w:tcW w:w="1417" w:type="dxa"/>
            <w:tcBorders>
              <w:left w:val="single" w:sz="4" w:space="0" w:color="000000"/>
              <w:bottom w:val="single" w:sz="4" w:space="0" w:color="000000"/>
            </w:tcBorders>
            <w:shd w:val="clear" w:color="auto" w:fill="FFFFFF"/>
            <w:vAlign w:val="center"/>
          </w:tcPr>
          <w:p w14:paraId="4F8C36F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31 720,00</w:t>
            </w:r>
          </w:p>
        </w:tc>
        <w:tc>
          <w:tcPr>
            <w:tcW w:w="2410" w:type="dxa"/>
            <w:tcBorders>
              <w:left w:val="single" w:sz="4" w:space="0" w:color="000000"/>
              <w:bottom w:val="single" w:sz="4" w:space="0" w:color="000000"/>
              <w:right w:val="single" w:sz="4" w:space="0" w:color="000000"/>
            </w:tcBorders>
            <w:shd w:val="clear" w:color="auto" w:fill="FFFFFF"/>
            <w:vAlign w:val="center"/>
          </w:tcPr>
          <w:p w14:paraId="51253E9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31 720,00</w:t>
            </w:r>
          </w:p>
        </w:tc>
      </w:tr>
      <w:tr w:rsidR="000F0E80" w:rsidRPr="000F0E80" w14:paraId="79585531"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086A982"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0"/>
                <w:kern w:val="1"/>
                <w:lang w:eastAsia="zh-CN" w:bidi="hi-IN"/>
              </w:rPr>
              <w:t>38</w:t>
            </w:r>
          </w:p>
        </w:tc>
        <w:tc>
          <w:tcPr>
            <w:tcW w:w="6008" w:type="dxa"/>
            <w:tcBorders>
              <w:left w:val="single" w:sz="4" w:space="0" w:color="000000"/>
              <w:bottom w:val="single" w:sz="4" w:space="0" w:color="000000"/>
            </w:tcBorders>
            <w:shd w:val="clear" w:color="auto" w:fill="FFFFFF"/>
            <w:vAlign w:val="center"/>
          </w:tcPr>
          <w:p w14:paraId="6921B06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Моторчик вентилятора ЗИЛ 12В/27Вт</w:t>
            </w:r>
          </w:p>
        </w:tc>
        <w:tc>
          <w:tcPr>
            <w:tcW w:w="708" w:type="dxa"/>
            <w:tcBorders>
              <w:left w:val="single" w:sz="4" w:space="0" w:color="000000"/>
              <w:bottom w:val="single" w:sz="4" w:space="0" w:color="000000"/>
            </w:tcBorders>
            <w:shd w:val="clear" w:color="auto" w:fill="FFFFFF"/>
            <w:vAlign w:val="center"/>
          </w:tcPr>
          <w:p w14:paraId="4C79208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5DE1D55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BC1BBC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4 150,00</w:t>
            </w:r>
          </w:p>
        </w:tc>
        <w:tc>
          <w:tcPr>
            <w:tcW w:w="1418" w:type="dxa"/>
            <w:tcBorders>
              <w:left w:val="single" w:sz="4" w:space="0" w:color="000000"/>
              <w:bottom w:val="single" w:sz="4" w:space="0" w:color="000000"/>
            </w:tcBorders>
            <w:shd w:val="clear" w:color="auto" w:fill="FFFFFF"/>
            <w:vAlign w:val="center"/>
          </w:tcPr>
          <w:p w14:paraId="124D86F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4 358,00</w:t>
            </w:r>
          </w:p>
        </w:tc>
        <w:tc>
          <w:tcPr>
            <w:tcW w:w="1276" w:type="dxa"/>
            <w:tcBorders>
              <w:left w:val="single" w:sz="4" w:space="0" w:color="000000"/>
              <w:bottom w:val="single" w:sz="4" w:space="0" w:color="000000"/>
            </w:tcBorders>
            <w:shd w:val="clear" w:color="auto" w:fill="FFFFFF"/>
            <w:vAlign w:val="center"/>
          </w:tcPr>
          <w:p w14:paraId="433FFBD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4 440,50</w:t>
            </w:r>
          </w:p>
        </w:tc>
        <w:tc>
          <w:tcPr>
            <w:tcW w:w="1417" w:type="dxa"/>
            <w:tcBorders>
              <w:left w:val="single" w:sz="4" w:space="0" w:color="000000"/>
              <w:bottom w:val="single" w:sz="4" w:space="0" w:color="000000"/>
            </w:tcBorders>
            <w:shd w:val="clear" w:color="auto" w:fill="FFFFFF"/>
            <w:vAlign w:val="center"/>
          </w:tcPr>
          <w:p w14:paraId="08AC2FF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4 316,17</w:t>
            </w:r>
          </w:p>
        </w:tc>
        <w:tc>
          <w:tcPr>
            <w:tcW w:w="2410" w:type="dxa"/>
            <w:tcBorders>
              <w:left w:val="single" w:sz="4" w:space="0" w:color="000000"/>
              <w:bottom w:val="single" w:sz="4" w:space="0" w:color="000000"/>
              <w:right w:val="single" w:sz="4" w:space="0" w:color="000000"/>
            </w:tcBorders>
            <w:shd w:val="clear" w:color="auto" w:fill="FFFFFF"/>
            <w:vAlign w:val="center"/>
          </w:tcPr>
          <w:p w14:paraId="50B98CB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4 316,17</w:t>
            </w:r>
          </w:p>
        </w:tc>
      </w:tr>
      <w:tr w:rsidR="000F0E80" w:rsidRPr="000F0E80" w14:paraId="23017059"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CC93DA6"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39</w:t>
            </w:r>
          </w:p>
        </w:tc>
        <w:tc>
          <w:tcPr>
            <w:tcW w:w="6008" w:type="dxa"/>
            <w:tcBorders>
              <w:left w:val="single" w:sz="4" w:space="0" w:color="000000"/>
              <w:bottom w:val="single" w:sz="4" w:space="0" w:color="000000"/>
            </w:tcBorders>
            <w:shd w:val="clear" w:color="auto" w:fill="FFFFFF"/>
            <w:vAlign w:val="center"/>
          </w:tcPr>
          <w:p w14:paraId="5F4EE51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Муфта включения сцепления ЗИЛ в сборе</w:t>
            </w:r>
          </w:p>
        </w:tc>
        <w:tc>
          <w:tcPr>
            <w:tcW w:w="708" w:type="dxa"/>
            <w:tcBorders>
              <w:left w:val="single" w:sz="4" w:space="0" w:color="000000"/>
              <w:bottom w:val="single" w:sz="4" w:space="0" w:color="000000"/>
            </w:tcBorders>
            <w:shd w:val="clear" w:color="auto" w:fill="FFFFFF"/>
            <w:vAlign w:val="center"/>
          </w:tcPr>
          <w:p w14:paraId="70B790C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D38F71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D6BB8A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2 100,00</w:t>
            </w:r>
          </w:p>
        </w:tc>
        <w:tc>
          <w:tcPr>
            <w:tcW w:w="1418" w:type="dxa"/>
            <w:tcBorders>
              <w:left w:val="single" w:sz="4" w:space="0" w:color="000000"/>
              <w:bottom w:val="single" w:sz="4" w:space="0" w:color="000000"/>
            </w:tcBorders>
            <w:shd w:val="clear" w:color="auto" w:fill="FFFFFF"/>
            <w:vAlign w:val="center"/>
          </w:tcPr>
          <w:p w14:paraId="4898625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2 205,00</w:t>
            </w:r>
          </w:p>
        </w:tc>
        <w:tc>
          <w:tcPr>
            <w:tcW w:w="1276" w:type="dxa"/>
            <w:tcBorders>
              <w:left w:val="single" w:sz="4" w:space="0" w:color="000000"/>
              <w:bottom w:val="single" w:sz="4" w:space="0" w:color="000000"/>
            </w:tcBorders>
            <w:shd w:val="clear" w:color="auto" w:fill="FFFFFF"/>
            <w:vAlign w:val="center"/>
          </w:tcPr>
          <w:p w14:paraId="19029FB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2 247,00</w:t>
            </w:r>
          </w:p>
        </w:tc>
        <w:tc>
          <w:tcPr>
            <w:tcW w:w="1417" w:type="dxa"/>
            <w:tcBorders>
              <w:left w:val="single" w:sz="4" w:space="0" w:color="000000"/>
              <w:bottom w:val="single" w:sz="4" w:space="0" w:color="000000"/>
            </w:tcBorders>
            <w:shd w:val="clear" w:color="auto" w:fill="FFFFFF"/>
            <w:vAlign w:val="center"/>
          </w:tcPr>
          <w:p w14:paraId="14B61B1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2 184,00</w:t>
            </w:r>
          </w:p>
        </w:tc>
        <w:tc>
          <w:tcPr>
            <w:tcW w:w="2410" w:type="dxa"/>
            <w:tcBorders>
              <w:left w:val="single" w:sz="4" w:space="0" w:color="000000"/>
              <w:bottom w:val="single" w:sz="4" w:space="0" w:color="000000"/>
              <w:right w:val="single" w:sz="4" w:space="0" w:color="000000"/>
            </w:tcBorders>
            <w:shd w:val="clear" w:color="auto" w:fill="FFFFFF"/>
            <w:vAlign w:val="center"/>
          </w:tcPr>
          <w:p w14:paraId="2939A1D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2 184,00</w:t>
            </w:r>
          </w:p>
        </w:tc>
      </w:tr>
      <w:tr w:rsidR="000F0E80" w:rsidRPr="000F0E80" w14:paraId="07607E32"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93FBA43"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40</w:t>
            </w:r>
          </w:p>
        </w:tc>
        <w:tc>
          <w:tcPr>
            <w:tcW w:w="6008" w:type="dxa"/>
            <w:tcBorders>
              <w:left w:val="single" w:sz="4" w:space="0" w:color="000000"/>
              <w:bottom w:val="single" w:sz="4" w:space="0" w:color="000000"/>
            </w:tcBorders>
            <w:shd w:val="clear" w:color="auto" w:fill="FFFFFF"/>
            <w:vAlign w:val="center"/>
          </w:tcPr>
          <w:p w14:paraId="6CD94B1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Наконечник рулевой тяги ЗИЛ-130 левый в сборе</w:t>
            </w:r>
          </w:p>
        </w:tc>
        <w:tc>
          <w:tcPr>
            <w:tcW w:w="708" w:type="dxa"/>
            <w:tcBorders>
              <w:left w:val="single" w:sz="4" w:space="0" w:color="000000"/>
              <w:bottom w:val="single" w:sz="4" w:space="0" w:color="000000"/>
            </w:tcBorders>
            <w:shd w:val="clear" w:color="auto" w:fill="FFFFFF"/>
            <w:vAlign w:val="center"/>
          </w:tcPr>
          <w:p w14:paraId="6722BEB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AFC75E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24535C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2 530,00</w:t>
            </w:r>
          </w:p>
        </w:tc>
        <w:tc>
          <w:tcPr>
            <w:tcW w:w="1418" w:type="dxa"/>
            <w:tcBorders>
              <w:left w:val="single" w:sz="4" w:space="0" w:color="000000"/>
              <w:bottom w:val="single" w:sz="4" w:space="0" w:color="000000"/>
            </w:tcBorders>
            <w:shd w:val="clear" w:color="auto" w:fill="FFFFFF"/>
            <w:vAlign w:val="center"/>
          </w:tcPr>
          <w:p w14:paraId="342CF8F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2 657,00</w:t>
            </w:r>
          </w:p>
        </w:tc>
        <w:tc>
          <w:tcPr>
            <w:tcW w:w="1276" w:type="dxa"/>
            <w:tcBorders>
              <w:left w:val="single" w:sz="4" w:space="0" w:color="000000"/>
              <w:bottom w:val="single" w:sz="4" w:space="0" w:color="000000"/>
            </w:tcBorders>
            <w:shd w:val="clear" w:color="auto" w:fill="FFFFFF"/>
            <w:vAlign w:val="center"/>
          </w:tcPr>
          <w:p w14:paraId="3C582E9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2 707,10</w:t>
            </w:r>
          </w:p>
        </w:tc>
        <w:tc>
          <w:tcPr>
            <w:tcW w:w="1417" w:type="dxa"/>
            <w:tcBorders>
              <w:left w:val="single" w:sz="4" w:space="0" w:color="000000"/>
              <w:bottom w:val="single" w:sz="4" w:space="0" w:color="000000"/>
            </w:tcBorders>
            <w:shd w:val="clear" w:color="auto" w:fill="FFFFFF"/>
            <w:vAlign w:val="center"/>
          </w:tcPr>
          <w:p w14:paraId="1E00484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2 631,37</w:t>
            </w:r>
          </w:p>
        </w:tc>
        <w:tc>
          <w:tcPr>
            <w:tcW w:w="2410" w:type="dxa"/>
            <w:tcBorders>
              <w:left w:val="single" w:sz="4" w:space="0" w:color="000000"/>
              <w:bottom w:val="single" w:sz="4" w:space="0" w:color="000000"/>
              <w:right w:val="single" w:sz="4" w:space="0" w:color="000000"/>
            </w:tcBorders>
            <w:shd w:val="clear" w:color="auto" w:fill="FFFFFF"/>
            <w:vAlign w:val="center"/>
          </w:tcPr>
          <w:p w14:paraId="0BE2659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2 631,37</w:t>
            </w:r>
          </w:p>
        </w:tc>
      </w:tr>
      <w:tr w:rsidR="000F0E80" w:rsidRPr="000F0E80" w14:paraId="6F29B8C2"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BD5EEF3"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41</w:t>
            </w:r>
          </w:p>
        </w:tc>
        <w:tc>
          <w:tcPr>
            <w:tcW w:w="6008" w:type="dxa"/>
            <w:tcBorders>
              <w:left w:val="single" w:sz="4" w:space="0" w:color="000000"/>
              <w:bottom w:val="single" w:sz="4" w:space="0" w:color="000000"/>
            </w:tcBorders>
            <w:shd w:val="clear" w:color="auto" w:fill="FFFFFF"/>
            <w:vAlign w:val="center"/>
          </w:tcPr>
          <w:p w14:paraId="793CAF4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Наконечник рулевой тяги ЗИЛ-130 правый в сборе</w:t>
            </w:r>
          </w:p>
        </w:tc>
        <w:tc>
          <w:tcPr>
            <w:tcW w:w="708" w:type="dxa"/>
            <w:tcBorders>
              <w:left w:val="single" w:sz="4" w:space="0" w:color="000000"/>
              <w:bottom w:val="single" w:sz="4" w:space="0" w:color="000000"/>
            </w:tcBorders>
            <w:shd w:val="clear" w:color="auto" w:fill="FFFFFF"/>
            <w:vAlign w:val="center"/>
          </w:tcPr>
          <w:p w14:paraId="281C155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586ADA5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647C0A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2 530,00</w:t>
            </w:r>
          </w:p>
        </w:tc>
        <w:tc>
          <w:tcPr>
            <w:tcW w:w="1418" w:type="dxa"/>
            <w:tcBorders>
              <w:left w:val="single" w:sz="4" w:space="0" w:color="000000"/>
              <w:bottom w:val="single" w:sz="4" w:space="0" w:color="000000"/>
            </w:tcBorders>
            <w:shd w:val="clear" w:color="auto" w:fill="FFFFFF"/>
            <w:vAlign w:val="center"/>
          </w:tcPr>
          <w:p w14:paraId="59B6C09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2 657,00</w:t>
            </w:r>
          </w:p>
        </w:tc>
        <w:tc>
          <w:tcPr>
            <w:tcW w:w="1276" w:type="dxa"/>
            <w:tcBorders>
              <w:left w:val="single" w:sz="4" w:space="0" w:color="000000"/>
              <w:bottom w:val="single" w:sz="4" w:space="0" w:color="000000"/>
            </w:tcBorders>
            <w:shd w:val="clear" w:color="auto" w:fill="FFFFFF"/>
            <w:vAlign w:val="center"/>
          </w:tcPr>
          <w:p w14:paraId="5306B58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2 707,10</w:t>
            </w:r>
          </w:p>
        </w:tc>
        <w:tc>
          <w:tcPr>
            <w:tcW w:w="1417" w:type="dxa"/>
            <w:tcBorders>
              <w:left w:val="single" w:sz="4" w:space="0" w:color="000000"/>
              <w:bottom w:val="single" w:sz="4" w:space="0" w:color="000000"/>
            </w:tcBorders>
            <w:shd w:val="clear" w:color="auto" w:fill="FFFFFF"/>
            <w:vAlign w:val="center"/>
          </w:tcPr>
          <w:p w14:paraId="436F962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2 631,37</w:t>
            </w:r>
          </w:p>
        </w:tc>
        <w:tc>
          <w:tcPr>
            <w:tcW w:w="2410" w:type="dxa"/>
            <w:tcBorders>
              <w:left w:val="single" w:sz="4" w:space="0" w:color="000000"/>
              <w:bottom w:val="single" w:sz="4" w:space="0" w:color="000000"/>
              <w:right w:val="single" w:sz="4" w:space="0" w:color="000000"/>
            </w:tcBorders>
            <w:shd w:val="clear" w:color="auto" w:fill="FFFFFF"/>
            <w:vAlign w:val="center"/>
          </w:tcPr>
          <w:p w14:paraId="2AE004E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2 631,37</w:t>
            </w:r>
          </w:p>
        </w:tc>
      </w:tr>
      <w:tr w:rsidR="000F0E80" w:rsidRPr="000F0E80" w14:paraId="1AE62FCF"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EA1E150"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0"/>
                <w:kern w:val="1"/>
                <w:lang w:eastAsia="zh-CN" w:bidi="hi-IN"/>
              </w:rPr>
              <w:t>42</w:t>
            </w:r>
          </w:p>
        </w:tc>
        <w:tc>
          <w:tcPr>
            <w:tcW w:w="6008" w:type="dxa"/>
            <w:tcBorders>
              <w:left w:val="single" w:sz="4" w:space="0" w:color="000000"/>
              <w:bottom w:val="single" w:sz="4" w:space="0" w:color="000000"/>
            </w:tcBorders>
            <w:shd w:val="clear" w:color="auto" w:fill="FFFFFF"/>
            <w:vAlign w:val="center"/>
          </w:tcPr>
          <w:p w14:paraId="134D9734"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Наконечник свечной ЗИЛ 130</w:t>
            </w:r>
          </w:p>
        </w:tc>
        <w:tc>
          <w:tcPr>
            <w:tcW w:w="708" w:type="dxa"/>
            <w:tcBorders>
              <w:left w:val="single" w:sz="4" w:space="0" w:color="000000"/>
              <w:bottom w:val="single" w:sz="4" w:space="0" w:color="000000"/>
            </w:tcBorders>
            <w:shd w:val="clear" w:color="auto" w:fill="FFFFFF"/>
            <w:vAlign w:val="center"/>
          </w:tcPr>
          <w:p w14:paraId="22AE50E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4626B7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EC0600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210,00</w:t>
            </w:r>
          </w:p>
        </w:tc>
        <w:tc>
          <w:tcPr>
            <w:tcW w:w="1418" w:type="dxa"/>
            <w:tcBorders>
              <w:left w:val="single" w:sz="4" w:space="0" w:color="000000"/>
              <w:bottom w:val="single" w:sz="4" w:space="0" w:color="000000"/>
            </w:tcBorders>
            <w:shd w:val="clear" w:color="auto" w:fill="FFFFFF"/>
            <w:vAlign w:val="center"/>
          </w:tcPr>
          <w:p w14:paraId="5531038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221,00</w:t>
            </w:r>
          </w:p>
        </w:tc>
        <w:tc>
          <w:tcPr>
            <w:tcW w:w="1276" w:type="dxa"/>
            <w:tcBorders>
              <w:left w:val="single" w:sz="4" w:space="0" w:color="000000"/>
              <w:bottom w:val="single" w:sz="4" w:space="0" w:color="000000"/>
            </w:tcBorders>
            <w:shd w:val="clear" w:color="auto" w:fill="FFFFFF"/>
            <w:vAlign w:val="center"/>
          </w:tcPr>
          <w:p w14:paraId="546105B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224,70</w:t>
            </w:r>
          </w:p>
        </w:tc>
        <w:tc>
          <w:tcPr>
            <w:tcW w:w="1417" w:type="dxa"/>
            <w:tcBorders>
              <w:left w:val="single" w:sz="4" w:space="0" w:color="000000"/>
              <w:bottom w:val="single" w:sz="4" w:space="0" w:color="000000"/>
            </w:tcBorders>
            <w:shd w:val="clear" w:color="auto" w:fill="FFFFFF"/>
            <w:vAlign w:val="center"/>
          </w:tcPr>
          <w:p w14:paraId="2926309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218,57</w:t>
            </w:r>
          </w:p>
        </w:tc>
        <w:tc>
          <w:tcPr>
            <w:tcW w:w="2410" w:type="dxa"/>
            <w:tcBorders>
              <w:left w:val="single" w:sz="4" w:space="0" w:color="000000"/>
              <w:bottom w:val="single" w:sz="4" w:space="0" w:color="000000"/>
              <w:right w:val="single" w:sz="4" w:space="0" w:color="000000"/>
            </w:tcBorders>
            <w:shd w:val="clear" w:color="auto" w:fill="FFFFFF"/>
            <w:vAlign w:val="center"/>
          </w:tcPr>
          <w:p w14:paraId="392350F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218,57</w:t>
            </w:r>
          </w:p>
        </w:tc>
      </w:tr>
      <w:tr w:rsidR="000F0E80" w:rsidRPr="000F0E80" w14:paraId="6F72AB25"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BC4D964"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43</w:t>
            </w:r>
          </w:p>
        </w:tc>
        <w:tc>
          <w:tcPr>
            <w:tcW w:w="6008" w:type="dxa"/>
            <w:tcBorders>
              <w:left w:val="single" w:sz="4" w:space="0" w:color="000000"/>
              <w:bottom w:val="single" w:sz="4" w:space="0" w:color="000000"/>
            </w:tcBorders>
            <w:shd w:val="clear" w:color="auto" w:fill="FFFFFF"/>
            <w:vAlign w:val="center"/>
          </w:tcPr>
          <w:p w14:paraId="19D485D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Насос шестеренчатый 32 левый</w:t>
            </w:r>
          </w:p>
        </w:tc>
        <w:tc>
          <w:tcPr>
            <w:tcW w:w="708" w:type="dxa"/>
            <w:tcBorders>
              <w:left w:val="single" w:sz="4" w:space="0" w:color="000000"/>
              <w:bottom w:val="single" w:sz="4" w:space="0" w:color="000000"/>
            </w:tcBorders>
            <w:shd w:val="clear" w:color="auto" w:fill="FFFFFF"/>
            <w:vAlign w:val="center"/>
          </w:tcPr>
          <w:p w14:paraId="091FE2B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748B31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B0B267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10 500,00</w:t>
            </w:r>
          </w:p>
        </w:tc>
        <w:tc>
          <w:tcPr>
            <w:tcW w:w="1418" w:type="dxa"/>
            <w:tcBorders>
              <w:left w:val="single" w:sz="4" w:space="0" w:color="000000"/>
              <w:bottom w:val="single" w:sz="4" w:space="0" w:color="000000"/>
            </w:tcBorders>
            <w:shd w:val="clear" w:color="auto" w:fill="FFFFFF"/>
            <w:vAlign w:val="center"/>
          </w:tcPr>
          <w:p w14:paraId="65CF640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11 025,00</w:t>
            </w:r>
          </w:p>
        </w:tc>
        <w:tc>
          <w:tcPr>
            <w:tcW w:w="1276" w:type="dxa"/>
            <w:tcBorders>
              <w:left w:val="single" w:sz="4" w:space="0" w:color="000000"/>
              <w:bottom w:val="single" w:sz="4" w:space="0" w:color="000000"/>
            </w:tcBorders>
            <w:shd w:val="clear" w:color="auto" w:fill="FFFFFF"/>
            <w:vAlign w:val="center"/>
          </w:tcPr>
          <w:p w14:paraId="603DD86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11 235,00</w:t>
            </w:r>
          </w:p>
        </w:tc>
        <w:tc>
          <w:tcPr>
            <w:tcW w:w="1417" w:type="dxa"/>
            <w:tcBorders>
              <w:left w:val="single" w:sz="4" w:space="0" w:color="000000"/>
              <w:bottom w:val="single" w:sz="4" w:space="0" w:color="000000"/>
            </w:tcBorders>
            <w:shd w:val="clear" w:color="auto" w:fill="FFFFFF"/>
            <w:vAlign w:val="center"/>
          </w:tcPr>
          <w:p w14:paraId="3FA3E28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10 920,00</w:t>
            </w:r>
          </w:p>
        </w:tc>
        <w:tc>
          <w:tcPr>
            <w:tcW w:w="2410" w:type="dxa"/>
            <w:tcBorders>
              <w:left w:val="single" w:sz="4" w:space="0" w:color="000000"/>
              <w:bottom w:val="single" w:sz="4" w:space="0" w:color="000000"/>
              <w:right w:val="single" w:sz="4" w:space="0" w:color="000000"/>
            </w:tcBorders>
            <w:shd w:val="clear" w:color="auto" w:fill="FFFFFF"/>
            <w:vAlign w:val="center"/>
          </w:tcPr>
          <w:p w14:paraId="0D36193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10 920,00</w:t>
            </w:r>
          </w:p>
        </w:tc>
      </w:tr>
      <w:tr w:rsidR="000F0E80" w:rsidRPr="000F0E80" w14:paraId="535503D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D1CABEC"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0"/>
                <w:kern w:val="1"/>
                <w:lang w:eastAsia="zh-CN" w:bidi="hi-IN"/>
              </w:rPr>
              <w:t>44</w:t>
            </w:r>
          </w:p>
        </w:tc>
        <w:tc>
          <w:tcPr>
            <w:tcW w:w="6008" w:type="dxa"/>
            <w:tcBorders>
              <w:left w:val="single" w:sz="4" w:space="0" w:color="000000"/>
              <w:bottom w:val="single" w:sz="4" w:space="0" w:color="000000"/>
            </w:tcBorders>
            <w:shd w:val="clear" w:color="auto" w:fill="FFFFFF"/>
            <w:vAlign w:val="center"/>
          </w:tcPr>
          <w:p w14:paraId="6FFC2B6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Насос шестеренчатый 32 правый</w:t>
            </w:r>
          </w:p>
        </w:tc>
        <w:tc>
          <w:tcPr>
            <w:tcW w:w="708" w:type="dxa"/>
            <w:tcBorders>
              <w:left w:val="single" w:sz="4" w:space="0" w:color="000000"/>
              <w:bottom w:val="single" w:sz="4" w:space="0" w:color="000000"/>
            </w:tcBorders>
            <w:shd w:val="clear" w:color="auto" w:fill="FFFFFF"/>
            <w:vAlign w:val="center"/>
          </w:tcPr>
          <w:p w14:paraId="381A619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71DCC6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D380F6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10 500,00</w:t>
            </w:r>
          </w:p>
        </w:tc>
        <w:tc>
          <w:tcPr>
            <w:tcW w:w="1418" w:type="dxa"/>
            <w:tcBorders>
              <w:left w:val="single" w:sz="4" w:space="0" w:color="000000"/>
              <w:bottom w:val="single" w:sz="4" w:space="0" w:color="000000"/>
            </w:tcBorders>
            <w:shd w:val="clear" w:color="auto" w:fill="FFFFFF"/>
            <w:vAlign w:val="center"/>
          </w:tcPr>
          <w:p w14:paraId="6AB460F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11 025,00</w:t>
            </w:r>
          </w:p>
        </w:tc>
        <w:tc>
          <w:tcPr>
            <w:tcW w:w="1276" w:type="dxa"/>
            <w:tcBorders>
              <w:left w:val="single" w:sz="4" w:space="0" w:color="000000"/>
              <w:bottom w:val="single" w:sz="4" w:space="0" w:color="000000"/>
            </w:tcBorders>
            <w:shd w:val="clear" w:color="auto" w:fill="FFFFFF"/>
            <w:vAlign w:val="center"/>
          </w:tcPr>
          <w:p w14:paraId="24F8257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11 235,00</w:t>
            </w:r>
          </w:p>
        </w:tc>
        <w:tc>
          <w:tcPr>
            <w:tcW w:w="1417" w:type="dxa"/>
            <w:tcBorders>
              <w:left w:val="single" w:sz="4" w:space="0" w:color="000000"/>
              <w:bottom w:val="single" w:sz="4" w:space="0" w:color="000000"/>
            </w:tcBorders>
            <w:shd w:val="clear" w:color="auto" w:fill="FFFFFF"/>
            <w:vAlign w:val="center"/>
          </w:tcPr>
          <w:p w14:paraId="5EC2223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10 920,00</w:t>
            </w:r>
          </w:p>
        </w:tc>
        <w:tc>
          <w:tcPr>
            <w:tcW w:w="2410" w:type="dxa"/>
            <w:tcBorders>
              <w:left w:val="single" w:sz="4" w:space="0" w:color="000000"/>
              <w:bottom w:val="single" w:sz="4" w:space="0" w:color="000000"/>
              <w:right w:val="single" w:sz="4" w:space="0" w:color="000000"/>
            </w:tcBorders>
            <w:shd w:val="clear" w:color="auto" w:fill="FFFFFF"/>
            <w:vAlign w:val="center"/>
          </w:tcPr>
          <w:p w14:paraId="58A8807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10 920,00</w:t>
            </w:r>
          </w:p>
        </w:tc>
      </w:tr>
      <w:tr w:rsidR="000F0E80" w:rsidRPr="000F0E80" w14:paraId="5C3612AD"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F8101D4"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45</w:t>
            </w:r>
          </w:p>
        </w:tc>
        <w:tc>
          <w:tcPr>
            <w:tcW w:w="6008" w:type="dxa"/>
            <w:tcBorders>
              <w:left w:val="single" w:sz="4" w:space="0" w:color="000000"/>
              <w:bottom w:val="single" w:sz="4" w:space="0" w:color="000000"/>
            </w:tcBorders>
            <w:shd w:val="clear" w:color="auto" w:fill="FFFFFF"/>
            <w:vAlign w:val="center"/>
          </w:tcPr>
          <w:p w14:paraId="1330211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Насос бензиновый ЗИЛ</w:t>
            </w:r>
          </w:p>
        </w:tc>
        <w:tc>
          <w:tcPr>
            <w:tcW w:w="708" w:type="dxa"/>
            <w:tcBorders>
              <w:left w:val="single" w:sz="4" w:space="0" w:color="000000"/>
              <w:bottom w:val="single" w:sz="4" w:space="0" w:color="000000"/>
            </w:tcBorders>
            <w:shd w:val="clear" w:color="auto" w:fill="FFFFFF"/>
            <w:vAlign w:val="center"/>
          </w:tcPr>
          <w:p w14:paraId="387271F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98A8E7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388F3A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2 660,00</w:t>
            </w:r>
          </w:p>
        </w:tc>
        <w:tc>
          <w:tcPr>
            <w:tcW w:w="1418" w:type="dxa"/>
            <w:tcBorders>
              <w:left w:val="single" w:sz="4" w:space="0" w:color="000000"/>
              <w:bottom w:val="single" w:sz="4" w:space="0" w:color="000000"/>
            </w:tcBorders>
            <w:shd w:val="clear" w:color="auto" w:fill="FFFFFF"/>
            <w:vAlign w:val="center"/>
          </w:tcPr>
          <w:p w14:paraId="67F827E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2 793,00</w:t>
            </w:r>
          </w:p>
        </w:tc>
        <w:tc>
          <w:tcPr>
            <w:tcW w:w="1276" w:type="dxa"/>
            <w:tcBorders>
              <w:left w:val="single" w:sz="4" w:space="0" w:color="000000"/>
              <w:bottom w:val="single" w:sz="4" w:space="0" w:color="000000"/>
            </w:tcBorders>
            <w:shd w:val="clear" w:color="auto" w:fill="FFFFFF"/>
            <w:vAlign w:val="center"/>
          </w:tcPr>
          <w:p w14:paraId="361ED74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2 846,20</w:t>
            </w:r>
          </w:p>
        </w:tc>
        <w:tc>
          <w:tcPr>
            <w:tcW w:w="1417" w:type="dxa"/>
            <w:tcBorders>
              <w:left w:val="single" w:sz="4" w:space="0" w:color="000000"/>
              <w:bottom w:val="single" w:sz="4" w:space="0" w:color="000000"/>
            </w:tcBorders>
            <w:shd w:val="clear" w:color="auto" w:fill="FFFFFF"/>
            <w:vAlign w:val="center"/>
          </w:tcPr>
          <w:p w14:paraId="58349D6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2 766,40</w:t>
            </w:r>
          </w:p>
        </w:tc>
        <w:tc>
          <w:tcPr>
            <w:tcW w:w="2410" w:type="dxa"/>
            <w:tcBorders>
              <w:left w:val="single" w:sz="4" w:space="0" w:color="000000"/>
              <w:bottom w:val="single" w:sz="4" w:space="0" w:color="000000"/>
              <w:right w:val="single" w:sz="4" w:space="0" w:color="000000"/>
            </w:tcBorders>
            <w:shd w:val="clear" w:color="auto" w:fill="FFFFFF"/>
            <w:vAlign w:val="center"/>
          </w:tcPr>
          <w:p w14:paraId="7587222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2 766,40</w:t>
            </w:r>
          </w:p>
        </w:tc>
      </w:tr>
      <w:tr w:rsidR="000F0E80" w:rsidRPr="000F0E80" w14:paraId="6FBED21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1774EE4"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46</w:t>
            </w:r>
          </w:p>
        </w:tc>
        <w:tc>
          <w:tcPr>
            <w:tcW w:w="6008" w:type="dxa"/>
            <w:tcBorders>
              <w:left w:val="single" w:sz="4" w:space="0" w:color="000000"/>
              <w:bottom w:val="single" w:sz="4" w:space="0" w:color="000000"/>
            </w:tcBorders>
            <w:shd w:val="clear" w:color="auto" w:fill="FFFFFF"/>
            <w:vAlign w:val="center"/>
          </w:tcPr>
          <w:p w14:paraId="791A44B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Насос водяной ЗИЛ-130 без шкива</w:t>
            </w:r>
          </w:p>
        </w:tc>
        <w:tc>
          <w:tcPr>
            <w:tcW w:w="708" w:type="dxa"/>
            <w:tcBorders>
              <w:left w:val="single" w:sz="4" w:space="0" w:color="000000"/>
              <w:bottom w:val="single" w:sz="4" w:space="0" w:color="000000"/>
            </w:tcBorders>
            <w:shd w:val="clear" w:color="auto" w:fill="FFFFFF"/>
            <w:vAlign w:val="center"/>
          </w:tcPr>
          <w:p w14:paraId="7FCAE9A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673CA4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322AD7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12 480,00</w:t>
            </w:r>
          </w:p>
        </w:tc>
        <w:tc>
          <w:tcPr>
            <w:tcW w:w="1418" w:type="dxa"/>
            <w:tcBorders>
              <w:left w:val="single" w:sz="4" w:space="0" w:color="000000"/>
              <w:bottom w:val="single" w:sz="4" w:space="0" w:color="000000"/>
            </w:tcBorders>
            <w:shd w:val="clear" w:color="auto" w:fill="FFFFFF"/>
            <w:vAlign w:val="center"/>
          </w:tcPr>
          <w:p w14:paraId="2465EBF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13 105,00</w:t>
            </w:r>
          </w:p>
        </w:tc>
        <w:tc>
          <w:tcPr>
            <w:tcW w:w="1276" w:type="dxa"/>
            <w:tcBorders>
              <w:left w:val="single" w:sz="4" w:space="0" w:color="000000"/>
              <w:bottom w:val="single" w:sz="4" w:space="0" w:color="000000"/>
            </w:tcBorders>
            <w:shd w:val="clear" w:color="auto" w:fill="FFFFFF"/>
            <w:vAlign w:val="center"/>
          </w:tcPr>
          <w:p w14:paraId="75199FD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13 353,60</w:t>
            </w:r>
          </w:p>
        </w:tc>
        <w:tc>
          <w:tcPr>
            <w:tcW w:w="1417" w:type="dxa"/>
            <w:tcBorders>
              <w:left w:val="single" w:sz="4" w:space="0" w:color="000000"/>
              <w:bottom w:val="single" w:sz="4" w:space="0" w:color="000000"/>
            </w:tcBorders>
            <w:shd w:val="clear" w:color="auto" w:fill="FFFFFF"/>
            <w:vAlign w:val="center"/>
          </w:tcPr>
          <w:p w14:paraId="73150D4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12 979,53</w:t>
            </w:r>
          </w:p>
        </w:tc>
        <w:tc>
          <w:tcPr>
            <w:tcW w:w="2410" w:type="dxa"/>
            <w:tcBorders>
              <w:left w:val="single" w:sz="4" w:space="0" w:color="000000"/>
              <w:bottom w:val="single" w:sz="4" w:space="0" w:color="000000"/>
              <w:right w:val="single" w:sz="4" w:space="0" w:color="000000"/>
            </w:tcBorders>
            <w:shd w:val="clear" w:color="auto" w:fill="FFFFFF"/>
            <w:vAlign w:val="center"/>
          </w:tcPr>
          <w:p w14:paraId="09AA926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12 979,53</w:t>
            </w:r>
          </w:p>
        </w:tc>
      </w:tr>
      <w:tr w:rsidR="000F0E80" w:rsidRPr="000F0E80" w14:paraId="66A8BEE5"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68E3B9C"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lastRenderedPageBreak/>
              <w:t>47</w:t>
            </w:r>
          </w:p>
        </w:tc>
        <w:tc>
          <w:tcPr>
            <w:tcW w:w="6008" w:type="dxa"/>
            <w:tcBorders>
              <w:left w:val="single" w:sz="4" w:space="0" w:color="000000"/>
              <w:bottom w:val="single" w:sz="4" w:space="0" w:color="000000"/>
            </w:tcBorders>
            <w:shd w:val="clear" w:color="auto" w:fill="FFFFFF"/>
            <w:vAlign w:val="center"/>
          </w:tcPr>
          <w:p w14:paraId="19918A5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Насос масляный ЗИЛ-130</w:t>
            </w:r>
          </w:p>
        </w:tc>
        <w:tc>
          <w:tcPr>
            <w:tcW w:w="708" w:type="dxa"/>
            <w:tcBorders>
              <w:left w:val="single" w:sz="4" w:space="0" w:color="000000"/>
              <w:bottom w:val="single" w:sz="4" w:space="0" w:color="000000"/>
            </w:tcBorders>
            <w:shd w:val="clear" w:color="auto" w:fill="FFFFFF"/>
            <w:vAlign w:val="center"/>
          </w:tcPr>
          <w:p w14:paraId="7F750E0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8A9493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16A8EE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12 648,00</w:t>
            </w:r>
          </w:p>
        </w:tc>
        <w:tc>
          <w:tcPr>
            <w:tcW w:w="1418" w:type="dxa"/>
            <w:tcBorders>
              <w:left w:val="single" w:sz="4" w:space="0" w:color="000000"/>
              <w:bottom w:val="single" w:sz="4" w:space="0" w:color="000000"/>
            </w:tcBorders>
            <w:shd w:val="clear" w:color="auto" w:fill="FFFFFF"/>
            <w:vAlign w:val="center"/>
          </w:tcPr>
          <w:p w14:paraId="0FF84E0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13 281,00</w:t>
            </w:r>
          </w:p>
        </w:tc>
        <w:tc>
          <w:tcPr>
            <w:tcW w:w="1276" w:type="dxa"/>
            <w:tcBorders>
              <w:left w:val="single" w:sz="4" w:space="0" w:color="000000"/>
              <w:bottom w:val="single" w:sz="4" w:space="0" w:color="000000"/>
            </w:tcBorders>
            <w:shd w:val="clear" w:color="auto" w:fill="FFFFFF"/>
            <w:vAlign w:val="center"/>
          </w:tcPr>
          <w:p w14:paraId="43D5C81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13 353,60</w:t>
            </w:r>
          </w:p>
        </w:tc>
        <w:tc>
          <w:tcPr>
            <w:tcW w:w="1417" w:type="dxa"/>
            <w:tcBorders>
              <w:left w:val="single" w:sz="4" w:space="0" w:color="000000"/>
              <w:bottom w:val="single" w:sz="4" w:space="0" w:color="000000"/>
            </w:tcBorders>
            <w:shd w:val="clear" w:color="auto" w:fill="FFFFFF"/>
            <w:vAlign w:val="center"/>
          </w:tcPr>
          <w:p w14:paraId="7B6A15F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13 094,20</w:t>
            </w:r>
          </w:p>
        </w:tc>
        <w:tc>
          <w:tcPr>
            <w:tcW w:w="2410" w:type="dxa"/>
            <w:tcBorders>
              <w:left w:val="single" w:sz="4" w:space="0" w:color="000000"/>
              <w:bottom w:val="single" w:sz="4" w:space="0" w:color="000000"/>
              <w:right w:val="single" w:sz="4" w:space="0" w:color="000000"/>
            </w:tcBorders>
            <w:shd w:val="clear" w:color="auto" w:fill="FFFFFF"/>
            <w:vAlign w:val="center"/>
          </w:tcPr>
          <w:p w14:paraId="2FDA598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13 094,20</w:t>
            </w:r>
          </w:p>
        </w:tc>
      </w:tr>
      <w:tr w:rsidR="000F0E80" w:rsidRPr="000F0E80" w14:paraId="0A3E4399"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2B03BE4"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48</w:t>
            </w:r>
          </w:p>
        </w:tc>
        <w:tc>
          <w:tcPr>
            <w:tcW w:w="6008" w:type="dxa"/>
            <w:tcBorders>
              <w:left w:val="single" w:sz="4" w:space="0" w:color="000000"/>
              <w:bottom w:val="single" w:sz="4" w:space="0" w:color="000000"/>
            </w:tcBorders>
            <w:shd w:val="clear" w:color="auto" w:fill="FFFFFF"/>
            <w:vAlign w:val="center"/>
          </w:tcPr>
          <w:p w14:paraId="6DF69ED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Нейлоновый хомут</w:t>
            </w:r>
          </w:p>
        </w:tc>
        <w:tc>
          <w:tcPr>
            <w:tcW w:w="708" w:type="dxa"/>
            <w:tcBorders>
              <w:left w:val="single" w:sz="4" w:space="0" w:color="000000"/>
              <w:bottom w:val="single" w:sz="4" w:space="0" w:color="000000"/>
            </w:tcBorders>
            <w:shd w:val="clear" w:color="auto" w:fill="FFFFFF"/>
            <w:vAlign w:val="center"/>
          </w:tcPr>
          <w:p w14:paraId="2937EE6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1C0BE1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A49D47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7,00</w:t>
            </w:r>
          </w:p>
        </w:tc>
        <w:tc>
          <w:tcPr>
            <w:tcW w:w="1418" w:type="dxa"/>
            <w:tcBorders>
              <w:left w:val="single" w:sz="4" w:space="0" w:color="000000"/>
              <w:bottom w:val="single" w:sz="4" w:space="0" w:color="000000"/>
            </w:tcBorders>
            <w:shd w:val="clear" w:color="auto" w:fill="FFFFFF"/>
            <w:vAlign w:val="center"/>
          </w:tcPr>
          <w:p w14:paraId="3D69D8F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8,00</w:t>
            </w:r>
          </w:p>
        </w:tc>
        <w:tc>
          <w:tcPr>
            <w:tcW w:w="1276" w:type="dxa"/>
            <w:tcBorders>
              <w:left w:val="single" w:sz="4" w:space="0" w:color="000000"/>
              <w:bottom w:val="single" w:sz="4" w:space="0" w:color="000000"/>
            </w:tcBorders>
            <w:shd w:val="clear" w:color="auto" w:fill="FFFFFF"/>
            <w:vAlign w:val="center"/>
          </w:tcPr>
          <w:p w14:paraId="20B44FF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7,49</w:t>
            </w:r>
          </w:p>
        </w:tc>
        <w:tc>
          <w:tcPr>
            <w:tcW w:w="1417" w:type="dxa"/>
            <w:tcBorders>
              <w:left w:val="single" w:sz="4" w:space="0" w:color="000000"/>
              <w:bottom w:val="single" w:sz="4" w:space="0" w:color="000000"/>
            </w:tcBorders>
            <w:shd w:val="clear" w:color="auto" w:fill="FFFFFF"/>
            <w:vAlign w:val="center"/>
          </w:tcPr>
          <w:p w14:paraId="406DB73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7,50</w:t>
            </w:r>
          </w:p>
        </w:tc>
        <w:tc>
          <w:tcPr>
            <w:tcW w:w="2410" w:type="dxa"/>
            <w:tcBorders>
              <w:left w:val="single" w:sz="4" w:space="0" w:color="000000"/>
              <w:bottom w:val="single" w:sz="4" w:space="0" w:color="000000"/>
              <w:right w:val="single" w:sz="4" w:space="0" w:color="000000"/>
            </w:tcBorders>
            <w:shd w:val="clear" w:color="auto" w:fill="FFFFFF"/>
            <w:vAlign w:val="center"/>
          </w:tcPr>
          <w:p w14:paraId="4C19863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7,50</w:t>
            </w:r>
          </w:p>
        </w:tc>
      </w:tr>
      <w:tr w:rsidR="000F0E80" w:rsidRPr="000F0E80" w14:paraId="163E964D"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1B3FBBB"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49</w:t>
            </w:r>
          </w:p>
        </w:tc>
        <w:tc>
          <w:tcPr>
            <w:tcW w:w="6008" w:type="dxa"/>
            <w:tcBorders>
              <w:left w:val="single" w:sz="4" w:space="0" w:color="000000"/>
              <w:bottom w:val="single" w:sz="4" w:space="0" w:color="000000"/>
            </w:tcBorders>
            <w:shd w:val="clear" w:color="auto" w:fill="FFFFFF"/>
            <w:vAlign w:val="center"/>
          </w:tcPr>
          <w:p w14:paraId="40CD02C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Опора карданного вала ЗИЛ-130</w:t>
            </w:r>
          </w:p>
        </w:tc>
        <w:tc>
          <w:tcPr>
            <w:tcW w:w="708" w:type="dxa"/>
            <w:tcBorders>
              <w:left w:val="single" w:sz="4" w:space="0" w:color="000000"/>
              <w:bottom w:val="single" w:sz="4" w:space="0" w:color="000000"/>
            </w:tcBorders>
            <w:shd w:val="clear" w:color="auto" w:fill="FFFFFF"/>
            <w:vAlign w:val="center"/>
          </w:tcPr>
          <w:p w14:paraId="13F0A84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27525D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339150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1 310,00</w:t>
            </w:r>
          </w:p>
        </w:tc>
        <w:tc>
          <w:tcPr>
            <w:tcW w:w="1418" w:type="dxa"/>
            <w:tcBorders>
              <w:left w:val="single" w:sz="4" w:space="0" w:color="000000"/>
              <w:bottom w:val="single" w:sz="4" w:space="0" w:color="000000"/>
            </w:tcBorders>
            <w:shd w:val="clear" w:color="auto" w:fill="FFFFFF"/>
            <w:vAlign w:val="center"/>
          </w:tcPr>
          <w:p w14:paraId="2FE86D4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1 375,00</w:t>
            </w:r>
          </w:p>
        </w:tc>
        <w:tc>
          <w:tcPr>
            <w:tcW w:w="1276" w:type="dxa"/>
            <w:tcBorders>
              <w:left w:val="single" w:sz="4" w:space="0" w:color="000000"/>
              <w:bottom w:val="single" w:sz="4" w:space="0" w:color="000000"/>
            </w:tcBorders>
            <w:shd w:val="clear" w:color="auto" w:fill="FFFFFF"/>
            <w:vAlign w:val="center"/>
          </w:tcPr>
          <w:p w14:paraId="02B6394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1 401,70</w:t>
            </w:r>
          </w:p>
        </w:tc>
        <w:tc>
          <w:tcPr>
            <w:tcW w:w="1417" w:type="dxa"/>
            <w:tcBorders>
              <w:left w:val="single" w:sz="4" w:space="0" w:color="000000"/>
              <w:bottom w:val="single" w:sz="4" w:space="0" w:color="000000"/>
            </w:tcBorders>
            <w:shd w:val="clear" w:color="auto" w:fill="FFFFFF"/>
            <w:vAlign w:val="center"/>
          </w:tcPr>
          <w:p w14:paraId="23C040D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1 362,23</w:t>
            </w:r>
          </w:p>
        </w:tc>
        <w:tc>
          <w:tcPr>
            <w:tcW w:w="2410" w:type="dxa"/>
            <w:tcBorders>
              <w:left w:val="single" w:sz="4" w:space="0" w:color="000000"/>
              <w:bottom w:val="single" w:sz="4" w:space="0" w:color="000000"/>
              <w:right w:val="single" w:sz="4" w:space="0" w:color="000000"/>
            </w:tcBorders>
            <w:shd w:val="clear" w:color="auto" w:fill="FFFFFF"/>
            <w:vAlign w:val="center"/>
          </w:tcPr>
          <w:p w14:paraId="218569F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1 362,23</w:t>
            </w:r>
          </w:p>
        </w:tc>
      </w:tr>
      <w:tr w:rsidR="000F0E80" w:rsidRPr="000F0E80" w14:paraId="5A0CF2BC"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A18C795"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50</w:t>
            </w:r>
          </w:p>
        </w:tc>
        <w:tc>
          <w:tcPr>
            <w:tcW w:w="6008" w:type="dxa"/>
            <w:tcBorders>
              <w:left w:val="single" w:sz="4" w:space="0" w:color="000000"/>
              <w:bottom w:val="single" w:sz="4" w:space="0" w:color="000000"/>
            </w:tcBorders>
            <w:shd w:val="clear" w:color="auto" w:fill="FFFFFF"/>
            <w:vAlign w:val="center"/>
          </w:tcPr>
          <w:p w14:paraId="23ADA78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Опора разжимного кулака ЗИЛ</w:t>
            </w:r>
          </w:p>
        </w:tc>
        <w:tc>
          <w:tcPr>
            <w:tcW w:w="708" w:type="dxa"/>
            <w:tcBorders>
              <w:left w:val="single" w:sz="4" w:space="0" w:color="000000"/>
              <w:bottom w:val="single" w:sz="4" w:space="0" w:color="000000"/>
            </w:tcBorders>
            <w:shd w:val="clear" w:color="auto" w:fill="FFFFFF"/>
            <w:vAlign w:val="center"/>
          </w:tcPr>
          <w:p w14:paraId="57FFA37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52E7DB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398E65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3 600,00</w:t>
            </w:r>
          </w:p>
        </w:tc>
        <w:tc>
          <w:tcPr>
            <w:tcW w:w="1418" w:type="dxa"/>
            <w:tcBorders>
              <w:left w:val="single" w:sz="4" w:space="0" w:color="000000"/>
              <w:bottom w:val="single" w:sz="4" w:space="0" w:color="000000"/>
            </w:tcBorders>
            <w:shd w:val="clear" w:color="auto" w:fill="FFFFFF"/>
            <w:vAlign w:val="center"/>
          </w:tcPr>
          <w:p w14:paraId="7BCA494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3 780,00</w:t>
            </w:r>
          </w:p>
        </w:tc>
        <w:tc>
          <w:tcPr>
            <w:tcW w:w="1276" w:type="dxa"/>
            <w:tcBorders>
              <w:left w:val="single" w:sz="4" w:space="0" w:color="000000"/>
              <w:bottom w:val="single" w:sz="4" w:space="0" w:color="000000"/>
            </w:tcBorders>
            <w:shd w:val="clear" w:color="auto" w:fill="FFFFFF"/>
            <w:vAlign w:val="center"/>
          </w:tcPr>
          <w:p w14:paraId="1A6B5F8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3 852,00</w:t>
            </w:r>
          </w:p>
        </w:tc>
        <w:tc>
          <w:tcPr>
            <w:tcW w:w="1417" w:type="dxa"/>
            <w:tcBorders>
              <w:left w:val="single" w:sz="4" w:space="0" w:color="000000"/>
              <w:bottom w:val="single" w:sz="4" w:space="0" w:color="000000"/>
            </w:tcBorders>
            <w:shd w:val="clear" w:color="auto" w:fill="FFFFFF"/>
            <w:vAlign w:val="center"/>
          </w:tcPr>
          <w:p w14:paraId="243B787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3 744,00</w:t>
            </w:r>
          </w:p>
        </w:tc>
        <w:tc>
          <w:tcPr>
            <w:tcW w:w="2410" w:type="dxa"/>
            <w:tcBorders>
              <w:left w:val="single" w:sz="4" w:space="0" w:color="000000"/>
              <w:bottom w:val="single" w:sz="4" w:space="0" w:color="000000"/>
              <w:right w:val="single" w:sz="4" w:space="0" w:color="000000"/>
            </w:tcBorders>
            <w:shd w:val="clear" w:color="auto" w:fill="FFFFFF"/>
            <w:vAlign w:val="center"/>
          </w:tcPr>
          <w:p w14:paraId="1888FAD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3 744,00</w:t>
            </w:r>
          </w:p>
        </w:tc>
      </w:tr>
      <w:tr w:rsidR="000F0E80" w:rsidRPr="000F0E80" w14:paraId="2E01D713"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DC8F934"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51</w:t>
            </w:r>
          </w:p>
        </w:tc>
        <w:tc>
          <w:tcPr>
            <w:tcW w:w="6008" w:type="dxa"/>
            <w:tcBorders>
              <w:left w:val="single" w:sz="4" w:space="0" w:color="000000"/>
              <w:bottom w:val="single" w:sz="4" w:space="0" w:color="000000"/>
            </w:tcBorders>
            <w:shd w:val="clear" w:color="auto" w:fill="FFFFFF"/>
            <w:vAlign w:val="center"/>
          </w:tcPr>
          <w:p w14:paraId="620D10B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Очиститель карбюратора</w:t>
            </w:r>
          </w:p>
        </w:tc>
        <w:tc>
          <w:tcPr>
            <w:tcW w:w="708" w:type="dxa"/>
            <w:tcBorders>
              <w:left w:val="single" w:sz="4" w:space="0" w:color="000000"/>
              <w:bottom w:val="single" w:sz="4" w:space="0" w:color="000000"/>
            </w:tcBorders>
            <w:shd w:val="clear" w:color="auto" w:fill="FFFFFF"/>
            <w:vAlign w:val="center"/>
          </w:tcPr>
          <w:p w14:paraId="2A47FC2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6A02CD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9E43BE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450,00</w:t>
            </w:r>
          </w:p>
        </w:tc>
        <w:tc>
          <w:tcPr>
            <w:tcW w:w="1418" w:type="dxa"/>
            <w:tcBorders>
              <w:left w:val="single" w:sz="4" w:space="0" w:color="000000"/>
              <w:bottom w:val="single" w:sz="4" w:space="0" w:color="000000"/>
            </w:tcBorders>
            <w:shd w:val="clear" w:color="auto" w:fill="FFFFFF"/>
            <w:vAlign w:val="center"/>
          </w:tcPr>
          <w:p w14:paraId="73DB991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473,00</w:t>
            </w:r>
          </w:p>
        </w:tc>
        <w:tc>
          <w:tcPr>
            <w:tcW w:w="1276" w:type="dxa"/>
            <w:tcBorders>
              <w:left w:val="single" w:sz="4" w:space="0" w:color="000000"/>
              <w:bottom w:val="single" w:sz="4" w:space="0" w:color="000000"/>
            </w:tcBorders>
            <w:shd w:val="clear" w:color="auto" w:fill="FFFFFF"/>
            <w:vAlign w:val="center"/>
          </w:tcPr>
          <w:p w14:paraId="4A8CBE5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481,50</w:t>
            </w:r>
          </w:p>
        </w:tc>
        <w:tc>
          <w:tcPr>
            <w:tcW w:w="1417" w:type="dxa"/>
            <w:tcBorders>
              <w:left w:val="single" w:sz="4" w:space="0" w:color="000000"/>
              <w:bottom w:val="single" w:sz="4" w:space="0" w:color="000000"/>
            </w:tcBorders>
            <w:shd w:val="clear" w:color="auto" w:fill="FFFFFF"/>
            <w:vAlign w:val="center"/>
          </w:tcPr>
          <w:p w14:paraId="146F692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468,17</w:t>
            </w:r>
          </w:p>
        </w:tc>
        <w:tc>
          <w:tcPr>
            <w:tcW w:w="2410" w:type="dxa"/>
            <w:tcBorders>
              <w:left w:val="single" w:sz="4" w:space="0" w:color="000000"/>
              <w:bottom w:val="single" w:sz="4" w:space="0" w:color="000000"/>
              <w:right w:val="single" w:sz="4" w:space="0" w:color="000000"/>
            </w:tcBorders>
            <w:shd w:val="clear" w:color="auto" w:fill="FFFFFF"/>
            <w:vAlign w:val="center"/>
          </w:tcPr>
          <w:p w14:paraId="1120AFB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468,17</w:t>
            </w:r>
          </w:p>
        </w:tc>
      </w:tr>
      <w:tr w:rsidR="000F0E80" w:rsidRPr="000F0E80" w14:paraId="67E6A910"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7A4B458"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52</w:t>
            </w:r>
          </w:p>
        </w:tc>
        <w:tc>
          <w:tcPr>
            <w:tcW w:w="6008" w:type="dxa"/>
            <w:tcBorders>
              <w:left w:val="single" w:sz="4" w:space="0" w:color="000000"/>
              <w:bottom w:val="single" w:sz="4" w:space="0" w:color="000000"/>
            </w:tcBorders>
            <w:shd w:val="clear" w:color="auto" w:fill="FFFFFF"/>
            <w:vAlign w:val="center"/>
          </w:tcPr>
          <w:p w14:paraId="24A74F8A"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Подкладка ушка задней рессоры ЗИЛ-130</w:t>
            </w:r>
          </w:p>
        </w:tc>
        <w:tc>
          <w:tcPr>
            <w:tcW w:w="708" w:type="dxa"/>
            <w:tcBorders>
              <w:left w:val="single" w:sz="4" w:space="0" w:color="000000"/>
              <w:bottom w:val="single" w:sz="4" w:space="0" w:color="000000"/>
            </w:tcBorders>
            <w:shd w:val="clear" w:color="auto" w:fill="FFFFFF"/>
            <w:vAlign w:val="center"/>
          </w:tcPr>
          <w:p w14:paraId="41A3241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AAD7B9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C6A86B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570,00</w:t>
            </w:r>
          </w:p>
        </w:tc>
        <w:tc>
          <w:tcPr>
            <w:tcW w:w="1418" w:type="dxa"/>
            <w:tcBorders>
              <w:left w:val="single" w:sz="4" w:space="0" w:color="000000"/>
              <w:bottom w:val="single" w:sz="4" w:space="0" w:color="000000"/>
            </w:tcBorders>
            <w:shd w:val="clear" w:color="auto" w:fill="FFFFFF"/>
            <w:vAlign w:val="center"/>
          </w:tcPr>
          <w:p w14:paraId="7DBF5C9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599,00</w:t>
            </w:r>
          </w:p>
        </w:tc>
        <w:tc>
          <w:tcPr>
            <w:tcW w:w="1276" w:type="dxa"/>
            <w:tcBorders>
              <w:left w:val="single" w:sz="4" w:space="0" w:color="000000"/>
              <w:bottom w:val="single" w:sz="4" w:space="0" w:color="000000"/>
            </w:tcBorders>
            <w:shd w:val="clear" w:color="auto" w:fill="FFFFFF"/>
            <w:vAlign w:val="center"/>
          </w:tcPr>
          <w:p w14:paraId="31510B7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609,90</w:t>
            </w:r>
          </w:p>
        </w:tc>
        <w:tc>
          <w:tcPr>
            <w:tcW w:w="1417" w:type="dxa"/>
            <w:tcBorders>
              <w:left w:val="single" w:sz="4" w:space="0" w:color="000000"/>
              <w:bottom w:val="single" w:sz="4" w:space="0" w:color="000000"/>
            </w:tcBorders>
            <w:shd w:val="clear" w:color="auto" w:fill="FFFFFF"/>
            <w:vAlign w:val="center"/>
          </w:tcPr>
          <w:p w14:paraId="0D30B33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592,97</w:t>
            </w:r>
          </w:p>
        </w:tc>
        <w:tc>
          <w:tcPr>
            <w:tcW w:w="2410" w:type="dxa"/>
            <w:tcBorders>
              <w:left w:val="single" w:sz="4" w:space="0" w:color="000000"/>
              <w:bottom w:val="single" w:sz="4" w:space="0" w:color="000000"/>
              <w:right w:val="single" w:sz="4" w:space="0" w:color="000000"/>
            </w:tcBorders>
            <w:shd w:val="clear" w:color="auto" w:fill="FFFFFF"/>
            <w:vAlign w:val="center"/>
          </w:tcPr>
          <w:p w14:paraId="2057EB3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592,97</w:t>
            </w:r>
          </w:p>
        </w:tc>
      </w:tr>
      <w:tr w:rsidR="000F0E80" w:rsidRPr="000F0E80" w14:paraId="5E43A21A"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6F0CB18"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53</w:t>
            </w:r>
          </w:p>
        </w:tc>
        <w:tc>
          <w:tcPr>
            <w:tcW w:w="6008" w:type="dxa"/>
            <w:tcBorders>
              <w:left w:val="single" w:sz="4" w:space="0" w:color="000000"/>
              <w:bottom w:val="single" w:sz="4" w:space="0" w:color="000000"/>
            </w:tcBorders>
            <w:shd w:val="clear" w:color="auto" w:fill="FFFFFF"/>
            <w:vAlign w:val="center"/>
          </w:tcPr>
          <w:p w14:paraId="2EAC09F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Подушка опоры кабины ЗИЛ-130 (комплект - 6 штук)</w:t>
            </w:r>
          </w:p>
        </w:tc>
        <w:tc>
          <w:tcPr>
            <w:tcW w:w="708" w:type="dxa"/>
            <w:tcBorders>
              <w:left w:val="single" w:sz="4" w:space="0" w:color="000000"/>
              <w:bottom w:val="single" w:sz="4" w:space="0" w:color="000000"/>
            </w:tcBorders>
            <w:shd w:val="clear" w:color="auto" w:fill="FFFFFF"/>
            <w:vAlign w:val="center"/>
          </w:tcPr>
          <w:p w14:paraId="190850E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F14A2E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5B9805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1 780,00</w:t>
            </w:r>
          </w:p>
        </w:tc>
        <w:tc>
          <w:tcPr>
            <w:tcW w:w="1418" w:type="dxa"/>
            <w:tcBorders>
              <w:left w:val="single" w:sz="4" w:space="0" w:color="000000"/>
              <w:bottom w:val="single" w:sz="4" w:space="0" w:color="000000"/>
            </w:tcBorders>
            <w:shd w:val="clear" w:color="auto" w:fill="FFFFFF"/>
            <w:vAlign w:val="center"/>
          </w:tcPr>
          <w:p w14:paraId="387D1A9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1 870,00</w:t>
            </w:r>
          </w:p>
        </w:tc>
        <w:tc>
          <w:tcPr>
            <w:tcW w:w="1276" w:type="dxa"/>
            <w:tcBorders>
              <w:left w:val="single" w:sz="4" w:space="0" w:color="000000"/>
              <w:bottom w:val="single" w:sz="4" w:space="0" w:color="000000"/>
            </w:tcBorders>
            <w:shd w:val="clear" w:color="auto" w:fill="FFFFFF"/>
            <w:vAlign w:val="center"/>
          </w:tcPr>
          <w:p w14:paraId="3272DBC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1 904,60</w:t>
            </w:r>
          </w:p>
        </w:tc>
        <w:tc>
          <w:tcPr>
            <w:tcW w:w="1417" w:type="dxa"/>
            <w:tcBorders>
              <w:left w:val="single" w:sz="4" w:space="0" w:color="000000"/>
              <w:bottom w:val="single" w:sz="4" w:space="0" w:color="000000"/>
            </w:tcBorders>
            <w:shd w:val="clear" w:color="auto" w:fill="FFFFFF"/>
            <w:vAlign w:val="center"/>
          </w:tcPr>
          <w:p w14:paraId="7B66BDA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1 851,53</w:t>
            </w:r>
          </w:p>
        </w:tc>
        <w:tc>
          <w:tcPr>
            <w:tcW w:w="2410" w:type="dxa"/>
            <w:tcBorders>
              <w:left w:val="single" w:sz="4" w:space="0" w:color="000000"/>
              <w:bottom w:val="single" w:sz="4" w:space="0" w:color="000000"/>
              <w:right w:val="single" w:sz="4" w:space="0" w:color="000000"/>
            </w:tcBorders>
            <w:shd w:val="clear" w:color="auto" w:fill="FFFFFF"/>
            <w:vAlign w:val="center"/>
          </w:tcPr>
          <w:p w14:paraId="2F86B7B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1 851,53</w:t>
            </w:r>
          </w:p>
        </w:tc>
      </w:tr>
      <w:tr w:rsidR="000F0E80" w:rsidRPr="000F0E80" w14:paraId="2BF075E5"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3AEB47B"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54</w:t>
            </w:r>
          </w:p>
        </w:tc>
        <w:tc>
          <w:tcPr>
            <w:tcW w:w="6008" w:type="dxa"/>
            <w:tcBorders>
              <w:left w:val="single" w:sz="4" w:space="0" w:color="000000"/>
              <w:bottom w:val="single" w:sz="4" w:space="0" w:color="000000"/>
            </w:tcBorders>
            <w:shd w:val="clear" w:color="auto" w:fill="FFFFFF"/>
            <w:vAlign w:val="center"/>
          </w:tcPr>
          <w:p w14:paraId="404EC83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Подушка передней опоры двигателя ЗИЛ-130</w:t>
            </w:r>
          </w:p>
        </w:tc>
        <w:tc>
          <w:tcPr>
            <w:tcW w:w="708" w:type="dxa"/>
            <w:tcBorders>
              <w:left w:val="single" w:sz="4" w:space="0" w:color="000000"/>
              <w:bottom w:val="single" w:sz="4" w:space="0" w:color="000000"/>
            </w:tcBorders>
            <w:shd w:val="clear" w:color="auto" w:fill="FFFFFF"/>
            <w:vAlign w:val="center"/>
          </w:tcPr>
          <w:p w14:paraId="2964F28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0B7FBA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D3D353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225,00</w:t>
            </w:r>
          </w:p>
        </w:tc>
        <w:tc>
          <w:tcPr>
            <w:tcW w:w="1418" w:type="dxa"/>
            <w:tcBorders>
              <w:left w:val="single" w:sz="4" w:space="0" w:color="000000"/>
              <w:bottom w:val="single" w:sz="4" w:space="0" w:color="000000"/>
            </w:tcBorders>
            <w:shd w:val="clear" w:color="auto" w:fill="FFFFFF"/>
            <w:vAlign w:val="center"/>
          </w:tcPr>
          <w:p w14:paraId="403058A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237,00</w:t>
            </w:r>
          </w:p>
        </w:tc>
        <w:tc>
          <w:tcPr>
            <w:tcW w:w="1276" w:type="dxa"/>
            <w:tcBorders>
              <w:left w:val="single" w:sz="4" w:space="0" w:color="000000"/>
              <w:bottom w:val="single" w:sz="4" w:space="0" w:color="000000"/>
            </w:tcBorders>
            <w:shd w:val="clear" w:color="auto" w:fill="FFFFFF"/>
            <w:vAlign w:val="center"/>
          </w:tcPr>
          <w:p w14:paraId="19C4C87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240,75</w:t>
            </w:r>
          </w:p>
        </w:tc>
        <w:tc>
          <w:tcPr>
            <w:tcW w:w="1417" w:type="dxa"/>
            <w:tcBorders>
              <w:left w:val="single" w:sz="4" w:space="0" w:color="000000"/>
              <w:bottom w:val="single" w:sz="4" w:space="0" w:color="000000"/>
            </w:tcBorders>
            <w:shd w:val="clear" w:color="auto" w:fill="FFFFFF"/>
            <w:vAlign w:val="center"/>
          </w:tcPr>
          <w:p w14:paraId="2D4A7A7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234,25</w:t>
            </w:r>
          </w:p>
        </w:tc>
        <w:tc>
          <w:tcPr>
            <w:tcW w:w="2410" w:type="dxa"/>
            <w:tcBorders>
              <w:left w:val="single" w:sz="4" w:space="0" w:color="000000"/>
              <w:bottom w:val="single" w:sz="4" w:space="0" w:color="000000"/>
              <w:right w:val="single" w:sz="4" w:space="0" w:color="000000"/>
            </w:tcBorders>
            <w:shd w:val="clear" w:color="auto" w:fill="FFFFFF"/>
            <w:vAlign w:val="center"/>
          </w:tcPr>
          <w:p w14:paraId="1D499BF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234,25</w:t>
            </w:r>
          </w:p>
        </w:tc>
      </w:tr>
      <w:tr w:rsidR="000F0E80" w:rsidRPr="000F0E80" w14:paraId="518B83BF"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2E7AA02"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55</w:t>
            </w:r>
          </w:p>
        </w:tc>
        <w:tc>
          <w:tcPr>
            <w:tcW w:w="6008" w:type="dxa"/>
            <w:tcBorders>
              <w:left w:val="single" w:sz="4" w:space="0" w:color="000000"/>
              <w:bottom w:val="single" w:sz="4" w:space="0" w:color="000000"/>
            </w:tcBorders>
            <w:shd w:val="clear" w:color="auto" w:fill="FFFFFF"/>
            <w:vAlign w:val="center"/>
          </w:tcPr>
          <w:p w14:paraId="4C71E41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Подшипник 2-го вала ЗИЛ-130</w:t>
            </w:r>
          </w:p>
        </w:tc>
        <w:tc>
          <w:tcPr>
            <w:tcW w:w="708" w:type="dxa"/>
            <w:tcBorders>
              <w:left w:val="single" w:sz="4" w:space="0" w:color="000000"/>
              <w:bottom w:val="single" w:sz="4" w:space="0" w:color="000000"/>
            </w:tcBorders>
            <w:shd w:val="clear" w:color="auto" w:fill="FFFFFF"/>
            <w:vAlign w:val="center"/>
          </w:tcPr>
          <w:p w14:paraId="48475C1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4A5624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7B8424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1 560,00</w:t>
            </w:r>
          </w:p>
        </w:tc>
        <w:tc>
          <w:tcPr>
            <w:tcW w:w="1418" w:type="dxa"/>
            <w:tcBorders>
              <w:left w:val="single" w:sz="4" w:space="0" w:color="000000"/>
              <w:bottom w:val="single" w:sz="4" w:space="0" w:color="000000"/>
            </w:tcBorders>
            <w:shd w:val="clear" w:color="auto" w:fill="FFFFFF"/>
            <w:vAlign w:val="center"/>
          </w:tcPr>
          <w:p w14:paraId="42D309F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1 638,00</w:t>
            </w:r>
          </w:p>
        </w:tc>
        <w:tc>
          <w:tcPr>
            <w:tcW w:w="1276" w:type="dxa"/>
            <w:tcBorders>
              <w:left w:val="single" w:sz="4" w:space="0" w:color="000000"/>
              <w:bottom w:val="single" w:sz="4" w:space="0" w:color="000000"/>
            </w:tcBorders>
            <w:shd w:val="clear" w:color="auto" w:fill="FFFFFF"/>
            <w:vAlign w:val="center"/>
          </w:tcPr>
          <w:p w14:paraId="353110D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1 669,20</w:t>
            </w:r>
          </w:p>
        </w:tc>
        <w:tc>
          <w:tcPr>
            <w:tcW w:w="1417" w:type="dxa"/>
            <w:tcBorders>
              <w:left w:val="single" w:sz="4" w:space="0" w:color="000000"/>
              <w:bottom w:val="single" w:sz="4" w:space="0" w:color="000000"/>
            </w:tcBorders>
            <w:shd w:val="clear" w:color="auto" w:fill="FFFFFF"/>
            <w:vAlign w:val="center"/>
          </w:tcPr>
          <w:p w14:paraId="3660852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1 622,40</w:t>
            </w:r>
          </w:p>
        </w:tc>
        <w:tc>
          <w:tcPr>
            <w:tcW w:w="2410" w:type="dxa"/>
            <w:tcBorders>
              <w:left w:val="single" w:sz="4" w:space="0" w:color="000000"/>
              <w:bottom w:val="single" w:sz="4" w:space="0" w:color="000000"/>
              <w:right w:val="single" w:sz="4" w:space="0" w:color="000000"/>
            </w:tcBorders>
            <w:shd w:val="clear" w:color="auto" w:fill="FFFFFF"/>
            <w:vAlign w:val="center"/>
          </w:tcPr>
          <w:p w14:paraId="2FE078E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1 622,40</w:t>
            </w:r>
          </w:p>
        </w:tc>
      </w:tr>
      <w:tr w:rsidR="000F0E80" w:rsidRPr="000F0E80" w14:paraId="2D5FC9D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04A0EF3"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56</w:t>
            </w:r>
          </w:p>
        </w:tc>
        <w:tc>
          <w:tcPr>
            <w:tcW w:w="6008" w:type="dxa"/>
            <w:tcBorders>
              <w:left w:val="single" w:sz="4" w:space="0" w:color="000000"/>
              <w:bottom w:val="single" w:sz="4" w:space="0" w:color="000000"/>
            </w:tcBorders>
            <w:shd w:val="clear" w:color="auto" w:fill="FFFFFF"/>
            <w:vAlign w:val="center"/>
          </w:tcPr>
          <w:p w14:paraId="642C74F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Подшипник дифференциала заднего моста ЗИЛ</w:t>
            </w:r>
          </w:p>
        </w:tc>
        <w:tc>
          <w:tcPr>
            <w:tcW w:w="708" w:type="dxa"/>
            <w:tcBorders>
              <w:left w:val="single" w:sz="4" w:space="0" w:color="000000"/>
              <w:bottom w:val="single" w:sz="4" w:space="0" w:color="000000"/>
            </w:tcBorders>
            <w:shd w:val="clear" w:color="auto" w:fill="FFFFFF"/>
            <w:vAlign w:val="center"/>
          </w:tcPr>
          <w:p w14:paraId="188F145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40C692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B2B00A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2 800,00</w:t>
            </w:r>
          </w:p>
        </w:tc>
        <w:tc>
          <w:tcPr>
            <w:tcW w:w="1418" w:type="dxa"/>
            <w:tcBorders>
              <w:left w:val="single" w:sz="4" w:space="0" w:color="000000"/>
              <w:bottom w:val="single" w:sz="4" w:space="0" w:color="000000"/>
            </w:tcBorders>
            <w:shd w:val="clear" w:color="auto" w:fill="FFFFFF"/>
            <w:vAlign w:val="center"/>
          </w:tcPr>
          <w:p w14:paraId="2BC5717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2 940,00</w:t>
            </w:r>
          </w:p>
        </w:tc>
        <w:tc>
          <w:tcPr>
            <w:tcW w:w="1276" w:type="dxa"/>
            <w:tcBorders>
              <w:left w:val="single" w:sz="4" w:space="0" w:color="000000"/>
              <w:bottom w:val="single" w:sz="4" w:space="0" w:color="000000"/>
            </w:tcBorders>
            <w:shd w:val="clear" w:color="auto" w:fill="FFFFFF"/>
            <w:vAlign w:val="center"/>
          </w:tcPr>
          <w:p w14:paraId="509FD2A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2 996,00</w:t>
            </w:r>
          </w:p>
        </w:tc>
        <w:tc>
          <w:tcPr>
            <w:tcW w:w="1417" w:type="dxa"/>
            <w:tcBorders>
              <w:left w:val="single" w:sz="4" w:space="0" w:color="000000"/>
              <w:bottom w:val="single" w:sz="4" w:space="0" w:color="000000"/>
            </w:tcBorders>
            <w:shd w:val="clear" w:color="auto" w:fill="FFFFFF"/>
            <w:vAlign w:val="center"/>
          </w:tcPr>
          <w:p w14:paraId="1E612F6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2 912,00</w:t>
            </w:r>
          </w:p>
        </w:tc>
        <w:tc>
          <w:tcPr>
            <w:tcW w:w="2410" w:type="dxa"/>
            <w:tcBorders>
              <w:left w:val="single" w:sz="4" w:space="0" w:color="000000"/>
              <w:bottom w:val="single" w:sz="4" w:space="0" w:color="000000"/>
              <w:right w:val="single" w:sz="4" w:space="0" w:color="000000"/>
            </w:tcBorders>
            <w:shd w:val="clear" w:color="auto" w:fill="FFFFFF"/>
            <w:vAlign w:val="center"/>
          </w:tcPr>
          <w:p w14:paraId="1163667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2 912,00</w:t>
            </w:r>
          </w:p>
        </w:tc>
      </w:tr>
      <w:tr w:rsidR="000F0E80" w:rsidRPr="000F0E80" w14:paraId="49801E9B"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ECEFD52"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57</w:t>
            </w:r>
          </w:p>
        </w:tc>
        <w:tc>
          <w:tcPr>
            <w:tcW w:w="6008" w:type="dxa"/>
            <w:tcBorders>
              <w:left w:val="single" w:sz="4" w:space="0" w:color="000000"/>
              <w:bottom w:val="single" w:sz="4" w:space="0" w:color="000000"/>
            </w:tcBorders>
            <w:shd w:val="clear" w:color="auto" w:fill="FFFFFF"/>
            <w:vAlign w:val="center"/>
          </w:tcPr>
          <w:p w14:paraId="75D8FFD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Подшипник заднего моста 4301/ЗИЛ-130</w:t>
            </w:r>
          </w:p>
        </w:tc>
        <w:tc>
          <w:tcPr>
            <w:tcW w:w="708" w:type="dxa"/>
            <w:tcBorders>
              <w:left w:val="single" w:sz="4" w:space="0" w:color="000000"/>
              <w:bottom w:val="single" w:sz="4" w:space="0" w:color="000000"/>
            </w:tcBorders>
            <w:shd w:val="clear" w:color="auto" w:fill="FFFFFF"/>
            <w:vAlign w:val="center"/>
          </w:tcPr>
          <w:p w14:paraId="20DAC44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3A8990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6048FF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3 010,00</w:t>
            </w:r>
          </w:p>
        </w:tc>
        <w:tc>
          <w:tcPr>
            <w:tcW w:w="1418" w:type="dxa"/>
            <w:tcBorders>
              <w:left w:val="single" w:sz="4" w:space="0" w:color="000000"/>
              <w:bottom w:val="single" w:sz="4" w:space="0" w:color="000000"/>
            </w:tcBorders>
            <w:shd w:val="clear" w:color="auto" w:fill="FFFFFF"/>
            <w:vAlign w:val="center"/>
          </w:tcPr>
          <w:p w14:paraId="2812F2E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3 161,00</w:t>
            </w:r>
          </w:p>
        </w:tc>
        <w:tc>
          <w:tcPr>
            <w:tcW w:w="1276" w:type="dxa"/>
            <w:tcBorders>
              <w:left w:val="single" w:sz="4" w:space="0" w:color="000000"/>
              <w:bottom w:val="single" w:sz="4" w:space="0" w:color="000000"/>
            </w:tcBorders>
            <w:shd w:val="clear" w:color="auto" w:fill="FFFFFF"/>
            <w:vAlign w:val="center"/>
          </w:tcPr>
          <w:p w14:paraId="79FE815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3 220,70</w:t>
            </w:r>
          </w:p>
        </w:tc>
        <w:tc>
          <w:tcPr>
            <w:tcW w:w="1417" w:type="dxa"/>
            <w:tcBorders>
              <w:left w:val="single" w:sz="4" w:space="0" w:color="000000"/>
              <w:bottom w:val="single" w:sz="4" w:space="0" w:color="000000"/>
            </w:tcBorders>
            <w:shd w:val="clear" w:color="auto" w:fill="FFFFFF"/>
            <w:vAlign w:val="center"/>
          </w:tcPr>
          <w:p w14:paraId="33B470C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3 130,57</w:t>
            </w:r>
          </w:p>
        </w:tc>
        <w:tc>
          <w:tcPr>
            <w:tcW w:w="2410" w:type="dxa"/>
            <w:tcBorders>
              <w:left w:val="single" w:sz="4" w:space="0" w:color="000000"/>
              <w:bottom w:val="single" w:sz="4" w:space="0" w:color="000000"/>
              <w:right w:val="single" w:sz="4" w:space="0" w:color="000000"/>
            </w:tcBorders>
            <w:shd w:val="clear" w:color="auto" w:fill="FFFFFF"/>
            <w:vAlign w:val="center"/>
          </w:tcPr>
          <w:p w14:paraId="2C58109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3 130,57</w:t>
            </w:r>
          </w:p>
        </w:tc>
      </w:tr>
      <w:tr w:rsidR="000F0E80" w:rsidRPr="000F0E80" w14:paraId="6094AA8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53230649"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58</w:t>
            </w:r>
          </w:p>
        </w:tc>
        <w:tc>
          <w:tcPr>
            <w:tcW w:w="6008" w:type="dxa"/>
            <w:tcBorders>
              <w:left w:val="single" w:sz="4" w:space="0" w:color="000000"/>
              <w:bottom w:val="single" w:sz="4" w:space="0" w:color="000000"/>
            </w:tcBorders>
            <w:shd w:val="clear" w:color="auto" w:fill="FFFFFF"/>
            <w:vAlign w:val="center"/>
          </w:tcPr>
          <w:p w14:paraId="01B5008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Подшипник крестовины ЗИЛ</w:t>
            </w:r>
          </w:p>
        </w:tc>
        <w:tc>
          <w:tcPr>
            <w:tcW w:w="708" w:type="dxa"/>
            <w:tcBorders>
              <w:left w:val="single" w:sz="4" w:space="0" w:color="000000"/>
              <w:bottom w:val="single" w:sz="4" w:space="0" w:color="000000"/>
            </w:tcBorders>
            <w:shd w:val="clear" w:color="auto" w:fill="FFFFFF"/>
            <w:vAlign w:val="center"/>
          </w:tcPr>
          <w:p w14:paraId="17E2050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54E68F3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C10328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215,00</w:t>
            </w:r>
          </w:p>
        </w:tc>
        <w:tc>
          <w:tcPr>
            <w:tcW w:w="1418" w:type="dxa"/>
            <w:tcBorders>
              <w:left w:val="single" w:sz="4" w:space="0" w:color="000000"/>
              <w:bottom w:val="single" w:sz="4" w:space="0" w:color="000000"/>
            </w:tcBorders>
            <w:shd w:val="clear" w:color="auto" w:fill="FFFFFF"/>
            <w:vAlign w:val="center"/>
          </w:tcPr>
          <w:p w14:paraId="046E415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226,00</w:t>
            </w:r>
          </w:p>
        </w:tc>
        <w:tc>
          <w:tcPr>
            <w:tcW w:w="1276" w:type="dxa"/>
            <w:tcBorders>
              <w:left w:val="single" w:sz="4" w:space="0" w:color="000000"/>
              <w:bottom w:val="single" w:sz="4" w:space="0" w:color="000000"/>
            </w:tcBorders>
            <w:shd w:val="clear" w:color="auto" w:fill="FFFFFF"/>
            <w:vAlign w:val="center"/>
          </w:tcPr>
          <w:p w14:paraId="14CCEB6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230,05</w:t>
            </w:r>
          </w:p>
        </w:tc>
        <w:tc>
          <w:tcPr>
            <w:tcW w:w="1417" w:type="dxa"/>
            <w:tcBorders>
              <w:left w:val="single" w:sz="4" w:space="0" w:color="000000"/>
              <w:bottom w:val="single" w:sz="4" w:space="0" w:color="000000"/>
            </w:tcBorders>
            <w:shd w:val="clear" w:color="auto" w:fill="FFFFFF"/>
            <w:vAlign w:val="center"/>
          </w:tcPr>
          <w:p w14:paraId="1470085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223,68</w:t>
            </w:r>
          </w:p>
        </w:tc>
        <w:tc>
          <w:tcPr>
            <w:tcW w:w="2410" w:type="dxa"/>
            <w:tcBorders>
              <w:left w:val="single" w:sz="4" w:space="0" w:color="000000"/>
              <w:bottom w:val="single" w:sz="4" w:space="0" w:color="000000"/>
              <w:right w:val="single" w:sz="4" w:space="0" w:color="000000"/>
            </w:tcBorders>
            <w:shd w:val="clear" w:color="auto" w:fill="FFFFFF"/>
            <w:vAlign w:val="center"/>
          </w:tcPr>
          <w:p w14:paraId="28FBD7D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223,68</w:t>
            </w:r>
          </w:p>
        </w:tc>
      </w:tr>
      <w:tr w:rsidR="000F0E80" w:rsidRPr="000F0E80" w14:paraId="289AD330"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25EB8D6"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59</w:t>
            </w:r>
          </w:p>
        </w:tc>
        <w:tc>
          <w:tcPr>
            <w:tcW w:w="6008" w:type="dxa"/>
            <w:tcBorders>
              <w:left w:val="single" w:sz="4" w:space="0" w:color="000000"/>
              <w:bottom w:val="single" w:sz="4" w:space="0" w:color="000000"/>
            </w:tcBorders>
            <w:shd w:val="clear" w:color="auto" w:fill="FFFFFF"/>
            <w:vAlign w:val="center"/>
          </w:tcPr>
          <w:p w14:paraId="46E5C1A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Подшипник ступицы ЗИЛ</w:t>
            </w:r>
          </w:p>
        </w:tc>
        <w:tc>
          <w:tcPr>
            <w:tcW w:w="708" w:type="dxa"/>
            <w:tcBorders>
              <w:left w:val="single" w:sz="4" w:space="0" w:color="000000"/>
              <w:bottom w:val="single" w:sz="4" w:space="0" w:color="000000"/>
            </w:tcBorders>
            <w:shd w:val="clear" w:color="auto" w:fill="FFFFFF"/>
            <w:vAlign w:val="center"/>
          </w:tcPr>
          <w:p w14:paraId="7742402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3A45CB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385505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1 650,00</w:t>
            </w:r>
          </w:p>
        </w:tc>
        <w:tc>
          <w:tcPr>
            <w:tcW w:w="1418" w:type="dxa"/>
            <w:tcBorders>
              <w:left w:val="single" w:sz="4" w:space="0" w:color="000000"/>
              <w:bottom w:val="single" w:sz="4" w:space="0" w:color="000000"/>
            </w:tcBorders>
            <w:shd w:val="clear" w:color="auto" w:fill="FFFFFF"/>
            <w:vAlign w:val="center"/>
          </w:tcPr>
          <w:p w14:paraId="7C66EE9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1 733,00</w:t>
            </w:r>
          </w:p>
        </w:tc>
        <w:tc>
          <w:tcPr>
            <w:tcW w:w="1276" w:type="dxa"/>
            <w:tcBorders>
              <w:left w:val="single" w:sz="4" w:space="0" w:color="000000"/>
              <w:bottom w:val="single" w:sz="4" w:space="0" w:color="000000"/>
            </w:tcBorders>
            <w:shd w:val="clear" w:color="auto" w:fill="FFFFFF"/>
            <w:vAlign w:val="center"/>
          </w:tcPr>
          <w:p w14:paraId="13DD104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1 765,50</w:t>
            </w:r>
          </w:p>
        </w:tc>
        <w:tc>
          <w:tcPr>
            <w:tcW w:w="1417" w:type="dxa"/>
            <w:tcBorders>
              <w:left w:val="single" w:sz="4" w:space="0" w:color="000000"/>
              <w:bottom w:val="single" w:sz="4" w:space="0" w:color="000000"/>
            </w:tcBorders>
            <w:shd w:val="clear" w:color="auto" w:fill="FFFFFF"/>
            <w:vAlign w:val="center"/>
          </w:tcPr>
          <w:p w14:paraId="22C5FE0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1 716,17</w:t>
            </w:r>
          </w:p>
        </w:tc>
        <w:tc>
          <w:tcPr>
            <w:tcW w:w="2410" w:type="dxa"/>
            <w:tcBorders>
              <w:left w:val="single" w:sz="4" w:space="0" w:color="000000"/>
              <w:bottom w:val="single" w:sz="4" w:space="0" w:color="000000"/>
              <w:right w:val="single" w:sz="4" w:space="0" w:color="000000"/>
            </w:tcBorders>
            <w:shd w:val="clear" w:color="auto" w:fill="FFFFFF"/>
            <w:vAlign w:val="center"/>
          </w:tcPr>
          <w:p w14:paraId="20B05AD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1 716,17</w:t>
            </w:r>
          </w:p>
        </w:tc>
      </w:tr>
      <w:tr w:rsidR="000F0E80" w:rsidRPr="000F0E80" w14:paraId="2079F95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56A4986D"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60</w:t>
            </w:r>
          </w:p>
        </w:tc>
        <w:tc>
          <w:tcPr>
            <w:tcW w:w="6008" w:type="dxa"/>
            <w:tcBorders>
              <w:left w:val="single" w:sz="4" w:space="0" w:color="000000"/>
              <w:bottom w:val="single" w:sz="4" w:space="0" w:color="000000"/>
            </w:tcBorders>
            <w:shd w:val="clear" w:color="auto" w:fill="FFFFFF"/>
            <w:vAlign w:val="center"/>
          </w:tcPr>
          <w:p w14:paraId="03786C1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Полуось ЗИЛ 130</w:t>
            </w:r>
          </w:p>
        </w:tc>
        <w:tc>
          <w:tcPr>
            <w:tcW w:w="708" w:type="dxa"/>
            <w:tcBorders>
              <w:left w:val="single" w:sz="4" w:space="0" w:color="000000"/>
              <w:bottom w:val="single" w:sz="4" w:space="0" w:color="000000"/>
            </w:tcBorders>
            <w:shd w:val="clear" w:color="auto" w:fill="FFFFFF"/>
            <w:vAlign w:val="center"/>
          </w:tcPr>
          <w:p w14:paraId="3DD73D5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559190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6222D5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13 060,00</w:t>
            </w:r>
          </w:p>
        </w:tc>
        <w:tc>
          <w:tcPr>
            <w:tcW w:w="1418" w:type="dxa"/>
            <w:tcBorders>
              <w:left w:val="single" w:sz="4" w:space="0" w:color="000000"/>
              <w:bottom w:val="single" w:sz="4" w:space="0" w:color="000000"/>
            </w:tcBorders>
            <w:shd w:val="clear" w:color="auto" w:fill="FFFFFF"/>
            <w:vAlign w:val="center"/>
          </w:tcPr>
          <w:p w14:paraId="2832FA0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13 713,00</w:t>
            </w:r>
          </w:p>
        </w:tc>
        <w:tc>
          <w:tcPr>
            <w:tcW w:w="1276" w:type="dxa"/>
            <w:tcBorders>
              <w:left w:val="single" w:sz="4" w:space="0" w:color="000000"/>
              <w:bottom w:val="single" w:sz="4" w:space="0" w:color="000000"/>
            </w:tcBorders>
            <w:shd w:val="clear" w:color="auto" w:fill="FFFFFF"/>
            <w:vAlign w:val="center"/>
          </w:tcPr>
          <w:p w14:paraId="46AE2BE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13 974,20</w:t>
            </w:r>
          </w:p>
        </w:tc>
        <w:tc>
          <w:tcPr>
            <w:tcW w:w="1417" w:type="dxa"/>
            <w:tcBorders>
              <w:left w:val="single" w:sz="4" w:space="0" w:color="000000"/>
              <w:bottom w:val="single" w:sz="4" w:space="0" w:color="000000"/>
            </w:tcBorders>
            <w:shd w:val="clear" w:color="auto" w:fill="FFFFFF"/>
            <w:vAlign w:val="center"/>
          </w:tcPr>
          <w:p w14:paraId="22D6ABC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13 582,40</w:t>
            </w:r>
          </w:p>
        </w:tc>
        <w:tc>
          <w:tcPr>
            <w:tcW w:w="2410" w:type="dxa"/>
            <w:tcBorders>
              <w:left w:val="single" w:sz="4" w:space="0" w:color="000000"/>
              <w:bottom w:val="single" w:sz="4" w:space="0" w:color="000000"/>
              <w:right w:val="single" w:sz="4" w:space="0" w:color="000000"/>
            </w:tcBorders>
            <w:shd w:val="clear" w:color="auto" w:fill="FFFFFF"/>
            <w:vAlign w:val="center"/>
          </w:tcPr>
          <w:p w14:paraId="20881AD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13 582,40</w:t>
            </w:r>
          </w:p>
        </w:tc>
      </w:tr>
      <w:tr w:rsidR="000F0E80" w:rsidRPr="000F0E80" w14:paraId="66ECADAB"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25EDBD8"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61</w:t>
            </w:r>
          </w:p>
        </w:tc>
        <w:tc>
          <w:tcPr>
            <w:tcW w:w="6008" w:type="dxa"/>
            <w:tcBorders>
              <w:left w:val="single" w:sz="4" w:space="0" w:color="000000"/>
              <w:bottom w:val="single" w:sz="4" w:space="0" w:color="000000"/>
            </w:tcBorders>
            <w:shd w:val="clear" w:color="auto" w:fill="FFFFFF"/>
            <w:vAlign w:val="center"/>
          </w:tcPr>
          <w:p w14:paraId="0C24962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Подшипник подвесной в сборе ЗИЛ 130</w:t>
            </w:r>
          </w:p>
        </w:tc>
        <w:tc>
          <w:tcPr>
            <w:tcW w:w="708" w:type="dxa"/>
            <w:tcBorders>
              <w:left w:val="single" w:sz="4" w:space="0" w:color="000000"/>
              <w:bottom w:val="single" w:sz="4" w:space="0" w:color="000000"/>
            </w:tcBorders>
            <w:shd w:val="clear" w:color="auto" w:fill="FFFFFF"/>
            <w:vAlign w:val="center"/>
          </w:tcPr>
          <w:p w14:paraId="72A1483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05C1B9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89C6F9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1 310,00</w:t>
            </w:r>
          </w:p>
        </w:tc>
        <w:tc>
          <w:tcPr>
            <w:tcW w:w="1418" w:type="dxa"/>
            <w:tcBorders>
              <w:left w:val="single" w:sz="4" w:space="0" w:color="000000"/>
              <w:bottom w:val="single" w:sz="4" w:space="0" w:color="000000"/>
            </w:tcBorders>
            <w:shd w:val="clear" w:color="auto" w:fill="FFFFFF"/>
            <w:vAlign w:val="center"/>
          </w:tcPr>
          <w:p w14:paraId="0470C82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1 375,00</w:t>
            </w:r>
          </w:p>
        </w:tc>
        <w:tc>
          <w:tcPr>
            <w:tcW w:w="1276" w:type="dxa"/>
            <w:tcBorders>
              <w:left w:val="single" w:sz="4" w:space="0" w:color="000000"/>
              <w:bottom w:val="single" w:sz="4" w:space="0" w:color="000000"/>
            </w:tcBorders>
            <w:shd w:val="clear" w:color="auto" w:fill="FFFFFF"/>
            <w:vAlign w:val="center"/>
          </w:tcPr>
          <w:p w14:paraId="75BA1AC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1 401,70</w:t>
            </w:r>
          </w:p>
        </w:tc>
        <w:tc>
          <w:tcPr>
            <w:tcW w:w="1417" w:type="dxa"/>
            <w:tcBorders>
              <w:left w:val="single" w:sz="4" w:space="0" w:color="000000"/>
              <w:bottom w:val="single" w:sz="4" w:space="0" w:color="000000"/>
            </w:tcBorders>
            <w:shd w:val="clear" w:color="auto" w:fill="FFFFFF"/>
            <w:vAlign w:val="center"/>
          </w:tcPr>
          <w:p w14:paraId="7FA3775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1 362,23</w:t>
            </w:r>
          </w:p>
        </w:tc>
        <w:tc>
          <w:tcPr>
            <w:tcW w:w="2410" w:type="dxa"/>
            <w:tcBorders>
              <w:left w:val="single" w:sz="4" w:space="0" w:color="000000"/>
              <w:bottom w:val="single" w:sz="4" w:space="0" w:color="000000"/>
              <w:right w:val="single" w:sz="4" w:space="0" w:color="000000"/>
            </w:tcBorders>
            <w:shd w:val="clear" w:color="auto" w:fill="FFFFFF"/>
            <w:vAlign w:val="center"/>
          </w:tcPr>
          <w:p w14:paraId="3D259C5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1 362,23</w:t>
            </w:r>
          </w:p>
        </w:tc>
      </w:tr>
      <w:tr w:rsidR="000F0E80" w:rsidRPr="000F0E80" w14:paraId="484E7A0E"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0CF6C10"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62</w:t>
            </w:r>
          </w:p>
        </w:tc>
        <w:tc>
          <w:tcPr>
            <w:tcW w:w="6008" w:type="dxa"/>
            <w:tcBorders>
              <w:left w:val="single" w:sz="4" w:space="0" w:color="000000"/>
              <w:bottom w:val="single" w:sz="4" w:space="0" w:color="000000"/>
            </w:tcBorders>
            <w:shd w:val="clear" w:color="auto" w:fill="FFFFFF"/>
            <w:vAlign w:val="center"/>
          </w:tcPr>
          <w:p w14:paraId="50716DB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водяного насоса ЗИЛ-130 внутренняя (корпуса)</w:t>
            </w:r>
          </w:p>
        </w:tc>
        <w:tc>
          <w:tcPr>
            <w:tcW w:w="708" w:type="dxa"/>
            <w:tcBorders>
              <w:left w:val="single" w:sz="4" w:space="0" w:color="000000"/>
              <w:bottom w:val="single" w:sz="4" w:space="0" w:color="000000"/>
            </w:tcBorders>
            <w:shd w:val="clear" w:color="auto" w:fill="FFFFFF"/>
            <w:vAlign w:val="center"/>
          </w:tcPr>
          <w:p w14:paraId="2A8ADF6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CA8FE5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A31D82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30,00</w:t>
            </w:r>
          </w:p>
        </w:tc>
        <w:tc>
          <w:tcPr>
            <w:tcW w:w="1418" w:type="dxa"/>
            <w:tcBorders>
              <w:left w:val="single" w:sz="4" w:space="0" w:color="000000"/>
              <w:bottom w:val="single" w:sz="4" w:space="0" w:color="000000"/>
            </w:tcBorders>
            <w:shd w:val="clear" w:color="auto" w:fill="FFFFFF"/>
            <w:vAlign w:val="center"/>
          </w:tcPr>
          <w:p w14:paraId="153DF86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32,00</w:t>
            </w:r>
          </w:p>
        </w:tc>
        <w:tc>
          <w:tcPr>
            <w:tcW w:w="1276" w:type="dxa"/>
            <w:tcBorders>
              <w:left w:val="single" w:sz="4" w:space="0" w:color="000000"/>
              <w:bottom w:val="single" w:sz="4" w:space="0" w:color="000000"/>
            </w:tcBorders>
            <w:shd w:val="clear" w:color="auto" w:fill="FFFFFF"/>
            <w:vAlign w:val="center"/>
          </w:tcPr>
          <w:p w14:paraId="056F760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32,10</w:t>
            </w:r>
          </w:p>
        </w:tc>
        <w:tc>
          <w:tcPr>
            <w:tcW w:w="1417" w:type="dxa"/>
            <w:tcBorders>
              <w:left w:val="single" w:sz="4" w:space="0" w:color="000000"/>
              <w:bottom w:val="single" w:sz="4" w:space="0" w:color="000000"/>
            </w:tcBorders>
            <w:shd w:val="clear" w:color="auto" w:fill="FFFFFF"/>
            <w:vAlign w:val="center"/>
          </w:tcPr>
          <w:p w14:paraId="200F2ED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31,37</w:t>
            </w:r>
          </w:p>
        </w:tc>
        <w:tc>
          <w:tcPr>
            <w:tcW w:w="2410" w:type="dxa"/>
            <w:tcBorders>
              <w:left w:val="single" w:sz="4" w:space="0" w:color="000000"/>
              <w:bottom w:val="single" w:sz="4" w:space="0" w:color="000000"/>
              <w:right w:val="single" w:sz="4" w:space="0" w:color="000000"/>
            </w:tcBorders>
            <w:shd w:val="clear" w:color="auto" w:fill="FFFFFF"/>
            <w:vAlign w:val="center"/>
          </w:tcPr>
          <w:p w14:paraId="0184376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31,37</w:t>
            </w:r>
          </w:p>
        </w:tc>
      </w:tr>
      <w:tr w:rsidR="000F0E80" w:rsidRPr="000F0E80" w14:paraId="0CF55F8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5AD4CCC"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63</w:t>
            </w:r>
          </w:p>
        </w:tc>
        <w:tc>
          <w:tcPr>
            <w:tcW w:w="6008" w:type="dxa"/>
            <w:tcBorders>
              <w:left w:val="single" w:sz="4" w:space="0" w:color="000000"/>
              <w:bottom w:val="single" w:sz="4" w:space="0" w:color="000000"/>
            </w:tcBorders>
            <w:shd w:val="clear" w:color="auto" w:fill="FFFFFF"/>
            <w:vAlign w:val="center"/>
          </w:tcPr>
          <w:p w14:paraId="6467E7A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водяного насоса ЗИЛ-130 наружная</w:t>
            </w:r>
          </w:p>
        </w:tc>
        <w:tc>
          <w:tcPr>
            <w:tcW w:w="708" w:type="dxa"/>
            <w:tcBorders>
              <w:left w:val="single" w:sz="4" w:space="0" w:color="000000"/>
              <w:bottom w:val="single" w:sz="4" w:space="0" w:color="000000"/>
            </w:tcBorders>
            <w:shd w:val="clear" w:color="auto" w:fill="FFFFFF"/>
            <w:vAlign w:val="center"/>
          </w:tcPr>
          <w:p w14:paraId="012EDEB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E21EAC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63933F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30,00</w:t>
            </w:r>
          </w:p>
        </w:tc>
        <w:tc>
          <w:tcPr>
            <w:tcW w:w="1418" w:type="dxa"/>
            <w:tcBorders>
              <w:left w:val="single" w:sz="4" w:space="0" w:color="000000"/>
              <w:bottom w:val="single" w:sz="4" w:space="0" w:color="000000"/>
            </w:tcBorders>
            <w:shd w:val="clear" w:color="auto" w:fill="FFFFFF"/>
            <w:vAlign w:val="center"/>
          </w:tcPr>
          <w:p w14:paraId="0B8B04A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32,00</w:t>
            </w:r>
          </w:p>
        </w:tc>
        <w:tc>
          <w:tcPr>
            <w:tcW w:w="1276" w:type="dxa"/>
            <w:tcBorders>
              <w:left w:val="single" w:sz="4" w:space="0" w:color="000000"/>
              <w:bottom w:val="single" w:sz="4" w:space="0" w:color="000000"/>
            </w:tcBorders>
            <w:shd w:val="clear" w:color="auto" w:fill="FFFFFF"/>
            <w:vAlign w:val="center"/>
          </w:tcPr>
          <w:p w14:paraId="6F3EAC5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32,10</w:t>
            </w:r>
          </w:p>
        </w:tc>
        <w:tc>
          <w:tcPr>
            <w:tcW w:w="1417" w:type="dxa"/>
            <w:tcBorders>
              <w:left w:val="single" w:sz="4" w:space="0" w:color="000000"/>
              <w:bottom w:val="single" w:sz="4" w:space="0" w:color="000000"/>
            </w:tcBorders>
            <w:shd w:val="clear" w:color="auto" w:fill="FFFFFF"/>
            <w:vAlign w:val="center"/>
          </w:tcPr>
          <w:p w14:paraId="5265B95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31,37</w:t>
            </w:r>
          </w:p>
        </w:tc>
        <w:tc>
          <w:tcPr>
            <w:tcW w:w="2410" w:type="dxa"/>
            <w:tcBorders>
              <w:left w:val="single" w:sz="4" w:space="0" w:color="000000"/>
              <w:bottom w:val="single" w:sz="4" w:space="0" w:color="000000"/>
              <w:right w:val="single" w:sz="4" w:space="0" w:color="000000"/>
            </w:tcBorders>
            <w:shd w:val="clear" w:color="auto" w:fill="FFFFFF"/>
            <w:vAlign w:val="center"/>
          </w:tcPr>
          <w:p w14:paraId="2383A8F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31,37</w:t>
            </w:r>
          </w:p>
        </w:tc>
      </w:tr>
      <w:tr w:rsidR="000F0E80" w:rsidRPr="000F0E80" w14:paraId="57E3E11A"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C5E6B13"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64</w:t>
            </w:r>
          </w:p>
        </w:tc>
        <w:tc>
          <w:tcPr>
            <w:tcW w:w="6008" w:type="dxa"/>
            <w:tcBorders>
              <w:left w:val="single" w:sz="4" w:space="0" w:color="000000"/>
              <w:bottom w:val="single" w:sz="4" w:space="0" w:color="000000"/>
            </w:tcBorders>
            <w:shd w:val="clear" w:color="auto" w:fill="FFFFFF"/>
            <w:vAlign w:val="center"/>
          </w:tcPr>
          <w:p w14:paraId="0D3E981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головки блока цилиндров ЗИЛ-130 с герметиком</w:t>
            </w:r>
          </w:p>
        </w:tc>
        <w:tc>
          <w:tcPr>
            <w:tcW w:w="708" w:type="dxa"/>
            <w:tcBorders>
              <w:left w:val="single" w:sz="4" w:space="0" w:color="000000"/>
              <w:bottom w:val="single" w:sz="4" w:space="0" w:color="000000"/>
            </w:tcBorders>
            <w:shd w:val="clear" w:color="auto" w:fill="FFFFFF"/>
            <w:vAlign w:val="center"/>
          </w:tcPr>
          <w:p w14:paraId="355E4CB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DB169C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A33258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500,00</w:t>
            </w:r>
          </w:p>
        </w:tc>
        <w:tc>
          <w:tcPr>
            <w:tcW w:w="1418" w:type="dxa"/>
            <w:tcBorders>
              <w:left w:val="single" w:sz="4" w:space="0" w:color="000000"/>
              <w:bottom w:val="single" w:sz="4" w:space="0" w:color="000000"/>
            </w:tcBorders>
            <w:shd w:val="clear" w:color="auto" w:fill="FFFFFF"/>
            <w:vAlign w:val="center"/>
          </w:tcPr>
          <w:p w14:paraId="37343F4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525,00</w:t>
            </w:r>
          </w:p>
        </w:tc>
        <w:tc>
          <w:tcPr>
            <w:tcW w:w="1276" w:type="dxa"/>
            <w:tcBorders>
              <w:left w:val="single" w:sz="4" w:space="0" w:color="000000"/>
              <w:bottom w:val="single" w:sz="4" w:space="0" w:color="000000"/>
            </w:tcBorders>
            <w:shd w:val="clear" w:color="auto" w:fill="FFFFFF"/>
            <w:vAlign w:val="center"/>
          </w:tcPr>
          <w:p w14:paraId="6A6B80D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535,00</w:t>
            </w:r>
          </w:p>
        </w:tc>
        <w:tc>
          <w:tcPr>
            <w:tcW w:w="1417" w:type="dxa"/>
            <w:tcBorders>
              <w:left w:val="single" w:sz="4" w:space="0" w:color="000000"/>
              <w:bottom w:val="single" w:sz="4" w:space="0" w:color="000000"/>
            </w:tcBorders>
            <w:shd w:val="clear" w:color="auto" w:fill="FFFFFF"/>
            <w:vAlign w:val="center"/>
          </w:tcPr>
          <w:p w14:paraId="3939DAD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520,00</w:t>
            </w:r>
          </w:p>
        </w:tc>
        <w:tc>
          <w:tcPr>
            <w:tcW w:w="2410" w:type="dxa"/>
            <w:tcBorders>
              <w:left w:val="single" w:sz="4" w:space="0" w:color="000000"/>
              <w:bottom w:val="single" w:sz="4" w:space="0" w:color="000000"/>
              <w:right w:val="single" w:sz="4" w:space="0" w:color="000000"/>
            </w:tcBorders>
            <w:shd w:val="clear" w:color="auto" w:fill="FFFFFF"/>
            <w:vAlign w:val="center"/>
          </w:tcPr>
          <w:p w14:paraId="7B8C7EA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520,00</w:t>
            </w:r>
          </w:p>
        </w:tc>
      </w:tr>
      <w:tr w:rsidR="000F0E80" w:rsidRPr="000F0E80" w14:paraId="349682CE"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5C3F75D7"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65</w:t>
            </w:r>
          </w:p>
        </w:tc>
        <w:tc>
          <w:tcPr>
            <w:tcW w:w="6008" w:type="dxa"/>
            <w:tcBorders>
              <w:left w:val="single" w:sz="4" w:space="0" w:color="000000"/>
              <w:bottom w:val="single" w:sz="4" w:space="0" w:color="000000"/>
            </w:tcBorders>
            <w:shd w:val="clear" w:color="auto" w:fill="FFFFFF"/>
            <w:vAlign w:val="center"/>
          </w:tcPr>
          <w:p w14:paraId="09989951"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головки блока цилиндров ЗИЛ-4331</w:t>
            </w:r>
          </w:p>
        </w:tc>
        <w:tc>
          <w:tcPr>
            <w:tcW w:w="708" w:type="dxa"/>
            <w:tcBorders>
              <w:left w:val="single" w:sz="4" w:space="0" w:color="000000"/>
              <w:bottom w:val="single" w:sz="4" w:space="0" w:color="000000"/>
            </w:tcBorders>
            <w:shd w:val="clear" w:color="auto" w:fill="FFFFFF"/>
            <w:vAlign w:val="center"/>
          </w:tcPr>
          <w:p w14:paraId="3E3E749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D0BBF9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6C1CB9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495,00</w:t>
            </w:r>
          </w:p>
        </w:tc>
        <w:tc>
          <w:tcPr>
            <w:tcW w:w="1418" w:type="dxa"/>
            <w:tcBorders>
              <w:left w:val="single" w:sz="4" w:space="0" w:color="000000"/>
              <w:bottom w:val="single" w:sz="4" w:space="0" w:color="000000"/>
            </w:tcBorders>
            <w:shd w:val="clear" w:color="auto" w:fill="FFFFFF"/>
            <w:vAlign w:val="center"/>
          </w:tcPr>
          <w:p w14:paraId="13AB26B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520,00</w:t>
            </w:r>
          </w:p>
        </w:tc>
        <w:tc>
          <w:tcPr>
            <w:tcW w:w="1276" w:type="dxa"/>
            <w:tcBorders>
              <w:left w:val="single" w:sz="4" w:space="0" w:color="000000"/>
              <w:bottom w:val="single" w:sz="4" w:space="0" w:color="000000"/>
            </w:tcBorders>
            <w:shd w:val="clear" w:color="auto" w:fill="FFFFFF"/>
            <w:vAlign w:val="center"/>
          </w:tcPr>
          <w:p w14:paraId="27F8CDF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529,65</w:t>
            </w:r>
          </w:p>
        </w:tc>
        <w:tc>
          <w:tcPr>
            <w:tcW w:w="1417" w:type="dxa"/>
            <w:tcBorders>
              <w:left w:val="single" w:sz="4" w:space="0" w:color="000000"/>
              <w:bottom w:val="single" w:sz="4" w:space="0" w:color="000000"/>
            </w:tcBorders>
            <w:shd w:val="clear" w:color="auto" w:fill="FFFFFF"/>
            <w:vAlign w:val="center"/>
          </w:tcPr>
          <w:p w14:paraId="0F0238E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514,88</w:t>
            </w:r>
          </w:p>
        </w:tc>
        <w:tc>
          <w:tcPr>
            <w:tcW w:w="2410" w:type="dxa"/>
            <w:tcBorders>
              <w:left w:val="single" w:sz="4" w:space="0" w:color="000000"/>
              <w:bottom w:val="single" w:sz="4" w:space="0" w:color="000000"/>
              <w:right w:val="single" w:sz="4" w:space="0" w:color="000000"/>
            </w:tcBorders>
            <w:shd w:val="clear" w:color="auto" w:fill="FFFFFF"/>
            <w:vAlign w:val="center"/>
          </w:tcPr>
          <w:p w14:paraId="634DA3E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514,88</w:t>
            </w:r>
          </w:p>
        </w:tc>
      </w:tr>
      <w:tr w:rsidR="000F0E80" w:rsidRPr="000F0E80" w14:paraId="2A48E192"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D24EC29"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66</w:t>
            </w:r>
          </w:p>
        </w:tc>
        <w:tc>
          <w:tcPr>
            <w:tcW w:w="6008" w:type="dxa"/>
            <w:tcBorders>
              <w:left w:val="single" w:sz="4" w:space="0" w:color="000000"/>
              <w:bottom w:val="single" w:sz="4" w:space="0" w:color="000000"/>
            </w:tcBorders>
            <w:shd w:val="clear" w:color="auto" w:fill="FFFFFF"/>
            <w:vAlign w:val="center"/>
          </w:tcPr>
          <w:p w14:paraId="5C8493C5"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головки компрессора ЗИЛ</w:t>
            </w:r>
          </w:p>
        </w:tc>
        <w:tc>
          <w:tcPr>
            <w:tcW w:w="708" w:type="dxa"/>
            <w:tcBorders>
              <w:left w:val="single" w:sz="4" w:space="0" w:color="000000"/>
              <w:bottom w:val="single" w:sz="4" w:space="0" w:color="000000"/>
            </w:tcBorders>
            <w:shd w:val="clear" w:color="auto" w:fill="FFFFFF"/>
            <w:vAlign w:val="center"/>
          </w:tcPr>
          <w:p w14:paraId="6525D33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724DF5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C98D7D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30,00</w:t>
            </w:r>
          </w:p>
        </w:tc>
        <w:tc>
          <w:tcPr>
            <w:tcW w:w="1418" w:type="dxa"/>
            <w:tcBorders>
              <w:left w:val="single" w:sz="4" w:space="0" w:color="000000"/>
              <w:bottom w:val="single" w:sz="4" w:space="0" w:color="000000"/>
            </w:tcBorders>
            <w:shd w:val="clear" w:color="auto" w:fill="FFFFFF"/>
            <w:vAlign w:val="center"/>
          </w:tcPr>
          <w:p w14:paraId="6E9CEE4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32,00</w:t>
            </w:r>
          </w:p>
        </w:tc>
        <w:tc>
          <w:tcPr>
            <w:tcW w:w="1276" w:type="dxa"/>
            <w:tcBorders>
              <w:left w:val="single" w:sz="4" w:space="0" w:color="000000"/>
              <w:bottom w:val="single" w:sz="4" w:space="0" w:color="000000"/>
            </w:tcBorders>
            <w:shd w:val="clear" w:color="auto" w:fill="FFFFFF"/>
            <w:vAlign w:val="center"/>
          </w:tcPr>
          <w:p w14:paraId="156EFDB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32,10</w:t>
            </w:r>
          </w:p>
        </w:tc>
        <w:tc>
          <w:tcPr>
            <w:tcW w:w="1417" w:type="dxa"/>
            <w:tcBorders>
              <w:left w:val="single" w:sz="4" w:space="0" w:color="000000"/>
              <w:bottom w:val="single" w:sz="4" w:space="0" w:color="000000"/>
            </w:tcBorders>
            <w:shd w:val="clear" w:color="auto" w:fill="FFFFFF"/>
            <w:vAlign w:val="center"/>
          </w:tcPr>
          <w:p w14:paraId="5E07B47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31,37</w:t>
            </w:r>
          </w:p>
        </w:tc>
        <w:tc>
          <w:tcPr>
            <w:tcW w:w="2410" w:type="dxa"/>
            <w:tcBorders>
              <w:left w:val="single" w:sz="4" w:space="0" w:color="000000"/>
              <w:bottom w:val="single" w:sz="4" w:space="0" w:color="000000"/>
              <w:right w:val="single" w:sz="4" w:space="0" w:color="000000"/>
            </w:tcBorders>
            <w:shd w:val="clear" w:color="auto" w:fill="FFFFFF"/>
            <w:vAlign w:val="center"/>
          </w:tcPr>
          <w:p w14:paraId="68A2028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31,37</w:t>
            </w:r>
          </w:p>
        </w:tc>
      </w:tr>
      <w:tr w:rsidR="000F0E80" w:rsidRPr="000F0E80" w14:paraId="22637319"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9026BAA"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67</w:t>
            </w:r>
          </w:p>
        </w:tc>
        <w:tc>
          <w:tcPr>
            <w:tcW w:w="6008" w:type="dxa"/>
            <w:tcBorders>
              <w:left w:val="single" w:sz="4" w:space="0" w:color="000000"/>
              <w:bottom w:val="single" w:sz="4" w:space="0" w:color="000000"/>
            </w:tcBorders>
            <w:shd w:val="clear" w:color="auto" w:fill="FFFFFF"/>
            <w:vAlign w:val="center"/>
          </w:tcPr>
          <w:p w14:paraId="7CE9397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клапанной крышки ЗИЛ-130 (силикон)</w:t>
            </w:r>
          </w:p>
        </w:tc>
        <w:tc>
          <w:tcPr>
            <w:tcW w:w="708" w:type="dxa"/>
            <w:tcBorders>
              <w:left w:val="single" w:sz="4" w:space="0" w:color="000000"/>
              <w:bottom w:val="single" w:sz="4" w:space="0" w:color="000000"/>
            </w:tcBorders>
            <w:shd w:val="clear" w:color="auto" w:fill="FFFFFF"/>
            <w:vAlign w:val="center"/>
          </w:tcPr>
          <w:p w14:paraId="1A4F5D5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1BD4A1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5D052F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420,00</w:t>
            </w:r>
          </w:p>
        </w:tc>
        <w:tc>
          <w:tcPr>
            <w:tcW w:w="1418" w:type="dxa"/>
            <w:tcBorders>
              <w:left w:val="single" w:sz="4" w:space="0" w:color="000000"/>
              <w:bottom w:val="single" w:sz="4" w:space="0" w:color="000000"/>
            </w:tcBorders>
            <w:shd w:val="clear" w:color="auto" w:fill="FFFFFF"/>
            <w:vAlign w:val="center"/>
          </w:tcPr>
          <w:p w14:paraId="240C667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442,00</w:t>
            </w:r>
          </w:p>
        </w:tc>
        <w:tc>
          <w:tcPr>
            <w:tcW w:w="1276" w:type="dxa"/>
            <w:tcBorders>
              <w:left w:val="single" w:sz="4" w:space="0" w:color="000000"/>
              <w:bottom w:val="single" w:sz="4" w:space="0" w:color="000000"/>
            </w:tcBorders>
            <w:shd w:val="clear" w:color="auto" w:fill="FFFFFF"/>
            <w:vAlign w:val="center"/>
          </w:tcPr>
          <w:p w14:paraId="0AC4943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449,40</w:t>
            </w:r>
          </w:p>
        </w:tc>
        <w:tc>
          <w:tcPr>
            <w:tcW w:w="1417" w:type="dxa"/>
            <w:tcBorders>
              <w:left w:val="single" w:sz="4" w:space="0" w:color="000000"/>
              <w:bottom w:val="single" w:sz="4" w:space="0" w:color="000000"/>
            </w:tcBorders>
            <w:shd w:val="clear" w:color="auto" w:fill="FFFFFF"/>
            <w:vAlign w:val="center"/>
          </w:tcPr>
          <w:p w14:paraId="3275D9E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437,13</w:t>
            </w:r>
          </w:p>
        </w:tc>
        <w:tc>
          <w:tcPr>
            <w:tcW w:w="2410" w:type="dxa"/>
            <w:tcBorders>
              <w:left w:val="single" w:sz="4" w:space="0" w:color="000000"/>
              <w:bottom w:val="single" w:sz="4" w:space="0" w:color="000000"/>
              <w:right w:val="single" w:sz="4" w:space="0" w:color="000000"/>
            </w:tcBorders>
            <w:shd w:val="clear" w:color="auto" w:fill="FFFFFF"/>
            <w:vAlign w:val="center"/>
          </w:tcPr>
          <w:p w14:paraId="6E35D61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437,13</w:t>
            </w:r>
          </w:p>
        </w:tc>
      </w:tr>
      <w:tr w:rsidR="000F0E80" w:rsidRPr="000F0E80" w14:paraId="4A4A7C6B"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5C433CDA"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68</w:t>
            </w:r>
          </w:p>
        </w:tc>
        <w:tc>
          <w:tcPr>
            <w:tcW w:w="6008" w:type="dxa"/>
            <w:tcBorders>
              <w:left w:val="single" w:sz="4" w:space="0" w:color="000000"/>
              <w:bottom w:val="single" w:sz="4" w:space="0" w:color="000000"/>
            </w:tcBorders>
            <w:shd w:val="clear" w:color="auto" w:fill="FFFFFF"/>
            <w:vAlign w:val="center"/>
          </w:tcPr>
          <w:p w14:paraId="1A826EE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коллектора ЗИЛ-130 (комплект 3 штуки)</w:t>
            </w:r>
          </w:p>
        </w:tc>
        <w:tc>
          <w:tcPr>
            <w:tcW w:w="708" w:type="dxa"/>
            <w:tcBorders>
              <w:left w:val="single" w:sz="4" w:space="0" w:color="000000"/>
              <w:bottom w:val="single" w:sz="4" w:space="0" w:color="000000"/>
            </w:tcBorders>
            <w:shd w:val="clear" w:color="auto" w:fill="FFFFFF"/>
            <w:vAlign w:val="center"/>
          </w:tcPr>
          <w:p w14:paraId="18E6845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5E6FDC5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463D9A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185,00</w:t>
            </w:r>
          </w:p>
        </w:tc>
        <w:tc>
          <w:tcPr>
            <w:tcW w:w="1418" w:type="dxa"/>
            <w:tcBorders>
              <w:left w:val="single" w:sz="4" w:space="0" w:color="000000"/>
              <w:bottom w:val="single" w:sz="4" w:space="0" w:color="000000"/>
            </w:tcBorders>
            <w:shd w:val="clear" w:color="auto" w:fill="FFFFFF"/>
            <w:vAlign w:val="center"/>
          </w:tcPr>
          <w:p w14:paraId="05A2C24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195,00</w:t>
            </w:r>
          </w:p>
        </w:tc>
        <w:tc>
          <w:tcPr>
            <w:tcW w:w="1276" w:type="dxa"/>
            <w:tcBorders>
              <w:left w:val="single" w:sz="4" w:space="0" w:color="000000"/>
              <w:bottom w:val="single" w:sz="4" w:space="0" w:color="000000"/>
            </w:tcBorders>
            <w:shd w:val="clear" w:color="auto" w:fill="FFFFFF"/>
            <w:vAlign w:val="center"/>
          </w:tcPr>
          <w:p w14:paraId="5003DE0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197,95</w:t>
            </w:r>
          </w:p>
        </w:tc>
        <w:tc>
          <w:tcPr>
            <w:tcW w:w="1417" w:type="dxa"/>
            <w:tcBorders>
              <w:left w:val="single" w:sz="4" w:space="0" w:color="000000"/>
              <w:bottom w:val="single" w:sz="4" w:space="0" w:color="000000"/>
            </w:tcBorders>
            <w:shd w:val="clear" w:color="auto" w:fill="FFFFFF"/>
            <w:vAlign w:val="center"/>
          </w:tcPr>
          <w:p w14:paraId="3F68BFC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192,65</w:t>
            </w:r>
          </w:p>
        </w:tc>
        <w:tc>
          <w:tcPr>
            <w:tcW w:w="2410" w:type="dxa"/>
            <w:tcBorders>
              <w:left w:val="single" w:sz="4" w:space="0" w:color="000000"/>
              <w:bottom w:val="single" w:sz="4" w:space="0" w:color="000000"/>
              <w:right w:val="single" w:sz="4" w:space="0" w:color="000000"/>
            </w:tcBorders>
            <w:shd w:val="clear" w:color="auto" w:fill="FFFFFF"/>
            <w:vAlign w:val="center"/>
          </w:tcPr>
          <w:p w14:paraId="30911E7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192,65</w:t>
            </w:r>
          </w:p>
        </w:tc>
      </w:tr>
      <w:tr w:rsidR="000F0E80" w:rsidRPr="000F0E80" w14:paraId="206D2233"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693EFC3"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69</w:t>
            </w:r>
          </w:p>
        </w:tc>
        <w:tc>
          <w:tcPr>
            <w:tcW w:w="6008" w:type="dxa"/>
            <w:tcBorders>
              <w:left w:val="single" w:sz="4" w:space="0" w:color="000000"/>
              <w:bottom w:val="single" w:sz="4" w:space="0" w:color="000000"/>
            </w:tcBorders>
            <w:shd w:val="clear" w:color="auto" w:fill="FFFFFF"/>
            <w:vAlign w:val="center"/>
          </w:tcPr>
          <w:p w14:paraId="1461CBF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корпуса масляного фильтра ЗИЛ-130 (центрифуги)</w:t>
            </w:r>
          </w:p>
        </w:tc>
        <w:tc>
          <w:tcPr>
            <w:tcW w:w="708" w:type="dxa"/>
            <w:tcBorders>
              <w:left w:val="single" w:sz="4" w:space="0" w:color="000000"/>
              <w:bottom w:val="single" w:sz="4" w:space="0" w:color="000000"/>
            </w:tcBorders>
            <w:shd w:val="clear" w:color="auto" w:fill="FFFFFF"/>
            <w:vAlign w:val="center"/>
          </w:tcPr>
          <w:p w14:paraId="06DB223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FBD77F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2B1327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20,00</w:t>
            </w:r>
          </w:p>
        </w:tc>
        <w:tc>
          <w:tcPr>
            <w:tcW w:w="1418" w:type="dxa"/>
            <w:tcBorders>
              <w:left w:val="single" w:sz="4" w:space="0" w:color="000000"/>
              <w:bottom w:val="single" w:sz="4" w:space="0" w:color="000000"/>
            </w:tcBorders>
            <w:shd w:val="clear" w:color="auto" w:fill="FFFFFF"/>
            <w:vAlign w:val="center"/>
          </w:tcPr>
          <w:p w14:paraId="22E9443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21,00</w:t>
            </w:r>
          </w:p>
        </w:tc>
        <w:tc>
          <w:tcPr>
            <w:tcW w:w="1276" w:type="dxa"/>
            <w:tcBorders>
              <w:left w:val="single" w:sz="4" w:space="0" w:color="000000"/>
              <w:bottom w:val="single" w:sz="4" w:space="0" w:color="000000"/>
            </w:tcBorders>
            <w:shd w:val="clear" w:color="auto" w:fill="FFFFFF"/>
            <w:vAlign w:val="center"/>
          </w:tcPr>
          <w:p w14:paraId="69E9BA2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21,40</w:t>
            </w:r>
          </w:p>
        </w:tc>
        <w:tc>
          <w:tcPr>
            <w:tcW w:w="1417" w:type="dxa"/>
            <w:tcBorders>
              <w:left w:val="single" w:sz="4" w:space="0" w:color="000000"/>
              <w:bottom w:val="single" w:sz="4" w:space="0" w:color="000000"/>
            </w:tcBorders>
            <w:shd w:val="clear" w:color="auto" w:fill="FFFFFF"/>
            <w:vAlign w:val="center"/>
          </w:tcPr>
          <w:p w14:paraId="4698614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20,80</w:t>
            </w:r>
          </w:p>
        </w:tc>
        <w:tc>
          <w:tcPr>
            <w:tcW w:w="2410" w:type="dxa"/>
            <w:tcBorders>
              <w:left w:val="single" w:sz="4" w:space="0" w:color="000000"/>
              <w:bottom w:val="single" w:sz="4" w:space="0" w:color="000000"/>
              <w:right w:val="single" w:sz="4" w:space="0" w:color="000000"/>
            </w:tcBorders>
            <w:shd w:val="clear" w:color="auto" w:fill="FFFFFF"/>
            <w:vAlign w:val="center"/>
          </w:tcPr>
          <w:p w14:paraId="5ED8060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20,80</w:t>
            </w:r>
          </w:p>
        </w:tc>
      </w:tr>
      <w:tr w:rsidR="000F0E80" w:rsidRPr="000F0E80" w14:paraId="51C7AC2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5C5D393"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70</w:t>
            </w:r>
          </w:p>
        </w:tc>
        <w:tc>
          <w:tcPr>
            <w:tcW w:w="6008" w:type="dxa"/>
            <w:tcBorders>
              <w:left w:val="single" w:sz="4" w:space="0" w:color="000000"/>
              <w:bottom w:val="single" w:sz="4" w:space="0" w:color="000000"/>
            </w:tcBorders>
            <w:shd w:val="clear" w:color="auto" w:fill="FFFFFF"/>
            <w:vAlign w:val="center"/>
          </w:tcPr>
          <w:p w14:paraId="6152681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основания компрессора ЗИЛ-130</w:t>
            </w:r>
          </w:p>
        </w:tc>
        <w:tc>
          <w:tcPr>
            <w:tcW w:w="708" w:type="dxa"/>
            <w:tcBorders>
              <w:left w:val="single" w:sz="4" w:space="0" w:color="000000"/>
              <w:bottom w:val="single" w:sz="4" w:space="0" w:color="000000"/>
            </w:tcBorders>
            <w:shd w:val="clear" w:color="auto" w:fill="FFFFFF"/>
            <w:vAlign w:val="center"/>
          </w:tcPr>
          <w:p w14:paraId="31705BA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E79D87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371EDD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20,00</w:t>
            </w:r>
          </w:p>
        </w:tc>
        <w:tc>
          <w:tcPr>
            <w:tcW w:w="1418" w:type="dxa"/>
            <w:tcBorders>
              <w:left w:val="single" w:sz="4" w:space="0" w:color="000000"/>
              <w:bottom w:val="single" w:sz="4" w:space="0" w:color="000000"/>
            </w:tcBorders>
            <w:shd w:val="clear" w:color="auto" w:fill="FFFFFF"/>
            <w:vAlign w:val="center"/>
          </w:tcPr>
          <w:p w14:paraId="24BD920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21,00</w:t>
            </w:r>
          </w:p>
        </w:tc>
        <w:tc>
          <w:tcPr>
            <w:tcW w:w="1276" w:type="dxa"/>
            <w:tcBorders>
              <w:left w:val="single" w:sz="4" w:space="0" w:color="000000"/>
              <w:bottom w:val="single" w:sz="4" w:space="0" w:color="000000"/>
            </w:tcBorders>
            <w:shd w:val="clear" w:color="auto" w:fill="FFFFFF"/>
            <w:vAlign w:val="center"/>
          </w:tcPr>
          <w:p w14:paraId="17977F8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21,40</w:t>
            </w:r>
          </w:p>
        </w:tc>
        <w:tc>
          <w:tcPr>
            <w:tcW w:w="1417" w:type="dxa"/>
            <w:tcBorders>
              <w:left w:val="single" w:sz="4" w:space="0" w:color="000000"/>
              <w:bottom w:val="single" w:sz="4" w:space="0" w:color="000000"/>
            </w:tcBorders>
            <w:shd w:val="clear" w:color="auto" w:fill="FFFFFF"/>
            <w:vAlign w:val="center"/>
          </w:tcPr>
          <w:p w14:paraId="2A04B40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20,80</w:t>
            </w:r>
          </w:p>
        </w:tc>
        <w:tc>
          <w:tcPr>
            <w:tcW w:w="2410" w:type="dxa"/>
            <w:tcBorders>
              <w:left w:val="single" w:sz="4" w:space="0" w:color="000000"/>
              <w:bottom w:val="single" w:sz="4" w:space="0" w:color="000000"/>
              <w:right w:val="single" w:sz="4" w:space="0" w:color="000000"/>
            </w:tcBorders>
            <w:shd w:val="clear" w:color="auto" w:fill="FFFFFF"/>
            <w:vAlign w:val="center"/>
          </w:tcPr>
          <w:p w14:paraId="117BB47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20,80</w:t>
            </w:r>
          </w:p>
        </w:tc>
      </w:tr>
      <w:tr w:rsidR="000F0E80" w:rsidRPr="000F0E80" w14:paraId="6C7F3A1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42402FF"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71</w:t>
            </w:r>
          </w:p>
        </w:tc>
        <w:tc>
          <w:tcPr>
            <w:tcW w:w="6008" w:type="dxa"/>
            <w:tcBorders>
              <w:left w:val="single" w:sz="4" w:space="0" w:color="000000"/>
              <w:bottom w:val="single" w:sz="4" w:space="0" w:color="000000"/>
            </w:tcBorders>
            <w:shd w:val="clear" w:color="auto" w:fill="FFFFFF"/>
            <w:vAlign w:val="center"/>
          </w:tcPr>
          <w:p w14:paraId="2493DEA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впускного коллектора ЗИЛ (комплект 4 штуки)</w:t>
            </w:r>
          </w:p>
        </w:tc>
        <w:tc>
          <w:tcPr>
            <w:tcW w:w="708" w:type="dxa"/>
            <w:tcBorders>
              <w:left w:val="single" w:sz="4" w:space="0" w:color="000000"/>
              <w:bottom w:val="single" w:sz="4" w:space="0" w:color="000000"/>
            </w:tcBorders>
            <w:shd w:val="clear" w:color="auto" w:fill="FFFFFF"/>
            <w:vAlign w:val="center"/>
          </w:tcPr>
          <w:p w14:paraId="57D0B93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D5DDD3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4FDC68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240,00</w:t>
            </w:r>
          </w:p>
        </w:tc>
        <w:tc>
          <w:tcPr>
            <w:tcW w:w="1418" w:type="dxa"/>
            <w:tcBorders>
              <w:left w:val="single" w:sz="4" w:space="0" w:color="000000"/>
              <w:bottom w:val="single" w:sz="4" w:space="0" w:color="000000"/>
            </w:tcBorders>
            <w:shd w:val="clear" w:color="auto" w:fill="FFFFFF"/>
            <w:vAlign w:val="center"/>
          </w:tcPr>
          <w:p w14:paraId="66B600A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252,00</w:t>
            </w:r>
          </w:p>
        </w:tc>
        <w:tc>
          <w:tcPr>
            <w:tcW w:w="1276" w:type="dxa"/>
            <w:tcBorders>
              <w:left w:val="single" w:sz="4" w:space="0" w:color="000000"/>
              <w:bottom w:val="single" w:sz="4" w:space="0" w:color="000000"/>
            </w:tcBorders>
            <w:shd w:val="clear" w:color="auto" w:fill="FFFFFF"/>
            <w:vAlign w:val="center"/>
          </w:tcPr>
          <w:p w14:paraId="6F432DA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256,80</w:t>
            </w:r>
          </w:p>
        </w:tc>
        <w:tc>
          <w:tcPr>
            <w:tcW w:w="1417" w:type="dxa"/>
            <w:tcBorders>
              <w:left w:val="single" w:sz="4" w:space="0" w:color="000000"/>
              <w:bottom w:val="single" w:sz="4" w:space="0" w:color="000000"/>
            </w:tcBorders>
            <w:shd w:val="clear" w:color="auto" w:fill="FFFFFF"/>
            <w:vAlign w:val="center"/>
          </w:tcPr>
          <w:p w14:paraId="7F3B419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249,60</w:t>
            </w:r>
          </w:p>
        </w:tc>
        <w:tc>
          <w:tcPr>
            <w:tcW w:w="2410" w:type="dxa"/>
            <w:tcBorders>
              <w:left w:val="single" w:sz="4" w:space="0" w:color="000000"/>
              <w:bottom w:val="single" w:sz="4" w:space="0" w:color="000000"/>
              <w:right w:val="single" w:sz="4" w:space="0" w:color="000000"/>
            </w:tcBorders>
            <w:shd w:val="clear" w:color="auto" w:fill="FFFFFF"/>
            <w:vAlign w:val="center"/>
          </w:tcPr>
          <w:p w14:paraId="1F50740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249,60</w:t>
            </w:r>
          </w:p>
        </w:tc>
      </w:tr>
      <w:tr w:rsidR="000F0E80" w:rsidRPr="000F0E80" w14:paraId="1E51D18E"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7E40ACC"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72</w:t>
            </w:r>
          </w:p>
        </w:tc>
        <w:tc>
          <w:tcPr>
            <w:tcW w:w="6008" w:type="dxa"/>
            <w:tcBorders>
              <w:left w:val="single" w:sz="4" w:space="0" w:color="000000"/>
              <w:bottom w:val="single" w:sz="4" w:space="0" w:color="000000"/>
            </w:tcBorders>
            <w:shd w:val="clear" w:color="auto" w:fill="FFFFFF"/>
            <w:vAlign w:val="center"/>
          </w:tcPr>
          <w:p w14:paraId="327F25E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ПАУК ЗИЛ (комплект 4шт) силикон синяя</w:t>
            </w:r>
          </w:p>
        </w:tc>
        <w:tc>
          <w:tcPr>
            <w:tcW w:w="708" w:type="dxa"/>
            <w:tcBorders>
              <w:left w:val="single" w:sz="4" w:space="0" w:color="000000"/>
              <w:bottom w:val="single" w:sz="4" w:space="0" w:color="000000"/>
            </w:tcBorders>
            <w:shd w:val="clear" w:color="auto" w:fill="FFFFFF"/>
            <w:vAlign w:val="center"/>
          </w:tcPr>
          <w:p w14:paraId="52DECB9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83444A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83B9A3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610,00</w:t>
            </w:r>
          </w:p>
        </w:tc>
        <w:tc>
          <w:tcPr>
            <w:tcW w:w="1418" w:type="dxa"/>
            <w:tcBorders>
              <w:left w:val="single" w:sz="4" w:space="0" w:color="000000"/>
              <w:bottom w:val="single" w:sz="4" w:space="0" w:color="000000"/>
            </w:tcBorders>
            <w:shd w:val="clear" w:color="auto" w:fill="FFFFFF"/>
            <w:vAlign w:val="center"/>
          </w:tcPr>
          <w:p w14:paraId="4198AD2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640,00</w:t>
            </w:r>
          </w:p>
        </w:tc>
        <w:tc>
          <w:tcPr>
            <w:tcW w:w="1276" w:type="dxa"/>
            <w:tcBorders>
              <w:left w:val="single" w:sz="4" w:space="0" w:color="000000"/>
              <w:bottom w:val="single" w:sz="4" w:space="0" w:color="000000"/>
            </w:tcBorders>
            <w:shd w:val="clear" w:color="auto" w:fill="FFFFFF"/>
            <w:vAlign w:val="center"/>
          </w:tcPr>
          <w:p w14:paraId="1937F50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652,70</w:t>
            </w:r>
          </w:p>
        </w:tc>
        <w:tc>
          <w:tcPr>
            <w:tcW w:w="1417" w:type="dxa"/>
            <w:tcBorders>
              <w:left w:val="single" w:sz="4" w:space="0" w:color="000000"/>
              <w:bottom w:val="single" w:sz="4" w:space="0" w:color="000000"/>
            </w:tcBorders>
            <w:shd w:val="clear" w:color="auto" w:fill="FFFFFF"/>
            <w:vAlign w:val="center"/>
          </w:tcPr>
          <w:p w14:paraId="12C0066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634,23</w:t>
            </w:r>
          </w:p>
        </w:tc>
        <w:tc>
          <w:tcPr>
            <w:tcW w:w="2410" w:type="dxa"/>
            <w:tcBorders>
              <w:left w:val="single" w:sz="4" w:space="0" w:color="000000"/>
              <w:bottom w:val="single" w:sz="4" w:space="0" w:color="000000"/>
              <w:right w:val="single" w:sz="4" w:space="0" w:color="000000"/>
            </w:tcBorders>
            <w:shd w:val="clear" w:color="auto" w:fill="FFFFFF"/>
            <w:vAlign w:val="center"/>
          </w:tcPr>
          <w:p w14:paraId="6BC276B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634,23</w:t>
            </w:r>
          </w:p>
        </w:tc>
      </w:tr>
      <w:tr w:rsidR="000F0E80" w:rsidRPr="000F0E80" w14:paraId="2BACA925"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3E10489"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73</w:t>
            </w:r>
          </w:p>
        </w:tc>
        <w:tc>
          <w:tcPr>
            <w:tcW w:w="6008" w:type="dxa"/>
            <w:tcBorders>
              <w:left w:val="single" w:sz="4" w:space="0" w:color="000000"/>
              <w:bottom w:val="single" w:sz="4" w:space="0" w:color="000000"/>
            </w:tcBorders>
            <w:shd w:val="clear" w:color="auto" w:fill="FFFFFF"/>
            <w:vAlign w:val="center"/>
          </w:tcPr>
          <w:p w14:paraId="2A77CE5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передней крышки ЗИЛ-130</w:t>
            </w:r>
          </w:p>
        </w:tc>
        <w:tc>
          <w:tcPr>
            <w:tcW w:w="708" w:type="dxa"/>
            <w:tcBorders>
              <w:left w:val="single" w:sz="4" w:space="0" w:color="000000"/>
              <w:bottom w:val="single" w:sz="4" w:space="0" w:color="000000"/>
            </w:tcBorders>
            <w:shd w:val="clear" w:color="auto" w:fill="FFFFFF"/>
            <w:vAlign w:val="center"/>
          </w:tcPr>
          <w:p w14:paraId="5133BFE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95550F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90FE3F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60,00</w:t>
            </w:r>
          </w:p>
        </w:tc>
        <w:tc>
          <w:tcPr>
            <w:tcW w:w="1418" w:type="dxa"/>
            <w:tcBorders>
              <w:left w:val="single" w:sz="4" w:space="0" w:color="000000"/>
              <w:bottom w:val="single" w:sz="4" w:space="0" w:color="000000"/>
            </w:tcBorders>
            <w:shd w:val="clear" w:color="auto" w:fill="FFFFFF"/>
            <w:vAlign w:val="center"/>
          </w:tcPr>
          <w:p w14:paraId="21A9DC4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63,00</w:t>
            </w:r>
          </w:p>
        </w:tc>
        <w:tc>
          <w:tcPr>
            <w:tcW w:w="1276" w:type="dxa"/>
            <w:tcBorders>
              <w:left w:val="single" w:sz="4" w:space="0" w:color="000000"/>
              <w:bottom w:val="single" w:sz="4" w:space="0" w:color="000000"/>
            </w:tcBorders>
            <w:shd w:val="clear" w:color="auto" w:fill="FFFFFF"/>
            <w:vAlign w:val="center"/>
          </w:tcPr>
          <w:p w14:paraId="0C73EC8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64,20</w:t>
            </w:r>
          </w:p>
        </w:tc>
        <w:tc>
          <w:tcPr>
            <w:tcW w:w="1417" w:type="dxa"/>
            <w:tcBorders>
              <w:left w:val="single" w:sz="4" w:space="0" w:color="000000"/>
              <w:bottom w:val="single" w:sz="4" w:space="0" w:color="000000"/>
            </w:tcBorders>
            <w:shd w:val="clear" w:color="auto" w:fill="FFFFFF"/>
            <w:vAlign w:val="center"/>
          </w:tcPr>
          <w:p w14:paraId="5644D57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62,40</w:t>
            </w:r>
          </w:p>
        </w:tc>
        <w:tc>
          <w:tcPr>
            <w:tcW w:w="2410" w:type="dxa"/>
            <w:tcBorders>
              <w:left w:val="single" w:sz="4" w:space="0" w:color="000000"/>
              <w:bottom w:val="single" w:sz="4" w:space="0" w:color="000000"/>
              <w:right w:val="single" w:sz="4" w:space="0" w:color="000000"/>
            </w:tcBorders>
            <w:shd w:val="clear" w:color="auto" w:fill="FFFFFF"/>
            <w:vAlign w:val="center"/>
          </w:tcPr>
          <w:p w14:paraId="29BF51A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62,40</w:t>
            </w:r>
          </w:p>
        </w:tc>
      </w:tr>
      <w:tr w:rsidR="000F0E80" w:rsidRPr="000F0E80" w14:paraId="0D5FB1AC"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9E1C7BC"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74</w:t>
            </w:r>
          </w:p>
        </w:tc>
        <w:tc>
          <w:tcPr>
            <w:tcW w:w="6008" w:type="dxa"/>
            <w:tcBorders>
              <w:left w:val="single" w:sz="4" w:space="0" w:color="000000"/>
              <w:bottom w:val="single" w:sz="4" w:space="0" w:color="000000"/>
            </w:tcBorders>
            <w:shd w:val="clear" w:color="auto" w:fill="FFFFFF"/>
            <w:vAlign w:val="center"/>
          </w:tcPr>
          <w:p w14:paraId="05B8423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поддона ЗИЛ силикон (с металлическими шайбами)</w:t>
            </w:r>
          </w:p>
        </w:tc>
        <w:tc>
          <w:tcPr>
            <w:tcW w:w="708" w:type="dxa"/>
            <w:tcBorders>
              <w:left w:val="single" w:sz="4" w:space="0" w:color="000000"/>
              <w:bottom w:val="single" w:sz="4" w:space="0" w:color="000000"/>
            </w:tcBorders>
            <w:shd w:val="clear" w:color="auto" w:fill="FFFFFF"/>
            <w:vAlign w:val="center"/>
          </w:tcPr>
          <w:p w14:paraId="08D1772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6D3C81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5B0D0E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795,00</w:t>
            </w:r>
          </w:p>
        </w:tc>
        <w:tc>
          <w:tcPr>
            <w:tcW w:w="1418" w:type="dxa"/>
            <w:tcBorders>
              <w:left w:val="single" w:sz="4" w:space="0" w:color="000000"/>
              <w:bottom w:val="single" w:sz="4" w:space="0" w:color="000000"/>
            </w:tcBorders>
            <w:shd w:val="clear" w:color="auto" w:fill="FFFFFF"/>
            <w:vAlign w:val="center"/>
          </w:tcPr>
          <w:p w14:paraId="4B4C36D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835,00</w:t>
            </w:r>
          </w:p>
        </w:tc>
        <w:tc>
          <w:tcPr>
            <w:tcW w:w="1276" w:type="dxa"/>
            <w:tcBorders>
              <w:left w:val="single" w:sz="4" w:space="0" w:color="000000"/>
              <w:bottom w:val="single" w:sz="4" w:space="0" w:color="000000"/>
            </w:tcBorders>
            <w:shd w:val="clear" w:color="auto" w:fill="FFFFFF"/>
            <w:vAlign w:val="center"/>
          </w:tcPr>
          <w:p w14:paraId="45E0C40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850,65</w:t>
            </w:r>
          </w:p>
        </w:tc>
        <w:tc>
          <w:tcPr>
            <w:tcW w:w="1417" w:type="dxa"/>
            <w:tcBorders>
              <w:left w:val="single" w:sz="4" w:space="0" w:color="000000"/>
              <w:bottom w:val="single" w:sz="4" w:space="0" w:color="000000"/>
            </w:tcBorders>
            <w:shd w:val="clear" w:color="auto" w:fill="FFFFFF"/>
            <w:vAlign w:val="center"/>
          </w:tcPr>
          <w:p w14:paraId="5ACD05E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826,88</w:t>
            </w:r>
          </w:p>
        </w:tc>
        <w:tc>
          <w:tcPr>
            <w:tcW w:w="2410" w:type="dxa"/>
            <w:tcBorders>
              <w:left w:val="single" w:sz="4" w:space="0" w:color="000000"/>
              <w:bottom w:val="single" w:sz="4" w:space="0" w:color="000000"/>
              <w:right w:val="single" w:sz="4" w:space="0" w:color="000000"/>
            </w:tcBorders>
            <w:shd w:val="clear" w:color="auto" w:fill="FFFFFF"/>
            <w:vAlign w:val="center"/>
          </w:tcPr>
          <w:p w14:paraId="0669369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826,88</w:t>
            </w:r>
          </w:p>
        </w:tc>
      </w:tr>
      <w:tr w:rsidR="000F0E80" w:rsidRPr="000F0E80" w14:paraId="71FBF2CD"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B2FC829"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75</w:t>
            </w:r>
          </w:p>
        </w:tc>
        <w:tc>
          <w:tcPr>
            <w:tcW w:w="6008" w:type="dxa"/>
            <w:tcBorders>
              <w:left w:val="single" w:sz="4" w:space="0" w:color="000000"/>
              <w:bottom w:val="single" w:sz="4" w:space="0" w:color="000000"/>
            </w:tcBorders>
            <w:shd w:val="clear" w:color="auto" w:fill="FFFFFF"/>
            <w:vAlign w:val="center"/>
          </w:tcPr>
          <w:p w14:paraId="631E9AF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полуоси ЗИЛ-130 (паронит 0,6)</w:t>
            </w:r>
          </w:p>
        </w:tc>
        <w:tc>
          <w:tcPr>
            <w:tcW w:w="708" w:type="dxa"/>
            <w:tcBorders>
              <w:left w:val="single" w:sz="4" w:space="0" w:color="000000"/>
              <w:bottom w:val="single" w:sz="4" w:space="0" w:color="000000"/>
            </w:tcBorders>
            <w:shd w:val="clear" w:color="auto" w:fill="FFFFFF"/>
            <w:vAlign w:val="center"/>
          </w:tcPr>
          <w:p w14:paraId="282C004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B1351A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F302D6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40,00</w:t>
            </w:r>
          </w:p>
        </w:tc>
        <w:tc>
          <w:tcPr>
            <w:tcW w:w="1418" w:type="dxa"/>
            <w:tcBorders>
              <w:left w:val="single" w:sz="4" w:space="0" w:color="000000"/>
              <w:bottom w:val="single" w:sz="4" w:space="0" w:color="000000"/>
            </w:tcBorders>
            <w:shd w:val="clear" w:color="auto" w:fill="FFFFFF"/>
            <w:vAlign w:val="center"/>
          </w:tcPr>
          <w:p w14:paraId="264BFD4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42,00</w:t>
            </w:r>
          </w:p>
        </w:tc>
        <w:tc>
          <w:tcPr>
            <w:tcW w:w="1276" w:type="dxa"/>
            <w:tcBorders>
              <w:left w:val="single" w:sz="4" w:space="0" w:color="000000"/>
              <w:bottom w:val="single" w:sz="4" w:space="0" w:color="000000"/>
            </w:tcBorders>
            <w:shd w:val="clear" w:color="auto" w:fill="FFFFFF"/>
            <w:vAlign w:val="center"/>
          </w:tcPr>
          <w:p w14:paraId="4C3F58E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42,80</w:t>
            </w:r>
          </w:p>
        </w:tc>
        <w:tc>
          <w:tcPr>
            <w:tcW w:w="1417" w:type="dxa"/>
            <w:tcBorders>
              <w:left w:val="single" w:sz="4" w:space="0" w:color="000000"/>
              <w:bottom w:val="single" w:sz="4" w:space="0" w:color="000000"/>
            </w:tcBorders>
            <w:shd w:val="clear" w:color="auto" w:fill="FFFFFF"/>
            <w:vAlign w:val="center"/>
          </w:tcPr>
          <w:p w14:paraId="3541F81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41,60</w:t>
            </w:r>
          </w:p>
        </w:tc>
        <w:tc>
          <w:tcPr>
            <w:tcW w:w="2410" w:type="dxa"/>
            <w:tcBorders>
              <w:left w:val="single" w:sz="4" w:space="0" w:color="000000"/>
              <w:bottom w:val="single" w:sz="4" w:space="0" w:color="000000"/>
              <w:right w:val="single" w:sz="4" w:space="0" w:color="000000"/>
            </w:tcBorders>
            <w:shd w:val="clear" w:color="auto" w:fill="FFFFFF"/>
            <w:vAlign w:val="center"/>
          </w:tcPr>
          <w:p w14:paraId="3ED7A5A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41,60</w:t>
            </w:r>
          </w:p>
        </w:tc>
      </w:tr>
      <w:tr w:rsidR="000F0E80" w:rsidRPr="000F0E80" w14:paraId="59A839DF"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99EA692"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76</w:t>
            </w:r>
          </w:p>
        </w:tc>
        <w:tc>
          <w:tcPr>
            <w:tcW w:w="6008" w:type="dxa"/>
            <w:tcBorders>
              <w:left w:val="single" w:sz="4" w:space="0" w:color="000000"/>
              <w:bottom w:val="single" w:sz="4" w:space="0" w:color="000000"/>
            </w:tcBorders>
            <w:shd w:val="clear" w:color="auto" w:fill="FFFFFF"/>
            <w:vAlign w:val="center"/>
          </w:tcPr>
          <w:p w14:paraId="066911E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редуктора заднего моста ЗИЛ-130</w:t>
            </w:r>
          </w:p>
        </w:tc>
        <w:tc>
          <w:tcPr>
            <w:tcW w:w="708" w:type="dxa"/>
            <w:tcBorders>
              <w:left w:val="single" w:sz="4" w:space="0" w:color="000000"/>
              <w:bottom w:val="single" w:sz="4" w:space="0" w:color="000000"/>
            </w:tcBorders>
            <w:shd w:val="clear" w:color="auto" w:fill="FFFFFF"/>
            <w:vAlign w:val="center"/>
          </w:tcPr>
          <w:p w14:paraId="07DF61E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FBB456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E62C85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95,00</w:t>
            </w:r>
          </w:p>
        </w:tc>
        <w:tc>
          <w:tcPr>
            <w:tcW w:w="1418" w:type="dxa"/>
            <w:tcBorders>
              <w:left w:val="single" w:sz="4" w:space="0" w:color="000000"/>
              <w:bottom w:val="single" w:sz="4" w:space="0" w:color="000000"/>
            </w:tcBorders>
            <w:shd w:val="clear" w:color="auto" w:fill="FFFFFF"/>
            <w:vAlign w:val="center"/>
          </w:tcPr>
          <w:p w14:paraId="5EAC09A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100,00</w:t>
            </w:r>
          </w:p>
        </w:tc>
        <w:tc>
          <w:tcPr>
            <w:tcW w:w="1276" w:type="dxa"/>
            <w:tcBorders>
              <w:left w:val="single" w:sz="4" w:space="0" w:color="000000"/>
              <w:bottom w:val="single" w:sz="4" w:space="0" w:color="000000"/>
            </w:tcBorders>
            <w:shd w:val="clear" w:color="auto" w:fill="FFFFFF"/>
            <w:vAlign w:val="center"/>
          </w:tcPr>
          <w:p w14:paraId="08FBC62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101,65</w:t>
            </w:r>
          </w:p>
        </w:tc>
        <w:tc>
          <w:tcPr>
            <w:tcW w:w="1417" w:type="dxa"/>
            <w:tcBorders>
              <w:left w:val="single" w:sz="4" w:space="0" w:color="000000"/>
              <w:bottom w:val="single" w:sz="4" w:space="0" w:color="000000"/>
            </w:tcBorders>
            <w:shd w:val="clear" w:color="auto" w:fill="FFFFFF"/>
            <w:vAlign w:val="center"/>
          </w:tcPr>
          <w:p w14:paraId="3DEDA8A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98,88</w:t>
            </w:r>
          </w:p>
        </w:tc>
        <w:tc>
          <w:tcPr>
            <w:tcW w:w="2410" w:type="dxa"/>
            <w:tcBorders>
              <w:left w:val="single" w:sz="4" w:space="0" w:color="000000"/>
              <w:bottom w:val="single" w:sz="4" w:space="0" w:color="000000"/>
              <w:right w:val="single" w:sz="4" w:space="0" w:color="000000"/>
            </w:tcBorders>
            <w:shd w:val="clear" w:color="auto" w:fill="FFFFFF"/>
            <w:vAlign w:val="center"/>
          </w:tcPr>
          <w:p w14:paraId="616ACF8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98,88</w:t>
            </w:r>
          </w:p>
        </w:tc>
      </w:tr>
      <w:tr w:rsidR="000F0E80" w:rsidRPr="000F0E80" w14:paraId="3C0D4B72"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5C0F2F6"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77</w:t>
            </w:r>
          </w:p>
        </w:tc>
        <w:tc>
          <w:tcPr>
            <w:tcW w:w="6008" w:type="dxa"/>
            <w:tcBorders>
              <w:left w:val="single" w:sz="4" w:space="0" w:color="000000"/>
              <w:bottom w:val="single" w:sz="4" w:space="0" w:color="000000"/>
            </w:tcBorders>
            <w:shd w:val="clear" w:color="auto" w:fill="FFFFFF"/>
            <w:vAlign w:val="center"/>
          </w:tcPr>
          <w:p w14:paraId="76357DC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Флажок ЗИЛ (</w:t>
            </w:r>
            <w:proofErr w:type="spellStart"/>
            <w:r w:rsidRPr="000F0E80">
              <w:rPr>
                <w:color w:val="00000A"/>
                <w:kern w:val="1"/>
                <w:lang w:eastAsia="zh-CN"/>
              </w:rPr>
              <w:t>левая+правая</w:t>
            </w:r>
            <w:proofErr w:type="spellEnd"/>
            <w:r w:rsidRPr="000F0E80">
              <w:rPr>
                <w:color w:val="00000A"/>
                <w:kern w:val="1"/>
                <w:lang w:eastAsia="zh-CN"/>
              </w:rPr>
              <w:t>)</w:t>
            </w:r>
          </w:p>
        </w:tc>
        <w:tc>
          <w:tcPr>
            <w:tcW w:w="708" w:type="dxa"/>
            <w:tcBorders>
              <w:left w:val="single" w:sz="4" w:space="0" w:color="000000"/>
              <w:bottom w:val="single" w:sz="4" w:space="0" w:color="000000"/>
            </w:tcBorders>
            <w:shd w:val="clear" w:color="auto" w:fill="FFFFFF"/>
            <w:vAlign w:val="center"/>
          </w:tcPr>
          <w:p w14:paraId="7D269D1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D659A4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DDC79A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50,00</w:t>
            </w:r>
          </w:p>
        </w:tc>
        <w:tc>
          <w:tcPr>
            <w:tcW w:w="1418" w:type="dxa"/>
            <w:tcBorders>
              <w:left w:val="single" w:sz="4" w:space="0" w:color="000000"/>
              <w:bottom w:val="single" w:sz="4" w:space="0" w:color="000000"/>
            </w:tcBorders>
            <w:shd w:val="clear" w:color="auto" w:fill="FFFFFF"/>
            <w:vAlign w:val="center"/>
          </w:tcPr>
          <w:p w14:paraId="1E349A3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52,00</w:t>
            </w:r>
          </w:p>
        </w:tc>
        <w:tc>
          <w:tcPr>
            <w:tcW w:w="1276" w:type="dxa"/>
            <w:tcBorders>
              <w:left w:val="single" w:sz="4" w:space="0" w:color="000000"/>
              <w:bottom w:val="single" w:sz="4" w:space="0" w:color="000000"/>
            </w:tcBorders>
            <w:shd w:val="clear" w:color="auto" w:fill="FFFFFF"/>
            <w:vAlign w:val="center"/>
          </w:tcPr>
          <w:p w14:paraId="630C3A6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53,50</w:t>
            </w:r>
          </w:p>
        </w:tc>
        <w:tc>
          <w:tcPr>
            <w:tcW w:w="1417" w:type="dxa"/>
            <w:tcBorders>
              <w:left w:val="single" w:sz="4" w:space="0" w:color="000000"/>
              <w:bottom w:val="single" w:sz="4" w:space="0" w:color="000000"/>
            </w:tcBorders>
            <w:shd w:val="clear" w:color="auto" w:fill="FFFFFF"/>
            <w:vAlign w:val="center"/>
          </w:tcPr>
          <w:p w14:paraId="6729F4E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51,83</w:t>
            </w:r>
          </w:p>
        </w:tc>
        <w:tc>
          <w:tcPr>
            <w:tcW w:w="2410" w:type="dxa"/>
            <w:tcBorders>
              <w:left w:val="single" w:sz="4" w:space="0" w:color="000000"/>
              <w:bottom w:val="single" w:sz="4" w:space="0" w:color="000000"/>
              <w:right w:val="single" w:sz="4" w:space="0" w:color="000000"/>
            </w:tcBorders>
            <w:shd w:val="clear" w:color="auto" w:fill="FFFFFF"/>
            <w:vAlign w:val="center"/>
          </w:tcPr>
          <w:p w14:paraId="4FA65B6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51,83</w:t>
            </w:r>
          </w:p>
        </w:tc>
      </w:tr>
      <w:tr w:rsidR="000F0E80" w:rsidRPr="000F0E80" w14:paraId="156A6719"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51423C3"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78</w:t>
            </w:r>
          </w:p>
        </w:tc>
        <w:tc>
          <w:tcPr>
            <w:tcW w:w="6008" w:type="dxa"/>
            <w:tcBorders>
              <w:left w:val="single" w:sz="4" w:space="0" w:color="000000"/>
              <w:bottom w:val="single" w:sz="4" w:space="0" w:color="000000"/>
            </w:tcBorders>
            <w:shd w:val="clear" w:color="auto" w:fill="FFFFFF"/>
            <w:vAlign w:val="center"/>
          </w:tcPr>
          <w:p w14:paraId="50ACD764"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центрифуги ЗИЛ-130</w:t>
            </w:r>
          </w:p>
        </w:tc>
        <w:tc>
          <w:tcPr>
            <w:tcW w:w="708" w:type="dxa"/>
            <w:tcBorders>
              <w:left w:val="single" w:sz="4" w:space="0" w:color="000000"/>
              <w:bottom w:val="single" w:sz="4" w:space="0" w:color="000000"/>
            </w:tcBorders>
            <w:shd w:val="clear" w:color="auto" w:fill="FFFFFF"/>
            <w:vAlign w:val="center"/>
          </w:tcPr>
          <w:p w14:paraId="11CFF23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18C0E7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514711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55,00</w:t>
            </w:r>
          </w:p>
        </w:tc>
        <w:tc>
          <w:tcPr>
            <w:tcW w:w="1418" w:type="dxa"/>
            <w:tcBorders>
              <w:left w:val="single" w:sz="4" w:space="0" w:color="000000"/>
              <w:bottom w:val="single" w:sz="4" w:space="0" w:color="000000"/>
            </w:tcBorders>
            <w:shd w:val="clear" w:color="auto" w:fill="FFFFFF"/>
            <w:vAlign w:val="center"/>
          </w:tcPr>
          <w:p w14:paraId="1C43EC5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58,00</w:t>
            </w:r>
          </w:p>
        </w:tc>
        <w:tc>
          <w:tcPr>
            <w:tcW w:w="1276" w:type="dxa"/>
            <w:tcBorders>
              <w:left w:val="single" w:sz="4" w:space="0" w:color="000000"/>
              <w:bottom w:val="single" w:sz="4" w:space="0" w:color="000000"/>
            </w:tcBorders>
            <w:shd w:val="clear" w:color="auto" w:fill="FFFFFF"/>
            <w:vAlign w:val="center"/>
          </w:tcPr>
          <w:p w14:paraId="74CF26D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58,85</w:t>
            </w:r>
          </w:p>
        </w:tc>
        <w:tc>
          <w:tcPr>
            <w:tcW w:w="1417" w:type="dxa"/>
            <w:tcBorders>
              <w:left w:val="single" w:sz="4" w:space="0" w:color="000000"/>
              <w:bottom w:val="single" w:sz="4" w:space="0" w:color="000000"/>
            </w:tcBorders>
            <w:shd w:val="clear" w:color="auto" w:fill="FFFFFF"/>
            <w:vAlign w:val="center"/>
          </w:tcPr>
          <w:p w14:paraId="4A11E06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57,28</w:t>
            </w:r>
          </w:p>
        </w:tc>
        <w:tc>
          <w:tcPr>
            <w:tcW w:w="2410" w:type="dxa"/>
            <w:tcBorders>
              <w:left w:val="single" w:sz="4" w:space="0" w:color="000000"/>
              <w:bottom w:val="single" w:sz="4" w:space="0" w:color="000000"/>
              <w:right w:val="single" w:sz="4" w:space="0" w:color="000000"/>
            </w:tcBorders>
            <w:shd w:val="clear" w:color="auto" w:fill="FFFFFF"/>
            <w:vAlign w:val="center"/>
          </w:tcPr>
          <w:p w14:paraId="2ADA57E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57,28</w:t>
            </w:r>
          </w:p>
        </w:tc>
      </w:tr>
      <w:tr w:rsidR="000F0E80" w:rsidRPr="000F0E80" w14:paraId="4906995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E01F66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79</w:t>
            </w:r>
          </w:p>
        </w:tc>
        <w:tc>
          <w:tcPr>
            <w:tcW w:w="6008" w:type="dxa"/>
            <w:tcBorders>
              <w:left w:val="single" w:sz="4" w:space="0" w:color="000000"/>
              <w:bottom w:val="single" w:sz="4" w:space="0" w:color="000000"/>
            </w:tcBorders>
            <w:shd w:val="clear" w:color="auto" w:fill="FFFFFF"/>
            <w:vAlign w:val="center"/>
          </w:tcPr>
          <w:p w14:paraId="1C57DDB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заднего моста ЗИЛ-130 (комплект 5 штук)</w:t>
            </w:r>
          </w:p>
        </w:tc>
        <w:tc>
          <w:tcPr>
            <w:tcW w:w="708" w:type="dxa"/>
            <w:tcBorders>
              <w:left w:val="single" w:sz="4" w:space="0" w:color="000000"/>
              <w:bottom w:val="single" w:sz="4" w:space="0" w:color="000000"/>
            </w:tcBorders>
            <w:shd w:val="clear" w:color="auto" w:fill="FFFFFF"/>
            <w:vAlign w:val="center"/>
          </w:tcPr>
          <w:p w14:paraId="71E068D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9234AB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9F607F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170,00</w:t>
            </w:r>
          </w:p>
        </w:tc>
        <w:tc>
          <w:tcPr>
            <w:tcW w:w="1418" w:type="dxa"/>
            <w:tcBorders>
              <w:left w:val="single" w:sz="4" w:space="0" w:color="000000"/>
              <w:bottom w:val="single" w:sz="4" w:space="0" w:color="000000"/>
            </w:tcBorders>
            <w:shd w:val="clear" w:color="auto" w:fill="FFFFFF"/>
            <w:vAlign w:val="center"/>
          </w:tcPr>
          <w:p w14:paraId="1E9BDB5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179,00</w:t>
            </w:r>
          </w:p>
        </w:tc>
        <w:tc>
          <w:tcPr>
            <w:tcW w:w="1276" w:type="dxa"/>
            <w:tcBorders>
              <w:left w:val="single" w:sz="4" w:space="0" w:color="000000"/>
              <w:bottom w:val="single" w:sz="4" w:space="0" w:color="000000"/>
            </w:tcBorders>
            <w:shd w:val="clear" w:color="auto" w:fill="FFFFFF"/>
            <w:vAlign w:val="center"/>
          </w:tcPr>
          <w:p w14:paraId="5C3A0E7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181,90</w:t>
            </w:r>
          </w:p>
        </w:tc>
        <w:tc>
          <w:tcPr>
            <w:tcW w:w="1417" w:type="dxa"/>
            <w:tcBorders>
              <w:left w:val="single" w:sz="4" w:space="0" w:color="000000"/>
              <w:bottom w:val="single" w:sz="4" w:space="0" w:color="000000"/>
            </w:tcBorders>
            <w:shd w:val="clear" w:color="auto" w:fill="FFFFFF"/>
            <w:vAlign w:val="center"/>
          </w:tcPr>
          <w:p w14:paraId="3A4ABD9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176,97</w:t>
            </w:r>
          </w:p>
        </w:tc>
        <w:tc>
          <w:tcPr>
            <w:tcW w:w="2410" w:type="dxa"/>
            <w:tcBorders>
              <w:left w:val="single" w:sz="4" w:space="0" w:color="000000"/>
              <w:bottom w:val="single" w:sz="4" w:space="0" w:color="000000"/>
              <w:right w:val="single" w:sz="4" w:space="0" w:color="000000"/>
            </w:tcBorders>
            <w:shd w:val="clear" w:color="auto" w:fill="FFFFFF"/>
            <w:vAlign w:val="center"/>
          </w:tcPr>
          <w:p w14:paraId="6058C83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176,97</w:t>
            </w:r>
          </w:p>
        </w:tc>
      </w:tr>
      <w:tr w:rsidR="000F0E80" w:rsidRPr="000F0E80" w14:paraId="4F099ECC"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D355588"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80</w:t>
            </w:r>
          </w:p>
        </w:tc>
        <w:tc>
          <w:tcPr>
            <w:tcW w:w="6008" w:type="dxa"/>
            <w:tcBorders>
              <w:left w:val="single" w:sz="4" w:space="0" w:color="000000"/>
              <w:bottom w:val="single" w:sz="4" w:space="0" w:color="000000"/>
            </w:tcBorders>
            <w:shd w:val="clear" w:color="auto" w:fill="FFFFFF"/>
            <w:vAlign w:val="center"/>
          </w:tcPr>
          <w:p w14:paraId="221EFB5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Прокладки коробки переключения передач ЗИЛ-130 (паронит) (комплект 6 штук)</w:t>
            </w:r>
          </w:p>
        </w:tc>
        <w:tc>
          <w:tcPr>
            <w:tcW w:w="708" w:type="dxa"/>
            <w:tcBorders>
              <w:left w:val="single" w:sz="4" w:space="0" w:color="000000"/>
              <w:bottom w:val="single" w:sz="4" w:space="0" w:color="000000"/>
            </w:tcBorders>
            <w:shd w:val="clear" w:color="auto" w:fill="FFFFFF"/>
            <w:vAlign w:val="center"/>
          </w:tcPr>
          <w:p w14:paraId="199D875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B5DA75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2E977D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175,00</w:t>
            </w:r>
          </w:p>
        </w:tc>
        <w:tc>
          <w:tcPr>
            <w:tcW w:w="1418" w:type="dxa"/>
            <w:tcBorders>
              <w:left w:val="single" w:sz="4" w:space="0" w:color="000000"/>
              <w:bottom w:val="single" w:sz="4" w:space="0" w:color="000000"/>
            </w:tcBorders>
            <w:shd w:val="clear" w:color="auto" w:fill="FFFFFF"/>
            <w:vAlign w:val="center"/>
          </w:tcPr>
          <w:p w14:paraId="31A6642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184,00</w:t>
            </w:r>
          </w:p>
        </w:tc>
        <w:tc>
          <w:tcPr>
            <w:tcW w:w="1276" w:type="dxa"/>
            <w:tcBorders>
              <w:left w:val="single" w:sz="4" w:space="0" w:color="000000"/>
              <w:bottom w:val="single" w:sz="4" w:space="0" w:color="000000"/>
            </w:tcBorders>
            <w:shd w:val="clear" w:color="auto" w:fill="FFFFFF"/>
            <w:vAlign w:val="center"/>
          </w:tcPr>
          <w:p w14:paraId="575CA36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187,25</w:t>
            </w:r>
          </w:p>
        </w:tc>
        <w:tc>
          <w:tcPr>
            <w:tcW w:w="1417" w:type="dxa"/>
            <w:tcBorders>
              <w:left w:val="single" w:sz="4" w:space="0" w:color="000000"/>
              <w:bottom w:val="single" w:sz="4" w:space="0" w:color="000000"/>
            </w:tcBorders>
            <w:shd w:val="clear" w:color="auto" w:fill="FFFFFF"/>
            <w:vAlign w:val="center"/>
          </w:tcPr>
          <w:p w14:paraId="17F5769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182,08</w:t>
            </w:r>
          </w:p>
        </w:tc>
        <w:tc>
          <w:tcPr>
            <w:tcW w:w="2410" w:type="dxa"/>
            <w:tcBorders>
              <w:left w:val="single" w:sz="4" w:space="0" w:color="000000"/>
              <w:bottom w:val="single" w:sz="4" w:space="0" w:color="000000"/>
              <w:right w:val="single" w:sz="4" w:space="0" w:color="000000"/>
            </w:tcBorders>
            <w:shd w:val="clear" w:color="auto" w:fill="FFFFFF"/>
            <w:vAlign w:val="center"/>
          </w:tcPr>
          <w:p w14:paraId="3ED3665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182,08</w:t>
            </w:r>
          </w:p>
        </w:tc>
      </w:tr>
      <w:tr w:rsidR="000F0E80" w:rsidRPr="000F0E80" w14:paraId="29C0DAEC"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F1DE2BC"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81</w:t>
            </w:r>
          </w:p>
        </w:tc>
        <w:tc>
          <w:tcPr>
            <w:tcW w:w="6008" w:type="dxa"/>
            <w:tcBorders>
              <w:left w:val="single" w:sz="4" w:space="0" w:color="000000"/>
              <w:bottom w:val="single" w:sz="4" w:space="0" w:color="000000"/>
            </w:tcBorders>
            <w:shd w:val="clear" w:color="auto" w:fill="FFFFFF"/>
            <w:vAlign w:val="center"/>
          </w:tcPr>
          <w:p w14:paraId="78900BFA"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Прокладка на компрессор ЗИЛ-130</w:t>
            </w:r>
          </w:p>
        </w:tc>
        <w:tc>
          <w:tcPr>
            <w:tcW w:w="708" w:type="dxa"/>
            <w:tcBorders>
              <w:left w:val="single" w:sz="4" w:space="0" w:color="000000"/>
              <w:bottom w:val="single" w:sz="4" w:space="0" w:color="000000"/>
            </w:tcBorders>
            <w:shd w:val="clear" w:color="auto" w:fill="FFFFFF"/>
            <w:vAlign w:val="center"/>
          </w:tcPr>
          <w:p w14:paraId="4928732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FD75AD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3C4CD9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155,00</w:t>
            </w:r>
          </w:p>
        </w:tc>
        <w:tc>
          <w:tcPr>
            <w:tcW w:w="1418" w:type="dxa"/>
            <w:tcBorders>
              <w:left w:val="single" w:sz="4" w:space="0" w:color="000000"/>
              <w:bottom w:val="single" w:sz="4" w:space="0" w:color="000000"/>
            </w:tcBorders>
            <w:shd w:val="clear" w:color="auto" w:fill="FFFFFF"/>
            <w:vAlign w:val="center"/>
          </w:tcPr>
          <w:p w14:paraId="6010BBE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163,00</w:t>
            </w:r>
          </w:p>
        </w:tc>
        <w:tc>
          <w:tcPr>
            <w:tcW w:w="1276" w:type="dxa"/>
            <w:tcBorders>
              <w:left w:val="single" w:sz="4" w:space="0" w:color="000000"/>
              <w:bottom w:val="single" w:sz="4" w:space="0" w:color="000000"/>
            </w:tcBorders>
            <w:shd w:val="clear" w:color="auto" w:fill="FFFFFF"/>
            <w:vAlign w:val="center"/>
          </w:tcPr>
          <w:p w14:paraId="7D056BD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165,85</w:t>
            </w:r>
          </w:p>
        </w:tc>
        <w:tc>
          <w:tcPr>
            <w:tcW w:w="1417" w:type="dxa"/>
            <w:tcBorders>
              <w:left w:val="single" w:sz="4" w:space="0" w:color="000000"/>
              <w:bottom w:val="single" w:sz="4" w:space="0" w:color="000000"/>
            </w:tcBorders>
            <w:shd w:val="clear" w:color="auto" w:fill="FFFFFF"/>
            <w:vAlign w:val="center"/>
          </w:tcPr>
          <w:p w14:paraId="5407695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161,28</w:t>
            </w:r>
          </w:p>
        </w:tc>
        <w:tc>
          <w:tcPr>
            <w:tcW w:w="2410" w:type="dxa"/>
            <w:tcBorders>
              <w:left w:val="single" w:sz="4" w:space="0" w:color="000000"/>
              <w:bottom w:val="single" w:sz="4" w:space="0" w:color="000000"/>
              <w:right w:val="single" w:sz="4" w:space="0" w:color="000000"/>
            </w:tcBorders>
            <w:shd w:val="clear" w:color="auto" w:fill="FFFFFF"/>
            <w:vAlign w:val="center"/>
          </w:tcPr>
          <w:p w14:paraId="3B6195E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161,28</w:t>
            </w:r>
          </w:p>
        </w:tc>
      </w:tr>
      <w:tr w:rsidR="000F0E80" w:rsidRPr="000F0E80" w14:paraId="2869275B"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69B49F4"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82</w:t>
            </w:r>
          </w:p>
        </w:tc>
        <w:tc>
          <w:tcPr>
            <w:tcW w:w="6008" w:type="dxa"/>
            <w:tcBorders>
              <w:left w:val="single" w:sz="4" w:space="0" w:color="000000"/>
              <w:bottom w:val="single" w:sz="4" w:space="0" w:color="000000"/>
            </w:tcBorders>
            <w:shd w:val="clear" w:color="auto" w:fill="FFFFFF"/>
            <w:vAlign w:val="center"/>
          </w:tcPr>
          <w:p w14:paraId="6E70F4A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Привод распределителя зажигания ЗИЛ</w:t>
            </w:r>
          </w:p>
        </w:tc>
        <w:tc>
          <w:tcPr>
            <w:tcW w:w="708" w:type="dxa"/>
            <w:tcBorders>
              <w:left w:val="single" w:sz="4" w:space="0" w:color="000000"/>
              <w:bottom w:val="single" w:sz="4" w:space="0" w:color="000000"/>
            </w:tcBorders>
            <w:shd w:val="clear" w:color="auto" w:fill="FFFFFF"/>
            <w:vAlign w:val="center"/>
          </w:tcPr>
          <w:p w14:paraId="7E666A6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3A0DEDF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36F7EF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3 925,00</w:t>
            </w:r>
          </w:p>
        </w:tc>
        <w:tc>
          <w:tcPr>
            <w:tcW w:w="1418" w:type="dxa"/>
            <w:tcBorders>
              <w:left w:val="single" w:sz="4" w:space="0" w:color="000000"/>
              <w:bottom w:val="single" w:sz="4" w:space="0" w:color="000000"/>
            </w:tcBorders>
            <w:shd w:val="clear" w:color="auto" w:fill="FFFFFF"/>
            <w:vAlign w:val="center"/>
          </w:tcPr>
          <w:p w14:paraId="2765A55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4 122,00</w:t>
            </w:r>
          </w:p>
        </w:tc>
        <w:tc>
          <w:tcPr>
            <w:tcW w:w="1276" w:type="dxa"/>
            <w:tcBorders>
              <w:left w:val="single" w:sz="4" w:space="0" w:color="000000"/>
              <w:bottom w:val="single" w:sz="4" w:space="0" w:color="000000"/>
            </w:tcBorders>
            <w:shd w:val="clear" w:color="auto" w:fill="FFFFFF"/>
            <w:vAlign w:val="center"/>
          </w:tcPr>
          <w:p w14:paraId="0184C08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4 199,75</w:t>
            </w:r>
          </w:p>
        </w:tc>
        <w:tc>
          <w:tcPr>
            <w:tcW w:w="1417" w:type="dxa"/>
            <w:tcBorders>
              <w:left w:val="single" w:sz="4" w:space="0" w:color="000000"/>
              <w:bottom w:val="single" w:sz="4" w:space="0" w:color="000000"/>
            </w:tcBorders>
            <w:shd w:val="clear" w:color="auto" w:fill="FFFFFF"/>
            <w:vAlign w:val="center"/>
          </w:tcPr>
          <w:p w14:paraId="5CDA4D7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4 082,25</w:t>
            </w:r>
          </w:p>
        </w:tc>
        <w:tc>
          <w:tcPr>
            <w:tcW w:w="2410" w:type="dxa"/>
            <w:tcBorders>
              <w:left w:val="single" w:sz="4" w:space="0" w:color="000000"/>
              <w:bottom w:val="single" w:sz="4" w:space="0" w:color="000000"/>
              <w:right w:val="single" w:sz="4" w:space="0" w:color="000000"/>
            </w:tcBorders>
            <w:shd w:val="clear" w:color="auto" w:fill="FFFFFF"/>
            <w:vAlign w:val="center"/>
          </w:tcPr>
          <w:p w14:paraId="3DDB7D7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4 082,25</w:t>
            </w:r>
          </w:p>
        </w:tc>
      </w:tr>
      <w:tr w:rsidR="000F0E80" w:rsidRPr="000F0E80" w14:paraId="17322DA0"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517A1D4"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83</w:t>
            </w:r>
          </w:p>
        </w:tc>
        <w:tc>
          <w:tcPr>
            <w:tcW w:w="6008" w:type="dxa"/>
            <w:tcBorders>
              <w:left w:val="single" w:sz="4" w:space="0" w:color="000000"/>
              <w:bottom w:val="single" w:sz="4" w:space="0" w:color="000000"/>
            </w:tcBorders>
            <w:shd w:val="clear" w:color="auto" w:fill="FFFFFF"/>
            <w:vAlign w:val="center"/>
          </w:tcPr>
          <w:p w14:paraId="56A81EB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Провода аккумулятора ЗИЛ-130 (-90см/+180см)</w:t>
            </w:r>
          </w:p>
        </w:tc>
        <w:tc>
          <w:tcPr>
            <w:tcW w:w="708" w:type="dxa"/>
            <w:tcBorders>
              <w:left w:val="single" w:sz="4" w:space="0" w:color="000000"/>
              <w:bottom w:val="single" w:sz="4" w:space="0" w:color="000000"/>
            </w:tcBorders>
            <w:shd w:val="clear" w:color="auto" w:fill="FFFFFF"/>
            <w:vAlign w:val="center"/>
          </w:tcPr>
          <w:p w14:paraId="0AAEAD5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A3BD2A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40DC69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3 900,00</w:t>
            </w:r>
          </w:p>
        </w:tc>
        <w:tc>
          <w:tcPr>
            <w:tcW w:w="1418" w:type="dxa"/>
            <w:tcBorders>
              <w:left w:val="single" w:sz="4" w:space="0" w:color="000000"/>
              <w:bottom w:val="single" w:sz="4" w:space="0" w:color="000000"/>
            </w:tcBorders>
            <w:shd w:val="clear" w:color="auto" w:fill="FFFFFF"/>
            <w:vAlign w:val="center"/>
          </w:tcPr>
          <w:p w14:paraId="6F88218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4 095,00</w:t>
            </w:r>
          </w:p>
        </w:tc>
        <w:tc>
          <w:tcPr>
            <w:tcW w:w="1276" w:type="dxa"/>
            <w:tcBorders>
              <w:left w:val="single" w:sz="4" w:space="0" w:color="000000"/>
              <w:bottom w:val="single" w:sz="4" w:space="0" w:color="000000"/>
            </w:tcBorders>
            <w:shd w:val="clear" w:color="auto" w:fill="FFFFFF"/>
            <w:vAlign w:val="center"/>
          </w:tcPr>
          <w:p w14:paraId="547A813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4 173,00</w:t>
            </w:r>
          </w:p>
        </w:tc>
        <w:tc>
          <w:tcPr>
            <w:tcW w:w="1417" w:type="dxa"/>
            <w:tcBorders>
              <w:left w:val="single" w:sz="4" w:space="0" w:color="000000"/>
              <w:bottom w:val="single" w:sz="4" w:space="0" w:color="000000"/>
            </w:tcBorders>
            <w:shd w:val="clear" w:color="auto" w:fill="FFFFFF"/>
            <w:vAlign w:val="center"/>
          </w:tcPr>
          <w:p w14:paraId="7ABB368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4 056,00</w:t>
            </w:r>
          </w:p>
        </w:tc>
        <w:tc>
          <w:tcPr>
            <w:tcW w:w="2410" w:type="dxa"/>
            <w:tcBorders>
              <w:left w:val="single" w:sz="4" w:space="0" w:color="000000"/>
              <w:bottom w:val="single" w:sz="4" w:space="0" w:color="000000"/>
              <w:right w:val="single" w:sz="4" w:space="0" w:color="000000"/>
            </w:tcBorders>
            <w:shd w:val="clear" w:color="auto" w:fill="FFFFFF"/>
            <w:vAlign w:val="center"/>
          </w:tcPr>
          <w:p w14:paraId="7B26B67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4 056,00</w:t>
            </w:r>
          </w:p>
        </w:tc>
      </w:tr>
      <w:tr w:rsidR="000F0E80" w:rsidRPr="000F0E80" w14:paraId="18FE863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B0D107D"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lastRenderedPageBreak/>
              <w:t>84</w:t>
            </w:r>
          </w:p>
        </w:tc>
        <w:tc>
          <w:tcPr>
            <w:tcW w:w="6008" w:type="dxa"/>
            <w:tcBorders>
              <w:left w:val="single" w:sz="4" w:space="0" w:color="000000"/>
              <w:bottom w:val="single" w:sz="4" w:space="0" w:color="000000"/>
            </w:tcBorders>
            <w:shd w:val="clear" w:color="auto" w:fill="FFFFFF"/>
            <w:vAlign w:val="center"/>
          </w:tcPr>
          <w:p w14:paraId="3F3E828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Провода высоковольтные ЗИЛ многожильные</w:t>
            </w:r>
          </w:p>
        </w:tc>
        <w:tc>
          <w:tcPr>
            <w:tcW w:w="708" w:type="dxa"/>
            <w:tcBorders>
              <w:left w:val="single" w:sz="4" w:space="0" w:color="000000"/>
              <w:bottom w:val="single" w:sz="4" w:space="0" w:color="000000"/>
            </w:tcBorders>
            <w:shd w:val="clear" w:color="auto" w:fill="FFFFFF"/>
            <w:vAlign w:val="center"/>
          </w:tcPr>
          <w:p w14:paraId="5C23078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6E3C71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B5A88E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1 600,00</w:t>
            </w:r>
          </w:p>
        </w:tc>
        <w:tc>
          <w:tcPr>
            <w:tcW w:w="1418" w:type="dxa"/>
            <w:tcBorders>
              <w:left w:val="single" w:sz="4" w:space="0" w:color="000000"/>
              <w:bottom w:val="single" w:sz="4" w:space="0" w:color="000000"/>
            </w:tcBorders>
            <w:shd w:val="clear" w:color="auto" w:fill="FFFFFF"/>
            <w:vAlign w:val="center"/>
          </w:tcPr>
          <w:p w14:paraId="4B4349A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1 680,00</w:t>
            </w:r>
          </w:p>
        </w:tc>
        <w:tc>
          <w:tcPr>
            <w:tcW w:w="1276" w:type="dxa"/>
            <w:tcBorders>
              <w:left w:val="single" w:sz="4" w:space="0" w:color="000000"/>
              <w:bottom w:val="single" w:sz="4" w:space="0" w:color="000000"/>
            </w:tcBorders>
            <w:shd w:val="clear" w:color="auto" w:fill="FFFFFF"/>
            <w:vAlign w:val="center"/>
          </w:tcPr>
          <w:p w14:paraId="6F6C906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1 712,00</w:t>
            </w:r>
          </w:p>
        </w:tc>
        <w:tc>
          <w:tcPr>
            <w:tcW w:w="1417" w:type="dxa"/>
            <w:tcBorders>
              <w:left w:val="single" w:sz="4" w:space="0" w:color="000000"/>
              <w:bottom w:val="single" w:sz="4" w:space="0" w:color="000000"/>
            </w:tcBorders>
            <w:shd w:val="clear" w:color="auto" w:fill="FFFFFF"/>
            <w:vAlign w:val="center"/>
          </w:tcPr>
          <w:p w14:paraId="32ECEDB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1 664,00</w:t>
            </w:r>
          </w:p>
        </w:tc>
        <w:tc>
          <w:tcPr>
            <w:tcW w:w="2410" w:type="dxa"/>
            <w:tcBorders>
              <w:left w:val="single" w:sz="4" w:space="0" w:color="000000"/>
              <w:bottom w:val="single" w:sz="4" w:space="0" w:color="000000"/>
              <w:right w:val="single" w:sz="4" w:space="0" w:color="000000"/>
            </w:tcBorders>
            <w:shd w:val="clear" w:color="auto" w:fill="FFFFFF"/>
            <w:vAlign w:val="center"/>
          </w:tcPr>
          <w:p w14:paraId="4667D90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1 664,00</w:t>
            </w:r>
          </w:p>
        </w:tc>
      </w:tr>
      <w:tr w:rsidR="000F0E80" w:rsidRPr="000F0E80" w14:paraId="4F0A0BB8"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76FB22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85</w:t>
            </w:r>
          </w:p>
        </w:tc>
        <w:tc>
          <w:tcPr>
            <w:tcW w:w="6008" w:type="dxa"/>
            <w:tcBorders>
              <w:left w:val="single" w:sz="4" w:space="0" w:color="000000"/>
              <w:bottom w:val="single" w:sz="4" w:space="0" w:color="000000"/>
            </w:tcBorders>
            <w:shd w:val="clear" w:color="auto" w:fill="FFFFFF"/>
            <w:vAlign w:val="center"/>
          </w:tcPr>
          <w:p w14:paraId="1313BCD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Пыльник рулевого наконечника ЗИЛ</w:t>
            </w:r>
          </w:p>
        </w:tc>
        <w:tc>
          <w:tcPr>
            <w:tcW w:w="708" w:type="dxa"/>
            <w:tcBorders>
              <w:left w:val="single" w:sz="4" w:space="0" w:color="000000"/>
              <w:bottom w:val="single" w:sz="4" w:space="0" w:color="000000"/>
            </w:tcBorders>
            <w:shd w:val="clear" w:color="auto" w:fill="FFFFFF"/>
            <w:vAlign w:val="center"/>
          </w:tcPr>
          <w:p w14:paraId="7740896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1E4139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5CFE29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45,00</w:t>
            </w:r>
          </w:p>
        </w:tc>
        <w:tc>
          <w:tcPr>
            <w:tcW w:w="1418" w:type="dxa"/>
            <w:tcBorders>
              <w:left w:val="single" w:sz="4" w:space="0" w:color="000000"/>
              <w:bottom w:val="single" w:sz="4" w:space="0" w:color="000000"/>
            </w:tcBorders>
            <w:shd w:val="clear" w:color="auto" w:fill="FFFFFF"/>
            <w:vAlign w:val="center"/>
          </w:tcPr>
          <w:p w14:paraId="333596A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47,00</w:t>
            </w:r>
          </w:p>
        </w:tc>
        <w:tc>
          <w:tcPr>
            <w:tcW w:w="1276" w:type="dxa"/>
            <w:tcBorders>
              <w:left w:val="single" w:sz="4" w:space="0" w:color="000000"/>
              <w:bottom w:val="single" w:sz="4" w:space="0" w:color="000000"/>
            </w:tcBorders>
            <w:shd w:val="clear" w:color="auto" w:fill="FFFFFF"/>
            <w:vAlign w:val="center"/>
          </w:tcPr>
          <w:p w14:paraId="29E23C1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48,15</w:t>
            </w:r>
          </w:p>
        </w:tc>
        <w:tc>
          <w:tcPr>
            <w:tcW w:w="1417" w:type="dxa"/>
            <w:tcBorders>
              <w:left w:val="single" w:sz="4" w:space="0" w:color="000000"/>
              <w:bottom w:val="single" w:sz="4" w:space="0" w:color="000000"/>
            </w:tcBorders>
            <w:shd w:val="clear" w:color="auto" w:fill="FFFFFF"/>
            <w:vAlign w:val="center"/>
          </w:tcPr>
          <w:p w14:paraId="6727547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46,72</w:t>
            </w:r>
          </w:p>
        </w:tc>
        <w:tc>
          <w:tcPr>
            <w:tcW w:w="2410" w:type="dxa"/>
            <w:tcBorders>
              <w:left w:val="single" w:sz="4" w:space="0" w:color="000000"/>
              <w:bottom w:val="single" w:sz="4" w:space="0" w:color="000000"/>
              <w:right w:val="single" w:sz="4" w:space="0" w:color="000000"/>
            </w:tcBorders>
            <w:shd w:val="clear" w:color="auto" w:fill="FFFFFF"/>
            <w:vAlign w:val="center"/>
          </w:tcPr>
          <w:p w14:paraId="6AE0D9A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46,72</w:t>
            </w:r>
          </w:p>
        </w:tc>
      </w:tr>
      <w:tr w:rsidR="000F0E80" w:rsidRPr="000F0E80" w14:paraId="56C93F49"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F707306"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86</w:t>
            </w:r>
          </w:p>
        </w:tc>
        <w:tc>
          <w:tcPr>
            <w:tcW w:w="6008" w:type="dxa"/>
            <w:tcBorders>
              <w:left w:val="single" w:sz="4" w:space="0" w:color="000000"/>
              <w:bottom w:val="single" w:sz="4" w:space="0" w:color="000000"/>
            </w:tcBorders>
            <w:shd w:val="clear" w:color="auto" w:fill="FFFFFF"/>
            <w:vAlign w:val="center"/>
          </w:tcPr>
          <w:p w14:paraId="27F99D9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Пыльник рулевого наконечника ЗИЛ-130/131 (накладка защитная)</w:t>
            </w:r>
          </w:p>
        </w:tc>
        <w:tc>
          <w:tcPr>
            <w:tcW w:w="708" w:type="dxa"/>
            <w:tcBorders>
              <w:left w:val="single" w:sz="4" w:space="0" w:color="000000"/>
              <w:bottom w:val="single" w:sz="4" w:space="0" w:color="000000"/>
            </w:tcBorders>
            <w:shd w:val="clear" w:color="auto" w:fill="FFFFFF"/>
            <w:vAlign w:val="center"/>
          </w:tcPr>
          <w:p w14:paraId="2E1ED59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FF3C1E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56213B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70,00</w:t>
            </w:r>
          </w:p>
        </w:tc>
        <w:tc>
          <w:tcPr>
            <w:tcW w:w="1418" w:type="dxa"/>
            <w:tcBorders>
              <w:left w:val="single" w:sz="4" w:space="0" w:color="000000"/>
              <w:bottom w:val="single" w:sz="4" w:space="0" w:color="000000"/>
            </w:tcBorders>
            <w:shd w:val="clear" w:color="auto" w:fill="FFFFFF"/>
            <w:vAlign w:val="center"/>
          </w:tcPr>
          <w:p w14:paraId="4E9BC6E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73,00</w:t>
            </w:r>
          </w:p>
        </w:tc>
        <w:tc>
          <w:tcPr>
            <w:tcW w:w="1276" w:type="dxa"/>
            <w:tcBorders>
              <w:left w:val="single" w:sz="4" w:space="0" w:color="000000"/>
              <w:bottom w:val="single" w:sz="4" w:space="0" w:color="000000"/>
            </w:tcBorders>
            <w:shd w:val="clear" w:color="auto" w:fill="FFFFFF"/>
            <w:vAlign w:val="center"/>
          </w:tcPr>
          <w:p w14:paraId="492B2B6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74,90</w:t>
            </w:r>
          </w:p>
        </w:tc>
        <w:tc>
          <w:tcPr>
            <w:tcW w:w="1417" w:type="dxa"/>
            <w:tcBorders>
              <w:left w:val="single" w:sz="4" w:space="0" w:color="000000"/>
              <w:bottom w:val="single" w:sz="4" w:space="0" w:color="000000"/>
            </w:tcBorders>
            <w:shd w:val="clear" w:color="auto" w:fill="FFFFFF"/>
            <w:vAlign w:val="center"/>
          </w:tcPr>
          <w:p w14:paraId="182D7FF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72,63</w:t>
            </w:r>
          </w:p>
        </w:tc>
        <w:tc>
          <w:tcPr>
            <w:tcW w:w="2410" w:type="dxa"/>
            <w:tcBorders>
              <w:left w:val="single" w:sz="4" w:space="0" w:color="000000"/>
              <w:bottom w:val="single" w:sz="4" w:space="0" w:color="000000"/>
              <w:right w:val="single" w:sz="4" w:space="0" w:color="000000"/>
            </w:tcBorders>
            <w:shd w:val="clear" w:color="auto" w:fill="FFFFFF"/>
            <w:vAlign w:val="center"/>
          </w:tcPr>
          <w:p w14:paraId="2493D7C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72,63</w:t>
            </w:r>
          </w:p>
        </w:tc>
      </w:tr>
      <w:tr w:rsidR="000F0E80" w:rsidRPr="000F0E80" w14:paraId="785CBD4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18DBF7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87</w:t>
            </w:r>
          </w:p>
        </w:tc>
        <w:tc>
          <w:tcPr>
            <w:tcW w:w="6008" w:type="dxa"/>
            <w:tcBorders>
              <w:left w:val="single" w:sz="4" w:space="0" w:color="000000"/>
              <w:bottom w:val="single" w:sz="4" w:space="0" w:color="000000"/>
            </w:tcBorders>
            <w:shd w:val="clear" w:color="auto" w:fill="FFFFFF"/>
            <w:vAlign w:val="center"/>
          </w:tcPr>
          <w:p w14:paraId="35F814C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Радиатор ЗИЛ-130/131 3-х рядный медный</w:t>
            </w:r>
          </w:p>
        </w:tc>
        <w:tc>
          <w:tcPr>
            <w:tcW w:w="708" w:type="dxa"/>
            <w:tcBorders>
              <w:left w:val="single" w:sz="4" w:space="0" w:color="000000"/>
              <w:bottom w:val="single" w:sz="4" w:space="0" w:color="000000"/>
            </w:tcBorders>
            <w:shd w:val="clear" w:color="auto" w:fill="FFFFFF"/>
            <w:vAlign w:val="center"/>
          </w:tcPr>
          <w:p w14:paraId="0942AFA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5E595AE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5023E5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43 670,00</w:t>
            </w:r>
          </w:p>
        </w:tc>
        <w:tc>
          <w:tcPr>
            <w:tcW w:w="1418" w:type="dxa"/>
            <w:tcBorders>
              <w:left w:val="single" w:sz="4" w:space="0" w:color="000000"/>
              <w:bottom w:val="single" w:sz="4" w:space="0" w:color="000000"/>
            </w:tcBorders>
            <w:shd w:val="clear" w:color="auto" w:fill="FFFFFF"/>
            <w:vAlign w:val="center"/>
          </w:tcPr>
          <w:p w14:paraId="621D8BC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45 854,00</w:t>
            </w:r>
          </w:p>
        </w:tc>
        <w:tc>
          <w:tcPr>
            <w:tcW w:w="1276" w:type="dxa"/>
            <w:tcBorders>
              <w:left w:val="single" w:sz="4" w:space="0" w:color="000000"/>
              <w:bottom w:val="single" w:sz="4" w:space="0" w:color="000000"/>
            </w:tcBorders>
            <w:shd w:val="clear" w:color="auto" w:fill="FFFFFF"/>
            <w:vAlign w:val="center"/>
          </w:tcPr>
          <w:p w14:paraId="22894AA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46 726,90</w:t>
            </w:r>
          </w:p>
        </w:tc>
        <w:tc>
          <w:tcPr>
            <w:tcW w:w="1417" w:type="dxa"/>
            <w:tcBorders>
              <w:left w:val="single" w:sz="4" w:space="0" w:color="000000"/>
              <w:bottom w:val="single" w:sz="4" w:space="0" w:color="000000"/>
            </w:tcBorders>
            <w:shd w:val="clear" w:color="auto" w:fill="FFFFFF"/>
            <w:vAlign w:val="center"/>
          </w:tcPr>
          <w:p w14:paraId="0800F8C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45 416,97</w:t>
            </w:r>
          </w:p>
        </w:tc>
        <w:tc>
          <w:tcPr>
            <w:tcW w:w="2410" w:type="dxa"/>
            <w:tcBorders>
              <w:left w:val="single" w:sz="4" w:space="0" w:color="000000"/>
              <w:bottom w:val="single" w:sz="4" w:space="0" w:color="000000"/>
              <w:right w:val="single" w:sz="4" w:space="0" w:color="000000"/>
            </w:tcBorders>
            <w:shd w:val="clear" w:color="auto" w:fill="FFFFFF"/>
            <w:vAlign w:val="center"/>
          </w:tcPr>
          <w:p w14:paraId="2855A30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45 416,97</w:t>
            </w:r>
          </w:p>
        </w:tc>
      </w:tr>
      <w:tr w:rsidR="000F0E80" w:rsidRPr="000F0E80" w14:paraId="1D5D7E3F"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8D6364B"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88</w:t>
            </w:r>
          </w:p>
        </w:tc>
        <w:tc>
          <w:tcPr>
            <w:tcW w:w="6008" w:type="dxa"/>
            <w:tcBorders>
              <w:left w:val="single" w:sz="4" w:space="0" w:color="000000"/>
              <w:bottom w:val="single" w:sz="4" w:space="0" w:color="000000"/>
            </w:tcBorders>
            <w:shd w:val="clear" w:color="auto" w:fill="FFFFFF"/>
            <w:vAlign w:val="center"/>
          </w:tcPr>
          <w:p w14:paraId="6CEDAB7E"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Радиатор ЗИЛ-4331 3-х рядный медный</w:t>
            </w:r>
          </w:p>
        </w:tc>
        <w:tc>
          <w:tcPr>
            <w:tcW w:w="708" w:type="dxa"/>
            <w:tcBorders>
              <w:left w:val="single" w:sz="4" w:space="0" w:color="000000"/>
              <w:bottom w:val="single" w:sz="4" w:space="0" w:color="000000"/>
            </w:tcBorders>
            <w:shd w:val="clear" w:color="auto" w:fill="FFFFFF"/>
            <w:vAlign w:val="center"/>
          </w:tcPr>
          <w:p w14:paraId="74D8EF3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15E074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F4A9AE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55 770,00</w:t>
            </w:r>
          </w:p>
        </w:tc>
        <w:tc>
          <w:tcPr>
            <w:tcW w:w="1418" w:type="dxa"/>
            <w:tcBorders>
              <w:left w:val="single" w:sz="4" w:space="0" w:color="000000"/>
              <w:bottom w:val="single" w:sz="4" w:space="0" w:color="000000"/>
            </w:tcBorders>
            <w:shd w:val="clear" w:color="auto" w:fill="FFFFFF"/>
            <w:vAlign w:val="center"/>
          </w:tcPr>
          <w:p w14:paraId="7C25041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58 558,00</w:t>
            </w:r>
          </w:p>
        </w:tc>
        <w:tc>
          <w:tcPr>
            <w:tcW w:w="1276" w:type="dxa"/>
            <w:tcBorders>
              <w:left w:val="single" w:sz="4" w:space="0" w:color="000000"/>
              <w:bottom w:val="single" w:sz="4" w:space="0" w:color="000000"/>
            </w:tcBorders>
            <w:shd w:val="clear" w:color="auto" w:fill="FFFFFF"/>
            <w:vAlign w:val="center"/>
          </w:tcPr>
          <w:p w14:paraId="331A58A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59 673,90</w:t>
            </w:r>
          </w:p>
        </w:tc>
        <w:tc>
          <w:tcPr>
            <w:tcW w:w="1417" w:type="dxa"/>
            <w:tcBorders>
              <w:left w:val="single" w:sz="4" w:space="0" w:color="000000"/>
              <w:bottom w:val="single" w:sz="4" w:space="0" w:color="000000"/>
            </w:tcBorders>
            <w:shd w:val="clear" w:color="auto" w:fill="FFFFFF"/>
            <w:vAlign w:val="center"/>
          </w:tcPr>
          <w:p w14:paraId="14C782A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58 000,63</w:t>
            </w:r>
          </w:p>
        </w:tc>
        <w:tc>
          <w:tcPr>
            <w:tcW w:w="2410" w:type="dxa"/>
            <w:tcBorders>
              <w:left w:val="single" w:sz="4" w:space="0" w:color="000000"/>
              <w:bottom w:val="single" w:sz="4" w:space="0" w:color="000000"/>
              <w:right w:val="single" w:sz="4" w:space="0" w:color="000000"/>
            </w:tcBorders>
            <w:shd w:val="clear" w:color="auto" w:fill="FFFFFF"/>
            <w:vAlign w:val="center"/>
          </w:tcPr>
          <w:p w14:paraId="44EB991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58 000,63</w:t>
            </w:r>
          </w:p>
        </w:tc>
      </w:tr>
      <w:tr w:rsidR="000F0E80" w:rsidRPr="000F0E80" w14:paraId="41FD1E20"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6C0FDC5"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89</w:t>
            </w:r>
          </w:p>
        </w:tc>
        <w:tc>
          <w:tcPr>
            <w:tcW w:w="6008" w:type="dxa"/>
            <w:tcBorders>
              <w:left w:val="single" w:sz="4" w:space="0" w:color="000000"/>
              <w:bottom w:val="single" w:sz="4" w:space="0" w:color="000000"/>
            </w:tcBorders>
            <w:shd w:val="clear" w:color="auto" w:fill="FFFFFF"/>
            <w:vAlign w:val="center"/>
          </w:tcPr>
          <w:p w14:paraId="54D441F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Радиатор отопителя ЗИЛ-130 3-х рядный медный нового образца</w:t>
            </w:r>
          </w:p>
        </w:tc>
        <w:tc>
          <w:tcPr>
            <w:tcW w:w="708" w:type="dxa"/>
            <w:tcBorders>
              <w:left w:val="single" w:sz="4" w:space="0" w:color="000000"/>
              <w:bottom w:val="single" w:sz="4" w:space="0" w:color="000000"/>
            </w:tcBorders>
            <w:shd w:val="clear" w:color="auto" w:fill="FFFFFF"/>
            <w:vAlign w:val="center"/>
          </w:tcPr>
          <w:p w14:paraId="6DF35A9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BE69BE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8F8F44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10 700,00</w:t>
            </w:r>
          </w:p>
        </w:tc>
        <w:tc>
          <w:tcPr>
            <w:tcW w:w="1418" w:type="dxa"/>
            <w:tcBorders>
              <w:left w:val="single" w:sz="4" w:space="0" w:color="000000"/>
              <w:bottom w:val="single" w:sz="4" w:space="0" w:color="000000"/>
            </w:tcBorders>
            <w:shd w:val="clear" w:color="auto" w:fill="FFFFFF"/>
            <w:vAlign w:val="center"/>
          </w:tcPr>
          <w:p w14:paraId="11BFC9B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11 235,00</w:t>
            </w:r>
          </w:p>
        </w:tc>
        <w:tc>
          <w:tcPr>
            <w:tcW w:w="1276" w:type="dxa"/>
            <w:tcBorders>
              <w:left w:val="single" w:sz="4" w:space="0" w:color="000000"/>
              <w:bottom w:val="single" w:sz="4" w:space="0" w:color="000000"/>
            </w:tcBorders>
            <w:shd w:val="clear" w:color="auto" w:fill="FFFFFF"/>
            <w:vAlign w:val="center"/>
          </w:tcPr>
          <w:p w14:paraId="05AB4D3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11 449,00</w:t>
            </w:r>
          </w:p>
        </w:tc>
        <w:tc>
          <w:tcPr>
            <w:tcW w:w="1417" w:type="dxa"/>
            <w:tcBorders>
              <w:left w:val="single" w:sz="4" w:space="0" w:color="000000"/>
              <w:bottom w:val="single" w:sz="4" w:space="0" w:color="000000"/>
            </w:tcBorders>
            <w:shd w:val="clear" w:color="auto" w:fill="FFFFFF"/>
            <w:vAlign w:val="center"/>
          </w:tcPr>
          <w:p w14:paraId="17BE5D5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11 128,00</w:t>
            </w:r>
          </w:p>
        </w:tc>
        <w:tc>
          <w:tcPr>
            <w:tcW w:w="2410" w:type="dxa"/>
            <w:tcBorders>
              <w:left w:val="single" w:sz="4" w:space="0" w:color="000000"/>
              <w:bottom w:val="single" w:sz="4" w:space="0" w:color="000000"/>
              <w:right w:val="single" w:sz="4" w:space="0" w:color="000000"/>
            </w:tcBorders>
            <w:shd w:val="clear" w:color="auto" w:fill="FFFFFF"/>
            <w:vAlign w:val="center"/>
          </w:tcPr>
          <w:p w14:paraId="7D0EF5E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11 128,00</w:t>
            </w:r>
          </w:p>
        </w:tc>
      </w:tr>
      <w:tr w:rsidR="000F0E80" w:rsidRPr="000F0E80" w14:paraId="3064E5EA"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6797EE1"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90</w:t>
            </w:r>
          </w:p>
        </w:tc>
        <w:tc>
          <w:tcPr>
            <w:tcW w:w="6008" w:type="dxa"/>
            <w:tcBorders>
              <w:left w:val="single" w:sz="4" w:space="0" w:color="000000"/>
              <w:bottom w:val="single" w:sz="4" w:space="0" w:color="000000"/>
            </w:tcBorders>
            <w:shd w:val="clear" w:color="auto" w:fill="FFFFFF"/>
            <w:vAlign w:val="center"/>
          </w:tcPr>
          <w:p w14:paraId="1E053BA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Радиатор отопителя ЗИЛ-4331 3-х рядный</w:t>
            </w:r>
          </w:p>
        </w:tc>
        <w:tc>
          <w:tcPr>
            <w:tcW w:w="708" w:type="dxa"/>
            <w:tcBorders>
              <w:left w:val="single" w:sz="4" w:space="0" w:color="000000"/>
              <w:bottom w:val="single" w:sz="4" w:space="0" w:color="000000"/>
            </w:tcBorders>
            <w:shd w:val="clear" w:color="auto" w:fill="FFFFFF"/>
            <w:vAlign w:val="center"/>
          </w:tcPr>
          <w:p w14:paraId="49CD6AA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8824AD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97EB5D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12 980,00</w:t>
            </w:r>
          </w:p>
        </w:tc>
        <w:tc>
          <w:tcPr>
            <w:tcW w:w="1418" w:type="dxa"/>
            <w:tcBorders>
              <w:left w:val="single" w:sz="4" w:space="0" w:color="000000"/>
              <w:bottom w:val="single" w:sz="4" w:space="0" w:color="000000"/>
            </w:tcBorders>
            <w:shd w:val="clear" w:color="auto" w:fill="FFFFFF"/>
            <w:vAlign w:val="center"/>
          </w:tcPr>
          <w:p w14:paraId="3D138DE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13 629,00</w:t>
            </w:r>
          </w:p>
        </w:tc>
        <w:tc>
          <w:tcPr>
            <w:tcW w:w="1276" w:type="dxa"/>
            <w:tcBorders>
              <w:left w:val="single" w:sz="4" w:space="0" w:color="000000"/>
              <w:bottom w:val="single" w:sz="4" w:space="0" w:color="000000"/>
            </w:tcBorders>
            <w:shd w:val="clear" w:color="auto" w:fill="FFFFFF"/>
            <w:vAlign w:val="center"/>
          </w:tcPr>
          <w:p w14:paraId="32373CE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13 888,60</w:t>
            </w:r>
          </w:p>
        </w:tc>
        <w:tc>
          <w:tcPr>
            <w:tcW w:w="1417" w:type="dxa"/>
            <w:tcBorders>
              <w:left w:val="single" w:sz="4" w:space="0" w:color="000000"/>
              <w:bottom w:val="single" w:sz="4" w:space="0" w:color="000000"/>
            </w:tcBorders>
            <w:shd w:val="clear" w:color="auto" w:fill="FFFFFF"/>
            <w:vAlign w:val="center"/>
          </w:tcPr>
          <w:p w14:paraId="0C28DC1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13 499,20</w:t>
            </w:r>
          </w:p>
        </w:tc>
        <w:tc>
          <w:tcPr>
            <w:tcW w:w="2410" w:type="dxa"/>
            <w:tcBorders>
              <w:left w:val="single" w:sz="4" w:space="0" w:color="000000"/>
              <w:bottom w:val="single" w:sz="4" w:space="0" w:color="000000"/>
              <w:right w:val="single" w:sz="4" w:space="0" w:color="000000"/>
            </w:tcBorders>
            <w:shd w:val="clear" w:color="auto" w:fill="FFFFFF"/>
            <w:vAlign w:val="center"/>
          </w:tcPr>
          <w:p w14:paraId="1690143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13 499,20</w:t>
            </w:r>
          </w:p>
        </w:tc>
      </w:tr>
      <w:tr w:rsidR="000F0E80" w:rsidRPr="000F0E80" w14:paraId="17834F8A"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9D50A9D"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91</w:t>
            </w:r>
          </w:p>
        </w:tc>
        <w:tc>
          <w:tcPr>
            <w:tcW w:w="6008" w:type="dxa"/>
            <w:tcBorders>
              <w:left w:val="single" w:sz="4" w:space="0" w:color="000000"/>
              <w:bottom w:val="single" w:sz="4" w:space="0" w:color="000000"/>
            </w:tcBorders>
            <w:shd w:val="clear" w:color="auto" w:fill="FFFFFF"/>
            <w:vAlign w:val="center"/>
          </w:tcPr>
          <w:p w14:paraId="6D05033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Редуктор заднего моста ЗИЛ-130 25х13 зубьев</w:t>
            </w:r>
          </w:p>
        </w:tc>
        <w:tc>
          <w:tcPr>
            <w:tcW w:w="708" w:type="dxa"/>
            <w:tcBorders>
              <w:left w:val="single" w:sz="4" w:space="0" w:color="000000"/>
              <w:bottom w:val="single" w:sz="4" w:space="0" w:color="000000"/>
            </w:tcBorders>
            <w:shd w:val="clear" w:color="auto" w:fill="FFFFFF"/>
            <w:vAlign w:val="center"/>
          </w:tcPr>
          <w:p w14:paraId="745A7C6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E63404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0A5BAE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47 150,00</w:t>
            </w:r>
          </w:p>
        </w:tc>
        <w:tc>
          <w:tcPr>
            <w:tcW w:w="1418" w:type="dxa"/>
            <w:tcBorders>
              <w:left w:val="single" w:sz="4" w:space="0" w:color="000000"/>
              <w:bottom w:val="single" w:sz="4" w:space="0" w:color="000000"/>
            </w:tcBorders>
            <w:shd w:val="clear" w:color="auto" w:fill="FFFFFF"/>
            <w:vAlign w:val="center"/>
          </w:tcPr>
          <w:p w14:paraId="0101462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49 506,00</w:t>
            </w:r>
          </w:p>
        </w:tc>
        <w:tc>
          <w:tcPr>
            <w:tcW w:w="1276" w:type="dxa"/>
            <w:tcBorders>
              <w:left w:val="single" w:sz="4" w:space="0" w:color="000000"/>
              <w:bottom w:val="single" w:sz="4" w:space="0" w:color="000000"/>
            </w:tcBorders>
            <w:shd w:val="clear" w:color="auto" w:fill="FFFFFF"/>
            <w:vAlign w:val="center"/>
          </w:tcPr>
          <w:p w14:paraId="28EE270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50 450,50</w:t>
            </w:r>
          </w:p>
        </w:tc>
        <w:tc>
          <w:tcPr>
            <w:tcW w:w="1417" w:type="dxa"/>
            <w:tcBorders>
              <w:left w:val="single" w:sz="4" w:space="0" w:color="000000"/>
              <w:bottom w:val="single" w:sz="4" w:space="0" w:color="000000"/>
            </w:tcBorders>
            <w:shd w:val="clear" w:color="auto" w:fill="FFFFFF"/>
            <w:vAlign w:val="center"/>
          </w:tcPr>
          <w:p w14:paraId="535B387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49 035,50</w:t>
            </w:r>
          </w:p>
        </w:tc>
        <w:tc>
          <w:tcPr>
            <w:tcW w:w="2410" w:type="dxa"/>
            <w:tcBorders>
              <w:left w:val="single" w:sz="4" w:space="0" w:color="000000"/>
              <w:bottom w:val="single" w:sz="4" w:space="0" w:color="000000"/>
              <w:right w:val="single" w:sz="4" w:space="0" w:color="000000"/>
            </w:tcBorders>
            <w:shd w:val="clear" w:color="auto" w:fill="FFFFFF"/>
            <w:vAlign w:val="center"/>
          </w:tcPr>
          <w:p w14:paraId="6D92102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49 035,50</w:t>
            </w:r>
          </w:p>
        </w:tc>
      </w:tr>
      <w:tr w:rsidR="000F0E80" w:rsidRPr="000F0E80" w14:paraId="52D0B39F"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38F15C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92</w:t>
            </w:r>
          </w:p>
        </w:tc>
        <w:tc>
          <w:tcPr>
            <w:tcW w:w="6008" w:type="dxa"/>
            <w:tcBorders>
              <w:left w:val="single" w:sz="4" w:space="0" w:color="000000"/>
              <w:bottom w:val="single" w:sz="4" w:space="0" w:color="000000"/>
            </w:tcBorders>
            <w:shd w:val="clear" w:color="auto" w:fill="FFFFFF"/>
            <w:vAlign w:val="center"/>
          </w:tcPr>
          <w:p w14:paraId="4344744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Реле зарядки ЗИЛ-130/131/433360 металлический корпус</w:t>
            </w:r>
          </w:p>
        </w:tc>
        <w:tc>
          <w:tcPr>
            <w:tcW w:w="708" w:type="dxa"/>
            <w:tcBorders>
              <w:left w:val="single" w:sz="4" w:space="0" w:color="000000"/>
              <w:bottom w:val="single" w:sz="4" w:space="0" w:color="000000"/>
            </w:tcBorders>
            <w:shd w:val="clear" w:color="auto" w:fill="FFFFFF"/>
            <w:vAlign w:val="center"/>
          </w:tcPr>
          <w:p w14:paraId="342D859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516B85E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4FC5BF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535,00</w:t>
            </w:r>
          </w:p>
        </w:tc>
        <w:tc>
          <w:tcPr>
            <w:tcW w:w="1418" w:type="dxa"/>
            <w:tcBorders>
              <w:left w:val="single" w:sz="4" w:space="0" w:color="000000"/>
              <w:bottom w:val="single" w:sz="4" w:space="0" w:color="000000"/>
            </w:tcBorders>
            <w:shd w:val="clear" w:color="auto" w:fill="FFFFFF"/>
            <w:vAlign w:val="center"/>
          </w:tcPr>
          <w:p w14:paraId="0060C7E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562,00</w:t>
            </w:r>
          </w:p>
        </w:tc>
        <w:tc>
          <w:tcPr>
            <w:tcW w:w="1276" w:type="dxa"/>
            <w:tcBorders>
              <w:left w:val="single" w:sz="4" w:space="0" w:color="000000"/>
              <w:bottom w:val="single" w:sz="4" w:space="0" w:color="000000"/>
            </w:tcBorders>
            <w:shd w:val="clear" w:color="auto" w:fill="FFFFFF"/>
            <w:vAlign w:val="center"/>
          </w:tcPr>
          <w:p w14:paraId="1BE2CDF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572,45</w:t>
            </w:r>
          </w:p>
        </w:tc>
        <w:tc>
          <w:tcPr>
            <w:tcW w:w="1417" w:type="dxa"/>
            <w:tcBorders>
              <w:left w:val="single" w:sz="4" w:space="0" w:color="000000"/>
              <w:bottom w:val="single" w:sz="4" w:space="0" w:color="000000"/>
            </w:tcBorders>
            <w:shd w:val="clear" w:color="auto" w:fill="FFFFFF"/>
            <w:vAlign w:val="center"/>
          </w:tcPr>
          <w:p w14:paraId="6703D0F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556,48</w:t>
            </w:r>
          </w:p>
        </w:tc>
        <w:tc>
          <w:tcPr>
            <w:tcW w:w="2410" w:type="dxa"/>
            <w:tcBorders>
              <w:left w:val="single" w:sz="4" w:space="0" w:color="000000"/>
              <w:bottom w:val="single" w:sz="4" w:space="0" w:color="000000"/>
              <w:right w:val="single" w:sz="4" w:space="0" w:color="000000"/>
            </w:tcBorders>
            <w:shd w:val="clear" w:color="auto" w:fill="FFFFFF"/>
            <w:vAlign w:val="center"/>
          </w:tcPr>
          <w:p w14:paraId="1874C5B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556,48</w:t>
            </w:r>
          </w:p>
        </w:tc>
      </w:tr>
      <w:tr w:rsidR="000F0E80" w:rsidRPr="000F0E80" w14:paraId="5AEEEC8F"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B87CDEE"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93</w:t>
            </w:r>
          </w:p>
        </w:tc>
        <w:tc>
          <w:tcPr>
            <w:tcW w:w="6008" w:type="dxa"/>
            <w:tcBorders>
              <w:left w:val="single" w:sz="4" w:space="0" w:color="000000"/>
              <w:bottom w:val="single" w:sz="4" w:space="0" w:color="000000"/>
            </w:tcBorders>
            <w:shd w:val="clear" w:color="auto" w:fill="FFFFFF"/>
            <w:vAlign w:val="center"/>
          </w:tcPr>
          <w:p w14:paraId="13F3DDE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Реле стартера ЗИЛ</w:t>
            </w:r>
          </w:p>
        </w:tc>
        <w:tc>
          <w:tcPr>
            <w:tcW w:w="708" w:type="dxa"/>
            <w:tcBorders>
              <w:left w:val="single" w:sz="4" w:space="0" w:color="000000"/>
              <w:bottom w:val="single" w:sz="4" w:space="0" w:color="000000"/>
            </w:tcBorders>
            <w:shd w:val="clear" w:color="auto" w:fill="FFFFFF"/>
            <w:vAlign w:val="center"/>
          </w:tcPr>
          <w:p w14:paraId="0D94DAD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29BF72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465112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555,00</w:t>
            </w:r>
          </w:p>
        </w:tc>
        <w:tc>
          <w:tcPr>
            <w:tcW w:w="1418" w:type="dxa"/>
            <w:tcBorders>
              <w:left w:val="single" w:sz="4" w:space="0" w:color="000000"/>
              <w:bottom w:val="single" w:sz="4" w:space="0" w:color="000000"/>
            </w:tcBorders>
            <w:shd w:val="clear" w:color="auto" w:fill="FFFFFF"/>
            <w:vAlign w:val="center"/>
          </w:tcPr>
          <w:p w14:paraId="444F95F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583,00</w:t>
            </w:r>
          </w:p>
        </w:tc>
        <w:tc>
          <w:tcPr>
            <w:tcW w:w="1276" w:type="dxa"/>
            <w:tcBorders>
              <w:left w:val="single" w:sz="4" w:space="0" w:color="000000"/>
              <w:bottom w:val="single" w:sz="4" w:space="0" w:color="000000"/>
            </w:tcBorders>
            <w:shd w:val="clear" w:color="auto" w:fill="FFFFFF"/>
            <w:vAlign w:val="center"/>
          </w:tcPr>
          <w:p w14:paraId="3C387F7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593,85</w:t>
            </w:r>
          </w:p>
        </w:tc>
        <w:tc>
          <w:tcPr>
            <w:tcW w:w="1417" w:type="dxa"/>
            <w:tcBorders>
              <w:left w:val="single" w:sz="4" w:space="0" w:color="000000"/>
              <w:bottom w:val="single" w:sz="4" w:space="0" w:color="000000"/>
            </w:tcBorders>
            <w:shd w:val="clear" w:color="auto" w:fill="FFFFFF"/>
            <w:vAlign w:val="center"/>
          </w:tcPr>
          <w:p w14:paraId="5E7FD40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577,28</w:t>
            </w:r>
          </w:p>
        </w:tc>
        <w:tc>
          <w:tcPr>
            <w:tcW w:w="2410" w:type="dxa"/>
            <w:tcBorders>
              <w:left w:val="single" w:sz="4" w:space="0" w:color="000000"/>
              <w:bottom w:val="single" w:sz="4" w:space="0" w:color="000000"/>
              <w:right w:val="single" w:sz="4" w:space="0" w:color="000000"/>
            </w:tcBorders>
            <w:shd w:val="clear" w:color="auto" w:fill="FFFFFF"/>
            <w:vAlign w:val="center"/>
          </w:tcPr>
          <w:p w14:paraId="68F6B0F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577,28</w:t>
            </w:r>
          </w:p>
        </w:tc>
      </w:tr>
      <w:tr w:rsidR="000F0E80" w:rsidRPr="000F0E80" w14:paraId="5992BC4D"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1AF61014"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94</w:t>
            </w:r>
          </w:p>
        </w:tc>
        <w:tc>
          <w:tcPr>
            <w:tcW w:w="6008" w:type="dxa"/>
            <w:tcBorders>
              <w:top w:val="single" w:sz="4" w:space="0" w:color="000000"/>
              <w:left w:val="single" w:sz="4" w:space="0" w:color="000000"/>
              <w:bottom w:val="single" w:sz="4" w:space="0" w:color="000000"/>
            </w:tcBorders>
            <w:shd w:val="clear" w:color="auto" w:fill="FFFFFF"/>
            <w:vAlign w:val="center"/>
          </w:tcPr>
          <w:p w14:paraId="6CD398D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Ремонтный комплект наконечника рулевой тяги ЗИЛ-130 (пружина) полный «ТЕСТ» в упаковке (1 упаковка 2 комплекта)</w:t>
            </w:r>
          </w:p>
        </w:tc>
        <w:tc>
          <w:tcPr>
            <w:tcW w:w="708" w:type="dxa"/>
            <w:tcBorders>
              <w:top w:val="single" w:sz="4" w:space="0" w:color="000000"/>
              <w:left w:val="single" w:sz="4" w:space="0" w:color="000000"/>
              <w:bottom w:val="single" w:sz="4" w:space="0" w:color="000000"/>
            </w:tcBorders>
            <w:shd w:val="clear" w:color="auto" w:fill="FFFFFF"/>
            <w:vAlign w:val="center"/>
          </w:tcPr>
          <w:p w14:paraId="0C9B7E8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4527FE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C00850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1 840,00</w:t>
            </w:r>
          </w:p>
        </w:tc>
        <w:tc>
          <w:tcPr>
            <w:tcW w:w="1418" w:type="dxa"/>
            <w:tcBorders>
              <w:top w:val="single" w:sz="4" w:space="0" w:color="000000"/>
              <w:left w:val="single" w:sz="4" w:space="0" w:color="000000"/>
              <w:bottom w:val="single" w:sz="4" w:space="0" w:color="000000"/>
            </w:tcBorders>
            <w:shd w:val="clear" w:color="auto" w:fill="FFFFFF"/>
            <w:vAlign w:val="center"/>
          </w:tcPr>
          <w:p w14:paraId="2AFB159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1 932,00</w:t>
            </w:r>
          </w:p>
        </w:tc>
        <w:tc>
          <w:tcPr>
            <w:tcW w:w="1276" w:type="dxa"/>
            <w:tcBorders>
              <w:top w:val="single" w:sz="4" w:space="0" w:color="000000"/>
              <w:left w:val="single" w:sz="4" w:space="0" w:color="000000"/>
              <w:bottom w:val="single" w:sz="4" w:space="0" w:color="000000"/>
            </w:tcBorders>
            <w:shd w:val="clear" w:color="auto" w:fill="FFFFFF"/>
            <w:vAlign w:val="center"/>
          </w:tcPr>
          <w:p w14:paraId="7D76F08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1 968,80</w:t>
            </w:r>
          </w:p>
        </w:tc>
        <w:tc>
          <w:tcPr>
            <w:tcW w:w="1417" w:type="dxa"/>
            <w:tcBorders>
              <w:top w:val="single" w:sz="4" w:space="0" w:color="000000"/>
              <w:left w:val="single" w:sz="4" w:space="0" w:color="000000"/>
              <w:bottom w:val="single" w:sz="4" w:space="0" w:color="000000"/>
            </w:tcBorders>
            <w:shd w:val="clear" w:color="auto" w:fill="FFFFFF"/>
            <w:vAlign w:val="center"/>
          </w:tcPr>
          <w:p w14:paraId="56F571B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1 913,60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19104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1 913,60</w:t>
            </w:r>
          </w:p>
        </w:tc>
      </w:tr>
      <w:tr w:rsidR="000F0E80" w:rsidRPr="000F0E80" w14:paraId="6460CB55"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D4EB282"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95</w:t>
            </w:r>
          </w:p>
        </w:tc>
        <w:tc>
          <w:tcPr>
            <w:tcW w:w="6008" w:type="dxa"/>
            <w:tcBorders>
              <w:left w:val="single" w:sz="4" w:space="0" w:color="000000"/>
              <w:bottom w:val="single" w:sz="4" w:space="0" w:color="000000"/>
            </w:tcBorders>
            <w:shd w:val="clear" w:color="auto" w:fill="FFFFFF"/>
            <w:vAlign w:val="center"/>
          </w:tcPr>
          <w:p w14:paraId="7F230B9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Ремонтный комплект шкворня ЗИЛ-130 (с регулировочными шайбами)</w:t>
            </w:r>
          </w:p>
        </w:tc>
        <w:tc>
          <w:tcPr>
            <w:tcW w:w="708" w:type="dxa"/>
            <w:tcBorders>
              <w:left w:val="single" w:sz="4" w:space="0" w:color="000000"/>
              <w:bottom w:val="single" w:sz="4" w:space="0" w:color="000000"/>
            </w:tcBorders>
            <w:shd w:val="clear" w:color="auto" w:fill="FFFFFF"/>
            <w:vAlign w:val="center"/>
          </w:tcPr>
          <w:p w14:paraId="7E800B6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14231C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37C848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4 200,00</w:t>
            </w:r>
          </w:p>
        </w:tc>
        <w:tc>
          <w:tcPr>
            <w:tcW w:w="1418" w:type="dxa"/>
            <w:tcBorders>
              <w:left w:val="single" w:sz="4" w:space="0" w:color="000000"/>
              <w:bottom w:val="single" w:sz="4" w:space="0" w:color="000000"/>
            </w:tcBorders>
            <w:shd w:val="clear" w:color="auto" w:fill="FFFFFF"/>
            <w:vAlign w:val="center"/>
          </w:tcPr>
          <w:p w14:paraId="4AF4CB5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4 410,00</w:t>
            </w:r>
          </w:p>
        </w:tc>
        <w:tc>
          <w:tcPr>
            <w:tcW w:w="1276" w:type="dxa"/>
            <w:tcBorders>
              <w:left w:val="single" w:sz="4" w:space="0" w:color="000000"/>
              <w:bottom w:val="single" w:sz="4" w:space="0" w:color="000000"/>
            </w:tcBorders>
            <w:shd w:val="clear" w:color="auto" w:fill="FFFFFF"/>
            <w:vAlign w:val="center"/>
          </w:tcPr>
          <w:p w14:paraId="2C2AA1F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4 494,00</w:t>
            </w:r>
          </w:p>
        </w:tc>
        <w:tc>
          <w:tcPr>
            <w:tcW w:w="1417" w:type="dxa"/>
            <w:tcBorders>
              <w:left w:val="single" w:sz="4" w:space="0" w:color="000000"/>
              <w:bottom w:val="single" w:sz="4" w:space="0" w:color="000000"/>
            </w:tcBorders>
            <w:shd w:val="clear" w:color="auto" w:fill="FFFFFF"/>
            <w:vAlign w:val="center"/>
          </w:tcPr>
          <w:p w14:paraId="7A93C81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4 368,00</w:t>
            </w:r>
          </w:p>
        </w:tc>
        <w:tc>
          <w:tcPr>
            <w:tcW w:w="2410" w:type="dxa"/>
            <w:tcBorders>
              <w:left w:val="single" w:sz="4" w:space="0" w:color="000000"/>
              <w:bottom w:val="single" w:sz="4" w:space="0" w:color="000000"/>
              <w:right w:val="single" w:sz="4" w:space="0" w:color="000000"/>
            </w:tcBorders>
            <w:shd w:val="clear" w:color="auto" w:fill="FFFFFF"/>
            <w:vAlign w:val="center"/>
          </w:tcPr>
          <w:p w14:paraId="126FC18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4 368,00</w:t>
            </w:r>
          </w:p>
        </w:tc>
      </w:tr>
      <w:tr w:rsidR="000F0E80" w:rsidRPr="000F0E80" w14:paraId="6490A00E"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706573E9"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96</w:t>
            </w:r>
          </w:p>
        </w:tc>
        <w:tc>
          <w:tcPr>
            <w:tcW w:w="6008" w:type="dxa"/>
            <w:tcBorders>
              <w:left w:val="single" w:sz="4" w:space="0" w:color="000000"/>
              <w:bottom w:val="single" w:sz="4" w:space="0" w:color="000000"/>
            </w:tcBorders>
            <w:shd w:val="clear" w:color="auto" w:fill="FFFFFF"/>
            <w:vAlign w:val="center"/>
          </w:tcPr>
          <w:p w14:paraId="7F1CB165"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Ролик задних колодок ЗИЛ-130</w:t>
            </w:r>
          </w:p>
        </w:tc>
        <w:tc>
          <w:tcPr>
            <w:tcW w:w="708" w:type="dxa"/>
            <w:tcBorders>
              <w:left w:val="single" w:sz="4" w:space="0" w:color="000000"/>
              <w:bottom w:val="single" w:sz="4" w:space="0" w:color="000000"/>
            </w:tcBorders>
            <w:shd w:val="clear" w:color="auto" w:fill="FFFFFF"/>
            <w:vAlign w:val="center"/>
          </w:tcPr>
          <w:p w14:paraId="0ACE645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AECC9D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908A56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460,00</w:t>
            </w:r>
          </w:p>
        </w:tc>
        <w:tc>
          <w:tcPr>
            <w:tcW w:w="1418" w:type="dxa"/>
            <w:tcBorders>
              <w:left w:val="single" w:sz="4" w:space="0" w:color="000000"/>
              <w:bottom w:val="single" w:sz="4" w:space="0" w:color="000000"/>
            </w:tcBorders>
            <w:shd w:val="clear" w:color="auto" w:fill="FFFFFF"/>
            <w:vAlign w:val="center"/>
          </w:tcPr>
          <w:p w14:paraId="3BBD7DB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483,00</w:t>
            </w:r>
          </w:p>
        </w:tc>
        <w:tc>
          <w:tcPr>
            <w:tcW w:w="1276" w:type="dxa"/>
            <w:tcBorders>
              <w:left w:val="single" w:sz="4" w:space="0" w:color="000000"/>
              <w:bottom w:val="single" w:sz="4" w:space="0" w:color="000000"/>
            </w:tcBorders>
            <w:shd w:val="clear" w:color="auto" w:fill="FFFFFF"/>
            <w:vAlign w:val="center"/>
          </w:tcPr>
          <w:p w14:paraId="6F8D8D0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492,20</w:t>
            </w:r>
          </w:p>
        </w:tc>
        <w:tc>
          <w:tcPr>
            <w:tcW w:w="1417" w:type="dxa"/>
            <w:tcBorders>
              <w:left w:val="single" w:sz="4" w:space="0" w:color="000000"/>
              <w:bottom w:val="single" w:sz="4" w:space="0" w:color="000000"/>
            </w:tcBorders>
            <w:shd w:val="clear" w:color="auto" w:fill="FFFFFF"/>
            <w:vAlign w:val="center"/>
          </w:tcPr>
          <w:p w14:paraId="24684FC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478,40</w:t>
            </w:r>
          </w:p>
        </w:tc>
        <w:tc>
          <w:tcPr>
            <w:tcW w:w="2410" w:type="dxa"/>
            <w:tcBorders>
              <w:left w:val="single" w:sz="4" w:space="0" w:color="000000"/>
              <w:bottom w:val="single" w:sz="4" w:space="0" w:color="000000"/>
              <w:right w:val="single" w:sz="4" w:space="0" w:color="000000"/>
            </w:tcBorders>
            <w:shd w:val="clear" w:color="auto" w:fill="FFFFFF"/>
            <w:vAlign w:val="center"/>
          </w:tcPr>
          <w:p w14:paraId="50C9B0C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478,40</w:t>
            </w:r>
          </w:p>
        </w:tc>
      </w:tr>
      <w:tr w:rsidR="000F0E80" w:rsidRPr="000F0E80" w14:paraId="21BBB51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B593565"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97</w:t>
            </w:r>
          </w:p>
        </w:tc>
        <w:tc>
          <w:tcPr>
            <w:tcW w:w="6008" w:type="dxa"/>
            <w:tcBorders>
              <w:left w:val="single" w:sz="4" w:space="0" w:color="000000"/>
              <w:bottom w:val="single" w:sz="4" w:space="0" w:color="000000"/>
            </w:tcBorders>
            <w:shd w:val="clear" w:color="auto" w:fill="FFFFFF"/>
            <w:vAlign w:val="center"/>
          </w:tcPr>
          <w:p w14:paraId="4862244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балансира ЗИЛ-131 (95х127х14)</w:t>
            </w:r>
          </w:p>
        </w:tc>
        <w:tc>
          <w:tcPr>
            <w:tcW w:w="708" w:type="dxa"/>
            <w:tcBorders>
              <w:left w:val="single" w:sz="4" w:space="0" w:color="000000"/>
              <w:bottom w:val="single" w:sz="4" w:space="0" w:color="000000"/>
            </w:tcBorders>
            <w:shd w:val="clear" w:color="auto" w:fill="FFFFFF"/>
            <w:vAlign w:val="center"/>
          </w:tcPr>
          <w:p w14:paraId="7816A7A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82ADF8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FCD1AE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185,00</w:t>
            </w:r>
          </w:p>
        </w:tc>
        <w:tc>
          <w:tcPr>
            <w:tcW w:w="1418" w:type="dxa"/>
            <w:tcBorders>
              <w:left w:val="single" w:sz="4" w:space="0" w:color="000000"/>
              <w:bottom w:val="single" w:sz="4" w:space="0" w:color="000000"/>
            </w:tcBorders>
            <w:shd w:val="clear" w:color="auto" w:fill="FFFFFF"/>
            <w:vAlign w:val="center"/>
          </w:tcPr>
          <w:p w14:paraId="3A8EBF6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195,00</w:t>
            </w:r>
          </w:p>
        </w:tc>
        <w:tc>
          <w:tcPr>
            <w:tcW w:w="1276" w:type="dxa"/>
            <w:tcBorders>
              <w:left w:val="single" w:sz="4" w:space="0" w:color="000000"/>
              <w:bottom w:val="single" w:sz="4" w:space="0" w:color="000000"/>
            </w:tcBorders>
            <w:shd w:val="clear" w:color="auto" w:fill="FFFFFF"/>
            <w:vAlign w:val="center"/>
          </w:tcPr>
          <w:p w14:paraId="1150B87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197,95</w:t>
            </w:r>
          </w:p>
        </w:tc>
        <w:tc>
          <w:tcPr>
            <w:tcW w:w="1417" w:type="dxa"/>
            <w:tcBorders>
              <w:left w:val="single" w:sz="4" w:space="0" w:color="000000"/>
              <w:bottom w:val="single" w:sz="4" w:space="0" w:color="000000"/>
            </w:tcBorders>
            <w:shd w:val="clear" w:color="auto" w:fill="FFFFFF"/>
            <w:vAlign w:val="center"/>
          </w:tcPr>
          <w:p w14:paraId="60C0967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192,65</w:t>
            </w:r>
          </w:p>
        </w:tc>
        <w:tc>
          <w:tcPr>
            <w:tcW w:w="2410" w:type="dxa"/>
            <w:tcBorders>
              <w:left w:val="single" w:sz="4" w:space="0" w:color="000000"/>
              <w:bottom w:val="single" w:sz="4" w:space="0" w:color="000000"/>
              <w:right w:val="single" w:sz="4" w:space="0" w:color="000000"/>
            </w:tcBorders>
            <w:shd w:val="clear" w:color="auto" w:fill="FFFFFF"/>
            <w:vAlign w:val="center"/>
          </w:tcPr>
          <w:p w14:paraId="57598E7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192,65</w:t>
            </w:r>
          </w:p>
        </w:tc>
      </w:tr>
      <w:tr w:rsidR="000F0E80" w:rsidRPr="000F0E80" w14:paraId="40F08DC2"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91EF3DF"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98</w:t>
            </w:r>
          </w:p>
        </w:tc>
        <w:tc>
          <w:tcPr>
            <w:tcW w:w="6008" w:type="dxa"/>
            <w:tcBorders>
              <w:left w:val="single" w:sz="4" w:space="0" w:color="000000"/>
              <w:bottom w:val="single" w:sz="4" w:space="0" w:color="000000"/>
            </w:tcBorders>
            <w:shd w:val="clear" w:color="auto" w:fill="FFFFFF"/>
            <w:vAlign w:val="center"/>
          </w:tcPr>
          <w:p w14:paraId="737E748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вала сошки рулевого управления ЗИЛ-130 (22х34,5х6)</w:t>
            </w:r>
          </w:p>
        </w:tc>
        <w:tc>
          <w:tcPr>
            <w:tcW w:w="708" w:type="dxa"/>
            <w:tcBorders>
              <w:left w:val="single" w:sz="4" w:space="0" w:color="000000"/>
              <w:bottom w:val="single" w:sz="4" w:space="0" w:color="000000"/>
            </w:tcBorders>
            <w:shd w:val="clear" w:color="auto" w:fill="FFFFFF"/>
            <w:vAlign w:val="center"/>
          </w:tcPr>
          <w:p w14:paraId="554A041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38BA91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FE3B7A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55,00</w:t>
            </w:r>
          </w:p>
        </w:tc>
        <w:tc>
          <w:tcPr>
            <w:tcW w:w="1418" w:type="dxa"/>
            <w:tcBorders>
              <w:left w:val="single" w:sz="4" w:space="0" w:color="000000"/>
              <w:bottom w:val="single" w:sz="4" w:space="0" w:color="000000"/>
            </w:tcBorders>
            <w:shd w:val="clear" w:color="auto" w:fill="FFFFFF"/>
            <w:vAlign w:val="center"/>
          </w:tcPr>
          <w:p w14:paraId="0E09F7D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57,00</w:t>
            </w:r>
          </w:p>
        </w:tc>
        <w:tc>
          <w:tcPr>
            <w:tcW w:w="1276" w:type="dxa"/>
            <w:tcBorders>
              <w:left w:val="single" w:sz="4" w:space="0" w:color="000000"/>
              <w:bottom w:val="single" w:sz="4" w:space="0" w:color="000000"/>
            </w:tcBorders>
            <w:shd w:val="clear" w:color="auto" w:fill="FFFFFF"/>
            <w:vAlign w:val="center"/>
          </w:tcPr>
          <w:p w14:paraId="2F748E3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58,85</w:t>
            </w:r>
          </w:p>
        </w:tc>
        <w:tc>
          <w:tcPr>
            <w:tcW w:w="1417" w:type="dxa"/>
            <w:tcBorders>
              <w:left w:val="single" w:sz="4" w:space="0" w:color="000000"/>
              <w:bottom w:val="single" w:sz="4" w:space="0" w:color="000000"/>
            </w:tcBorders>
            <w:shd w:val="clear" w:color="auto" w:fill="FFFFFF"/>
            <w:vAlign w:val="center"/>
          </w:tcPr>
          <w:p w14:paraId="258017B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56,95</w:t>
            </w:r>
          </w:p>
        </w:tc>
        <w:tc>
          <w:tcPr>
            <w:tcW w:w="2410" w:type="dxa"/>
            <w:tcBorders>
              <w:left w:val="single" w:sz="4" w:space="0" w:color="000000"/>
              <w:bottom w:val="single" w:sz="4" w:space="0" w:color="000000"/>
              <w:right w:val="single" w:sz="4" w:space="0" w:color="000000"/>
            </w:tcBorders>
            <w:shd w:val="clear" w:color="auto" w:fill="FFFFFF"/>
            <w:vAlign w:val="center"/>
          </w:tcPr>
          <w:p w14:paraId="3E1B860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56,95</w:t>
            </w:r>
          </w:p>
        </w:tc>
      </w:tr>
      <w:tr w:rsidR="000F0E80" w:rsidRPr="000F0E80" w14:paraId="3CD42E88"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77B2A8F"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lang w:eastAsia="zh-CN" w:bidi="hi-IN"/>
              </w:rPr>
            </w:pPr>
            <w:r w:rsidRPr="000F0E80">
              <w:rPr>
                <w:rFonts w:eastAsia="Arial Unicode MS"/>
                <w:color w:val="00000A"/>
                <w:kern w:val="1"/>
                <w:lang w:eastAsia="zh-CN" w:bidi="hi-IN"/>
              </w:rPr>
              <w:t>99</w:t>
            </w:r>
          </w:p>
        </w:tc>
        <w:tc>
          <w:tcPr>
            <w:tcW w:w="6008" w:type="dxa"/>
            <w:tcBorders>
              <w:left w:val="single" w:sz="4" w:space="0" w:color="000000"/>
              <w:bottom w:val="single" w:sz="4" w:space="0" w:color="000000"/>
            </w:tcBorders>
            <w:shd w:val="clear" w:color="auto" w:fill="FFFFFF"/>
            <w:vAlign w:val="center"/>
          </w:tcPr>
          <w:p w14:paraId="7B1C9D0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задней ступицы ЗИЛ-130/3205 (142х168х14/16,5)</w:t>
            </w:r>
          </w:p>
        </w:tc>
        <w:tc>
          <w:tcPr>
            <w:tcW w:w="708" w:type="dxa"/>
            <w:tcBorders>
              <w:left w:val="single" w:sz="4" w:space="0" w:color="000000"/>
              <w:bottom w:val="single" w:sz="4" w:space="0" w:color="000000"/>
            </w:tcBorders>
            <w:shd w:val="clear" w:color="auto" w:fill="FFFFFF"/>
            <w:vAlign w:val="center"/>
          </w:tcPr>
          <w:p w14:paraId="13C19AD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55D2C7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27F208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310,00</w:t>
            </w:r>
          </w:p>
        </w:tc>
        <w:tc>
          <w:tcPr>
            <w:tcW w:w="1418" w:type="dxa"/>
            <w:tcBorders>
              <w:left w:val="single" w:sz="4" w:space="0" w:color="000000"/>
              <w:bottom w:val="single" w:sz="4" w:space="0" w:color="000000"/>
            </w:tcBorders>
            <w:shd w:val="clear" w:color="auto" w:fill="FFFFFF"/>
            <w:vAlign w:val="center"/>
          </w:tcPr>
          <w:p w14:paraId="420FB25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325,00</w:t>
            </w:r>
          </w:p>
        </w:tc>
        <w:tc>
          <w:tcPr>
            <w:tcW w:w="1276" w:type="dxa"/>
            <w:tcBorders>
              <w:left w:val="single" w:sz="4" w:space="0" w:color="000000"/>
              <w:bottom w:val="single" w:sz="4" w:space="0" w:color="000000"/>
            </w:tcBorders>
            <w:shd w:val="clear" w:color="auto" w:fill="FFFFFF"/>
            <w:vAlign w:val="center"/>
          </w:tcPr>
          <w:p w14:paraId="6F39582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331,70</w:t>
            </w:r>
          </w:p>
        </w:tc>
        <w:tc>
          <w:tcPr>
            <w:tcW w:w="1417" w:type="dxa"/>
            <w:tcBorders>
              <w:left w:val="single" w:sz="4" w:space="0" w:color="000000"/>
              <w:bottom w:val="single" w:sz="4" w:space="0" w:color="000000"/>
            </w:tcBorders>
            <w:shd w:val="clear" w:color="auto" w:fill="FFFFFF"/>
            <w:vAlign w:val="center"/>
          </w:tcPr>
          <w:p w14:paraId="05F85C0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322,23</w:t>
            </w:r>
          </w:p>
        </w:tc>
        <w:tc>
          <w:tcPr>
            <w:tcW w:w="2410" w:type="dxa"/>
            <w:tcBorders>
              <w:left w:val="single" w:sz="4" w:space="0" w:color="000000"/>
              <w:bottom w:val="single" w:sz="4" w:space="0" w:color="000000"/>
              <w:right w:val="single" w:sz="4" w:space="0" w:color="000000"/>
            </w:tcBorders>
            <w:shd w:val="clear" w:color="auto" w:fill="FFFFFF"/>
            <w:vAlign w:val="center"/>
          </w:tcPr>
          <w:p w14:paraId="23EFAD3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322,23</w:t>
            </w:r>
          </w:p>
        </w:tc>
      </w:tr>
      <w:tr w:rsidR="000F0E80" w:rsidRPr="000F0E80" w14:paraId="7C28DE0A"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309E94E"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100</w:t>
            </w:r>
          </w:p>
        </w:tc>
        <w:tc>
          <w:tcPr>
            <w:tcW w:w="6008" w:type="dxa"/>
            <w:tcBorders>
              <w:left w:val="single" w:sz="4" w:space="0" w:color="000000"/>
              <w:bottom w:val="single" w:sz="4" w:space="0" w:color="000000"/>
            </w:tcBorders>
            <w:shd w:val="clear" w:color="auto" w:fill="FFFFFF"/>
            <w:vAlign w:val="center"/>
          </w:tcPr>
          <w:p w14:paraId="1E481D45"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коленчатого вала хвостовика ЗИЛ-130 (62х90х11,8/15)</w:t>
            </w:r>
          </w:p>
        </w:tc>
        <w:tc>
          <w:tcPr>
            <w:tcW w:w="708" w:type="dxa"/>
            <w:tcBorders>
              <w:left w:val="single" w:sz="4" w:space="0" w:color="000000"/>
              <w:bottom w:val="single" w:sz="4" w:space="0" w:color="000000"/>
            </w:tcBorders>
            <w:shd w:val="clear" w:color="auto" w:fill="FFFFFF"/>
            <w:vAlign w:val="center"/>
          </w:tcPr>
          <w:p w14:paraId="4F97A1E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72BF45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C496F0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135,00</w:t>
            </w:r>
          </w:p>
        </w:tc>
        <w:tc>
          <w:tcPr>
            <w:tcW w:w="1418" w:type="dxa"/>
            <w:tcBorders>
              <w:left w:val="single" w:sz="4" w:space="0" w:color="000000"/>
              <w:bottom w:val="single" w:sz="4" w:space="0" w:color="000000"/>
            </w:tcBorders>
            <w:shd w:val="clear" w:color="auto" w:fill="FFFFFF"/>
            <w:vAlign w:val="center"/>
          </w:tcPr>
          <w:p w14:paraId="6834DC3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142,00</w:t>
            </w:r>
          </w:p>
        </w:tc>
        <w:tc>
          <w:tcPr>
            <w:tcW w:w="1276" w:type="dxa"/>
            <w:tcBorders>
              <w:left w:val="single" w:sz="4" w:space="0" w:color="000000"/>
              <w:bottom w:val="single" w:sz="4" w:space="0" w:color="000000"/>
            </w:tcBorders>
            <w:shd w:val="clear" w:color="auto" w:fill="FFFFFF"/>
            <w:vAlign w:val="center"/>
          </w:tcPr>
          <w:p w14:paraId="4EF2370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144,45</w:t>
            </w:r>
          </w:p>
        </w:tc>
        <w:tc>
          <w:tcPr>
            <w:tcW w:w="1417" w:type="dxa"/>
            <w:tcBorders>
              <w:left w:val="single" w:sz="4" w:space="0" w:color="000000"/>
              <w:bottom w:val="single" w:sz="4" w:space="0" w:color="000000"/>
            </w:tcBorders>
            <w:shd w:val="clear" w:color="auto" w:fill="FFFFFF"/>
            <w:vAlign w:val="center"/>
          </w:tcPr>
          <w:p w14:paraId="3D35CEB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140,48</w:t>
            </w:r>
          </w:p>
        </w:tc>
        <w:tc>
          <w:tcPr>
            <w:tcW w:w="2410" w:type="dxa"/>
            <w:tcBorders>
              <w:left w:val="single" w:sz="4" w:space="0" w:color="000000"/>
              <w:bottom w:val="single" w:sz="4" w:space="0" w:color="000000"/>
              <w:right w:val="single" w:sz="4" w:space="0" w:color="000000"/>
            </w:tcBorders>
            <w:shd w:val="clear" w:color="auto" w:fill="FFFFFF"/>
            <w:vAlign w:val="center"/>
          </w:tcPr>
          <w:p w14:paraId="54487E7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140,48</w:t>
            </w:r>
          </w:p>
        </w:tc>
      </w:tr>
      <w:tr w:rsidR="000F0E80" w:rsidRPr="000F0E80" w14:paraId="0DF743DF"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6DB3006"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101</w:t>
            </w:r>
          </w:p>
        </w:tc>
        <w:tc>
          <w:tcPr>
            <w:tcW w:w="6008" w:type="dxa"/>
            <w:tcBorders>
              <w:left w:val="single" w:sz="4" w:space="0" w:color="000000"/>
              <w:bottom w:val="single" w:sz="4" w:space="0" w:color="000000"/>
            </w:tcBorders>
            <w:shd w:val="clear" w:color="auto" w:fill="FFFFFF"/>
            <w:vAlign w:val="center"/>
          </w:tcPr>
          <w:p w14:paraId="61CE42E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компрессора ЗИЛ-130 (24х46х13,5)</w:t>
            </w:r>
          </w:p>
        </w:tc>
        <w:tc>
          <w:tcPr>
            <w:tcW w:w="708" w:type="dxa"/>
            <w:tcBorders>
              <w:left w:val="single" w:sz="4" w:space="0" w:color="000000"/>
              <w:bottom w:val="single" w:sz="4" w:space="0" w:color="000000"/>
            </w:tcBorders>
            <w:shd w:val="clear" w:color="auto" w:fill="FFFFFF"/>
            <w:vAlign w:val="center"/>
          </w:tcPr>
          <w:p w14:paraId="40E960E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54372E3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3F606C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60,00</w:t>
            </w:r>
          </w:p>
        </w:tc>
        <w:tc>
          <w:tcPr>
            <w:tcW w:w="1418" w:type="dxa"/>
            <w:tcBorders>
              <w:left w:val="single" w:sz="4" w:space="0" w:color="000000"/>
              <w:bottom w:val="single" w:sz="4" w:space="0" w:color="000000"/>
            </w:tcBorders>
            <w:shd w:val="clear" w:color="auto" w:fill="FFFFFF"/>
            <w:vAlign w:val="center"/>
          </w:tcPr>
          <w:p w14:paraId="706F86C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63,00</w:t>
            </w:r>
          </w:p>
        </w:tc>
        <w:tc>
          <w:tcPr>
            <w:tcW w:w="1276" w:type="dxa"/>
            <w:tcBorders>
              <w:left w:val="single" w:sz="4" w:space="0" w:color="000000"/>
              <w:bottom w:val="single" w:sz="4" w:space="0" w:color="000000"/>
            </w:tcBorders>
            <w:shd w:val="clear" w:color="auto" w:fill="FFFFFF"/>
            <w:vAlign w:val="center"/>
          </w:tcPr>
          <w:p w14:paraId="0191F21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64,20</w:t>
            </w:r>
          </w:p>
        </w:tc>
        <w:tc>
          <w:tcPr>
            <w:tcW w:w="1417" w:type="dxa"/>
            <w:tcBorders>
              <w:left w:val="single" w:sz="4" w:space="0" w:color="000000"/>
              <w:bottom w:val="single" w:sz="4" w:space="0" w:color="000000"/>
            </w:tcBorders>
            <w:shd w:val="clear" w:color="auto" w:fill="FFFFFF"/>
            <w:vAlign w:val="center"/>
          </w:tcPr>
          <w:p w14:paraId="56FFEFC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62,40</w:t>
            </w:r>
          </w:p>
        </w:tc>
        <w:tc>
          <w:tcPr>
            <w:tcW w:w="2410" w:type="dxa"/>
            <w:tcBorders>
              <w:left w:val="single" w:sz="4" w:space="0" w:color="000000"/>
              <w:bottom w:val="single" w:sz="4" w:space="0" w:color="000000"/>
              <w:right w:val="single" w:sz="4" w:space="0" w:color="000000"/>
            </w:tcBorders>
            <w:shd w:val="clear" w:color="auto" w:fill="FFFFFF"/>
            <w:vAlign w:val="center"/>
          </w:tcPr>
          <w:p w14:paraId="339FA12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62,40</w:t>
            </w:r>
          </w:p>
        </w:tc>
      </w:tr>
      <w:tr w:rsidR="000F0E80" w:rsidRPr="000F0E80" w14:paraId="6A8D2659"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1F3738A"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102</w:t>
            </w:r>
          </w:p>
        </w:tc>
        <w:tc>
          <w:tcPr>
            <w:tcW w:w="6008" w:type="dxa"/>
            <w:tcBorders>
              <w:left w:val="single" w:sz="4" w:space="0" w:color="000000"/>
              <w:bottom w:val="single" w:sz="4" w:space="0" w:color="000000"/>
            </w:tcBorders>
            <w:shd w:val="clear" w:color="auto" w:fill="FFFFFF"/>
            <w:vAlign w:val="center"/>
          </w:tcPr>
          <w:p w14:paraId="53A4517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моста заднего ведущей шестерни ЗИЛ-130 (62х93х16)</w:t>
            </w:r>
          </w:p>
        </w:tc>
        <w:tc>
          <w:tcPr>
            <w:tcW w:w="708" w:type="dxa"/>
            <w:tcBorders>
              <w:left w:val="single" w:sz="4" w:space="0" w:color="000000"/>
              <w:bottom w:val="single" w:sz="4" w:space="0" w:color="000000"/>
            </w:tcBorders>
            <w:shd w:val="clear" w:color="auto" w:fill="FFFFFF"/>
            <w:vAlign w:val="center"/>
          </w:tcPr>
          <w:p w14:paraId="61D553D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FFF09C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626A52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150,00</w:t>
            </w:r>
          </w:p>
        </w:tc>
        <w:tc>
          <w:tcPr>
            <w:tcW w:w="1418" w:type="dxa"/>
            <w:tcBorders>
              <w:left w:val="single" w:sz="4" w:space="0" w:color="000000"/>
              <w:bottom w:val="single" w:sz="4" w:space="0" w:color="000000"/>
            </w:tcBorders>
            <w:shd w:val="clear" w:color="auto" w:fill="FFFFFF"/>
            <w:vAlign w:val="center"/>
          </w:tcPr>
          <w:p w14:paraId="139ABA2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158,00</w:t>
            </w:r>
          </w:p>
        </w:tc>
        <w:tc>
          <w:tcPr>
            <w:tcW w:w="1276" w:type="dxa"/>
            <w:tcBorders>
              <w:left w:val="single" w:sz="4" w:space="0" w:color="000000"/>
              <w:bottom w:val="single" w:sz="4" w:space="0" w:color="000000"/>
            </w:tcBorders>
            <w:shd w:val="clear" w:color="auto" w:fill="FFFFFF"/>
            <w:vAlign w:val="center"/>
          </w:tcPr>
          <w:p w14:paraId="31E48D7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160,50</w:t>
            </w:r>
          </w:p>
        </w:tc>
        <w:tc>
          <w:tcPr>
            <w:tcW w:w="1417" w:type="dxa"/>
            <w:tcBorders>
              <w:left w:val="single" w:sz="4" w:space="0" w:color="000000"/>
              <w:bottom w:val="single" w:sz="4" w:space="0" w:color="000000"/>
            </w:tcBorders>
            <w:shd w:val="clear" w:color="auto" w:fill="FFFFFF"/>
            <w:vAlign w:val="center"/>
          </w:tcPr>
          <w:p w14:paraId="2812D3A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156,17</w:t>
            </w:r>
          </w:p>
        </w:tc>
        <w:tc>
          <w:tcPr>
            <w:tcW w:w="2410" w:type="dxa"/>
            <w:tcBorders>
              <w:left w:val="single" w:sz="4" w:space="0" w:color="000000"/>
              <w:bottom w:val="single" w:sz="4" w:space="0" w:color="000000"/>
              <w:right w:val="single" w:sz="4" w:space="0" w:color="000000"/>
            </w:tcBorders>
            <w:shd w:val="clear" w:color="auto" w:fill="FFFFFF"/>
            <w:vAlign w:val="center"/>
          </w:tcPr>
          <w:p w14:paraId="754EC94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156,17</w:t>
            </w:r>
          </w:p>
        </w:tc>
      </w:tr>
      <w:tr w:rsidR="000F0E80" w:rsidRPr="000F0E80" w14:paraId="63B753C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40517F2"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103</w:t>
            </w:r>
          </w:p>
        </w:tc>
        <w:tc>
          <w:tcPr>
            <w:tcW w:w="6008" w:type="dxa"/>
            <w:tcBorders>
              <w:left w:val="single" w:sz="4" w:space="0" w:color="000000"/>
              <w:bottom w:val="single" w:sz="4" w:space="0" w:color="000000"/>
            </w:tcBorders>
            <w:shd w:val="clear" w:color="auto" w:fill="FFFFFF"/>
            <w:vAlign w:val="center"/>
          </w:tcPr>
          <w:p w14:paraId="1274832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передней ступицы ЗИЛ-4331 (130х154х12/13,5)</w:t>
            </w:r>
          </w:p>
        </w:tc>
        <w:tc>
          <w:tcPr>
            <w:tcW w:w="708" w:type="dxa"/>
            <w:tcBorders>
              <w:left w:val="single" w:sz="4" w:space="0" w:color="000000"/>
              <w:bottom w:val="single" w:sz="4" w:space="0" w:color="000000"/>
            </w:tcBorders>
            <w:shd w:val="clear" w:color="auto" w:fill="FFFFFF"/>
            <w:vAlign w:val="center"/>
          </w:tcPr>
          <w:p w14:paraId="1AD8E3D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DA8583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E4CEB8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220,00</w:t>
            </w:r>
          </w:p>
        </w:tc>
        <w:tc>
          <w:tcPr>
            <w:tcW w:w="1418" w:type="dxa"/>
            <w:tcBorders>
              <w:left w:val="single" w:sz="4" w:space="0" w:color="000000"/>
              <w:bottom w:val="single" w:sz="4" w:space="0" w:color="000000"/>
            </w:tcBorders>
            <w:shd w:val="clear" w:color="auto" w:fill="FFFFFF"/>
            <w:vAlign w:val="center"/>
          </w:tcPr>
          <w:p w14:paraId="37F57B8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231,00</w:t>
            </w:r>
          </w:p>
        </w:tc>
        <w:tc>
          <w:tcPr>
            <w:tcW w:w="1276" w:type="dxa"/>
            <w:tcBorders>
              <w:left w:val="single" w:sz="4" w:space="0" w:color="000000"/>
              <w:bottom w:val="single" w:sz="4" w:space="0" w:color="000000"/>
            </w:tcBorders>
            <w:shd w:val="clear" w:color="auto" w:fill="FFFFFF"/>
            <w:vAlign w:val="center"/>
          </w:tcPr>
          <w:p w14:paraId="5F91CFA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235,40</w:t>
            </w:r>
          </w:p>
        </w:tc>
        <w:tc>
          <w:tcPr>
            <w:tcW w:w="1417" w:type="dxa"/>
            <w:tcBorders>
              <w:left w:val="single" w:sz="4" w:space="0" w:color="000000"/>
              <w:bottom w:val="single" w:sz="4" w:space="0" w:color="000000"/>
            </w:tcBorders>
            <w:shd w:val="clear" w:color="auto" w:fill="FFFFFF"/>
            <w:vAlign w:val="center"/>
          </w:tcPr>
          <w:p w14:paraId="77D8F88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228,80</w:t>
            </w:r>
          </w:p>
        </w:tc>
        <w:tc>
          <w:tcPr>
            <w:tcW w:w="2410" w:type="dxa"/>
            <w:tcBorders>
              <w:left w:val="single" w:sz="4" w:space="0" w:color="000000"/>
              <w:bottom w:val="single" w:sz="4" w:space="0" w:color="000000"/>
              <w:right w:val="single" w:sz="4" w:space="0" w:color="000000"/>
            </w:tcBorders>
            <w:shd w:val="clear" w:color="auto" w:fill="FFFFFF"/>
            <w:vAlign w:val="center"/>
          </w:tcPr>
          <w:p w14:paraId="59C4888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228,80</w:t>
            </w:r>
          </w:p>
        </w:tc>
      </w:tr>
      <w:tr w:rsidR="000F0E80" w:rsidRPr="000F0E80" w14:paraId="67B9DDE2"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0B15C8DF"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104</w:t>
            </w:r>
          </w:p>
        </w:tc>
        <w:tc>
          <w:tcPr>
            <w:tcW w:w="6008" w:type="dxa"/>
            <w:tcBorders>
              <w:left w:val="single" w:sz="4" w:space="0" w:color="000000"/>
              <w:bottom w:val="single" w:sz="4" w:space="0" w:color="000000"/>
            </w:tcBorders>
            <w:shd w:val="clear" w:color="auto" w:fill="FFFFFF"/>
            <w:vAlign w:val="center"/>
          </w:tcPr>
          <w:p w14:paraId="5DC7C2B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полуоси ЗИЛ-131/-137 (50х76х12)</w:t>
            </w:r>
          </w:p>
        </w:tc>
        <w:tc>
          <w:tcPr>
            <w:tcW w:w="708" w:type="dxa"/>
            <w:tcBorders>
              <w:left w:val="single" w:sz="4" w:space="0" w:color="000000"/>
              <w:bottom w:val="single" w:sz="4" w:space="0" w:color="000000"/>
            </w:tcBorders>
            <w:shd w:val="clear" w:color="auto" w:fill="FFFFFF"/>
            <w:vAlign w:val="center"/>
          </w:tcPr>
          <w:p w14:paraId="5386C18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3BBFF7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0E4519E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95,00</w:t>
            </w:r>
          </w:p>
        </w:tc>
        <w:tc>
          <w:tcPr>
            <w:tcW w:w="1418" w:type="dxa"/>
            <w:tcBorders>
              <w:left w:val="single" w:sz="4" w:space="0" w:color="000000"/>
              <w:bottom w:val="single" w:sz="4" w:space="0" w:color="000000"/>
            </w:tcBorders>
            <w:shd w:val="clear" w:color="auto" w:fill="FFFFFF"/>
            <w:vAlign w:val="center"/>
          </w:tcPr>
          <w:p w14:paraId="0BFF957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100,00</w:t>
            </w:r>
          </w:p>
        </w:tc>
        <w:tc>
          <w:tcPr>
            <w:tcW w:w="1276" w:type="dxa"/>
            <w:tcBorders>
              <w:left w:val="single" w:sz="4" w:space="0" w:color="000000"/>
              <w:bottom w:val="single" w:sz="4" w:space="0" w:color="000000"/>
            </w:tcBorders>
            <w:shd w:val="clear" w:color="auto" w:fill="FFFFFF"/>
            <w:vAlign w:val="center"/>
          </w:tcPr>
          <w:p w14:paraId="6715312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101,65</w:t>
            </w:r>
          </w:p>
        </w:tc>
        <w:tc>
          <w:tcPr>
            <w:tcW w:w="1417" w:type="dxa"/>
            <w:tcBorders>
              <w:left w:val="single" w:sz="4" w:space="0" w:color="000000"/>
              <w:bottom w:val="single" w:sz="4" w:space="0" w:color="000000"/>
            </w:tcBorders>
            <w:shd w:val="clear" w:color="auto" w:fill="FFFFFF"/>
            <w:vAlign w:val="center"/>
          </w:tcPr>
          <w:p w14:paraId="330B468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98,88</w:t>
            </w:r>
          </w:p>
        </w:tc>
        <w:tc>
          <w:tcPr>
            <w:tcW w:w="2410" w:type="dxa"/>
            <w:tcBorders>
              <w:left w:val="single" w:sz="4" w:space="0" w:color="000000"/>
              <w:bottom w:val="single" w:sz="4" w:space="0" w:color="000000"/>
              <w:right w:val="single" w:sz="4" w:space="0" w:color="000000"/>
            </w:tcBorders>
            <w:shd w:val="clear" w:color="auto" w:fill="FFFFFF"/>
            <w:vAlign w:val="center"/>
          </w:tcPr>
          <w:p w14:paraId="529CE2E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98,88</w:t>
            </w:r>
          </w:p>
        </w:tc>
      </w:tr>
      <w:tr w:rsidR="000F0E80" w:rsidRPr="000F0E80" w14:paraId="5A17578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0820DC0"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105</w:t>
            </w:r>
          </w:p>
        </w:tc>
        <w:tc>
          <w:tcPr>
            <w:tcW w:w="6008" w:type="dxa"/>
            <w:tcBorders>
              <w:left w:val="single" w:sz="4" w:space="0" w:color="000000"/>
              <w:bottom w:val="single" w:sz="4" w:space="0" w:color="000000"/>
            </w:tcBorders>
            <w:shd w:val="clear" w:color="auto" w:fill="FFFFFF"/>
            <w:vAlign w:val="center"/>
          </w:tcPr>
          <w:p w14:paraId="7856791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рулевого механизма сошки руля ЗИЛ-130 (38х54х10)</w:t>
            </w:r>
          </w:p>
        </w:tc>
        <w:tc>
          <w:tcPr>
            <w:tcW w:w="708" w:type="dxa"/>
            <w:tcBorders>
              <w:left w:val="single" w:sz="4" w:space="0" w:color="000000"/>
              <w:bottom w:val="single" w:sz="4" w:space="0" w:color="000000"/>
            </w:tcBorders>
            <w:shd w:val="clear" w:color="auto" w:fill="FFFFFF"/>
            <w:vAlign w:val="center"/>
          </w:tcPr>
          <w:p w14:paraId="2870F26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0101AF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54E7E68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50,00</w:t>
            </w:r>
          </w:p>
        </w:tc>
        <w:tc>
          <w:tcPr>
            <w:tcW w:w="1418" w:type="dxa"/>
            <w:tcBorders>
              <w:left w:val="single" w:sz="4" w:space="0" w:color="000000"/>
              <w:bottom w:val="single" w:sz="4" w:space="0" w:color="000000"/>
            </w:tcBorders>
            <w:shd w:val="clear" w:color="auto" w:fill="FFFFFF"/>
            <w:vAlign w:val="center"/>
          </w:tcPr>
          <w:p w14:paraId="5F84811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53,00</w:t>
            </w:r>
          </w:p>
        </w:tc>
        <w:tc>
          <w:tcPr>
            <w:tcW w:w="1276" w:type="dxa"/>
            <w:tcBorders>
              <w:left w:val="single" w:sz="4" w:space="0" w:color="000000"/>
              <w:bottom w:val="single" w:sz="4" w:space="0" w:color="000000"/>
            </w:tcBorders>
            <w:shd w:val="clear" w:color="auto" w:fill="FFFFFF"/>
            <w:vAlign w:val="center"/>
          </w:tcPr>
          <w:p w14:paraId="795A4A3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53,50</w:t>
            </w:r>
          </w:p>
        </w:tc>
        <w:tc>
          <w:tcPr>
            <w:tcW w:w="1417" w:type="dxa"/>
            <w:tcBorders>
              <w:left w:val="single" w:sz="4" w:space="0" w:color="000000"/>
              <w:bottom w:val="single" w:sz="4" w:space="0" w:color="000000"/>
            </w:tcBorders>
            <w:shd w:val="clear" w:color="auto" w:fill="FFFFFF"/>
            <w:vAlign w:val="center"/>
          </w:tcPr>
          <w:p w14:paraId="17DD220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52,17</w:t>
            </w:r>
          </w:p>
        </w:tc>
        <w:tc>
          <w:tcPr>
            <w:tcW w:w="2410" w:type="dxa"/>
            <w:tcBorders>
              <w:left w:val="single" w:sz="4" w:space="0" w:color="000000"/>
              <w:bottom w:val="single" w:sz="4" w:space="0" w:color="000000"/>
              <w:right w:val="single" w:sz="4" w:space="0" w:color="000000"/>
            </w:tcBorders>
            <w:shd w:val="clear" w:color="auto" w:fill="FFFFFF"/>
            <w:vAlign w:val="center"/>
          </w:tcPr>
          <w:p w14:paraId="196F337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52,17</w:t>
            </w:r>
          </w:p>
        </w:tc>
      </w:tr>
      <w:tr w:rsidR="000F0E80" w:rsidRPr="000F0E80" w14:paraId="6596A50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C854EA0"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106</w:t>
            </w:r>
          </w:p>
        </w:tc>
        <w:tc>
          <w:tcPr>
            <w:tcW w:w="6008" w:type="dxa"/>
            <w:tcBorders>
              <w:left w:val="single" w:sz="4" w:space="0" w:color="000000"/>
              <w:bottom w:val="single" w:sz="4" w:space="0" w:color="000000"/>
            </w:tcBorders>
            <w:shd w:val="clear" w:color="auto" w:fill="FFFFFF"/>
            <w:vAlign w:val="center"/>
          </w:tcPr>
          <w:p w14:paraId="31262AA4"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рулевого механизма сошки руля ЗИЛ-130/ЗИЛ-5301 (42х58х10)</w:t>
            </w:r>
          </w:p>
        </w:tc>
        <w:tc>
          <w:tcPr>
            <w:tcW w:w="708" w:type="dxa"/>
            <w:tcBorders>
              <w:left w:val="single" w:sz="4" w:space="0" w:color="000000"/>
              <w:bottom w:val="single" w:sz="4" w:space="0" w:color="000000"/>
            </w:tcBorders>
            <w:shd w:val="clear" w:color="auto" w:fill="FFFFFF"/>
            <w:vAlign w:val="center"/>
          </w:tcPr>
          <w:p w14:paraId="203E993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C8993D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64F8D73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85,00</w:t>
            </w:r>
          </w:p>
        </w:tc>
        <w:tc>
          <w:tcPr>
            <w:tcW w:w="1418" w:type="dxa"/>
            <w:tcBorders>
              <w:left w:val="single" w:sz="4" w:space="0" w:color="000000"/>
              <w:bottom w:val="single" w:sz="4" w:space="0" w:color="000000"/>
            </w:tcBorders>
            <w:shd w:val="clear" w:color="auto" w:fill="FFFFFF"/>
            <w:vAlign w:val="center"/>
          </w:tcPr>
          <w:p w14:paraId="396684A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90,00</w:t>
            </w:r>
          </w:p>
        </w:tc>
        <w:tc>
          <w:tcPr>
            <w:tcW w:w="1276" w:type="dxa"/>
            <w:tcBorders>
              <w:left w:val="single" w:sz="4" w:space="0" w:color="000000"/>
              <w:bottom w:val="single" w:sz="4" w:space="0" w:color="000000"/>
            </w:tcBorders>
            <w:shd w:val="clear" w:color="auto" w:fill="FFFFFF"/>
            <w:vAlign w:val="center"/>
          </w:tcPr>
          <w:p w14:paraId="2CFC8CD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90,95</w:t>
            </w:r>
          </w:p>
        </w:tc>
        <w:tc>
          <w:tcPr>
            <w:tcW w:w="1417" w:type="dxa"/>
            <w:tcBorders>
              <w:left w:val="single" w:sz="4" w:space="0" w:color="000000"/>
              <w:bottom w:val="single" w:sz="4" w:space="0" w:color="000000"/>
            </w:tcBorders>
            <w:shd w:val="clear" w:color="auto" w:fill="FFFFFF"/>
            <w:vAlign w:val="center"/>
          </w:tcPr>
          <w:p w14:paraId="6FB392C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88,65</w:t>
            </w:r>
          </w:p>
        </w:tc>
        <w:tc>
          <w:tcPr>
            <w:tcW w:w="2410" w:type="dxa"/>
            <w:tcBorders>
              <w:left w:val="single" w:sz="4" w:space="0" w:color="000000"/>
              <w:bottom w:val="single" w:sz="4" w:space="0" w:color="000000"/>
              <w:right w:val="single" w:sz="4" w:space="0" w:color="000000"/>
            </w:tcBorders>
            <w:shd w:val="clear" w:color="auto" w:fill="FFFFFF"/>
            <w:vAlign w:val="center"/>
          </w:tcPr>
          <w:p w14:paraId="5711EBF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88,65</w:t>
            </w:r>
          </w:p>
        </w:tc>
      </w:tr>
      <w:tr w:rsidR="000F0E80" w:rsidRPr="000F0E80" w14:paraId="3571A643"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5F458A6E"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107</w:t>
            </w:r>
          </w:p>
        </w:tc>
        <w:tc>
          <w:tcPr>
            <w:tcW w:w="6008" w:type="dxa"/>
            <w:tcBorders>
              <w:left w:val="single" w:sz="4" w:space="0" w:color="000000"/>
              <w:bottom w:val="single" w:sz="4" w:space="0" w:color="000000"/>
            </w:tcBorders>
            <w:shd w:val="clear" w:color="auto" w:fill="FFFFFF"/>
            <w:vAlign w:val="center"/>
          </w:tcPr>
          <w:p w14:paraId="09DC811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ступицы ЗИЛ-131 (114х145х15)</w:t>
            </w:r>
          </w:p>
        </w:tc>
        <w:tc>
          <w:tcPr>
            <w:tcW w:w="708" w:type="dxa"/>
            <w:tcBorders>
              <w:left w:val="single" w:sz="4" w:space="0" w:color="000000"/>
              <w:bottom w:val="single" w:sz="4" w:space="0" w:color="000000"/>
            </w:tcBorders>
            <w:shd w:val="clear" w:color="auto" w:fill="FFFFFF"/>
            <w:vAlign w:val="center"/>
          </w:tcPr>
          <w:p w14:paraId="6B51351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56F404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80193D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310,00</w:t>
            </w:r>
          </w:p>
        </w:tc>
        <w:tc>
          <w:tcPr>
            <w:tcW w:w="1418" w:type="dxa"/>
            <w:tcBorders>
              <w:left w:val="single" w:sz="4" w:space="0" w:color="000000"/>
              <w:bottom w:val="single" w:sz="4" w:space="0" w:color="000000"/>
            </w:tcBorders>
            <w:shd w:val="clear" w:color="auto" w:fill="FFFFFF"/>
            <w:vAlign w:val="center"/>
          </w:tcPr>
          <w:p w14:paraId="2F90C9B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326,00</w:t>
            </w:r>
          </w:p>
        </w:tc>
        <w:tc>
          <w:tcPr>
            <w:tcW w:w="1276" w:type="dxa"/>
            <w:tcBorders>
              <w:left w:val="single" w:sz="4" w:space="0" w:color="000000"/>
              <w:bottom w:val="single" w:sz="4" w:space="0" w:color="000000"/>
            </w:tcBorders>
            <w:shd w:val="clear" w:color="auto" w:fill="FFFFFF"/>
            <w:vAlign w:val="center"/>
          </w:tcPr>
          <w:p w14:paraId="60963C1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331,70</w:t>
            </w:r>
          </w:p>
        </w:tc>
        <w:tc>
          <w:tcPr>
            <w:tcW w:w="1417" w:type="dxa"/>
            <w:tcBorders>
              <w:left w:val="single" w:sz="4" w:space="0" w:color="000000"/>
              <w:bottom w:val="single" w:sz="4" w:space="0" w:color="000000"/>
            </w:tcBorders>
            <w:shd w:val="clear" w:color="auto" w:fill="FFFFFF"/>
            <w:vAlign w:val="center"/>
          </w:tcPr>
          <w:p w14:paraId="7E8BAE9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322,57</w:t>
            </w:r>
          </w:p>
        </w:tc>
        <w:tc>
          <w:tcPr>
            <w:tcW w:w="2410" w:type="dxa"/>
            <w:tcBorders>
              <w:left w:val="single" w:sz="4" w:space="0" w:color="000000"/>
              <w:bottom w:val="single" w:sz="4" w:space="0" w:color="000000"/>
              <w:right w:val="single" w:sz="4" w:space="0" w:color="000000"/>
            </w:tcBorders>
            <w:shd w:val="clear" w:color="auto" w:fill="FFFFFF"/>
            <w:vAlign w:val="center"/>
          </w:tcPr>
          <w:p w14:paraId="4FB6DE0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322,57</w:t>
            </w:r>
          </w:p>
        </w:tc>
      </w:tr>
      <w:tr w:rsidR="000F0E80" w:rsidRPr="000F0E80" w14:paraId="15CFDE24"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40436BF"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108</w:t>
            </w:r>
          </w:p>
        </w:tc>
        <w:tc>
          <w:tcPr>
            <w:tcW w:w="6008" w:type="dxa"/>
            <w:tcBorders>
              <w:left w:val="single" w:sz="4" w:space="0" w:color="000000"/>
              <w:bottom w:val="single" w:sz="4" w:space="0" w:color="000000"/>
            </w:tcBorders>
            <w:shd w:val="clear" w:color="auto" w:fill="FFFFFF"/>
            <w:vAlign w:val="center"/>
          </w:tcPr>
          <w:p w14:paraId="10B5387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хвостовика заднего моста ЗИЛ-130,-43333 (</w:t>
            </w:r>
            <w:proofErr w:type="spellStart"/>
            <w:r w:rsidRPr="000F0E80">
              <w:rPr>
                <w:color w:val="00000A"/>
                <w:kern w:val="1"/>
                <w:lang w:eastAsia="zh-CN"/>
              </w:rPr>
              <w:t>гипоид</w:t>
            </w:r>
            <w:proofErr w:type="spellEnd"/>
            <w:r w:rsidRPr="000F0E80">
              <w:rPr>
                <w:color w:val="00000A"/>
                <w:kern w:val="1"/>
                <w:lang w:eastAsia="zh-CN"/>
              </w:rPr>
              <w:t>) (68х95х12/16)</w:t>
            </w:r>
          </w:p>
        </w:tc>
        <w:tc>
          <w:tcPr>
            <w:tcW w:w="708" w:type="dxa"/>
            <w:tcBorders>
              <w:left w:val="single" w:sz="4" w:space="0" w:color="000000"/>
              <w:bottom w:val="single" w:sz="4" w:space="0" w:color="000000"/>
            </w:tcBorders>
            <w:shd w:val="clear" w:color="auto" w:fill="FFFFFF"/>
            <w:vAlign w:val="center"/>
          </w:tcPr>
          <w:p w14:paraId="1345245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5E8F42D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90519C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140,00</w:t>
            </w:r>
          </w:p>
        </w:tc>
        <w:tc>
          <w:tcPr>
            <w:tcW w:w="1418" w:type="dxa"/>
            <w:tcBorders>
              <w:left w:val="single" w:sz="4" w:space="0" w:color="000000"/>
              <w:bottom w:val="single" w:sz="4" w:space="0" w:color="000000"/>
            </w:tcBorders>
            <w:shd w:val="clear" w:color="auto" w:fill="FFFFFF"/>
            <w:vAlign w:val="center"/>
          </w:tcPr>
          <w:p w14:paraId="13BA22E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147,00</w:t>
            </w:r>
          </w:p>
        </w:tc>
        <w:tc>
          <w:tcPr>
            <w:tcW w:w="1276" w:type="dxa"/>
            <w:tcBorders>
              <w:left w:val="single" w:sz="4" w:space="0" w:color="000000"/>
              <w:bottom w:val="single" w:sz="4" w:space="0" w:color="000000"/>
            </w:tcBorders>
            <w:shd w:val="clear" w:color="auto" w:fill="FFFFFF"/>
            <w:vAlign w:val="center"/>
          </w:tcPr>
          <w:p w14:paraId="66D9182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149,80</w:t>
            </w:r>
          </w:p>
        </w:tc>
        <w:tc>
          <w:tcPr>
            <w:tcW w:w="1417" w:type="dxa"/>
            <w:tcBorders>
              <w:left w:val="single" w:sz="4" w:space="0" w:color="000000"/>
              <w:bottom w:val="single" w:sz="4" w:space="0" w:color="000000"/>
            </w:tcBorders>
            <w:shd w:val="clear" w:color="auto" w:fill="FFFFFF"/>
            <w:vAlign w:val="center"/>
          </w:tcPr>
          <w:p w14:paraId="3180B17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145,60</w:t>
            </w:r>
          </w:p>
        </w:tc>
        <w:tc>
          <w:tcPr>
            <w:tcW w:w="2410" w:type="dxa"/>
            <w:tcBorders>
              <w:left w:val="single" w:sz="4" w:space="0" w:color="000000"/>
              <w:bottom w:val="single" w:sz="4" w:space="0" w:color="000000"/>
              <w:right w:val="single" w:sz="4" w:space="0" w:color="000000"/>
            </w:tcBorders>
            <w:shd w:val="clear" w:color="auto" w:fill="FFFFFF"/>
            <w:vAlign w:val="center"/>
          </w:tcPr>
          <w:p w14:paraId="3125E50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145,60</w:t>
            </w:r>
          </w:p>
        </w:tc>
      </w:tr>
      <w:tr w:rsidR="000F0E80" w:rsidRPr="000F0E80" w14:paraId="48214757"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289BF14"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109</w:t>
            </w:r>
          </w:p>
        </w:tc>
        <w:tc>
          <w:tcPr>
            <w:tcW w:w="6008" w:type="dxa"/>
            <w:tcBorders>
              <w:left w:val="single" w:sz="4" w:space="0" w:color="000000"/>
              <w:bottom w:val="single" w:sz="4" w:space="0" w:color="000000"/>
            </w:tcBorders>
            <w:shd w:val="clear" w:color="auto" w:fill="FFFFFF"/>
            <w:vAlign w:val="center"/>
          </w:tcPr>
          <w:p w14:paraId="59743E5A"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Сальник хвостовика среднего моста ЗИЛ-133 (55х75х10/11,5)</w:t>
            </w:r>
          </w:p>
        </w:tc>
        <w:tc>
          <w:tcPr>
            <w:tcW w:w="708" w:type="dxa"/>
            <w:tcBorders>
              <w:left w:val="single" w:sz="4" w:space="0" w:color="000000"/>
              <w:bottom w:val="single" w:sz="4" w:space="0" w:color="000000"/>
            </w:tcBorders>
            <w:shd w:val="clear" w:color="auto" w:fill="FFFFFF"/>
            <w:vAlign w:val="center"/>
          </w:tcPr>
          <w:p w14:paraId="5B88E59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DDD15C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599E63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95,00</w:t>
            </w:r>
          </w:p>
        </w:tc>
        <w:tc>
          <w:tcPr>
            <w:tcW w:w="1418" w:type="dxa"/>
            <w:tcBorders>
              <w:left w:val="single" w:sz="4" w:space="0" w:color="000000"/>
              <w:bottom w:val="single" w:sz="4" w:space="0" w:color="000000"/>
            </w:tcBorders>
            <w:shd w:val="clear" w:color="auto" w:fill="FFFFFF"/>
            <w:vAlign w:val="center"/>
          </w:tcPr>
          <w:p w14:paraId="4C217AC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100,00</w:t>
            </w:r>
          </w:p>
        </w:tc>
        <w:tc>
          <w:tcPr>
            <w:tcW w:w="1276" w:type="dxa"/>
            <w:tcBorders>
              <w:left w:val="single" w:sz="4" w:space="0" w:color="000000"/>
              <w:bottom w:val="single" w:sz="4" w:space="0" w:color="000000"/>
            </w:tcBorders>
            <w:shd w:val="clear" w:color="auto" w:fill="FFFFFF"/>
            <w:vAlign w:val="center"/>
          </w:tcPr>
          <w:p w14:paraId="3B71453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101,65</w:t>
            </w:r>
          </w:p>
        </w:tc>
        <w:tc>
          <w:tcPr>
            <w:tcW w:w="1417" w:type="dxa"/>
            <w:tcBorders>
              <w:left w:val="single" w:sz="4" w:space="0" w:color="000000"/>
              <w:bottom w:val="single" w:sz="4" w:space="0" w:color="000000"/>
            </w:tcBorders>
            <w:shd w:val="clear" w:color="auto" w:fill="FFFFFF"/>
            <w:vAlign w:val="center"/>
          </w:tcPr>
          <w:p w14:paraId="03785B8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98,88</w:t>
            </w:r>
          </w:p>
        </w:tc>
        <w:tc>
          <w:tcPr>
            <w:tcW w:w="2410" w:type="dxa"/>
            <w:tcBorders>
              <w:left w:val="single" w:sz="4" w:space="0" w:color="000000"/>
              <w:bottom w:val="single" w:sz="4" w:space="0" w:color="000000"/>
              <w:right w:val="single" w:sz="4" w:space="0" w:color="000000"/>
            </w:tcBorders>
            <w:shd w:val="clear" w:color="auto" w:fill="FFFFFF"/>
            <w:vAlign w:val="center"/>
          </w:tcPr>
          <w:p w14:paraId="3B5BB45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98,88</w:t>
            </w:r>
          </w:p>
        </w:tc>
      </w:tr>
      <w:tr w:rsidR="000F0E80" w:rsidRPr="000F0E80" w14:paraId="78CAEFE8"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FBAAC1F"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110</w:t>
            </w:r>
          </w:p>
        </w:tc>
        <w:tc>
          <w:tcPr>
            <w:tcW w:w="6008" w:type="dxa"/>
            <w:tcBorders>
              <w:left w:val="single" w:sz="4" w:space="0" w:color="000000"/>
              <w:bottom w:val="single" w:sz="4" w:space="0" w:color="000000"/>
            </w:tcBorders>
            <w:shd w:val="clear" w:color="auto" w:fill="FFFFFF"/>
            <w:vAlign w:val="center"/>
          </w:tcPr>
          <w:p w14:paraId="776A011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Спидометр ЗИЛ</w:t>
            </w:r>
          </w:p>
        </w:tc>
        <w:tc>
          <w:tcPr>
            <w:tcW w:w="708" w:type="dxa"/>
            <w:tcBorders>
              <w:left w:val="single" w:sz="4" w:space="0" w:color="000000"/>
              <w:bottom w:val="single" w:sz="4" w:space="0" w:color="000000"/>
            </w:tcBorders>
            <w:shd w:val="clear" w:color="auto" w:fill="FFFFFF"/>
            <w:vAlign w:val="center"/>
          </w:tcPr>
          <w:p w14:paraId="38B8DBC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26D3FDB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DB8431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2 980,00</w:t>
            </w:r>
          </w:p>
        </w:tc>
        <w:tc>
          <w:tcPr>
            <w:tcW w:w="1418" w:type="dxa"/>
            <w:tcBorders>
              <w:left w:val="single" w:sz="4" w:space="0" w:color="000000"/>
              <w:bottom w:val="single" w:sz="4" w:space="0" w:color="000000"/>
            </w:tcBorders>
            <w:shd w:val="clear" w:color="auto" w:fill="FFFFFF"/>
            <w:vAlign w:val="center"/>
          </w:tcPr>
          <w:p w14:paraId="10F1E63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3 129,00</w:t>
            </w:r>
          </w:p>
        </w:tc>
        <w:tc>
          <w:tcPr>
            <w:tcW w:w="1276" w:type="dxa"/>
            <w:tcBorders>
              <w:left w:val="single" w:sz="4" w:space="0" w:color="000000"/>
              <w:bottom w:val="single" w:sz="4" w:space="0" w:color="000000"/>
            </w:tcBorders>
            <w:shd w:val="clear" w:color="auto" w:fill="FFFFFF"/>
            <w:vAlign w:val="center"/>
          </w:tcPr>
          <w:p w14:paraId="2B1A0CF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3 188,60</w:t>
            </w:r>
          </w:p>
        </w:tc>
        <w:tc>
          <w:tcPr>
            <w:tcW w:w="1417" w:type="dxa"/>
            <w:tcBorders>
              <w:left w:val="single" w:sz="4" w:space="0" w:color="000000"/>
              <w:bottom w:val="single" w:sz="4" w:space="0" w:color="000000"/>
            </w:tcBorders>
            <w:shd w:val="clear" w:color="auto" w:fill="FFFFFF"/>
            <w:vAlign w:val="center"/>
          </w:tcPr>
          <w:p w14:paraId="217168E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3 099,20</w:t>
            </w:r>
          </w:p>
        </w:tc>
        <w:tc>
          <w:tcPr>
            <w:tcW w:w="2410" w:type="dxa"/>
            <w:tcBorders>
              <w:left w:val="single" w:sz="4" w:space="0" w:color="000000"/>
              <w:bottom w:val="single" w:sz="4" w:space="0" w:color="000000"/>
              <w:right w:val="single" w:sz="4" w:space="0" w:color="000000"/>
            </w:tcBorders>
            <w:shd w:val="clear" w:color="auto" w:fill="FFFFFF"/>
            <w:vAlign w:val="center"/>
          </w:tcPr>
          <w:p w14:paraId="16D15C3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3 099,20</w:t>
            </w:r>
          </w:p>
        </w:tc>
      </w:tr>
      <w:tr w:rsidR="000F0E80" w:rsidRPr="000F0E80" w14:paraId="32FC5FD9"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C62A041"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111</w:t>
            </w:r>
          </w:p>
        </w:tc>
        <w:tc>
          <w:tcPr>
            <w:tcW w:w="6008" w:type="dxa"/>
            <w:tcBorders>
              <w:left w:val="single" w:sz="4" w:space="0" w:color="000000"/>
              <w:bottom w:val="single" w:sz="4" w:space="0" w:color="000000"/>
            </w:tcBorders>
            <w:shd w:val="clear" w:color="auto" w:fill="FFFFFF"/>
            <w:vAlign w:val="center"/>
          </w:tcPr>
          <w:p w14:paraId="0EAA929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Стартер ЗИЛ-130</w:t>
            </w:r>
          </w:p>
        </w:tc>
        <w:tc>
          <w:tcPr>
            <w:tcW w:w="708" w:type="dxa"/>
            <w:tcBorders>
              <w:left w:val="single" w:sz="4" w:space="0" w:color="000000"/>
              <w:bottom w:val="single" w:sz="4" w:space="0" w:color="000000"/>
            </w:tcBorders>
            <w:shd w:val="clear" w:color="auto" w:fill="FFFFFF"/>
            <w:vAlign w:val="center"/>
          </w:tcPr>
          <w:p w14:paraId="40C66E7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787B8C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CC74D1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12 900,00</w:t>
            </w:r>
          </w:p>
        </w:tc>
        <w:tc>
          <w:tcPr>
            <w:tcW w:w="1418" w:type="dxa"/>
            <w:tcBorders>
              <w:left w:val="single" w:sz="4" w:space="0" w:color="000000"/>
              <w:bottom w:val="single" w:sz="4" w:space="0" w:color="000000"/>
            </w:tcBorders>
            <w:shd w:val="clear" w:color="auto" w:fill="FFFFFF"/>
            <w:vAlign w:val="center"/>
          </w:tcPr>
          <w:p w14:paraId="14E5D6D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13 545,00</w:t>
            </w:r>
          </w:p>
        </w:tc>
        <w:tc>
          <w:tcPr>
            <w:tcW w:w="1276" w:type="dxa"/>
            <w:tcBorders>
              <w:left w:val="single" w:sz="4" w:space="0" w:color="000000"/>
              <w:bottom w:val="single" w:sz="4" w:space="0" w:color="000000"/>
            </w:tcBorders>
            <w:shd w:val="clear" w:color="auto" w:fill="FFFFFF"/>
            <w:vAlign w:val="center"/>
          </w:tcPr>
          <w:p w14:paraId="5070656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13 803,00</w:t>
            </w:r>
          </w:p>
        </w:tc>
        <w:tc>
          <w:tcPr>
            <w:tcW w:w="1417" w:type="dxa"/>
            <w:tcBorders>
              <w:left w:val="single" w:sz="4" w:space="0" w:color="000000"/>
              <w:bottom w:val="single" w:sz="4" w:space="0" w:color="000000"/>
            </w:tcBorders>
            <w:shd w:val="clear" w:color="auto" w:fill="FFFFFF"/>
            <w:vAlign w:val="center"/>
          </w:tcPr>
          <w:p w14:paraId="02EFE69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13 416,00</w:t>
            </w:r>
          </w:p>
        </w:tc>
        <w:tc>
          <w:tcPr>
            <w:tcW w:w="2410" w:type="dxa"/>
            <w:tcBorders>
              <w:left w:val="single" w:sz="4" w:space="0" w:color="000000"/>
              <w:bottom w:val="single" w:sz="4" w:space="0" w:color="000000"/>
              <w:right w:val="single" w:sz="4" w:space="0" w:color="000000"/>
            </w:tcBorders>
            <w:shd w:val="clear" w:color="auto" w:fill="FFFFFF"/>
            <w:vAlign w:val="center"/>
          </w:tcPr>
          <w:p w14:paraId="486DAFC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13 416,00</w:t>
            </w:r>
          </w:p>
        </w:tc>
      </w:tr>
      <w:tr w:rsidR="000F0E80" w:rsidRPr="000F0E80" w14:paraId="1D92559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6F5E56C"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112</w:t>
            </w:r>
          </w:p>
        </w:tc>
        <w:tc>
          <w:tcPr>
            <w:tcW w:w="6008" w:type="dxa"/>
            <w:tcBorders>
              <w:left w:val="single" w:sz="4" w:space="0" w:color="000000"/>
              <w:bottom w:val="single" w:sz="4" w:space="0" w:color="000000"/>
            </w:tcBorders>
            <w:shd w:val="clear" w:color="auto" w:fill="FFFFFF"/>
            <w:vAlign w:val="center"/>
          </w:tcPr>
          <w:p w14:paraId="726F0EB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Стеклоочиститель ЗИЛ пневматический (без тяг)</w:t>
            </w:r>
          </w:p>
        </w:tc>
        <w:tc>
          <w:tcPr>
            <w:tcW w:w="708" w:type="dxa"/>
            <w:tcBorders>
              <w:left w:val="single" w:sz="4" w:space="0" w:color="000000"/>
              <w:bottom w:val="single" w:sz="4" w:space="0" w:color="000000"/>
            </w:tcBorders>
            <w:shd w:val="clear" w:color="auto" w:fill="FFFFFF"/>
            <w:vAlign w:val="center"/>
          </w:tcPr>
          <w:p w14:paraId="2993677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6F4AE2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43CAB07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3 860,00</w:t>
            </w:r>
          </w:p>
        </w:tc>
        <w:tc>
          <w:tcPr>
            <w:tcW w:w="1418" w:type="dxa"/>
            <w:tcBorders>
              <w:left w:val="single" w:sz="4" w:space="0" w:color="000000"/>
              <w:bottom w:val="single" w:sz="4" w:space="0" w:color="000000"/>
            </w:tcBorders>
            <w:shd w:val="clear" w:color="auto" w:fill="FFFFFF"/>
            <w:vAlign w:val="center"/>
          </w:tcPr>
          <w:p w14:paraId="51DFAC7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4 053,00</w:t>
            </w:r>
          </w:p>
        </w:tc>
        <w:tc>
          <w:tcPr>
            <w:tcW w:w="1276" w:type="dxa"/>
            <w:tcBorders>
              <w:left w:val="single" w:sz="4" w:space="0" w:color="000000"/>
              <w:bottom w:val="single" w:sz="4" w:space="0" w:color="000000"/>
            </w:tcBorders>
            <w:shd w:val="clear" w:color="auto" w:fill="FFFFFF"/>
            <w:vAlign w:val="center"/>
          </w:tcPr>
          <w:p w14:paraId="0CE7A9F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4 130,20</w:t>
            </w:r>
          </w:p>
        </w:tc>
        <w:tc>
          <w:tcPr>
            <w:tcW w:w="1417" w:type="dxa"/>
            <w:tcBorders>
              <w:left w:val="single" w:sz="4" w:space="0" w:color="000000"/>
              <w:bottom w:val="single" w:sz="4" w:space="0" w:color="000000"/>
            </w:tcBorders>
            <w:shd w:val="clear" w:color="auto" w:fill="FFFFFF"/>
            <w:vAlign w:val="center"/>
          </w:tcPr>
          <w:p w14:paraId="2E70620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4 014,40</w:t>
            </w:r>
          </w:p>
        </w:tc>
        <w:tc>
          <w:tcPr>
            <w:tcW w:w="2410" w:type="dxa"/>
            <w:tcBorders>
              <w:left w:val="single" w:sz="4" w:space="0" w:color="000000"/>
              <w:bottom w:val="single" w:sz="4" w:space="0" w:color="000000"/>
              <w:right w:val="single" w:sz="4" w:space="0" w:color="000000"/>
            </w:tcBorders>
            <w:shd w:val="clear" w:color="auto" w:fill="FFFFFF"/>
            <w:vAlign w:val="center"/>
          </w:tcPr>
          <w:p w14:paraId="286DF66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4 014,40</w:t>
            </w:r>
          </w:p>
        </w:tc>
      </w:tr>
      <w:tr w:rsidR="000F0E80" w:rsidRPr="000F0E80" w14:paraId="471C923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11EA2D9E" w14:textId="77777777" w:rsidR="000F0E80" w:rsidRPr="000F0E80" w:rsidRDefault="000F0E80" w:rsidP="000F0E80">
            <w:pPr>
              <w:suppressLineNumbers/>
              <w:suppressAutoHyphens/>
              <w:autoSpaceDE/>
              <w:autoSpaceDN/>
              <w:adjustRightInd/>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113</w:t>
            </w:r>
          </w:p>
        </w:tc>
        <w:tc>
          <w:tcPr>
            <w:tcW w:w="6008" w:type="dxa"/>
            <w:tcBorders>
              <w:left w:val="single" w:sz="4" w:space="0" w:color="000000"/>
              <w:bottom w:val="single" w:sz="4" w:space="0" w:color="000000"/>
            </w:tcBorders>
            <w:shd w:val="clear" w:color="auto" w:fill="FFFFFF"/>
            <w:vAlign w:val="center"/>
          </w:tcPr>
          <w:p w14:paraId="5FE4BCD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Стремянка задней рессоры ЗИЛ в сборе L=520 мм (М22х1,5)</w:t>
            </w:r>
          </w:p>
        </w:tc>
        <w:tc>
          <w:tcPr>
            <w:tcW w:w="708" w:type="dxa"/>
            <w:tcBorders>
              <w:left w:val="single" w:sz="4" w:space="0" w:color="000000"/>
              <w:bottom w:val="single" w:sz="4" w:space="0" w:color="000000"/>
            </w:tcBorders>
            <w:shd w:val="clear" w:color="auto" w:fill="FFFFFF"/>
            <w:vAlign w:val="center"/>
          </w:tcPr>
          <w:p w14:paraId="652E92D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6C5696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1E686517"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1 380,00</w:t>
            </w:r>
          </w:p>
        </w:tc>
        <w:tc>
          <w:tcPr>
            <w:tcW w:w="1418" w:type="dxa"/>
            <w:tcBorders>
              <w:left w:val="single" w:sz="4" w:space="0" w:color="000000"/>
              <w:bottom w:val="single" w:sz="4" w:space="0" w:color="000000"/>
            </w:tcBorders>
            <w:shd w:val="clear" w:color="auto" w:fill="FFFFFF"/>
            <w:vAlign w:val="center"/>
          </w:tcPr>
          <w:p w14:paraId="25FAD55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1 449,00</w:t>
            </w:r>
          </w:p>
        </w:tc>
        <w:tc>
          <w:tcPr>
            <w:tcW w:w="1276" w:type="dxa"/>
            <w:tcBorders>
              <w:left w:val="single" w:sz="4" w:space="0" w:color="000000"/>
              <w:bottom w:val="single" w:sz="4" w:space="0" w:color="000000"/>
            </w:tcBorders>
            <w:shd w:val="clear" w:color="auto" w:fill="FFFFFF"/>
            <w:vAlign w:val="center"/>
          </w:tcPr>
          <w:p w14:paraId="22D6FDA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1 476,60</w:t>
            </w:r>
          </w:p>
        </w:tc>
        <w:tc>
          <w:tcPr>
            <w:tcW w:w="1417" w:type="dxa"/>
            <w:tcBorders>
              <w:left w:val="single" w:sz="4" w:space="0" w:color="000000"/>
              <w:bottom w:val="single" w:sz="4" w:space="0" w:color="000000"/>
            </w:tcBorders>
            <w:shd w:val="clear" w:color="auto" w:fill="FFFFFF"/>
            <w:vAlign w:val="center"/>
          </w:tcPr>
          <w:p w14:paraId="2CCD354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1 435,20</w:t>
            </w:r>
          </w:p>
        </w:tc>
        <w:tc>
          <w:tcPr>
            <w:tcW w:w="2410" w:type="dxa"/>
            <w:tcBorders>
              <w:left w:val="single" w:sz="4" w:space="0" w:color="000000"/>
              <w:bottom w:val="single" w:sz="4" w:space="0" w:color="000000"/>
              <w:right w:val="single" w:sz="4" w:space="0" w:color="000000"/>
            </w:tcBorders>
            <w:shd w:val="clear" w:color="auto" w:fill="FFFFFF"/>
            <w:vAlign w:val="center"/>
          </w:tcPr>
          <w:p w14:paraId="578291B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1 435,20</w:t>
            </w:r>
          </w:p>
        </w:tc>
      </w:tr>
      <w:tr w:rsidR="000F0E80" w:rsidRPr="000F0E80" w14:paraId="25375583"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2E220A12"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114</w:t>
            </w:r>
          </w:p>
        </w:tc>
        <w:tc>
          <w:tcPr>
            <w:tcW w:w="6008" w:type="dxa"/>
            <w:tcBorders>
              <w:left w:val="single" w:sz="4" w:space="0" w:color="000000"/>
              <w:bottom w:val="single" w:sz="4" w:space="0" w:color="000000"/>
            </w:tcBorders>
            <w:shd w:val="clear" w:color="auto" w:fill="FFFFFF"/>
            <w:vAlign w:val="center"/>
          </w:tcPr>
          <w:p w14:paraId="6AE90FF4"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Стремянка задней рессоры ЗИЛ в сборе L=550 мм усиленная (М22х1,5)</w:t>
            </w:r>
          </w:p>
        </w:tc>
        <w:tc>
          <w:tcPr>
            <w:tcW w:w="708" w:type="dxa"/>
            <w:tcBorders>
              <w:left w:val="single" w:sz="4" w:space="0" w:color="000000"/>
              <w:bottom w:val="single" w:sz="4" w:space="0" w:color="000000"/>
            </w:tcBorders>
            <w:shd w:val="clear" w:color="auto" w:fill="FFFFFF"/>
            <w:vAlign w:val="center"/>
          </w:tcPr>
          <w:p w14:paraId="0A16056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09DAA46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3E2B92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1 540,00</w:t>
            </w:r>
          </w:p>
        </w:tc>
        <w:tc>
          <w:tcPr>
            <w:tcW w:w="1418" w:type="dxa"/>
            <w:tcBorders>
              <w:left w:val="single" w:sz="4" w:space="0" w:color="000000"/>
              <w:bottom w:val="single" w:sz="4" w:space="0" w:color="000000"/>
            </w:tcBorders>
            <w:shd w:val="clear" w:color="auto" w:fill="FFFFFF"/>
            <w:vAlign w:val="center"/>
          </w:tcPr>
          <w:p w14:paraId="4BE6A314"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1 617,00</w:t>
            </w:r>
          </w:p>
        </w:tc>
        <w:tc>
          <w:tcPr>
            <w:tcW w:w="1276" w:type="dxa"/>
            <w:tcBorders>
              <w:left w:val="single" w:sz="4" w:space="0" w:color="000000"/>
              <w:bottom w:val="single" w:sz="4" w:space="0" w:color="000000"/>
            </w:tcBorders>
            <w:shd w:val="clear" w:color="auto" w:fill="FFFFFF"/>
            <w:vAlign w:val="center"/>
          </w:tcPr>
          <w:p w14:paraId="6A0B04C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1 647,80</w:t>
            </w:r>
          </w:p>
        </w:tc>
        <w:tc>
          <w:tcPr>
            <w:tcW w:w="1417" w:type="dxa"/>
            <w:tcBorders>
              <w:left w:val="single" w:sz="4" w:space="0" w:color="000000"/>
              <w:bottom w:val="single" w:sz="4" w:space="0" w:color="000000"/>
            </w:tcBorders>
            <w:shd w:val="clear" w:color="auto" w:fill="FFFFFF"/>
            <w:vAlign w:val="center"/>
          </w:tcPr>
          <w:p w14:paraId="43C3A10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1 601,60</w:t>
            </w:r>
          </w:p>
        </w:tc>
        <w:tc>
          <w:tcPr>
            <w:tcW w:w="2410" w:type="dxa"/>
            <w:tcBorders>
              <w:left w:val="single" w:sz="4" w:space="0" w:color="000000"/>
              <w:bottom w:val="single" w:sz="4" w:space="0" w:color="000000"/>
              <w:right w:val="single" w:sz="4" w:space="0" w:color="000000"/>
            </w:tcBorders>
            <w:shd w:val="clear" w:color="auto" w:fill="FFFFFF"/>
            <w:vAlign w:val="center"/>
          </w:tcPr>
          <w:p w14:paraId="4304AB9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1 601,60</w:t>
            </w:r>
          </w:p>
        </w:tc>
      </w:tr>
      <w:tr w:rsidR="000F0E80" w:rsidRPr="000F0E80" w14:paraId="11CB3776"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56D84905"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115</w:t>
            </w:r>
          </w:p>
        </w:tc>
        <w:tc>
          <w:tcPr>
            <w:tcW w:w="6008" w:type="dxa"/>
            <w:tcBorders>
              <w:left w:val="single" w:sz="4" w:space="0" w:color="000000"/>
              <w:bottom w:val="single" w:sz="4" w:space="0" w:color="000000"/>
            </w:tcBorders>
            <w:shd w:val="clear" w:color="auto" w:fill="FFFFFF"/>
            <w:vAlign w:val="center"/>
          </w:tcPr>
          <w:p w14:paraId="42763B21"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Стремянка передней рессоры ЗИЛ-130 короткая в сборе L=175мм (М20х1,5)</w:t>
            </w:r>
          </w:p>
        </w:tc>
        <w:tc>
          <w:tcPr>
            <w:tcW w:w="708" w:type="dxa"/>
            <w:tcBorders>
              <w:left w:val="single" w:sz="4" w:space="0" w:color="000000"/>
              <w:bottom w:val="single" w:sz="4" w:space="0" w:color="000000"/>
            </w:tcBorders>
            <w:shd w:val="clear" w:color="auto" w:fill="FFFFFF"/>
            <w:vAlign w:val="center"/>
          </w:tcPr>
          <w:p w14:paraId="4CC7338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1111D53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42E21E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450,00</w:t>
            </w:r>
          </w:p>
        </w:tc>
        <w:tc>
          <w:tcPr>
            <w:tcW w:w="1418" w:type="dxa"/>
            <w:tcBorders>
              <w:left w:val="single" w:sz="4" w:space="0" w:color="000000"/>
              <w:bottom w:val="single" w:sz="4" w:space="0" w:color="000000"/>
            </w:tcBorders>
            <w:shd w:val="clear" w:color="auto" w:fill="FFFFFF"/>
            <w:vAlign w:val="center"/>
          </w:tcPr>
          <w:p w14:paraId="28D89E13"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473,00</w:t>
            </w:r>
          </w:p>
        </w:tc>
        <w:tc>
          <w:tcPr>
            <w:tcW w:w="1276" w:type="dxa"/>
            <w:tcBorders>
              <w:left w:val="single" w:sz="4" w:space="0" w:color="000000"/>
              <w:bottom w:val="single" w:sz="4" w:space="0" w:color="000000"/>
            </w:tcBorders>
            <w:shd w:val="clear" w:color="auto" w:fill="FFFFFF"/>
            <w:vAlign w:val="center"/>
          </w:tcPr>
          <w:p w14:paraId="1935071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481,50</w:t>
            </w:r>
          </w:p>
        </w:tc>
        <w:tc>
          <w:tcPr>
            <w:tcW w:w="1417" w:type="dxa"/>
            <w:tcBorders>
              <w:left w:val="single" w:sz="4" w:space="0" w:color="000000"/>
              <w:bottom w:val="single" w:sz="4" w:space="0" w:color="000000"/>
            </w:tcBorders>
            <w:shd w:val="clear" w:color="auto" w:fill="FFFFFF"/>
            <w:vAlign w:val="center"/>
          </w:tcPr>
          <w:p w14:paraId="225CA13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468,17</w:t>
            </w:r>
          </w:p>
        </w:tc>
        <w:tc>
          <w:tcPr>
            <w:tcW w:w="2410" w:type="dxa"/>
            <w:tcBorders>
              <w:left w:val="single" w:sz="4" w:space="0" w:color="000000"/>
              <w:bottom w:val="single" w:sz="4" w:space="0" w:color="000000"/>
              <w:right w:val="single" w:sz="4" w:space="0" w:color="000000"/>
            </w:tcBorders>
            <w:shd w:val="clear" w:color="auto" w:fill="FFFFFF"/>
            <w:vAlign w:val="center"/>
          </w:tcPr>
          <w:p w14:paraId="56A1A1DB"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468,17</w:t>
            </w:r>
          </w:p>
        </w:tc>
      </w:tr>
      <w:tr w:rsidR="000F0E80" w:rsidRPr="000F0E80" w14:paraId="00D2CD30"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C1B68BC"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116</w:t>
            </w:r>
          </w:p>
        </w:tc>
        <w:tc>
          <w:tcPr>
            <w:tcW w:w="6008" w:type="dxa"/>
            <w:tcBorders>
              <w:left w:val="single" w:sz="4" w:space="0" w:color="000000"/>
              <w:bottom w:val="single" w:sz="4" w:space="0" w:color="000000"/>
            </w:tcBorders>
            <w:shd w:val="clear" w:color="auto" w:fill="FFFFFF"/>
            <w:vAlign w:val="center"/>
          </w:tcPr>
          <w:p w14:paraId="028DB6F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Стремянка ушка задней рессоры ЗИЛ-130 (L=120) в сборе</w:t>
            </w:r>
          </w:p>
        </w:tc>
        <w:tc>
          <w:tcPr>
            <w:tcW w:w="708" w:type="dxa"/>
            <w:tcBorders>
              <w:left w:val="single" w:sz="4" w:space="0" w:color="000000"/>
              <w:bottom w:val="single" w:sz="4" w:space="0" w:color="000000"/>
            </w:tcBorders>
            <w:shd w:val="clear" w:color="auto" w:fill="FFFFFF"/>
            <w:vAlign w:val="center"/>
          </w:tcPr>
          <w:p w14:paraId="11B1AE5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687A6D2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BB9E2A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300,00</w:t>
            </w:r>
          </w:p>
        </w:tc>
        <w:tc>
          <w:tcPr>
            <w:tcW w:w="1418" w:type="dxa"/>
            <w:tcBorders>
              <w:left w:val="single" w:sz="4" w:space="0" w:color="000000"/>
              <w:bottom w:val="single" w:sz="4" w:space="0" w:color="000000"/>
            </w:tcBorders>
            <w:shd w:val="clear" w:color="auto" w:fill="FFFFFF"/>
            <w:vAlign w:val="center"/>
          </w:tcPr>
          <w:p w14:paraId="6538318C"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315,00</w:t>
            </w:r>
          </w:p>
        </w:tc>
        <w:tc>
          <w:tcPr>
            <w:tcW w:w="1276" w:type="dxa"/>
            <w:tcBorders>
              <w:left w:val="single" w:sz="4" w:space="0" w:color="000000"/>
              <w:bottom w:val="single" w:sz="4" w:space="0" w:color="000000"/>
            </w:tcBorders>
            <w:shd w:val="clear" w:color="auto" w:fill="FFFFFF"/>
            <w:vAlign w:val="center"/>
          </w:tcPr>
          <w:p w14:paraId="37D1B9C0"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321,00</w:t>
            </w:r>
          </w:p>
        </w:tc>
        <w:tc>
          <w:tcPr>
            <w:tcW w:w="1417" w:type="dxa"/>
            <w:tcBorders>
              <w:left w:val="single" w:sz="4" w:space="0" w:color="000000"/>
              <w:bottom w:val="single" w:sz="4" w:space="0" w:color="000000"/>
            </w:tcBorders>
            <w:shd w:val="clear" w:color="auto" w:fill="FFFFFF"/>
            <w:vAlign w:val="center"/>
          </w:tcPr>
          <w:p w14:paraId="03CFD83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312,00</w:t>
            </w:r>
          </w:p>
        </w:tc>
        <w:tc>
          <w:tcPr>
            <w:tcW w:w="2410" w:type="dxa"/>
            <w:tcBorders>
              <w:left w:val="single" w:sz="4" w:space="0" w:color="000000"/>
              <w:bottom w:val="single" w:sz="4" w:space="0" w:color="000000"/>
              <w:right w:val="single" w:sz="4" w:space="0" w:color="000000"/>
            </w:tcBorders>
            <w:shd w:val="clear" w:color="auto" w:fill="FFFFFF"/>
            <w:vAlign w:val="center"/>
          </w:tcPr>
          <w:p w14:paraId="57A57052"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312,00</w:t>
            </w:r>
          </w:p>
        </w:tc>
      </w:tr>
      <w:tr w:rsidR="000F0E80" w:rsidRPr="000F0E80" w14:paraId="1A73F88D"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32166449"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lastRenderedPageBreak/>
              <w:t>117</w:t>
            </w:r>
          </w:p>
        </w:tc>
        <w:tc>
          <w:tcPr>
            <w:tcW w:w="6008" w:type="dxa"/>
            <w:tcBorders>
              <w:left w:val="single" w:sz="4" w:space="0" w:color="000000"/>
              <w:bottom w:val="single" w:sz="4" w:space="0" w:color="000000"/>
            </w:tcBorders>
            <w:shd w:val="clear" w:color="auto" w:fill="FFFFFF"/>
            <w:vAlign w:val="center"/>
          </w:tcPr>
          <w:p w14:paraId="201200B1"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Стремянка ушка передней рессоры ЗИЛ-130 (L=110) в сборе</w:t>
            </w:r>
          </w:p>
        </w:tc>
        <w:tc>
          <w:tcPr>
            <w:tcW w:w="708" w:type="dxa"/>
            <w:tcBorders>
              <w:left w:val="single" w:sz="4" w:space="0" w:color="000000"/>
              <w:bottom w:val="single" w:sz="4" w:space="0" w:color="000000"/>
            </w:tcBorders>
            <w:shd w:val="clear" w:color="auto" w:fill="FFFFFF"/>
            <w:vAlign w:val="center"/>
          </w:tcPr>
          <w:p w14:paraId="6DB13FC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43E9BE8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7940216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280,00</w:t>
            </w:r>
          </w:p>
        </w:tc>
        <w:tc>
          <w:tcPr>
            <w:tcW w:w="1418" w:type="dxa"/>
            <w:tcBorders>
              <w:left w:val="single" w:sz="4" w:space="0" w:color="000000"/>
              <w:bottom w:val="single" w:sz="4" w:space="0" w:color="000000"/>
            </w:tcBorders>
            <w:shd w:val="clear" w:color="auto" w:fill="FFFFFF"/>
            <w:vAlign w:val="center"/>
          </w:tcPr>
          <w:p w14:paraId="2C4F5C9E"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294,00</w:t>
            </w:r>
          </w:p>
        </w:tc>
        <w:tc>
          <w:tcPr>
            <w:tcW w:w="1276" w:type="dxa"/>
            <w:tcBorders>
              <w:left w:val="single" w:sz="4" w:space="0" w:color="000000"/>
              <w:bottom w:val="single" w:sz="4" w:space="0" w:color="000000"/>
            </w:tcBorders>
            <w:shd w:val="clear" w:color="auto" w:fill="FFFFFF"/>
            <w:vAlign w:val="center"/>
          </w:tcPr>
          <w:p w14:paraId="7BA0E35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299,60</w:t>
            </w:r>
          </w:p>
        </w:tc>
        <w:tc>
          <w:tcPr>
            <w:tcW w:w="1417" w:type="dxa"/>
            <w:tcBorders>
              <w:left w:val="single" w:sz="4" w:space="0" w:color="000000"/>
              <w:bottom w:val="single" w:sz="4" w:space="0" w:color="000000"/>
            </w:tcBorders>
            <w:shd w:val="clear" w:color="auto" w:fill="FFFFFF"/>
            <w:vAlign w:val="center"/>
          </w:tcPr>
          <w:p w14:paraId="663ED83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291,20</w:t>
            </w:r>
          </w:p>
        </w:tc>
        <w:tc>
          <w:tcPr>
            <w:tcW w:w="2410" w:type="dxa"/>
            <w:tcBorders>
              <w:left w:val="single" w:sz="4" w:space="0" w:color="000000"/>
              <w:bottom w:val="single" w:sz="4" w:space="0" w:color="000000"/>
              <w:right w:val="single" w:sz="4" w:space="0" w:color="000000"/>
            </w:tcBorders>
            <w:shd w:val="clear" w:color="auto" w:fill="FFFFFF"/>
            <w:vAlign w:val="center"/>
          </w:tcPr>
          <w:p w14:paraId="13FAE01A"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291,20</w:t>
            </w:r>
          </w:p>
        </w:tc>
      </w:tr>
      <w:tr w:rsidR="000F0E80" w:rsidRPr="000F0E80" w14:paraId="0E3C8220"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6E12E80D"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118</w:t>
            </w:r>
          </w:p>
        </w:tc>
        <w:tc>
          <w:tcPr>
            <w:tcW w:w="6008" w:type="dxa"/>
            <w:tcBorders>
              <w:left w:val="single" w:sz="4" w:space="0" w:color="000000"/>
              <w:bottom w:val="single" w:sz="4" w:space="0" w:color="000000"/>
            </w:tcBorders>
            <w:shd w:val="clear" w:color="auto" w:fill="FFFFFF"/>
            <w:vAlign w:val="center"/>
          </w:tcPr>
          <w:p w14:paraId="665D28B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Сухарь рессоры ЗИЛ-130 передней</w:t>
            </w:r>
          </w:p>
        </w:tc>
        <w:tc>
          <w:tcPr>
            <w:tcW w:w="708" w:type="dxa"/>
            <w:tcBorders>
              <w:left w:val="single" w:sz="4" w:space="0" w:color="000000"/>
              <w:bottom w:val="single" w:sz="4" w:space="0" w:color="000000"/>
            </w:tcBorders>
            <w:shd w:val="clear" w:color="auto" w:fill="FFFFFF"/>
            <w:vAlign w:val="center"/>
          </w:tcPr>
          <w:p w14:paraId="1EEFE73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485468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37EF68F5"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1 240,00</w:t>
            </w:r>
          </w:p>
        </w:tc>
        <w:tc>
          <w:tcPr>
            <w:tcW w:w="1418" w:type="dxa"/>
            <w:tcBorders>
              <w:left w:val="single" w:sz="4" w:space="0" w:color="000000"/>
              <w:bottom w:val="single" w:sz="4" w:space="0" w:color="000000"/>
            </w:tcBorders>
            <w:shd w:val="clear" w:color="auto" w:fill="FFFFFF"/>
            <w:vAlign w:val="center"/>
          </w:tcPr>
          <w:p w14:paraId="769A569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1 302,00</w:t>
            </w:r>
          </w:p>
        </w:tc>
        <w:tc>
          <w:tcPr>
            <w:tcW w:w="1276" w:type="dxa"/>
            <w:tcBorders>
              <w:left w:val="single" w:sz="4" w:space="0" w:color="000000"/>
              <w:bottom w:val="single" w:sz="4" w:space="0" w:color="000000"/>
            </w:tcBorders>
            <w:shd w:val="clear" w:color="auto" w:fill="FFFFFF"/>
            <w:vAlign w:val="center"/>
          </w:tcPr>
          <w:p w14:paraId="19F8EC0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1 326,80</w:t>
            </w:r>
          </w:p>
        </w:tc>
        <w:tc>
          <w:tcPr>
            <w:tcW w:w="1417" w:type="dxa"/>
            <w:tcBorders>
              <w:left w:val="single" w:sz="4" w:space="0" w:color="000000"/>
              <w:bottom w:val="single" w:sz="4" w:space="0" w:color="000000"/>
            </w:tcBorders>
            <w:shd w:val="clear" w:color="auto" w:fill="FFFFFF"/>
            <w:vAlign w:val="center"/>
          </w:tcPr>
          <w:p w14:paraId="7D835DB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1 289,60</w:t>
            </w:r>
          </w:p>
        </w:tc>
        <w:tc>
          <w:tcPr>
            <w:tcW w:w="2410" w:type="dxa"/>
            <w:tcBorders>
              <w:left w:val="single" w:sz="4" w:space="0" w:color="000000"/>
              <w:bottom w:val="single" w:sz="4" w:space="0" w:color="000000"/>
              <w:right w:val="single" w:sz="4" w:space="0" w:color="000000"/>
            </w:tcBorders>
            <w:shd w:val="clear" w:color="auto" w:fill="FFFFFF"/>
            <w:vAlign w:val="center"/>
          </w:tcPr>
          <w:p w14:paraId="33B051BD"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1 289,60</w:t>
            </w:r>
          </w:p>
        </w:tc>
      </w:tr>
      <w:tr w:rsidR="000F0E80" w:rsidRPr="000F0E80" w14:paraId="65A84091" w14:textId="77777777" w:rsidTr="00AB286B">
        <w:trPr>
          <w:gridAfter w:val="16"/>
          <w:wAfter w:w="12131" w:type="dxa"/>
        </w:trPr>
        <w:tc>
          <w:tcPr>
            <w:tcW w:w="513" w:type="dxa"/>
            <w:tcBorders>
              <w:left w:val="single" w:sz="4" w:space="0" w:color="000000"/>
              <w:bottom w:val="single" w:sz="4" w:space="0" w:color="000000"/>
            </w:tcBorders>
            <w:shd w:val="clear" w:color="auto" w:fill="FFFFFF"/>
            <w:vAlign w:val="center"/>
          </w:tcPr>
          <w:p w14:paraId="4258BD86"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119</w:t>
            </w:r>
          </w:p>
        </w:tc>
        <w:tc>
          <w:tcPr>
            <w:tcW w:w="6008" w:type="dxa"/>
            <w:tcBorders>
              <w:left w:val="single" w:sz="4" w:space="0" w:color="000000"/>
              <w:bottom w:val="single" w:sz="4" w:space="0" w:color="000000"/>
            </w:tcBorders>
            <w:shd w:val="clear" w:color="auto" w:fill="FFFFFF"/>
            <w:vAlign w:val="center"/>
          </w:tcPr>
          <w:p w14:paraId="616B847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Соединитель трубки 6мм</w:t>
            </w:r>
          </w:p>
        </w:tc>
        <w:tc>
          <w:tcPr>
            <w:tcW w:w="708" w:type="dxa"/>
            <w:tcBorders>
              <w:left w:val="single" w:sz="4" w:space="0" w:color="000000"/>
              <w:bottom w:val="single" w:sz="4" w:space="0" w:color="000000"/>
            </w:tcBorders>
            <w:shd w:val="clear" w:color="auto" w:fill="FFFFFF"/>
            <w:vAlign w:val="center"/>
          </w:tcPr>
          <w:p w14:paraId="74C67BD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left w:val="single" w:sz="4" w:space="0" w:color="000000"/>
              <w:bottom w:val="single" w:sz="4" w:space="0" w:color="000000"/>
            </w:tcBorders>
            <w:shd w:val="clear" w:color="auto" w:fill="FFFFFF"/>
            <w:vAlign w:val="center"/>
          </w:tcPr>
          <w:p w14:paraId="7D89A51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left w:val="single" w:sz="4" w:space="0" w:color="000000"/>
              <w:bottom w:val="single" w:sz="4" w:space="0" w:color="000000"/>
            </w:tcBorders>
            <w:shd w:val="clear" w:color="auto" w:fill="FFFFFF"/>
            <w:vAlign w:val="center"/>
          </w:tcPr>
          <w:p w14:paraId="248E85C6"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70,00</w:t>
            </w:r>
          </w:p>
        </w:tc>
        <w:tc>
          <w:tcPr>
            <w:tcW w:w="1418" w:type="dxa"/>
            <w:tcBorders>
              <w:left w:val="single" w:sz="4" w:space="0" w:color="000000"/>
              <w:bottom w:val="single" w:sz="4" w:space="0" w:color="000000"/>
            </w:tcBorders>
            <w:shd w:val="clear" w:color="auto" w:fill="FFFFFF"/>
            <w:vAlign w:val="center"/>
          </w:tcPr>
          <w:p w14:paraId="0AAEB581"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74,00</w:t>
            </w:r>
          </w:p>
        </w:tc>
        <w:tc>
          <w:tcPr>
            <w:tcW w:w="1276" w:type="dxa"/>
            <w:tcBorders>
              <w:left w:val="single" w:sz="4" w:space="0" w:color="000000"/>
              <w:bottom w:val="single" w:sz="4" w:space="0" w:color="000000"/>
            </w:tcBorders>
            <w:shd w:val="clear" w:color="auto" w:fill="FFFFFF"/>
            <w:vAlign w:val="center"/>
          </w:tcPr>
          <w:p w14:paraId="6B75CEA8"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74,90</w:t>
            </w:r>
          </w:p>
        </w:tc>
        <w:tc>
          <w:tcPr>
            <w:tcW w:w="1417" w:type="dxa"/>
            <w:tcBorders>
              <w:left w:val="single" w:sz="4" w:space="0" w:color="000000"/>
              <w:bottom w:val="single" w:sz="4" w:space="0" w:color="000000"/>
            </w:tcBorders>
            <w:shd w:val="clear" w:color="auto" w:fill="FFFFFF"/>
            <w:vAlign w:val="center"/>
          </w:tcPr>
          <w:p w14:paraId="2185F719"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72,97</w:t>
            </w:r>
          </w:p>
        </w:tc>
        <w:tc>
          <w:tcPr>
            <w:tcW w:w="2410" w:type="dxa"/>
            <w:tcBorders>
              <w:left w:val="single" w:sz="4" w:space="0" w:color="000000"/>
              <w:bottom w:val="single" w:sz="4" w:space="0" w:color="000000"/>
              <w:right w:val="single" w:sz="4" w:space="0" w:color="000000"/>
            </w:tcBorders>
            <w:shd w:val="clear" w:color="auto" w:fill="FFFFFF"/>
            <w:vAlign w:val="center"/>
          </w:tcPr>
          <w:p w14:paraId="2B653B7F" w14:textId="77777777" w:rsidR="000F0E80" w:rsidRPr="000F0E80" w:rsidRDefault="000F0E80" w:rsidP="000F0E80">
            <w:pPr>
              <w:widowControl/>
              <w:suppressAutoHyphens/>
              <w:autoSpaceDE/>
              <w:autoSpaceDN/>
              <w:adjustRightInd/>
              <w:spacing w:line="0" w:lineRule="atLeast"/>
              <w:jc w:val="center"/>
              <w:rPr>
                <w:color w:val="00000A"/>
                <w:kern w:val="1"/>
                <w:sz w:val="24"/>
                <w:szCs w:val="24"/>
                <w:lang w:eastAsia="zh-CN"/>
              </w:rPr>
            </w:pPr>
            <w:r w:rsidRPr="000F0E80">
              <w:rPr>
                <w:color w:val="000000"/>
                <w:kern w:val="1"/>
                <w:sz w:val="22"/>
                <w:szCs w:val="22"/>
                <w:lang w:eastAsia="zh-CN"/>
              </w:rPr>
              <w:t>72,97</w:t>
            </w:r>
          </w:p>
        </w:tc>
      </w:tr>
      <w:tr w:rsidR="000F0E80" w:rsidRPr="000F0E80" w14:paraId="77555D6D"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02C1D4D2"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120</w:t>
            </w:r>
          </w:p>
        </w:tc>
        <w:tc>
          <w:tcPr>
            <w:tcW w:w="6008" w:type="dxa"/>
            <w:tcBorders>
              <w:top w:val="single" w:sz="4" w:space="0" w:color="000000"/>
              <w:left w:val="single" w:sz="4" w:space="0" w:color="000000"/>
              <w:bottom w:val="single" w:sz="4" w:space="0" w:color="000000"/>
            </w:tcBorders>
            <w:shd w:val="clear" w:color="auto" w:fill="FFFFFF"/>
            <w:vAlign w:val="center"/>
          </w:tcPr>
          <w:p w14:paraId="610E1D1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Соединитель трубки 8мм</w:t>
            </w:r>
          </w:p>
        </w:tc>
        <w:tc>
          <w:tcPr>
            <w:tcW w:w="708" w:type="dxa"/>
            <w:tcBorders>
              <w:top w:val="single" w:sz="4" w:space="0" w:color="000000"/>
              <w:left w:val="single" w:sz="4" w:space="0" w:color="000000"/>
              <w:bottom w:val="single" w:sz="4" w:space="0" w:color="000000"/>
            </w:tcBorders>
            <w:shd w:val="clear" w:color="auto" w:fill="FFFFFF"/>
            <w:vAlign w:val="center"/>
          </w:tcPr>
          <w:p w14:paraId="757F841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37FAD9F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D89C05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70,00</w:t>
            </w:r>
          </w:p>
        </w:tc>
        <w:tc>
          <w:tcPr>
            <w:tcW w:w="1418" w:type="dxa"/>
            <w:tcBorders>
              <w:top w:val="single" w:sz="4" w:space="0" w:color="000000"/>
              <w:left w:val="single" w:sz="4" w:space="0" w:color="000000"/>
              <w:bottom w:val="single" w:sz="4" w:space="0" w:color="000000"/>
            </w:tcBorders>
            <w:shd w:val="clear" w:color="auto" w:fill="FFFFFF"/>
            <w:vAlign w:val="center"/>
          </w:tcPr>
          <w:p w14:paraId="18A38B2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74,00</w:t>
            </w:r>
          </w:p>
        </w:tc>
        <w:tc>
          <w:tcPr>
            <w:tcW w:w="1276" w:type="dxa"/>
            <w:tcBorders>
              <w:top w:val="single" w:sz="4" w:space="0" w:color="000000"/>
              <w:left w:val="single" w:sz="4" w:space="0" w:color="000000"/>
              <w:bottom w:val="single" w:sz="4" w:space="0" w:color="000000"/>
            </w:tcBorders>
            <w:shd w:val="clear" w:color="auto" w:fill="FFFFFF"/>
            <w:vAlign w:val="center"/>
          </w:tcPr>
          <w:p w14:paraId="551DA1E5"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74,90</w:t>
            </w:r>
          </w:p>
        </w:tc>
        <w:tc>
          <w:tcPr>
            <w:tcW w:w="1417" w:type="dxa"/>
            <w:tcBorders>
              <w:top w:val="single" w:sz="4" w:space="0" w:color="000000"/>
              <w:left w:val="single" w:sz="4" w:space="0" w:color="000000"/>
              <w:bottom w:val="single" w:sz="4" w:space="0" w:color="000000"/>
            </w:tcBorders>
            <w:shd w:val="clear" w:color="auto" w:fill="FFFFFF"/>
            <w:vAlign w:val="center"/>
          </w:tcPr>
          <w:p w14:paraId="6CD8A26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72,97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DB764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72,97</w:t>
            </w:r>
          </w:p>
        </w:tc>
      </w:tr>
      <w:tr w:rsidR="000F0E80" w:rsidRPr="000F0E80" w14:paraId="5E844A55"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20EE246C"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121</w:t>
            </w:r>
          </w:p>
        </w:tc>
        <w:tc>
          <w:tcPr>
            <w:tcW w:w="6008" w:type="dxa"/>
            <w:tcBorders>
              <w:top w:val="single" w:sz="4" w:space="0" w:color="000000"/>
              <w:left w:val="single" w:sz="4" w:space="0" w:color="000000"/>
              <w:bottom w:val="single" w:sz="4" w:space="0" w:color="000000"/>
            </w:tcBorders>
            <w:shd w:val="clear" w:color="auto" w:fill="FFFFFF"/>
            <w:vAlign w:val="center"/>
          </w:tcPr>
          <w:p w14:paraId="6AF8069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Соединитель трубки 10мм</w:t>
            </w:r>
          </w:p>
        </w:tc>
        <w:tc>
          <w:tcPr>
            <w:tcW w:w="708" w:type="dxa"/>
            <w:tcBorders>
              <w:top w:val="single" w:sz="4" w:space="0" w:color="000000"/>
              <w:left w:val="single" w:sz="4" w:space="0" w:color="000000"/>
              <w:bottom w:val="single" w:sz="4" w:space="0" w:color="000000"/>
            </w:tcBorders>
            <w:shd w:val="clear" w:color="auto" w:fill="FFFFFF"/>
            <w:vAlign w:val="center"/>
          </w:tcPr>
          <w:p w14:paraId="4821DA5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5C350B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40FD67E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70,00</w:t>
            </w:r>
          </w:p>
        </w:tc>
        <w:tc>
          <w:tcPr>
            <w:tcW w:w="1418" w:type="dxa"/>
            <w:tcBorders>
              <w:top w:val="single" w:sz="4" w:space="0" w:color="000000"/>
              <w:left w:val="single" w:sz="4" w:space="0" w:color="000000"/>
              <w:bottom w:val="single" w:sz="4" w:space="0" w:color="000000"/>
            </w:tcBorders>
            <w:shd w:val="clear" w:color="auto" w:fill="FFFFFF"/>
            <w:vAlign w:val="center"/>
          </w:tcPr>
          <w:p w14:paraId="5487214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74,00</w:t>
            </w:r>
          </w:p>
        </w:tc>
        <w:tc>
          <w:tcPr>
            <w:tcW w:w="1276" w:type="dxa"/>
            <w:tcBorders>
              <w:top w:val="single" w:sz="4" w:space="0" w:color="000000"/>
              <w:left w:val="single" w:sz="4" w:space="0" w:color="000000"/>
              <w:bottom w:val="single" w:sz="4" w:space="0" w:color="000000"/>
            </w:tcBorders>
            <w:shd w:val="clear" w:color="auto" w:fill="FFFFFF"/>
            <w:vAlign w:val="center"/>
          </w:tcPr>
          <w:p w14:paraId="5F150C11"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74,90</w:t>
            </w:r>
          </w:p>
        </w:tc>
        <w:tc>
          <w:tcPr>
            <w:tcW w:w="1417" w:type="dxa"/>
            <w:tcBorders>
              <w:top w:val="single" w:sz="4" w:space="0" w:color="000000"/>
              <w:left w:val="single" w:sz="4" w:space="0" w:color="000000"/>
              <w:bottom w:val="single" w:sz="4" w:space="0" w:color="000000"/>
            </w:tcBorders>
            <w:shd w:val="clear" w:color="auto" w:fill="FFFFFF"/>
            <w:vAlign w:val="center"/>
          </w:tcPr>
          <w:p w14:paraId="457CCF8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72,97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314DD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72,97</w:t>
            </w:r>
          </w:p>
        </w:tc>
      </w:tr>
      <w:tr w:rsidR="000F0E80" w:rsidRPr="000F0E80" w14:paraId="72225B62"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14248A2E"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122</w:t>
            </w:r>
          </w:p>
        </w:tc>
        <w:tc>
          <w:tcPr>
            <w:tcW w:w="6008" w:type="dxa"/>
            <w:tcBorders>
              <w:top w:val="single" w:sz="4" w:space="0" w:color="000000"/>
              <w:left w:val="single" w:sz="4" w:space="0" w:color="000000"/>
              <w:bottom w:val="single" w:sz="4" w:space="0" w:color="000000"/>
            </w:tcBorders>
            <w:shd w:val="clear" w:color="auto" w:fill="FFFFFF"/>
            <w:vAlign w:val="center"/>
          </w:tcPr>
          <w:p w14:paraId="58D5BE6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Соединитель трубки 12мм</w:t>
            </w:r>
          </w:p>
        </w:tc>
        <w:tc>
          <w:tcPr>
            <w:tcW w:w="708" w:type="dxa"/>
            <w:tcBorders>
              <w:top w:val="single" w:sz="4" w:space="0" w:color="000000"/>
              <w:left w:val="single" w:sz="4" w:space="0" w:color="000000"/>
              <w:bottom w:val="single" w:sz="4" w:space="0" w:color="000000"/>
            </w:tcBorders>
            <w:shd w:val="clear" w:color="auto" w:fill="FFFFFF"/>
            <w:vAlign w:val="center"/>
          </w:tcPr>
          <w:p w14:paraId="1AF58DD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950567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7A10E9E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70,00</w:t>
            </w:r>
          </w:p>
        </w:tc>
        <w:tc>
          <w:tcPr>
            <w:tcW w:w="1418" w:type="dxa"/>
            <w:tcBorders>
              <w:top w:val="single" w:sz="4" w:space="0" w:color="000000"/>
              <w:left w:val="single" w:sz="4" w:space="0" w:color="000000"/>
              <w:bottom w:val="single" w:sz="4" w:space="0" w:color="000000"/>
            </w:tcBorders>
            <w:shd w:val="clear" w:color="auto" w:fill="FFFFFF"/>
            <w:vAlign w:val="center"/>
          </w:tcPr>
          <w:p w14:paraId="75E9BC8C"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74,00</w:t>
            </w:r>
          </w:p>
        </w:tc>
        <w:tc>
          <w:tcPr>
            <w:tcW w:w="1276" w:type="dxa"/>
            <w:tcBorders>
              <w:top w:val="single" w:sz="4" w:space="0" w:color="000000"/>
              <w:left w:val="single" w:sz="4" w:space="0" w:color="000000"/>
              <w:bottom w:val="single" w:sz="4" w:space="0" w:color="000000"/>
            </w:tcBorders>
            <w:shd w:val="clear" w:color="auto" w:fill="FFFFFF"/>
            <w:vAlign w:val="center"/>
          </w:tcPr>
          <w:p w14:paraId="22F33648"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74,90</w:t>
            </w:r>
          </w:p>
        </w:tc>
        <w:tc>
          <w:tcPr>
            <w:tcW w:w="1417" w:type="dxa"/>
            <w:tcBorders>
              <w:top w:val="single" w:sz="4" w:space="0" w:color="000000"/>
              <w:left w:val="single" w:sz="4" w:space="0" w:color="000000"/>
              <w:bottom w:val="single" w:sz="4" w:space="0" w:color="000000"/>
            </w:tcBorders>
            <w:shd w:val="clear" w:color="auto" w:fill="FFFFFF"/>
            <w:vAlign w:val="center"/>
          </w:tcPr>
          <w:p w14:paraId="67761F8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72,97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9A460C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72,97</w:t>
            </w:r>
          </w:p>
        </w:tc>
      </w:tr>
      <w:tr w:rsidR="000F0E80" w:rsidRPr="000F0E80" w14:paraId="44A68552"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2B18A04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123</w:t>
            </w:r>
          </w:p>
        </w:tc>
        <w:tc>
          <w:tcPr>
            <w:tcW w:w="6008" w:type="dxa"/>
            <w:tcBorders>
              <w:top w:val="single" w:sz="4" w:space="0" w:color="000000"/>
              <w:left w:val="single" w:sz="4" w:space="0" w:color="000000"/>
              <w:bottom w:val="single" w:sz="4" w:space="0" w:color="000000"/>
            </w:tcBorders>
            <w:shd w:val="clear" w:color="auto" w:fill="FFFFFF"/>
            <w:vAlign w:val="center"/>
          </w:tcPr>
          <w:p w14:paraId="6ACACB24"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Термостат ЗИЛ-130 (70 градусов)</w:t>
            </w:r>
          </w:p>
        </w:tc>
        <w:tc>
          <w:tcPr>
            <w:tcW w:w="708" w:type="dxa"/>
            <w:tcBorders>
              <w:top w:val="single" w:sz="4" w:space="0" w:color="000000"/>
              <w:left w:val="single" w:sz="4" w:space="0" w:color="000000"/>
              <w:bottom w:val="single" w:sz="4" w:space="0" w:color="000000"/>
            </w:tcBorders>
            <w:shd w:val="clear" w:color="auto" w:fill="FFFFFF"/>
            <w:vAlign w:val="center"/>
          </w:tcPr>
          <w:p w14:paraId="00E0191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3030634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4B5C4F7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540,00</w:t>
            </w:r>
          </w:p>
        </w:tc>
        <w:tc>
          <w:tcPr>
            <w:tcW w:w="1418" w:type="dxa"/>
            <w:tcBorders>
              <w:top w:val="single" w:sz="4" w:space="0" w:color="000000"/>
              <w:left w:val="single" w:sz="4" w:space="0" w:color="000000"/>
              <w:bottom w:val="single" w:sz="4" w:space="0" w:color="000000"/>
            </w:tcBorders>
            <w:shd w:val="clear" w:color="auto" w:fill="FFFFFF"/>
            <w:vAlign w:val="center"/>
          </w:tcPr>
          <w:p w14:paraId="2F60621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567,00</w:t>
            </w:r>
          </w:p>
        </w:tc>
        <w:tc>
          <w:tcPr>
            <w:tcW w:w="1276" w:type="dxa"/>
            <w:tcBorders>
              <w:top w:val="single" w:sz="4" w:space="0" w:color="000000"/>
              <w:left w:val="single" w:sz="4" w:space="0" w:color="000000"/>
              <w:bottom w:val="single" w:sz="4" w:space="0" w:color="000000"/>
            </w:tcBorders>
            <w:shd w:val="clear" w:color="auto" w:fill="FFFFFF"/>
            <w:vAlign w:val="center"/>
          </w:tcPr>
          <w:p w14:paraId="1F9F6818"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577,80</w:t>
            </w:r>
          </w:p>
        </w:tc>
        <w:tc>
          <w:tcPr>
            <w:tcW w:w="1417" w:type="dxa"/>
            <w:tcBorders>
              <w:top w:val="single" w:sz="4" w:space="0" w:color="000000"/>
              <w:left w:val="single" w:sz="4" w:space="0" w:color="000000"/>
              <w:bottom w:val="single" w:sz="4" w:space="0" w:color="000000"/>
            </w:tcBorders>
            <w:shd w:val="clear" w:color="auto" w:fill="FFFFFF"/>
            <w:vAlign w:val="center"/>
          </w:tcPr>
          <w:p w14:paraId="4169177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561,60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B70E2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561,60</w:t>
            </w:r>
          </w:p>
        </w:tc>
      </w:tr>
      <w:tr w:rsidR="000F0E80" w:rsidRPr="000F0E80" w14:paraId="660E6E08"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43557993"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124</w:t>
            </w:r>
          </w:p>
        </w:tc>
        <w:tc>
          <w:tcPr>
            <w:tcW w:w="6008" w:type="dxa"/>
            <w:tcBorders>
              <w:top w:val="single" w:sz="4" w:space="0" w:color="000000"/>
              <w:left w:val="single" w:sz="4" w:space="0" w:color="000000"/>
              <w:bottom w:val="single" w:sz="4" w:space="0" w:color="000000"/>
            </w:tcBorders>
            <w:shd w:val="clear" w:color="auto" w:fill="FFFFFF"/>
            <w:vAlign w:val="center"/>
          </w:tcPr>
          <w:p w14:paraId="4125CDA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Труба выхлопная ЗИЛ-130</w:t>
            </w:r>
          </w:p>
        </w:tc>
        <w:tc>
          <w:tcPr>
            <w:tcW w:w="708" w:type="dxa"/>
            <w:tcBorders>
              <w:top w:val="single" w:sz="4" w:space="0" w:color="000000"/>
              <w:left w:val="single" w:sz="4" w:space="0" w:color="000000"/>
              <w:bottom w:val="single" w:sz="4" w:space="0" w:color="000000"/>
            </w:tcBorders>
            <w:shd w:val="clear" w:color="auto" w:fill="FFFFFF"/>
            <w:vAlign w:val="center"/>
          </w:tcPr>
          <w:p w14:paraId="624E491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055F82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D1CD37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775,00</w:t>
            </w:r>
          </w:p>
        </w:tc>
        <w:tc>
          <w:tcPr>
            <w:tcW w:w="1418" w:type="dxa"/>
            <w:tcBorders>
              <w:top w:val="single" w:sz="4" w:space="0" w:color="000000"/>
              <w:left w:val="single" w:sz="4" w:space="0" w:color="000000"/>
              <w:bottom w:val="single" w:sz="4" w:space="0" w:color="000000"/>
            </w:tcBorders>
            <w:shd w:val="clear" w:color="auto" w:fill="FFFFFF"/>
            <w:vAlign w:val="center"/>
          </w:tcPr>
          <w:p w14:paraId="45EA69F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814,00</w:t>
            </w:r>
          </w:p>
        </w:tc>
        <w:tc>
          <w:tcPr>
            <w:tcW w:w="1276" w:type="dxa"/>
            <w:tcBorders>
              <w:top w:val="single" w:sz="4" w:space="0" w:color="000000"/>
              <w:left w:val="single" w:sz="4" w:space="0" w:color="000000"/>
              <w:bottom w:val="single" w:sz="4" w:space="0" w:color="000000"/>
            </w:tcBorders>
            <w:shd w:val="clear" w:color="auto" w:fill="FFFFFF"/>
            <w:vAlign w:val="center"/>
          </w:tcPr>
          <w:p w14:paraId="4CEFA608"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829,25</w:t>
            </w:r>
          </w:p>
        </w:tc>
        <w:tc>
          <w:tcPr>
            <w:tcW w:w="1417" w:type="dxa"/>
            <w:tcBorders>
              <w:top w:val="single" w:sz="4" w:space="0" w:color="000000"/>
              <w:left w:val="single" w:sz="4" w:space="0" w:color="000000"/>
              <w:bottom w:val="single" w:sz="4" w:space="0" w:color="000000"/>
            </w:tcBorders>
            <w:shd w:val="clear" w:color="auto" w:fill="FFFFFF"/>
            <w:vAlign w:val="center"/>
          </w:tcPr>
          <w:p w14:paraId="20C16C6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806,08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69848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806,08</w:t>
            </w:r>
          </w:p>
        </w:tc>
      </w:tr>
      <w:tr w:rsidR="000F0E80" w:rsidRPr="000F0E80" w14:paraId="17CAD3D3"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52A0292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125</w:t>
            </w:r>
          </w:p>
        </w:tc>
        <w:tc>
          <w:tcPr>
            <w:tcW w:w="6008" w:type="dxa"/>
            <w:tcBorders>
              <w:top w:val="single" w:sz="4" w:space="0" w:color="000000"/>
              <w:left w:val="single" w:sz="4" w:space="0" w:color="000000"/>
              <w:bottom w:val="single" w:sz="4" w:space="0" w:color="000000"/>
            </w:tcBorders>
            <w:shd w:val="clear" w:color="auto" w:fill="FFFFFF"/>
            <w:vAlign w:val="center"/>
          </w:tcPr>
          <w:p w14:paraId="6558C8B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Труба приемная ЗИЛ-130 левая</w:t>
            </w:r>
          </w:p>
        </w:tc>
        <w:tc>
          <w:tcPr>
            <w:tcW w:w="708" w:type="dxa"/>
            <w:tcBorders>
              <w:top w:val="single" w:sz="4" w:space="0" w:color="000000"/>
              <w:left w:val="single" w:sz="4" w:space="0" w:color="000000"/>
              <w:bottom w:val="single" w:sz="4" w:space="0" w:color="000000"/>
            </w:tcBorders>
            <w:shd w:val="clear" w:color="auto" w:fill="FFFFFF"/>
            <w:vAlign w:val="center"/>
          </w:tcPr>
          <w:p w14:paraId="1A18E9C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8CC395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5DC0F9E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2 100,00</w:t>
            </w:r>
          </w:p>
        </w:tc>
        <w:tc>
          <w:tcPr>
            <w:tcW w:w="1418" w:type="dxa"/>
            <w:tcBorders>
              <w:top w:val="single" w:sz="4" w:space="0" w:color="000000"/>
              <w:left w:val="single" w:sz="4" w:space="0" w:color="000000"/>
              <w:bottom w:val="single" w:sz="4" w:space="0" w:color="000000"/>
            </w:tcBorders>
            <w:shd w:val="clear" w:color="auto" w:fill="FFFFFF"/>
            <w:vAlign w:val="center"/>
          </w:tcPr>
          <w:p w14:paraId="4F40D6D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2 205,00</w:t>
            </w:r>
          </w:p>
        </w:tc>
        <w:tc>
          <w:tcPr>
            <w:tcW w:w="1276" w:type="dxa"/>
            <w:tcBorders>
              <w:top w:val="single" w:sz="4" w:space="0" w:color="000000"/>
              <w:left w:val="single" w:sz="4" w:space="0" w:color="000000"/>
              <w:bottom w:val="single" w:sz="4" w:space="0" w:color="000000"/>
            </w:tcBorders>
            <w:shd w:val="clear" w:color="auto" w:fill="FFFFFF"/>
            <w:vAlign w:val="center"/>
          </w:tcPr>
          <w:p w14:paraId="057E8C23"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2 247,00</w:t>
            </w:r>
          </w:p>
        </w:tc>
        <w:tc>
          <w:tcPr>
            <w:tcW w:w="1417" w:type="dxa"/>
            <w:tcBorders>
              <w:top w:val="single" w:sz="4" w:space="0" w:color="000000"/>
              <w:left w:val="single" w:sz="4" w:space="0" w:color="000000"/>
              <w:bottom w:val="single" w:sz="4" w:space="0" w:color="000000"/>
            </w:tcBorders>
            <w:shd w:val="clear" w:color="auto" w:fill="FFFFFF"/>
            <w:vAlign w:val="center"/>
          </w:tcPr>
          <w:p w14:paraId="62D2DDA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8D24D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r>
      <w:tr w:rsidR="000F0E80" w:rsidRPr="000F0E80" w14:paraId="18B7C8A6"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5B2D1453"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126</w:t>
            </w:r>
          </w:p>
        </w:tc>
        <w:tc>
          <w:tcPr>
            <w:tcW w:w="6008" w:type="dxa"/>
            <w:tcBorders>
              <w:top w:val="single" w:sz="4" w:space="0" w:color="000000"/>
              <w:left w:val="single" w:sz="4" w:space="0" w:color="000000"/>
              <w:bottom w:val="single" w:sz="4" w:space="0" w:color="000000"/>
            </w:tcBorders>
            <w:shd w:val="clear" w:color="auto" w:fill="FFFFFF"/>
            <w:vAlign w:val="center"/>
          </w:tcPr>
          <w:p w14:paraId="6B71A9B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Труба приемная ЗИЛ-130 правая</w:t>
            </w:r>
          </w:p>
        </w:tc>
        <w:tc>
          <w:tcPr>
            <w:tcW w:w="708" w:type="dxa"/>
            <w:tcBorders>
              <w:top w:val="single" w:sz="4" w:space="0" w:color="000000"/>
              <w:left w:val="single" w:sz="4" w:space="0" w:color="000000"/>
              <w:bottom w:val="single" w:sz="4" w:space="0" w:color="000000"/>
            </w:tcBorders>
            <w:shd w:val="clear" w:color="auto" w:fill="FFFFFF"/>
            <w:vAlign w:val="center"/>
          </w:tcPr>
          <w:p w14:paraId="0288AB1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0189AD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5AF95C96"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2 100,00</w:t>
            </w:r>
          </w:p>
        </w:tc>
        <w:tc>
          <w:tcPr>
            <w:tcW w:w="1418" w:type="dxa"/>
            <w:tcBorders>
              <w:top w:val="single" w:sz="4" w:space="0" w:color="000000"/>
              <w:left w:val="single" w:sz="4" w:space="0" w:color="000000"/>
              <w:bottom w:val="single" w:sz="4" w:space="0" w:color="000000"/>
            </w:tcBorders>
            <w:shd w:val="clear" w:color="auto" w:fill="FFFFFF"/>
            <w:vAlign w:val="center"/>
          </w:tcPr>
          <w:p w14:paraId="2B61CA9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2 205,00</w:t>
            </w:r>
          </w:p>
        </w:tc>
        <w:tc>
          <w:tcPr>
            <w:tcW w:w="1276" w:type="dxa"/>
            <w:tcBorders>
              <w:top w:val="single" w:sz="4" w:space="0" w:color="000000"/>
              <w:left w:val="single" w:sz="4" w:space="0" w:color="000000"/>
              <w:bottom w:val="single" w:sz="4" w:space="0" w:color="000000"/>
            </w:tcBorders>
            <w:shd w:val="clear" w:color="auto" w:fill="FFFFFF"/>
            <w:vAlign w:val="center"/>
          </w:tcPr>
          <w:p w14:paraId="61A61CD5"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2 247,00</w:t>
            </w:r>
          </w:p>
        </w:tc>
        <w:tc>
          <w:tcPr>
            <w:tcW w:w="1417" w:type="dxa"/>
            <w:tcBorders>
              <w:top w:val="single" w:sz="4" w:space="0" w:color="000000"/>
              <w:left w:val="single" w:sz="4" w:space="0" w:color="000000"/>
              <w:bottom w:val="single" w:sz="4" w:space="0" w:color="000000"/>
            </w:tcBorders>
            <w:shd w:val="clear" w:color="auto" w:fill="FFFFFF"/>
            <w:vAlign w:val="center"/>
          </w:tcPr>
          <w:p w14:paraId="3CACFBA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3E510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r>
      <w:tr w:rsidR="000F0E80" w:rsidRPr="000F0E80" w14:paraId="3911A2B8" w14:textId="77777777" w:rsidTr="00AB286B">
        <w:trPr>
          <w:gridAfter w:val="16"/>
          <w:wAfter w:w="12131" w:type="dxa"/>
        </w:trPr>
        <w:tc>
          <w:tcPr>
            <w:tcW w:w="513" w:type="dxa"/>
            <w:tcBorders>
              <w:top w:val="single" w:sz="4" w:space="0" w:color="000000"/>
              <w:left w:val="single" w:sz="4" w:space="0" w:color="000000"/>
              <w:bottom w:val="single" w:sz="4" w:space="0" w:color="000000"/>
            </w:tcBorders>
            <w:shd w:val="clear" w:color="auto" w:fill="FFFFFF"/>
            <w:vAlign w:val="center"/>
          </w:tcPr>
          <w:p w14:paraId="5D993DE0"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127</w:t>
            </w:r>
          </w:p>
        </w:tc>
        <w:tc>
          <w:tcPr>
            <w:tcW w:w="6008" w:type="dxa"/>
            <w:tcBorders>
              <w:top w:val="single" w:sz="4" w:space="0" w:color="000000"/>
              <w:left w:val="single" w:sz="4" w:space="0" w:color="000000"/>
              <w:bottom w:val="single" w:sz="4" w:space="0" w:color="000000"/>
            </w:tcBorders>
            <w:shd w:val="clear" w:color="auto" w:fill="FFFFFF"/>
            <w:vAlign w:val="center"/>
          </w:tcPr>
          <w:p w14:paraId="5AE7B5B5"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Труба приемная ЗИЛ-4331 левая</w:t>
            </w:r>
          </w:p>
        </w:tc>
        <w:tc>
          <w:tcPr>
            <w:tcW w:w="708" w:type="dxa"/>
            <w:tcBorders>
              <w:top w:val="single" w:sz="4" w:space="0" w:color="000000"/>
              <w:left w:val="single" w:sz="4" w:space="0" w:color="000000"/>
              <w:bottom w:val="single" w:sz="4" w:space="0" w:color="000000"/>
            </w:tcBorders>
            <w:shd w:val="clear" w:color="auto" w:fill="FFFFFF"/>
            <w:vAlign w:val="center"/>
          </w:tcPr>
          <w:p w14:paraId="0632B9D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3106C2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0813235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2 100,00</w:t>
            </w:r>
          </w:p>
        </w:tc>
        <w:tc>
          <w:tcPr>
            <w:tcW w:w="1418" w:type="dxa"/>
            <w:tcBorders>
              <w:top w:val="single" w:sz="4" w:space="0" w:color="000000"/>
              <w:left w:val="single" w:sz="4" w:space="0" w:color="000000"/>
              <w:bottom w:val="single" w:sz="4" w:space="0" w:color="000000"/>
            </w:tcBorders>
            <w:shd w:val="clear" w:color="auto" w:fill="FFFFFF"/>
            <w:vAlign w:val="center"/>
          </w:tcPr>
          <w:p w14:paraId="613E7E8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2 205,00</w:t>
            </w:r>
          </w:p>
        </w:tc>
        <w:tc>
          <w:tcPr>
            <w:tcW w:w="1276" w:type="dxa"/>
            <w:tcBorders>
              <w:top w:val="single" w:sz="4" w:space="0" w:color="000000"/>
              <w:left w:val="single" w:sz="4" w:space="0" w:color="000000"/>
              <w:bottom w:val="single" w:sz="4" w:space="0" w:color="000000"/>
            </w:tcBorders>
            <w:shd w:val="clear" w:color="auto" w:fill="FFFFFF"/>
            <w:vAlign w:val="center"/>
          </w:tcPr>
          <w:p w14:paraId="3589631A"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2 247,00</w:t>
            </w:r>
          </w:p>
        </w:tc>
        <w:tc>
          <w:tcPr>
            <w:tcW w:w="1417" w:type="dxa"/>
            <w:tcBorders>
              <w:top w:val="single" w:sz="4" w:space="0" w:color="000000"/>
              <w:left w:val="single" w:sz="4" w:space="0" w:color="000000"/>
              <w:bottom w:val="single" w:sz="4" w:space="0" w:color="000000"/>
            </w:tcBorders>
            <w:shd w:val="clear" w:color="auto" w:fill="FFFFFF"/>
            <w:vAlign w:val="center"/>
          </w:tcPr>
          <w:p w14:paraId="72ABB6A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8B3F8C"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r>
      <w:tr w:rsidR="000F0E80" w:rsidRPr="000F0E80" w14:paraId="5E064059"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749C43E8"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128</w:t>
            </w:r>
          </w:p>
        </w:tc>
        <w:tc>
          <w:tcPr>
            <w:tcW w:w="6008" w:type="dxa"/>
            <w:tcBorders>
              <w:top w:val="single" w:sz="4" w:space="0" w:color="000000"/>
              <w:left w:val="single" w:sz="4" w:space="0" w:color="000000"/>
              <w:bottom w:val="single" w:sz="4" w:space="0" w:color="000000"/>
            </w:tcBorders>
            <w:shd w:val="clear" w:color="auto" w:fill="FFFFFF"/>
            <w:vAlign w:val="center"/>
          </w:tcPr>
          <w:p w14:paraId="29E61E0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Труба приемная ЗИЛ-4331 правая</w:t>
            </w:r>
          </w:p>
        </w:tc>
        <w:tc>
          <w:tcPr>
            <w:tcW w:w="708" w:type="dxa"/>
            <w:tcBorders>
              <w:top w:val="single" w:sz="4" w:space="0" w:color="000000"/>
              <w:left w:val="single" w:sz="4" w:space="0" w:color="000000"/>
              <w:bottom w:val="single" w:sz="4" w:space="0" w:color="000000"/>
            </w:tcBorders>
            <w:shd w:val="clear" w:color="auto" w:fill="FFFFFF"/>
            <w:vAlign w:val="center"/>
          </w:tcPr>
          <w:p w14:paraId="7C1AF16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30AB9D6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42C1B5C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2 100,00</w:t>
            </w:r>
          </w:p>
        </w:tc>
        <w:tc>
          <w:tcPr>
            <w:tcW w:w="1418" w:type="dxa"/>
            <w:tcBorders>
              <w:top w:val="single" w:sz="4" w:space="0" w:color="000000"/>
              <w:left w:val="single" w:sz="4" w:space="0" w:color="000000"/>
              <w:bottom w:val="single" w:sz="4" w:space="0" w:color="000000"/>
            </w:tcBorders>
            <w:shd w:val="clear" w:color="auto" w:fill="FFFFFF"/>
            <w:vAlign w:val="center"/>
          </w:tcPr>
          <w:p w14:paraId="1C688DA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2 205,00</w:t>
            </w:r>
          </w:p>
        </w:tc>
        <w:tc>
          <w:tcPr>
            <w:tcW w:w="1276" w:type="dxa"/>
            <w:tcBorders>
              <w:top w:val="single" w:sz="4" w:space="0" w:color="000000"/>
              <w:left w:val="single" w:sz="4" w:space="0" w:color="000000"/>
              <w:bottom w:val="single" w:sz="4" w:space="0" w:color="000000"/>
            </w:tcBorders>
            <w:shd w:val="clear" w:color="auto" w:fill="FFFFFF"/>
            <w:vAlign w:val="center"/>
          </w:tcPr>
          <w:p w14:paraId="721030FD"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2 247,00</w:t>
            </w:r>
          </w:p>
        </w:tc>
        <w:tc>
          <w:tcPr>
            <w:tcW w:w="1417" w:type="dxa"/>
            <w:tcBorders>
              <w:top w:val="single" w:sz="4" w:space="0" w:color="000000"/>
              <w:left w:val="single" w:sz="4" w:space="0" w:color="000000"/>
              <w:bottom w:val="single" w:sz="4" w:space="0" w:color="000000"/>
            </w:tcBorders>
            <w:shd w:val="clear" w:color="auto" w:fill="FFFFFF"/>
            <w:vAlign w:val="center"/>
          </w:tcPr>
          <w:p w14:paraId="72343F8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756A1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c>
          <w:tcPr>
            <w:tcW w:w="1508" w:type="dxa"/>
          </w:tcPr>
          <w:p w14:paraId="0874DF8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06B04E0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34AF4D4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434364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212C59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533FBF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656FE9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271ACFE"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176AB57A"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30DF7964"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129</w:t>
            </w:r>
          </w:p>
        </w:tc>
        <w:tc>
          <w:tcPr>
            <w:tcW w:w="6008" w:type="dxa"/>
            <w:tcBorders>
              <w:top w:val="single" w:sz="4" w:space="0" w:color="000000"/>
              <w:left w:val="single" w:sz="4" w:space="0" w:color="000000"/>
              <w:bottom w:val="single" w:sz="4" w:space="0" w:color="000000"/>
            </w:tcBorders>
            <w:shd w:val="clear" w:color="auto" w:fill="FFFFFF"/>
            <w:vAlign w:val="center"/>
          </w:tcPr>
          <w:p w14:paraId="0840C0C1"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Трубка поливинилхлорид 6мм</w:t>
            </w:r>
          </w:p>
        </w:tc>
        <w:tc>
          <w:tcPr>
            <w:tcW w:w="708" w:type="dxa"/>
            <w:tcBorders>
              <w:top w:val="single" w:sz="4" w:space="0" w:color="000000"/>
              <w:left w:val="single" w:sz="4" w:space="0" w:color="000000"/>
              <w:bottom w:val="single" w:sz="4" w:space="0" w:color="000000"/>
            </w:tcBorders>
            <w:shd w:val="clear" w:color="auto" w:fill="FFFFFF"/>
            <w:vAlign w:val="center"/>
          </w:tcPr>
          <w:p w14:paraId="372F744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328C51D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4C2C3F4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35,00</w:t>
            </w:r>
          </w:p>
        </w:tc>
        <w:tc>
          <w:tcPr>
            <w:tcW w:w="1418" w:type="dxa"/>
            <w:tcBorders>
              <w:top w:val="single" w:sz="4" w:space="0" w:color="000000"/>
              <w:left w:val="single" w:sz="4" w:space="0" w:color="000000"/>
              <w:bottom w:val="single" w:sz="4" w:space="0" w:color="000000"/>
            </w:tcBorders>
            <w:shd w:val="clear" w:color="auto" w:fill="FFFFFF"/>
            <w:vAlign w:val="center"/>
          </w:tcPr>
          <w:p w14:paraId="5883898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37,00</w:t>
            </w:r>
          </w:p>
        </w:tc>
        <w:tc>
          <w:tcPr>
            <w:tcW w:w="1276" w:type="dxa"/>
            <w:tcBorders>
              <w:top w:val="single" w:sz="4" w:space="0" w:color="000000"/>
              <w:left w:val="single" w:sz="4" w:space="0" w:color="000000"/>
              <w:bottom w:val="single" w:sz="4" w:space="0" w:color="000000"/>
            </w:tcBorders>
            <w:shd w:val="clear" w:color="auto" w:fill="FFFFFF"/>
            <w:vAlign w:val="center"/>
          </w:tcPr>
          <w:p w14:paraId="493F4BD1"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37,45</w:t>
            </w:r>
          </w:p>
        </w:tc>
        <w:tc>
          <w:tcPr>
            <w:tcW w:w="1417" w:type="dxa"/>
            <w:tcBorders>
              <w:top w:val="single" w:sz="4" w:space="0" w:color="000000"/>
              <w:left w:val="single" w:sz="4" w:space="0" w:color="000000"/>
              <w:bottom w:val="single" w:sz="4" w:space="0" w:color="000000"/>
            </w:tcBorders>
            <w:shd w:val="clear" w:color="auto" w:fill="FFFFFF"/>
            <w:vAlign w:val="center"/>
          </w:tcPr>
          <w:p w14:paraId="1C4C79F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36,48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F0389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36,48</w:t>
            </w:r>
          </w:p>
        </w:tc>
        <w:tc>
          <w:tcPr>
            <w:tcW w:w="1508" w:type="dxa"/>
          </w:tcPr>
          <w:p w14:paraId="66B90C9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4240A9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5B71C9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CD1CA7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75114B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C958AE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FFD82A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B89FAE4"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1A5A0C75"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73C0C915"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130</w:t>
            </w:r>
          </w:p>
        </w:tc>
        <w:tc>
          <w:tcPr>
            <w:tcW w:w="6008" w:type="dxa"/>
            <w:tcBorders>
              <w:top w:val="single" w:sz="4" w:space="0" w:color="000000"/>
              <w:left w:val="single" w:sz="4" w:space="0" w:color="000000"/>
              <w:bottom w:val="single" w:sz="4" w:space="0" w:color="000000"/>
            </w:tcBorders>
            <w:shd w:val="clear" w:color="auto" w:fill="FFFFFF"/>
            <w:vAlign w:val="center"/>
          </w:tcPr>
          <w:p w14:paraId="45EF1A9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Трубка поливинилхлорид 8мм</w:t>
            </w:r>
          </w:p>
        </w:tc>
        <w:tc>
          <w:tcPr>
            <w:tcW w:w="708" w:type="dxa"/>
            <w:tcBorders>
              <w:top w:val="single" w:sz="4" w:space="0" w:color="000000"/>
              <w:left w:val="single" w:sz="4" w:space="0" w:color="000000"/>
              <w:bottom w:val="single" w:sz="4" w:space="0" w:color="000000"/>
            </w:tcBorders>
            <w:shd w:val="clear" w:color="auto" w:fill="FFFFFF"/>
            <w:vAlign w:val="center"/>
          </w:tcPr>
          <w:p w14:paraId="00DB3B4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757D6C9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67BB518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55,00</w:t>
            </w:r>
          </w:p>
        </w:tc>
        <w:tc>
          <w:tcPr>
            <w:tcW w:w="1418" w:type="dxa"/>
            <w:tcBorders>
              <w:top w:val="single" w:sz="4" w:space="0" w:color="000000"/>
              <w:left w:val="single" w:sz="4" w:space="0" w:color="000000"/>
              <w:bottom w:val="single" w:sz="4" w:space="0" w:color="000000"/>
            </w:tcBorders>
            <w:shd w:val="clear" w:color="auto" w:fill="FFFFFF"/>
            <w:vAlign w:val="center"/>
          </w:tcPr>
          <w:p w14:paraId="1834168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58,00</w:t>
            </w:r>
          </w:p>
        </w:tc>
        <w:tc>
          <w:tcPr>
            <w:tcW w:w="1276" w:type="dxa"/>
            <w:tcBorders>
              <w:top w:val="single" w:sz="4" w:space="0" w:color="000000"/>
              <w:left w:val="single" w:sz="4" w:space="0" w:color="000000"/>
              <w:bottom w:val="single" w:sz="4" w:space="0" w:color="000000"/>
            </w:tcBorders>
            <w:shd w:val="clear" w:color="auto" w:fill="FFFFFF"/>
            <w:vAlign w:val="center"/>
          </w:tcPr>
          <w:p w14:paraId="21518C31"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58,85</w:t>
            </w:r>
          </w:p>
        </w:tc>
        <w:tc>
          <w:tcPr>
            <w:tcW w:w="1417" w:type="dxa"/>
            <w:tcBorders>
              <w:top w:val="single" w:sz="4" w:space="0" w:color="000000"/>
              <w:left w:val="single" w:sz="4" w:space="0" w:color="000000"/>
              <w:bottom w:val="single" w:sz="4" w:space="0" w:color="000000"/>
            </w:tcBorders>
            <w:shd w:val="clear" w:color="auto" w:fill="FFFFFF"/>
            <w:vAlign w:val="center"/>
          </w:tcPr>
          <w:p w14:paraId="507C086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57,28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5AE74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57,28</w:t>
            </w:r>
          </w:p>
        </w:tc>
        <w:tc>
          <w:tcPr>
            <w:tcW w:w="1508" w:type="dxa"/>
          </w:tcPr>
          <w:p w14:paraId="5768624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A8FB19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59D89C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7BABA6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18D127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C099F3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82EE2D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9C23438"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771CAC2"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0B9C9C41"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131</w:t>
            </w:r>
          </w:p>
        </w:tc>
        <w:tc>
          <w:tcPr>
            <w:tcW w:w="6008" w:type="dxa"/>
            <w:tcBorders>
              <w:top w:val="single" w:sz="4" w:space="0" w:color="000000"/>
              <w:left w:val="single" w:sz="4" w:space="0" w:color="000000"/>
              <w:bottom w:val="single" w:sz="4" w:space="0" w:color="000000"/>
            </w:tcBorders>
            <w:shd w:val="clear" w:color="auto" w:fill="FFFFFF"/>
            <w:vAlign w:val="center"/>
          </w:tcPr>
          <w:p w14:paraId="1223227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Трубка поливинилхлорид 10мм</w:t>
            </w:r>
          </w:p>
        </w:tc>
        <w:tc>
          <w:tcPr>
            <w:tcW w:w="708" w:type="dxa"/>
            <w:tcBorders>
              <w:top w:val="single" w:sz="4" w:space="0" w:color="000000"/>
              <w:left w:val="single" w:sz="4" w:space="0" w:color="000000"/>
              <w:bottom w:val="single" w:sz="4" w:space="0" w:color="000000"/>
            </w:tcBorders>
            <w:shd w:val="clear" w:color="auto" w:fill="FFFFFF"/>
            <w:vAlign w:val="center"/>
          </w:tcPr>
          <w:p w14:paraId="68EEC3B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2AD7271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1B0253A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60,00</w:t>
            </w:r>
          </w:p>
        </w:tc>
        <w:tc>
          <w:tcPr>
            <w:tcW w:w="1418" w:type="dxa"/>
            <w:tcBorders>
              <w:top w:val="single" w:sz="4" w:space="0" w:color="000000"/>
              <w:left w:val="single" w:sz="4" w:space="0" w:color="000000"/>
              <w:bottom w:val="single" w:sz="4" w:space="0" w:color="000000"/>
            </w:tcBorders>
            <w:shd w:val="clear" w:color="auto" w:fill="FFFFFF"/>
            <w:vAlign w:val="center"/>
          </w:tcPr>
          <w:p w14:paraId="434FE20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63,00</w:t>
            </w:r>
          </w:p>
        </w:tc>
        <w:tc>
          <w:tcPr>
            <w:tcW w:w="1276" w:type="dxa"/>
            <w:tcBorders>
              <w:top w:val="single" w:sz="4" w:space="0" w:color="000000"/>
              <w:left w:val="single" w:sz="4" w:space="0" w:color="000000"/>
              <w:bottom w:val="single" w:sz="4" w:space="0" w:color="000000"/>
            </w:tcBorders>
            <w:shd w:val="clear" w:color="auto" w:fill="FFFFFF"/>
            <w:vAlign w:val="center"/>
          </w:tcPr>
          <w:p w14:paraId="6A9F988F"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64,20</w:t>
            </w:r>
          </w:p>
        </w:tc>
        <w:tc>
          <w:tcPr>
            <w:tcW w:w="1417" w:type="dxa"/>
            <w:tcBorders>
              <w:top w:val="single" w:sz="4" w:space="0" w:color="000000"/>
              <w:left w:val="single" w:sz="4" w:space="0" w:color="000000"/>
              <w:bottom w:val="single" w:sz="4" w:space="0" w:color="000000"/>
            </w:tcBorders>
            <w:shd w:val="clear" w:color="auto" w:fill="FFFFFF"/>
            <w:vAlign w:val="center"/>
          </w:tcPr>
          <w:p w14:paraId="07AC9A9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62,40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B44BC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62,40</w:t>
            </w:r>
          </w:p>
        </w:tc>
        <w:tc>
          <w:tcPr>
            <w:tcW w:w="1508" w:type="dxa"/>
          </w:tcPr>
          <w:p w14:paraId="36CB195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2897B32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EC016B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A342B8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E765A4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D71D17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27CEE1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DC69C94"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75FF2B6"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437C4B05"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132</w:t>
            </w:r>
          </w:p>
        </w:tc>
        <w:tc>
          <w:tcPr>
            <w:tcW w:w="6008" w:type="dxa"/>
            <w:tcBorders>
              <w:top w:val="single" w:sz="4" w:space="0" w:color="000000"/>
              <w:left w:val="single" w:sz="4" w:space="0" w:color="000000"/>
              <w:bottom w:val="single" w:sz="4" w:space="0" w:color="000000"/>
            </w:tcBorders>
            <w:shd w:val="clear" w:color="auto" w:fill="FFFFFF"/>
            <w:vAlign w:val="center"/>
          </w:tcPr>
          <w:p w14:paraId="1256D0C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Трубка поливинилхлорид 12мм</w:t>
            </w:r>
          </w:p>
        </w:tc>
        <w:tc>
          <w:tcPr>
            <w:tcW w:w="708" w:type="dxa"/>
            <w:tcBorders>
              <w:top w:val="single" w:sz="4" w:space="0" w:color="000000"/>
              <w:left w:val="single" w:sz="4" w:space="0" w:color="000000"/>
              <w:bottom w:val="single" w:sz="4" w:space="0" w:color="000000"/>
            </w:tcBorders>
            <w:shd w:val="clear" w:color="auto" w:fill="FFFFFF"/>
            <w:vAlign w:val="center"/>
          </w:tcPr>
          <w:p w14:paraId="2794A44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0C6F424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34DD19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80,00</w:t>
            </w:r>
          </w:p>
        </w:tc>
        <w:tc>
          <w:tcPr>
            <w:tcW w:w="1418" w:type="dxa"/>
            <w:tcBorders>
              <w:top w:val="single" w:sz="4" w:space="0" w:color="000000"/>
              <w:left w:val="single" w:sz="4" w:space="0" w:color="000000"/>
              <w:bottom w:val="single" w:sz="4" w:space="0" w:color="000000"/>
            </w:tcBorders>
            <w:shd w:val="clear" w:color="auto" w:fill="FFFFFF"/>
            <w:vAlign w:val="center"/>
          </w:tcPr>
          <w:p w14:paraId="7B6E721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84,00</w:t>
            </w:r>
          </w:p>
        </w:tc>
        <w:tc>
          <w:tcPr>
            <w:tcW w:w="1276" w:type="dxa"/>
            <w:tcBorders>
              <w:top w:val="single" w:sz="4" w:space="0" w:color="000000"/>
              <w:left w:val="single" w:sz="4" w:space="0" w:color="000000"/>
              <w:bottom w:val="single" w:sz="4" w:space="0" w:color="000000"/>
            </w:tcBorders>
            <w:shd w:val="clear" w:color="auto" w:fill="FFFFFF"/>
            <w:vAlign w:val="center"/>
          </w:tcPr>
          <w:p w14:paraId="571C775C"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85,60</w:t>
            </w:r>
          </w:p>
        </w:tc>
        <w:tc>
          <w:tcPr>
            <w:tcW w:w="1417" w:type="dxa"/>
            <w:tcBorders>
              <w:top w:val="single" w:sz="4" w:space="0" w:color="000000"/>
              <w:left w:val="single" w:sz="4" w:space="0" w:color="000000"/>
              <w:bottom w:val="single" w:sz="4" w:space="0" w:color="000000"/>
            </w:tcBorders>
            <w:shd w:val="clear" w:color="auto" w:fill="FFFFFF"/>
            <w:vAlign w:val="center"/>
          </w:tcPr>
          <w:p w14:paraId="7A1BE08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83,20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80BE2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83,20</w:t>
            </w:r>
          </w:p>
        </w:tc>
        <w:tc>
          <w:tcPr>
            <w:tcW w:w="1508" w:type="dxa"/>
          </w:tcPr>
          <w:p w14:paraId="580AEF3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368750F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003AF57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0E7C43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65FB16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026680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C72C98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AAA6E8D"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D933686"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16EF01A4"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133</w:t>
            </w:r>
          </w:p>
        </w:tc>
        <w:tc>
          <w:tcPr>
            <w:tcW w:w="6008" w:type="dxa"/>
            <w:tcBorders>
              <w:top w:val="single" w:sz="4" w:space="0" w:color="000000"/>
              <w:left w:val="single" w:sz="4" w:space="0" w:color="000000"/>
              <w:bottom w:val="single" w:sz="4" w:space="0" w:color="000000"/>
            </w:tcBorders>
            <w:shd w:val="clear" w:color="auto" w:fill="FFFFFF"/>
            <w:vAlign w:val="center"/>
          </w:tcPr>
          <w:p w14:paraId="6A1EBC0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Трубка медная 6мм</w:t>
            </w:r>
          </w:p>
        </w:tc>
        <w:tc>
          <w:tcPr>
            <w:tcW w:w="708" w:type="dxa"/>
            <w:tcBorders>
              <w:top w:val="single" w:sz="4" w:space="0" w:color="000000"/>
              <w:left w:val="single" w:sz="4" w:space="0" w:color="000000"/>
              <w:bottom w:val="single" w:sz="4" w:space="0" w:color="000000"/>
            </w:tcBorders>
            <w:shd w:val="clear" w:color="auto" w:fill="FFFFFF"/>
            <w:vAlign w:val="center"/>
          </w:tcPr>
          <w:p w14:paraId="3820556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4B780EE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57DFA0C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350,00</w:t>
            </w:r>
          </w:p>
        </w:tc>
        <w:tc>
          <w:tcPr>
            <w:tcW w:w="1418" w:type="dxa"/>
            <w:tcBorders>
              <w:top w:val="single" w:sz="4" w:space="0" w:color="000000"/>
              <w:left w:val="single" w:sz="4" w:space="0" w:color="000000"/>
              <w:bottom w:val="single" w:sz="4" w:space="0" w:color="000000"/>
            </w:tcBorders>
            <w:shd w:val="clear" w:color="auto" w:fill="FFFFFF"/>
            <w:vAlign w:val="center"/>
          </w:tcPr>
          <w:p w14:paraId="3927163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368,00</w:t>
            </w:r>
          </w:p>
        </w:tc>
        <w:tc>
          <w:tcPr>
            <w:tcW w:w="1276" w:type="dxa"/>
            <w:tcBorders>
              <w:top w:val="single" w:sz="4" w:space="0" w:color="000000"/>
              <w:left w:val="single" w:sz="4" w:space="0" w:color="000000"/>
              <w:bottom w:val="single" w:sz="4" w:space="0" w:color="000000"/>
            </w:tcBorders>
            <w:shd w:val="clear" w:color="auto" w:fill="FFFFFF"/>
            <w:vAlign w:val="center"/>
          </w:tcPr>
          <w:p w14:paraId="2B8BC007"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374,50</w:t>
            </w:r>
          </w:p>
        </w:tc>
        <w:tc>
          <w:tcPr>
            <w:tcW w:w="1417" w:type="dxa"/>
            <w:tcBorders>
              <w:top w:val="single" w:sz="4" w:space="0" w:color="000000"/>
              <w:left w:val="single" w:sz="4" w:space="0" w:color="000000"/>
              <w:bottom w:val="single" w:sz="4" w:space="0" w:color="000000"/>
            </w:tcBorders>
            <w:shd w:val="clear" w:color="auto" w:fill="FFFFFF"/>
            <w:vAlign w:val="center"/>
          </w:tcPr>
          <w:p w14:paraId="2B529F0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364,17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AC1BF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364,17</w:t>
            </w:r>
          </w:p>
        </w:tc>
        <w:tc>
          <w:tcPr>
            <w:tcW w:w="1508" w:type="dxa"/>
          </w:tcPr>
          <w:p w14:paraId="34B9008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385657A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36D208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C8658E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90D58A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00FDF0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BECFFD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E1EC5B2"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0B6BDB03"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739F8BFE"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134</w:t>
            </w:r>
          </w:p>
        </w:tc>
        <w:tc>
          <w:tcPr>
            <w:tcW w:w="6008" w:type="dxa"/>
            <w:tcBorders>
              <w:top w:val="single" w:sz="4" w:space="0" w:color="000000"/>
              <w:left w:val="single" w:sz="4" w:space="0" w:color="000000"/>
              <w:bottom w:val="single" w:sz="4" w:space="0" w:color="000000"/>
            </w:tcBorders>
            <w:shd w:val="clear" w:color="auto" w:fill="FFFFFF"/>
            <w:vAlign w:val="center"/>
          </w:tcPr>
          <w:p w14:paraId="4ACA7CE5"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Трубка медная 8мм</w:t>
            </w:r>
          </w:p>
        </w:tc>
        <w:tc>
          <w:tcPr>
            <w:tcW w:w="708" w:type="dxa"/>
            <w:tcBorders>
              <w:top w:val="single" w:sz="4" w:space="0" w:color="000000"/>
              <w:left w:val="single" w:sz="4" w:space="0" w:color="000000"/>
              <w:bottom w:val="single" w:sz="4" w:space="0" w:color="000000"/>
            </w:tcBorders>
            <w:shd w:val="clear" w:color="auto" w:fill="FFFFFF"/>
            <w:vAlign w:val="center"/>
          </w:tcPr>
          <w:p w14:paraId="55262D2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349E90A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42201096"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420,00</w:t>
            </w:r>
          </w:p>
        </w:tc>
        <w:tc>
          <w:tcPr>
            <w:tcW w:w="1418" w:type="dxa"/>
            <w:tcBorders>
              <w:top w:val="single" w:sz="4" w:space="0" w:color="000000"/>
              <w:left w:val="single" w:sz="4" w:space="0" w:color="000000"/>
              <w:bottom w:val="single" w:sz="4" w:space="0" w:color="000000"/>
            </w:tcBorders>
            <w:shd w:val="clear" w:color="auto" w:fill="FFFFFF"/>
            <w:vAlign w:val="center"/>
          </w:tcPr>
          <w:p w14:paraId="632933F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441,00</w:t>
            </w:r>
          </w:p>
        </w:tc>
        <w:tc>
          <w:tcPr>
            <w:tcW w:w="1276" w:type="dxa"/>
            <w:tcBorders>
              <w:top w:val="single" w:sz="4" w:space="0" w:color="000000"/>
              <w:left w:val="single" w:sz="4" w:space="0" w:color="000000"/>
              <w:bottom w:val="single" w:sz="4" w:space="0" w:color="000000"/>
            </w:tcBorders>
            <w:shd w:val="clear" w:color="auto" w:fill="FFFFFF"/>
            <w:vAlign w:val="center"/>
          </w:tcPr>
          <w:p w14:paraId="3EBC6786"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449,40</w:t>
            </w:r>
          </w:p>
        </w:tc>
        <w:tc>
          <w:tcPr>
            <w:tcW w:w="1417" w:type="dxa"/>
            <w:tcBorders>
              <w:top w:val="single" w:sz="4" w:space="0" w:color="000000"/>
              <w:left w:val="single" w:sz="4" w:space="0" w:color="000000"/>
              <w:bottom w:val="single" w:sz="4" w:space="0" w:color="000000"/>
            </w:tcBorders>
            <w:shd w:val="clear" w:color="auto" w:fill="FFFFFF"/>
            <w:vAlign w:val="center"/>
          </w:tcPr>
          <w:p w14:paraId="5CDC47C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436,80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B9D3A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436,80</w:t>
            </w:r>
          </w:p>
        </w:tc>
        <w:tc>
          <w:tcPr>
            <w:tcW w:w="1508" w:type="dxa"/>
          </w:tcPr>
          <w:p w14:paraId="38F8FF3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4363A32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07684D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DD2904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1F6F1A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9A0798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C638AF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1D7B5F2"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4584DEA4"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43BDAA40"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135</w:t>
            </w:r>
          </w:p>
        </w:tc>
        <w:tc>
          <w:tcPr>
            <w:tcW w:w="6008" w:type="dxa"/>
            <w:tcBorders>
              <w:top w:val="single" w:sz="4" w:space="0" w:color="000000"/>
              <w:left w:val="single" w:sz="4" w:space="0" w:color="000000"/>
              <w:bottom w:val="single" w:sz="4" w:space="0" w:color="000000"/>
            </w:tcBorders>
            <w:shd w:val="clear" w:color="auto" w:fill="FFFFFF"/>
            <w:vAlign w:val="center"/>
          </w:tcPr>
          <w:p w14:paraId="5E3940E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Трубка медная 10мм</w:t>
            </w:r>
          </w:p>
        </w:tc>
        <w:tc>
          <w:tcPr>
            <w:tcW w:w="708" w:type="dxa"/>
            <w:tcBorders>
              <w:top w:val="single" w:sz="4" w:space="0" w:color="000000"/>
              <w:left w:val="single" w:sz="4" w:space="0" w:color="000000"/>
              <w:bottom w:val="single" w:sz="4" w:space="0" w:color="000000"/>
            </w:tcBorders>
            <w:shd w:val="clear" w:color="auto" w:fill="FFFFFF"/>
            <w:vAlign w:val="center"/>
          </w:tcPr>
          <w:p w14:paraId="557AB33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5F3AC0D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6C03D85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520,00</w:t>
            </w:r>
          </w:p>
        </w:tc>
        <w:tc>
          <w:tcPr>
            <w:tcW w:w="1418" w:type="dxa"/>
            <w:tcBorders>
              <w:top w:val="single" w:sz="4" w:space="0" w:color="000000"/>
              <w:left w:val="single" w:sz="4" w:space="0" w:color="000000"/>
              <w:bottom w:val="single" w:sz="4" w:space="0" w:color="000000"/>
            </w:tcBorders>
            <w:shd w:val="clear" w:color="auto" w:fill="FFFFFF"/>
            <w:vAlign w:val="center"/>
          </w:tcPr>
          <w:p w14:paraId="6A90115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564,00</w:t>
            </w:r>
          </w:p>
        </w:tc>
        <w:tc>
          <w:tcPr>
            <w:tcW w:w="1276" w:type="dxa"/>
            <w:tcBorders>
              <w:top w:val="single" w:sz="4" w:space="0" w:color="000000"/>
              <w:left w:val="single" w:sz="4" w:space="0" w:color="000000"/>
              <w:bottom w:val="single" w:sz="4" w:space="0" w:color="000000"/>
            </w:tcBorders>
            <w:shd w:val="clear" w:color="auto" w:fill="FFFFFF"/>
            <w:vAlign w:val="center"/>
          </w:tcPr>
          <w:p w14:paraId="33F73C29"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556,40</w:t>
            </w:r>
          </w:p>
        </w:tc>
        <w:tc>
          <w:tcPr>
            <w:tcW w:w="1417" w:type="dxa"/>
            <w:tcBorders>
              <w:top w:val="single" w:sz="4" w:space="0" w:color="000000"/>
              <w:left w:val="single" w:sz="4" w:space="0" w:color="000000"/>
              <w:bottom w:val="single" w:sz="4" w:space="0" w:color="000000"/>
            </w:tcBorders>
            <w:shd w:val="clear" w:color="auto" w:fill="FFFFFF"/>
            <w:vAlign w:val="center"/>
          </w:tcPr>
          <w:p w14:paraId="2ECBB1C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546,80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702B0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546,80</w:t>
            </w:r>
          </w:p>
        </w:tc>
        <w:tc>
          <w:tcPr>
            <w:tcW w:w="1508" w:type="dxa"/>
          </w:tcPr>
          <w:p w14:paraId="052FC8E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153ABDC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098E504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3ABAD3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C20A12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AD3E36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DC8F9F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22AF851"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43E47D3"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155E21A9"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136</w:t>
            </w:r>
          </w:p>
        </w:tc>
        <w:tc>
          <w:tcPr>
            <w:tcW w:w="6008" w:type="dxa"/>
            <w:tcBorders>
              <w:top w:val="single" w:sz="4" w:space="0" w:color="000000"/>
              <w:left w:val="single" w:sz="4" w:space="0" w:color="000000"/>
              <w:bottom w:val="single" w:sz="4" w:space="0" w:color="000000"/>
            </w:tcBorders>
            <w:shd w:val="clear" w:color="auto" w:fill="FFFFFF"/>
            <w:vAlign w:val="center"/>
          </w:tcPr>
          <w:p w14:paraId="573DFFF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Трубка медная 12мм</w:t>
            </w:r>
          </w:p>
        </w:tc>
        <w:tc>
          <w:tcPr>
            <w:tcW w:w="708" w:type="dxa"/>
            <w:tcBorders>
              <w:top w:val="single" w:sz="4" w:space="0" w:color="000000"/>
              <w:left w:val="single" w:sz="4" w:space="0" w:color="000000"/>
              <w:bottom w:val="single" w:sz="4" w:space="0" w:color="000000"/>
            </w:tcBorders>
            <w:shd w:val="clear" w:color="auto" w:fill="FFFFFF"/>
            <w:vAlign w:val="center"/>
          </w:tcPr>
          <w:p w14:paraId="0091DA6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7674B7A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76B63C6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610,00</w:t>
            </w:r>
          </w:p>
        </w:tc>
        <w:tc>
          <w:tcPr>
            <w:tcW w:w="1418" w:type="dxa"/>
            <w:tcBorders>
              <w:top w:val="single" w:sz="4" w:space="0" w:color="000000"/>
              <w:left w:val="single" w:sz="4" w:space="0" w:color="000000"/>
              <w:bottom w:val="single" w:sz="4" w:space="0" w:color="000000"/>
            </w:tcBorders>
            <w:shd w:val="clear" w:color="auto" w:fill="FFFFFF"/>
            <w:vAlign w:val="center"/>
          </w:tcPr>
          <w:p w14:paraId="48387D1C"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640,00</w:t>
            </w:r>
          </w:p>
        </w:tc>
        <w:tc>
          <w:tcPr>
            <w:tcW w:w="1276" w:type="dxa"/>
            <w:tcBorders>
              <w:top w:val="single" w:sz="4" w:space="0" w:color="000000"/>
              <w:left w:val="single" w:sz="4" w:space="0" w:color="000000"/>
              <w:bottom w:val="single" w:sz="4" w:space="0" w:color="000000"/>
            </w:tcBorders>
            <w:shd w:val="clear" w:color="auto" w:fill="FFFFFF"/>
            <w:vAlign w:val="center"/>
          </w:tcPr>
          <w:p w14:paraId="3A24637A"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652,70</w:t>
            </w:r>
          </w:p>
        </w:tc>
        <w:tc>
          <w:tcPr>
            <w:tcW w:w="1417" w:type="dxa"/>
            <w:tcBorders>
              <w:top w:val="single" w:sz="4" w:space="0" w:color="000000"/>
              <w:left w:val="single" w:sz="4" w:space="0" w:color="000000"/>
              <w:bottom w:val="single" w:sz="4" w:space="0" w:color="000000"/>
            </w:tcBorders>
            <w:shd w:val="clear" w:color="auto" w:fill="FFFFFF"/>
            <w:vAlign w:val="center"/>
          </w:tcPr>
          <w:p w14:paraId="2109240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634,23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B7D8D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634,23</w:t>
            </w:r>
          </w:p>
        </w:tc>
        <w:tc>
          <w:tcPr>
            <w:tcW w:w="1508" w:type="dxa"/>
          </w:tcPr>
          <w:p w14:paraId="06058D3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1E072EF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14A1146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299152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5CE440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515855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5A9F4B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41DBF3D"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A420557"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74563A1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137</w:t>
            </w:r>
          </w:p>
        </w:tc>
        <w:tc>
          <w:tcPr>
            <w:tcW w:w="6008" w:type="dxa"/>
            <w:tcBorders>
              <w:top w:val="single" w:sz="4" w:space="0" w:color="000000"/>
              <w:left w:val="single" w:sz="4" w:space="0" w:color="000000"/>
              <w:bottom w:val="single" w:sz="4" w:space="0" w:color="000000"/>
            </w:tcBorders>
            <w:shd w:val="clear" w:color="auto" w:fill="FFFFFF"/>
            <w:vAlign w:val="center"/>
          </w:tcPr>
          <w:p w14:paraId="2B00BA9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Ушко рессоры ЗИЛ-130 задней в </w:t>
            </w:r>
            <w:proofErr w:type="gramStart"/>
            <w:r w:rsidRPr="000F0E80">
              <w:rPr>
                <w:color w:val="00000A"/>
                <w:kern w:val="1"/>
                <w:lang w:eastAsia="zh-CN"/>
              </w:rPr>
              <w:t>сборе  (</w:t>
            </w:r>
            <w:proofErr w:type="gramEnd"/>
            <w:r w:rsidRPr="000F0E80">
              <w:rPr>
                <w:color w:val="00000A"/>
                <w:kern w:val="1"/>
                <w:lang w:eastAsia="zh-CN"/>
              </w:rPr>
              <w:t>со втулкой)</w:t>
            </w:r>
          </w:p>
        </w:tc>
        <w:tc>
          <w:tcPr>
            <w:tcW w:w="708" w:type="dxa"/>
            <w:tcBorders>
              <w:top w:val="single" w:sz="4" w:space="0" w:color="000000"/>
              <w:left w:val="single" w:sz="4" w:space="0" w:color="000000"/>
              <w:bottom w:val="single" w:sz="4" w:space="0" w:color="000000"/>
            </w:tcBorders>
            <w:shd w:val="clear" w:color="auto" w:fill="FFFFFF"/>
            <w:vAlign w:val="center"/>
          </w:tcPr>
          <w:p w14:paraId="5603DC8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D30B39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00665B56"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2 100,00</w:t>
            </w:r>
          </w:p>
        </w:tc>
        <w:tc>
          <w:tcPr>
            <w:tcW w:w="1418" w:type="dxa"/>
            <w:tcBorders>
              <w:top w:val="single" w:sz="4" w:space="0" w:color="000000"/>
              <w:left w:val="single" w:sz="4" w:space="0" w:color="000000"/>
              <w:bottom w:val="single" w:sz="4" w:space="0" w:color="000000"/>
            </w:tcBorders>
            <w:shd w:val="clear" w:color="auto" w:fill="FFFFFF"/>
            <w:vAlign w:val="center"/>
          </w:tcPr>
          <w:p w14:paraId="71CA9D9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2 205,00</w:t>
            </w:r>
          </w:p>
        </w:tc>
        <w:tc>
          <w:tcPr>
            <w:tcW w:w="1276" w:type="dxa"/>
            <w:tcBorders>
              <w:top w:val="single" w:sz="4" w:space="0" w:color="000000"/>
              <w:left w:val="single" w:sz="4" w:space="0" w:color="000000"/>
              <w:bottom w:val="single" w:sz="4" w:space="0" w:color="000000"/>
            </w:tcBorders>
            <w:shd w:val="clear" w:color="auto" w:fill="FFFFFF"/>
            <w:vAlign w:val="center"/>
          </w:tcPr>
          <w:p w14:paraId="050DE37D"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2 247,00</w:t>
            </w:r>
          </w:p>
        </w:tc>
        <w:tc>
          <w:tcPr>
            <w:tcW w:w="1417" w:type="dxa"/>
            <w:tcBorders>
              <w:top w:val="single" w:sz="4" w:space="0" w:color="000000"/>
              <w:left w:val="single" w:sz="4" w:space="0" w:color="000000"/>
              <w:bottom w:val="single" w:sz="4" w:space="0" w:color="000000"/>
            </w:tcBorders>
            <w:shd w:val="clear" w:color="auto" w:fill="FFFFFF"/>
            <w:vAlign w:val="center"/>
          </w:tcPr>
          <w:p w14:paraId="00DCE48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38497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2 184,00</w:t>
            </w:r>
          </w:p>
        </w:tc>
        <w:tc>
          <w:tcPr>
            <w:tcW w:w="1508" w:type="dxa"/>
          </w:tcPr>
          <w:p w14:paraId="4B67311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0D278E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3574697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DFFD61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AC64AC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430E87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3526A5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BC6F216"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6C202E66"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31D3C228"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138</w:t>
            </w:r>
          </w:p>
        </w:tc>
        <w:tc>
          <w:tcPr>
            <w:tcW w:w="6008" w:type="dxa"/>
            <w:tcBorders>
              <w:top w:val="single" w:sz="4" w:space="0" w:color="000000"/>
              <w:left w:val="single" w:sz="4" w:space="0" w:color="000000"/>
              <w:bottom w:val="single" w:sz="4" w:space="0" w:color="000000"/>
            </w:tcBorders>
            <w:shd w:val="clear" w:color="auto" w:fill="FFFFFF"/>
            <w:vAlign w:val="center"/>
          </w:tcPr>
          <w:p w14:paraId="23CC536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Ушко рессоры ЗИЛ-130 передней в сборе (со втулкой)</w:t>
            </w:r>
          </w:p>
        </w:tc>
        <w:tc>
          <w:tcPr>
            <w:tcW w:w="708" w:type="dxa"/>
            <w:tcBorders>
              <w:top w:val="single" w:sz="4" w:space="0" w:color="000000"/>
              <w:left w:val="single" w:sz="4" w:space="0" w:color="000000"/>
              <w:bottom w:val="single" w:sz="4" w:space="0" w:color="000000"/>
            </w:tcBorders>
            <w:shd w:val="clear" w:color="auto" w:fill="FFFFFF"/>
            <w:vAlign w:val="center"/>
          </w:tcPr>
          <w:p w14:paraId="70A9165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21CC26E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FFE725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1 940,00</w:t>
            </w:r>
          </w:p>
        </w:tc>
        <w:tc>
          <w:tcPr>
            <w:tcW w:w="1418" w:type="dxa"/>
            <w:tcBorders>
              <w:top w:val="single" w:sz="4" w:space="0" w:color="000000"/>
              <w:left w:val="single" w:sz="4" w:space="0" w:color="000000"/>
              <w:bottom w:val="single" w:sz="4" w:space="0" w:color="000000"/>
            </w:tcBorders>
            <w:shd w:val="clear" w:color="auto" w:fill="FFFFFF"/>
            <w:vAlign w:val="center"/>
          </w:tcPr>
          <w:p w14:paraId="4F766E4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2 037,00</w:t>
            </w:r>
          </w:p>
        </w:tc>
        <w:tc>
          <w:tcPr>
            <w:tcW w:w="1276" w:type="dxa"/>
            <w:tcBorders>
              <w:top w:val="single" w:sz="4" w:space="0" w:color="000000"/>
              <w:left w:val="single" w:sz="4" w:space="0" w:color="000000"/>
              <w:bottom w:val="single" w:sz="4" w:space="0" w:color="000000"/>
            </w:tcBorders>
            <w:shd w:val="clear" w:color="auto" w:fill="FFFFFF"/>
            <w:vAlign w:val="center"/>
          </w:tcPr>
          <w:p w14:paraId="0D720D8A"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2 075,80</w:t>
            </w:r>
          </w:p>
        </w:tc>
        <w:tc>
          <w:tcPr>
            <w:tcW w:w="1417" w:type="dxa"/>
            <w:tcBorders>
              <w:top w:val="single" w:sz="4" w:space="0" w:color="000000"/>
              <w:left w:val="single" w:sz="4" w:space="0" w:color="000000"/>
              <w:bottom w:val="single" w:sz="4" w:space="0" w:color="000000"/>
            </w:tcBorders>
            <w:shd w:val="clear" w:color="auto" w:fill="FFFFFF"/>
            <w:vAlign w:val="center"/>
          </w:tcPr>
          <w:p w14:paraId="6B7E15E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2 017,60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1A8C7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2 017,60</w:t>
            </w:r>
          </w:p>
        </w:tc>
        <w:tc>
          <w:tcPr>
            <w:tcW w:w="1508" w:type="dxa"/>
          </w:tcPr>
          <w:p w14:paraId="188C8E5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33CC3B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2D2E35B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0CF008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053EF1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F0934F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F41536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82A5C34"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79551D90"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29A0F465"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139</w:t>
            </w:r>
          </w:p>
        </w:tc>
        <w:tc>
          <w:tcPr>
            <w:tcW w:w="6008" w:type="dxa"/>
            <w:tcBorders>
              <w:top w:val="single" w:sz="4" w:space="0" w:color="000000"/>
              <w:left w:val="single" w:sz="4" w:space="0" w:color="000000"/>
              <w:bottom w:val="single" w:sz="4" w:space="0" w:color="000000"/>
            </w:tcBorders>
            <w:shd w:val="clear" w:color="auto" w:fill="FFFFFF"/>
            <w:vAlign w:val="center"/>
          </w:tcPr>
          <w:p w14:paraId="1ECC8B8E"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Фиксатор тормозных колодок задних ЗИЛ-130 (солдатик) (палец+пружинка+2чашки)</w:t>
            </w:r>
          </w:p>
        </w:tc>
        <w:tc>
          <w:tcPr>
            <w:tcW w:w="708" w:type="dxa"/>
            <w:tcBorders>
              <w:top w:val="single" w:sz="4" w:space="0" w:color="000000"/>
              <w:left w:val="single" w:sz="4" w:space="0" w:color="000000"/>
              <w:bottom w:val="single" w:sz="4" w:space="0" w:color="000000"/>
            </w:tcBorders>
            <w:shd w:val="clear" w:color="auto" w:fill="FFFFFF"/>
            <w:vAlign w:val="center"/>
          </w:tcPr>
          <w:p w14:paraId="2812774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7772E4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6236E57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750,00</w:t>
            </w:r>
          </w:p>
        </w:tc>
        <w:tc>
          <w:tcPr>
            <w:tcW w:w="1418" w:type="dxa"/>
            <w:tcBorders>
              <w:top w:val="single" w:sz="4" w:space="0" w:color="000000"/>
              <w:left w:val="single" w:sz="4" w:space="0" w:color="000000"/>
              <w:bottom w:val="single" w:sz="4" w:space="0" w:color="000000"/>
            </w:tcBorders>
            <w:shd w:val="clear" w:color="auto" w:fill="FFFFFF"/>
            <w:vAlign w:val="center"/>
          </w:tcPr>
          <w:p w14:paraId="6F0E866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787,00</w:t>
            </w:r>
          </w:p>
        </w:tc>
        <w:tc>
          <w:tcPr>
            <w:tcW w:w="1276" w:type="dxa"/>
            <w:tcBorders>
              <w:top w:val="single" w:sz="4" w:space="0" w:color="000000"/>
              <w:left w:val="single" w:sz="4" w:space="0" w:color="000000"/>
              <w:bottom w:val="single" w:sz="4" w:space="0" w:color="000000"/>
            </w:tcBorders>
            <w:shd w:val="clear" w:color="auto" w:fill="FFFFFF"/>
            <w:vAlign w:val="center"/>
          </w:tcPr>
          <w:p w14:paraId="1B47451C"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802,50</w:t>
            </w:r>
          </w:p>
        </w:tc>
        <w:tc>
          <w:tcPr>
            <w:tcW w:w="1417" w:type="dxa"/>
            <w:tcBorders>
              <w:top w:val="single" w:sz="4" w:space="0" w:color="000000"/>
              <w:left w:val="single" w:sz="4" w:space="0" w:color="000000"/>
              <w:bottom w:val="single" w:sz="4" w:space="0" w:color="000000"/>
            </w:tcBorders>
            <w:shd w:val="clear" w:color="auto" w:fill="FFFFFF"/>
            <w:vAlign w:val="center"/>
          </w:tcPr>
          <w:p w14:paraId="18330A6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779,83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23EDD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779,83</w:t>
            </w:r>
          </w:p>
        </w:tc>
        <w:tc>
          <w:tcPr>
            <w:tcW w:w="1508" w:type="dxa"/>
          </w:tcPr>
          <w:p w14:paraId="7267F65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1962727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70CD6F9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43E7DC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C6AE15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B531E4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EBE07B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B3B3461"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3DFDCA7E"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515C2395"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140</w:t>
            </w:r>
          </w:p>
        </w:tc>
        <w:tc>
          <w:tcPr>
            <w:tcW w:w="6008" w:type="dxa"/>
            <w:tcBorders>
              <w:top w:val="single" w:sz="4" w:space="0" w:color="000000"/>
              <w:left w:val="single" w:sz="4" w:space="0" w:color="000000"/>
              <w:bottom w:val="single" w:sz="4" w:space="0" w:color="000000"/>
            </w:tcBorders>
            <w:shd w:val="clear" w:color="auto" w:fill="FFFFFF"/>
            <w:vAlign w:val="center"/>
          </w:tcPr>
          <w:p w14:paraId="56CDF826"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Фильтр масляный ЗИЛ-130 в сборе (центрифуга)</w:t>
            </w:r>
          </w:p>
        </w:tc>
        <w:tc>
          <w:tcPr>
            <w:tcW w:w="708" w:type="dxa"/>
            <w:tcBorders>
              <w:top w:val="single" w:sz="4" w:space="0" w:color="000000"/>
              <w:left w:val="single" w:sz="4" w:space="0" w:color="000000"/>
              <w:bottom w:val="single" w:sz="4" w:space="0" w:color="000000"/>
            </w:tcBorders>
            <w:shd w:val="clear" w:color="auto" w:fill="FFFFFF"/>
            <w:vAlign w:val="center"/>
          </w:tcPr>
          <w:p w14:paraId="36B5AEA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2FA4F9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07CCA85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8 100,00</w:t>
            </w:r>
          </w:p>
        </w:tc>
        <w:tc>
          <w:tcPr>
            <w:tcW w:w="1418" w:type="dxa"/>
            <w:tcBorders>
              <w:top w:val="single" w:sz="4" w:space="0" w:color="000000"/>
              <w:left w:val="single" w:sz="4" w:space="0" w:color="000000"/>
              <w:bottom w:val="single" w:sz="4" w:space="0" w:color="000000"/>
            </w:tcBorders>
            <w:shd w:val="clear" w:color="auto" w:fill="FFFFFF"/>
            <w:vAlign w:val="center"/>
          </w:tcPr>
          <w:p w14:paraId="516363A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8 505,00</w:t>
            </w:r>
          </w:p>
        </w:tc>
        <w:tc>
          <w:tcPr>
            <w:tcW w:w="1276" w:type="dxa"/>
            <w:tcBorders>
              <w:top w:val="single" w:sz="4" w:space="0" w:color="000000"/>
              <w:left w:val="single" w:sz="4" w:space="0" w:color="000000"/>
              <w:bottom w:val="single" w:sz="4" w:space="0" w:color="000000"/>
            </w:tcBorders>
            <w:shd w:val="clear" w:color="auto" w:fill="FFFFFF"/>
            <w:vAlign w:val="center"/>
          </w:tcPr>
          <w:p w14:paraId="6CF1F6A5"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8 667,00</w:t>
            </w:r>
          </w:p>
        </w:tc>
        <w:tc>
          <w:tcPr>
            <w:tcW w:w="1417" w:type="dxa"/>
            <w:tcBorders>
              <w:top w:val="single" w:sz="4" w:space="0" w:color="000000"/>
              <w:left w:val="single" w:sz="4" w:space="0" w:color="000000"/>
              <w:bottom w:val="single" w:sz="4" w:space="0" w:color="000000"/>
            </w:tcBorders>
            <w:shd w:val="clear" w:color="auto" w:fill="FFFFFF"/>
            <w:vAlign w:val="center"/>
          </w:tcPr>
          <w:p w14:paraId="19900C0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8 424,00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296A2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8 424,00</w:t>
            </w:r>
          </w:p>
        </w:tc>
        <w:tc>
          <w:tcPr>
            <w:tcW w:w="1508" w:type="dxa"/>
          </w:tcPr>
          <w:p w14:paraId="3DD9B08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355455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952EE5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D8DFBC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B011DB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4DEE60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62C6D5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16C9787"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37B8BBDB"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4C4E234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141</w:t>
            </w:r>
          </w:p>
        </w:tc>
        <w:tc>
          <w:tcPr>
            <w:tcW w:w="6008" w:type="dxa"/>
            <w:tcBorders>
              <w:top w:val="single" w:sz="4" w:space="0" w:color="000000"/>
              <w:left w:val="single" w:sz="4" w:space="0" w:color="000000"/>
              <w:bottom w:val="single" w:sz="4" w:space="0" w:color="000000"/>
            </w:tcBorders>
            <w:shd w:val="clear" w:color="auto" w:fill="FFFFFF"/>
            <w:vAlign w:val="center"/>
          </w:tcPr>
          <w:p w14:paraId="6CAD6357"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Фланец 2-го вала коробки переключения передач ЗИЛ-130</w:t>
            </w:r>
          </w:p>
        </w:tc>
        <w:tc>
          <w:tcPr>
            <w:tcW w:w="708" w:type="dxa"/>
            <w:tcBorders>
              <w:top w:val="single" w:sz="4" w:space="0" w:color="000000"/>
              <w:left w:val="single" w:sz="4" w:space="0" w:color="000000"/>
              <w:bottom w:val="single" w:sz="4" w:space="0" w:color="000000"/>
            </w:tcBorders>
            <w:shd w:val="clear" w:color="auto" w:fill="FFFFFF"/>
            <w:vAlign w:val="center"/>
          </w:tcPr>
          <w:p w14:paraId="52C8F20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1FA908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048645B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3 675,00</w:t>
            </w:r>
          </w:p>
        </w:tc>
        <w:tc>
          <w:tcPr>
            <w:tcW w:w="1418" w:type="dxa"/>
            <w:tcBorders>
              <w:top w:val="single" w:sz="4" w:space="0" w:color="000000"/>
              <w:left w:val="single" w:sz="4" w:space="0" w:color="000000"/>
              <w:bottom w:val="single" w:sz="4" w:space="0" w:color="000000"/>
            </w:tcBorders>
            <w:shd w:val="clear" w:color="auto" w:fill="FFFFFF"/>
            <w:vAlign w:val="center"/>
          </w:tcPr>
          <w:p w14:paraId="2E2C137C"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3 859,00</w:t>
            </w:r>
          </w:p>
        </w:tc>
        <w:tc>
          <w:tcPr>
            <w:tcW w:w="1276" w:type="dxa"/>
            <w:tcBorders>
              <w:top w:val="single" w:sz="4" w:space="0" w:color="000000"/>
              <w:left w:val="single" w:sz="4" w:space="0" w:color="000000"/>
              <w:bottom w:val="single" w:sz="4" w:space="0" w:color="000000"/>
            </w:tcBorders>
            <w:shd w:val="clear" w:color="auto" w:fill="FFFFFF"/>
            <w:vAlign w:val="center"/>
          </w:tcPr>
          <w:p w14:paraId="6BF43C66"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3 932,25</w:t>
            </w:r>
          </w:p>
        </w:tc>
        <w:tc>
          <w:tcPr>
            <w:tcW w:w="1417" w:type="dxa"/>
            <w:tcBorders>
              <w:top w:val="single" w:sz="4" w:space="0" w:color="000000"/>
              <w:left w:val="single" w:sz="4" w:space="0" w:color="000000"/>
              <w:bottom w:val="single" w:sz="4" w:space="0" w:color="000000"/>
            </w:tcBorders>
            <w:shd w:val="clear" w:color="auto" w:fill="FFFFFF"/>
            <w:vAlign w:val="center"/>
          </w:tcPr>
          <w:p w14:paraId="13BE072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3 822,08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247F2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3 822,08</w:t>
            </w:r>
          </w:p>
        </w:tc>
        <w:tc>
          <w:tcPr>
            <w:tcW w:w="1508" w:type="dxa"/>
          </w:tcPr>
          <w:p w14:paraId="1F2E4F1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4E9DC68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15D51AD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B731A4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9C4A2E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7AB960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CA8218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91A0EDB"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4AD2F3E7"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450B814C"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142</w:t>
            </w:r>
          </w:p>
        </w:tc>
        <w:tc>
          <w:tcPr>
            <w:tcW w:w="6008" w:type="dxa"/>
            <w:tcBorders>
              <w:top w:val="single" w:sz="4" w:space="0" w:color="000000"/>
              <w:left w:val="single" w:sz="4" w:space="0" w:color="000000"/>
              <w:bottom w:val="single" w:sz="4" w:space="0" w:color="000000"/>
            </w:tcBorders>
            <w:shd w:val="clear" w:color="auto" w:fill="FFFFFF"/>
            <w:vAlign w:val="center"/>
          </w:tcPr>
          <w:p w14:paraId="656C180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Фланец вилки сцепления ЗИЛ-130/5301</w:t>
            </w:r>
          </w:p>
        </w:tc>
        <w:tc>
          <w:tcPr>
            <w:tcW w:w="708" w:type="dxa"/>
            <w:tcBorders>
              <w:top w:val="single" w:sz="4" w:space="0" w:color="000000"/>
              <w:left w:val="single" w:sz="4" w:space="0" w:color="000000"/>
              <w:bottom w:val="single" w:sz="4" w:space="0" w:color="000000"/>
            </w:tcBorders>
            <w:shd w:val="clear" w:color="auto" w:fill="FFFFFF"/>
            <w:vAlign w:val="center"/>
          </w:tcPr>
          <w:p w14:paraId="7EE3839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93BFBAA"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0D32917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850,00</w:t>
            </w:r>
          </w:p>
        </w:tc>
        <w:tc>
          <w:tcPr>
            <w:tcW w:w="1418" w:type="dxa"/>
            <w:tcBorders>
              <w:top w:val="single" w:sz="4" w:space="0" w:color="000000"/>
              <w:left w:val="single" w:sz="4" w:space="0" w:color="000000"/>
              <w:bottom w:val="single" w:sz="4" w:space="0" w:color="000000"/>
            </w:tcBorders>
            <w:shd w:val="clear" w:color="auto" w:fill="FFFFFF"/>
            <w:vAlign w:val="center"/>
          </w:tcPr>
          <w:p w14:paraId="68021FB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893,00</w:t>
            </w:r>
          </w:p>
        </w:tc>
        <w:tc>
          <w:tcPr>
            <w:tcW w:w="1276" w:type="dxa"/>
            <w:tcBorders>
              <w:top w:val="single" w:sz="4" w:space="0" w:color="000000"/>
              <w:left w:val="single" w:sz="4" w:space="0" w:color="000000"/>
              <w:bottom w:val="single" w:sz="4" w:space="0" w:color="000000"/>
            </w:tcBorders>
            <w:shd w:val="clear" w:color="auto" w:fill="FFFFFF"/>
            <w:vAlign w:val="center"/>
          </w:tcPr>
          <w:p w14:paraId="3487D23A"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909,50</w:t>
            </w:r>
          </w:p>
        </w:tc>
        <w:tc>
          <w:tcPr>
            <w:tcW w:w="1417" w:type="dxa"/>
            <w:tcBorders>
              <w:top w:val="single" w:sz="4" w:space="0" w:color="000000"/>
              <w:left w:val="single" w:sz="4" w:space="0" w:color="000000"/>
              <w:bottom w:val="single" w:sz="4" w:space="0" w:color="000000"/>
            </w:tcBorders>
            <w:shd w:val="clear" w:color="auto" w:fill="FFFFFF"/>
            <w:vAlign w:val="center"/>
          </w:tcPr>
          <w:p w14:paraId="5998C2A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884,17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6F5FD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884,17</w:t>
            </w:r>
          </w:p>
        </w:tc>
        <w:tc>
          <w:tcPr>
            <w:tcW w:w="1508" w:type="dxa"/>
          </w:tcPr>
          <w:p w14:paraId="4FBDCF7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3FCDFAA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C1699E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A1A678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202FD5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7BCBA4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E433C4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46CBE72"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AA1A9EE"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19E3D29E"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143</w:t>
            </w:r>
          </w:p>
        </w:tc>
        <w:tc>
          <w:tcPr>
            <w:tcW w:w="6008" w:type="dxa"/>
            <w:tcBorders>
              <w:top w:val="single" w:sz="4" w:space="0" w:color="000000"/>
              <w:left w:val="single" w:sz="4" w:space="0" w:color="000000"/>
              <w:bottom w:val="single" w:sz="4" w:space="0" w:color="000000"/>
            </w:tcBorders>
            <w:shd w:val="clear" w:color="auto" w:fill="FFFFFF"/>
            <w:vAlign w:val="center"/>
          </w:tcPr>
          <w:p w14:paraId="5413A7E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Фара ЗИЛ 130</w:t>
            </w:r>
          </w:p>
        </w:tc>
        <w:tc>
          <w:tcPr>
            <w:tcW w:w="708" w:type="dxa"/>
            <w:tcBorders>
              <w:top w:val="single" w:sz="4" w:space="0" w:color="000000"/>
              <w:left w:val="single" w:sz="4" w:space="0" w:color="000000"/>
              <w:bottom w:val="single" w:sz="4" w:space="0" w:color="000000"/>
            </w:tcBorders>
            <w:shd w:val="clear" w:color="auto" w:fill="FFFFFF"/>
            <w:vAlign w:val="center"/>
          </w:tcPr>
          <w:p w14:paraId="111C2A3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08C8B2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AC209D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2 600,00</w:t>
            </w:r>
          </w:p>
        </w:tc>
        <w:tc>
          <w:tcPr>
            <w:tcW w:w="1418" w:type="dxa"/>
            <w:tcBorders>
              <w:top w:val="single" w:sz="4" w:space="0" w:color="000000"/>
              <w:left w:val="single" w:sz="4" w:space="0" w:color="000000"/>
              <w:bottom w:val="single" w:sz="4" w:space="0" w:color="000000"/>
            </w:tcBorders>
            <w:shd w:val="clear" w:color="auto" w:fill="FFFFFF"/>
            <w:vAlign w:val="center"/>
          </w:tcPr>
          <w:p w14:paraId="710148D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2 730,00</w:t>
            </w:r>
          </w:p>
        </w:tc>
        <w:tc>
          <w:tcPr>
            <w:tcW w:w="1276" w:type="dxa"/>
            <w:tcBorders>
              <w:top w:val="single" w:sz="4" w:space="0" w:color="000000"/>
              <w:left w:val="single" w:sz="4" w:space="0" w:color="000000"/>
              <w:bottom w:val="single" w:sz="4" w:space="0" w:color="000000"/>
            </w:tcBorders>
            <w:shd w:val="clear" w:color="auto" w:fill="FFFFFF"/>
            <w:vAlign w:val="center"/>
          </w:tcPr>
          <w:p w14:paraId="59533D9F"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2 782,00</w:t>
            </w:r>
          </w:p>
        </w:tc>
        <w:tc>
          <w:tcPr>
            <w:tcW w:w="1417" w:type="dxa"/>
            <w:tcBorders>
              <w:top w:val="single" w:sz="4" w:space="0" w:color="000000"/>
              <w:left w:val="single" w:sz="4" w:space="0" w:color="000000"/>
              <w:bottom w:val="single" w:sz="4" w:space="0" w:color="000000"/>
            </w:tcBorders>
            <w:shd w:val="clear" w:color="auto" w:fill="FFFFFF"/>
            <w:vAlign w:val="center"/>
          </w:tcPr>
          <w:p w14:paraId="696FEE2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2 704,00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0F3B0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2 704,00</w:t>
            </w:r>
          </w:p>
        </w:tc>
        <w:tc>
          <w:tcPr>
            <w:tcW w:w="1508" w:type="dxa"/>
          </w:tcPr>
          <w:p w14:paraId="11579F7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98D1C4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582A24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F98CA3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391CDC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B9067E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DEE87C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2DC5B27"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16BC2C5"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0700E33D"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144</w:t>
            </w:r>
          </w:p>
        </w:tc>
        <w:tc>
          <w:tcPr>
            <w:tcW w:w="6008" w:type="dxa"/>
            <w:tcBorders>
              <w:top w:val="single" w:sz="4" w:space="0" w:color="000000"/>
              <w:left w:val="single" w:sz="4" w:space="0" w:color="000000"/>
              <w:bottom w:val="single" w:sz="4" w:space="0" w:color="000000"/>
            </w:tcBorders>
            <w:shd w:val="clear" w:color="auto" w:fill="FFFFFF"/>
            <w:vAlign w:val="center"/>
          </w:tcPr>
          <w:p w14:paraId="481A421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Хомут червячный 8-12</w:t>
            </w:r>
          </w:p>
        </w:tc>
        <w:tc>
          <w:tcPr>
            <w:tcW w:w="708" w:type="dxa"/>
            <w:tcBorders>
              <w:top w:val="single" w:sz="4" w:space="0" w:color="000000"/>
              <w:left w:val="single" w:sz="4" w:space="0" w:color="000000"/>
              <w:bottom w:val="single" w:sz="4" w:space="0" w:color="000000"/>
            </w:tcBorders>
            <w:shd w:val="clear" w:color="auto" w:fill="FFFFFF"/>
            <w:vAlign w:val="center"/>
          </w:tcPr>
          <w:p w14:paraId="32678A7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9388E1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19B0CAE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20,00</w:t>
            </w:r>
          </w:p>
        </w:tc>
        <w:tc>
          <w:tcPr>
            <w:tcW w:w="1418" w:type="dxa"/>
            <w:tcBorders>
              <w:top w:val="single" w:sz="4" w:space="0" w:color="000000"/>
              <w:left w:val="single" w:sz="4" w:space="0" w:color="000000"/>
              <w:bottom w:val="single" w:sz="4" w:space="0" w:color="000000"/>
            </w:tcBorders>
            <w:shd w:val="clear" w:color="auto" w:fill="FFFFFF"/>
            <w:vAlign w:val="center"/>
          </w:tcPr>
          <w:p w14:paraId="2E65982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21,00</w:t>
            </w:r>
          </w:p>
        </w:tc>
        <w:tc>
          <w:tcPr>
            <w:tcW w:w="1276" w:type="dxa"/>
            <w:tcBorders>
              <w:top w:val="single" w:sz="4" w:space="0" w:color="000000"/>
              <w:left w:val="single" w:sz="4" w:space="0" w:color="000000"/>
              <w:bottom w:val="single" w:sz="4" w:space="0" w:color="000000"/>
            </w:tcBorders>
            <w:shd w:val="clear" w:color="auto" w:fill="FFFFFF"/>
            <w:vAlign w:val="center"/>
          </w:tcPr>
          <w:p w14:paraId="0A8AD089"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21,40</w:t>
            </w:r>
          </w:p>
        </w:tc>
        <w:tc>
          <w:tcPr>
            <w:tcW w:w="1417" w:type="dxa"/>
            <w:tcBorders>
              <w:top w:val="single" w:sz="4" w:space="0" w:color="000000"/>
              <w:left w:val="single" w:sz="4" w:space="0" w:color="000000"/>
              <w:bottom w:val="single" w:sz="4" w:space="0" w:color="000000"/>
            </w:tcBorders>
            <w:shd w:val="clear" w:color="auto" w:fill="FFFFFF"/>
            <w:vAlign w:val="center"/>
          </w:tcPr>
          <w:p w14:paraId="0A6ECC5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20,80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31F9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20,80</w:t>
            </w:r>
          </w:p>
        </w:tc>
        <w:tc>
          <w:tcPr>
            <w:tcW w:w="1508" w:type="dxa"/>
          </w:tcPr>
          <w:p w14:paraId="2800D8B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43861ED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B5B34A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5004DE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7BA53B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22A6C6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08E360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ABAF592"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78525305"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2E1BEC83"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145</w:t>
            </w:r>
          </w:p>
        </w:tc>
        <w:tc>
          <w:tcPr>
            <w:tcW w:w="6008" w:type="dxa"/>
            <w:tcBorders>
              <w:top w:val="single" w:sz="4" w:space="0" w:color="000000"/>
              <w:left w:val="single" w:sz="4" w:space="0" w:color="000000"/>
              <w:bottom w:val="single" w:sz="4" w:space="0" w:color="000000"/>
            </w:tcBorders>
            <w:shd w:val="clear" w:color="auto" w:fill="FFFFFF"/>
            <w:vAlign w:val="center"/>
          </w:tcPr>
          <w:p w14:paraId="004D3B7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Хомут червячный 10-16</w:t>
            </w:r>
          </w:p>
        </w:tc>
        <w:tc>
          <w:tcPr>
            <w:tcW w:w="708" w:type="dxa"/>
            <w:tcBorders>
              <w:top w:val="single" w:sz="4" w:space="0" w:color="000000"/>
              <w:left w:val="single" w:sz="4" w:space="0" w:color="000000"/>
              <w:bottom w:val="single" w:sz="4" w:space="0" w:color="000000"/>
            </w:tcBorders>
            <w:shd w:val="clear" w:color="auto" w:fill="FFFFFF"/>
            <w:vAlign w:val="center"/>
          </w:tcPr>
          <w:p w14:paraId="2DEF81A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84D9E5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34C03A16"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20,00</w:t>
            </w:r>
          </w:p>
        </w:tc>
        <w:tc>
          <w:tcPr>
            <w:tcW w:w="1418" w:type="dxa"/>
            <w:tcBorders>
              <w:top w:val="single" w:sz="4" w:space="0" w:color="000000"/>
              <w:left w:val="single" w:sz="4" w:space="0" w:color="000000"/>
              <w:bottom w:val="single" w:sz="4" w:space="0" w:color="000000"/>
            </w:tcBorders>
            <w:shd w:val="clear" w:color="auto" w:fill="FFFFFF"/>
            <w:vAlign w:val="center"/>
          </w:tcPr>
          <w:p w14:paraId="4D81269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21,00</w:t>
            </w:r>
          </w:p>
        </w:tc>
        <w:tc>
          <w:tcPr>
            <w:tcW w:w="1276" w:type="dxa"/>
            <w:tcBorders>
              <w:top w:val="single" w:sz="4" w:space="0" w:color="000000"/>
              <w:left w:val="single" w:sz="4" w:space="0" w:color="000000"/>
              <w:bottom w:val="single" w:sz="4" w:space="0" w:color="000000"/>
            </w:tcBorders>
            <w:shd w:val="clear" w:color="auto" w:fill="FFFFFF"/>
            <w:vAlign w:val="center"/>
          </w:tcPr>
          <w:p w14:paraId="6EB295CB"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21,40</w:t>
            </w:r>
          </w:p>
        </w:tc>
        <w:tc>
          <w:tcPr>
            <w:tcW w:w="1417" w:type="dxa"/>
            <w:tcBorders>
              <w:top w:val="single" w:sz="4" w:space="0" w:color="000000"/>
              <w:left w:val="single" w:sz="4" w:space="0" w:color="000000"/>
              <w:bottom w:val="single" w:sz="4" w:space="0" w:color="000000"/>
            </w:tcBorders>
            <w:shd w:val="clear" w:color="auto" w:fill="FFFFFF"/>
            <w:vAlign w:val="center"/>
          </w:tcPr>
          <w:p w14:paraId="5429814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20,80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50AC3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20,80</w:t>
            </w:r>
          </w:p>
        </w:tc>
        <w:tc>
          <w:tcPr>
            <w:tcW w:w="1508" w:type="dxa"/>
          </w:tcPr>
          <w:p w14:paraId="4CEAF79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D295E9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71F38B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3CFF7E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C6766C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5DF1A7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B0815B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035BAF7"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3746A6C2"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0947D6FD"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146</w:t>
            </w:r>
          </w:p>
        </w:tc>
        <w:tc>
          <w:tcPr>
            <w:tcW w:w="6008" w:type="dxa"/>
            <w:tcBorders>
              <w:top w:val="single" w:sz="4" w:space="0" w:color="000000"/>
              <w:left w:val="single" w:sz="4" w:space="0" w:color="000000"/>
              <w:bottom w:val="single" w:sz="4" w:space="0" w:color="000000"/>
            </w:tcBorders>
            <w:shd w:val="clear" w:color="auto" w:fill="FFFFFF"/>
            <w:vAlign w:val="center"/>
          </w:tcPr>
          <w:p w14:paraId="240F583E"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Хомут червячный 16-27</w:t>
            </w:r>
          </w:p>
        </w:tc>
        <w:tc>
          <w:tcPr>
            <w:tcW w:w="708" w:type="dxa"/>
            <w:tcBorders>
              <w:top w:val="single" w:sz="4" w:space="0" w:color="000000"/>
              <w:left w:val="single" w:sz="4" w:space="0" w:color="000000"/>
              <w:bottom w:val="single" w:sz="4" w:space="0" w:color="000000"/>
            </w:tcBorders>
            <w:shd w:val="clear" w:color="auto" w:fill="FFFFFF"/>
            <w:vAlign w:val="center"/>
          </w:tcPr>
          <w:p w14:paraId="7BB8FC1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2AB053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75F3341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28,00</w:t>
            </w:r>
          </w:p>
        </w:tc>
        <w:tc>
          <w:tcPr>
            <w:tcW w:w="1418" w:type="dxa"/>
            <w:tcBorders>
              <w:top w:val="single" w:sz="4" w:space="0" w:color="000000"/>
              <w:left w:val="single" w:sz="4" w:space="0" w:color="000000"/>
              <w:bottom w:val="single" w:sz="4" w:space="0" w:color="000000"/>
            </w:tcBorders>
            <w:shd w:val="clear" w:color="auto" w:fill="FFFFFF"/>
            <w:vAlign w:val="center"/>
          </w:tcPr>
          <w:p w14:paraId="0E2249E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30,00</w:t>
            </w:r>
          </w:p>
        </w:tc>
        <w:tc>
          <w:tcPr>
            <w:tcW w:w="1276" w:type="dxa"/>
            <w:tcBorders>
              <w:top w:val="single" w:sz="4" w:space="0" w:color="000000"/>
              <w:left w:val="single" w:sz="4" w:space="0" w:color="000000"/>
              <w:bottom w:val="single" w:sz="4" w:space="0" w:color="000000"/>
            </w:tcBorders>
            <w:shd w:val="clear" w:color="auto" w:fill="FFFFFF"/>
            <w:vAlign w:val="center"/>
          </w:tcPr>
          <w:p w14:paraId="5479CA8E"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29,96</w:t>
            </w:r>
          </w:p>
        </w:tc>
        <w:tc>
          <w:tcPr>
            <w:tcW w:w="1417" w:type="dxa"/>
            <w:tcBorders>
              <w:top w:val="single" w:sz="4" w:space="0" w:color="000000"/>
              <w:left w:val="single" w:sz="4" w:space="0" w:color="000000"/>
              <w:bottom w:val="single" w:sz="4" w:space="0" w:color="000000"/>
            </w:tcBorders>
            <w:shd w:val="clear" w:color="auto" w:fill="FFFFFF"/>
            <w:vAlign w:val="center"/>
          </w:tcPr>
          <w:p w14:paraId="5F5C86CC"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29,32</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AC187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29,32</w:t>
            </w:r>
          </w:p>
        </w:tc>
        <w:tc>
          <w:tcPr>
            <w:tcW w:w="1508" w:type="dxa"/>
          </w:tcPr>
          <w:p w14:paraId="1432D38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7CEA0E0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A28110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E2243A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38994F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025806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9BBEF2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9D33935"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79841114"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2C7827BC"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147</w:t>
            </w:r>
          </w:p>
        </w:tc>
        <w:tc>
          <w:tcPr>
            <w:tcW w:w="6008" w:type="dxa"/>
            <w:tcBorders>
              <w:top w:val="single" w:sz="4" w:space="0" w:color="000000"/>
              <w:left w:val="single" w:sz="4" w:space="0" w:color="000000"/>
              <w:bottom w:val="single" w:sz="4" w:space="0" w:color="000000"/>
            </w:tcBorders>
            <w:shd w:val="clear" w:color="auto" w:fill="FFFFFF"/>
            <w:vAlign w:val="center"/>
          </w:tcPr>
          <w:p w14:paraId="1899272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Хомут червячный 20-32</w:t>
            </w:r>
          </w:p>
        </w:tc>
        <w:tc>
          <w:tcPr>
            <w:tcW w:w="708" w:type="dxa"/>
            <w:tcBorders>
              <w:top w:val="single" w:sz="4" w:space="0" w:color="000000"/>
              <w:left w:val="single" w:sz="4" w:space="0" w:color="000000"/>
              <w:bottom w:val="single" w:sz="4" w:space="0" w:color="000000"/>
            </w:tcBorders>
            <w:shd w:val="clear" w:color="auto" w:fill="FFFFFF"/>
            <w:vAlign w:val="center"/>
          </w:tcPr>
          <w:p w14:paraId="46808E9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CEAF4E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6CC1DE5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30,00</w:t>
            </w:r>
          </w:p>
        </w:tc>
        <w:tc>
          <w:tcPr>
            <w:tcW w:w="1418" w:type="dxa"/>
            <w:tcBorders>
              <w:top w:val="single" w:sz="4" w:space="0" w:color="000000"/>
              <w:left w:val="single" w:sz="4" w:space="0" w:color="000000"/>
              <w:bottom w:val="single" w:sz="4" w:space="0" w:color="000000"/>
            </w:tcBorders>
            <w:shd w:val="clear" w:color="auto" w:fill="FFFFFF"/>
            <w:vAlign w:val="center"/>
          </w:tcPr>
          <w:p w14:paraId="647A9D3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32,00</w:t>
            </w:r>
          </w:p>
        </w:tc>
        <w:tc>
          <w:tcPr>
            <w:tcW w:w="1276" w:type="dxa"/>
            <w:tcBorders>
              <w:top w:val="single" w:sz="4" w:space="0" w:color="000000"/>
              <w:left w:val="single" w:sz="4" w:space="0" w:color="000000"/>
              <w:bottom w:val="single" w:sz="4" w:space="0" w:color="000000"/>
            </w:tcBorders>
            <w:shd w:val="clear" w:color="auto" w:fill="FFFFFF"/>
            <w:vAlign w:val="center"/>
          </w:tcPr>
          <w:p w14:paraId="4EED6400"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32,10</w:t>
            </w:r>
          </w:p>
        </w:tc>
        <w:tc>
          <w:tcPr>
            <w:tcW w:w="1417" w:type="dxa"/>
            <w:tcBorders>
              <w:top w:val="single" w:sz="4" w:space="0" w:color="000000"/>
              <w:left w:val="single" w:sz="4" w:space="0" w:color="000000"/>
              <w:bottom w:val="single" w:sz="4" w:space="0" w:color="000000"/>
            </w:tcBorders>
            <w:shd w:val="clear" w:color="auto" w:fill="FFFFFF"/>
            <w:vAlign w:val="center"/>
          </w:tcPr>
          <w:p w14:paraId="04222FD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31,37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92FF4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31,37</w:t>
            </w:r>
          </w:p>
        </w:tc>
        <w:tc>
          <w:tcPr>
            <w:tcW w:w="1508" w:type="dxa"/>
          </w:tcPr>
          <w:p w14:paraId="585870B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3E98E4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203F33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C95578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84B766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20A85F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8C23D4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EB4CF5D"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970B5D2"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5A90147D"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148</w:t>
            </w:r>
          </w:p>
        </w:tc>
        <w:tc>
          <w:tcPr>
            <w:tcW w:w="6008" w:type="dxa"/>
            <w:tcBorders>
              <w:top w:val="single" w:sz="4" w:space="0" w:color="000000"/>
              <w:left w:val="single" w:sz="4" w:space="0" w:color="000000"/>
              <w:bottom w:val="single" w:sz="4" w:space="0" w:color="000000"/>
            </w:tcBorders>
            <w:shd w:val="clear" w:color="auto" w:fill="FFFFFF"/>
            <w:vAlign w:val="center"/>
          </w:tcPr>
          <w:p w14:paraId="646EF2B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Хомут червячный 25-40</w:t>
            </w:r>
          </w:p>
        </w:tc>
        <w:tc>
          <w:tcPr>
            <w:tcW w:w="708" w:type="dxa"/>
            <w:tcBorders>
              <w:top w:val="single" w:sz="4" w:space="0" w:color="000000"/>
              <w:left w:val="single" w:sz="4" w:space="0" w:color="000000"/>
              <w:bottom w:val="single" w:sz="4" w:space="0" w:color="000000"/>
            </w:tcBorders>
            <w:shd w:val="clear" w:color="auto" w:fill="FFFFFF"/>
            <w:vAlign w:val="center"/>
          </w:tcPr>
          <w:p w14:paraId="0F6291F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38602F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572BFEC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35,00</w:t>
            </w:r>
          </w:p>
        </w:tc>
        <w:tc>
          <w:tcPr>
            <w:tcW w:w="1418" w:type="dxa"/>
            <w:tcBorders>
              <w:top w:val="single" w:sz="4" w:space="0" w:color="000000"/>
              <w:left w:val="single" w:sz="4" w:space="0" w:color="000000"/>
              <w:bottom w:val="single" w:sz="4" w:space="0" w:color="000000"/>
            </w:tcBorders>
            <w:shd w:val="clear" w:color="auto" w:fill="FFFFFF"/>
            <w:vAlign w:val="center"/>
          </w:tcPr>
          <w:p w14:paraId="4DDA756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37,00</w:t>
            </w:r>
          </w:p>
        </w:tc>
        <w:tc>
          <w:tcPr>
            <w:tcW w:w="1276" w:type="dxa"/>
            <w:tcBorders>
              <w:top w:val="single" w:sz="4" w:space="0" w:color="000000"/>
              <w:left w:val="single" w:sz="4" w:space="0" w:color="000000"/>
              <w:bottom w:val="single" w:sz="4" w:space="0" w:color="000000"/>
            </w:tcBorders>
            <w:shd w:val="clear" w:color="auto" w:fill="FFFFFF"/>
            <w:vAlign w:val="center"/>
          </w:tcPr>
          <w:p w14:paraId="50D6F172"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37,45</w:t>
            </w:r>
          </w:p>
        </w:tc>
        <w:tc>
          <w:tcPr>
            <w:tcW w:w="1417" w:type="dxa"/>
            <w:tcBorders>
              <w:top w:val="single" w:sz="4" w:space="0" w:color="000000"/>
              <w:left w:val="single" w:sz="4" w:space="0" w:color="000000"/>
              <w:bottom w:val="single" w:sz="4" w:space="0" w:color="000000"/>
            </w:tcBorders>
            <w:shd w:val="clear" w:color="auto" w:fill="FFFFFF"/>
            <w:vAlign w:val="center"/>
          </w:tcPr>
          <w:p w14:paraId="60F9740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36,48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E4698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36,48</w:t>
            </w:r>
          </w:p>
        </w:tc>
        <w:tc>
          <w:tcPr>
            <w:tcW w:w="1508" w:type="dxa"/>
          </w:tcPr>
          <w:p w14:paraId="41B098F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2EE7FA9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4845C2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4D0F97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FFF699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483203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577038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1CFBC1F"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22D5DF37"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53FC1AD8"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149</w:t>
            </w:r>
          </w:p>
        </w:tc>
        <w:tc>
          <w:tcPr>
            <w:tcW w:w="6008" w:type="dxa"/>
            <w:tcBorders>
              <w:top w:val="single" w:sz="4" w:space="0" w:color="000000"/>
              <w:left w:val="single" w:sz="4" w:space="0" w:color="000000"/>
              <w:bottom w:val="single" w:sz="4" w:space="0" w:color="000000"/>
            </w:tcBorders>
            <w:shd w:val="clear" w:color="auto" w:fill="FFFFFF"/>
            <w:vAlign w:val="center"/>
          </w:tcPr>
          <w:p w14:paraId="099EBD5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Хомут червячный 35-50</w:t>
            </w:r>
          </w:p>
        </w:tc>
        <w:tc>
          <w:tcPr>
            <w:tcW w:w="708" w:type="dxa"/>
            <w:tcBorders>
              <w:top w:val="single" w:sz="4" w:space="0" w:color="000000"/>
              <w:left w:val="single" w:sz="4" w:space="0" w:color="000000"/>
              <w:bottom w:val="single" w:sz="4" w:space="0" w:color="000000"/>
            </w:tcBorders>
            <w:shd w:val="clear" w:color="auto" w:fill="FFFFFF"/>
            <w:vAlign w:val="center"/>
          </w:tcPr>
          <w:p w14:paraId="29D2898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CF2A82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5428DAA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38,00</w:t>
            </w:r>
          </w:p>
        </w:tc>
        <w:tc>
          <w:tcPr>
            <w:tcW w:w="1418" w:type="dxa"/>
            <w:tcBorders>
              <w:top w:val="single" w:sz="4" w:space="0" w:color="000000"/>
              <w:left w:val="single" w:sz="4" w:space="0" w:color="000000"/>
              <w:bottom w:val="single" w:sz="4" w:space="0" w:color="000000"/>
            </w:tcBorders>
            <w:shd w:val="clear" w:color="auto" w:fill="FFFFFF"/>
            <w:vAlign w:val="center"/>
          </w:tcPr>
          <w:p w14:paraId="3E58D1E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40,00</w:t>
            </w:r>
          </w:p>
        </w:tc>
        <w:tc>
          <w:tcPr>
            <w:tcW w:w="1276" w:type="dxa"/>
            <w:tcBorders>
              <w:top w:val="single" w:sz="4" w:space="0" w:color="000000"/>
              <w:left w:val="single" w:sz="4" w:space="0" w:color="000000"/>
              <w:bottom w:val="single" w:sz="4" w:space="0" w:color="000000"/>
            </w:tcBorders>
            <w:shd w:val="clear" w:color="auto" w:fill="FFFFFF"/>
            <w:vAlign w:val="center"/>
          </w:tcPr>
          <w:p w14:paraId="707A0660"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40,66</w:t>
            </w:r>
          </w:p>
        </w:tc>
        <w:tc>
          <w:tcPr>
            <w:tcW w:w="1417" w:type="dxa"/>
            <w:tcBorders>
              <w:top w:val="single" w:sz="4" w:space="0" w:color="000000"/>
              <w:left w:val="single" w:sz="4" w:space="0" w:color="000000"/>
              <w:bottom w:val="single" w:sz="4" w:space="0" w:color="000000"/>
            </w:tcBorders>
            <w:shd w:val="clear" w:color="auto" w:fill="FFFFFF"/>
            <w:vAlign w:val="center"/>
          </w:tcPr>
          <w:p w14:paraId="1453813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39,55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0196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39,55</w:t>
            </w:r>
          </w:p>
        </w:tc>
        <w:tc>
          <w:tcPr>
            <w:tcW w:w="1508" w:type="dxa"/>
          </w:tcPr>
          <w:p w14:paraId="4D2C68A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3BB6AFE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A86C20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ECD63B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877955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EA9CC8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31741C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E439C74"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79D48E59"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01E108FE"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150</w:t>
            </w:r>
          </w:p>
        </w:tc>
        <w:tc>
          <w:tcPr>
            <w:tcW w:w="6008" w:type="dxa"/>
            <w:tcBorders>
              <w:top w:val="single" w:sz="4" w:space="0" w:color="000000"/>
              <w:left w:val="single" w:sz="4" w:space="0" w:color="000000"/>
              <w:bottom w:val="single" w:sz="4" w:space="0" w:color="000000"/>
            </w:tcBorders>
            <w:shd w:val="clear" w:color="auto" w:fill="FFFFFF"/>
            <w:vAlign w:val="center"/>
          </w:tcPr>
          <w:p w14:paraId="31229ABE"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Хомут червячный 40-60</w:t>
            </w:r>
          </w:p>
        </w:tc>
        <w:tc>
          <w:tcPr>
            <w:tcW w:w="708" w:type="dxa"/>
            <w:tcBorders>
              <w:top w:val="single" w:sz="4" w:space="0" w:color="000000"/>
              <w:left w:val="single" w:sz="4" w:space="0" w:color="000000"/>
              <w:bottom w:val="single" w:sz="4" w:space="0" w:color="000000"/>
            </w:tcBorders>
            <w:shd w:val="clear" w:color="auto" w:fill="FFFFFF"/>
            <w:vAlign w:val="center"/>
          </w:tcPr>
          <w:p w14:paraId="179733C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1EAA587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080FF09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45,00</w:t>
            </w:r>
          </w:p>
        </w:tc>
        <w:tc>
          <w:tcPr>
            <w:tcW w:w="1418" w:type="dxa"/>
            <w:tcBorders>
              <w:top w:val="single" w:sz="4" w:space="0" w:color="000000"/>
              <w:left w:val="single" w:sz="4" w:space="0" w:color="000000"/>
              <w:bottom w:val="single" w:sz="4" w:space="0" w:color="000000"/>
            </w:tcBorders>
            <w:shd w:val="clear" w:color="auto" w:fill="FFFFFF"/>
            <w:vAlign w:val="center"/>
          </w:tcPr>
          <w:p w14:paraId="668ECA1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48,00</w:t>
            </w:r>
          </w:p>
        </w:tc>
        <w:tc>
          <w:tcPr>
            <w:tcW w:w="1276" w:type="dxa"/>
            <w:tcBorders>
              <w:top w:val="single" w:sz="4" w:space="0" w:color="000000"/>
              <w:left w:val="single" w:sz="4" w:space="0" w:color="000000"/>
              <w:bottom w:val="single" w:sz="4" w:space="0" w:color="000000"/>
            </w:tcBorders>
            <w:shd w:val="clear" w:color="auto" w:fill="FFFFFF"/>
            <w:vAlign w:val="center"/>
          </w:tcPr>
          <w:p w14:paraId="0EECD03F"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48,15</w:t>
            </w:r>
          </w:p>
        </w:tc>
        <w:tc>
          <w:tcPr>
            <w:tcW w:w="1417" w:type="dxa"/>
            <w:tcBorders>
              <w:top w:val="single" w:sz="4" w:space="0" w:color="000000"/>
              <w:left w:val="single" w:sz="4" w:space="0" w:color="000000"/>
              <w:bottom w:val="single" w:sz="4" w:space="0" w:color="000000"/>
            </w:tcBorders>
            <w:shd w:val="clear" w:color="auto" w:fill="FFFFFF"/>
            <w:vAlign w:val="center"/>
          </w:tcPr>
          <w:p w14:paraId="2DFDB13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47,05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846AE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47,05</w:t>
            </w:r>
          </w:p>
        </w:tc>
        <w:tc>
          <w:tcPr>
            <w:tcW w:w="1508" w:type="dxa"/>
          </w:tcPr>
          <w:p w14:paraId="0B05737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B2C40F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BC5840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365AB1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E60BEC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083F86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1DDDAC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71F60E2"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4BAE59FB"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6A65DAC6"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151</w:t>
            </w:r>
          </w:p>
        </w:tc>
        <w:tc>
          <w:tcPr>
            <w:tcW w:w="6008" w:type="dxa"/>
            <w:tcBorders>
              <w:top w:val="single" w:sz="4" w:space="0" w:color="000000"/>
              <w:left w:val="single" w:sz="4" w:space="0" w:color="000000"/>
              <w:bottom w:val="single" w:sz="4" w:space="0" w:color="000000"/>
            </w:tcBorders>
            <w:shd w:val="clear" w:color="auto" w:fill="FFFFFF"/>
            <w:vAlign w:val="center"/>
          </w:tcPr>
          <w:p w14:paraId="6086D43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Хомут червячный 50-70</w:t>
            </w:r>
          </w:p>
        </w:tc>
        <w:tc>
          <w:tcPr>
            <w:tcW w:w="708" w:type="dxa"/>
            <w:tcBorders>
              <w:top w:val="single" w:sz="4" w:space="0" w:color="000000"/>
              <w:left w:val="single" w:sz="4" w:space="0" w:color="000000"/>
              <w:bottom w:val="single" w:sz="4" w:space="0" w:color="000000"/>
            </w:tcBorders>
            <w:shd w:val="clear" w:color="auto" w:fill="FFFFFF"/>
            <w:vAlign w:val="center"/>
          </w:tcPr>
          <w:p w14:paraId="2F89211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3AC7760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1106C78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55,00</w:t>
            </w:r>
          </w:p>
        </w:tc>
        <w:tc>
          <w:tcPr>
            <w:tcW w:w="1418" w:type="dxa"/>
            <w:tcBorders>
              <w:top w:val="single" w:sz="4" w:space="0" w:color="000000"/>
              <w:left w:val="single" w:sz="4" w:space="0" w:color="000000"/>
              <w:bottom w:val="single" w:sz="4" w:space="0" w:color="000000"/>
            </w:tcBorders>
            <w:shd w:val="clear" w:color="auto" w:fill="FFFFFF"/>
            <w:vAlign w:val="center"/>
          </w:tcPr>
          <w:p w14:paraId="4C2049B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58,00</w:t>
            </w:r>
          </w:p>
        </w:tc>
        <w:tc>
          <w:tcPr>
            <w:tcW w:w="1276" w:type="dxa"/>
            <w:tcBorders>
              <w:top w:val="single" w:sz="4" w:space="0" w:color="000000"/>
              <w:left w:val="single" w:sz="4" w:space="0" w:color="000000"/>
              <w:bottom w:val="single" w:sz="4" w:space="0" w:color="000000"/>
            </w:tcBorders>
            <w:shd w:val="clear" w:color="auto" w:fill="FFFFFF"/>
            <w:vAlign w:val="center"/>
          </w:tcPr>
          <w:p w14:paraId="0DBA12D6"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58,85</w:t>
            </w:r>
          </w:p>
        </w:tc>
        <w:tc>
          <w:tcPr>
            <w:tcW w:w="1417" w:type="dxa"/>
            <w:tcBorders>
              <w:top w:val="single" w:sz="4" w:space="0" w:color="000000"/>
              <w:left w:val="single" w:sz="4" w:space="0" w:color="000000"/>
              <w:bottom w:val="single" w:sz="4" w:space="0" w:color="000000"/>
            </w:tcBorders>
            <w:shd w:val="clear" w:color="auto" w:fill="FFFFFF"/>
            <w:vAlign w:val="center"/>
          </w:tcPr>
          <w:p w14:paraId="3671452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57,28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277BA5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57,28</w:t>
            </w:r>
          </w:p>
        </w:tc>
        <w:tc>
          <w:tcPr>
            <w:tcW w:w="1508" w:type="dxa"/>
          </w:tcPr>
          <w:p w14:paraId="3634AA7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1D7D8C8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484C7F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4F8666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87CB00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279714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7FC8DB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ED63B51"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0256A441"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7ABEDDED"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lastRenderedPageBreak/>
              <w:t>152</w:t>
            </w:r>
          </w:p>
        </w:tc>
        <w:tc>
          <w:tcPr>
            <w:tcW w:w="6008" w:type="dxa"/>
            <w:tcBorders>
              <w:top w:val="single" w:sz="4" w:space="0" w:color="000000"/>
              <w:left w:val="single" w:sz="4" w:space="0" w:color="000000"/>
              <w:bottom w:val="single" w:sz="4" w:space="0" w:color="000000"/>
            </w:tcBorders>
            <w:shd w:val="clear" w:color="auto" w:fill="FFFFFF"/>
            <w:vAlign w:val="center"/>
          </w:tcPr>
          <w:p w14:paraId="0754D4F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Шестерня коробки отбора мощности ЗИЛ (ведомая)</w:t>
            </w:r>
          </w:p>
        </w:tc>
        <w:tc>
          <w:tcPr>
            <w:tcW w:w="708" w:type="dxa"/>
            <w:tcBorders>
              <w:top w:val="single" w:sz="4" w:space="0" w:color="000000"/>
              <w:left w:val="single" w:sz="4" w:space="0" w:color="000000"/>
              <w:bottom w:val="single" w:sz="4" w:space="0" w:color="000000"/>
            </w:tcBorders>
            <w:shd w:val="clear" w:color="auto" w:fill="FFFFFF"/>
            <w:vAlign w:val="center"/>
          </w:tcPr>
          <w:p w14:paraId="5C7A078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507FA80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4C5EC4A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3 600,00</w:t>
            </w:r>
          </w:p>
        </w:tc>
        <w:tc>
          <w:tcPr>
            <w:tcW w:w="1418" w:type="dxa"/>
            <w:tcBorders>
              <w:top w:val="single" w:sz="4" w:space="0" w:color="000000"/>
              <w:left w:val="single" w:sz="4" w:space="0" w:color="000000"/>
              <w:bottom w:val="single" w:sz="4" w:space="0" w:color="000000"/>
            </w:tcBorders>
            <w:shd w:val="clear" w:color="auto" w:fill="FFFFFF"/>
            <w:vAlign w:val="center"/>
          </w:tcPr>
          <w:p w14:paraId="6AAC0566"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3 780,00</w:t>
            </w:r>
          </w:p>
        </w:tc>
        <w:tc>
          <w:tcPr>
            <w:tcW w:w="1276" w:type="dxa"/>
            <w:tcBorders>
              <w:top w:val="single" w:sz="4" w:space="0" w:color="000000"/>
              <w:left w:val="single" w:sz="4" w:space="0" w:color="000000"/>
              <w:bottom w:val="single" w:sz="4" w:space="0" w:color="000000"/>
            </w:tcBorders>
            <w:shd w:val="clear" w:color="auto" w:fill="FFFFFF"/>
            <w:vAlign w:val="center"/>
          </w:tcPr>
          <w:p w14:paraId="6458111D"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3 852,00</w:t>
            </w:r>
          </w:p>
        </w:tc>
        <w:tc>
          <w:tcPr>
            <w:tcW w:w="1417" w:type="dxa"/>
            <w:tcBorders>
              <w:top w:val="single" w:sz="4" w:space="0" w:color="000000"/>
              <w:left w:val="single" w:sz="4" w:space="0" w:color="000000"/>
              <w:bottom w:val="single" w:sz="4" w:space="0" w:color="000000"/>
            </w:tcBorders>
            <w:shd w:val="clear" w:color="auto" w:fill="FFFFFF"/>
            <w:vAlign w:val="center"/>
          </w:tcPr>
          <w:p w14:paraId="2195776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3 744,00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36E0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3 744,00</w:t>
            </w:r>
          </w:p>
        </w:tc>
        <w:tc>
          <w:tcPr>
            <w:tcW w:w="1508" w:type="dxa"/>
          </w:tcPr>
          <w:p w14:paraId="4A71162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F6BA9B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05A994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EB679C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96AAA5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C15F74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1BBCAD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C624DFD"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386ED737"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50E804B7"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153</w:t>
            </w:r>
          </w:p>
        </w:tc>
        <w:tc>
          <w:tcPr>
            <w:tcW w:w="6008" w:type="dxa"/>
            <w:tcBorders>
              <w:top w:val="single" w:sz="4" w:space="0" w:color="000000"/>
              <w:left w:val="single" w:sz="4" w:space="0" w:color="000000"/>
              <w:bottom w:val="single" w:sz="4" w:space="0" w:color="000000"/>
            </w:tcBorders>
            <w:shd w:val="clear" w:color="auto" w:fill="FFFFFF"/>
            <w:vAlign w:val="center"/>
          </w:tcPr>
          <w:p w14:paraId="7009B5AC"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Шланг тормозной ЗИЛ-130 задний (под переходник) (L=510mm)</w:t>
            </w:r>
          </w:p>
        </w:tc>
        <w:tc>
          <w:tcPr>
            <w:tcW w:w="708" w:type="dxa"/>
            <w:tcBorders>
              <w:top w:val="single" w:sz="4" w:space="0" w:color="000000"/>
              <w:left w:val="single" w:sz="4" w:space="0" w:color="000000"/>
              <w:bottom w:val="single" w:sz="4" w:space="0" w:color="000000"/>
            </w:tcBorders>
            <w:shd w:val="clear" w:color="auto" w:fill="FFFFFF"/>
            <w:vAlign w:val="center"/>
          </w:tcPr>
          <w:p w14:paraId="3F8B8C7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7993468"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7B7C5EE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520,00</w:t>
            </w:r>
          </w:p>
        </w:tc>
        <w:tc>
          <w:tcPr>
            <w:tcW w:w="1418" w:type="dxa"/>
            <w:tcBorders>
              <w:top w:val="single" w:sz="4" w:space="0" w:color="000000"/>
              <w:left w:val="single" w:sz="4" w:space="0" w:color="000000"/>
              <w:bottom w:val="single" w:sz="4" w:space="0" w:color="000000"/>
            </w:tcBorders>
            <w:shd w:val="clear" w:color="auto" w:fill="FFFFFF"/>
            <w:vAlign w:val="center"/>
          </w:tcPr>
          <w:p w14:paraId="6D52D8E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546,00</w:t>
            </w:r>
          </w:p>
        </w:tc>
        <w:tc>
          <w:tcPr>
            <w:tcW w:w="1276" w:type="dxa"/>
            <w:tcBorders>
              <w:top w:val="single" w:sz="4" w:space="0" w:color="000000"/>
              <w:left w:val="single" w:sz="4" w:space="0" w:color="000000"/>
              <w:bottom w:val="single" w:sz="4" w:space="0" w:color="000000"/>
            </w:tcBorders>
            <w:shd w:val="clear" w:color="auto" w:fill="FFFFFF"/>
            <w:vAlign w:val="center"/>
          </w:tcPr>
          <w:p w14:paraId="1E580D48"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556,40</w:t>
            </w:r>
          </w:p>
        </w:tc>
        <w:tc>
          <w:tcPr>
            <w:tcW w:w="1417" w:type="dxa"/>
            <w:tcBorders>
              <w:top w:val="single" w:sz="4" w:space="0" w:color="000000"/>
              <w:left w:val="single" w:sz="4" w:space="0" w:color="000000"/>
              <w:bottom w:val="single" w:sz="4" w:space="0" w:color="000000"/>
            </w:tcBorders>
            <w:shd w:val="clear" w:color="auto" w:fill="FFFFFF"/>
            <w:vAlign w:val="center"/>
          </w:tcPr>
          <w:p w14:paraId="3302444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540,80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01DEFC"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540,80</w:t>
            </w:r>
          </w:p>
        </w:tc>
        <w:tc>
          <w:tcPr>
            <w:tcW w:w="1508" w:type="dxa"/>
          </w:tcPr>
          <w:p w14:paraId="57D4542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07ADE1B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4BA13F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19D7BD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1A4EA6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EC06E1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74B727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4743054"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202F09D6"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0F432483"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154</w:t>
            </w:r>
          </w:p>
        </w:tc>
        <w:tc>
          <w:tcPr>
            <w:tcW w:w="6008" w:type="dxa"/>
            <w:tcBorders>
              <w:top w:val="single" w:sz="4" w:space="0" w:color="000000"/>
              <w:left w:val="single" w:sz="4" w:space="0" w:color="000000"/>
              <w:bottom w:val="single" w:sz="4" w:space="0" w:color="000000"/>
            </w:tcBorders>
            <w:shd w:val="clear" w:color="auto" w:fill="FFFFFF"/>
            <w:vAlign w:val="center"/>
          </w:tcPr>
          <w:p w14:paraId="1DDC6CAA"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Шланг тормозной ЗИЛ-130 передний (</w:t>
            </w:r>
            <w:proofErr w:type="spellStart"/>
            <w:r w:rsidRPr="000F0E80">
              <w:rPr>
                <w:color w:val="00000A"/>
                <w:kern w:val="1"/>
                <w:lang w:eastAsia="zh-CN"/>
              </w:rPr>
              <w:t>гайка+штуцер</w:t>
            </w:r>
            <w:proofErr w:type="spellEnd"/>
            <w:r w:rsidRPr="000F0E80">
              <w:rPr>
                <w:color w:val="00000A"/>
                <w:kern w:val="1"/>
                <w:lang w:eastAsia="zh-CN"/>
              </w:rPr>
              <w:t>) (L=660mm)</w:t>
            </w:r>
          </w:p>
        </w:tc>
        <w:tc>
          <w:tcPr>
            <w:tcW w:w="708" w:type="dxa"/>
            <w:tcBorders>
              <w:top w:val="single" w:sz="4" w:space="0" w:color="000000"/>
              <w:left w:val="single" w:sz="4" w:space="0" w:color="000000"/>
              <w:bottom w:val="single" w:sz="4" w:space="0" w:color="000000"/>
            </w:tcBorders>
            <w:shd w:val="clear" w:color="auto" w:fill="FFFFFF"/>
            <w:vAlign w:val="center"/>
          </w:tcPr>
          <w:p w14:paraId="2C417CA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675772F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0E29AA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520,00</w:t>
            </w:r>
          </w:p>
        </w:tc>
        <w:tc>
          <w:tcPr>
            <w:tcW w:w="1418" w:type="dxa"/>
            <w:tcBorders>
              <w:top w:val="single" w:sz="4" w:space="0" w:color="000000"/>
              <w:left w:val="single" w:sz="4" w:space="0" w:color="000000"/>
              <w:bottom w:val="single" w:sz="4" w:space="0" w:color="000000"/>
            </w:tcBorders>
            <w:shd w:val="clear" w:color="auto" w:fill="FFFFFF"/>
            <w:vAlign w:val="center"/>
          </w:tcPr>
          <w:p w14:paraId="30544E4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546,00</w:t>
            </w:r>
          </w:p>
        </w:tc>
        <w:tc>
          <w:tcPr>
            <w:tcW w:w="1276" w:type="dxa"/>
            <w:tcBorders>
              <w:top w:val="single" w:sz="4" w:space="0" w:color="000000"/>
              <w:left w:val="single" w:sz="4" w:space="0" w:color="000000"/>
              <w:bottom w:val="single" w:sz="4" w:space="0" w:color="000000"/>
            </w:tcBorders>
            <w:shd w:val="clear" w:color="auto" w:fill="FFFFFF"/>
            <w:vAlign w:val="center"/>
          </w:tcPr>
          <w:p w14:paraId="2D4C4141"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556,40</w:t>
            </w:r>
          </w:p>
        </w:tc>
        <w:tc>
          <w:tcPr>
            <w:tcW w:w="1417" w:type="dxa"/>
            <w:tcBorders>
              <w:top w:val="single" w:sz="4" w:space="0" w:color="000000"/>
              <w:left w:val="single" w:sz="4" w:space="0" w:color="000000"/>
              <w:bottom w:val="single" w:sz="4" w:space="0" w:color="000000"/>
            </w:tcBorders>
            <w:shd w:val="clear" w:color="auto" w:fill="FFFFFF"/>
            <w:vAlign w:val="center"/>
          </w:tcPr>
          <w:p w14:paraId="6170225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540,80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E1771C"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540,80</w:t>
            </w:r>
          </w:p>
        </w:tc>
        <w:tc>
          <w:tcPr>
            <w:tcW w:w="1508" w:type="dxa"/>
          </w:tcPr>
          <w:p w14:paraId="55A3466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73D110C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67E361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2EE751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10FA21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FC9396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5ACB68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DE25DA2"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7F6CB387"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4799257E"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155</w:t>
            </w:r>
          </w:p>
        </w:tc>
        <w:tc>
          <w:tcPr>
            <w:tcW w:w="6008" w:type="dxa"/>
            <w:tcBorders>
              <w:top w:val="single" w:sz="4" w:space="0" w:color="000000"/>
              <w:left w:val="single" w:sz="4" w:space="0" w:color="000000"/>
              <w:bottom w:val="single" w:sz="4" w:space="0" w:color="000000"/>
            </w:tcBorders>
            <w:shd w:val="clear" w:color="auto" w:fill="FFFFFF"/>
            <w:vAlign w:val="center"/>
          </w:tcPr>
          <w:p w14:paraId="594028F1"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Шпилька колеса ЗИЛ задняя правая</w:t>
            </w:r>
          </w:p>
        </w:tc>
        <w:tc>
          <w:tcPr>
            <w:tcW w:w="708" w:type="dxa"/>
            <w:tcBorders>
              <w:top w:val="single" w:sz="4" w:space="0" w:color="000000"/>
              <w:left w:val="single" w:sz="4" w:space="0" w:color="000000"/>
              <w:bottom w:val="single" w:sz="4" w:space="0" w:color="000000"/>
            </w:tcBorders>
            <w:shd w:val="clear" w:color="auto" w:fill="FFFFFF"/>
            <w:vAlign w:val="center"/>
          </w:tcPr>
          <w:p w14:paraId="0D6F7B0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08D0388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371468B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190,00</w:t>
            </w:r>
          </w:p>
        </w:tc>
        <w:tc>
          <w:tcPr>
            <w:tcW w:w="1418" w:type="dxa"/>
            <w:tcBorders>
              <w:top w:val="single" w:sz="4" w:space="0" w:color="000000"/>
              <w:left w:val="single" w:sz="4" w:space="0" w:color="000000"/>
              <w:bottom w:val="single" w:sz="4" w:space="0" w:color="000000"/>
            </w:tcBorders>
            <w:shd w:val="clear" w:color="auto" w:fill="FFFFFF"/>
            <w:vAlign w:val="center"/>
          </w:tcPr>
          <w:p w14:paraId="2502ACC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200,00</w:t>
            </w:r>
          </w:p>
        </w:tc>
        <w:tc>
          <w:tcPr>
            <w:tcW w:w="1276" w:type="dxa"/>
            <w:tcBorders>
              <w:top w:val="single" w:sz="4" w:space="0" w:color="000000"/>
              <w:left w:val="single" w:sz="4" w:space="0" w:color="000000"/>
              <w:bottom w:val="single" w:sz="4" w:space="0" w:color="000000"/>
            </w:tcBorders>
            <w:shd w:val="clear" w:color="auto" w:fill="FFFFFF"/>
            <w:vAlign w:val="center"/>
          </w:tcPr>
          <w:p w14:paraId="72ABBFEF"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203,30</w:t>
            </w:r>
          </w:p>
        </w:tc>
        <w:tc>
          <w:tcPr>
            <w:tcW w:w="1417" w:type="dxa"/>
            <w:tcBorders>
              <w:top w:val="single" w:sz="4" w:space="0" w:color="000000"/>
              <w:left w:val="single" w:sz="4" w:space="0" w:color="000000"/>
              <w:bottom w:val="single" w:sz="4" w:space="0" w:color="000000"/>
            </w:tcBorders>
            <w:shd w:val="clear" w:color="auto" w:fill="FFFFFF"/>
            <w:vAlign w:val="center"/>
          </w:tcPr>
          <w:p w14:paraId="41EF2C0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197,77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78300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197,77</w:t>
            </w:r>
          </w:p>
        </w:tc>
        <w:tc>
          <w:tcPr>
            <w:tcW w:w="1508" w:type="dxa"/>
          </w:tcPr>
          <w:p w14:paraId="10D84F1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55E320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9B294E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3084C7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06B7C6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690545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A01183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70A4102"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F80F9DA"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08303F07"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156</w:t>
            </w:r>
          </w:p>
        </w:tc>
        <w:tc>
          <w:tcPr>
            <w:tcW w:w="6008" w:type="dxa"/>
            <w:tcBorders>
              <w:top w:val="single" w:sz="4" w:space="0" w:color="000000"/>
              <w:left w:val="single" w:sz="4" w:space="0" w:color="000000"/>
              <w:bottom w:val="single" w:sz="4" w:space="0" w:color="000000"/>
            </w:tcBorders>
            <w:shd w:val="clear" w:color="auto" w:fill="FFFFFF"/>
            <w:vAlign w:val="center"/>
          </w:tcPr>
          <w:p w14:paraId="3DEEA21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Шпилька полуоси ЗИЛ-130/-</w:t>
            </w:r>
            <w:proofErr w:type="gramStart"/>
            <w:r w:rsidRPr="000F0E80">
              <w:rPr>
                <w:color w:val="00000A"/>
                <w:kern w:val="1"/>
                <w:lang w:eastAsia="zh-CN"/>
              </w:rPr>
              <w:t>4331  (</w:t>
            </w:r>
            <w:proofErr w:type="gramEnd"/>
            <w:r w:rsidRPr="000F0E80">
              <w:rPr>
                <w:color w:val="00000A"/>
                <w:kern w:val="1"/>
                <w:lang w:eastAsia="zh-CN"/>
              </w:rPr>
              <w:t>М16х1,5х42)</w:t>
            </w:r>
          </w:p>
        </w:tc>
        <w:tc>
          <w:tcPr>
            <w:tcW w:w="708" w:type="dxa"/>
            <w:tcBorders>
              <w:top w:val="single" w:sz="4" w:space="0" w:color="000000"/>
              <w:left w:val="single" w:sz="4" w:space="0" w:color="000000"/>
              <w:bottom w:val="single" w:sz="4" w:space="0" w:color="000000"/>
            </w:tcBorders>
            <w:shd w:val="clear" w:color="auto" w:fill="FFFFFF"/>
            <w:vAlign w:val="center"/>
          </w:tcPr>
          <w:p w14:paraId="06CE4A0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32FB461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6CBD904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80,00</w:t>
            </w:r>
          </w:p>
        </w:tc>
        <w:tc>
          <w:tcPr>
            <w:tcW w:w="1418" w:type="dxa"/>
            <w:tcBorders>
              <w:top w:val="single" w:sz="4" w:space="0" w:color="000000"/>
              <w:left w:val="single" w:sz="4" w:space="0" w:color="000000"/>
              <w:bottom w:val="single" w:sz="4" w:space="0" w:color="000000"/>
            </w:tcBorders>
            <w:shd w:val="clear" w:color="auto" w:fill="FFFFFF"/>
            <w:vAlign w:val="center"/>
          </w:tcPr>
          <w:p w14:paraId="3F54505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84,00</w:t>
            </w:r>
          </w:p>
        </w:tc>
        <w:tc>
          <w:tcPr>
            <w:tcW w:w="1276" w:type="dxa"/>
            <w:tcBorders>
              <w:top w:val="single" w:sz="4" w:space="0" w:color="000000"/>
              <w:left w:val="single" w:sz="4" w:space="0" w:color="000000"/>
              <w:bottom w:val="single" w:sz="4" w:space="0" w:color="000000"/>
            </w:tcBorders>
            <w:shd w:val="clear" w:color="auto" w:fill="FFFFFF"/>
            <w:vAlign w:val="center"/>
          </w:tcPr>
          <w:p w14:paraId="209B69D5"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85,60</w:t>
            </w:r>
          </w:p>
        </w:tc>
        <w:tc>
          <w:tcPr>
            <w:tcW w:w="1417" w:type="dxa"/>
            <w:tcBorders>
              <w:top w:val="single" w:sz="4" w:space="0" w:color="000000"/>
              <w:left w:val="single" w:sz="4" w:space="0" w:color="000000"/>
              <w:bottom w:val="single" w:sz="4" w:space="0" w:color="000000"/>
            </w:tcBorders>
            <w:shd w:val="clear" w:color="auto" w:fill="FFFFFF"/>
            <w:vAlign w:val="center"/>
          </w:tcPr>
          <w:p w14:paraId="0537E1C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83,20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DC66A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83,20</w:t>
            </w:r>
          </w:p>
        </w:tc>
        <w:tc>
          <w:tcPr>
            <w:tcW w:w="1508" w:type="dxa"/>
          </w:tcPr>
          <w:p w14:paraId="615A0D3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6B927C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837FDB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70D626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785964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AE257B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84AE27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BDFB073"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31EC8BA5"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71FE045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157</w:t>
            </w:r>
          </w:p>
        </w:tc>
        <w:tc>
          <w:tcPr>
            <w:tcW w:w="6008" w:type="dxa"/>
            <w:tcBorders>
              <w:top w:val="single" w:sz="4" w:space="0" w:color="000000"/>
              <w:left w:val="single" w:sz="4" w:space="0" w:color="000000"/>
              <w:bottom w:val="single" w:sz="4" w:space="0" w:color="000000"/>
            </w:tcBorders>
            <w:shd w:val="clear" w:color="auto" w:fill="FFFFFF"/>
            <w:vAlign w:val="center"/>
          </w:tcPr>
          <w:p w14:paraId="38FAAB18"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Щуп уровня масла ЗИЛ-130</w:t>
            </w:r>
          </w:p>
        </w:tc>
        <w:tc>
          <w:tcPr>
            <w:tcW w:w="708" w:type="dxa"/>
            <w:tcBorders>
              <w:top w:val="single" w:sz="4" w:space="0" w:color="000000"/>
              <w:left w:val="single" w:sz="4" w:space="0" w:color="000000"/>
              <w:bottom w:val="single" w:sz="4" w:space="0" w:color="000000"/>
            </w:tcBorders>
            <w:shd w:val="clear" w:color="auto" w:fill="FFFFFF"/>
            <w:vAlign w:val="center"/>
          </w:tcPr>
          <w:p w14:paraId="038297D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440861C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109B27F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250,00</w:t>
            </w:r>
          </w:p>
        </w:tc>
        <w:tc>
          <w:tcPr>
            <w:tcW w:w="1418" w:type="dxa"/>
            <w:tcBorders>
              <w:top w:val="single" w:sz="4" w:space="0" w:color="000000"/>
              <w:left w:val="single" w:sz="4" w:space="0" w:color="000000"/>
              <w:bottom w:val="single" w:sz="4" w:space="0" w:color="000000"/>
            </w:tcBorders>
            <w:shd w:val="clear" w:color="auto" w:fill="FFFFFF"/>
            <w:vAlign w:val="center"/>
          </w:tcPr>
          <w:p w14:paraId="2B591C6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263,00</w:t>
            </w:r>
          </w:p>
        </w:tc>
        <w:tc>
          <w:tcPr>
            <w:tcW w:w="1276" w:type="dxa"/>
            <w:tcBorders>
              <w:top w:val="single" w:sz="4" w:space="0" w:color="000000"/>
              <w:left w:val="single" w:sz="4" w:space="0" w:color="000000"/>
              <w:bottom w:val="single" w:sz="4" w:space="0" w:color="000000"/>
            </w:tcBorders>
            <w:shd w:val="clear" w:color="auto" w:fill="FFFFFF"/>
            <w:vAlign w:val="center"/>
          </w:tcPr>
          <w:p w14:paraId="14A45871"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267,50</w:t>
            </w:r>
          </w:p>
        </w:tc>
        <w:tc>
          <w:tcPr>
            <w:tcW w:w="1417" w:type="dxa"/>
            <w:tcBorders>
              <w:top w:val="single" w:sz="4" w:space="0" w:color="000000"/>
              <w:left w:val="single" w:sz="4" w:space="0" w:color="000000"/>
              <w:bottom w:val="single" w:sz="4" w:space="0" w:color="000000"/>
            </w:tcBorders>
            <w:shd w:val="clear" w:color="auto" w:fill="FFFFFF"/>
            <w:vAlign w:val="center"/>
          </w:tcPr>
          <w:p w14:paraId="7FE1AE8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260,17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F17C3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260,17</w:t>
            </w:r>
          </w:p>
        </w:tc>
        <w:tc>
          <w:tcPr>
            <w:tcW w:w="1508" w:type="dxa"/>
          </w:tcPr>
          <w:p w14:paraId="3E35FCC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382E3E3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116D15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369403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7D1100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A6120D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B36478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C61E073"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28975ED1"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5AB61A0C"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158</w:t>
            </w:r>
          </w:p>
        </w:tc>
        <w:tc>
          <w:tcPr>
            <w:tcW w:w="6008" w:type="dxa"/>
            <w:tcBorders>
              <w:top w:val="single" w:sz="4" w:space="0" w:color="000000"/>
              <w:left w:val="single" w:sz="4" w:space="0" w:color="000000"/>
              <w:bottom w:val="single" w:sz="4" w:space="0" w:color="000000"/>
            </w:tcBorders>
            <w:shd w:val="clear" w:color="auto" w:fill="FFFFFF"/>
            <w:vAlign w:val="center"/>
          </w:tcPr>
          <w:p w14:paraId="171227C9"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Шланг (рукав) </w:t>
            </w:r>
            <w:proofErr w:type="spellStart"/>
            <w:r w:rsidRPr="000F0E80">
              <w:rPr>
                <w:color w:val="00000A"/>
                <w:kern w:val="1"/>
                <w:lang w:eastAsia="zh-CN"/>
              </w:rPr>
              <w:t>маслобензостойкий</w:t>
            </w:r>
            <w:proofErr w:type="spellEnd"/>
            <w:r w:rsidRPr="000F0E80">
              <w:rPr>
                <w:color w:val="00000A"/>
                <w:kern w:val="1"/>
                <w:lang w:eastAsia="zh-CN"/>
              </w:rPr>
              <w:t xml:space="preserve"> 6мм</w:t>
            </w:r>
          </w:p>
        </w:tc>
        <w:tc>
          <w:tcPr>
            <w:tcW w:w="708" w:type="dxa"/>
            <w:tcBorders>
              <w:top w:val="single" w:sz="4" w:space="0" w:color="000000"/>
              <w:left w:val="single" w:sz="4" w:space="0" w:color="000000"/>
              <w:bottom w:val="single" w:sz="4" w:space="0" w:color="000000"/>
            </w:tcBorders>
            <w:shd w:val="clear" w:color="auto" w:fill="FFFFFF"/>
            <w:vAlign w:val="center"/>
          </w:tcPr>
          <w:p w14:paraId="2E8D134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752A3D2C"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7079B6C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130,00</w:t>
            </w:r>
          </w:p>
        </w:tc>
        <w:tc>
          <w:tcPr>
            <w:tcW w:w="1418" w:type="dxa"/>
            <w:tcBorders>
              <w:top w:val="single" w:sz="4" w:space="0" w:color="000000"/>
              <w:left w:val="single" w:sz="4" w:space="0" w:color="000000"/>
              <w:bottom w:val="single" w:sz="4" w:space="0" w:color="000000"/>
            </w:tcBorders>
            <w:shd w:val="clear" w:color="auto" w:fill="FFFFFF"/>
            <w:vAlign w:val="center"/>
          </w:tcPr>
          <w:p w14:paraId="0865921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137,00</w:t>
            </w:r>
          </w:p>
        </w:tc>
        <w:tc>
          <w:tcPr>
            <w:tcW w:w="1276" w:type="dxa"/>
            <w:tcBorders>
              <w:top w:val="single" w:sz="4" w:space="0" w:color="000000"/>
              <w:left w:val="single" w:sz="4" w:space="0" w:color="000000"/>
              <w:bottom w:val="single" w:sz="4" w:space="0" w:color="000000"/>
            </w:tcBorders>
            <w:shd w:val="clear" w:color="auto" w:fill="FFFFFF"/>
            <w:vAlign w:val="center"/>
          </w:tcPr>
          <w:p w14:paraId="3BA22CD6"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139,10</w:t>
            </w:r>
          </w:p>
        </w:tc>
        <w:tc>
          <w:tcPr>
            <w:tcW w:w="1417" w:type="dxa"/>
            <w:tcBorders>
              <w:top w:val="single" w:sz="4" w:space="0" w:color="000000"/>
              <w:left w:val="single" w:sz="4" w:space="0" w:color="000000"/>
              <w:bottom w:val="single" w:sz="4" w:space="0" w:color="000000"/>
            </w:tcBorders>
            <w:shd w:val="clear" w:color="auto" w:fill="FFFFFF"/>
            <w:vAlign w:val="center"/>
          </w:tcPr>
          <w:p w14:paraId="579ED53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135,37</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66D07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135,37</w:t>
            </w:r>
          </w:p>
        </w:tc>
        <w:tc>
          <w:tcPr>
            <w:tcW w:w="1508" w:type="dxa"/>
          </w:tcPr>
          <w:p w14:paraId="1A590AA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64FA67D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56E34E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FF1BDD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80DD00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4F2895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78B9E8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24E8028"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6E199274"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521D3B10"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159</w:t>
            </w:r>
          </w:p>
        </w:tc>
        <w:tc>
          <w:tcPr>
            <w:tcW w:w="6008" w:type="dxa"/>
            <w:tcBorders>
              <w:top w:val="single" w:sz="4" w:space="0" w:color="000000"/>
              <w:left w:val="single" w:sz="4" w:space="0" w:color="000000"/>
              <w:bottom w:val="single" w:sz="4" w:space="0" w:color="000000"/>
            </w:tcBorders>
            <w:shd w:val="clear" w:color="auto" w:fill="FFFFFF"/>
            <w:vAlign w:val="center"/>
          </w:tcPr>
          <w:p w14:paraId="466FA510"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Шланг (рукав) </w:t>
            </w:r>
            <w:proofErr w:type="spellStart"/>
            <w:r w:rsidRPr="000F0E80">
              <w:rPr>
                <w:color w:val="00000A"/>
                <w:kern w:val="1"/>
                <w:lang w:eastAsia="zh-CN"/>
              </w:rPr>
              <w:t>маслобензостойкий</w:t>
            </w:r>
            <w:proofErr w:type="spellEnd"/>
            <w:r w:rsidRPr="000F0E80">
              <w:rPr>
                <w:color w:val="00000A"/>
                <w:kern w:val="1"/>
                <w:lang w:eastAsia="zh-CN"/>
              </w:rPr>
              <w:t xml:space="preserve"> 8мм</w:t>
            </w:r>
          </w:p>
        </w:tc>
        <w:tc>
          <w:tcPr>
            <w:tcW w:w="708" w:type="dxa"/>
            <w:tcBorders>
              <w:top w:val="single" w:sz="4" w:space="0" w:color="000000"/>
              <w:left w:val="single" w:sz="4" w:space="0" w:color="000000"/>
              <w:bottom w:val="single" w:sz="4" w:space="0" w:color="000000"/>
            </w:tcBorders>
            <w:shd w:val="clear" w:color="auto" w:fill="FFFFFF"/>
            <w:vAlign w:val="center"/>
          </w:tcPr>
          <w:p w14:paraId="441C1EE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05DA06F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184B02E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165,00</w:t>
            </w:r>
          </w:p>
        </w:tc>
        <w:tc>
          <w:tcPr>
            <w:tcW w:w="1418" w:type="dxa"/>
            <w:tcBorders>
              <w:top w:val="single" w:sz="4" w:space="0" w:color="000000"/>
              <w:left w:val="single" w:sz="4" w:space="0" w:color="000000"/>
              <w:bottom w:val="single" w:sz="4" w:space="0" w:color="000000"/>
            </w:tcBorders>
            <w:shd w:val="clear" w:color="auto" w:fill="FFFFFF"/>
            <w:vAlign w:val="center"/>
          </w:tcPr>
          <w:p w14:paraId="10BB66C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174,00</w:t>
            </w:r>
          </w:p>
        </w:tc>
        <w:tc>
          <w:tcPr>
            <w:tcW w:w="1276" w:type="dxa"/>
            <w:tcBorders>
              <w:top w:val="single" w:sz="4" w:space="0" w:color="000000"/>
              <w:left w:val="single" w:sz="4" w:space="0" w:color="000000"/>
              <w:bottom w:val="single" w:sz="4" w:space="0" w:color="000000"/>
            </w:tcBorders>
            <w:shd w:val="clear" w:color="auto" w:fill="FFFFFF"/>
            <w:vAlign w:val="center"/>
          </w:tcPr>
          <w:p w14:paraId="0063D597"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176,55</w:t>
            </w:r>
          </w:p>
        </w:tc>
        <w:tc>
          <w:tcPr>
            <w:tcW w:w="1417" w:type="dxa"/>
            <w:tcBorders>
              <w:top w:val="single" w:sz="4" w:space="0" w:color="000000"/>
              <w:left w:val="single" w:sz="4" w:space="0" w:color="000000"/>
              <w:bottom w:val="single" w:sz="4" w:space="0" w:color="000000"/>
            </w:tcBorders>
            <w:shd w:val="clear" w:color="auto" w:fill="FFFFFF"/>
            <w:vAlign w:val="center"/>
          </w:tcPr>
          <w:p w14:paraId="1105B2C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171,85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A893F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171,85</w:t>
            </w:r>
          </w:p>
        </w:tc>
        <w:tc>
          <w:tcPr>
            <w:tcW w:w="1508" w:type="dxa"/>
          </w:tcPr>
          <w:p w14:paraId="3840ABB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2407B69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6F47A0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BFB0B3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8EAAD5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E09242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FBC801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D8B250F"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1BB8709A"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66145C75"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160</w:t>
            </w:r>
          </w:p>
        </w:tc>
        <w:tc>
          <w:tcPr>
            <w:tcW w:w="6008" w:type="dxa"/>
            <w:tcBorders>
              <w:top w:val="single" w:sz="4" w:space="0" w:color="000000"/>
              <w:left w:val="single" w:sz="4" w:space="0" w:color="000000"/>
              <w:bottom w:val="single" w:sz="4" w:space="0" w:color="000000"/>
            </w:tcBorders>
            <w:shd w:val="clear" w:color="auto" w:fill="FFFFFF"/>
            <w:vAlign w:val="center"/>
          </w:tcPr>
          <w:p w14:paraId="362BD92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Шланг (рукав) </w:t>
            </w:r>
            <w:proofErr w:type="spellStart"/>
            <w:r w:rsidRPr="000F0E80">
              <w:rPr>
                <w:color w:val="00000A"/>
                <w:kern w:val="1"/>
                <w:lang w:eastAsia="zh-CN"/>
              </w:rPr>
              <w:t>маслобензостойкий</w:t>
            </w:r>
            <w:proofErr w:type="spellEnd"/>
            <w:r w:rsidRPr="000F0E80">
              <w:rPr>
                <w:color w:val="00000A"/>
                <w:kern w:val="1"/>
                <w:lang w:eastAsia="zh-CN"/>
              </w:rPr>
              <w:t xml:space="preserve"> 10мм</w:t>
            </w:r>
          </w:p>
        </w:tc>
        <w:tc>
          <w:tcPr>
            <w:tcW w:w="708" w:type="dxa"/>
            <w:tcBorders>
              <w:top w:val="single" w:sz="4" w:space="0" w:color="000000"/>
              <w:left w:val="single" w:sz="4" w:space="0" w:color="000000"/>
              <w:bottom w:val="single" w:sz="4" w:space="0" w:color="000000"/>
            </w:tcBorders>
            <w:shd w:val="clear" w:color="auto" w:fill="FFFFFF"/>
            <w:vAlign w:val="center"/>
          </w:tcPr>
          <w:p w14:paraId="4B35C50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68D4183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BB2208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185,00</w:t>
            </w:r>
          </w:p>
        </w:tc>
        <w:tc>
          <w:tcPr>
            <w:tcW w:w="1418" w:type="dxa"/>
            <w:tcBorders>
              <w:top w:val="single" w:sz="4" w:space="0" w:color="000000"/>
              <w:left w:val="single" w:sz="4" w:space="0" w:color="000000"/>
              <w:bottom w:val="single" w:sz="4" w:space="0" w:color="000000"/>
            </w:tcBorders>
            <w:shd w:val="clear" w:color="auto" w:fill="FFFFFF"/>
            <w:vAlign w:val="center"/>
          </w:tcPr>
          <w:p w14:paraId="6B9651A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195,00</w:t>
            </w:r>
          </w:p>
        </w:tc>
        <w:tc>
          <w:tcPr>
            <w:tcW w:w="1276" w:type="dxa"/>
            <w:tcBorders>
              <w:top w:val="single" w:sz="4" w:space="0" w:color="000000"/>
              <w:left w:val="single" w:sz="4" w:space="0" w:color="000000"/>
              <w:bottom w:val="single" w:sz="4" w:space="0" w:color="000000"/>
            </w:tcBorders>
            <w:shd w:val="clear" w:color="auto" w:fill="FFFFFF"/>
            <w:vAlign w:val="center"/>
          </w:tcPr>
          <w:p w14:paraId="00C83F01"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197,95</w:t>
            </w:r>
          </w:p>
        </w:tc>
        <w:tc>
          <w:tcPr>
            <w:tcW w:w="1417" w:type="dxa"/>
            <w:tcBorders>
              <w:top w:val="single" w:sz="4" w:space="0" w:color="000000"/>
              <w:left w:val="single" w:sz="4" w:space="0" w:color="000000"/>
              <w:bottom w:val="single" w:sz="4" w:space="0" w:color="000000"/>
            </w:tcBorders>
            <w:shd w:val="clear" w:color="auto" w:fill="FFFFFF"/>
            <w:vAlign w:val="center"/>
          </w:tcPr>
          <w:p w14:paraId="1D25C53C"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192,65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D0C474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192,65</w:t>
            </w:r>
          </w:p>
        </w:tc>
        <w:tc>
          <w:tcPr>
            <w:tcW w:w="1508" w:type="dxa"/>
          </w:tcPr>
          <w:p w14:paraId="6B17EBF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0FC336B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F1622B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F3E3DA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1CF85C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14C354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3A3D22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EC236AE"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2AB4E8A8"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0DC4910D"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161</w:t>
            </w:r>
          </w:p>
        </w:tc>
        <w:tc>
          <w:tcPr>
            <w:tcW w:w="6008" w:type="dxa"/>
            <w:tcBorders>
              <w:top w:val="single" w:sz="4" w:space="0" w:color="000000"/>
              <w:left w:val="single" w:sz="4" w:space="0" w:color="000000"/>
              <w:bottom w:val="single" w:sz="4" w:space="0" w:color="000000"/>
            </w:tcBorders>
            <w:shd w:val="clear" w:color="auto" w:fill="FFFFFF"/>
            <w:vAlign w:val="center"/>
          </w:tcPr>
          <w:p w14:paraId="48FD4FA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Шланг (рукав) </w:t>
            </w:r>
            <w:proofErr w:type="spellStart"/>
            <w:r w:rsidRPr="000F0E80">
              <w:rPr>
                <w:color w:val="00000A"/>
                <w:kern w:val="1"/>
                <w:lang w:eastAsia="zh-CN"/>
              </w:rPr>
              <w:t>маслобензостойкий</w:t>
            </w:r>
            <w:proofErr w:type="spellEnd"/>
            <w:r w:rsidRPr="000F0E80">
              <w:rPr>
                <w:color w:val="00000A"/>
                <w:kern w:val="1"/>
                <w:lang w:eastAsia="zh-CN"/>
              </w:rPr>
              <w:t xml:space="preserve"> 12мм</w:t>
            </w:r>
          </w:p>
        </w:tc>
        <w:tc>
          <w:tcPr>
            <w:tcW w:w="708" w:type="dxa"/>
            <w:tcBorders>
              <w:top w:val="single" w:sz="4" w:space="0" w:color="000000"/>
              <w:left w:val="single" w:sz="4" w:space="0" w:color="000000"/>
              <w:bottom w:val="single" w:sz="4" w:space="0" w:color="000000"/>
            </w:tcBorders>
            <w:shd w:val="clear" w:color="auto" w:fill="FFFFFF"/>
            <w:vAlign w:val="center"/>
          </w:tcPr>
          <w:p w14:paraId="38E6834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7E47160D"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0825FA1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215,00</w:t>
            </w:r>
          </w:p>
        </w:tc>
        <w:tc>
          <w:tcPr>
            <w:tcW w:w="1418" w:type="dxa"/>
            <w:tcBorders>
              <w:top w:val="single" w:sz="4" w:space="0" w:color="000000"/>
              <w:left w:val="single" w:sz="4" w:space="0" w:color="000000"/>
              <w:bottom w:val="single" w:sz="4" w:space="0" w:color="000000"/>
            </w:tcBorders>
            <w:shd w:val="clear" w:color="auto" w:fill="FFFFFF"/>
            <w:vAlign w:val="center"/>
          </w:tcPr>
          <w:p w14:paraId="33F7361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226,00</w:t>
            </w:r>
          </w:p>
        </w:tc>
        <w:tc>
          <w:tcPr>
            <w:tcW w:w="1276" w:type="dxa"/>
            <w:tcBorders>
              <w:top w:val="single" w:sz="4" w:space="0" w:color="000000"/>
              <w:left w:val="single" w:sz="4" w:space="0" w:color="000000"/>
              <w:bottom w:val="single" w:sz="4" w:space="0" w:color="000000"/>
            </w:tcBorders>
            <w:shd w:val="clear" w:color="auto" w:fill="FFFFFF"/>
            <w:vAlign w:val="center"/>
          </w:tcPr>
          <w:p w14:paraId="2DE2067D"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230,05</w:t>
            </w:r>
          </w:p>
        </w:tc>
        <w:tc>
          <w:tcPr>
            <w:tcW w:w="1417" w:type="dxa"/>
            <w:tcBorders>
              <w:top w:val="single" w:sz="4" w:space="0" w:color="000000"/>
              <w:left w:val="single" w:sz="4" w:space="0" w:color="000000"/>
              <w:bottom w:val="single" w:sz="4" w:space="0" w:color="000000"/>
            </w:tcBorders>
            <w:shd w:val="clear" w:color="auto" w:fill="FFFFFF"/>
            <w:vAlign w:val="center"/>
          </w:tcPr>
          <w:p w14:paraId="531FBAD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223,68</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504E6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223,68</w:t>
            </w:r>
          </w:p>
        </w:tc>
        <w:tc>
          <w:tcPr>
            <w:tcW w:w="1508" w:type="dxa"/>
          </w:tcPr>
          <w:p w14:paraId="3ADCC65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42B2F52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673539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15BEA0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E2E04A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674788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D404CA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6CA51E7"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0F3703AE"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794E316C"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162</w:t>
            </w:r>
          </w:p>
        </w:tc>
        <w:tc>
          <w:tcPr>
            <w:tcW w:w="6008" w:type="dxa"/>
            <w:tcBorders>
              <w:top w:val="single" w:sz="4" w:space="0" w:color="000000"/>
              <w:left w:val="single" w:sz="4" w:space="0" w:color="000000"/>
              <w:bottom w:val="single" w:sz="4" w:space="0" w:color="000000"/>
            </w:tcBorders>
            <w:shd w:val="clear" w:color="auto" w:fill="FFFFFF"/>
            <w:vAlign w:val="center"/>
          </w:tcPr>
          <w:p w14:paraId="47CAE58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Шланг (рукав) </w:t>
            </w:r>
            <w:proofErr w:type="spellStart"/>
            <w:r w:rsidRPr="000F0E80">
              <w:rPr>
                <w:color w:val="00000A"/>
                <w:kern w:val="1"/>
                <w:lang w:eastAsia="zh-CN"/>
              </w:rPr>
              <w:t>маслобензостойкий</w:t>
            </w:r>
            <w:proofErr w:type="spellEnd"/>
            <w:r w:rsidRPr="000F0E80">
              <w:rPr>
                <w:color w:val="00000A"/>
                <w:kern w:val="1"/>
                <w:lang w:eastAsia="zh-CN"/>
              </w:rPr>
              <w:t xml:space="preserve"> 14мм</w:t>
            </w:r>
          </w:p>
        </w:tc>
        <w:tc>
          <w:tcPr>
            <w:tcW w:w="708" w:type="dxa"/>
            <w:tcBorders>
              <w:top w:val="single" w:sz="4" w:space="0" w:color="000000"/>
              <w:left w:val="single" w:sz="4" w:space="0" w:color="000000"/>
              <w:bottom w:val="single" w:sz="4" w:space="0" w:color="000000"/>
            </w:tcBorders>
            <w:shd w:val="clear" w:color="auto" w:fill="FFFFFF"/>
            <w:vAlign w:val="center"/>
          </w:tcPr>
          <w:p w14:paraId="4DD38E0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47FBBE2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1FBA35A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245,00</w:t>
            </w:r>
          </w:p>
        </w:tc>
        <w:tc>
          <w:tcPr>
            <w:tcW w:w="1418" w:type="dxa"/>
            <w:tcBorders>
              <w:top w:val="single" w:sz="4" w:space="0" w:color="000000"/>
              <w:left w:val="single" w:sz="4" w:space="0" w:color="000000"/>
              <w:bottom w:val="single" w:sz="4" w:space="0" w:color="000000"/>
            </w:tcBorders>
            <w:shd w:val="clear" w:color="auto" w:fill="FFFFFF"/>
            <w:vAlign w:val="center"/>
          </w:tcPr>
          <w:p w14:paraId="45A8576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258,00</w:t>
            </w:r>
          </w:p>
        </w:tc>
        <w:tc>
          <w:tcPr>
            <w:tcW w:w="1276" w:type="dxa"/>
            <w:tcBorders>
              <w:top w:val="single" w:sz="4" w:space="0" w:color="000000"/>
              <w:left w:val="single" w:sz="4" w:space="0" w:color="000000"/>
              <w:bottom w:val="single" w:sz="4" w:space="0" w:color="000000"/>
            </w:tcBorders>
            <w:shd w:val="clear" w:color="auto" w:fill="FFFFFF"/>
            <w:vAlign w:val="center"/>
          </w:tcPr>
          <w:p w14:paraId="662EC6B0"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262,15</w:t>
            </w:r>
          </w:p>
        </w:tc>
        <w:tc>
          <w:tcPr>
            <w:tcW w:w="1417" w:type="dxa"/>
            <w:tcBorders>
              <w:top w:val="single" w:sz="4" w:space="0" w:color="000000"/>
              <w:left w:val="single" w:sz="4" w:space="0" w:color="000000"/>
              <w:bottom w:val="single" w:sz="4" w:space="0" w:color="000000"/>
            </w:tcBorders>
            <w:shd w:val="clear" w:color="auto" w:fill="FFFFFF"/>
            <w:vAlign w:val="center"/>
          </w:tcPr>
          <w:p w14:paraId="2B8942D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255,05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D5804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255,05</w:t>
            </w:r>
          </w:p>
        </w:tc>
        <w:tc>
          <w:tcPr>
            <w:tcW w:w="1508" w:type="dxa"/>
          </w:tcPr>
          <w:p w14:paraId="58A705A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1A9093B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77E8D5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D02457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B2F927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B11B2F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10BBD9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A754077"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10F51750"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4C94D3A5"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163</w:t>
            </w:r>
          </w:p>
        </w:tc>
        <w:tc>
          <w:tcPr>
            <w:tcW w:w="6008" w:type="dxa"/>
            <w:tcBorders>
              <w:top w:val="single" w:sz="4" w:space="0" w:color="000000"/>
              <w:left w:val="single" w:sz="4" w:space="0" w:color="000000"/>
              <w:bottom w:val="single" w:sz="4" w:space="0" w:color="000000"/>
            </w:tcBorders>
            <w:shd w:val="clear" w:color="auto" w:fill="FFFFFF"/>
            <w:vAlign w:val="center"/>
          </w:tcPr>
          <w:p w14:paraId="04884BF1"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Шланг (рукав) </w:t>
            </w:r>
            <w:proofErr w:type="spellStart"/>
            <w:r w:rsidRPr="000F0E80">
              <w:rPr>
                <w:color w:val="00000A"/>
                <w:kern w:val="1"/>
                <w:lang w:eastAsia="zh-CN"/>
              </w:rPr>
              <w:t>маслобензостойкий</w:t>
            </w:r>
            <w:proofErr w:type="spellEnd"/>
            <w:r w:rsidRPr="000F0E80">
              <w:rPr>
                <w:color w:val="00000A"/>
                <w:kern w:val="1"/>
                <w:lang w:eastAsia="zh-CN"/>
              </w:rPr>
              <w:t xml:space="preserve"> 16мм</w:t>
            </w:r>
          </w:p>
        </w:tc>
        <w:tc>
          <w:tcPr>
            <w:tcW w:w="708" w:type="dxa"/>
            <w:tcBorders>
              <w:top w:val="single" w:sz="4" w:space="0" w:color="000000"/>
              <w:left w:val="single" w:sz="4" w:space="0" w:color="000000"/>
              <w:bottom w:val="single" w:sz="4" w:space="0" w:color="000000"/>
            </w:tcBorders>
            <w:shd w:val="clear" w:color="auto" w:fill="FFFFFF"/>
            <w:vAlign w:val="center"/>
          </w:tcPr>
          <w:p w14:paraId="7BD61EB6"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606514DE"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0DE601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265,00</w:t>
            </w:r>
          </w:p>
        </w:tc>
        <w:tc>
          <w:tcPr>
            <w:tcW w:w="1418" w:type="dxa"/>
            <w:tcBorders>
              <w:top w:val="single" w:sz="4" w:space="0" w:color="000000"/>
              <w:left w:val="single" w:sz="4" w:space="0" w:color="000000"/>
              <w:bottom w:val="single" w:sz="4" w:space="0" w:color="000000"/>
            </w:tcBorders>
            <w:shd w:val="clear" w:color="auto" w:fill="FFFFFF"/>
            <w:vAlign w:val="center"/>
          </w:tcPr>
          <w:p w14:paraId="0E192B3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279,00</w:t>
            </w:r>
          </w:p>
        </w:tc>
        <w:tc>
          <w:tcPr>
            <w:tcW w:w="1276" w:type="dxa"/>
            <w:tcBorders>
              <w:top w:val="single" w:sz="4" w:space="0" w:color="000000"/>
              <w:left w:val="single" w:sz="4" w:space="0" w:color="000000"/>
              <w:bottom w:val="single" w:sz="4" w:space="0" w:color="000000"/>
            </w:tcBorders>
            <w:shd w:val="clear" w:color="auto" w:fill="FFFFFF"/>
            <w:vAlign w:val="center"/>
          </w:tcPr>
          <w:p w14:paraId="769BED84"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283,55</w:t>
            </w:r>
          </w:p>
        </w:tc>
        <w:tc>
          <w:tcPr>
            <w:tcW w:w="1417" w:type="dxa"/>
            <w:tcBorders>
              <w:top w:val="single" w:sz="4" w:space="0" w:color="000000"/>
              <w:left w:val="single" w:sz="4" w:space="0" w:color="000000"/>
              <w:bottom w:val="single" w:sz="4" w:space="0" w:color="000000"/>
            </w:tcBorders>
            <w:shd w:val="clear" w:color="auto" w:fill="FFFFFF"/>
            <w:vAlign w:val="center"/>
          </w:tcPr>
          <w:p w14:paraId="56F3C98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275,85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8815F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275,85</w:t>
            </w:r>
          </w:p>
        </w:tc>
        <w:tc>
          <w:tcPr>
            <w:tcW w:w="1508" w:type="dxa"/>
          </w:tcPr>
          <w:p w14:paraId="3CBE91B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75E93182"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E1D372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1D8738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7D4148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E2336E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7FE5C4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4266B74"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4D1FD299"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258C0732"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164</w:t>
            </w:r>
          </w:p>
        </w:tc>
        <w:tc>
          <w:tcPr>
            <w:tcW w:w="6008" w:type="dxa"/>
            <w:tcBorders>
              <w:top w:val="single" w:sz="4" w:space="0" w:color="000000"/>
              <w:left w:val="single" w:sz="4" w:space="0" w:color="000000"/>
              <w:bottom w:val="single" w:sz="4" w:space="0" w:color="000000"/>
            </w:tcBorders>
            <w:shd w:val="clear" w:color="auto" w:fill="FFFFFF"/>
            <w:vAlign w:val="center"/>
          </w:tcPr>
          <w:p w14:paraId="07FCC64F"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Шланг (рукав) </w:t>
            </w:r>
            <w:proofErr w:type="spellStart"/>
            <w:r w:rsidRPr="000F0E80">
              <w:rPr>
                <w:color w:val="00000A"/>
                <w:kern w:val="1"/>
                <w:lang w:eastAsia="zh-CN"/>
              </w:rPr>
              <w:t>маслобензостойкий</w:t>
            </w:r>
            <w:proofErr w:type="spellEnd"/>
            <w:r w:rsidRPr="000F0E80">
              <w:rPr>
                <w:color w:val="00000A"/>
                <w:kern w:val="1"/>
                <w:lang w:eastAsia="zh-CN"/>
              </w:rPr>
              <w:t xml:space="preserve"> 18мм</w:t>
            </w:r>
          </w:p>
        </w:tc>
        <w:tc>
          <w:tcPr>
            <w:tcW w:w="708" w:type="dxa"/>
            <w:tcBorders>
              <w:top w:val="single" w:sz="4" w:space="0" w:color="000000"/>
              <w:left w:val="single" w:sz="4" w:space="0" w:color="000000"/>
              <w:bottom w:val="single" w:sz="4" w:space="0" w:color="000000"/>
            </w:tcBorders>
            <w:shd w:val="clear" w:color="auto" w:fill="FFFFFF"/>
            <w:vAlign w:val="center"/>
          </w:tcPr>
          <w:p w14:paraId="07508092"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3661198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461D74F6"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305,00</w:t>
            </w:r>
          </w:p>
        </w:tc>
        <w:tc>
          <w:tcPr>
            <w:tcW w:w="1418" w:type="dxa"/>
            <w:tcBorders>
              <w:top w:val="single" w:sz="4" w:space="0" w:color="000000"/>
              <w:left w:val="single" w:sz="4" w:space="0" w:color="000000"/>
              <w:bottom w:val="single" w:sz="4" w:space="0" w:color="000000"/>
            </w:tcBorders>
            <w:shd w:val="clear" w:color="auto" w:fill="FFFFFF"/>
            <w:vAlign w:val="center"/>
          </w:tcPr>
          <w:p w14:paraId="731CD33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321,00</w:t>
            </w:r>
          </w:p>
        </w:tc>
        <w:tc>
          <w:tcPr>
            <w:tcW w:w="1276" w:type="dxa"/>
            <w:tcBorders>
              <w:top w:val="single" w:sz="4" w:space="0" w:color="000000"/>
              <w:left w:val="single" w:sz="4" w:space="0" w:color="000000"/>
              <w:bottom w:val="single" w:sz="4" w:space="0" w:color="000000"/>
            </w:tcBorders>
            <w:shd w:val="clear" w:color="auto" w:fill="FFFFFF"/>
            <w:vAlign w:val="center"/>
          </w:tcPr>
          <w:p w14:paraId="33DEBFC4"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326,35</w:t>
            </w:r>
          </w:p>
        </w:tc>
        <w:tc>
          <w:tcPr>
            <w:tcW w:w="1417" w:type="dxa"/>
            <w:tcBorders>
              <w:top w:val="single" w:sz="4" w:space="0" w:color="000000"/>
              <w:left w:val="single" w:sz="4" w:space="0" w:color="000000"/>
              <w:bottom w:val="single" w:sz="4" w:space="0" w:color="000000"/>
            </w:tcBorders>
            <w:shd w:val="clear" w:color="auto" w:fill="FFFFFF"/>
            <w:vAlign w:val="center"/>
          </w:tcPr>
          <w:p w14:paraId="036F884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317,45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CB45C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317,45</w:t>
            </w:r>
          </w:p>
        </w:tc>
        <w:tc>
          <w:tcPr>
            <w:tcW w:w="1508" w:type="dxa"/>
          </w:tcPr>
          <w:p w14:paraId="5941FD6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3A22A4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F3D074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34C7FE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8D30C8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3950B9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7EB34B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552309D"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D2D059C"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58DF1012"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165</w:t>
            </w:r>
          </w:p>
        </w:tc>
        <w:tc>
          <w:tcPr>
            <w:tcW w:w="6008" w:type="dxa"/>
            <w:tcBorders>
              <w:top w:val="single" w:sz="4" w:space="0" w:color="000000"/>
              <w:left w:val="single" w:sz="4" w:space="0" w:color="000000"/>
              <w:bottom w:val="single" w:sz="4" w:space="0" w:color="000000"/>
            </w:tcBorders>
            <w:shd w:val="clear" w:color="auto" w:fill="FFFFFF"/>
            <w:vAlign w:val="center"/>
          </w:tcPr>
          <w:p w14:paraId="0078703D"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Шланг (рукав) </w:t>
            </w:r>
            <w:proofErr w:type="spellStart"/>
            <w:r w:rsidRPr="000F0E80">
              <w:rPr>
                <w:color w:val="00000A"/>
                <w:kern w:val="1"/>
                <w:lang w:eastAsia="zh-CN"/>
              </w:rPr>
              <w:t>маслобензостойкий</w:t>
            </w:r>
            <w:proofErr w:type="spellEnd"/>
            <w:r w:rsidRPr="000F0E80">
              <w:rPr>
                <w:color w:val="00000A"/>
                <w:kern w:val="1"/>
                <w:lang w:eastAsia="zh-CN"/>
              </w:rPr>
              <w:t xml:space="preserve"> 22мм</w:t>
            </w:r>
          </w:p>
        </w:tc>
        <w:tc>
          <w:tcPr>
            <w:tcW w:w="708" w:type="dxa"/>
            <w:tcBorders>
              <w:top w:val="single" w:sz="4" w:space="0" w:color="000000"/>
              <w:left w:val="single" w:sz="4" w:space="0" w:color="000000"/>
              <w:bottom w:val="single" w:sz="4" w:space="0" w:color="000000"/>
            </w:tcBorders>
            <w:shd w:val="clear" w:color="auto" w:fill="FFFFFF"/>
            <w:vAlign w:val="center"/>
          </w:tcPr>
          <w:p w14:paraId="277684A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08CB4F11"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7AA4E2BA"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380,00</w:t>
            </w:r>
          </w:p>
        </w:tc>
        <w:tc>
          <w:tcPr>
            <w:tcW w:w="1418" w:type="dxa"/>
            <w:tcBorders>
              <w:top w:val="single" w:sz="4" w:space="0" w:color="000000"/>
              <w:left w:val="single" w:sz="4" w:space="0" w:color="000000"/>
              <w:bottom w:val="single" w:sz="4" w:space="0" w:color="000000"/>
            </w:tcBorders>
            <w:shd w:val="clear" w:color="auto" w:fill="FFFFFF"/>
            <w:vAlign w:val="center"/>
          </w:tcPr>
          <w:p w14:paraId="229AEDD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400,00</w:t>
            </w:r>
          </w:p>
        </w:tc>
        <w:tc>
          <w:tcPr>
            <w:tcW w:w="1276" w:type="dxa"/>
            <w:tcBorders>
              <w:top w:val="single" w:sz="4" w:space="0" w:color="000000"/>
              <w:left w:val="single" w:sz="4" w:space="0" w:color="000000"/>
              <w:bottom w:val="single" w:sz="4" w:space="0" w:color="000000"/>
            </w:tcBorders>
            <w:shd w:val="clear" w:color="auto" w:fill="FFFFFF"/>
            <w:vAlign w:val="center"/>
          </w:tcPr>
          <w:p w14:paraId="2CA27745"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406,60</w:t>
            </w:r>
          </w:p>
        </w:tc>
        <w:tc>
          <w:tcPr>
            <w:tcW w:w="1417" w:type="dxa"/>
            <w:tcBorders>
              <w:top w:val="single" w:sz="4" w:space="0" w:color="000000"/>
              <w:left w:val="single" w:sz="4" w:space="0" w:color="000000"/>
              <w:bottom w:val="single" w:sz="4" w:space="0" w:color="000000"/>
            </w:tcBorders>
            <w:shd w:val="clear" w:color="auto" w:fill="FFFFFF"/>
            <w:vAlign w:val="center"/>
          </w:tcPr>
          <w:p w14:paraId="6FC64DB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395,53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A0091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395,53</w:t>
            </w:r>
          </w:p>
        </w:tc>
        <w:tc>
          <w:tcPr>
            <w:tcW w:w="1508" w:type="dxa"/>
          </w:tcPr>
          <w:p w14:paraId="0788DC2C"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2873354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6D01F4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94D37B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25E6B0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B3CAA5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15F60F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317A54B"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12B4C7AE"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233D29EF"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166</w:t>
            </w:r>
          </w:p>
        </w:tc>
        <w:tc>
          <w:tcPr>
            <w:tcW w:w="6008" w:type="dxa"/>
            <w:tcBorders>
              <w:top w:val="single" w:sz="4" w:space="0" w:color="000000"/>
              <w:left w:val="single" w:sz="4" w:space="0" w:color="000000"/>
              <w:bottom w:val="single" w:sz="4" w:space="0" w:color="000000"/>
            </w:tcBorders>
            <w:shd w:val="clear" w:color="auto" w:fill="FFFFFF"/>
            <w:vAlign w:val="center"/>
          </w:tcPr>
          <w:p w14:paraId="7C7E7DC1"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 xml:space="preserve">Шланг (рукав) </w:t>
            </w:r>
            <w:proofErr w:type="spellStart"/>
            <w:r w:rsidRPr="000F0E80">
              <w:rPr>
                <w:color w:val="00000A"/>
                <w:kern w:val="1"/>
                <w:lang w:eastAsia="zh-CN"/>
              </w:rPr>
              <w:t>маслобензостойкий</w:t>
            </w:r>
            <w:proofErr w:type="spellEnd"/>
            <w:r w:rsidRPr="000F0E80">
              <w:rPr>
                <w:color w:val="00000A"/>
                <w:kern w:val="1"/>
                <w:lang w:eastAsia="zh-CN"/>
              </w:rPr>
              <w:t xml:space="preserve"> 32мм</w:t>
            </w:r>
          </w:p>
        </w:tc>
        <w:tc>
          <w:tcPr>
            <w:tcW w:w="708" w:type="dxa"/>
            <w:tcBorders>
              <w:top w:val="single" w:sz="4" w:space="0" w:color="000000"/>
              <w:left w:val="single" w:sz="4" w:space="0" w:color="000000"/>
              <w:bottom w:val="single" w:sz="4" w:space="0" w:color="000000"/>
            </w:tcBorders>
            <w:shd w:val="clear" w:color="auto" w:fill="FFFFFF"/>
            <w:vAlign w:val="center"/>
          </w:tcPr>
          <w:p w14:paraId="1BAB3D5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м</w:t>
            </w:r>
          </w:p>
        </w:tc>
        <w:tc>
          <w:tcPr>
            <w:tcW w:w="549" w:type="dxa"/>
            <w:tcBorders>
              <w:top w:val="single" w:sz="4" w:space="0" w:color="000000"/>
              <w:left w:val="single" w:sz="4" w:space="0" w:color="000000"/>
              <w:bottom w:val="single" w:sz="4" w:space="0" w:color="000000"/>
            </w:tcBorders>
            <w:shd w:val="clear" w:color="auto" w:fill="FFFFFF"/>
            <w:vAlign w:val="center"/>
          </w:tcPr>
          <w:p w14:paraId="135CFF8F"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71C4D95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485,00</w:t>
            </w:r>
          </w:p>
        </w:tc>
        <w:tc>
          <w:tcPr>
            <w:tcW w:w="1418" w:type="dxa"/>
            <w:tcBorders>
              <w:top w:val="single" w:sz="4" w:space="0" w:color="000000"/>
              <w:left w:val="single" w:sz="4" w:space="0" w:color="000000"/>
              <w:bottom w:val="single" w:sz="4" w:space="0" w:color="000000"/>
            </w:tcBorders>
            <w:shd w:val="clear" w:color="auto" w:fill="FFFFFF"/>
            <w:vAlign w:val="center"/>
          </w:tcPr>
          <w:p w14:paraId="27D2573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510,00</w:t>
            </w:r>
          </w:p>
        </w:tc>
        <w:tc>
          <w:tcPr>
            <w:tcW w:w="1276" w:type="dxa"/>
            <w:tcBorders>
              <w:top w:val="single" w:sz="4" w:space="0" w:color="000000"/>
              <w:left w:val="single" w:sz="4" w:space="0" w:color="000000"/>
              <w:bottom w:val="single" w:sz="4" w:space="0" w:color="000000"/>
            </w:tcBorders>
            <w:shd w:val="clear" w:color="auto" w:fill="FFFFFF"/>
            <w:vAlign w:val="center"/>
          </w:tcPr>
          <w:p w14:paraId="4B67A707"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518,95</w:t>
            </w:r>
          </w:p>
        </w:tc>
        <w:tc>
          <w:tcPr>
            <w:tcW w:w="1417" w:type="dxa"/>
            <w:tcBorders>
              <w:top w:val="single" w:sz="4" w:space="0" w:color="000000"/>
              <w:left w:val="single" w:sz="4" w:space="0" w:color="000000"/>
              <w:bottom w:val="single" w:sz="4" w:space="0" w:color="000000"/>
            </w:tcBorders>
            <w:shd w:val="clear" w:color="auto" w:fill="FFFFFF"/>
            <w:vAlign w:val="center"/>
          </w:tcPr>
          <w:p w14:paraId="627F822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504,65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B1A887"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504,65</w:t>
            </w:r>
          </w:p>
        </w:tc>
        <w:tc>
          <w:tcPr>
            <w:tcW w:w="1508" w:type="dxa"/>
          </w:tcPr>
          <w:p w14:paraId="4A9B150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3A82095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9ADA5C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5BE76B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6DD7B7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9D6390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A57AA2D"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0283CE4"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DFC4880"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3C5D1150"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167</w:t>
            </w:r>
          </w:p>
        </w:tc>
        <w:tc>
          <w:tcPr>
            <w:tcW w:w="6008" w:type="dxa"/>
            <w:tcBorders>
              <w:top w:val="single" w:sz="4" w:space="0" w:color="000000"/>
              <w:left w:val="single" w:sz="4" w:space="0" w:color="000000"/>
              <w:bottom w:val="single" w:sz="4" w:space="0" w:color="000000"/>
            </w:tcBorders>
            <w:shd w:val="clear" w:color="auto" w:fill="FFFFFF"/>
            <w:vAlign w:val="center"/>
          </w:tcPr>
          <w:p w14:paraId="596DFF41" w14:textId="77777777" w:rsidR="000F0E80" w:rsidRPr="000F0E80" w:rsidRDefault="000F0E80" w:rsidP="000F0E80">
            <w:pPr>
              <w:widowControl/>
              <w:suppressAutoHyphens/>
              <w:autoSpaceDE/>
              <w:autoSpaceDN/>
              <w:adjustRightInd/>
              <w:spacing w:line="0" w:lineRule="atLeast"/>
              <w:rPr>
                <w:color w:val="00000A"/>
                <w:kern w:val="1"/>
                <w:lang w:eastAsia="zh-CN"/>
              </w:rPr>
            </w:pPr>
            <w:proofErr w:type="spellStart"/>
            <w:r w:rsidRPr="000F0E80">
              <w:rPr>
                <w:color w:val="00000A"/>
                <w:kern w:val="1"/>
                <w:lang w:eastAsia="zh-CN"/>
              </w:rPr>
              <w:t>Энергоаккумулятор</w:t>
            </w:r>
            <w:proofErr w:type="spellEnd"/>
            <w:r w:rsidRPr="000F0E80">
              <w:rPr>
                <w:color w:val="00000A"/>
                <w:kern w:val="1"/>
                <w:lang w:eastAsia="zh-CN"/>
              </w:rPr>
              <w:t xml:space="preserve"> ЗИЛ 130</w:t>
            </w:r>
          </w:p>
        </w:tc>
        <w:tc>
          <w:tcPr>
            <w:tcW w:w="708" w:type="dxa"/>
            <w:tcBorders>
              <w:top w:val="single" w:sz="4" w:space="0" w:color="000000"/>
              <w:left w:val="single" w:sz="4" w:space="0" w:color="000000"/>
              <w:bottom w:val="single" w:sz="4" w:space="0" w:color="000000"/>
            </w:tcBorders>
            <w:shd w:val="clear" w:color="auto" w:fill="FFFFFF"/>
            <w:vAlign w:val="center"/>
          </w:tcPr>
          <w:p w14:paraId="6BE64E9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D628305"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47495A9D"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7 405,00</w:t>
            </w:r>
          </w:p>
        </w:tc>
        <w:tc>
          <w:tcPr>
            <w:tcW w:w="1418" w:type="dxa"/>
            <w:tcBorders>
              <w:top w:val="single" w:sz="4" w:space="0" w:color="000000"/>
              <w:left w:val="single" w:sz="4" w:space="0" w:color="000000"/>
              <w:bottom w:val="single" w:sz="4" w:space="0" w:color="000000"/>
            </w:tcBorders>
            <w:shd w:val="clear" w:color="auto" w:fill="FFFFFF"/>
            <w:vAlign w:val="center"/>
          </w:tcPr>
          <w:p w14:paraId="6426265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7 776,00</w:t>
            </w:r>
          </w:p>
        </w:tc>
        <w:tc>
          <w:tcPr>
            <w:tcW w:w="1276" w:type="dxa"/>
            <w:tcBorders>
              <w:top w:val="single" w:sz="4" w:space="0" w:color="000000"/>
              <w:left w:val="single" w:sz="4" w:space="0" w:color="000000"/>
              <w:bottom w:val="single" w:sz="4" w:space="0" w:color="000000"/>
            </w:tcBorders>
            <w:shd w:val="clear" w:color="auto" w:fill="FFFFFF"/>
            <w:vAlign w:val="center"/>
          </w:tcPr>
          <w:p w14:paraId="269A4B6D"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7 923,35</w:t>
            </w:r>
          </w:p>
        </w:tc>
        <w:tc>
          <w:tcPr>
            <w:tcW w:w="1417" w:type="dxa"/>
            <w:tcBorders>
              <w:top w:val="single" w:sz="4" w:space="0" w:color="000000"/>
              <w:left w:val="single" w:sz="4" w:space="0" w:color="000000"/>
              <w:bottom w:val="single" w:sz="4" w:space="0" w:color="000000"/>
            </w:tcBorders>
            <w:shd w:val="clear" w:color="auto" w:fill="FFFFFF"/>
            <w:vAlign w:val="center"/>
          </w:tcPr>
          <w:p w14:paraId="084C4A5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7 701,45</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CC0EB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7 701,45</w:t>
            </w:r>
          </w:p>
        </w:tc>
        <w:tc>
          <w:tcPr>
            <w:tcW w:w="1508" w:type="dxa"/>
          </w:tcPr>
          <w:p w14:paraId="3C5C938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4693E22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256E82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B14E3A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B6F56E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9670F0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1B8514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7136451"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0836FD9B"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32763583"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168</w:t>
            </w:r>
          </w:p>
        </w:tc>
        <w:tc>
          <w:tcPr>
            <w:tcW w:w="6008" w:type="dxa"/>
            <w:tcBorders>
              <w:top w:val="single" w:sz="4" w:space="0" w:color="000000"/>
              <w:left w:val="single" w:sz="4" w:space="0" w:color="000000"/>
              <w:bottom w:val="single" w:sz="4" w:space="0" w:color="000000"/>
            </w:tcBorders>
            <w:shd w:val="clear" w:color="auto" w:fill="FFFFFF"/>
            <w:vAlign w:val="center"/>
          </w:tcPr>
          <w:p w14:paraId="7BEFA25A" w14:textId="77777777" w:rsidR="000F0E80" w:rsidRPr="000F0E80" w:rsidRDefault="000F0E80" w:rsidP="000F0E80">
            <w:pPr>
              <w:widowControl/>
              <w:suppressAutoHyphens/>
              <w:autoSpaceDE/>
              <w:autoSpaceDN/>
              <w:adjustRightInd/>
              <w:spacing w:line="0" w:lineRule="atLeast"/>
              <w:rPr>
                <w:color w:val="00000A"/>
                <w:kern w:val="1"/>
                <w:lang w:eastAsia="zh-CN"/>
              </w:rPr>
            </w:pPr>
            <w:proofErr w:type="spellStart"/>
            <w:r w:rsidRPr="000F0E80">
              <w:rPr>
                <w:color w:val="00000A"/>
                <w:kern w:val="1"/>
                <w:lang w:eastAsia="zh-CN"/>
              </w:rPr>
              <w:t>Поршнекомплект</w:t>
            </w:r>
            <w:proofErr w:type="spellEnd"/>
            <w:r w:rsidRPr="000F0E80">
              <w:rPr>
                <w:color w:val="00000A"/>
                <w:kern w:val="1"/>
                <w:lang w:eastAsia="zh-CN"/>
              </w:rPr>
              <w:t xml:space="preserve"> ЗИЛ-130 (Эксперт)</w:t>
            </w:r>
          </w:p>
        </w:tc>
        <w:tc>
          <w:tcPr>
            <w:tcW w:w="708" w:type="dxa"/>
            <w:tcBorders>
              <w:top w:val="single" w:sz="4" w:space="0" w:color="000000"/>
              <w:left w:val="single" w:sz="4" w:space="0" w:color="000000"/>
              <w:bottom w:val="single" w:sz="4" w:space="0" w:color="000000"/>
            </w:tcBorders>
            <w:shd w:val="clear" w:color="auto" w:fill="FFFFFF"/>
            <w:vAlign w:val="center"/>
          </w:tcPr>
          <w:p w14:paraId="333446A4"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7786C37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080492EE"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7 900,00</w:t>
            </w:r>
          </w:p>
        </w:tc>
        <w:tc>
          <w:tcPr>
            <w:tcW w:w="1418" w:type="dxa"/>
            <w:tcBorders>
              <w:top w:val="single" w:sz="4" w:space="0" w:color="000000"/>
              <w:left w:val="single" w:sz="4" w:space="0" w:color="000000"/>
              <w:bottom w:val="single" w:sz="4" w:space="0" w:color="000000"/>
            </w:tcBorders>
            <w:shd w:val="clear" w:color="auto" w:fill="FFFFFF"/>
            <w:vAlign w:val="center"/>
          </w:tcPr>
          <w:p w14:paraId="32857606"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8 295,00</w:t>
            </w:r>
          </w:p>
        </w:tc>
        <w:tc>
          <w:tcPr>
            <w:tcW w:w="1276" w:type="dxa"/>
            <w:tcBorders>
              <w:top w:val="single" w:sz="4" w:space="0" w:color="000000"/>
              <w:left w:val="single" w:sz="4" w:space="0" w:color="000000"/>
              <w:bottom w:val="single" w:sz="4" w:space="0" w:color="000000"/>
            </w:tcBorders>
            <w:shd w:val="clear" w:color="auto" w:fill="FFFFFF"/>
            <w:vAlign w:val="center"/>
          </w:tcPr>
          <w:p w14:paraId="450D9B8C"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8 453,00</w:t>
            </w:r>
          </w:p>
        </w:tc>
        <w:tc>
          <w:tcPr>
            <w:tcW w:w="1417" w:type="dxa"/>
            <w:tcBorders>
              <w:top w:val="single" w:sz="4" w:space="0" w:color="000000"/>
              <w:left w:val="single" w:sz="4" w:space="0" w:color="000000"/>
              <w:bottom w:val="single" w:sz="4" w:space="0" w:color="000000"/>
            </w:tcBorders>
            <w:shd w:val="clear" w:color="auto" w:fill="FFFFFF"/>
            <w:vAlign w:val="center"/>
          </w:tcPr>
          <w:p w14:paraId="36151BC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8 216,00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D6A96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8 216,00</w:t>
            </w:r>
          </w:p>
        </w:tc>
        <w:tc>
          <w:tcPr>
            <w:tcW w:w="1508" w:type="dxa"/>
          </w:tcPr>
          <w:p w14:paraId="602DE30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5B6A909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23A4BB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177C1A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A4C645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FB2BE3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739196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49160AF"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33C5B020"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40ABE9AB"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169</w:t>
            </w:r>
          </w:p>
        </w:tc>
        <w:tc>
          <w:tcPr>
            <w:tcW w:w="6008" w:type="dxa"/>
            <w:tcBorders>
              <w:top w:val="single" w:sz="4" w:space="0" w:color="000000"/>
              <w:left w:val="single" w:sz="4" w:space="0" w:color="000000"/>
              <w:bottom w:val="single" w:sz="4" w:space="0" w:color="000000"/>
            </w:tcBorders>
            <w:shd w:val="clear" w:color="auto" w:fill="FFFFFF"/>
            <w:vAlign w:val="center"/>
          </w:tcPr>
          <w:p w14:paraId="1E300E1B"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Р/к двигателя ЗИЛ-130 полный</w:t>
            </w:r>
          </w:p>
        </w:tc>
        <w:tc>
          <w:tcPr>
            <w:tcW w:w="708" w:type="dxa"/>
            <w:tcBorders>
              <w:top w:val="single" w:sz="4" w:space="0" w:color="000000"/>
              <w:left w:val="single" w:sz="4" w:space="0" w:color="000000"/>
              <w:bottom w:val="single" w:sz="4" w:space="0" w:color="000000"/>
            </w:tcBorders>
            <w:shd w:val="clear" w:color="auto" w:fill="FFFFFF"/>
            <w:vAlign w:val="center"/>
          </w:tcPr>
          <w:p w14:paraId="3499D223"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к-т</w:t>
            </w:r>
          </w:p>
        </w:tc>
        <w:tc>
          <w:tcPr>
            <w:tcW w:w="549" w:type="dxa"/>
            <w:tcBorders>
              <w:top w:val="single" w:sz="4" w:space="0" w:color="000000"/>
              <w:left w:val="single" w:sz="4" w:space="0" w:color="000000"/>
              <w:bottom w:val="single" w:sz="4" w:space="0" w:color="000000"/>
            </w:tcBorders>
            <w:shd w:val="clear" w:color="auto" w:fill="FFFFFF"/>
            <w:vAlign w:val="center"/>
          </w:tcPr>
          <w:p w14:paraId="0C1F68A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2BFD88C9"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2 600,00</w:t>
            </w:r>
          </w:p>
        </w:tc>
        <w:tc>
          <w:tcPr>
            <w:tcW w:w="1418" w:type="dxa"/>
            <w:tcBorders>
              <w:top w:val="single" w:sz="4" w:space="0" w:color="000000"/>
              <w:left w:val="single" w:sz="4" w:space="0" w:color="000000"/>
              <w:bottom w:val="single" w:sz="4" w:space="0" w:color="000000"/>
            </w:tcBorders>
            <w:shd w:val="clear" w:color="auto" w:fill="FFFFFF"/>
            <w:vAlign w:val="center"/>
          </w:tcPr>
          <w:p w14:paraId="38754583"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2 730,00</w:t>
            </w:r>
          </w:p>
        </w:tc>
        <w:tc>
          <w:tcPr>
            <w:tcW w:w="1276" w:type="dxa"/>
            <w:tcBorders>
              <w:top w:val="single" w:sz="4" w:space="0" w:color="000000"/>
              <w:left w:val="single" w:sz="4" w:space="0" w:color="000000"/>
              <w:bottom w:val="single" w:sz="4" w:space="0" w:color="000000"/>
            </w:tcBorders>
            <w:shd w:val="clear" w:color="auto" w:fill="FFFFFF"/>
            <w:vAlign w:val="center"/>
          </w:tcPr>
          <w:p w14:paraId="05F878CD"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2 782,00</w:t>
            </w:r>
          </w:p>
        </w:tc>
        <w:tc>
          <w:tcPr>
            <w:tcW w:w="1417" w:type="dxa"/>
            <w:tcBorders>
              <w:top w:val="single" w:sz="4" w:space="0" w:color="000000"/>
              <w:left w:val="single" w:sz="4" w:space="0" w:color="000000"/>
              <w:bottom w:val="single" w:sz="4" w:space="0" w:color="000000"/>
            </w:tcBorders>
            <w:shd w:val="clear" w:color="auto" w:fill="FFFFFF"/>
            <w:vAlign w:val="center"/>
          </w:tcPr>
          <w:p w14:paraId="283F0B85"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2 704,00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A9A5E4"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2 704,00</w:t>
            </w:r>
          </w:p>
        </w:tc>
        <w:tc>
          <w:tcPr>
            <w:tcW w:w="1508" w:type="dxa"/>
          </w:tcPr>
          <w:p w14:paraId="284DD4A0"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4CE2CBD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3B2455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91B768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D9EAA9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B02B693"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222F1D4"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1A43659"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6377CE6D"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42029384"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170</w:t>
            </w:r>
          </w:p>
        </w:tc>
        <w:tc>
          <w:tcPr>
            <w:tcW w:w="6008" w:type="dxa"/>
            <w:tcBorders>
              <w:top w:val="single" w:sz="4" w:space="0" w:color="000000"/>
              <w:left w:val="single" w:sz="4" w:space="0" w:color="000000"/>
              <w:bottom w:val="single" w:sz="4" w:space="0" w:color="000000"/>
            </w:tcBorders>
            <w:shd w:val="clear" w:color="auto" w:fill="FFFFFF"/>
            <w:vAlign w:val="center"/>
          </w:tcPr>
          <w:p w14:paraId="77E20B43"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Клапан защитный двойной ЗИЛ</w:t>
            </w:r>
          </w:p>
        </w:tc>
        <w:tc>
          <w:tcPr>
            <w:tcW w:w="708" w:type="dxa"/>
            <w:tcBorders>
              <w:top w:val="single" w:sz="4" w:space="0" w:color="000000"/>
              <w:left w:val="single" w:sz="4" w:space="0" w:color="000000"/>
              <w:bottom w:val="single" w:sz="4" w:space="0" w:color="000000"/>
            </w:tcBorders>
            <w:shd w:val="clear" w:color="auto" w:fill="FFFFFF"/>
            <w:vAlign w:val="center"/>
          </w:tcPr>
          <w:p w14:paraId="35D70127"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1453F9BB"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74A03620"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4 650,00</w:t>
            </w:r>
          </w:p>
        </w:tc>
        <w:tc>
          <w:tcPr>
            <w:tcW w:w="1418" w:type="dxa"/>
            <w:tcBorders>
              <w:top w:val="single" w:sz="4" w:space="0" w:color="000000"/>
              <w:left w:val="single" w:sz="4" w:space="0" w:color="000000"/>
              <w:bottom w:val="single" w:sz="4" w:space="0" w:color="000000"/>
            </w:tcBorders>
            <w:shd w:val="clear" w:color="auto" w:fill="FFFFFF"/>
            <w:vAlign w:val="center"/>
          </w:tcPr>
          <w:p w14:paraId="4149567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4 883,00</w:t>
            </w:r>
          </w:p>
        </w:tc>
        <w:tc>
          <w:tcPr>
            <w:tcW w:w="1276" w:type="dxa"/>
            <w:tcBorders>
              <w:top w:val="single" w:sz="4" w:space="0" w:color="000000"/>
              <w:left w:val="single" w:sz="4" w:space="0" w:color="000000"/>
              <w:bottom w:val="single" w:sz="4" w:space="0" w:color="000000"/>
            </w:tcBorders>
            <w:shd w:val="clear" w:color="auto" w:fill="FFFFFF"/>
            <w:vAlign w:val="center"/>
          </w:tcPr>
          <w:p w14:paraId="35881D21"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4 975,00</w:t>
            </w:r>
          </w:p>
        </w:tc>
        <w:tc>
          <w:tcPr>
            <w:tcW w:w="1417" w:type="dxa"/>
            <w:tcBorders>
              <w:top w:val="single" w:sz="4" w:space="0" w:color="000000"/>
              <w:left w:val="single" w:sz="4" w:space="0" w:color="000000"/>
              <w:bottom w:val="single" w:sz="4" w:space="0" w:color="000000"/>
            </w:tcBorders>
            <w:shd w:val="clear" w:color="auto" w:fill="FFFFFF"/>
            <w:vAlign w:val="center"/>
          </w:tcPr>
          <w:p w14:paraId="41D25068"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4 836,00</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638251"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4 836,00</w:t>
            </w:r>
          </w:p>
        </w:tc>
        <w:tc>
          <w:tcPr>
            <w:tcW w:w="1508" w:type="dxa"/>
          </w:tcPr>
          <w:p w14:paraId="508B43C7"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09B407C8"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A9B390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FE6C1C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2A547D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9C1B45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73007A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8A38024"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59E6A64B" w14:textId="77777777" w:rsidTr="00AB286B">
        <w:trPr>
          <w:gridAfter w:val="1"/>
          <w:wAfter w:w="67" w:type="dxa"/>
        </w:trPr>
        <w:tc>
          <w:tcPr>
            <w:tcW w:w="513" w:type="dxa"/>
            <w:tcBorders>
              <w:top w:val="single" w:sz="4" w:space="0" w:color="000000"/>
              <w:left w:val="single" w:sz="4" w:space="0" w:color="000000"/>
              <w:bottom w:val="single" w:sz="4" w:space="0" w:color="000000"/>
            </w:tcBorders>
            <w:shd w:val="clear" w:color="auto" w:fill="FFFFFF"/>
            <w:vAlign w:val="center"/>
          </w:tcPr>
          <w:p w14:paraId="06371447" w14:textId="77777777" w:rsidR="000F0E80" w:rsidRPr="000F0E80" w:rsidRDefault="000F0E80" w:rsidP="000F0E80">
            <w:pPr>
              <w:suppressLineNumbers/>
              <w:suppressAutoHyphens/>
              <w:autoSpaceDE/>
              <w:autoSpaceDN/>
              <w:adjustRightInd/>
              <w:snapToGrid w:val="0"/>
              <w:spacing w:line="0" w:lineRule="atLeast"/>
              <w:jc w:val="center"/>
              <w:rPr>
                <w:rFonts w:eastAsia="Arial Unicode MS"/>
                <w:color w:val="00000A"/>
                <w:kern w:val="1"/>
                <w:sz w:val="19"/>
                <w:szCs w:val="19"/>
                <w:lang w:eastAsia="zh-CN" w:bidi="hi-IN"/>
              </w:rPr>
            </w:pPr>
            <w:r w:rsidRPr="000F0E80">
              <w:rPr>
                <w:rFonts w:eastAsia="Arial Unicode MS"/>
                <w:color w:val="00000A"/>
                <w:kern w:val="1"/>
                <w:sz w:val="19"/>
                <w:szCs w:val="19"/>
                <w:lang w:eastAsia="zh-CN" w:bidi="hi-IN"/>
              </w:rPr>
              <w:t>171</w:t>
            </w:r>
          </w:p>
        </w:tc>
        <w:tc>
          <w:tcPr>
            <w:tcW w:w="6008" w:type="dxa"/>
            <w:tcBorders>
              <w:top w:val="single" w:sz="4" w:space="0" w:color="000000"/>
              <w:left w:val="single" w:sz="4" w:space="0" w:color="000000"/>
              <w:bottom w:val="single" w:sz="4" w:space="0" w:color="000000"/>
            </w:tcBorders>
            <w:shd w:val="clear" w:color="auto" w:fill="FFFFFF"/>
            <w:vAlign w:val="center"/>
          </w:tcPr>
          <w:p w14:paraId="0A1191C2" w14:textId="77777777" w:rsidR="000F0E80" w:rsidRPr="000F0E80" w:rsidRDefault="000F0E80" w:rsidP="000F0E80">
            <w:pPr>
              <w:widowControl/>
              <w:suppressAutoHyphens/>
              <w:autoSpaceDE/>
              <w:autoSpaceDN/>
              <w:adjustRightInd/>
              <w:spacing w:line="0" w:lineRule="atLeast"/>
              <w:rPr>
                <w:color w:val="00000A"/>
                <w:kern w:val="1"/>
                <w:lang w:eastAsia="zh-CN"/>
              </w:rPr>
            </w:pPr>
            <w:r w:rsidRPr="000F0E80">
              <w:rPr>
                <w:color w:val="00000A"/>
                <w:kern w:val="1"/>
                <w:lang w:eastAsia="zh-CN"/>
              </w:rPr>
              <w:t>Клапан 2-х магистральный</w:t>
            </w:r>
          </w:p>
        </w:tc>
        <w:tc>
          <w:tcPr>
            <w:tcW w:w="708" w:type="dxa"/>
            <w:tcBorders>
              <w:top w:val="single" w:sz="4" w:space="0" w:color="000000"/>
              <w:left w:val="single" w:sz="4" w:space="0" w:color="000000"/>
              <w:bottom w:val="single" w:sz="4" w:space="0" w:color="000000"/>
            </w:tcBorders>
            <w:shd w:val="clear" w:color="auto" w:fill="FFFFFF"/>
            <w:vAlign w:val="center"/>
          </w:tcPr>
          <w:p w14:paraId="5F116829"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proofErr w:type="spellStart"/>
            <w:r w:rsidRPr="000F0E80">
              <w:rPr>
                <w:color w:val="00000A"/>
                <w:kern w:val="1"/>
                <w:lang w:eastAsia="zh-CN"/>
              </w:rPr>
              <w:t>шт</w:t>
            </w:r>
            <w:proofErr w:type="spellEnd"/>
          </w:p>
        </w:tc>
        <w:tc>
          <w:tcPr>
            <w:tcW w:w="549" w:type="dxa"/>
            <w:tcBorders>
              <w:top w:val="single" w:sz="4" w:space="0" w:color="000000"/>
              <w:left w:val="single" w:sz="4" w:space="0" w:color="000000"/>
              <w:bottom w:val="single" w:sz="4" w:space="0" w:color="000000"/>
            </w:tcBorders>
            <w:shd w:val="clear" w:color="auto" w:fill="FFFFFF"/>
            <w:vAlign w:val="center"/>
          </w:tcPr>
          <w:p w14:paraId="39D5DEF0" w14:textId="77777777" w:rsidR="000F0E80" w:rsidRPr="000F0E80" w:rsidRDefault="000F0E80" w:rsidP="000F0E80">
            <w:pPr>
              <w:widowControl/>
              <w:suppressAutoHyphens/>
              <w:autoSpaceDE/>
              <w:autoSpaceDN/>
              <w:adjustRightInd/>
              <w:spacing w:line="0" w:lineRule="atLeast"/>
              <w:jc w:val="center"/>
              <w:rPr>
                <w:color w:val="00000A"/>
                <w:kern w:val="1"/>
                <w:lang w:eastAsia="zh-CN"/>
              </w:rPr>
            </w:pPr>
            <w:r w:rsidRPr="000F0E80">
              <w:rPr>
                <w:color w:val="00000A"/>
                <w:kern w:val="1"/>
                <w:lang w:eastAsia="zh-CN"/>
              </w:rPr>
              <w:t>1</w:t>
            </w:r>
          </w:p>
        </w:tc>
        <w:tc>
          <w:tcPr>
            <w:tcW w:w="1294" w:type="dxa"/>
            <w:tcBorders>
              <w:top w:val="single" w:sz="4" w:space="0" w:color="000000"/>
              <w:left w:val="single" w:sz="4" w:space="0" w:color="000000"/>
              <w:bottom w:val="single" w:sz="4" w:space="0" w:color="000000"/>
            </w:tcBorders>
            <w:shd w:val="clear" w:color="auto" w:fill="FFFFFF"/>
            <w:vAlign w:val="center"/>
          </w:tcPr>
          <w:p w14:paraId="5CD66232"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980,00</w:t>
            </w:r>
          </w:p>
        </w:tc>
        <w:tc>
          <w:tcPr>
            <w:tcW w:w="1418" w:type="dxa"/>
            <w:tcBorders>
              <w:top w:val="single" w:sz="4" w:space="0" w:color="000000"/>
              <w:left w:val="single" w:sz="4" w:space="0" w:color="000000"/>
              <w:bottom w:val="single" w:sz="4" w:space="0" w:color="000000"/>
            </w:tcBorders>
            <w:shd w:val="clear" w:color="auto" w:fill="FFFFFF"/>
            <w:vAlign w:val="center"/>
          </w:tcPr>
          <w:p w14:paraId="2781FD2B"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1 030,00</w:t>
            </w:r>
          </w:p>
        </w:tc>
        <w:tc>
          <w:tcPr>
            <w:tcW w:w="1276" w:type="dxa"/>
            <w:tcBorders>
              <w:top w:val="single" w:sz="4" w:space="0" w:color="000000"/>
              <w:left w:val="single" w:sz="4" w:space="0" w:color="000000"/>
              <w:bottom w:val="single" w:sz="4" w:space="0" w:color="000000"/>
            </w:tcBorders>
            <w:shd w:val="clear" w:color="auto" w:fill="FFFFFF"/>
            <w:vAlign w:val="center"/>
          </w:tcPr>
          <w:p w14:paraId="40DA2EC4" w14:textId="77777777" w:rsidR="000F0E80" w:rsidRPr="000F0E80" w:rsidRDefault="000F0E80" w:rsidP="000F0E80">
            <w:pPr>
              <w:widowControl/>
              <w:suppressAutoHyphens/>
              <w:autoSpaceDE/>
              <w:autoSpaceDN/>
              <w:adjustRightInd/>
              <w:spacing w:line="0" w:lineRule="atLeast"/>
              <w:jc w:val="center"/>
              <w:rPr>
                <w:color w:val="00000A"/>
                <w:kern w:val="1"/>
                <w:sz w:val="22"/>
                <w:szCs w:val="22"/>
                <w:lang w:eastAsia="zh-CN"/>
              </w:rPr>
            </w:pPr>
            <w:r w:rsidRPr="000F0E80">
              <w:rPr>
                <w:color w:val="000000"/>
                <w:kern w:val="1"/>
                <w:sz w:val="22"/>
                <w:szCs w:val="22"/>
                <w:lang w:eastAsia="zh-CN"/>
              </w:rPr>
              <w:t>1 048,60</w:t>
            </w:r>
          </w:p>
        </w:tc>
        <w:tc>
          <w:tcPr>
            <w:tcW w:w="1417" w:type="dxa"/>
            <w:tcBorders>
              <w:top w:val="single" w:sz="4" w:space="0" w:color="000000"/>
              <w:left w:val="single" w:sz="4" w:space="0" w:color="000000"/>
              <w:bottom w:val="single" w:sz="4" w:space="0" w:color="000000"/>
            </w:tcBorders>
            <w:shd w:val="clear" w:color="auto" w:fill="FFFFFF"/>
            <w:vAlign w:val="center"/>
          </w:tcPr>
          <w:p w14:paraId="0D40EE5F"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1 019,53</w:t>
            </w:r>
          </w:p>
        </w:tc>
        <w:tc>
          <w:tcPr>
            <w:tcW w:w="241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F056BD6" w14:textId="77777777" w:rsidR="000F0E80" w:rsidRPr="000F0E80" w:rsidRDefault="000F0E80" w:rsidP="000F0E80">
            <w:pPr>
              <w:widowControl/>
              <w:suppressAutoHyphens/>
              <w:autoSpaceDE/>
              <w:autoSpaceDN/>
              <w:adjustRightInd/>
              <w:spacing w:line="0" w:lineRule="atLeast"/>
              <w:jc w:val="center"/>
              <w:rPr>
                <w:color w:val="000000"/>
                <w:kern w:val="1"/>
                <w:sz w:val="22"/>
                <w:szCs w:val="22"/>
                <w:lang w:eastAsia="zh-CN"/>
              </w:rPr>
            </w:pPr>
            <w:r w:rsidRPr="000F0E80">
              <w:rPr>
                <w:color w:val="000000"/>
                <w:kern w:val="1"/>
                <w:sz w:val="22"/>
                <w:szCs w:val="22"/>
                <w:lang w:eastAsia="zh-CN"/>
              </w:rPr>
              <w:t>1 019,53</w:t>
            </w:r>
          </w:p>
        </w:tc>
        <w:tc>
          <w:tcPr>
            <w:tcW w:w="1508" w:type="dxa"/>
          </w:tcPr>
          <w:p w14:paraId="5E06A27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tcPr>
          <w:p w14:paraId="3F94ACF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45BD515B"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0AE6FC09"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A5F8EEE"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1EFB1A01"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22214E2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2C064C4" w14:textId="77777777" w:rsidR="000F0E80" w:rsidRPr="000F0E80" w:rsidRDefault="000F0E80" w:rsidP="000F0E80">
            <w:pPr>
              <w:widowControl/>
              <w:autoSpaceDE/>
              <w:autoSpaceDN/>
              <w:adjustRightInd/>
              <w:rPr>
                <w:color w:val="00000A"/>
                <w:kern w:val="1"/>
                <w:sz w:val="24"/>
                <w:szCs w:val="24"/>
                <w:lang w:eastAsia="zh-CN"/>
              </w:rPr>
            </w:pPr>
          </w:p>
        </w:tc>
      </w:tr>
      <w:tr w:rsidR="000F0E80" w:rsidRPr="000F0E80" w14:paraId="2F6B65FD" w14:textId="77777777" w:rsidTr="00AB286B">
        <w:tc>
          <w:tcPr>
            <w:tcW w:w="13183" w:type="dxa"/>
            <w:gridSpan w:val="8"/>
            <w:tcBorders>
              <w:top w:val="single" w:sz="4" w:space="0" w:color="000000"/>
              <w:left w:val="single" w:sz="4" w:space="0" w:color="000000"/>
              <w:bottom w:val="single" w:sz="4" w:space="0" w:color="000000"/>
            </w:tcBorders>
            <w:shd w:val="clear" w:color="auto" w:fill="FFFFFF"/>
            <w:vAlign w:val="center"/>
          </w:tcPr>
          <w:p w14:paraId="00866517" w14:textId="77777777" w:rsidR="000F0E80" w:rsidRPr="000F0E80" w:rsidRDefault="000F0E80" w:rsidP="000F0E80">
            <w:pPr>
              <w:widowControl/>
              <w:suppressAutoHyphens/>
              <w:autoSpaceDE/>
              <w:autoSpaceDN/>
              <w:adjustRightInd/>
              <w:spacing w:line="0" w:lineRule="atLeast"/>
              <w:jc w:val="right"/>
              <w:rPr>
                <w:color w:val="000000"/>
                <w:kern w:val="1"/>
                <w:lang w:eastAsia="zh-CN"/>
              </w:rPr>
            </w:pPr>
            <w:r w:rsidRPr="000F0E80">
              <w:rPr>
                <w:color w:val="000000"/>
                <w:kern w:val="1"/>
                <w:lang w:eastAsia="zh-CN"/>
              </w:rPr>
              <w:t>ИТОГО:</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Pr>
          <w:p w14:paraId="3EE0CEAA" w14:textId="77777777" w:rsidR="000F0E80" w:rsidRPr="000F0E80" w:rsidRDefault="000F0E80" w:rsidP="000F0E80">
            <w:pPr>
              <w:widowControl/>
              <w:autoSpaceDE/>
              <w:autoSpaceDN/>
              <w:adjustRightInd/>
              <w:jc w:val="center"/>
              <w:rPr>
                <w:color w:val="000000"/>
                <w:sz w:val="22"/>
                <w:szCs w:val="22"/>
              </w:rPr>
            </w:pPr>
            <w:r w:rsidRPr="000F0E80">
              <w:rPr>
                <w:color w:val="000000"/>
                <w:kern w:val="1"/>
                <w:sz w:val="22"/>
                <w:szCs w:val="22"/>
                <w:lang w:eastAsia="zh-CN"/>
              </w:rPr>
              <w:t>650 895,94</w:t>
            </w:r>
          </w:p>
        </w:tc>
        <w:tc>
          <w:tcPr>
            <w:tcW w:w="1575" w:type="dxa"/>
            <w:gridSpan w:val="2"/>
          </w:tcPr>
          <w:p w14:paraId="51652926"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0E8707F" w14:textId="77777777" w:rsidR="000F0E80" w:rsidRPr="000F0E80" w:rsidRDefault="000F0E80" w:rsidP="000F0E80">
            <w:pPr>
              <w:widowControl/>
              <w:autoSpaceDE/>
              <w:autoSpaceDN/>
              <w:adjustRightInd/>
              <w:rPr>
                <w:color w:val="00000A"/>
                <w:kern w:val="1"/>
                <w:sz w:val="24"/>
                <w:szCs w:val="24"/>
                <w:lang w:eastAsia="zh-CN"/>
              </w:rPr>
            </w:pPr>
            <w:r w:rsidRPr="000F0E80">
              <w:rPr>
                <w:color w:val="00000A"/>
                <w:kern w:val="1"/>
                <w:lang w:eastAsia="zh-CN"/>
              </w:rPr>
              <w:t>1</w:t>
            </w:r>
          </w:p>
        </w:tc>
        <w:tc>
          <w:tcPr>
            <w:tcW w:w="1508" w:type="dxa"/>
            <w:gridSpan w:val="2"/>
            <w:vAlign w:val="center"/>
          </w:tcPr>
          <w:p w14:paraId="60307BDF"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F0CFBA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701EB66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6548F9AA"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3B9EE405" w14:textId="77777777" w:rsidR="000F0E80" w:rsidRPr="000F0E80" w:rsidRDefault="000F0E80" w:rsidP="000F0E80">
            <w:pPr>
              <w:widowControl/>
              <w:autoSpaceDE/>
              <w:autoSpaceDN/>
              <w:adjustRightInd/>
              <w:rPr>
                <w:color w:val="00000A"/>
                <w:kern w:val="1"/>
                <w:sz w:val="24"/>
                <w:szCs w:val="24"/>
                <w:lang w:eastAsia="zh-CN"/>
              </w:rPr>
            </w:pPr>
          </w:p>
        </w:tc>
        <w:tc>
          <w:tcPr>
            <w:tcW w:w="1508" w:type="dxa"/>
            <w:gridSpan w:val="2"/>
            <w:vAlign w:val="center"/>
          </w:tcPr>
          <w:p w14:paraId="599E77EB" w14:textId="77777777" w:rsidR="000F0E80" w:rsidRPr="000F0E80" w:rsidRDefault="000F0E80" w:rsidP="000F0E80">
            <w:pPr>
              <w:widowControl/>
              <w:autoSpaceDE/>
              <w:autoSpaceDN/>
              <w:adjustRightInd/>
              <w:rPr>
                <w:color w:val="00000A"/>
                <w:kern w:val="1"/>
                <w:sz w:val="24"/>
                <w:szCs w:val="24"/>
                <w:lang w:eastAsia="zh-CN"/>
              </w:rPr>
            </w:pPr>
          </w:p>
        </w:tc>
      </w:tr>
    </w:tbl>
    <w:p w14:paraId="173BEAB4" w14:textId="77777777" w:rsidR="000F0E80" w:rsidRDefault="000F0E80" w:rsidP="00BA37E9">
      <w:pPr>
        <w:ind w:firstLine="709"/>
        <w:jc w:val="both"/>
        <w:rPr>
          <w:sz w:val="22"/>
          <w:szCs w:val="22"/>
        </w:rPr>
      </w:pPr>
    </w:p>
    <w:p w14:paraId="6EAC8CA2" w14:textId="77777777" w:rsidR="000F0E80" w:rsidRDefault="000F0E80" w:rsidP="00BA37E9">
      <w:pPr>
        <w:ind w:firstLine="709"/>
        <w:jc w:val="both"/>
        <w:rPr>
          <w:sz w:val="22"/>
          <w:szCs w:val="22"/>
        </w:rPr>
      </w:pPr>
    </w:p>
    <w:p w14:paraId="3B16B78F" w14:textId="32583FE9" w:rsidR="000F0E80" w:rsidRPr="00AB286B" w:rsidRDefault="00AB286B" w:rsidP="00BA37E9">
      <w:pPr>
        <w:ind w:firstLine="709"/>
        <w:jc w:val="both"/>
        <w:rPr>
          <w:sz w:val="23"/>
          <w:szCs w:val="23"/>
        </w:rPr>
      </w:pPr>
      <w:r w:rsidRPr="00AB286B">
        <w:rPr>
          <w:sz w:val="23"/>
          <w:szCs w:val="23"/>
        </w:rPr>
        <w:t>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650 895 (Шестьсот пятьдесят тысяч восемьсот девяносто пять) руб. 94 коп., с учетом НДС.</w:t>
      </w:r>
    </w:p>
    <w:p w14:paraId="415B8292" w14:textId="77777777" w:rsidR="000F0E80" w:rsidRDefault="000F0E80" w:rsidP="00BA37E9">
      <w:pPr>
        <w:ind w:firstLine="709"/>
        <w:jc w:val="both"/>
        <w:rPr>
          <w:sz w:val="22"/>
          <w:szCs w:val="22"/>
        </w:rPr>
      </w:pPr>
    </w:p>
    <w:p w14:paraId="7C01AFFE" w14:textId="77777777" w:rsidR="000F0E80" w:rsidRDefault="000F0E80" w:rsidP="00BA37E9">
      <w:pPr>
        <w:ind w:firstLine="709"/>
        <w:jc w:val="both"/>
        <w:rPr>
          <w:sz w:val="22"/>
          <w:szCs w:val="22"/>
        </w:rPr>
      </w:pPr>
    </w:p>
    <w:p w14:paraId="3E6047C2" w14:textId="77777777" w:rsidR="000F0E80" w:rsidRDefault="000F0E80" w:rsidP="00BA37E9">
      <w:pPr>
        <w:ind w:firstLine="709"/>
        <w:jc w:val="both"/>
        <w:rPr>
          <w:sz w:val="22"/>
          <w:szCs w:val="22"/>
        </w:rPr>
      </w:pPr>
    </w:p>
    <w:p w14:paraId="53EBF2E3" w14:textId="77777777" w:rsidR="000F0E80" w:rsidRDefault="000F0E80" w:rsidP="00BA37E9">
      <w:pPr>
        <w:ind w:firstLine="709"/>
        <w:jc w:val="both"/>
        <w:rPr>
          <w:sz w:val="22"/>
          <w:szCs w:val="22"/>
        </w:rPr>
      </w:pPr>
    </w:p>
    <w:p w14:paraId="1323B3D7" w14:textId="77777777" w:rsidR="000F0E80" w:rsidRDefault="000F0E80" w:rsidP="00BA37E9">
      <w:pPr>
        <w:ind w:firstLine="709"/>
        <w:jc w:val="both"/>
        <w:rPr>
          <w:sz w:val="22"/>
          <w:szCs w:val="22"/>
        </w:rPr>
      </w:pPr>
    </w:p>
    <w:p w14:paraId="156545B7" w14:textId="77777777" w:rsidR="000F0E80" w:rsidRDefault="000F0E80" w:rsidP="00BA37E9">
      <w:pPr>
        <w:ind w:firstLine="709"/>
        <w:jc w:val="both"/>
        <w:rPr>
          <w:sz w:val="22"/>
          <w:szCs w:val="22"/>
        </w:rPr>
      </w:pPr>
    </w:p>
    <w:p w14:paraId="2191E1D1" w14:textId="77777777" w:rsidR="0028634B" w:rsidRDefault="0028634B" w:rsidP="00BA37E9">
      <w:pPr>
        <w:ind w:firstLine="709"/>
        <w:jc w:val="both"/>
        <w:rPr>
          <w:sz w:val="22"/>
          <w:szCs w:val="22"/>
        </w:rPr>
      </w:pPr>
    </w:p>
    <w:p w14:paraId="749ACBC1" w14:textId="77777777" w:rsidR="0028634B" w:rsidRDefault="0028634B" w:rsidP="00BA37E9">
      <w:pPr>
        <w:ind w:firstLine="709"/>
        <w:jc w:val="both"/>
        <w:rPr>
          <w:sz w:val="22"/>
          <w:szCs w:val="22"/>
        </w:rPr>
      </w:pPr>
    </w:p>
    <w:p w14:paraId="42D56570" w14:textId="77777777" w:rsidR="0028634B" w:rsidRDefault="0028634B" w:rsidP="00BA37E9">
      <w:pPr>
        <w:ind w:firstLine="709"/>
        <w:jc w:val="both"/>
        <w:rPr>
          <w:sz w:val="22"/>
          <w:szCs w:val="22"/>
        </w:rPr>
        <w:sectPr w:rsidR="0028634B" w:rsidSect="0028634B">
          <w:pgSz w:w="16839" w:h="11907" w:orient="landscape" w:code="9"/>
          <w:pgMar w:top="1276" w:right="426" w:bottom="567" w:left="709" w:header="720" w:footer="720" w:gutter="0"/>
          <w:pgNumType w:start="1"/>
          <w:cols w:space="708"/>
          <w:noEndnote/>
          <w:titlePg/>
          <w:docGrid w:linePitch="326"/>
        </w:sectPr>
      </w:pPr>
    </w:p>
    <w:p w14:paraId="46802BBF" w14:textId="77777777" w:rsidR="00424DD6" w:rsidRPr="00FC533A" w:rsidRDefault="00424DD6" w:rsidP="00424DD6">
      <w:pPr>
        <w:widowControl/>
        <w:autoSpaceDE/>
        <w:autoSpaceDN/>
        <w:adjustRightInd/>
        <w:jc w:val="right"/>
        <w:rPr>
          <w:sz w:val="22"/>
          <w:szCs w:val="22"/>
        </w:rPr>
      </w:pPr>
      <w:r w:rsidRPr="00FC533A">
        <w:rPr>
          <w:sz w:val="22"/>
          <w:szCs w:val="22"/>
        </w:rPr>
        <w:lastRenderedPageBreak/>
        <w:t>Приложение №</w:t>
      </w:r>
      <w:r w:rsidR="00D028B2" w:rsidRPr="00FC533A">
        <w:rPr>
          <w:sz w:val="22"/>
          <w:szCs w:val="22"/>
        </w:rPr>
        <w:t>4</w:t>
      </w:r>
    </w:p>
    <w:p w14:paraId="3E1B1827" w14:textId="77777777" w:rsidR="008C0092" w:rsidRPr="00FC533A" w:rsidRDefault="008C0092" w:rsidP="008C0092">
      <w:pPr>
        <w:keepNext/>
        <w:keepLines/>
        <w:autoSpaceDE/>
        <w:autoSpaceDN/>
        <w:adjustRightInd/>
        <w:jc w:val="right"/>
        <w:rPr>
          <w:sz w:val="22"/>
          <w:szCs w:val="22"/>
        </w:rPr>
      </w:pPr>
      <w:r w:rsidRPr="00FC533A">
        <w:rPr>
          <w:sz w:val="22"/>
          <w:szCs w:val="22"/>
        </w:rPr>
        <w:t>к извещению о проведении</w:t>
      </w:r>
    </w:p>
    <w:p w14:paraId="307A5ADF" w14:textId="77777777" w:rsidR="008C0092" w:rsidRDefault="008C0092" w:rsidP="008C0092">
      <w:pPr>
        <w:jc w:val="right"/>
        <w:rPr>
          <w:sz w:val="22"/>
          <w:szCs w:val="22"/>
        </w:rPr>
      </w:pPr>
      <w:r w:rsidRPr="00FC533A">
        <w:rPr>
          <w:sz w:val="22"/>
          <w:szCs w:val="22"/>
        </w:rPr>
        <w:t>запроса котировок в электронной форме</w:t>
      </w:r>
      <w:r w:rsidRPr="002F6322">
        <w:rPr>
          <w:sz w:val="22"/>
          <w:szCs w:val="22"/>
        </w:rPr>
        <w:t>,</w:t>
      </w:r>
    </w:p>
    <w:p w14:paraId="60FCFA85" w14:textId="77777777" w:rsidR="008C0092" w:rsidRDefault="008C0092" w:rsidP="008C0092">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6423B487" w14:textId="77777777" w:rsidR="00424DD6" w:rsidRPr="00FC533A" w:rsidRDefault="008C0092" w:rsidP="008C0092">
      <w:pPr>
        <w:widowControl/>
        <w:autoSpaceDE/>
        <w:autoSpaceDN/>
        <w:adjustRightInd/>
        <w:jc w:val="right"/>
        <w:rPr>
          <w:sz w:val="22"/>
          <w:szCs w:val="22"/>
        </w:rPr>
      </w:pPr>
      <w:r w:rsidRPr="002F6322">
        <w:rPr>
          <w:sz w:val="22"/>
          <w:szCs w:val="22"/>
        </w:rPr>
        <w:t xml:space="preserve"> субъекты малого и среднего предпринимательства</w:t>
      </w:r>
    </w:p>
    <w:p w14:paraId="48D194AE" w14:textId="77777777" w:rsidR="00424DD6" w:rsidRDefault="00424DD6" w:rsidP="00424DD6">
      <w:pPr>
        <w:widowControl/>
        <w:autoSpaceDE/>
        <w:autoSpaceDN/>
        <w:adjustRightInd/>
        <w:jc w:val="center"/>
        <w:rPr>
          <w:b/>
          <w:sz w:val="22"/>
          <w:szCs w:val="22"/>
          <w:lang w:eastAsia="en-US" w:bidi="en-US"/>
        </w:rPr>
      </w:pPr>
    </w:p>
    <w:p w14:paraId="7608A855" w14:textId="77777777" w:rsidR="00601EE4" w:rsidRDefault="00601EE4" w:rsidP="00424DD6">
      <w:pPr>
        <w:widowControl/>
        <w:autoSpaceDE/>
        <w:autoSpaceDN/>
        <w:adjustRightInd/>
        <w:jc w:val="center"/>
        <w:rPr>
          <w:b/>
          <w:sz w:val="22"/>
          <w:szCs w:val="22"/>
          <w:lang w:eastAsia="en-US" w:bidi="en-US"/>
        </w:rPr>
      </w:pPr>
    </w:p>
    <w:p w14:paraId="2B41B7CC" w14:textId="77777777" w:rsidR="00D337C9" w:rsidRDefault="00FC533A" w:rsidP="00D337C9">
      <w:pPr>
        <w:widowControl/>
        <w:autoSpaceDE/>
        <w:autoSpaceDN/>
        <w:adjustRightInd/>
        <w:jc w:val="center"/>
        <w:rPr>
          <w:b/>
          <w:sz w:val="24"/>
          <w:szCs w:val="24"/>
          <w:lang w:eastAsia="en-US" w:bidi="en-US"/>
        </w:rPr>
      </w:pPr>
      <w:r w:rsidRPr="008958AA">
        <w:rPr>
          <w:b/>
          <w:sz w:val="24"/>
          <w:szCs w:val="24"/>
          <w:lang w:eastAsia="en-US" w:bidi="en-US"/>
        </w:rPr>
        <w:t>ПРОЕКТ ДОГОВОРА</w:t>
      </w:r>
    </w:p>
    <w:p w14:paraId="2C0728B8" w14:textId="77777777" w:rsidR="00AB286B" w:rsidRDefault="00AB286B" w:rsidP="00D337C9">
      <w:pPr>
        <w:widowControl/>
        <w:autoSpaceDE/>
        <w:autoSpaceDN/>
        <w:adjustRightInd/>
        <w:jc w:val="center"/>
        <w:rPr>
          <w:b/>
          <w:sz w:val="24"/>
          <w:szCs w:val="24"/>
          <w:lang w:eastAsia="en-US" w:bidi="en-US"/>
        </w:rPr>
      </w:pPr>
    </w:p>
    <w:p w14:paraId="390BF017" w14:textId="77777777" w:rsidR="00AB286B" w:rsidRPr="00AB286B" w:rsidRDefault="00AB286B" w:rsidP="00AB286B">
      <w:pPr>
        <w:keepNext/>
        <w:keepLines/>
        <w:widowControl/>
        <w:shd w:val="clear" w:color="auto" w:fill="FFFFFF"/>
        <w:suppressAutoHyphens/>
        <w:autoSpaceDE/>
        <w:autoSpaceDN/>
        <w:adjustRightInd/>
        <w:jc w:val="center"/>
        <w:rPr>
          <w:rFonts w:eastAsia="Calibri"/>
          <w:b/>
          <w:sz w:val="24"/>
          <w:szCs w:val="24"/>
          <w:lang w:eastAsia="zh-CN"/>
        </w:rPr>
      </w:pPr>
      <w:r w:rsidRPr="00AB286B">
        <w:rPr>
          <w:rFonts w:eastAsia="Calibri"/>
          <w:b/>
          <w:bCs/>
          <w:color w:val="000000"/>
          <w:spacing w:val="3"/>
          <w:sz w:val="24"/>
          <w:szCs w:val="24"/>
          <w:lang w:eastAsia="zh-CN"/>
        </w:rPr>
        <w:t>Договор№ _______</w:t>
      </w:r>
      <w:r w:rsidRPr="00AB286B">
        <w:rPr>
          <w:rFonts w:eastAsia="Calibri"/>
          <w:b/>
          <w:bCs/>
          <w:color w:val="000000"/>
          <w:spacing w:val="3"/>
          <w:sz w:val="24"/>
          <w:szCs w:val="24"/>
          <w:lang w:eastAsia="zh-CN"/>
        </w:rPr>
        <w:br/>
      </w:r>
      <w:r w:rsidRPr="00AB286B">
        <w:rPr>
          <w:rFonts w:eastAsia="Calibri"/>
          <w:b/>
          <w:sz w:val="24"/>
          <w:szCs w:val="24"/>
          <w:lang w:eastAsia="zh-CN"/>
        </w:rPr>
        <w:t>на поставку автозапчастей для ремонта автомобилей ЗИЛ</w:t>
      </w:r>
    </w:p>
    <w:p w14:paraId="1A067DC5" w14:textId="77777777" w:rsidR="00AB286B" w:rsidRPr="00AB286B" w:rsidRDefault="00AB286B" w:rsidP="00AB286B">
      <w:pPr>
        <w:keepNext/>
        <w:keepLines/>
        <w:widowControl/>
        <w:shd w:val="clear" w:color="auto" w:fill="FFFFFF"/>
        <w:suppressAutoHyphens/>
        <w:autoSpaceDE/>
        <w:autoSpaceDN/>
        <w:adjustRightInd/>
        <w:jc w:val="center"/>
        <w:rPr>
          <w:rFonts w:eastAsia="Calibri"/>
          <w:b/>
          <w:sz w:val="24"/>
          <w:szCs w:val="24"/>
          <w:lang w:eastAsia="zh-CN"/>
        </w:rPr>
      </w:pPr>
    </w:p>
    <w:p w14:paraId="0613B920" w14:textId="77777777" w:rsidR="00AB286B" w:rsidRPr="00AB286B" w:rsidRDefault="00AB286B" w:rsidP="00AB286B">
      <w:pPr>
        <w:keepNext/>
        <w:keepLines/>
        <w:widowControl/>
        <w:shd w:val="clear" w:color="auto" w:fill="FFFFFF"/>
        <w:tabs>
          <w:tab w:val="left" w:pos="6804"/>
        </w:tabs>
        <w:suppressAutoHyphens/>
        <w:autoSpaceDE/>
        <w:autoSpaceDN/>
        <w:adjustRightInd/>
        <w:rPr>
          <w:rFonts w:eastAsia="Calibri"/>
          <w:color w:val="000000"/>
          <w:sz w:val="22"/>
          <w:szCs w:val="22"/>
          <w:lang w:eastAsia="zh-CN"/>
        </w:rPr>
      </w:pPr>
      <w:r w:rsidRPr="00AB286B">
        <w:rPr>
          <w:rFonts w:eastAsia="Calibri"/>
          <w:color w:val="000000"/>
          <w:spacing w:val="-4"/>
          <w:sz w:val="22"/>
          <w:szCs w:val="22"/>
          <w:lang w:eastAsia="zh-CN"/>
        </w:rPr>
        <w:t>г. Йошкар-Ола</w:t>
      </w:r>
      <w:r w:rsidRPr="00AB286B">
        <w:rPr>
          <w:rFonts w:eastAsia="Calibri"/>
          <w:color w:val="000000"/>
          <w:spacing w:val="-4"/>
          <w:sz w:val="22"/>
          <w:szCs w:val="22"/>
          <w:lang w:eastAsia="zh-CN"/>
        </w:rPr>
        <w:tab/>
        <w:t xml:space="preserve">          </w:t>
      </w:r>
      <w:proofErr w:type="gramStart"/>
      <w:r w:rsidRPr="00AB286B">
        <w:rPr>
          <w:rFonts w:eastAsia="Calibri"/>
          <w:color w:val="000000"/>
          <w:spacing w:val="-4"/>
          <w:sz w:val="22"/>
          <w:szCs w:val="22"/>
          <w:lang w:eastAsia="zh-CN"/>
        </w:rPr>
        <w:t xml:space="preserve">   </w:t>
      </w:r>
      <w:r w:rsidRPr="00AB286B">
        <w:rPr>
          <w:rFonts w:eastAsia="Calibri"/>
          <w:color w:val="000000"/>
          <w:sz w:val="22"/>
          <w:szCs w:val="22"/>
          <w:lang w:eastAsia="zh-CN"/>
        </w:rPr>
        <w:t>«</w:t>
      </w:r>
      <w:proofErr w:type="gramEnd"/>
      <w:r w:rsidRPr="00AB286B">
        <w:rPr>
          <w:rFonts w:eastAsia="Calibri"/>
          <w:color w:val="000000"/>
          <w:sz w:val="22"/>
          <w:szCs w:val="22"/>
          <w:lang w:eastAsia="zh-CN"/>
        </w:rPr>
        <w:t>___»</w:t>
      </w:r>
      <w:r w:rsidRPr="00AB286B">
        <w:rPr>
          <w:rFonts w:eastAsia="Calibri"/>
          <w:color w:val="000000"/>
          <w:spacing w:val="-1"/>
          <w:sz w:val="22"/>
          <w:szCs w:val="22"/>
          <w:lang w:eastAsia="zh-CN"/>
        </w:rPr>
        <w:t xml:space="preserve"> _________ 2025 г.</w:t>
      </w:r>
    </w:p>
    <w:p w14:paraId="3DB1A9D6" w14:textId="77777777" w:rsidR="00AB286B" w:rsidRPr="00AB286B" w:rsidRDefault="00AB286B" w:rsidP="00AB286B">
      <w:pPr>
        <w:keepNext/>
        <w:keepLines/>
        <w:widowControl/>
        <w:suppressAutoHyphens/>
        <w:autoSpaceDE/>
        <w:autoSpaceDN/>
        <w:adjustRightInd/>
        <w:ind w:left="709" w:firstLine="425"/>
        <w:jc w:val="both"/>
        <w:rPr>
          <w:rFonts w:eastAsia="Calibri"/>
          <w:color w:val="000000"/>
          <w:sz w:val="22"/>
          <w:szCs w:val="22"/>
          <w:lang w:eastAsia="zh-CN"/>
        </w:rPr>
      </w:pPr>
    </w:p>
    <w:p w14:paraId="63CD4CD5" w14:textId="77777777" w:rsidR="00AB286B" w:rsidRPr="00AB286B" w:rsidRDefault="00AB286B" w:rsidP="00AB286B">
      <w:pPr>
        <w:keepNext/>
        <w:keepLines/>
        <w:widowControl/>
        <w:suppressAutoHyphens/>
        <w:autoSpaceDE/>
        <w:autoSpaceDN/>
        <w:adjustRightInd/>
        <w:ind w:firstLine="709"/>
        <w:jc w:val="both"/>
        <w:rPr>
          <w:rFonts w:eastAsia="Calibri"/>
          <w:bCs/>
          <w:color w:val="000000"/>
          <w:sz w:val="22"/>
          <w:szCs w:val="22"/>
          <w:lang w:eastAsia="zh-CN"/>
        </w:rPr>
      </w:pPr>
      <w:r w:rsidRPr="00AB286B">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AB286B">
        <w:rPr>
          <w:rFonts w:eastAsia="Calibri"/>
          <w:color w:val="000000"/>
          <w:sz w:val="22"/>
          <w:szCs w:val="22"/>
        </w:rPr>
        <w:t>ый</w:t>
      </w:r>
      <w:proofErr w:type="spellEnd"/>
      <w:r w:rsidRPr="00AB286B">
        <w:rPr>
          <w:rFonts w:eastAsia="Calibri"/>
          <w:color w:val="000000"/>
          <w:sz w:val="22"/>
          <w:szCs w:val="22"/>
        </w:rPr>
        <w:t>/</w:t>
      </w:r>
      <w:proofErr w:type="spellStart"/>
      <w:r w:rsidRPr="00AB286B">
        <w:rPr>
          <w:rFonts w:eastAsia="Calibri"/>
          <w:color w:val="000000"/>
          <w:sz w:val="22"/>
          <w:szCs w:val="22"/>
        </w:rPr>
        <w:t>ая</w:t>
      </w:r>
      <w:proofErr w:type="spellEnd"/>
      <w:r w:rsidRPr="00AB286B">
        <w:rPr>
          <w:rFonts w:eastAsia="Calibri"/>
          <w:color w:val="000000"/>
          <w:sz w:val="22"/>
          <w:szCs w:val="22"/>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AB286B">
        <w:rPr>
          <w:rFonts w:eastAsia="Calibri"/>
          <w:bCs/>
          <w:color w:val="000000"/>
          <w:sz w:val="22"/>
          <w:szCs w:val="22"/>
        </w:rPr>
        <w:t>(в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котировок</w:t>
      </w:r>
      <w:r w:rsidRPr="00AB286B">
        <w:rPr>
          <w:rFonts w:eastAsia="Calibri"/>
          <w:color w:val="000000"/>
          <w:sz w:val="22"/>
          <w:szCs w:val="22"/>
        </w:rPr>
        <w:t xml:space="preserve"> (протокол № ______ от _____), заключили настоящий договор  </w:t>
      </w:r>
      <w:r w:rsidRPr="00AB286B">
        <w:rPr>
          <w:sz w:val="22"/>
          <w:szCs w:val="22"/>
        </w:rPr>
        <w:t>(далее по тексту  - Договор) о нижеследующем:</w:t>
      </w:r>
    </w:p>
    <w:p w14:paraId="56097C44" w14:textId="77777777" w:rsidR="00AB286B" w:rsidRPr="00AB286B" w:rsidRDefault="00AB286B" w:rsidP="00AB286B">
      <w:pPr>
        <w:keepNext/>
        <w:keepLines/>
        <w:widowControl/>
        <w:shd w:val="clear" w:color="auto" w:fill="FFFFFF"/>
        <w:suppressAutoHyphens/>
        <w:autoSpaceDE/>
        <w:autoSpaceDN/>
        <w:adjustRightInd/>
        <w:jc w:val="center"/>
        <w:rPr>
          <w:rFonts w:eastAsia="Calibri"/>
          <w:b/>
          <w:bCs/>
          <w:color w:val="000000"/>
          <w:sz w:val="22"/>
          <w:szCs w:val="22"/>
          <w:lang w:eastAsia="zh-CN"/>
        </w:rPr>
      </w:pPr>
    </w:p>
    <w:p w14:paraId="44F12454" w14:textId="77777777" w:rsidR="00AB286B" w:rsidRPr="00AB286B" w:rsidRDefault="00AB286B" w:rsidP="00AB286B">
      <w:pPr>
        <w:keepNext/>
        <w:keepLines/>
        <w:widowControl/>
        <w:shd w:val="clear" w:color="auto" w:fill="FFFFFF"/>
        <w:tabs>
          <w:tab w:val="center" w:pos="4890"/>
          <w:tab w:val="right" w:pos="9780"/>
        </w:tabs>
        <w:suppressAutoHyphens/>
        <w:autoSpaceDE/>
        <w:autoSpaceDN/>
        <w:adjustRightInd/>
        <w:rPr>
          <w:rFonts w:eastAsia="Calibri"/>
          <w:sz w:val="22"/>
          <w:szCs w:val="22"/>
          <w:lang w:eastAsia="zh-CN"/>
        </w:rPr>
      </w:pPr>
      <w:r w:rsidRPr="00AB286B">
        <w:rPr>
          <w:rFonts w:eastAsia="Calibri"/>
          <w:b/>
          <w:bCs/>
          <w:color w:val="000000"/>
          <w:sz w:val="22"/>
          <w:szCs w:val="22"/>
          <w:lang w:eastAsia="zh-CN"/>
        </w:rPr>
        <w:tab/>
        <w:t>1. ПРЕДМЕТ ДОГОВОРА</w:t>
      </w:r>
      <w:r w:rsidRPr="00AB286B">
        <w:rPr>
          <w:rFonts w:eastAsia="Calibri"/>
          <w:b/>
          <w:bCs/>
          <w:color w:val="000000"/>
          <w:sz w:val="22"/>
          <w:szCs w:val="22"/>
          <w:lang w:eastAsia="zh-CN"/>
        </w:rPr>
        <w:tab/>
      </w:r>
    </w:p>
    <w:p w14:paraId="4014FAE5" w14:textId="06336FB0" w:rsidR="00AB286B" w:rsidRPr="00AB286B" w:rsidRDefault="00AB286B" w:rsidP="00AB286B">
      <w:pPr>
        <w:widowControl/>
        <w:numPr>
          <w:ilvl w:val="1"/>
          <w:numId w:val="27"/>
        </w:numPr>
        <w:tabs>
          <w:tab w:val="left" w:pos="1134"/>
        </w:tabs>
        <w:autoSpaceDE/>
        <w:autoSpaceDN/>
        <w:adjustRightInd/>
        <w:ind w:left="0" w:firstLine="720"/>
        <w:jc w:val="both"/>
        <w:rPr>
          <w:sz w:val="22"/>
          <w:szCs w:val="22"/>
        </w:rPr>
      </w:pPr>
      <w:r w:rsidRPr="00AB286B">
        <w:rPr>
          <w:sz w:val="22"/>
          <w:szCs w:val="22"/>
        </w:rPr>
        <w:t xml:space="preserve">Поставщик обязуется осуществить поставку </w:t>
      </w:r>
      <w:r w:rsidRPr="00AB286B">
        <w:rPr>
          <w:rFonts w:eastAsia="Calibri"/>
          <w:sz w:val="24"/>
          <w:szCs w:val="24"/>
          <w:lang w:eastAsia="zh-CN"/>
        </w:rPr>
        <w:t xml:space="preserve">автозапчастей для ремонта автомобилей ЗИЛ </w:t>
      </w:r>
      <w:r w:rsidRPr="00AB286B">
        <w:rPr>
          <w:sz w:val="22"/>
          <w:szCs w:val="22"/>
        </w:rPr>
        <w:t>(далее по тексту -товар),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7FE9E9B2" w14:textId="77777777" w:rsidR="00AB286B" w:rsidRPr="00AB286B" w:rsidRDefault="00AB286B" w:rsidP="00AB286B">
      <w:pPr>
        <w:widowControl/>
        <w:ind w:firstLine="709"/>
        <w:jc w:val="both"/>
        <w:rPr>
          <w:sz w:val="22"/>
          <w:szCs w:val="22"/>
        </w:rPr>
      </w:pPr>
      <w:r w:rsidRPr="00AB286B">
        <w:rPr>
          <w:sz w:val="22"/>
          <w:szCs w:val="22"/>
        </w:rPr>
        <w:t>1.2. Поставляемый Товар должен быть новым, ранее не находившимся в эксплуатации у Поставщика и (или) третьих лиц, не подвергавшийся ранее ремонту, модернизации или восстановлению, технически исправным. Товар поставляется в упаковке, обеспечивающей его сохранность при транспортировке. Этикетки и наклейки на упаковках должны быть четкими, чистыми и хорошо читаемы.</w:t>
      </w:r>
    </w:p>
    <w:p w14:paraId="4BB74EF2" w14:textId="77777777" w:rsidR="00AB286B" w:rsidRPr="00AB286B" w:rsidRDefault="00AB286B" w:rsidP="00AB286B">
      <w:pPr>
        <w:widowControl/>
        <w:ind w:firstLine="709"/>
        <w:jc w:val="both"/>
        <w:rPr>
          <w:sz w:val="22"/>
          <w:szCs w:val="22"/>
        </w:rPr>
      </w:pPr>
      <w:r w:rsidRPr="00AB286B">
        <w:rPr>
          <w:sz w:val="22"/>
          <w:szCs w:val="22"/>
        </w:rPr>
        <w:t>1.3. Все характеристики поставляемого Товара должны соответствовать или превосходить минимальные технические характеристики, указанные в Техническом задании.</w:t>
      </w:r>
    </w:p>
    <w:p w14:paraId="525C685D" w14:textId="77777777" w:rsidR="00AB286B" w:rsidRPr="00AB286B" w:rsidRDefault="00AB286B" w:rsidP="00AB286B">
      <w:pPr>
        <w:widowControl/>
        <w:autoSpaceDE/>
        <w:autoSpaceDN/>
        <w:adjustRightInd/>
        <w:ind w:firstLine="709"/>
        <w:jc w:val="both"/>
        <w:rPr>
          <w:sz w:val="24"/>
          <w:szCs w:val="24"/>
        </w:rPr>
      </w:pPr>
      <w:r w:rsidRPr="00AB286B">
        <w:rPr>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w:t>
      </w:r>
    </w:p>
    <w:p w14:paraId="769F9394" w14:textId="77777777" w:rsidR="00AB286B" w:rsidRDefault="00AB286B" w:rsidP="00AB286B">
      <w:pPr>
        <w:widowControl/>
        <w:suppressAutoHyphens/>
        <w:autoSpaceDE/>
        <w:autoSpaceDN/>
        <w:adjustRightInd/>
        <w:jc w:val="center"/>
        <w:rPr>
          <w:b/>
          <w:sz w:val="22"/>
          <w:szCs w:val="22"/>
          <w:lang w:eastAsia="zh-CN"/>
        </w:rPr>
      </w:pPr>
    </w:p>
    <w:p w14:paraId="3E1C9871" w14:textId="24DE1385" w:rsidR="00AB286B" w:rsidRPr="00AB286B" w:rsidRDefault="00AB286B" w:rsidP="00AB286B">
      <w:pPr>
        <w:widowControl/>
        <w:suppressAutoHyphens/>
        <w:autoSpaceDE/>
        <w:autoSpaceDN/>
        <w:adjustRightInd/>
        <w:jc w:val="center"/>
        <w:rPr>
          <w:b/>
          <w:sz w:val="22"/>
          <w:szCs w:val="22"/>
          <w:lang w:eastAsia="zh-CN"/>
        </w:rPr>
      </w:pPr>
      <w:r w:rsidRPr="00AB286B">
        <w:rPr>
          <w:b/>
          <w:sz w:val="22"/>
          <w:szCs w:val="22"/>
          <w:lang w:eastAsia="zh-CN"/>
        </w:rPr>
        <w:t>2. ЦЕНА ДОГОВОРА</w:t>
      </w:r>
    </w:p>
    <w:p w14:paraId="6A110D07" w14:textId="77777777" w:rsidR="00AB286B" w:rsidRPr="00AB286B" w:rsidRDefault="00AB286B" w:rsidP="00AB286B">
      <w:pPr>
        <w:widowControl/>
        <w:suppressAutoHyphens/>
        <w:autoSpaceDE/>
        <w:autoSpaceDN/>
        <w:adjustRightInd/>
        <w:ind w:firstLine="709"/>
        <w:jc w:val="both"/>
        <w:rPr>
          <w:sz w:val="22"/>
          <w:szCs w:val="22"/>
          <w:lang w:eastAsia="zh-CN"/>
        </w:rPr>
      </w:pPr>
      <w:r w:rsidRPr="00AB286B">
        <w:rPr>
          <w:sz w:val="22"/>
          <w:szCs w:val="22"/>
          <w:lang w:eastAsia="zh-CN"/>
        </w:rPr>
        <w:t>2.1. Цена за единицу Товара указана в Приложении № 1 к Договору. Максимальное значение цены Договора составляет ________ руб., в том числе НДС __ % __________ (_________) рублей _________копеек (в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2B2DA78D" w14:textId="77777777" w:rsidR="00AB286B" w:rsidRPr="00AB286B" w:rsidRDefault="00AB286B" w:rsidP="00AB286B">
      <w:pPr>
        <w:widowControl/>
        <w:suppressAutoHyphens/>
        <w:autoSpaceDE/>
        <w:autoSpaceDN/>
        <w:adjustRightInd/>
        <w:ind w:firstLine="709"/>
        <w:jc w:val="both"/>
        <w:rPr>
          <w:sz w:val="22"/>
          <w:szCs w:val="22"/>
          <w:lang w:eastAsia="zh-CN"/>
        </w:rPr>
      </w:pPr>
      <w:r w:rsidRPr="00AB286B">
        <w:rPr>
          <w:sz w:val="22"/>
          <w:szCs w:val="22"/>
          <w:lang w:eastAsia="zh-CN"/>
        </w:rPr>
        <w:t>2.2. Валютой для установления цены Договора и расчетов с Поставщиком является рубль Российской Федерации.</w:t>
      </w:r>
    </w:p>
    <w:p w14:paraId="1181962E" w14:textId="77777777" w:rsidR="00AB286B" w:rsidRPr="00AB286B" w:rsidRDefault="00AB286B" w:rsidP="00AB286B">
      <w:pPr>
        <w:widowControl/>
        <w:suppressAutoHyphens/>
        <w:autoSpaceDE/>
        <w:autoSpaceDN/>
        <w:adjustRightInd/>
        <w:ind w:firstLine="709"/>
        <w:jc w:val="both"/>
        <w:rPr>
          <w:sz w:val="22"/>
          <w:szCs w:val="22"/>
          <w:lang w:eastAsia="zh-CN"/>
        </w:rPr>
      </w:pPr>
      <w:r w:rsidRPr="00AB286B">
        <w:rPr>
          <w:sz w:val="22"/>
          <w:szCs w:val="22"/>
          <w:lang w:eastAsia="zh-CN"/>
        </w:rPr>
        <w:t>2.3. Источник финансирования Договора – собственные средства МУП «Водоканал».</w:t>
      </w:r>
    </w:p>
    <w:p w14:paraId="336B20E7" w14:textId="77777777" w:rsidR="00AB286B" w:rsidRPr="00AB286B" w:rsidRDefault="00AB286B" w:rsidP="00AB286B">
      <w:pPr>
        <w:widowControl/>
        <w:suppressAutoHyphens/>
        <w:autoSpaceDE/>
        <w:autoSpaceDN/>
        <w:adjustRightInd/>
        <w:ind w:firstLine="709"/>
        <w:jc w:val="both"/>
        <w:rPr>
          <w:sz w:val="22"/>
          <w:szCs w:val="22"/>
          <w:lang w:eastAsia="zh-CN"/>
        </w:rPr>
      </w:pPr>
      <w:r w:rsidRPr="00AB286B">
        <w:rPr>
          <w:sz w:val="22"/>
          <w:szCs w:val="22"/>
          <w:lang w:eastAsia="zh-CN"/>
        </w:rPr>
        <w:t>2.4. Цена Договора включает в себя стоимость Товара, доставку, страхование, уплату таможенных пошлин, налогов, сборов и других обязательных платежей.</w:t>
      </w:r>
    </w:p>
    <w:p w14:paraId="2FDA0E9E" w14:textId="77777777" w:rsidR="00AB286B" w:rsidRPr="00AB286B" w:rsidRDefault="00AB286B" w:rsidP="00AB286B">
      <w:pPr>
        <w:widowControl/>
        <w:suppressAutoHyphens/>
        <w:autoSpaceDE/>
        <w:autoSpaceDN/>
        <w:adjustRightInd/>
        <w:ind w:firstLine="709"/>
        <w:jc w:val="both"/>
        <w:rPr>
          <w:sz w:val="22"/>
          <w:szCs w:val="22"/>
          <w:lang w:eastAsia="zh-CN"/>
        </w:rPr>
      </w:pPr>
      <w:r w:rsidRPr="00AB286B">
        <w:rPr>
          <w:sz w:val="22"/>
          <w:szCs w:val="22"/>
          <w:lang w:eastAsia="zh-CN"/>
        </w:rPr>
        <w:t>2.5.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5B6F8EED" w14:textId="77777777" w:rsidR="00AB286B" w:rsidRPr="00AB286B" w:rsidRDefault="00AB286B" w:rsidP="00AB286B">
      <w:pPr>
        <w:widowControl/>
        <w:suppressAutoHyphens/>
        <w:autoSpaceDE/>
        <w:autoSpaceDN/>
        <w:adjustRightInd/>
        <w:ind w:firstLine="709"/>
        <w:jc w:val="both"/>
        <w:rPr>
          <w:sz w:val="22"/>
          <w:szCs w:val="22"/>
          <w:lang w:eastAsia="zh-CN"/>
        </w:rPr>
      </w:pPr>
      <w:r w:rsidRPr="00AB286B">
        <w:rPr>
          <w:sz w:val="22"/>
          <w:szCs w:val="22"/>
          <w:lang w:eastAsia="zh-CN"/>
        </w:rPr>
        <w:t xml:space="preserve">2.6.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w:t>
      </w:r>
      <w:r w:rsidRPr="00AB286B">
        <w:rPr>
          <w:sz w:val="22"/>
          <w:szCs w:val="22"/>
          <w:lang w:eastAsia="zh-CN"/>
        </w:rPr>
        <w:lastRenderedPageBreak/>
        <w:t>Товара, исходя из установленной в Договоре цены единицы товара,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w:t>
      </w:r>
    </w:p>
    <w:p w14:paraId="61CAF788" w14:textId="77777777" w:rsidR="00AB286B" w:rsidRPr="00AB286B" w:rsidRDefault="00AB286B" w:rsidP="00AB286B">
      <w:pPr>
        <w:widowControl/>
        <w:suppressAutoHyphens/>
        <w:autoSpaceDE/>
        <w:autoSpaceDN/>
        <w:adjustRightInd/>
        <w:jc w:val="center"/>
        <w:rPr>
          <w:b/>
          <w:sz w:val="22"/>
          <w:szCs w:val="22"/>
          <w:lang w:eastAsia="zh-CN"/>
        </w:rPr>
      </w:pPr>
    </w:p>
    <w:p w14:paraId="428709A7" w14:textId="77777777" w:rsidR="00AB286B" w:rsidRPr="00AB286B" w:rsidRDefault="00AB286B" w:rsidP="00AB286B">
      <w:pPr>
        <w:widowControl/>
        <w:suppressAutoHyphens/>
        <w:autoSpaceDE/>
        <w:autoSpaceDN/>
        <w:adjustRightInd/>
        <w:jc w:val="center"/>
        <w:rPr>
          <w:b/>
          <w:sz w:val="22"/>
          <w:szCs w:val="22"/>
          <w:lang w:eastAsia="zh-CN"/>
        </w:rPr>
      </w:pPr>
      <w:r w:rsidRPr="00AB286B">
        <w:rPr>
          <w:b/>
          <w:sz w:val="22"/>
          <w:szCs w:val="22"/>
          <w:lang w:eastAsia="zh-CN"/>
        </w:rPr>
        <w:t>3. ПОРЯДОК РАСЧЕТОВ</w:t>
      </w:r>
    </w:p>
    <w:p w14:paraId="518A1F10" w14:textId="77777777" w:rsidR="00AB286B" w:rsidRPr="00AB286B" w:rsidRDefault="00AB286B" w:rsidP="00AB286B">
      <w:pPr>
        <w:widowControl/>
        <w:suppressAutoHyphens/>
        <w:autoSpaceDE/>
        <w:autoSpaceDN/>
        <w:adjustRightInd/>
        <w:ind w:firstLine="709"/>
        <w:jc w:val="both"/>
        <w:rPr>
          <w:sz w:val="22"/>
          <w:szCs w:val="22"/>
          <w:lang w:eastAsia="zh-CN"/>
        </w:rPr>
      </w:pPr>
      <w:r w:rsidRPr="00AB286B">
        <w:rPr>
          <w:iCs/>
          <w:sz w:val="22"/>
          <w:szCs w:val="22"/>
          <w:lang w:eastAsia="zh-CN"/>
        </w:rPr>
        <w:t xml:space="preserve">3.1. Оплата поставки товара осуществляется по цене единицы товара исходя из количества товара, поставка которого будет осуществлена в ходе исполнения Договора, но в размере, не превышающем максимального значения цены Договора, указанного в п. 2.1. Договора. </w:t>
      </w:r>
      <w:r w:rsidRPr="00AB286B">
        <w:rPr>
          <w:bCs/>
          <w:sz w:val="22"/>
          <w:szCs w:val="22"/>
          <w:lang w:eastAsia="zh-CN"/>
        </w:rPr>
        <w:t>Оплата за поставку Товара осуществляется по цене, установленной в Спецификации.</w:t>
      </w:r>
    </w:p>
    <w:p w14:paraId="3AD68905" w14:textId="77777777" w:rsidR="00AB286B" w:rsidRPr="00AB286B" w:rsidRDefault="00AB286B" w:rsidP="00AB286B">
      <w:pPr>
        <w:widowControl/>
        <w:suppressAutoHyphens/>
        <w:autoSpaceDE/>
        <w:autoSpaceDN/>
        <w:adjustRightInd/>
        <w:ind w:firstLine="709"/>
        <w:jc w:val="both"/>
        <w:rPr>
          <w:sz w:val="22"/>
          <w:szCs w:val="22"/>
          <w:lang w:eastAsia="zh-CN"/>
        </w:rPr>
      </w:pPr>
      <w:r w:rsidRPr="00AB286B">
        <w:rPr>
          <w:sz w:val="22"/>
          <w:szCs w:val="22"/>
          <w:lang w:eastAsia="zh-CN"/>
        </w:rPr>
        <w:t>3.2. 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3536759" w14:textId="77777777" w:rsidR="00AB286B" w:rsidRPr="00AB286B" w:rsidRDefault="00AB286B" w:rsidP="00AB286B">
      <w:pPr>
        <w:widowControl/>
        <w:suppressAutoHyphens/>
        <w:autoSpaceDE/>
        <w:autoSpaceDN/>
        <w:adjustRightInd/>
        <w:ind w:firstLine="709"/>
        <w:jc w:val="both"/>
        <w:rPr>
          <w:sz w:val="22"/>
          <w:szCs w:val="22"/>
          <w:lang w:eastAsia="zh-CN"/>
        </w:rPr>
      </w:pPr>
      <w:r w:rsidRPr="00AB286B">
        <w:rPr>
          <w:sz w:val="22"/>
          <w:szCs w:val="22"/>
          <w:lang w:eastAsia="zh-CN"/>
        </w:rPr>
        <w:t>3.3. Обязательство Заказчика по оплате за поставку Товара считается исполненным с момента списания денежных средств со счета Заказчика.</w:t>
      </w:r>
    </w:p>
    <w:p w14:paraId="41B095B4" w14:textId="77777777" w:rsidR="00AB286B" w:rsidRPr="00AB286B" w:rsidRDefault="00AB286B" w:rsidP="00AB286B">
      <w:pPr>
        <w:widowControl/>
        <w:suppressAutoHyphens/>
        <w:autoSpaceDE/>
        <w:autoSpaceDN/>
        <w:adjustRightInd/>
        <w:ind w:firstLine="709"/>
        <w:jc w:val="both"/>
        <w:rPr>
          <w:sz w:val="22"/>
          <w:szCs w:val="22"/>
          <w:lang w:eastAsia="zh-CN"/>
        </w:rPr>
      </w:pPr>
    </w:p>
    <w:p w14:paraId="2E6BE219" w14:textId="77777777" w:rsidR="00AB286B" w:rsidRPr="00AB286B" w:rsidRDefault="00AB286B" w:rsidP="00AB286B">
      <w:pPr>
        <w:widowControl/>
        <w:tabs>
          <w:tab w:val="left" w:pos="0"/>
        </w:tabs>
        <w:suppressAutoHyphens/>
        <w:autoSpaceDN/>
        <w:adjustRightInd/>
        <w:jc w:val="center"/>
        <w:rPr>
          <w:b/>
          <w:sz w:val="22"/>
          <w:szCs w:val="22"/>
          <w:lang w:eastAsia="zh-CN"/>
        </w:rPr>
      </w:pPr>
      <w:r w:rsidRPr="00AB286B">
        <w:rPr>
          <w:b/>
          <w:sz w:val="22"/>
          <w:szCs w:val="22"/>
          <w:lang w:eastAsia="zh-CN"/>
        </w:rPr>
        <w:t>4. ПРАВА И ОБЯЗАННОСТИ СТОРОН</w:t>
      </w:r>
    </w:p>
    <w:p w14:paraId="7BCDAC66"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4.1. Заказчик вправе:</w:t>
      </w:r>
    </w:p>
    <w:p w14:paraId="1C5BC4A9"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4.1.1. Требовать от Поставщика надлежащего исполнения обязательств в соответствии с условиями настоящего Договора.</w:t>
      </w:r>
    </w:p>
    <w:p w14:paraId="079447C3"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4.1.2. Требовать от Поставщика представления надлежащим образом оформленных документов, подтверждающих исполнение обязательств в соответствии с условиями Договора.</w:t>
      </w:r>
    </w:p>
    <w:p w14:paraId="5E91B870"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4.1.3. Запрашивать у Поставщика информацию о ходе и состоянии исполнения обязательств Поставщика по настоящему Договору.</w:t>
      </w:r>
    </w:p>
    <w:p w14:paraId="175D8E29"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4.2. Заказчик обязан:</w:t>
      </w:r>
    </w:p>
    <w:p w14:paraId="7B237CD4"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4.2.1. В случае просрочки исполнения Поставщиком обязательств (в том числе гарантийных обязательства), предусмотренных настоящим Договором, а также в иных случаях ненадлежащего исполнения поставщиком обязательств, предусмотренных Договором, направлять Поставщику требование об уплате в добровольном порядке сумм неустойки, предусмотренных настоящим Договором, за неисполнение (ненадлежащее исполнение) Поставщиком своих обязательств (в том числе гарантийных) по настоящему Договору.</w:t>
      </w:r>
    </w:p>
    <w:p w14:paraId="1B78CB3A"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4.2.2. В случае неуплаты Поставщиком в добровольном порядке предусмотренных настоящим Договором сумм неустойки за неисполнение своих обязательств взыскивать их в судебном порядке.</w:t>
      </w:r>
    </w:p>
    <w:p w14:paraId="04192D71"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4.2.3. При направлении в суд искового заявления с требованиями о расторжении Договора одновременно заявлять требования об оплате неустойки, рассчитанной в соответствии с положениями законодательства и условиями Договора, если на момент подачи такого заявления имелись основания для взыскания неустойки и такая неустойка не была оплачена в соответствии с разделом 9 настоящего Договора либо отсутствовала возможность для оплаты по Договору в соответствии с разделом 9 настоящего Договора.</w:t>
      </w:r>
    </w:p>
    <w:p w14:paraId="54F0F276"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4.2.4. Не допускать расторжения Договора по соглашению Сторон, если на дату подписания соглашения имелись основания требовать от Поставщика оплаты неустойки за неисполнение или ненадлежащее исполнение обязательств, предусмотренных настоящим Договором, и Поставщиком такая неустойка не оплачена, в том числе и в порядке, предусмотренном разделом 9 настоящего Договора.</w:t>
      </w:r>
    </w:p>
    <w:p w14:paraId="3A926B5D"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4.2.5. Заказчик обязан провести экспертизу для проверки предоставленных Поставщиком результатов, предусмотренных Договором, в части их соответствия условиям настоящего Договора.</w:t>
      </w:r>
    </w:p>
    <w:p w14:paraId="1E2DA81A"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 xml:space="preserve">4.2.6. Осуществлять контроль за исполнением Поставщиком условий Договора в соответствии с законодательством Российской Федерации. </w:t>
      </w:r>
    </w:p>
    <w:p w14:paraId="5896B4B3"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4.3. Поставщик вправе:</w:t>
      </w:r>
    </w:p>
    <w:p w14:paraId="289F2D44"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4.3.1. Направлять Заказчику запросы и получать от него разъяснения и уточнения по вопросам поставки Товара в рамках настоящего Договора.</w:t>
      </w:r>
    </w:p>
    <w:p w14:paraId="7D98554D"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4.4. Поставщик обязан:</w:t>
      </w:r>
    </w:p>
    <w:p w14:paraId="580D75BD"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представить все необходимые документы, предусмотренные пунктом 1.4 настоящего Договора.</w:t>
      </w:r>
    </w:p>
    <w:p w14:paraId="176ABCCA"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74D93EC9"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4D4AA812"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r w:rsidRPr="00AB286B">
        <w:rPr>
          <w:sz w:val="22"/>
          <w:szCs w:val="22"/>
          <w:lang w:eastAsia="zh-CN"/>
        </w:rPr>
        <w:lastRenderedPageBreak/>
        <w:t>4.4.4. Гарантировать качество Товара.</w:t>
      </w:r>
    </w:p>
    <w:p w14:paraId="441E888A" w14:textId="77777777" w:rsidR="00AB286B" w:rsidRPr="00AB286B" w:rsidRDefault="00AB286B" w:rsidP="00AB286B">
      <w:pPr>
        <w:widowControl/>
        <w:tabs>
          <w:tab w:val="left" w:pos="0"/>
        </w:tabs>
        <w:suppressAutoHyphens/>
        <w:autoSpaceDN/>
        <w:adjustRightInd/>
        <w:ind w:firstLine="709"/>
        <w:jc w:val="both"/>
        <w:rPr>
          <w:sz w:val="22"/>
          <w:szCs w:val="22"/>
          <w:lang w:eastAsia="zh-CN"/>
        </w:rPr>
      </w:pPr>
    </w:p>
    <w:p w14:paraId="6268F358" w14:textId="77777777" w:rsidR="00AB286B" w:rsidRPr="00AB286B" w:rsidRDefault="00AB286B" w:rsidP="00AB286B">
      <w:pPr>
        <w:widowControl/>
        <w:shd w:val="clear" w:color="auto" w:fill="FFFFFF"/>
        <w:tabs>
          <w:tab w:val="left" w:pos="709"/>
        </w:tabs>
        <w:autoSpaceDE/>
        <w:autoSpaceDN/>
        <w:adjustRightInd/>
        <w:ind w:firstLine="709"/>
        <w:jc w:val="center"/>
        <w:rPr>
          <w:b/>
          <w:position w:val="-1"/>
          <w:sz w:val="22"/>
          <w:szCs w:val="22"/>
        </w:rPr>
      </w:pPr>
      <w:r w:rsidRPr="00AB286B">
        <w:rPr>
          <w:b/>
          <w:position w:val="-1"/>
          <w:sz w:val="22"/>
          <w:szCs w:val="22"/>
        </w:rPr>
        <w:t>5. СРОК, МЕСТО И УСЛОВИЯ ПОСТАВКИ</w:t>
      </w:r>
    </w:p>
    <w:p w14:paraId="6F4C4F4F" w14:textId="77777777" w:rsidR="00AB286B" w:rsidRPr="00AB286B" w:rsidRDefault="00AB286B" w:rsidP="00AB286B">
      <w:pPr>
        <w:widowControl/>
        <w:suppressAutoHyphens/>
        <w:autoSpaceDE/>
        <w:autoSpaceDN/>
        <w:adjustRightInd/>
        <w:ind w:firstLine="709"/>
        <w:jc w:val="both"/>
        <w:rPr>
          <w:position w:val="-1"/>
          <w:sz w:val="22"/>
          <w:szCs w:val="22"/>
        </w:rPr>
      </w:pPr>
      <w:r w:rsidRPr="00AB286B">
        <w:rPr>
          <w:position w:val="-1"/>
          <w:sz w:val="22"/>
          <w:szCs w:val="22"/>
        </w:rPr>
        <w:t>5.1. Поставка Товара осуществляется партиями с момента заключения Договора по 31 декабря 2026 года в течение 1 (одного) рабочего дня с момента подачи заявки Заказчиком.</w:t>
      </w:r>
    </w:p>
    <w:p w14:paraId="5D8B6975" w14:textId="77777777" w:rsidR="00AB286B" w:rsidRPr="00AB286B" w:rsidRDefault="00AB286B" w:rsidP="00AB286B">
      <w:pPr>
        <w:widowControl/>
        <w:suppressAutoHyphens/>
        <w:autoSpaceDE/>
        <w:autoSpaceDN/>
        <w:adjustRightInd/>
        <w:ind w:firstLine="709"/>
        <w:jc w:val="both"/>
        <w:rPr>
          <w:position w:val="-1"/>
          <w:sz w:val="22"/>
          <w:szCs w:val="22"/>
        </w:rPr>
      </w:pPr>
      <w:r w:rsidRPr="00AB286B">
        <w:rPr>
          <w:position w:val="-1"/>
          <w:sz w:val="22"/>
          <w:szCs w:val="22"/>
        </w:rPr>
        <w:t>Количество Товара определяется на основании заявок Заказчика. В любом случае общее количество Товара по Договору ограничивается исходя из максимального значения цены Договора и цены единицы товара.</w:t>
      </w:r>
    </w:p>
    <w:p w14:paraId="48598CBD" w14:textId="77777777" w:rsidR="00AB286B" w:rsidRPr="00AB286B" w:rsidRDefault="00AB286B" w:rsidP="00AB286B">
      <w:pPr>
        <w:widowControl/>
        <w:suppressAutoHyphens/>
        <w:autoSpaceDE/>
        <w:autoSpaceDN/>
        <w:adjustRightInd/>
        <w:ind w:firstLine="709"/>
        <w:jc w:val="both"/>
        <w:rPr>
          <w:position w:val="-1"/>
          <w:sz w:val="22"/>
          <w:szCs w:val="22"/>
        </w:rPr>
      </w:pPr>
      <w:r w:rsidRPr="00AB286B">
        <w:rPr>
          <w:position w:val="-1"/>
          <w:sz w:val="22"/>
          <w:szCs w:val="22"/>
        </w:rPr>
        <w:t>5.2. По соглашению Сторон, срок действия Договора может быть продлен.</w:t>
      </w:r>
    </w:p>
    <w:p w14:paraId="2E790355" w14:textId="77777777" w:rsidR="00AB286B" w:rsidRPr="00AB286B" w:rsidRDefault="00AB286B" w:rsidP="00AB286B">
      <w:pPr>
        <w:widowControl/>
        <w:suppressAutoHyphens/>
        <w:autoSpaceDE/>
        <w:autoSpaceDN/>
        <w:adjustRightInd/>
        <w:ind w:firstLine="709"/>
        <w:jc w:val="both"/>
        <w:rPr>
          <w:position w:val="-1"/>
          <w:sz w:val="22"/>
          <w:szCs w:val="22"/>
        </w:rPr>
      </w:pPr>
      <w:r w:rsidRPr="00AB286B">
        <w:rPr>
          <w:position w:val="-1"/>
          <w:sz w:val="22"/>
          <w:szCs w:val="22"/>
        </w:rPr>
        <w:t>5.3. Погрузка и доставка товара осуществляется силами и средствами Поставщика до склада Заказчика и входит в стоимость товара.</w:t>
      </w:r>
      <w:r w:rsidRPr="00AB286B">
        <w:rPr>
          <w:spacing w:val="-49"/>
          <w:position w:val="-1"/>
          <w:sz w:val="24"/>
          <w:szCs w:val="24"/>
        </w:rPr>
        <w:t xml:space="preserve"> </w:t>
      </w:r>
      <w:r w:rsidRPr="00AB286B">
        <w:rPr>
          <w:position w:val="-1"/>
          <w:sz w:val="22"/>
          <w:szCs w:val="22"/>
        </w:rPr>
        <w:t>При наличии склада в пределах города Йошкар-Олы возможен самовывоз Товара Заказчиком.</w:t>
      </w:r>
    </w:p>
    <w:p w14:paraId="73819118" w14:textId="77777777" w:rsidR="00AB286B" w:rsidRPr="00AB286B" w:rsidRDefault="00AB286B" w:rsidP="00AB286B">
      <w:pPr>
        <w:widowControl/>
        <w:suppressAutoHyphens/>
        <w:autoSpaceDE/>
        <w:autoSpaceDN/>
        <w:adjustRightInd/>
        <w:ind w:firstLine="709"/>
        <w:jc w:val="both"/>
        <w:rPr>
          <w:position w:val="-1"/>
          <w:sz w:val="22"/>
          <w:szCs w:val="22"/>
        </w:rPr>
      </w:pPr>
      <w:r w:rsidRPr="00AB286B">
        <w:rPr>
          <w:position w:val="-1"/>
          <w:sz w:val="22"/>
          <w:szCs w:val="22"/>
        </w:rPr>
        <w:t>Адрес склада: РМЭ, г. Йошкар-Ола, ул. Дружбы, д. 2 (далее – место поставки).</w:t>
      </w:r>
    </w:p>
    <w:p w14:paraId="4CA82EEB" w14:textId="77777777" w:rsidR="00AB286B" w:rsidRPr="00AB286B" w:rsidRDefault="00AB286B" w:rsidP="00AB286B">
      <w:pPr>
        <w:widowControl/>
        <w:suppressAutoHyphens/>
        <w:autoSpaceDE/>
        <w:autoSpaceDN/>
        <w:adjustRightInd/>
        <w:ind w:firstLine="709"/>
        <w:jc w:val="both"/>
        <w:rPr>
          <w:position w:val="-1"/>
          <w:sz w:val="22"/>
          <w:szCs w:val="22"/>
        </w:rPr>
      </w:pPr>
      <w:r w:rsidRPr="00AB286B">
        <w:rPr>
          <w:position w:val="-1"/>
          <w:sz w:val="22"/>
          <w:szCs w:val="22"/>
        </w:rPr>
        <w:t>5.4. Поставка Товара должна быть осуществлена Поставщиком в полном объеме, в установленные настоящим Договором сроки по адресу, указанному в п.5.3 настоящего Договора (в рабочие дни с 8.00 до 16.00 часов по московскому времени).</w:t>
      </w:r>
    </w:p>
    <w:p w14:paraId="6B1CC81B" w14:textId="77777777" w:rsidR="00AB286B" w:rsidRPr="00AB286B" w:rsidRDefault="00AB286B" w:rsidP="00AB286B">
      <w:pPr>
        <w:widowControl/>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both"/>
        <w:rPr>
          <w:color w:val="FF0000"/>
          <w:position w:val="-1"/>
          <w:sz w:val="22"/>
          <w:szCs w:val="22"/>
        </w:rPr>
      </w:pPr>
    </w:p>
    <w:p w14:paraId="4A35B2BD" w14:textId="77777777" w:rsidR="00AB286B" w:rsidRPr="00AB286B" w:rsidRDefault="00AB286B" w:rsidP="00AB286B">
      <w:pPr>
        <w:widowControl/>
        <w:tabs>
          <w:tab w:val="left" w:pos="709"/>
        </w:tabs>
        <w:autoSpaceDE/>
        <w:autoSpaceDN/>
        <w:adjustRightInd/>
        <w:ind w:firstLine="709"/>
        <w:jc w:val="center"/>
        <w:rPr>
          <w:position w:val="-1"/>
          <w:sz w:val="22"/>
          <w:szCs w:val="22"/>
        </w:rPr>
      </w:pPr>
      <w:r w:rsidRPr="00AB286B">
        <w:rPr>
          <w:b/>
          <w:position w:val="-1"/>
          <w:sz w:val="22"/>
          <w:szCs w:val="22"/>
        </w:rPr>
        <w:t xml:space="preserve">6. ПОРЯДОК СДАЧИ-ПРИЕМКИ ТОВАРА </w:t>
      </w:r>
      <w:r w:rsidRPr="00AB286B">
        <w:rPr>
          <w:b/>
          <w:position w:val="-1"/>
          <w:sz w:val="22"/>
          <w:szCs w:val="22"/>
        </w:rPr>
        <w:tab/>
      </w:r>
    </w:p>
    <w:p w14:paraId="0916CB1D"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6.1. При поставке Товара Поставщик передает Заказчику все документы, предусмотренные пунктом 1.4 настоящего Договора.</w:t>
      </w:r>
    </w:p>
    <w:p w14:paraId="4A7AD1D4" w14:textId="77777777" w:rsidR="00AB286B" w:rsidRPr="00AB286B" w:rsidRDefault="00AB286B" w:rsidP="00AB286B">
      <w:pPr>
        <w:widowControl/>
        <w:ind w:firstLine="709"/>
        <w:jc w:val="both"/>
        <w:rPr>
          <w:position w:val="-1"/>
          <w:sz w:val="22"/>
          <w:szCs w:val="22"/>
          <w:lang w:eastAsia="ar-SA"/>
        </w:rPr>
      </w:pPr>
      <w:r w:rsidRPr="00AB286B">
        <w:rPr>
          <w:position w:val="-1"/>
          <w:sz w:val="22"/>
          <w:szCs w:val="22"/>
        </w:rPr>
        <w:t xml:space="preserve">6.2. </w:t>
      </w:r>
      <w:r w:rsidRPr="00AB286B">
        <w:rPr>
          <w:position w:val="-1"/>
          <w:sz w:val="22"/>
          <w:szCs w:val="22"/>
          <w:lang w:eastAsia="ar-SA"/>
        </w:rPr>
        <w:t>Товар должен быть поставлен в упаковке (таре), обеспечивающей защиту товаров от их повреждения или порчи при транспортировке и хранении. Упаковка (тара) товара и комплектующих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14:paraId="64D097FE" w14:textId="77777777" w:rsidR="00AB286B" w:rsidRPr="00AB286B" w:rsidRDefault="00AB286B" w:rsidP="00AB286B">
      <w:pPr>
        <w:widowControl/>
        <w:ind w:firstLine="709"/>
        <w:jc w:val="both"/>
        <w:rPr>
          <w:rFonts w:eastAsia="Calibri"/>
          <w:position w:val="-1"/>
          <w:sz w:val="22"/>
          <w:szCs w:val="22"/>
          <w:lang w:eastAsia="en-US"/>
        </w:rPr>
      </w:pPr>
      <w:r w:rsidRPr="00AB286B">
        <w:rPr>
          <w:rFonts w:eastAsia="Calibri"/>
          <w:position w:val="-1"/>
          <w:sz w:val="22"/>
          <w:szCs w:val="22"/>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3163CD48" w14:textId="77777777" w:rsidR="00AB286B" w:rsidRPr="00AB286B" w:rsidRDefault="00AB286B" w:rsidP="00AB286B">
      <w:pPr>
        <w:widowControl/>
        <w:ind w:firstLine="709"/>
        <w:jc w:val="both"/>
        <w:rPr>
          <w:rFonts w:eastAsia="Calibri"/>
          <w:position w:val="-1"/>
          <w:sz w:val="22"/>
          <w:szCs w:val="22"/>
          <w:lang w:eastAsia="en-US"/>
        </w:rPr>
      </w:pPr>
      <w:r w:rsidRPr="00AB286B">
        <w:rPr>
          <w:rFonts w:eastAsia="Calibri"/>
          <w:position w:val="-1"/>
          <w:sz w:val="22"/>
          <w:szCs w:val="22"/>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5CC70D1C" w14:textId="77777777" w:rsidR="00AB286B" w:rsidRPr="00AB286B" w:rsidRDefault="00AB286B" w:rsidP="00AB286B">
      <w:pPr>
        <w:widowControl/>
        <w:ind w:firstLine="709"/>
        <w:jc w:val="both"/>
        <w:rPr>
          <w:rFonts w:eastAsia="Calibri"/>
          <w:position w:val="-1"/>
          <w:sz w:val="22"/>
          <w:szCs w:val="22"/>
          <w:lang w:eastAsia="en-US"/>
        </w:rPr>
      </w:pPr>
      <w:r w:rsidRPr="00AB286B">
        <w:rPr>
          <w:rFonts w:eastAsia="Calibri"/>
          <w:position w:val="-1"/>
          <w:sz w:val="22"/>
          <w:szCs w:val="22"/>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5B4ECFB9" w14:textId="77777777" w:rsidR="00AB286B" w:rsidRPr="00AB286B" w:rsidRDefault="00AB286B" w:rsidP="00AB286B">
      <w:pPr>
        <w:widowControl/>
        <w:tabs>
          <w:tab w:val="left" w:pos="630"/>
          <w:tab w:val="left" w:pos="709"/>
        </w:tabs>
        <w:autoSpaceDE/>
        <w:autoSpaceDN/>
        <w:adjustRightInd/>
        <w:ind w:firstLine="709"/>
        <w:jc w:val="both"/>
        <w:rPr>
          <w:position w:val="-1"/>
          <w:sz w:val="22"/>
          <w:szCs w:val="22"/>
        </w:rPr>
      </w:pPr>
      <w:r w:rsidRPr="00AB286B">
        <w:rPr>
          <w:position w:val="-1"/>
          <w:sz w:val="22"/>
          <w:szCs w:val="22"/>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7983E344" w14:textId="77777777" w:rsidR="00AB286B" w:rsidRPr="00AB286B" w:rsidRDefault="00AB286B" w:rsidP="00AB286B">
      <w:pPr>
        <w:widowControl/>
        <w:tabs>
          <w:tab w:val="left" w:pos="630"/>
          <w:tab w:val="left" w:pos="709"/>
        </w:tabs>
        <w:autoSpaceDE/>
        <w:autoSpaceDN/>
        <w:adjustRightInd/>
        <w:ind w:firstLine="709"/>
        <w:jc w:val="both"/>
        <w:rPr>
          <w:position w:val="-1"/>
          <w:sz w:val="22"/>
          <w:szCs w:val="22"/>
        </w:rPr>
      </w:pPr>
      <w:r w:rsidRPr="00AB286B">
        <w:rPr>
          <w:position w:val="-1"/>
          <w:sz w:val="22"/>
          <w:szCs w:val="22"/>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3B29998"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 xml:space="preserve">6.5. Приемка Товара по количеству, ассортименту и качеству </w:t>
      </w:r>
      <w:r w:rsidRPr="00AB286B">
        <w:rPr>
          <w:spacing w:val="-1"/>
          <w:position w:val="-1"/>
          <w:sz w:val="22"/>
          <w:szCs w:val="22"/>
        </w:rPr>
        <w:t xml:space="preserve">производится Заказчиком </w:t>
      </w:r>
      <w:r w:rsidRPr="00AB286B">
        <w:rPr>
          <w:position w:val="-1"/>
          <w:sz w:val="22"/>
          <w:szCs w:val="22"/>
        </w:rPr>
        <w:t xml:space="preserve">в течение 10 рабочих дней при условии выполнения обязательств, предусмотренных п. 6.3 настоящего Договора. При соответствии поставленного Товара по количеству, ассортименту и качеству Заказчик направляет Поставщику подписанный акт приема-передачи и </w:t>
      </w:r>
      <w:r w:rsidRPr="00AB286B">
        <w:rPr>
          <w:rFonts w:eastAsia="Arial"/>
          <w:color w:val="000000"/>
          <w:position w:val="-1"/>
          <w:sz w:val="22"/>
          <w:szCs w:val="22"/>
        </w:rPr>
        <w:t>товарную накладную.</w:t>
      </w:r>
    </w:p>
    <w:p w14:paraId="05BB39A9"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 xml:space="preserve">6.6.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 и пригласить Поставщика для составления и подписания </w:t>
      </w:r>
      <w:proofErr w:type="gramStart"/>
      <w:r w:rsidRPr="00AB286B">
        <w:rPr>
          <w:position w:val="-1"/>
          <w:sz w:val="22"/>
          <w:szCs w:val="22"/>
        </w:rPr>
        <w:t>двух стороннего</w:t>
      </w:r>
      <w:proofErr w:type="gramEnd"/>
      <w:r w:rsidRPr="00AB286B">
        <w:rPr>
          <w:position w:val="-1"/>
          <w:sz w:val="22"/>
          <w:szCs w:val="22"/>
        </w:rPr>
        <w:t xml:space="preserve"> акта.</w:t>
      </w:r>
    </w:p>
    <w:p w14:paraId="7A9FA8E9"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 xml:space="preserve">6.7. В случае неявки представителя Поставщика в течение 3 дней Заказчик составляет акт об обнаружении недостатков Товара самостоятельно. </w:t>
      </w:r>
    </w:p>
    <w:p w14:paraId="5A1FEC67"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6.8.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15BD0BB4" w14:textId="77777777" w:rsidR="00AB286B" w:rsidRPr="00AB286B" w:rsidRDefault="00AB286B" w:rsidP="00AB286B">
      <w:pPr>
        <w:widowControl/>
        <w:tabs>
          <w:tab w:val="left" w:pos="709"/>
        </w:tabs>
        <w:ind w:firstLine="709"/>
        <w:jc w:val="both"/>
        <w:rPr>
          <w:color w:val="000000"/>
          <w:position w:val="-1"/>
          <w:sz w:val="22"/>
          <w:szCs w:val="22"/>
        </w:rPr>
      </w:pPr>
      <w:r w:rsidRPr="00AB286B">
        <w:rPr>
          <w:color w:val="000000"/>
          <w:position w:val="-1"/>
          <w:sz w:val="22"/>
          <w:szCs w:val="22"/>
        </w:rPr>
        <w:t>Расходы, связанные с возвратом Товара ненадлежащего качества, осуществляются за счет средств Поставщика.</w:t>
      </w:r>
    </w:p>
    <w:p w14:paraId="1076BB88" w14:textId="77777777" w:rsidR="00AB286B" w:rsidRPr="00AB286B" w:rsidRDefault="00AB286B" w:rsidP="00AB286B">
      <w:pPr>
        <w:widowControl/>
        <w:tabs>
          <w:tab w:val="left" w:pos="709"/>
        </w:tabs>
        <w:ind w:firstLine="709"/>
        <w:jc w:val="both"/>
        <w:rPr>
          <w:color w:val="000000"/>
          <w:position w:val="-1"/>
          <w:sz w:val="22"/>
          <w:szCs w:val="22"/>
        </w:rPr>
      </w:pPr>
      <w:r w:rsidRPr="00AB286B">
        <w:rPr>
          <w:color w:val="000000"/>
          <w:position w:val="-1"/>
          <w:sz w:val="22"/>
          <w:szCs w:val="22"/>
        </w:rPr>
        <w:t xml:space="preserve">6.9. Товар, не соответствующий по качеству условиям настоящего Договора, считается не поставленным. </w:t>
      </w:r>
    </w:p>
    <w:p w14:paraId="3604FA4B"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t>6.10. Обязанность Поставщика по поставке Товара считается исполненной в момент подписания Заказчиком передаточных документов.</w:t>
      </w:r>
    </w:p>
    <w:p w14:paraId="7802D753"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lastRenderedPageBreak/>
        <w:t>6.11. Риск случайной гибели Товара или повреждения Товара, а также право собственности на Товар переходит к Заказчику после подписания Сторонами всех передаточных документов.</w:t>
      </w:r>
    </w:p>
    <w:p w14:paraId="200B8151"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6.12. Все виды погрузочно-разгрузочных работ, включая работ с применением грузоподъемных механизмов, осуществляются Поставщиком.</w:t>
      </w:r>
    </w:p>
    <w:p w14:paraId="746CC522" w14:textId="77777777" w:rsidR="00AB286B" w:rsidRPr="00AB286B" w:rsidRDefault="00AB286B" w:rsidP="00AB286B">
      <w:pPr>
        <w:widowControl/>
        <w:tabs>
          <w:tab w:val="left" w:pos="709"/>
        </w:tabs>
        <w:ind w:firstLine="709"/>
        <w:jc w:val="both"/>
        <w:rPr>
          <w:position w:val="-1"/>
          <w:sz w:val="22"/>
          <w:szCs w:val="22"/>
        </w:rPr>
      </w:pPr>
    </w:p>
    <w:p w14:paraId="0BD398D9" w14:textId="77777777" w:rsidR="00AB286B" w:rsidRPr="00AB286B" w:rsidRDefault="00AB286B" w:rsidP="00AB286B">
      <w:pPr>
        <w:widowControl/>
        <w:tabs>
          <w:tab w:val="left" w:pos="709"/>
        </w:tabs>
        <w:ind w:firstLine="709"/>
        <w:jc w:val="center"/>
        <w:rPr>
          <w:b/>
          <w:position w:val="-1"/>
          <w:sz w:val="22"/>
          <w:szCs w:val="22"/>
        </w:rPr>
      </w:pPr>
      <w:r w:rsidRPr="00AB286B">
        <w:rPr>
          <w:b/>
          <w:position w:val="-1"/>
          <w:sz w:val="22"/>
          <w:szCs w:val="22"/>
        </w:rPr>
        <w:t>7. ГАРАНТИЙНЫЕ ОБЯЗАТЕЛЬСТВА</w:t>
      </w:r>
    </w:p>
    <w:p w14:paraId="4F9B7B19" w14:textId="77777777" w:rsidR="00AB286B" w:rsidRPr="00AB286B" w:rsidRDefault="00AB286B" w:rsidP="00AB286B">
      <w:pPr>
        <w:widowControl/>
        <w:autoSpaceDE/>
        <w:autoSpaceDN/>
        <w:adjustRightInd/>
        <w:jc w:val="both"/>
        <w:rPr>
          <w:iCs/>
          <w:position w:val="-1"/>
          <w:sz w:val="22"/>
          <w:szCs w:val="22"/>
          <w:shd w:val="clear" w:color="auto" w:fill="FFFFFF"/>
        </w:rPr>
      </w:pPr>
      <w:r w:rsidRPr="00AB286B">
        <w:rPr>
          <w:i/>
          <w:iCs/>
          <w:position w:val="-1"/>
          <w:sz w:val="22"/>
          <w:szCs w:val="22"/>
          <w:shd w:val="clear" w:color="auto" w:fill="FFFFFF"/>
        </w:rPr>
        <w:t xml:space="preserve">             7.1.</w:t>
      </w:r>
      <w:r w:rsidRPr="00AB286B">
        <w:rPr>
          <w:position w:val="-1"/>
          <w:sz w:val="22"/>
          <w:szCs w:val="22"/>
        </w:rPr>
        <w:t xml:space="preserve"> </w:t>
      </w:r>
      <w:r w:rsidRPr="00AB286B">
        <w:rPr>
          <w:iCs/>
          <w:position w:val="-1"/>
          <w:sz w:val="22"/>
          <w:szCs w:val="22"/>
          <w:shd w:val="clear" w:color="auto" w:fill="FFFFFF"/>
        </w:rPr>
        <w:t xml:space="preserve">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r w:rsidRPr="00AB286B">
        <w:rPr>
          <w:position w:val="-1"/>
          <w:sz w:val="22"/>
          <w:szCs w:val="22"/>
          <w:lang w:eastAsia="ar-SA"/>
        </w:rPr>
        <w:t>подтверждаться сертификатом или декларацией о соответствии, в соответствии с Перечнем товаров, подлежащих обязательной сертификации (декларированию соответствия).</w:t>
      </w:r>
    </w:p>
    <w:p w14:paraId="1ACE45C0" w14:textId="77777777" w:rsidR="00AB286B" w:rsidRPr="00AB286B" w:rsidRDefault="00AB286B" w:rsidP="00AB286B">
      <w:pPr>
        <w:keepLines/>
        <w:widowControl/>
        <w:autoSpaceDE/>
        <w:autoSpaceDN/>
        <w:adjustRightInd/>
        <w:ind w:firstLine="709"/>
        <w:jc w:val="both"/>
        <w:rPr>
          <w:position w:val="-1"/>
          <w:sz w:val="22"/>
          <w:szCs w:val="22"/>
        </w:rPr>
      </w:pPr>
      <w:r w:rsidRPr="00AB286B">
        <w:rPr>
          <w:position w:val="-1"/>
          <w:sz w:val="22"/>
          <w:szCs w:val="22"/>
        </w:rPr>
        <w:t xml:space="preserve">7.2. Поставщик гарантирует, что поставляемые Товары являются новыми, нигде ранее не использованными, не восстановленными, маркированными. </w:t>
      </w:r>
    </w:p>
    <w:p w14:paraId="76569E27"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t xml:space="preserve">7.3. Заказчик, в случае передачи ему Товара ненадлежащего качества, вправе по своему выбору потребовать от Поставщика, а Поставщик обязан исполнить требование о: </w:t>
      </w:r>
    </w:p>
    <w:p w14:paraId="73FE4257"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t xml:space="preserve">- возмещении стоимости некачественного Товара; </w:t>
      </w:r>
    </w:p>
    <w:p w14:paraId="7C43ED53"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t>- вывозе некачественного товара силами и за счет Поставщика.</w:t>
      </w:r>
    </w:p>
    <w:p w14:paraId="54F494BE" w14:textId="77777777" w:rsidR="00AB286B" w:rsidRPr="00AB286B" w:rsidRDefault="00AB286B" w:rsidP="00AB286B">
      <w:pPr>
        <w:widowControl/>
        <w:tabs>
          <w:tab w:val="left" w:pos="1431"/>
        </w:tabs>
        <w:autoSpaceDE/>
        <w:autoSpaceDN/>
        <w:adjustRightInd/>
        <w:ind w:firstLine="709"/>
        <w:jc w:val="both"/>
        <w:rPr>
          <w:position w:val="-1"/>
          <w:sz w:val="22"/>
          <w:szCs w:val="22"/>
        </w:rPr>
      </w:pPr>
      <w:r w:rsidRPr="00AB286B">
        <w:rPr>
          <w:position w:val="-1"/>
          <w:sz w:val="22"/>
          <w:szCs w:val="22"/>
        </w:rPr>
        <w:t xml:space="preserve">7.4. Поставщик гарантирует качество Товара, соответствие установленным техническим регламентом, с документами в соответствии с действующими стандартами, утвержденными на соответствующий вид Товара, наличие сертификата качества Госстандарта РФ и завода-изготовителя, обязательных для каждого вида Товара, оформленных в соответствии с российскими стандартами. </w:t>
      </w:r>
    </w:p>
    <w:p w14:paraId="45FB2626" w14:textId="77777777" w:rsidR="00AB286B" w:rsidRPr="00AB286B" w:rsidRDefault="00AB286B" w:rsidP="00AB286B">
      <w:pPr>
        <w:widowControl/>
        <w:tabs>
          <w:tab w:val="left" w:pos="1431"/>
        </w:tabs>
        <w:autoSpaceDE/>
        <w:autoSpaceDN/>
        <w:adjustRightInd/>
        <w:ind w:firstLine="709"/>
        <w:jc w:val="both"/>
        <w:rPr>
          <w:position w:val="-1"/>
          <w:sz w:val="22"/>
          <w:szCs w:val="22"/>
        </w:rPr>
      </w:pPr>
      <w:r w:rsidRPr="00AB286B">
        <w:rPr>
          <w:position w:val="-1"/>
          <w:sz w:val="22"/>
          <w:szCs w:val="22"/>
        </w:rPr>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4EF35393" w14:textId="77777777" w:rsidR="00AB286B" w:rsidRPr="00AB286B" w:rsidRDefault="00AB286B" w:rsidP="00AB286B">
      <w:pPr>
        <w:widowControl/>
        <w:tabs>
          <w:tab w:val="left" w:pos="1431"/>
        </w:tabs>
        <w:autoSpaceDE/>
        <w:autoSpaceDN/>
        <w:adjustRightInd/>
        <w:ind w:firstLine="709"/>
        <w:jc w:val="both"/>
        <w:rPr>
          <w:position w:val="-1"/>
          <w:sz w:val="22"/>
          <w:szCs w:val="22"/>
        </w:rPr>
      </w:pPr>
      <w:r w:rsidRPr="00AB286B">
        <w:rPr>
          <w:position w:val="-1"/>
          <w:sz w:val="22"/>
          <w:szCs w:val="22"/>
        </w:rPr>
        <w:t>7.6.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14:paraId="67DA0B16"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t xml:space="preserve">7.7. Гарантийный срок на Товары определяется в соответствии со сроками, установленными заводами-изготовителями, но не мене 1 (одного) года со дня приема на склад Заказчика. Указанный гарантийный срок распространяется на весь Товар. </w:t>
      </w:r>
    </w:p>
    <w:p w14:paraId="32E83F48"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t>7.8. В случае обнаружения в течение гарантийного срока продукции ненадлежащего качества и (или)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действовать со дня замены продукции.</w:t>
      </w:r>
    </w:p>
    <w:p w14:paraId="12D08367"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t>7.9. Товар ненадлежащего качества возвращается Поставщику за его счет после поставки нового Товара.</w:t>
      </w:r>
    </w:p>
    <w:p w14:paraId="644DBC84"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t>7.10. При спорных вопросах о причинах возникновения недостатков в Товаре Поставщик оставляет за собой право проведения экспертизы.</w:t>
      </w:r>
    </w:p>
    <w:p w14:paraId="1545F357" w14:textId="77777777" w:rsidR="00AB286B" w:rsidRPr="00AB286B" w:rsidRDefault="00AB286B" w:rsidP="00AB286B">
      <w:pPr>
        <w:widowControl/>
        <w:autoSpaceDE/>
        <w:autoSpaceDN/>
        <w:adjustRightInd/>
        <w:ind w:firstLine="709"/>
        <w:jc w:val="both"/>
        <w:rPr>
          <w:position w:val="-1"/>
          <w:sz w:val="22"/>
          <w:szCs w:val="22"/>
        </w:rPr>
      </w:pPr>
      <w:r w:rsidRPr="00AB286B">
        <w:rPr>
          <w:position w:val="-1"/>
          <w:sz w:val="22"/>
          <w:szCs w:val="22"/>
        </w:rPr>
        <w:t>7.11. Датой исполнения обязательств Поставщика по Договору по гарантии на Товар считается дата окончания гарантийного срока.</w:t>
      </w:r>
    </w:p>
    <w:p w14:paraId="37950CD9" w14:textId="77777777" w:rsidR="00AB286B" w:rsidRPr="00AB286B" w:rsidRDefault="00AB286B" w:rsidP="00AB286B">
      <w:pPr>
        <w:widowControl/>
        <w:autoSpaceDE/>
        <w:autoSpaceDN/>
        <w:adjustRightInd/>
        <w:ind w:firstLine="709"/>
        <w:jc w:val="both"/>
        <w:rPr>
          <w:position w:val="-1"/>
          <w:sz w:val="22"/>
          <w:szCs w:val="22"/>
        </w:rPr>
      </w:pPr>
    </w:p>
    <w:p w14:paraId="6C1ABC2B" w14:textId="77777777" w:rsidR="00AB286B" w:rsidRPr="00AB286B" w:rsidRDefault="00AB286B" w:rsidP="00AB286B">
      <w:pPr>
        <w:widowControl/>
        <w:tabs>
          <w:tab w:val="left" w:pos="709"/>
        </w:tabs>
        <w:ind w:firstLine="709"/>
        <w:jc w:val="center"/>
        <w:rPr>
          <w:b/>
          <w:position w:val="-1"/>
          <w:sz w:val="22"/>
          <w:szCs w:val="22"/>
        </w:rPr>
      </w:pPr>
      <w:r w:rsidRPr="00AB286B">
        <w:rPr>
          <w:b/>
          <w:position w:val="-1"/>
          <w:sz w:val="22"/>
          <w:szCs w:val="22"/>
        </w:rPr>
        <w:t xml:space="preserve">8. ОБЕСПЕЧЕНИЕ ИСПОЛНЕНИЯ ДОГОВОРА </w:t>
      </w:r>
    </w:p>
    <w:p w14:paraId="58B1A792" w14:textId="77777777" w:rsidR="00AB286B" w:rsidRPr="00AB286B" w:rsidRDefault="00AB286B" w:rsidP="00AB286B">
      <w:pPr>
        <w:widowControl/>
        <w:tabs>
          <w:tab w:val="left" w:pos="426"/>
        </w:tabs>
        <w:autoSpaceDE/>
        <w:autoSpaceDN/>
        <w:adjustRightInd/>
        <w:ind w:firstLine="709"/>
        <w:jc w:val="both"/>
        <w:rPr>
          <w:sz w:val="22"/>
          <w:szCs w:val="22"/>
          <w:lang w:eastAsia="zh-CN"/>
        </w:rPr>
      </w:pPr>
      <w:r w:rsidRPr="00AB286B">
        <w:rPr>
          <w:sz w:val="22"/>
          <w:szCs w:val="22"/>
          <w:lang w:eastAsia="zh-CN"/>
        </w:rPr>
        <w:t xml:space="preserve">8.1. </w:t>
      </w:r>
      <w:r w:rsidRPr="00AB286B">
        <w:rPr>
          <w:sz w:val="22"/>
          <w:szCs w:val="22"/>
        </w:rPr>
        <w:t>Обеспечение исполнения настоящего Договора предоставляется Поставщиком на сумму: 40 000 (Сорок тысяч) рублей 00 копеек, что составляет 5% от максимального значения цены Договора (объема финансового обеспечения), указанной в извещении об осуществлении закупки.</w:t>
      </w:r>
      <w:r w:rsidRPr="00AB286B">
        <w:rPr>
          <w:color w:val="000000"/>
          <w:kern w:val="16"/>
          <w:sz w:val="22"/>
          <w:szCs w:val="22"/>
        </w:rPr>
        <w:t xml:space="preserve"> Обеспечение исполнения Договора предоставляется Заказчику до заключения </w:t>
      </w:r>
      <w:r w:rsidRPr="00AB286B">
        <w:rPr>
          <w:sz w:val="22"/>
          <w:szCs w:val="22"/>
        </w:rPr>
        <w:t>Договор</w:t>
      </w:r>
      <w:r w:rsidRPr="00AB286B">
        <w:rPr>
          <w:color w:val="000000"/>
          <w:kern w:val="16"/>
          <w:sz w:val="22"/>
          <w:szCs w:val="22"/>
        </w:rPr>
        <w:t>а.</w:t>
      </w:r>
    </w:p>
    <w:p w14:paraId="32765FE3" w14:textId="77777777" w:rsidR="00AB286B" w:rsidRPr="00AB286B" w:rsidRDefault="00AB286B" w:rsidP="00AB286B">
      <w:pPr>
        <w:widowControl/>
        <w:autoSpaceDE/>
        <w:autoSpaceDN/>
        <w:adjustRightInd/>
        <w:ind w:firstLine="709"/>
        <w:jc w:val="both"/>
        <w:rPr>
          <w:sz w:val="22"/>
          <w:szCs w:val="22"/>
        </w:rPr>
      </w:pPr>
      <w:r w:rsidRPr="00AB286B">
        <w:rPr>
          <w:sz w:val="22"/>
          <w:szCs w:val="22"/>
          <w:lang w:eastAsia="zh-CN"/>
        </w:rPr>
        <w:t xml:space="preserve">8.2. </w:t>
      </w:r>
      <w:r w:rsidRPr="00AB286B">
        <w:rPr>
          <w:iCs/>
          <w:sz w:val="22"/>
          <w:szCs w:val="22"/>
        </w:rPr>
        <w:t xml:space="preserve">В </w:t>
      </w:r>
      <w:r w:rsidRPr="00AB286B">
        <w:rPr>
          <w:sz w:val="22"/>
          <w:szCs w:val="22"/>
          <w:lang w:eastAsia="zh-CN"/>
        </w:rPr>
        <w:t>случае</w:t>
      </w:r>
      <w:r w:rsidRPr="00AB286B">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w:t>
      </w:r>
      <w:r w:rsidRPr="00AB286B">
        <w:rPr>
          <w:sz w:val="22"/>
          <w:szCs w:val="22"/>
        </w:rPr>
        <w:t>Договор</w:t>
      </w:r>
      <w:r w:rsidRPr="00AB286B">
        <w:rPr>
          <w:iCs/>
          <w:sz w:val="22"/>
          <w:szCs w:val="22"/>
        </w:rPr>
        <w:t xml:space="preserve">, </w:t>
      </w:r>
      <w:r w:rsidRPr="00AB286B">
        <w:rPr>
          <w:sz w:val="22"/>
          <w:szCs w:val="22"/>
        </w:rPr>
        <w:t xml:space="preserve">предоставляет обеспечение исполнения Договора в размере, превышающем в полтора раза размер обеспечения исполнения </w:t>
      </w:r>
      <w:r w:rsidRPr="00AB286B">
        <w:rPr>
          <w:sz w:val="22"/>
          <w:szCs w:val="22"/>
          <w:lang w:eastAsia="zh-CN"/>
        </w:rPr>
        <w:t>Договор</w:t>
      </w:r>
      <w:r w:rsidRPr="00AB286B">
        <w:rPr>
          <w:sz w:val="22"/>
          <w:szCs w:val="22"/>
        </w:rPr>
        <w:t>а, что составляет 60 000 (Шестьдесят тысяч) рублей 00 копеек, или предоставляет информацию, подтверждающую добросовестность Поставщика.</w:t>
      </w:r>
    </w:p>
    <w:p w14:paraId="024944C3" w14:textId="77777777" w:rsidR="00AB286B" w:rsidRPr="00AB286B" w:rsidRDefault="00AB286B" w:rsidP="00AB286B">
      <w:pPr>
        <w:autoSpaceDE/>
        <w:autoSpaceDN/>
        <w:adjustRightInd/>
        <w:ind w:firstLine="709"/>
        <w:jc w:val="both"/>
        <w:rPr>
          <w:sz w:val="22"/>
          <w:szCs w:val="22"/>
          <w:lang w:eastAsia="zh-CN"/>
        </w:rPr>
      </w:pPr>
      <w:r w:rsidRPr="00AB286B">
        <w:rPr>
          <w:sz w:val="22"/>
          <w:szCs w:val="22"/>
          <w:lang w:eastAsia="zh-CN"/>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14:paraId="4FDF9048" w14:textId="77777777" w:rsidR="00AB286B" w:rsidRPr="00AB286B" w:rsidRDefault="00AB286B" w:rsidP="00AB286B">
      <w:pPr>
        <w:autoSpaceDE/>
        <w:autoSpaceDN/>
        <w:adjustRightInd/>
        <w:ind w:firstLine="709"/>
        <w:jc w:val="both"/>
        <w:rPr>
          <w:sz w:val="22"/>
          <w:szCs w:val="22"/>
          <w:lang w:eastAsia="zh-CN"/>
        </w:rPr>
      </w:pPr>
      <w:r w:rsidRPr="00AB286B">
        <w:rPr>
          <w:sz w:val="22"/>
          <w:szCs w:val="22"/>
          <w:lang w:eastAsia="zh-CN"/>
        </w:rPr>
        <w:t xml:space="preserve">МУП «Водоканал» </w:t>
      </w:r>
    </w:p>
    <w:p w14:paraId="4EAEF0C6" w14:textId="77777777" w:rsidR="00AB286B" w:rsidRPr="00AB286B" w:rsidRDefault="00AB286B" w:rsidP="00AB286B">
      <w:pPr>
        <w:autoSpaceDE/>
        <w:autoSpaceDN/>
        <w:adjustRightInd/>
        <w:ind w:firstLine="709"/>
        <w:jc w:val="both"/>
        <w:rPr>
          <w:sz w:val="22"/>
          <w:szCs w:val="22"/>
          <w:lang w:eastAsia="zh-CN"/>
        </w:rPr>
      </w:pPr>
      <w:r w:rsidRPr="00AB286B">
        <w:rPr>
          <w:sz w:val="22"/>
          <w:szCs w:val="22"/>
          <w:lang w:eastAsia="zh-CN"/>
        </w:rPr>
        <w:t xml:space="preserve">ИНН 1215020390 </w:t>
      </w:r>
    </w:p>
    <w:p w14:paraId="2857CBE0" w14:textId="77777777" w:rsidR="00AB286B" w:rsidRPr="00AB286B" w:rsidRDefault="00AB286B" w:rsidP="00AB286B">
      <w:pPr>
        <w:autoSpaceDE/>
        <w:autoSpaceDN/>
        <w:adjustRightInd/>
        <w:ind w:firstLine="709"/>
        <w:jc w:val="both"/>
        <w:rPr>
          <w:sz w:val="22"/>
          <w:szCs w:val="22"/>
          <w:lang w:eastAsia="zh-CN"/>
        </w:rPr>
      </w:pPr>
      <w:r w:rsidRPr="00AB286B">
        <w:rPr>
          <w:sz w:val="22"/>
          <w:szCs w:val="22"/>
          <w:lang w:eastAsia="zh-CN"/>
        </w:rPr>
        <w:t>КПП 121501001</w:t>
      </w:r>
    </w:p>
    <w:p w14:paraId="4B351216" w14:textId="77777777" w:rsidR="00AB286B" w:rsidRPr="00AB286B" w:rsidRDefault="00AB286B" w:rsidP="00AB286B">
      <w:pPr>
        <w:widowControl/>
        <w:autoSpaceDE/>
        <w:autoSpaceDN/>
        <w:adjustRightInd/>
        <w:ind w:firstLine="709"/>
        <w:jc w:val="both"/>
        <w:rPr>
          <w:sz w:val="22"/>
          <w:szCs w:val="22"/>
          <w:lang w:eastAsia="zh-CN"/>
        </w:rPr>
      </w:pPr>
      <w:r w:rsidRPr="00AB286B">
        <w:rPr>
          <w:sz w:val="22"/>
          <w:szCs w:val="22"/>
          <w:lang w:eastAsia="zh-CN"/>
        </w:rPr>
        <w:t xml:space="preserve">Расчетный счет </w:t>
      </w:r>
      <w:r w:rsidRPr="00AB286B">
        <w:rPr>
          <w:rFonts w:eastAsia="Calibri"/>
          <w:sz w:val="22"/>
          <w:szCs w:val="22"/>
        </w:rPr>
        <w:t>40702810300000050227</w:t>
      </w:r>
    </w:p>
    <w:p w14:paraId="4E03BB4B" w14:textId="77777777" w:rsidR="00AB286B" w:rsidRPr="00AB286B" w:rsidRDefault="00AB286B" w:rsidP="00AB286B">
      <w:pPr>
        <w:widowControl/>
        <w:autoSpaceDE/>
        <w:autoSpaceDN/>
        <w:adjustRightInd/>
        <w:ind w:firstLine="709"/>
        <w:jc w:val="both"/>
        <w:rPr>
          <w:sz w:val="22"/>
          <w:szCs w:val="22"/>
          <w:lang w:eastAsia="zh-CN"/>
        </w:rPr>
      </w:pPr>
      <w:r w:rsidRPr="00AB286B">
        <w:rPr>
          <w:sz w:val="22"/>
          <w:szCs w:val="22"/>
          <w:lang w:eastAsia="zh-CN"/>
        </w:rPr>
        <w:t xml:space="preserve">Банк получателя: Банк ГПБ (АО) </w:t>
      </w:r>
    </w:p>
    <w:p w14:paraId="00351C45" w14:textId="77777777" w:rsidR="00AB286B" w:rsidRPr="00AB286B" w:rsidRDefault="00AB286B" w:rsidP="00AB286B">
      <w:pPr>
        <w:widowControl/>
        <w:autoSpaceDE/>
        <w:autoSpaceDN/>
        <w:adjustRightInd/>
        <w:ind w:firstLine="709"/>
        <w:jc w:val="both"/>
        <w:rPr>
          <w:sz w:val="22"/>
          <w:szCs w:val="22"/>
          <w:lang w:eastAsia="zh-CN"/>
        </w:rPr>
      </w:pPr>
      <w:r w:rsidRPr="00AB286B">
        <w:rPr>
          <w:sz w:val="22"/>
          <w:szCs w:val="22"/>
          <w:lang w:eastAsia="zh-CN"/>
        </w:rPr>
        <w:t xml:space="preserve">Корреспондентский счет </w:t>
      </w:r>
      <w:r w:rsidRPr="00AB286B">
        <w:rPr>
          <w:rFonts w:eastAsia="Calibri"/>
          <w:sz w:val="22"/>
          <w:szCs w:val="22"/>
        </w:rPr>
        <w:t>30101810200000000823</w:t>
      </w:r>
    </w:p>
    <w:p w14:paraId="108A2563" w14:textId="77777777" w:rsidR="00AB286B" w:rsidRPr="00AB286B" w:rsidRDefault="00AB286B" w:rsidP="00AB286B">
      <w:pPr>
        <w:autoSpaceDE/>
        <w:autoSpaceDN/>
        <w:adjustRightInd/>
        <w:ind w:firstLine="709"/>
        <w:jc w:val="both"/>
        <w:rPr>
          <w:sz w:val="24"/>
        </w:rPr>
      </w:pPr>
      <w:r w:rsidRPr="00AB286B">
        <w:rPr>
          <w:sz w:val="24"/>
          <w:lang w:eastAsia="zh-CN"/>
        </w:rPr>
        <w:lastRenderedPageBreak/>
        <w:t xml:space="preserve">БИК </w:t>
      </w:r>
      <w:r w:rsidRPr="00AB286B">
        <w:rPr>
          <w:sz w:val="24"/>
        </w:rPr>
        <w:t>044525823</w:t>
      </w:r>
    </w:p>
    <w:p w14:paraId="1EC901CA" w14:textId="77777777" w:rsidR="00AB286B" w:rsidRPr="00AB286B" w:rsidRDefault="00AB286B" w:rsidP="00AB286B">
      <w:pPr>
        <w:autoSpaceDE/>
        <w:autoSpaceDN/>
        <w:adjustRightInd/>
        <w:ind w:firstLine="709"/>
        <w:jc w:val="both"/>
        <w:rPr>
          <w:sz w:val="22"/>
          <w:szCs w:val="22"/>
          <w:lang w:eastAsia="zh-CN"/>
        </w:rPr>
      </w:pPr>
      <w:r w:rsidRPr="00AB286B">
        <w:rPr>
          <w:sz w:val="22"/>
          <w:szCs w:val="22"/>
          <w:lang w:eastAsia="zh-CN"/>
        </w:rPr>
        <w:t>В поле «назначение платежа» обязательно указать: «Средства для обеспечения исполнения Договора на поставку автозапчастей для ремонта автомобилей ЗИЛ».</w:t>
      </w:r>
    </w:p>
    <w:p w14:paraId="2056546B" w14:textId="77777777" w:rsidR="00AB286B" w:rsidRPr="00AB286B" w:rsidRDefault="00AB286B" w:rsidP="00AB286B">
      <w:pPr>
        <w:autoSpaceDE/>
        <w:autoSpaceDN/>
        <w:adjustRightInd/>
        <w:ind w:firstLine="709"/>
        <w:jc w:val="both"/>
        <w:rPr>
          <w:sz w:val="22"/>
          <w:szCs w:val="22"/>
          <w:lang w:eastAsia="zh-CN"/>
        </w:rPr>
      </w:pPr>
      <w:r w:rsidRPr="00AB286B">
        <w:rPr>
          <w:sz w:val="22"/>
          <w:szCs w:val="22"/>
          <w:lang w:eastAsia="zh-CN"/>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14:paraId="2AF1551B" w14:textId="77777777" w:rsidR="00AB286B" w:rsidRPr="00AB286B" w:rsidRDefault="00AB286B" w:rsidP="00AB286B">
      <w:pPr>
        <w:autoSpaceDE/>
        <w:autoSpaceDN/>
        <w:adjustRightInd/>
        <w:ind w:firstLine="709"/>
        <w:jc w:val="both"/>
        <w:rPr>
          <w:sz w:val="22"/>
          <w:szCs w:val="22"/>
          <w:lang w:eastAsia="zh-CN"/>
        </w:rPr>
      </w:pPr>
      <w:r w:rsidRPr="00AB286B">
        <w:rPr>
          <w:sz w:val="22"/>
          <w:szCs w:val="22"/>
          <w:lang w:eastAsia="zh-CN"/>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075AA42F" w14:textId="77777777" w:rsidR="00AB286B" w:rsidRPr="00AB286B" w:rsidRDefault="00AB286B" w:rsidP="00AB286B">
      <w:pPr>
        <w:widowControl/>
        <w:tabs>
          <w:tab w:val="left" w:pos="709"/>
          <w:tab w:val="left" w:pos="1120"/>
        </w:tabs>
        <w:ind w:firstLine="709"/>
        <w:jc w:val="both"/>
        <w:rPr>
          <w:sz w:val="22"/>
          <w:szCs w:val="22"/>
          <w:lang w:eastAsia="zh-CN"/>
        </w:rPr>
      </w:pPr>
      <w:r w:rsidRPr="00AB286B">
        <w:rPr>
          <w:sz w:val="22"/>
          <w:szCs w:val="22"/>
          <w:lang w:eastAsia="zh-CN"/>
        </w:rPr>
        <w:t>8.5.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B595B78" w14:textId="77777777" w:rsidR="00AB286B" w:rsidRPr="00AB286B" w:rsidRDefault="00AB286B" w:rsidP="00AB286B">
      <w:pPr>
        <w:widowControl/>
        <w:tabs>
          <w:tab w:val="left" w:pos="709"/>
          <w:tab w:val="left" w:pos="1120"/>
        </w:tabs>
        <w:ind w:firstLine="709"/>
        <w:jc w:val="both"/>
        <w:rPr>
          <w:sz w:val="22"/>
          <w:szCs w:val="22"/>
          <w:lang w:eastAsia="zh-CN"/>
        </w:rPr>
      </w:pPr>
      <w:r w:rsidRPr="00AB286B">
        <w:rPr>
          <w:sz w:val="22"/>
          <w:szCs w:val="22"/>
          <w:lang w:eastAsia="zh-CN"/>
        </w:rPr>
        <w:t>8.6. Поставщик обязан предоставить Заказчику оригинал независимой гарантии в течение пяти дней с момента заключения Договора.</w:t>
      </w:r>
    </w:p>
    <w:p w14:paraId="6E16CD81" w14:textId="77777777" w:rsidR="00AB286B" w:rsidRPr="00AB286B" w:rsidRDefault="00AB286B" w:rsidP="00AB286B">
      <w:pPr>
        <w:widowControl/>
        <w:tabs>
          <w:tab w:val="left" w:pos="709"/>
          <w:tab w:val="left" w:pos="1120"/>
        </w:tabs>
        <w:ind w:firstLine="709"/>
        <w:jc w:val="both"/>
        <w:rPr>
          <w:sz w:val="22"/>
          <w:szCs w:val="22"/>
          <w:lang w:eastAsia="zh-CN"/>
        </w:rPr>
      </w:pPr>
      <w:r w:rsidRPr="00AB286B">
        <w:rPr>
          <w:sz w:val="22"/>
          <w:szCs w:val="22"/>
          <w:lang w:eastAsia="zh-CN"/>
        </w:rPr>
        <w:t>8.7. Срок действия независимой гарантии должен превышать срок действия Договора не менее чем на один месяц.</w:t>
      </w:r>
    </w:p>
    <w:p w14:paraId="7BD6AF91" w14:textId="77777777" w:rsidR="00AB286B" w:rsidRPr="00AB286B" w:rsidRDefault="00AB286B" w:rsidP="00AB286B">
      <w:pPr>
        <w:widowControl/>
        <w:tabs>
          <w:tab w:val="left" w:pos="709"/>
          <w:tab w:val="left" w:pos="1120"/>
        </w:tabs>
        <w:ind w:firstLine="709"/>
        <w:jc w:val="both"/>
        <w:rPr>
          <w:sz w:val="22"/>
          <w:szCs w:val="22"/>
          <w:lang w:eastAsia="zh-CN"/>
        </w:rPr>
      </w:pPr>
      <w:r w:rsidRPr="00AB286B">
        <w:rPr>
          <w:sz w:val="22"/>
          <w:szCs w:val="22"/>
          <w:lang w:eastAsia="zh-CN"/>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761A487B" w14:textId="77777777" w:rsidR="00AB286B" w:rsidRPr="00AB286B" w:rsidRDefault="00AB286B" w:rsidP="00AB286B">
      <w:pPr>
        <w:widowControl/>
        <w:tabs>
          <w:tab w:val="left" w:pos="709"/>
          <w:tab w:val="left" w:pos="1120"/>
        </w:tabs>
        <w:ind w:firstLine="709"/>
        <w:jc w:val="both"/>
        <w:rPr>
          <w:sz w:val="22"/>
          <w:szCs w:val="22"/>
          <w:lang w:eastAsia="zh-CN"/>
        </w:rPr>
      </w:pPr>
      <w:r w:rsidRPr="00AB286B">
        <w:rPr>
          <w:sz w:val="22"/>
          <w:szCs w:val="22"/>
          <w:lang w:eastAsia="zh-CN"/>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(Десяти)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95B8BCB" w14:textId="77777777" w:rsidR="00AB286B" w:rsidRPr="00AB286B" w:rsidRDefault="00AB286B" w:rsidP="00AB286B">
      <w:pPr>
        <w:widowControl/>
        <w:tabs>
          <w:tab w:val="left" w:pos="709"/>
          <w:tab w:val="left" w:pos="1120"/>
        </w:tabs>
        <w:ind w:firstLine="709"/>
        <w:jc w:val="both"/>
        <w:rPr>
          <w:sz w:val="22"/>
          <w:szCs w:val="22"/>
          <w:lang w:eastAsia="zh-CN"/>
        </w:rPr>
      </w:pPr>
      <w:r w:rsidRPr="00AB286B">
        <w:rPr>
          <w:sz w:val="22"/>
          <w:szCs w:val="22"/>
          <w:lang w:eastAsia="zh-CN"/>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80EE759" w14:textId="77777777" w:rsidR="00AB286B" w:rsidRPr="00AB286B" w:rsidRDefault="00AB286B" w:rsidP="00AB286B">
      <w:pPr>
        <w:widowControl/>
        <w:tabs>
          <w:tab w:val="left" w:pos="709"/>
          <w:tab w:val="left" w:pos="1120"/>
        </w:tabs>
        <w:ind w:firstLine="709"/>
        <w:jc w:val="both"/>
        <w:rPr>
          <w:sz w:val="22"/>
          <w:szCs w:val="22"/>
          <w:lang w:eastAsia="zh-CN"/>
        </w:rPr>
      </w:pPr>
      <w:r w:rsidRPr="00AB286B">
        <w:rPr>
          <w:sz w:val="22"/>
          <w:szCs w:val="22"/>
          <w:lang w:eastAsia="zh-CN"/>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6ECE4428" w14:textId="77777777" w:rsidR="00AB286B" w:rsidRPr="00AB286B" w:rsidRDefault="00AB286B" w:rsidP="00AB286B">
      <w:pPr>
        <w:widowControl/>
        <w:tabs>
          <w:tab w:val="left" w:pos="709"/>
          <w:tab w:val="left" w:pos="1120"/>
        </w:tabs>
        <w:ind w:firstLine="709"/>
        <w:jc w:val="both"/>
        <w:rPr>
          <w:sz w:val="22"/>
          <w:szCs w:val="22"/>
          <w:lang w:eastAsia="zh-CN"/>
        </w:rPr>
      </w:pPr>
      <w:r w:rsidRPr="00AB286B">
        <w:rPr>
          <w:sz w:val="22"/>
          <w:szCs w:val="22"/>
          <w:lang w:eastAsia="zh-CN"/>
        </w:rPr>
        <w:t>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указанием банковских реквизитов для перечисления.</w:t>
      </w:r>
    </w:p>
    <w:p w14:paraId="7A199210" w14:textId="77777777" w:rsidR="00AB286B" w:rsidRPr="00AB286B" w:rsidRDefault="00AB286B" w:rsidP="00AB286B">
      <w:pPr>
        <w:widowControl/>
        <w:tabs>
          <w:tab w:val="left" w:pos="709"/>
          <w:tab w:val="left" w:pos="2445"/>
        </w:tabs>
        <w:autoSpaceDE/>
        <w:autoSpaceDN/>
        <w:adjustRightInd/>
        <w:ind w:firstLine="709"/>
        <w:outlineLvl w:val="0"/>
        <w:rPr>
          <w:b/>
          <w:bCs/>
          <w:spacing w:val="-49"/>
          <w:position w:val="-1"/>
          <w:sz w:val="22"/>
          <w:szCs w:val="22"/>
        </w:rPr>
      </w:pPr>
    </w:p>
    <w:p w14:paraId="4205606E" w14:textId="77777777" w:rsidR="00AB286B" w:rsidRPr="00AB286B" w:rsidRDefault="00AB286B" w:rsidP="00AB286B">
      <w:pPr>
        <w:widowControl/>
        <w:tabs>
          <w:tab w:val="left" w:pos="709"/>
        </w:tabs>
        <w:autoSpaceDE/>
        <w:autoSpaceDN/>
        <w:adjustRightInd/>
        <w:ind w:firstLine="709"/>
        <w:jc w:val="center"/>
        <w:outlineLvl w:val="0"/>
        <w:rPr>
          <w:b/>
          <w:position w:val="-1"/>
          <w:sz w:val="22"/>
          <w:szCs w:val="22"/>
        </w:rPr>
      </w:pPr>
      <w:r w:rsidRPr="00AB286B">
        <w:rPr>
          <w:b/>
          <w:bCs/>
          <w:position w:val="-1"/>
          <w:sz w:val="22"/>
          <w:szCs w:val="22"/>
        </w:rPr>
        <w:t xml:space="preserve">9. </w:t>
      </w:r>
      <w:r w:rsidRPr="00AB286B">
        <w:rPr>
          <w:b/>
          <w:position w:val="-1"/>
          <w:sz w:val="22"/>
          <w:szCs w:val="22"/>
        </w:rPr>
        <w:t>ОТВЕТСТВЕННОСТЬ СТОРОН</w:t>
      </w:r>
    </w:p>
    <w:p w14:paraId="63513619"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 xml:space="preserve">9.1. При нарушении условий Договора Стороны несут ответственность в соответствии с ГК РФ и настоящим Договором. </w:t>
      </w:r>
    </w:p>
    <w:p w14:paraId="3D954AA1"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235CCB65"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а) 10 процентов цены Договора в случае, если цена Договора не превышает 3 млн. рублей;</w:t>
      </w:r>
    </w:p>
    <w:p w14:paraId="39F3B16A"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б) 5 процентов цены Договора (партии) в случае, если цена Договора (партии) составляет от 3 млн. рублей до 50 млн. рублей (включительно).</w:t>
      </w:r>
    </w:p>
    <w:p w14:paraId="54EA1389"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32FC5B6B"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lastRenderedPageBreak/>
        <w:t>а) 3 процента цены Договора в случае, если цена Договора не превышает 3 млн. рублей;</w:t>
      </w:r>
    </w:p>
    <w:p w14:paraId="164BD9E3"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б) 2 процента цены Договора в случае, если цена Договора составляет от 3 млн. рублей до 10 млн. рублей (включительно).</w:t>
      </w:r>
    </w:p>
    <w:p w14:paraId="76F28DE9"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523B298A"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а) 1000 рублей, если цена Договора не превышает 3 млн. рублей (включительно);</w:t>
      </w:r>
    </w:p>
    <w:p w14:paraId="42B583C0"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б) 5000 рублей, если цена Договора составляет от 3 млн. рублей до 50 млн. рублей (включительно).</w:t>
      </w:r>
    </w:p>
    <w:p w14:paraId="488C36D0"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9.5. За несвоевременную оплату поставленного Товара в соответствии с настоящим договором Заказчик уплачивает Исполнителю неустойку в размере одной трехсотой действующей на дату уплаты пени ключевой ставки Центрального банка Российской Федерации от суммы задолженности за каждый день просрочки.</w:t>
      </w:r>
    </w:p>
    <w:p w14:paraId="461FB024"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9.6. Пеня начисляется за каждый день просрочки исполнения Поставщиком обязательства, предусмотренного Договором,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48B5221B" w14:textId="77777777" w:rsidR="00AB286B" w:rsidRPr="00AB286B" w:rsidRDefault="00AB286B" w:rsidP="00AB286B">
      <w:pPr>
        <w:widowControl/>
        <w:suppressAutoHyphens/>
        <w:spacing w:line="216" w:lineRule="atLeast"/>
        <w:ind w:firstLine="709"/>
        <w:jc w:val="both"/>
        <w:rPr>
          <w:sz w:val="22"/>
          <w:szCs w:val="22"/>
        </w:rPr>
      </w:pPr>
      <w:r w:rsidRPr="00AB286B">
        <w:rPr>
          <w:sz w:val="22"/>
          <w:szCs w:val="22"/>
        </w:rPr>
        <w:t>9.7. Общая сумма начисленной неустойки (штрафов, пени) за неисполнение или ненадлежащее исполнение Поставщиком обязательств, предусмотренных Договором, не может превышать цену Договора.</w:t>
      </w:r>
    </w:p>
    <w:p w14:paraId="67EA3528" w14:textId="77777777" w:rsidR="00AB286B" w:rsidRPr="00AB286B" w:rsidRDefault="00AB286B" w:rsidP="00AB286B">
      <w:pPr>
        <w:widowControl/>
        <w:suppressAutoHyphens/>
        <w:spacing w:line="216" w:lineRule="atLeast"/>
        <w:ind w:firstLine="709"/>
        <w:jc w:val="both"/>
        <w:rPr>
          <w:sz w:val="16"/>
          <w:szCs w:val="16"/>
        </w:rPr>
      </w:pPr>
      <w:r w:rsidRPr="00AB286B">
        <w:rPr>
          <w:sz w:val="22"/>
          <w:szCs w:val="22"/>
        </w:rPr>
        <w:t>9.8.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1F062716" w14:textId="77777777" w:rsidR="00AB286B" w:rsidRPr="00AB286B" w:rsidRDefault="00AB286B" w:rsidP="00AB286B">
      <w:pPr>
        <w:widowControl/>
        <w:suppressAutoHyphens/>
        <w:spacing w:line="216" w:lineRule="atLeast"/>
        <w:ind w:firstLine="709"/>
        <w:jc w:val="both"/>
        <w:rPr>
          <w:sz w:val="16"/>
          <w:szCs w:val="16"/>
        </w:rPr>
      </w:pPr>
    </w:p>
    <w:p w14:paraId="4F904D74" w14:textId="77777777" w:rsidR="00AB286B" w:rsidRPr="00AB286B" w:rsidRDefault="00AB286B" w:rsidP="00AB286B">
      <w:pPr>
        <w:widowControl/>
        <w:tabs>
          <w:tab w:val="left" w:pos="709"/>
        </w:tabs>
        <w:autoSpaceDE/>
        <w:autoSpaceDN/>
        <w:adjustRightInd/>
        <w:jc w:val="center"/>
        <w:rPr>
          <w:b/>
          <w:position w:val="-1"/>
          <w:sz w:val="22"/>
          <w:szCs w:val="22"/>
        </w:rPr>
      </w:pPr>
      <w:r w:rsidRPr="00AB286B">
        <w:rPr>
          <w:b/>
          <w:position w:val="-1"/>
          <w:sz w:val="22"/>
          <w:szCs w:val="22"/>
        </w:rPr>
        <w:t>10. ОБСТОЯТЕЛЬСТВА НЕПРЕОДОЛИМОЙ СИЛЫ</w:t>
      </w:r>
    </w:p>
    <w:p w14:paraId="6DF8478F"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8DE32C8"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F4F09FC"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063ECE89"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 xml:space="preserve">10.4. Если обстоятельства, указанные в </w:t>
      </w:r>
      <w:hyperlink r:id="rId11" w:history="1">
        <w:r w:rsidRPr="00AB286B">
          <w:rPr>
            <w:position w:val="-1"/>
            <w:sz w:val="22"/>
            <w:szCs w:val="22"/>
          </w:rPr>
          <w:t>п. 10.1</w:t>
        </w:r>
      </w:hyperlink>
      <w:r w:rsidRPr="00AB286B">
        <w:rPr>
          <w:position w:val="-1"/>
          <w:sz w:val="22"/>
          <w:szCs w:val="22"/>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328603E9"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5A50C694" w14:textId="77777777" w:rsidR="00AB286B" w:rsidRPr="00AB286B" w:rsidRDefault="00AB286B" w:rsidP="00AB286B">
      <w:pPr>
        <w:widowControl/>
        <w:tabs>
          <w:tab w:val="left" w:pos="709"/>
        </w:tabs>
        <w:ind w:firstLine="709"/>
        <w:jc w:val="both"/>
        <w:rPr>
          <w:position w:val="-1"/>
          <w:sz w:val="22"/>
          <w:szCs w:val="22"/>
        </w:rPr>
      </w:pPr>
    </w:p>
    <w:p w14:paraId="67DEF9CC" w14:textId="77777777" w:rsidR="00AB286B" w:rsidRPr="00AB286B" w:rsidRDefault="00AB286B" w:rsidP="00AB286B">
      <w:pPr>
        <w:tabs>
          <w:tab w:val="left" w:pos="709"/>
        </w:tabs>
        <w:suppressAutoHyphens/>
        <w:autoSpaceDE/>
        <w:autoSpaceDN/>
        <w:adjustRightInd/>
        <w:jc w:val="center"/>
        <w:rPr>
          <w:rFonts w:eastAsia="Arial"/>
          <w:b/>
          <w:sz w:val="22"/>
          <w:szCs w:val="22"/>
          <w:lang w:eastAsia="ar-SA"/>
        </w:rPr>
      </w:pPr>
      <w:r w:rsidRPr="00AB286B">
        <w:rPr>
          <w:rFonts w:eastAsia="Arial"/>
          <w:b/>
          <w:sz w:val="22"/>
          <w:szCs w:val="22"/>
          <w:lang w:eastAsia="ar-SA"/>
        </w:rPr>
        <w:t xml:space="preserve">11. СРОК ДЕЙСТВИЯ И ПОРЯДОК ИЗМЕНЕНИЯ ДОГОВОРА </w:t>
      </w:r>
    </w:p>
    <w:p w14:paraId="702205BC" w14:textId="77777777" w:rsidR="00AB286B" w:rsidRPr="00AB286B" w:rsidRDefault="00AB286B" w:rsidP="00AB286B">
      <w:pPr>
        <w:tabs>
          <w:tab w:val="left" w:pos="709"/>
        </w:tabs>
        <w:suppressAutoHyphens/>
        <w:autoSpaceDE/>
        <w:autoSpaceDN/>
        <w:adjustRightInd/>
        <w:ind w:firstLine="709"/>
        <w:jc w:val="both"/>
        <w:rPr>
          <w:rFonts w:eastAsia="Arial"/>
          <w:sz w:val="22"/>
          <w:szCs w:val="22"/>
          <w:lang w:eastAsia="ar-SA"/>
        </w:rPr>
      </w:pPr>
      <w:r w:rsidRPr="00AB286B">
        <w:rPr>
          <w:rFonts w:eastAsia="Arial"/>
          <w:sz w:val="22"/>
          <w:szCs w:val="22"/>
          <w:lang w:eastAsia="ar-SA"/>
        </w:rPr>
        <w:t>11.1. Настоящий Договор вступает в силу с момента заключения его сторонами и действует до исполнения взаимных обязательств Сторонами.</w:t>
      </w:r>
    </w:p>
    <w:p w14:paraId="6442FC73" w14:textId="77777777" w:rsidR="00AB286B" w:rsidRPr="00AB286B" w:rsidRDefault="00AB286B" w:rsidP="00AB286B">
      <w:pPr>
        <w:widowControl/>
        <w:numPr>
          <w:ilvl w:val="1"/>
          <w:numId w:val="10"/>
        </w:numPr>
        <w:autoSpaceDE/>
        <w:autoSpaceDN/>
        <w:adjustRightInd/>
        <w:ind w:left="0" w:firstLine="709"/>
        <w:jc w:val="both"/>
        <w:outlineLvl w:val="0"/>
        <w:rPr>
          <w:sz w:val="22"/>
          <w:szCs w:val="22"/>
        </w:rPr>
      </w:pPr>
      <w:r w:rsidRPr="00AB286B">
        <w:rPr>
          <w:sz w:val="22"/>
          <w:szCs w:val="22"/>
        </w:rPr>
        <w:t>Окончание срока действия Договора или его расторжение не освобождает стороны от ответственности за его нарушение.</w:t>
      </w:r>
    </w:p>
    <w:p w14:paraId="78DBAB0E" w14:textId="77777777" w:rsidR="00AB286B" w:rsidRPr="00AB286B" w:rsidRDefault="00AB286B" w:rsidP="00AB286B">
      <w:pPr>
        <w:tabs>
          <w:tab w:val="left" w:pos="709"/>
        </w:tabs>
        <w:suppressAutoHyphens/>
        <w:autoSpaceDE/>
        <w:autoSpaceDN/>
        <w:adjustRightInd/>
        <w:ind w:firstLine="709"/>
        <w:jc w:val="center"/>
        <w:rPr>
          <w:rFonts w:eastAsia="Arial"/>
          <w:b/>
          <w:sz w:val="22"/>
          <w:szCs w:val="22"/>
          <w:lang w:eastAsia="ar-SA"/>
        </w:rPr>
      </w:pPr>
    </w:p>
    <w:p w14:paraId="1E3E2BC7" w14:textId="77777777" w:rsidR="00AB286B" w:rsidRPr="00AB286B" w:rsidRDefault="00AB286B" w:rsidP="00AB286B">
      <w:pPr>
        <w:tabs>
          <w:tab w:val="left" w:pos="709"/>
        </w:tabs>
        <w:suppressAutoHyphens/>
        <w:autoSpaceDE/>
        <w:autoSpaceDN/>
        <w:adjustRightInd/>
        <w:jc w:val="center"/>
        <w:rPr>
          <w:rFonts w:eastAsia="Arial"/>
          <w:b/>
          <w:sz w:val="22"/>
          <w:szCs w:val="22"/>
          <w:lang w:eastAsia="ar-SA"/>
        </w:rPr>
      </w:pPr>
      <w:r w:rsidRPr="00AB286B">
        <w:rPr>
          <w:rFonts w:eastAsia="Arial"/>
          <w:b/>
          <w:sz w:val="22"/>
          <w:szCs w:val="22"/>
          <w:lang w:eastAsia="ar-SA"/>
        </w:rPr>
        <w:t>12. ПОРЯДОК УРЕГУЛИРОВАНИЯ СПОРОВ</w:t>
      </w:r>
    </w:p>
    <w:p w14:paraId="52223627" w14:textId="77777777" w:rsidR="00AB286B" w:rsidRPr="00AB286B" w:rsidRDefault="00AB286B" w:rsidP="00AB286B">
      <w:pPr>
        <w:widowControl/>
        <w:tabs>
          <w:tab w:val="left" w:pos="709"/>
        </w:tabs>
        <w:ind w:firstLine="709"/>
        <w:jc w:val="both"/>
        <w:outlineLvl w:val="1"/>
        <w:rPr>
          <w:position w:val="-1"/>
          <w:sz w:val="22"/>
          <w:szCs w:val="22"/>
        </w:rPr>
      </w:pPr>
      <w:r w:rsidRPr="00AB286B">
        <w:rPr>
          <w:position w:val="-1"/>
          <w:sz w:val="22"/>
          <w:szCs w:val="22"/>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5844D3D" w14:textId="77777777" w:rsidR="00AB286B" w:rsidRPr="00AB286B" w:rsidRDefault="00AB286B" w:rsidP="00AB286B">
      <w:pPr>
        <w:widowControl/>
        <w:tabs>
          <w:tab w:val="left" w:pos="709"/>
        </w:tabs>
        <w:ind w:firstLine="709"/>
        <w:jc w:val="both"/>
        <w:outlineLvl w:val="1"/>
        <w:rPr>
          <w:position w:val="-1"/>
          <w:sz w:val="22"/>
          <w:szCs w:val="22"/>
        </w:rPr>
      </w:pPr>
      <w:r w:rsidRPr="00AB286B">
        <w:rPr>
          <w:position w:val="-1"/>
          <w:sz w:val="22"/>
          <w:szCs w:val="22"/>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3F93D32F" w14:textId="77777777" w:rsidR="00AB286B" w:rsidRPr="00AB286B" w:rsidRDefault="00AB286B" w:rsidP="00AB286B">
      <w:pPr>
        <w:widowControl/>
        <w:tabs>
          <w:tab w:val="left" w:pos="709"/>
        </w:tabs>
        <w:ind w:firstLine="709"/>
        <w:jc w:val="both"/>
        <w:outlineLvl w:val="1"/>
        <w:rPr>
          <w:b/>
          <w:position w:val="-1"/>
          <w:sz w:val="22"/>
          <w:szCs w:val="22"/>
        </w:rPr>
      </w:pPr>
    </w:p>
    <w:p w14:paraId="25198A7E" w14:textId="77777777" w:rsidR="00AB286B" w:rsidRPr="00AB286B" w:rsidRDefault="00AB286B" w:rsidP="00AB286B">
      <w:pPr>
        <w:widowControl/>
        <w:tabs>
          <w:tab w:val="left" w:pos="709"/>
        </w:tabs>
        <w:autoSpaceDE/>
        <w:autoSpaceDN/>
        <w:adjustRightInd/>
        <w:jc w:val="center"/>
        <w:rPr>
          <w:b/>
          <w:position w:val="-1"/>
          <w:sz w:val="22"/>
          <w:szCs w:val="22"/>
        </w:rPr>
      </w:pPr>
      <w:r w:rsidRPr="00AB286B">
        <w:rPr>
          <w:b/>
          <w:position w:val="-1"/>
          <w:sz w:val="22"/>
          <w:szCs w:val="22"/>
        </w:rPr>
        <w:t>13. ПОРЯДОК РАСТОРЖЕНИЯ ДОГОВОРА</w:t>
      </w:r>
    </w:p>
    <w:p w14:paraId="5FE2C423"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13.1. Настоящий Договор может быть расторгнут:</w:t>
      </w:r>
    </w:p>
    <w:p w14:paraId="198B4DAE"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 по соглашению Сторон;</w:t>
      </w:r>
    </w:p>
    <w:p w14:paraId="102FD352"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 в судебном порядке;</w:t>
      </w:r>
    </w:p>
    <w:p w14:paraId="15CAB2BB"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lastRenderedPageBreak/>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C375D6B"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13.2. Заказчик вправе принять решение об одностороннем отказе от исполнения Договора в следующих случаях:</w:t>
      </w:r>
    </w:p>
    <w:p w14:paraId="13078F2A"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13.2.1. При существенном нарушении условий Договора Поставщиком:</w:t>
      </w:r>
    </w:p>
    <w:p w14:paraId="240C0810"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13.2.1.1. В случае просрочки поставки Товара более чем на 10 дней.</w:t>
      </w:r>
    </w:p>
    <w:p w14:paraId="7C9E246D"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59E868E6"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440D30C5"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4914E103"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41091C10"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13.2.2. В иных случаях, предусмотренных действующим законодательством РФ.</w:t>
      </w:r>
    </w:p>
    <w:p w14:paraId="158661D7"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5F642848"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13.4. Расторжение Договора в связи с односторонним отказом Заказчика от исполнения Договора осуществляется в порядке, предусмотренном Положением.</w:t>
      </w:r>
    </w:p>
    <w:p w14:paraId="206A2E52" w14:textId="77777777"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13.5. Расторжение Договора по соглашению Сторон производится Сторонами путем подписания соответствующего соглашения о расторжении.</w:t>
      </w:r>
    </w:p>
    <w:p w14:paraId="52D9BF53" w14:textId="77777777" w:rsid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06E71EC8" w14:textId="77777777" w:rsid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E498D6E" w14:textId="77777777" w:rsid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347B807A" w14:textId="77777777" w:rsid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75FFDAE9" w14:textId="77777777" w:rsid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45BE69CB" w14:textId="77777777" w:rsid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6F9D59B8" w14:textId="77777777" w:rsid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13.11. При исполнении настоящего Договора изменение его существенных условий допускается по соглашению сторон в следующих случаях:</w:t>
      </w:r>
    </w:p>
    <w:p w14:paraId="16238084" w14:textId="77777777" w:rsid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DE7FAEE" w14:textId="2F882C98" w:rsidR="00AB286B" w:rsidRPr="00AB286B" w:rsidRDefault="00AB286B" w:rsidP="00AB286B">
      <w:pPr>
        <w:widowControl/>
        <w:tabs>
          <w:tab w:val="left" w:pos="709"/>
        </w:tabs>
        <w:autoSpaceDE/>
        <w:autoSpaceDN/>
        <w:adjustRightInd/>
        <w:ind w:firstLine="709"/>
        <w:jc w:val="both"/>
        <w:rPr>
          <w:position w:val="-1"/>
          <w:sz w:val="22"/>
          <w:szCs w:val="22"/>
        </w:rPr>
      </w:pPr>
      <w:r w:rsidRPr="00AB286B">
        <w:rPr>
          <w:position w:val="-1"/>
          <w:sz w:val="22"/>
          <w:szCs w:val="22"/>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17922A9F" w14:textId="77777777" w:rsidR="00AB286B" w:rsidRPr="00AB286B" w:rsidRDefault="00AB286B" w:rsidP="00AB286B">
      <w:pPr>
        <w:keepNext/>
        <w:keepLines/>
        <w:widowControl/>
        <w:autoSpaceDN/>
        <w:adjustRightInd/>
        <w:ind w:firstLine="709"/>
        <w:jc w:val="both"/>
        <w:rPr>
          <w:color w:val="00B050"/>
          <w:position w:val="-1"/>
          <w:sz w:val="22"/>
          <w:szCs w:val="22"/>
        </w:rPr>
      </w:pPr>
      <w:r w:rsidRPr="00AB286B">
        <w:rPr>
          <w:position w:val="-1"/>
          <w:sz w:val="22"/>
          <w:szCs w:val="22"/>
        </w:rPr>
        <w:lastRenderedPageBreak/>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5D79C50A" w14:textId="77777777" w:rsidR="00AB286B" w:rsidRPr="00AB286B" w:rsidRDefault="00AB286B" w:rsidP="00AB286B">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ind w:firstLine="709"/>
        <w:jc w:val="center"/>
        <w:rPr>
          <w:b/>
          <w:position w:val="-1"/>
          <w:sz w:val="22"/>
          <w:szCs w:val="22"/>
        </w:rPr>
      </w:pPr>
    </w:p>
    <w:p w14:paraId="23890214" w14:textId="77777777" w:rsidR="00AB286B" w:rsidRPr="00AB286B" w:rsidRDefault="00AB286B" w:rsidP="00AB286B">
      <w:pPr>
        <w:widowControl/>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autoSpaceDE/>
        <w:autoSpaceDN/>
        <w:adjustRightInd/>
        <w:jc w:val="center"/>
        <w:rPr>
          <w:b/>
          <w:position w:val="-1"/>
          <w:sz w:val="22"/>
          <w:szCs w:val="22"/>
        </w:rPr>
      </w:pPr>
      <w:r w:rsidRPr="00AB286B">
        <w:rPr>
          <w:b/>
          <w:position w:val="-1"/>
          <w:sz w:val="22"/>
          <w:szCs w:val="22"/>
        </w:rPr>
        <w:t>14. ПРОЧИЕ УСЛОВИЯ</w:t>
      </w:r>
    </w:p>
    <w:p w14:paraId="5A216CE4" w14:textId="77777777" w:rsidR="00AB286B" w:rsidRPr="00AB286B" w:rsidRDefault="00AB286B" w:rsidP="00AB286B">
      <w:pPr>
        <w:widowControl/>
        <w:tabs>
          <w:tab w:val="left" w:pos="709"/>
        </w:tabs>
        <w:ind w:firstLine="709"/>
        <w:jc w:val="both"/>
        <w:rPr>
          <w:color w:val="000000"/>
          <w:position w:val="-1"/>
          <w:sz w:val="22"/>
          <w:szCs w:val="22"/>
        </w:rPr>
      </w:pPr>
      <w:r w:rsidRPr="00AB286B">
        <w:rPr>
          <w:color w:val="000000"/>
          <w:position w:val="-1"/>
          <w:sz w:val="22"/>
          <w:szCs w:val="22"/>
        </w:rPr>
        <w:t>14.1. Настоящий Договор подписан в форме электронного документа, также по соглашению Сторон может быть подписан на бумажном носителе в двух экземплярах, имеющих одинаковую юридическую силу, по одному экземпляру для каждой из Сторон.</w:t>
      </w:r>
    </w:p>
    <w:p w14:paraId="4F5B4670" w14:textId="77777777" w:rsidR="00AB286B" w:rsidRPr="00AB286B" w:rsidRDefault="00AB286B" w:rsidP="00AB286B">
      <w:pPr>
        <w:widowControl/>
        <w:tabs>
          <w:tab w:val="left" w:pos="709"/>
        </w:tabs>
        <w:ind w:firstLine="709"/>
        <w:jc w:val="both"/>
        <w:rPr>
          <w:position w:val="-1"/>
          <w:sz w:val="22"/>
          <w:szCs w:val="22"/>
        </w:rPr>
      </w:pPr>
      <w:r w:rsidRPr="00AB286B">
        <w:rPr>
          <w:position w:val="-1"/>
          <w:sz w:val="22"/>
          <w:szCs w:val="22"/>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BAA07D5" w14:textId="77777777" w:rsidR="00AB286B" w:rsidRPr="00AB286B" w:rsidRDefault="00AB286B" w:rsidP="00AB286B">
      <w:pPr>
        <w:widowControl/>
        <w:suppressAutoHyphens/>
        <w:autoSpaceDE/>
        <w:autoSpaceDN/>
        <w:adjustRightInd/>
        <w:ind w:firstLine="709"/>
        <w:jc w:val="both"/>
        <w:rPr>
          <w:position w:val="-1"/>
          <w:sz w:val="22"/>
          <w:szCs w:val="22"/>
        </w:rPr>
      </w:pPr>
      <w:r w:rsidRPr="00AB286B">
        <w:rPr>
          <w:position w:val="-1"/>
          <w:sz w:val="22"/>
          <w:szCs w:val="22"/>
        </w:rPr>
        <w:t>14.3. Во всем, что не предусмотрено настоящим Договором, Стороны руководствуются действующим законодательством Российской Федерации.</w:t>
      </w:r>
    </w:p>
    <w:p w14:paraId="44FB6BB7" w14:textId="77777777" w:rsidR="00AB286B" w:rsidRPr="00AB286B" w:rsidRDefault="00AB286B" w:rsidP="00AB286B">
      <w:pPr>
        <w:widowControl/>
        <w:ind w:firstLine="709"/>
        <w:jc w:val="both"/>
        <w:rPr>
          <w:position w:val="-1"/>
          <w:sz w:val="22"/>
          <w:szCs w:val="22"/>
        </w:rPr>
      </w:pPr>
      <w:r w:rsidRPr="00AB286B">
        <w:rPr>
          <w:position w:val="-1"/>
          <w:sz w:val="22"/>
          <w:szCs w:val="22"/>
        </w:rPr>
        <w:t xml:space="preserve">14.4. Неотъемлемой частью настоящего Договора является следующее приложение: </w:t>
      </w:r>
    </w:p>
    <w:p w14:paraId="7C6036B3" w14:textId="77777777" w:rsidR="00AB286B" w:rsidRPr="00AB286B" w:rsidRDefault="00AB286B" w:rsidP="00AB286B">
      <w:pPr>
        <w:widowControl/>
        <w:suppressAutoHyphens/>
        <w:autoSpaceDE/>
        <w:autoSpaceDN/>
        <w:adjustRightInd/>
        <w:ind w:firstLine="709"/>
        <w:jc w:val="both"/>
        <w:outlineLvl w:val="1"/>
        <w:rPr>
          <w:sz w:val="22"/>
          <w:szCs w:val="22"/>
        </w:rPr>
      </w:pPr>
      <w:r w:rsidRPr="00AB286B">
        <w:rPr>
          <w:sz w:val="22"/>
          <w:szCs w:val="22"/>
        </w:rPr>
        <w:t>14.4.1. Приложение № 1. Спецификация на поставку товара.</w:t>
      </w:r>
    </w:p>
    <w:p w14:paraId="121F6E76" w14:textId="77777777" w:rsidR="00AB286B" w:rsidRPr="00AB286B" w:rsidRDefault="00AB286B" w:rsidP="00AB286B">
      <w:pPr>
        <w:widowControl/>
        <w:tabs>
          <w:tab w:val="left" w:pos="709"/>
        </w:tabs>
        <w:autoSpaceDE/>
        <w:autoSpaceDN/>
        <w:adjustRightInd/>
        <w:ind w:firstLine="709"/>
        <w:rPr>
          <w:position w:val="-1"/>
          <w:sz w:val="22"/>
          <w:szCs w:val="22"/>
        </w:rPr>
      </w:pPr>
    </w:p>
    <w:p w14:paraId="5ADD5B0A" w14:textId="77777777" w:rsidR="00AB286B" w:rsidRPr="00AB286B" w:rsidRDefault="00AB286B" w:rsidP="00AB286B">
      <w:pPr>
        <w:keepNext/>
        <w:keepLines/>
        <w:widowControl/>
        <w:shd w:val="clear" w:color="auto" w:fill="FFFFFF"/>
        <w:tabs>
          <w:tab w:val="left" w:pos="1468"/>
        </w:tabs>
        <w:suppressAutoHyphens/>
        <w:autoSpaceDE/>
        <w:autoSpaceDN/>
        <w:adjustRightInd/>
        <w:jc w:val="center"/>
        <w:rPr>
          <w:rFonts w:eastAsia="Calibri"/>
          <w:b/>
          <w:bCs/>
          <w:position w:val="-1"/>
          <w:sz w:val="22"/>
          <w:szCs w:val="22"/>
          <w:lang w:eastAsia="zh-CN"/>
        </w:rPr>
      </w:pPr>
      <w:r w:rsidRPr="00AB286B">
        <w:rPr>
          <w:rFonts w:eastAsia="Calibri"/>
          <w:b/>
          <w:bCs/>
          <w:position w:val="-1"/>
          <w:sz w:val="22"/>
          <w:szCs w:val="22"/>
          <w:lang w:eastAsia="zh-CN"/>
        </w:rPr>
        <w:t>15. ЮРИДИЧЕСКИЕ АДРЕСА, БАНКОВСКИЕ РЕКВИЗИТЫ И ПОДПИСИ СТОРОН:</w:t>
      </w:r>
    </w:p>
    <w:tbl>
      <w:tblPr>
        <w:tblW w:w="15223" w:type="dxa"/>
        <w:tblInd w:w="-318" w:type="dxa"/>
        <w:tblLayout w:type="fixed"/>
        <w:tblLook w:val="0000" w:firstRow="0" w:lastRow="0" w:firstColumn="0" w:lastColumn="0" w:noHBand="0" w:noVBand="0"/>
      </w:tblPr>
      <w:tblGrid>
        <w:gridCol w:w="5104"/>
        <w:gridCol w:w="142"/>
        <w:gridCol w:w="4220"/>
        <w:gridCol w:w="5757"/>
      </w:tblGrid>
      <w:tr w:rsidR="00AB286B" w:rsidRPr="00AB286B" w14:paraId="5CC58BF3" w14:textId="77777777" w:rsidTr="00A64EBC">
        <w:trPr>
          <w:gridAfter w:val="1"/>
          <w:wAfter w:w="5757" w:type="dxa"/>
          <w:trHeight w:val="4573"/>
        </w:trPr>
        <w:tc>
          <w:tcPr>
            <w:tcW w:w="5246" w:type="dxa"/>
            <w:gridSpan w:val="2"/>
          </w:tcPr>
          <w:p w14:paraId="78FA74FB" w14:textId="77777777" w:rsidR="00AB286B" w:rsidRPr="00AB286B" w:rsidRDefault="00AB286B" w:rsidP="00AB286B">
            <w:pPr>
              <w:widowControl/>
              <w:suppressAutoHyphens/>
              <w:autoSpaceDE/>
              <w:autoSpaceDN/>
              <w:adjustRightInd/>
              <w:spacing w:line="216" w:lineRule="auto"/>
              <w:ind w:left="459"/>
              <w:rPr>
                <w:rFonts w:eastAsia="Calibri"/>
                <w:b/>
                <w:bCs/>
                <w:position w:val="-1"/>
                <w:sz w:val="24"/>
                <w:szCs w:val="24"/>
                <w:lang w:eastAsia="zh-CN"/>
              </w:rPr>
            </w:pPr>
            <w:r w:rsidRPr="00AB286B">
              <w:rPr>
                <w:rFonts w:eastAsia="Calibri"/>
                <w:b/>
                <w:bCs/>
                <w:position w:val="-1"/>
                <w:sz w:val="22"/>
                <w:szCs w:val="22"/>
                <w:lang w:eastAsia="zh-CN"/>
              </w:rPr>
              <w:t>Заказчик:</w:t>
            </w:r>
          </w:p>
          <w:p w14:paraId="3B66C608" w14:textId="77777777" w:rsidR="00AB286B" w:rsidRPr="00AB286B" w:rsidRDefault="00AB286B" w:rsidP="00AB286B">
            <w:pPr>
              <w:widowControl/>
              <w:suppressAutoHyphens/>
              <w:autoSpaceDE/>
              <w:autoSpaceDN/>
              <w:adjustRightInd/>
              <w:spacing w:line="216" w:lineRule="auto"/>
              <w:ind w:left="459"/>
              <w:rPr>
                <w:rFonts w:eastAsia="Calibri"/>
                <w:b/>
                <w:bCs/>
                <w:position w:val="-1"/>
                <w:sz w:val="24"/>
                <w:szCs w:val="24"/>
                <w:lang w:eastAsia="zh-CN"/>
              </w:rPr>
            </w:pPr>
          </w:p>
          <w:p w14:paraId="70C7FCB1" w14:textId="77777777" w:rsidR="00AB286B" w:rsidRPr="00AB286B" w:rsidRDefault="00AB286B" w:rsidP="00AB286B">
            <w:pPr>
              <w:widowControl/>
              <w:suppressAutoHyphens/>
              <w:autoSpaceDE/>
              <w:autoSpaceDN/>
              <w:adjustRightInd/>
              <w:spacing w:line="216" w:lineRule="auto"/>
              <w:ind w:firstLine="425"/>
              <w:rPr>
                <w:rFonts w:eastAsia="Calibri"/>
                <w:spacing w:val="-3"/>
                <w:sz w:val="22"/>
                <w:szCs w:val="22"/>
                <w:lang w:eastAsia="zh-CN"/>
              </w:rPr>
            </w:pPr>
            <w:r w:rsidRPr="00AB286B">
              <w:rPr>
                <w:rFonts w:eastAsia="Calibri"/>
                <w:spacing w:val="-3"/>
                <w:sz w:val="22"/>
                <w:szCs w:val="22"/>
                <w:lang w:eastAsia="zh-CN"/>
              </w:rPr>
              <w:t>МУП «Водоканал»</w:t>
            </w:r>
          </w:p>
          <w:p w14:paraId="4335FFB2" w14:textId="77777777" w:rsidR="00AB286B" w:rsidRPr="00AB286B" w:rsidRDefault="00AB286B" w:rsidP="00AB286B">
            <w:pPr>
              <w:widowControl/>
              <w:suppressAutoHyphens/>
              <w:autoSpaceDE/>
              <w:autoSpaceDN/>
              <w:adjustRightInd/>
              <w:spacing w:line="216" w:lineRule="auto"/>
              <w:ind w:firstLine="425"/>
              <w:rPr>
                <w:rFonts w:eastAsia="Calibri"/>
                <w:spacing w:val="-3"/>
                <w:sz w:val="22"/>
                <w:szCs w:val="22"/>
                <w:lang w:eastAsia="zh-CN"/>
              </w:rPr>
            </w:pPr>
            <w:r w:rsidRPr="00AB286B">
              <w:rPr>
                <w:rFonts w:eastAsia="Calibri"/>
                <w:spacing w:val="-3"/>
                <w:sz w:val="22"/>
                <w:szCs w:val="22"/>
                <w:lang w:eastAsia="zh-CN"/>
              </w:rPr>
              <w:t xml:space="preserve">ИНН/КПП: 1215020390/121501001 </w:t>
            </w:r>
          </w:p>
          <w:p w14:paraId="099F3100" w14:textId="77777777" w:rsidR="00AB286B" w:rsidRPr="00AB286B" w:rsidRDefault="00AB286B" w:rsidP="00AB286B">
            <w:pPr>
              <w:widowControl/>
              <w:suppressAutoHyphens/>
              <w:autoSpaceDE/>
              <w:autoSpaceDN/>
              <w:adjustRightInd/>
              <w:spacing w:line="216" w:lineRule="auto"/>
              <w:ind w:firstLine="425"/>
              <w:rPr>
                <w:rFonts w:eastAsia="Calibri"/>
                <w:spacing w:val="-3"/>
                <w:sz w:val="22"/>
                <w:szCs w:val="22"/>
                <w:lang w:eastAsia="zh-CN"/>
              </w:rPr>
            </w:pPr>
            <w:r w:rsidRPr="00AB286B">
              <w:rPr>
                <w:rFonts w:eastAsia="Calibri"/>
                <w:spacing w:val="-3"/>
                <w:sz w:val="22"/>
                <w:szCs w:val="22"/>
                <w:lang w:eastAsia="zh-CN"/>
              </w:rPr>
              <w:t>Адрес: 424039, Республика Марий Эл,</w:t>
            </w:r>
          </w:p>
          <w:p w14:paraId="3B277E9A" w14:textId="77777777" w:rsidR="00AB286B" w:rsidRPr="00AB286B" w:rsidRDefault="00AB286B" w:rsidP="00AB286B">
            <w:pPr>
              <w:widowControl/>
              <w:suppressAutoHyphens/>
              <w:autoSpaceDE/>
              <w:autoSpaceDN/>
              <w:adjustRightInd/>
              <w:spacing w:line="216" w:lineRule="auto"/>
              <w:ind w:firstLine="425"/>
              <w:rPr>
                <w:rFonts w:eastAsia="Calibri"/>
                <w:spacing w:val="-3"/>
                <w:sz w:val="22"/>
                <w:szCs w:val="22"/>
                <w:lang w:eastAsia="zh-CN"/>
              </w:rPr>
            </w:pPr>
            <w:r w:rsidRPr="00AB286B">
              <w:rPr>
                <w:rFonts w:eastAsia="Calibri"/>
                <w:spacing w:val="-3"/>
                <w:sz w:val="22"/>
                <w:szCs w:val="22"/>
                <w:lang w:eastAsia="zh-CN"/>
              </w:rPr>
              <w:t xml:space="preserve">г. Йошкар-Ола, ул. Дружбы, д.2, </w:t>
            </w:r>
          </w:p>
          <w:p w14:paraId="7530BD39" w14:textId="77777777" w:rsidR="00AB286B" w:rsidRPr="00AB286B" w:rsidRDefault="00AB286B" w:rsidP="00AB286B">
            <w:pPr>
              <w:widowControl/>
              <w:suppressAutoHyphens/>
              <w:autoSpaceDE/>
              <w:autoSpaceDN/>
              <w:adjustRightInd/>
              <w:spacing w:line="216" w:lineRule="auto"/>
              <w:ind w:firstLine="425"/>
              <w:rPr>
                <w:rFonts w:eastAsia="Calibri"/>
                <w:spacing w:val="-3"/>
                <w:sz w:val="22"/>
                <w:szCs w:val="22"/>
                <w:lang w:eastAsia="zh-CN"/>
              </w:rPr>
            </w:pPr>
            <w:r w:rsidRPr="00AB286B">
              <w:rPr>
                <w:rFonts w:eastAsia="Calibri"/>
                <w:spacing w:val="-3"/>
                <w:sz w:val="22"/>
                <w:szCs w:val="22"/>
                <w:lang w:eastAsia="zh-CN"/>
              </w:rPr>
              <w:t>р/с 4070281030000050227</w:t>
            </w:r>
          </w:p>
          <w:p w14:paraId="69D82765" w14:textId="77777777" w:rsidR="00AB286B" w:rsidRPr="00AB286B" w:rsidRDefault="00AB286B" w:rsidP="00AB286B">
            <w:pPr>
              <w:widowControl/>
              <w:suppressAutoHyphens/>
              <w:autoSpaceDE/>
              <w:autoSpaceDN/>
              <w:adjustRightInd/>
              <w:spacing w:line="216" w:lineRule="auto"/>
              <w:ind w:firstLine="425"/>
              <w:rPr>
                <w:rFonts w:eastAsia="Calibri"/>
                <w:spacing w:val="-3"/>
                <w:sz w:val="22"/>
                <w:szCs w:val="22"/>
                <w:lang w:eastAsia="zh-CN"/>
              </w:rPr>
            </w:pPr>
            <w:r w:rsidRPr="00AB286B">
              <w:rPr>
                <w:rFonts w:eastAsia="Calibri"/>
                <w:spacing w:val="-3"/>
                <w:sz w:val="22"/>
                <w:szCs w:val="22"/>
                <w:lang w:eastAsia="zh-CN"/>
              </w:rPr>
              <w:t>Банк ГПБ (АО)</w:t>
            </w:r>
          </w:p>
          <w:p w14:paraId="246C38EA" w14:textId="77777777" w:rsidR="00AB286B" w:rsidRPr="00AB286B" w:rsidRDefault="00AB286B" w:rsidP="00AB286B">
            <w:pPr>
              <w:widowControl/>
              <w:suppressAutoHyphens/>
              <w:autoSpaceDE/>
              <w:autoSpaceDN/>
              <w:adjustRightInd/>
              <w:spacing w:line="216" w:lineRule="auto"/>
              <w:ind w:firstLine="425"/>
              <w:rPr>
                <w:rFonts w:eastAsia="Calibri"/>
                <w:spacing w:val="-3"/>
                <w:sz w:val="22"/>
                <w:szCs w:val="22"/>
                <w:lang w:eastAsia="zh-CN"/>
              </w:rPr>
            </w:pPr>
            <w:r w:rsidRPr="00AB286B">
              <w:rPr>
                <w:rFonts w:eastAsia="Calibri"/>
                <w:spacing w:val="-3"/>
                <w:sz w:val="22"/>
                <w:szCs w:val="22"/>
                <w:lang w:eastAsia="zh-CN"/>
              </w:rPr>
              <w:t>БИК 044525823,</w:t>
            </w:r>
          </w:p>
          <w:p w14:paraId="66D04013" w14:textId="77777777" w:rsidR="00AB286B" w:rsidRPr="00AB286B" w:rsidRDefault="00AB286B" w:rsidP="00AB286B">
            <w:pPr>
              <w:widowControl/>
              <w:suppressAutoHyphens/>
              <w:autoSpaceDE/>
              <w:autoSpaceDN/>
              <w:adjustRightInd/>
              <w:spacing w:line="216" w:lineRule="auto"/>
              <w:ind w:firstLine="425"/>
              <w:rPr>
                <w:rFonts w:eastAsia="Calibri"/>
                <w:color w:val="000000"/>
                <w:sz w:val="22"/>
                <w:szCs w:val="22"/>
                <w:lang w:eastAsia="zh-CN"/>
              </w:rPr>
            </w:pPr>
            <w:r w:rsidRPr="00AB286B">
              <w:rPr>
                <w:rFonts w:eastAsia="Calibri"/>
                <w:spacing w:val="-3"/>
                <w:sz w:val="22"/>
                <w:szCs w:val="22"/>
                <w:lang w:eastAsia="zh-CN"/>
              </w:rPr>
              <w:t>к/с 30101810200000000823,</w:t>
            </w:r>
          </w:p>
          <w:p w14:paraId="5E36F54A" w14:textId="77777777" w:rsidR="00AB286B" w:rsidRPr="00AB286B" w:rsidRDefault="00AB286B" w:rsidP="00AB286B">
            <w:pPr>
              <w:widowControl/>
              <w:suppressAutoHyphens/>
              <w:autoSpaceDE/>
              <w:autoSpaceDN/>
              <w:adjustRightInd/>
              <w:spacing w:line="216" w:lineRule="auto"/>
              <w:ind w:firstLine="425"/>
              <w:rPr>
                <w:rFonts w:eastAsia="Calibri"/>
                <w:color w:val="000000"/>
                <w:sz w:val="22"/>
                <w:szCs w:val="22"/>
                <w:lang w:eastAsia="zh-CN"/>
              </w:rPr>
            </w:pPr>
            <w:r w:rsidRPr="00AB286B">
              <w:rPr>
                <w:rFonts w:eastAsia="Calibri"/>
                <w:color w:val="000000"/>
                <w:sz w:val="22"/>
                <w:szCs w:val="22"/>
                <w:lang w:eastAsia="zh-CN"/>
              </w:rPr>
              <w:t>ОКПО 03220481.</w:t>
            </w:r>
          </w:p>
          <w:p w14:paraId="7D6CF04B" w14:textId="77777777" w:rsidR="00AB286B" w:rsidRPr="00AB286B" w:rsidRDefault="00AB286B" w:rsidP="00AB286B">
            <w:pPr>
              <w:widowControl/>
              <w:suppressAutoHyphens/>
              <w:autoSpaceDE/>
              <w:autoSpaceDN/>
              <w:adjustRightInd/>
              <w:spacing w:line="216" w:lineRule="auto"/>
              <w:ind w:firstLine="425"/>
              <w:rPr>
                <w:rFonts w:eastAsia="Calibri"/>
                <w:color w:val="000000"/>
                <w:sz w:val="22"/>
                <w:szCs w:val="22"/>
                <w:lang w:eastAsia="zh-CN"/>
              </w:rPr>
            </w:pPr>
            <w:r w:rsidRPr="00AB286B">
              <w:rPr>
                <w:rFonts w:eastAsia="Calibri"/>
                <w:color w:val="000000"/>
                <w:sz w:val="22"/>
                <w:szCs w:val="22"/>
                <w:lang w:eastAsia="zh-CN"/>
              </w:rPr>
              <w:t>Тел. (8362) 42-74-30</w:t>
            </w:r>
          </w:p>
          <w:p w14:paraId="574B7A56" w14:textId="77777777" w:rsidR="00AB286B" w:rsidRPr="00AB286B" w:rsidRDefault="00AB286B" w:rsidP="00AB286B">
            <w:pPr>
              <w:widowControl/>
              <w:suppressAutoHyphens/>
              <w:autoSpaceDE/>
              <w:autoSpaceDN/>
              <w:adjustRightInd/>
              <w:spacing w:line="216" w:lineRule="auto"/>
              <w:ind w:firstLine="425"/>
              <w:rPr>
                <w:rFonts w:eastAsia="Calibri"/>
                <w:color w:val="000000"/>
                <w:position w:val="-1"/>
                <w:sz w:val="24"/>
                <w:szCs w:val="24"/>
                <w:lang w:val="en-US" w:eastAsia="zh-CN"/>
              </w:rPr>
            </w:pPr>
            <w:r w:rsidRPr="00AB286B">
              <w:rPr>
                <w:rFonts w:eastAsia="Calibri"/>
                <w:color w:val="000000"/>
                <w:sz w:val="22"/>
                <w:szCs w:val="22"/>
                <w:lang w:val="en-US" w:eastAsia="zh-CN"/>
              </w:rPr>
              <w:t>E-mail: atu@vod.ru</w:t>
            </w:r>
          </w:p>
          <w:p w14:paraId="05A11049" w14:textId="77777777" w:rsidR="00AB286B" w:rsidRPr="00AB286B" w:rsidRDefault="00AB286B" w:rsidP="00AB286B">
            <w:pPr>
              <w:widowControl/>
              <w:suppressAutoHyphens/>
              <w:autoSpaceDE/>
              <w:autoSpaceDN/>
              <w:adjustRightInd/>
              <w:spacing w:line="216" w:lineRule="auto"/>
              <w:ind w:firstLine="425"/>
              <w:rPr>
                <w:rFonts w:eastAsia="Calibri"/>
                <w:color w:val="000000"/>
                <w:position w:val="-1"/>
                <w:sz w:val="24"/>
                <w:szCs w:val="24"/>
                <w:lang w:val="en-US" w:eastAsia="zh-CN"/>
              </w:rPr>
            </w:pPr>
          </w:p>
          <w:p w14:paraId="377D839D" w14:textId="77777777" w:rsidR="00AB286B" w:rsidRPr="00AB286B" w:rsidRDefault="00AB286B" w:rsidP="00AB286B">
            <w:pPr>
              <w:widowControl/>
              <w:suppressAutoHyphens/>
              <w:autoSpaceDE/>
              <w:autoSpaceDN/>
              <w:adjustRightInd/>
              <w:spacing w:line="216" w:lineRule="auto"/>
              <w:ind w:left="459"/>
              <w:rPr>
                <w:b/>
                <w:bCs/>
                <w:position w:val="-1"/>
                <w:sz w:val="24"/>
                <w:szCs w:val="24"/>
                <w:lang w:val="en-US" w:eastAsia="zh-CN"/>
              </w:rPr>
            </w:pPr>
            <w:r w:rsidRPr="00AB286B">
              <w:rPr>
                <w:rFonts w:eastAsia="Calibri"/>
                <w:color w:val="000000"/>
                <w:position w:val="-1"/>
                <w:sz w:val="22"/>
                <w:szCs w:val="22"/>
                <w:lang w:val="en-US" w:eastAsia="zh-CN"/>
              </w:rPr>
              <w:t>____________________ / _____________</w:t>
            </w:r>
          </w:p>
          <w:p w14:paraId="652EF241"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AB286B">
              <w:rPr>
                <w:rFonts w:eastAsia="Arial"/>
                <w:bCs/>
                <w:position w:val="-1"/>
                <w:sz w:val="22"/>
                <w:szCs w:val="22"/>
                <w:lang w:eastAsia="zh-CN"/>
              </w:rPr>
              <w:t>М.П.</w:t>
            </w:r>
          </w:p>
          <w:p w14:paraId="551087BF" w14:textId="77777777" w:rsidR="00AB286B" w:rsidRPr="00AB286B" w:rsidRDefault="00AB286B" w:rsidP="00AB286B">
            <w:pPr>
              <w:widowControl/>
              <w:suppressAutoHyphens/>
              <w:autoSpaceDE/>
              <w:autoSpaceDN/>
              <w:adjustRightInd/>
              <w:spacing w:line="216" w:lineRule="auto"/>
              <w:ind w:firstLine="425"/>
              <w:rPr>
                <w:rFonts w:eastAsia="Calibri"/>
                <w:b/>
                <w:bCs/>
                <w:position w:val="-1"/>
                <w:sz w:val="24"/>
                <w:szCs w:val="24"/>
                <w:lang w:eastAsia="zh-CN"/>
              </w:rPr>
            </w:pPr>
          </w:p>
        </w:tc>
        <w:tc>
          <w:tcPr>
            <w:tcW w:w="4220" w:type="dxa"/>
          </w:tcPr>
          <w:p w14:paraId="763485F2" w14:textId="77777777" w:rsidR="00AB286B" w:rsidRPr="00AB286B" w:rsidRDefault="00AB286B" w:rsidP="00AB286B">
            <w:pPr>
              <w:keepNext/>
              <w:keepLines/>
              <w:widowControl/>
              <w:shd w:val="clear" w:color="auto" w:fill="FFFFFF"/>
              <w:suppressAutoHyphens/>
              <w:autoSpaceDE/>
              <w:autoSpaceDN/>
              <w:adjustRightInd/>
              <w:snapToGrid w:val="0"/>
              <w:spacing w:line="216" w:lineRule="auto"/>
              <w:ind w:firstLine="425"/>
              <w:jc w:val="both"/>
              <w:rPr>
                <w:rFonts w:eastAsia="Arial"/>
                <w:bCs/>
                <w:position w:val="-1"/>
                <w:sz w:val="24"/>
                <w:szCs w:val="24"/>
                <w:lang w:eastAsia="zh-CN"/>
              </w:rPr>
            </w:pPr>
            <w:r w:rsidRPr="00AB286B">
              <w:rPr>
                <w:rFonts w:eastAsia="Arial"/>
                <w:b/>
                <w:bCs/>
                <w:position w:val="-1"/>
                <w:sz w:val="22"/>
                <w:szCs w:val="22"/>
                <w:lang w:eastAsia="zh-CN"/>
              </w:rPr>
              <w:t>Поставщик:</w:t>
            </w:r>
          </w:p>
          <w:p w14:paraId="580393C4"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rPr>
                <w:rFonts w:eastAsia="Arial"/>
                <w:bCs/>
                <w:position w:val="-1"/>
                <w:sz w:val="24"/>
                <w:szCs w:val="24"/>
                <w:lang w:eastAsia="zh-CN"/>
              </w:rPr>
            </w:pPr>
          </w:p>
          <w:p w14:paraId="1C48B3FA"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2C2D3545" w14:textId="77777777" w:rsidR="00AB286B" w:rsidRPr="00AB286B" w:rsidRDefault="00AB286B" w:rsidP="00AB286B">
            <w:pPr>
              <w:keepNext/>
              <w:keepLines/>
              <w:widowControl/>
              <w:shd w:val="clear" w:color="auto" w:fill="FFFFFF"/>
              <w:suppressAutoHyphens/>
              <w:autoSpaceDE/>
              <w:autoSpaceDN/>
              <w:adjustRightInd/>
              <w:spacing w:line="216" w:lineRule="auto"/>
              <w:ind w:firstLine="143"/>
              <w:jc w:val="both"/>
              <w:rPr>
                <w:rFonts w:eastAsia="Arial"/>
                <w:bCs/>
                <w:position w:val="-1"/>
                <w:sz w:val="24"/>
                <w:szCs w:val="24"/>
                <w:lang w:eastAsia="zh-CN"/>
              </w:rPr>
            </w:pPr>
          </w:p>
          <w:p w14:paraId="5D615B6D"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7AFD49BF"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62032CD4"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2EDBB861"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3E3D2247"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4A58CABE"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4B66C9C4" w14:textId="77777777" w:rsidR="00AB286B" w:rsidRPr="00AB286B" w:rsidRDefault="00AB286B" w:rsidP="00AB286B">
            <w:pPr>
              <w:keepNext/>
              <w:keepLines/>
              <w:widowControl/>
              <w:shd w:val="clear" w:color="auto" w:fill="FFFFFF"/>
              <w:suppressAutoHyphens/>
              <w:autoSpaceDE/>
              <w:autoSpaceDN/>
              <w:adjustRightInd/>
              <w:spacing w:line="216" w:lineRule="auto"/>
              <w:jc w:val="both"/>
              <w:rPr>
                <w:rFonts w:eastAsia="Arial"/>
                <w:bCs/>
                <w:position w:val="-1"/>
                <w:sz w:val="24"/>
                <w:szCs w:val="24"/>
                <w:lang w:eastAsia="zh-CN"/>
              </w:rPr>
            </w:pPr>
          </w:p>
          <w:p w14:paraId="41574FE0" w14:textId="77777777" w:rsidR="00AB286B" w:rsidRPr="00AB286B" w:rsidRDefault="00AB286B" w:rsidP="00AB286B">
            <w:pPr>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12CDD47E"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p>
          <w:p w14:paraId="7D5D9A12" w14:textId="77777777" w:rsidR="00AB286B" w:rsidRPr="00AB286B" w:rsidRDefault="00AB286B" w:rsidP="00AB286B">
            <w:pPr>
              <w:keepNext/>
              <w:keepLines/>
              <w:widowControl/>
              <w:shd w:val="clear" w:color="auto" w:fill="FFFFFF"/>
              <w:suppressAutoHyphens/>
              <w:autoSpaceDE/>
              <w:autoSpaceDN/>
              <w:adjustRightInd/>
              <w:spacing w:line="216" w:lineRule="auto"/>
              <w:ind w:left="34"/>
              <w:jc w:val="both"/>
              <w:rPr>
                <w:b/>
                <w:bCs/>
                <w:position w:val="-1"/>
                <w:sz w:val="24"/>
                <w:szCs w:val="24"/>
                <w:lang w:eastAsia="zh-CN"/>
              </w:rPr>
            </w:pPr>
            <w:r w:rsidRPr="00AB286B">
              <w:rPr>
                <w:rFonts w:eastAsia="Arial"/>
                <w:bCs/>
                <w:position w:val="-1"/>
                <w:sz w:val="22"/>
                <w:szCs w:val="22"/>
                <w:lang w:eastAsia="zh-CN"/>
              </w:rPr>
              <w:t xml:space="preserve">_________________ </w:t>
            </w:r>
            <w:r w:rsidRPr="00AB286B">
              <w:rPr>
                <w:rFonts w:eastAsia="Arial"/>
                <w:b/>
                <w:bCs/>
                <w:position w:val="-1"/>
                <w:sz w:val="22"/>
                <w:szCs w:val="22"/>
                <w:lang w:eastAsia="zh-CN"/>
              </w:rPr>
              <w:t>/</w:t>
            </w:r>
            <w:r w:rsidRPr="00AB286B">
              <w:rPr>
                <w:rFonts w:eastAsia="Arial"/>
                <w:bCs/>
                <w:position w:val="-1"/>
                <w:sz w:val="22"/>
                <w:szCs w:val="22"/>
                <w:lang w:eastAsia="zh-CN"/>
              </w:rPr>
              <w:t>________________</w:t>
            </w:r>
          </w:p>
          <w:p w14:paraId="0AEC9C81"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position w:val="-1"/>
                <w:sz w:val="24"/>
                <w:szCs w:val="24"/>
                <w:lang w:eastAsia="zh-CN"/>
              </w:rPr>
            </w:pPr>
            <w:r w:rsidRPr="00AB286B">
              <w:rPr>
                <w:rFonts w:eastAsia="Arial"/>
                <w:bCs/>
                <w:position w:val="-1"/>
                <w:sz w:val="22"/>
                <w:szCs w:val="22"/>
                <w:lang w:eastAsia="zh-CN"/>
              </w:rPr>
              <w:t>М.П.</w:t>
            </w:r>
          </w:p>
          <w:p w14:paraId="323CACFF"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position w:val="-1"/>
                <w:sz w:val="24"/>
                <w:szCs w:val="24"/>
                <w:lang w:eastAsia="zh-CN"/>
              </w:rPr>
            </w:pPr>
          </w:p>
        </w:tc>
      </w:tr>
      <w:tr w:rsidR="00AB286B" w:rsidRPr="00AB286B" w14:paraId="65401890" w14:textId="77777777" w:rsidTr="00A64EBC">
        <w:tblPrEx>
          <w:tblLook w:val="01E0" w:firstRow="1" w:lastRow="1" w:firstColumn="1" w:lastColumn="1" w:noHBand="0" w:noVBand="0"/>
        </w:tblPrEx>
        <w:tc>
          <w:tcPr>
            <w:tcW w:w="5104" w:type="dxa"/>
          </w:tcPr>
          <w:p w14:paraId="2196D6E6" w14:textId="77777777" w:rsidR="00AB286B" w:rsidRPr="00AB286B" w:rsidRDefault="00AB286B" w:rsidP="00AB286B">
            <w:pPr>
              <w:widowControl/>
              <w:autoSpaceDE/>
              <w:autoSpaceDN/>
              <w:adjustRightInd/>
              <w:rPr>
                <w:position w:val="-1"/>
              </w:rPr>
            </w:pPr>
          </w:p>
        </w:tc>
        <w:tc>
          <w:tcPr>
            <w:tcW w:w="10119" w:type="dxa"/>
            <w:gridSpan w:val="3"/>
          </w:tcPr>
          <w:p w14:paraId="32BF056E" w14:textId="77777777" w:rsidR="00AB286B" w:rsidRPr="00AB286B" w:rsidRDefault="00AB286B" w:rsidP="00AB286B">
            <w:pPr>
              <w:rPr>
                <w:position w:val="-1"/>
              </w:rPr>
            </w:pPr>
          </w:p>
        </w:tc>
      </w:tr>
    </w:tbl>
    <w:p w14:paraId="4B52D192" w14:textId="77777777" w:rsidR="00AB286B" w:rsidRDefault="00AB286B" w:rsidP="00AB286B">
      <w:pPr>
        <w:widowControl/>
        <w:autoSpaceDE/>
        <w:autoSpaceDN/>
        <w:adjustRightInd/>
        <w:ind w:left="6096" w:right="-1"/>
        <w:jc w:val="right"/>
        <w:rPr>
          <w:position w:val="-1"/>
        </w:rPr>
      </w:pPr>
    </w:p>
    <w:p w14:paraId="58813477" w14:textId="77777777" w:rsidR="00AB286B" w:rsidRDefault="00AB286B" w:rsidP="00AB286B">
      <w:pPr>
        <w:widowControl/>
        <w:autoSpaceDE/>
        <w:autoSpaceDN/>
        <w:adjustRightInd/>
        <w:ind w:left="6096" w:right="-1"/>
        <w:jc w:val="right"/>
        <w:rPr>
          <w:position w:val="-1"/>
        </w:rPr>
      </w:pPr>
    </w:p>
    <w:p w14:paraId="32A2AD14" w14:textId="77777777" w:rsidR="00AB286B" w:rsidRDefault="00AB286B" w:rsidP="00AB286B">
      <w:pPr>
        <w:widowControl/>
        <w:autoSpaceDE/>
        <w:autoSpaceDN/>
        <w:adjustRightInd/>
        <w:ind w:left="6096" w:right="-1"/>
        <w:jc w:val="right"/>
        <w:rPr>
          <w:position w:val="-1"/>
        </w:rPr>
      </w:pPr>
    </w:p>
    <w:p w14:paraId="38420A11" w14:textId="77777777" w:rsidR="00AB286B" w:rsidRDefault="00AB286B" w:rsidP="00AB286B">
      <w:pPr>
        <w:widowControl/>
        <w:autoSpaceDE/>
        <w:autoSpaceDN/>
        <w:adjustRightInd/>
        <w:ind w:left="6096" w:right="-1"/>
        <w:jc w:val="right"/>
        <w:rPr>
          <w:position w:val="-1"/>
        </w:rPr>
      </w:pPr>
    </w:p>
    <w:p w14:paraId="1CCE8A13" w14:textId="77777777" w:rsidR="00AB286B" w:rsidRDefault="00AB286B" w:rsidP="00AB286B">
      <w:pPr>
        <w:widowControl/>
        <w:autoSpaceDE/>
        <w:autoSpaceDN/>
        <w:adjustRightInd/>
        <w:ind w:left="6096" w:right="-1"/>
        <w:jc w:val="right"/>
        <w:rPr>
          <w:position w:val="-1"/>
        </w:rPr>
      </w:pPr>
    </w:p>
    <w:p w14:paraId="514771DF" w14:textId="77777777" w:rsidR="00AB286B" w:rsidRDefault="00AB286B" w:rsidP="00AB286B">
      <w:pPr>
        <w:widowControl/>
        <w:autoSpaceDE/>
        <w:autoSpaceDN/>
        <w:adjustRightInd/>
        <w:ind w:left="6096" w:right="-1"/>
        <w:jc w:val="right"/>
        <w:rPr>
          <w:position w:val="-1"/>
        </w:rPr>
      </w:pPr>
    </w:p>
    <w:p w14:paraId="38C99C29" w14:textId="77777777" w:rsidR="00AB286B" w:rsidRDefault="00AB286B" w:rsidP="00AB286B">
      <w:pPr>
        <w:widowControl/>
        <w:autoSpaceDE/>
        <w:autoSpaceDN/>
        <w:adjustRightInd/>
        <w:ind w:left="6096" w:right="-1"/>
        <w:jc w:val="right"/>
        <w:rPr>
          <w:position w:val="-1"/>
        </w:rPr>
      </w:pPr>
    </w:p>
    <w:p w14:paraId="12F05A5B" w14:textId="77777777" w:rsidR="00AB286B" w:rsidRDefault="00AB286B" w:rsidP="00AB286B">
      <w:pPr>
        <w:widowControl/>
        <w:autoSpaceDE/>
        <w:autoSpaceDN/>
        <w:adjustRightInd/>
        <w:ind w:left="6096" w:right="-1"/>
        <w:jc w:val="right"/>
        <w:rPr>
          <w:position w:val="-1"/>
        </w:rPr>
      </w:pPr>
    </w:p>
    <w:p w14:paraId="530F87E8" w14:textId="77777777" w:rsidR="00AB286B" w:rsidRDefault="00AB286B" w:rsidP="00AB286B">
      <w:pPr>
        <w:widowControl/>
        <w:autoSpaceDE/>
        <w:autoSpaceDN/>
        <w:adjustRightInd/>
        <w:ind w:left="6096" w:right="-1"/>
        <w:jc w:val="right"/>
        <w:rPr>
          <w:position w:val="-1"/>
        </w:rPr>
      </w:pPr>
    </w:p>
    <w:p w14:paraId="75BEC422" w14:textId="77777777" w:rsidR="00AB286B" w:rsidRDefault="00AB286B" w:rsidP="00AB286B">
      <w:pPr>
        <w:widowControl/>
        <w:autoSpaceDE/>
        <w:autoSpaceDN/>
        <w:adjustRightInd/>
        <w:ind w:left="6096" w:right="-1"/>
        <w:jc w:val="right"/>
        <w:rPr>
          <w:position w:val="-1"/>
        </w:rPr>
      </w:pPr>
    </w:p>
    <w:p w14:paraId="27086697" w14:textId="77777777" w:rsidR="00AB286B" w:rsidRDefault="00AB286B" w:rsidP="00AB286B">
      <w:pPr>
        <w:widowControl/>
        <w:autoSpaceDE/>
        <w:autoSpaceDN/>
        <w:adjustRightInd/>
        <w:ind w:left="6096" w:right="-1"/>
        <w:jc w:val="right"/>
        <w:rPr>
          <w:position w:val="-1"/>
        </w:rPr>
      </w:pPr>
    </w:p>
    <w:p w14:paraId="2D9CCB62" w14:textId="77777777" w:rsidR="00AB286B" w:rsidRDefault="00AB286B" w:rsidP="00AB286B">
      <w:pPr>
        <w:widowControl/>
        <w:autoSpaceDE/>
        <w:autoSpaceDN/>
        <w:adjustRightInd/>
        <w:ind w:left="6096" w:right="-1"/>
        <w:jc w:val="right"/>
        <w:rPr>
          <w:position w:val="-1"/>
        </w:rPr>
      </w:pPr>
    </w:p>
    <w:p w14:paraId="0CB4BF2C" w14:textId="77777777" w:rsidR="00AB286B" w:rsidRDefault="00AB286B" w:rsidP="00AB286B">
      <w:pPr>
        <w:widowControl/>
        <w:autoSpaceDE/>
        <w:autoSpaceDN/>
        <w:adjustRightInd/>
        <w:ind w:left="6096" w:right="-1"/>
        <w:jc w:val="right"/>
        <w:rPr>
          <w:position w:val="-1"/>
        </w:rPr>
      </w:pPr>
    </w:p>
    <w:p w14:paraId="3B6BE850" w14:textId="77777777" w:rsidR="00AB286B" w:rsidRDefault="00AB286B" w:rsidP="00AB286B">
      <w:pPr>
        <w:widowControl/>
        <w:autoSpaceDE/>
        <w:autoSpaceDN/>
        <w:adjustRightInd/>
        <w:ind w:left="6096" w:right="-1"/>
        <w:jc w:val="right"/>
        <w:rPr>
          <w:position w:val="-1"/>
        </w:rPr>
      </w:pPr>
    </w:p>
    <w:p w14:paraId="0DF74A36" w14:textId="77777777" w:rsidR="00AB286B" w:rsidRDefault="00AB286B" w:rsidP="00AB286B">
      <w:pPr>
        <w:widowControl/>
        <w:autoSpaceDE/>
        <w:autoSpaceDN/>
        <w:adjustRightInd/>
        <w:ind w:left="6096" w:right="-1"/>
        <w:jc w:val="right"/>
        <w:rPr>
          <w:position w:val="-1"/>
        </w:rPr>
      </w:pPr>
    </w:p>
    <w:p w14:paraId="499EDFF4" w14:textId="77777777" w:rsidR="00AB286B" w:rsidRDefault="00AB286B" w:rsidP="00AB286B">
      <w:pPr>
        <w:widowControl/>
        <w:autoSpaceDE/>
        <w:autoSpaceDN/>
        <w:adjustRightInd/>
        <w:ind w:left="6096" w:right="-1"/>
        <w:jc w:val="right"/>
        <w:rPr>
          <w:position w:val="-1"/>
        </w:rPr>
      </w:pPr>
    </w:p>
    <w:p w14:paraId="4E5F34A0" w14:textId="77777777" w:rsidR="00AB286B" w:rsidRDefault="00AB286B" w:rsidP="00AB286B">
      <w:pPr>
        <w:widowControl/>
        <w:autoSpaceDE/>
        <w:autoSpaceDN/>
        <w:adjustRightInd/>
        <w:ind w:left="6096" w:right="-1"/>
        <w:jc w:val="right"/>
        <w:rPr>
          <w:position w:val="-1"/>
        </w:rPr>
      </w:pPr>
    </w:p>
    <w:p w14:paraId="0FD13055" w14:textId="77777777" w:rsidR="00AB286B" w:rsidRDefault="00AB286B" w:rsidP="00AB286B">
      <w:pPr>
        <w:widowControl/>
        <w:autoSpaceDE/>
        <w:autoSpaceDN/>
        <w:adjustRightInd/>
        <w:ind w:left="6096" w:right="-1"/>
        <w:jc w:val="right"/>
        <w:rPr>
          <w:position w:val="-1"/>
        </w:rPr>
      </w:pPr>
    </w:p>
    <w:p w14:paraId="67A67DB5" w14:textId="77777777" w:rsidR="00AB286B" w:rsidRDefault="00AB286B" w:rsidP="00AB286B">
      <w:pPr>
        <w:widowControl/>
        <w:autoSpaceDE/>
        <w:autoSpaceDN/>
        <w:adjustRightInd/>
        <w:ind w:left="6096" w:right="-1"/>
        <w:jc w:val="right"/>
        <w:rPr>
          <w:position w:val="-1"/>
        </w:rPr>
      </w:pPr>
    </w:p>
    <w:p w14:paraId="7B9C7977" w14:textId="77777777" w:rsidR="00AB286B" w:rsidRDefault="00AB286B" w:rsidP="00AB286B">
      <w:pPr>
        <w:widowControl/>
        <w:autoSpaceDE/>
        <w:autoSpaceDN/>
        <w:adjustRightInd/>
        <w:ind w:left="6096" w:right="-1"/>
        <w:jc w:val="right"/>
        <w:rPr>
          <w:position w:val="-1"/>
        </w:rPr>
      </w:pPr>
    </w:p>
    <w:p w14:paraId="64D3C269" w14:textId="77777777" w:rsidR="00AB286B" w:rsidRDefault="00AB286B" w:rsidP="00AB286B">
      <w:pPr>
        <w:widowControl/>
        <w:autoSpaceDE/>
        <w:autoSpaceDN/>
        <w:adjustRightInd/>
        <w:ind w:left="6096" w:right="-1"/>
        <w:jc w:val="right"/>
        <w:rPr>
          <w:position w:val="-1"/>
        </w:rPr>
      </w:pPr>
    </w:p>
    <w:p w14:paraId="7606F07A" w14:textId="77777777" w:rsidR="00AB286B" w:rsidRDefault="00AB286B" w:rsidP="00AB286B">
      <w:pPr>
        <w:widowControl/>
        <w:autoSpaceDE/>
        <w:autoSpaceDN/>
        <w:adjustRightInd/>
        <w:ind w:left="6096" w:right="-1"/>
        <w:jc w:val="right"/>
        <w:rPr>
          <w:position w:val="-1"/>
        </w:rPr>
      </w:pPr>
    </w:p>
    <w:p w14:paraId="730772E9" w14:textId="77777777" w:rsidR="00AB286B" w:rsidRDefault="00AB286B" w:rsidP="00AB286B">
      <w:pPr>
        <w:widowControl/>
        <w:autoSpaceDE/>
        <w:autoSpaceDN/>
        <w:adjustRightInd/>
        <w:ind w:left="6096" w:right="-1"/>
        <w:jc w:val="right"/>
        <w:rPr>
          <w:position w:val="-1"/>
        </w:rPr>
      </w:pPr>
    </w:p>
    <w:p w14:paraId="66AEC490" w14:textId="03446C9D" w:rsidR="00AB286B" w:rsidRPr="00AB286B" w:rsidRDefault="00AB286B" w:rsidP="00AB286B">
      <w:pPr>
        <w:widowControl/>
        <w:autoSpaceDE/>
        <w:autoSpaceDN/>
        <w:adjustRightInd/>
        <w:ind w:left="6096" w:right="-1"/>
        <w:jc w:val="right"/>
        <w:rPr>
          <w:position w:val="-1"/>
        </w:rPr>
      </w:pPr>
      <w:r w:rsidRPr="00AB286B">
        <w:rPr>
          <w:position w:val="-1"/>
        </w:rPr>
        <w:lastRenderedPageBreak/>
        <w:t xml:space="preserve">Приложение № 1 </w:t>
      </w:r>
    </w:p>
    <w:p w14:paraId="59B7C4EB" w14:textId="77777777" w:rsidR="00AB286B" w:rsidRPr="00AB286B" w:rsidRDefault="00AB286B" w:rsidP="00AB286B">
      <w:pPr>
        <w:widowControl/>
        <w:autoSpaceDE/>
        <w:autoSpaceDN/>
        <w:adjustRightInd/>
        <w:ind w:left="6096" w:right="-1"/>
        <w:jc w:val="right"/>
        <w:rPr>
          <w:position w:val="-1"/>
        </w:rPr>
      </w:pPr>
      <w:r w:rsidRPr="00AB286B">
        <w:rPr>
          <w:position w:val="-1"/>
        </w:rPr>
        <w:t xml:space="preserve">к Договору на поставку </w:t>
      </w:r>
    </w:p>
    <w:p w14:paraId="7A0A47D4" w14:textId="77777777" w:rsidR="00AB286B" w:rsidRPr="00AB286B" w:rsidRDefault="00AB286B" w:rsidP="00AB286B">
      <w:pPr>
        <w:widowControl/>
        <w:autoSpaceDE/>
        <w:autoSpaceDN/>
        <w:adjustRightInd/>
        <w:ind w:left="6096" w:right="-1"/>
        <w:jc w:val="right"/>
        <w:rPr>
          <w:position w:val="-1"/>
        </w:rPr>
      </w:pPr>
      <w:r w:rsidRPr="00AB286B">
        <w:rPr>
          <w:position w:val="-1"/>
        </w:rPr>
        <w:t xml:space="preserve">автозапчастей для </w:t>
      </w:r>
    </w:p>
    <w:p w14:paraId="777295C2" w14:textId="77777777" w:rsidR="00AB286B" w:rsidRPr="00AB286B" w:rsidRDefault="00AB286B" w:rsidP="00AB286B">
      <w:pPr>
        <w:widowControl/>
        <w:autoSpaceDE/>
        <w:autoSpaceDN/>
        <w:adjustRightInd/>
        <w:ind w:left="6096" w:right="-1"/>
        <w:jc w:val="right"/>
        <w:rPr>
          <w:position w:val="-1"/>
        </w:rPr>
      </w:pPr>
      <w:r w:rsidRPr="00AB286B">
        <w:rPr>
          <w:position w:val="-1"/>
        </w:rPr>
        <w:t>ремонта автомобилей ЗИЛ</w:t>
      </w:r>
    </w:p>
    <w:p w14:paraId="01E83C86" w14:textId="77777777" w:rsidR="00AB286B" w:rsidRPr="00AB286B" w:rsidRDefault="00AB286B" w:rsidP="00AB286B">
      <w:pPr>
        <w:widowControl/>
        <w:autoSpaceDE/>
        <w:autoSpaceDN/>
        <w:adjustRightInd/>
        <w:ind w:left="6096" w:right="-1"/>
        <w:jc w:val="right"/>
        <w:rPr>
          <w:position w:val="-1"/>
        </w:rPr>
      </w:pPr>
      <w:r w:rsidRPr="00AB286B">
        <w:rPr>
          <w:position w:val="-1"/>
        </w:rPr>
        <w:t>№______от__________2025 г.</w:t>
      </w:r>
    </w:p>
    <w:p w14:paraId="45669CB2" w14:textId="77777777" w:rsidR="00AB286B" w:rsidRPr="00AB286B" w:rsidRDefault="00AB286B" w:rsidP="00AB286B">
      <w:pPr>
        <w:widowControl/>
        <w:autoSpaceDE/>
        <w:autoSpaceDN/>
        <w:adjustRightInd/>
        <w:ind w:left="1276" w:firstLine="8363"/>
        <w:jc w:val="both"/>
        <w:rPr>
          <w:position w:val="-1"/>
        </w:rPr>
      </w:pPr>
    </w:p>
    <w:p w14:paraId="0C964577" w14:textId="77777777" w:rsidR="00AB286B" w:rsidRPr="00AB286B" w:rsidRDefault="00AB286B" w:rsidP="00AB286B">
      <w:pPr>
        <w:widowControl/>
        <w:autoSpaceDE/>
        <w:autoSpaceDN/>
        <w:adjustRightInd/>
        <w:ind w:left="7082"/>
        <w:jc w:val="both"/>
        <w:rPr>
          <w:position w:val="-1"/>
        </w:rPr>
      </w:pPr>
    </w:p>
    <w:p w14:paraId="7BF3A6D1" w14:textId="77777777" w:rsidR="00AB286B" w:rsidRPr="00AB286B" w:rsidRDefault="00AB286B" w:rsidP="00AB286B">
      <w:pPr>
        <w:widowControl/>
        <w:autoSpaceDE/>
        <w:autoSpaceDN/>
        <w:adjustRightInd/>
        <w:jc w:val="center"/>
        <w:rPr>
          <w:b/>
          <w:position w:val="-1"/>
        </w:rPr>
      </w:pPr>
    </w:p>
    <w:p w14:paraId="4D538FCB" w14:textId="77777777" w:rsidR="00AB286B" w:rsidRPr="00AB286B" w:rsidRDefault="00AB286B" w:rsidP="00AB286B">
      <w:pPr>
        <w:widowControl/>
        <w:autoSpaceDE/>
        <w:autoSpaceDN/>
        <w:adjustRightInd/>
        <w:jc w:val="center"/>
        <w:rPr>
          <w:b/>
          <w:position w:val="-1"/>
          <w:sz w:val="22"/>
          <w:szCs w:val="22"/>
        </w:rPr>
      </w:pPr>
      <w:r w:rsidRPr="00AB286B">
        <w:rPr>
          <w:b/>
          <w:position w:val="-1"/>
          <w:sz w:val="22"/>
          <w:szCs w:val="22"/>
        </w:rPr>
        <w:t xml:space="preserve">Спецификация </w:t>
      </w:r>
    </w:p>
    <w:p w14:paraId="19C03FEE" w14:textId="77777777" w:rsidR="00AB286B" w:rsidRPr="00AB286B" w:rsidRDefault="00AB286B" w:rsidP="00AB286B">
      <w:pPr>
        <w:widowControl/>
        <w:autoSpaceDE/>
        <w:autoSpaceDN/>
        <w:adjustRightInd/>
        <w:jc w:val="center"/>
        <w:rPr>
          <w:b/>
          <w:position w:val="-1"/>
        </w:rPr>
      </w:pPr>
    </w:p>
    <w:p w14:paraId="7F61577D" w14:textId="77777777" w:rsidR="00AB286B" w:rsidRPr="00AB286B" w:rsidRDefault="00AB286B" w:rsidP="00AB286B">
      <w:pPr>
        <w:widowControl/>
        <w:numPr>
          <w:ilvl w:val="0"/>
          <w:numId w:val="28"/>
        </w:numPr>
        <w:autoSpaceDE/>
        <w:autoSpaceDN/>
        <w:adjustRightInd/>
        <w:spacing w:after="200" w:line="216" w:lineRule="auto"/>
        <w:contextualSpacing/>
        <w:jc w:val="both"/>
        <w:rPr>
          <w:position w:val="-1"/>
          <w:sz w:val="22"/>
          <w:szCs w:val="22"/>
        </w:rPr>
      </w:pPr>
      <w:r w:rsidRPr="00AB286B">
        <w:rPr>
          <w:b/>
          <w:position w:val="-1"/>
          <w:sz w:val="22"/>
          <w:szCs w:val="22"/>
        </w:rPr>
        <w:t xml:space="preserve">Наименование объекта закупки: </w:t>
      </w:r>
      <w:r w:rsidRPr="00AB286B">
        <w:rPr>
          <w:position w:val="-1"/>
          <w:sz w:val="22"/>
          <w:szCs w:val="22"/>
        </w:rPr>
        <w:t>Поставка автозапчастей для ремонта автомобилей ЗИЛ</w:t>
      </w:r>
    </w:p>
    <w:p w14:paraId="546641EE" w14:textId="77777777" w:rsidR="00AB286B" w:rsidRPr="00AB286B" w:rsidRDefault="00AB286B" w:rsidP="00AB286B">
      <w:pPr>
        <w:autoSpaceDE/>
        <w:autoSpaceDN/>
        <w:adjustRightInd/>
        <w:spacing w:after="200" w:line="216" w:lineRule="auto"/>
        <w:ind w:left="644"/>
        <w:contextualSpacing/>
        <w:jc w:val="both"/>
        <w:rPr>
          <w:rFonts w:ascii="Calibri" w:hAnsi="Calibri"/>
          <w:b/>
          <w:position w:val="-1"/>
          <w:sz w:val="22"/>
          <w:szCs w:val="22"/>
        </w:rPr>
      </w:pPr>
    </w:p>
    <w:tbl>
      <w:tblPr>
        <w:tblW w:w="10247" w:type="dxa"/>
        <w:tblInd w:w="-10" w:type="dxa"/>
        <w:tblLayout w:type="fixed"/>
        <w:tblLook w:val="04A0" w:firstRow="1" w:lastRow="0" w:firstColumn="1" w:lastColumn="0" w:noHBand="0" w:noVBand="1"/>
      </w:tblPr>
      <w:tblGrid>
        <w:gridCol w:w="460"/>
        <w:gridCol w:w="603"/>
        <w:gridCol w:w="4005"/>
        <w:gridCol w:w="1134"/>
        <w:gridCol w:w="3829"/>
        <w:gridCol w:w="216"/>
      </w:tblGrid>
      <w:tr w:rsidR="00AB286B" w:rsidRPr="00AB286B" w14:paraId="2888B845" w14:textId="77777777" w:rsidTr="00A64EBC">
        <w:trPr>
          <w:trHeight w:val="198"/>
        </w:trPr>
        <w:tc>
          <w:tcPr>
            <w:tcW w:w="460" w:type="dxa"/>
            <w:tcBorders>
              <w:top w:val="nil"/>
              <w:left w:val="nil"/>
              <w:bottom w:val="nil"/>
              <w:right w:val="nil"/>
            </w:tcBorders>
            <w:noWrap/>
            <w:vAlign w:val="bottom"/>
            <w:hideMark/>
          </w:tcPr>
          <w:p w14:paraId="71FC3A79" w14:textId="77777777" w:rsidR="00AB286B" w:rsidRPr="00AB286B" w:rsidRDefault="00AB286B" w:rsidP="00AB286B">
            <w:pPr>
              <w:widowControl/>
              <w:autoSpaceDE/>
              <w:autoSpaceDN/>
              <w:adjustRightInd/>
              <w:rPr>
                <w:position w:val="-1"/>
              </w:rPr>
            </w:pPr>
          </w:p>
        </w:tc>
        <w:tc>
          <w:tcPr>
            <w:tcW w:w="603" w:type="dxa"/>
            <w:tcBorders>
              <w:top w:val="nil"/>
              <w:left w:val="nil"/>
              <w:bottom w:val="nil"/>
              <w:right w:val="nil"/>
            </w:tcBorders>
          </w:tcPr>
          <w:p w14:paraId="745C2D30" w14:textId="77777777" w:rsidR="00AB286B" w:rsidRPr="00AB286B" w:rsidRDefault="00AB286B" w:rsidP="00AB286B">
            <w:pPr>
              <w:widowControl/>
              <w:autoSpaceDE/>
              <w:autoSpaceDN/>
              <w:adjustRightInd/>
              <w:jc w:val="center"/>
              <w:rPr>
                <w:color w:val="000000"/>
                <w:position w:val="-1"/>
                <w:sz w:val="32"/>
                <w:szCs w:val="32"/>
              </w:rPr>
            </w:pPr>
          </w:p>
        </w:tc>
        <w:tc>
          <w:tcPr>
            <w:tcW w:w="9184" w:type="dxa"/>
            <w:gridSpan w:val="4"/>
            <w:tcBorders>
              <w:top w:val="nil"/>
              <w:left w:val="nil"/>
              <w:bottom w:val="nil"/>
              <w:right w:val="nil"/>
            </w:tcBorders>
            <w:noWrap/>
            <w:vAlign w:val="bottom"/>
          </w:tcPr>
          <w:tbl>
            <w:tblPr>
              <w:tblStyle w:val="36"/>
              <w:tblW w:w="8854" w:type="dxa"/>
              <w:tblLayout w:type="fixed"/>
              <w:tblLook w:val="04A0" w:firstRow="1" w:lastRow="0" w:firstColumn="1" w:lastColumn="0" w:noHBand="0" w:noVBand="1"/>
            </w:tblPr>
            <w:tblGrid>
              <w:gridCol w:w="825"/>
              <w:gridCol w:w="1791"/>
              <w:gridCol w:w="3028"/>
              <w:gridCol w:w="1418"/>
              <w:gridCol w:w="1792"/>
            </w:tblGrid>
            <w:tr w:rsidR="00AB286B" w:rsidRPr="00AB286B" w14:paraId="7F8FAD9D" w14:textId="77777777" w:rsidTr="00AB286B">
              <w:tc>
                <w:tcPr>
                  <w:tcW w:w="825" w:type="dxa"/>
                </w:tcPr>
                <w:p w14:paraId="0F3E86BF" w14:textId="77777777" w:rsidR="00AB286B" w:rsidRPr="00AB286B" w:rsidRDefault="00AB286B" w:rsidP="00AB286B">
                  <w:pPr>
                    <w:widowControl/>
                    <w:autoSpaceDE/>
                    <w:autoSpaceDN/>
                    <w:adjustRightInd/>
                    <w:jc w:val="center"/>
                    <w:rPr>
                      <w:color w:val="000000"/>
                      <w:spacing w:val="0"/>
                      <w:sz w:val="22"/>
                      <w:szCs w:val="22"/>
                    </w:rPr>
                  </w:pPr>
                  <w:r w:rsidRPr="00AB286B">
                    <w:rPr>
                      <w:color w:val="000000"/>
                      <w:spacing w:val="0"/>
                      <w:sz w:val="22"/>
                      <w:szCs w:val="22"/>
                    </w:rPr>
                    <w:t>№ п/п</w:t>
                  </w:r>
                </w:p>
              </w:tc>
              <w:tc>
                <w:tcPr>
                  <w:tcW w:w="1791" w:type="dxa"/>
                </w:tcPr>
                <w:p w14:paraId="6CC40E0C" w14:textId="77777777" w:rsidR="00AB286B" w:rsidRPr="00AB286B" w:rsidRDefault="00AB286B" w:rsidP="00AB286B">
                  <w:pPr>
                    <w:widowControl/>
                    <w:autoSpaceDE/>
                    <w:autoSpaceDN/>
                    <w:adjustRightInd/>
                    <w:jc w:val="center"/>
                    <w:rPr>
                      <w:color w:val="000000"/>
                      <w:spacing w:val="0"/>
                      <w:sz w:val="22"/>
                      <w:szCs w:val="22"/>
                    </w:rPr>
                  </w:pPr>
                  <w:r w:rsidRPr="00AB286B">
                    <w:rPr>
                      <w:color w:val="000000"/>
                      <w:spacing w:val="0"/>
                      <w:sz w:val="22"/>
                      <w:szCs w:val="22"/>
                    </w:rPr>
                    <w:t>Наименование товара</w:t>
                  </w:r>
                </w:p>
              </w:tc>
              <w:tc>
                <w:tcPr>
                  <w:tcW w:w="3028" w:type="dxa"/>
                </w:tcPr>
                <w:p w14:paraId="385BD932" w14:textId="77777777" w:rsidR="00AB286B" w:rsidRPr="00AB286B" w:rsidRDefault="00AB286B" w:rsidP="00AB286B">
                  <w:pPr>
                    <w:widowControl/>
                    <w:autoSpaceDE/>
                    <w:autoSpaceDN/>
                    <w:adjustRightInd/>
                    <w:jc w:val="center"/>
                    <w:rPr>
                      <w:color w:val="000000"/>
                      <w:spacing w:val="0"/>
                      <w:sz w:val="22"/>
                      <w:szCs w:val="22"/>
                    </w:rPr>
                  </w:pPr>
                  <w:r w:rsidRPr="00AB286B">
                    <w:rPr>
                      <w:color w:val="000000"/>
                      <w:spacing w:val="0"/>
                      <w:sz w:val="22"/>
                      <w:szCs w:val="22"/>
                    </w:rPr>
                    <w:t>Состав и характеристики товара (потребительские, качественные, технические)</w:t>
                  </w:r>
                </w:p>
                <w:p w14:paraId="36A8304D" w14:textId="77777777" w:rsidR="00AB286B" w:rsidRPr="00AB286B" w:rsidRDefault="00AB286B" w:rsidP="00AB286B">
                  <w:pPr>
                    <w:widowControl/>
                    <w:autoSpaceDE/>
                    <w:autoSpaceDN/>
                    <w:adjustRightInd/>
                    <w:jc w:val="center"/>
                    <w:rPr>
                      <w:color w:val="000000"/>
                      <w:spacing w:val="0"/>
                      <w:sz w:val="22"/>
                      <w:szCs w:val="22"/>
                    </w:rPr>
                  </w:pPr>
                  <w:r w:rsidRPr="00AB286B">
                    <w:rPr>
                      <w:color w:val="000000"/>
                      <w:spacing w:val="0"/>
                      <w:sz w:val="22"/>
                      <w:szCs w:val="22"/>
                    </w:rPr>
                    <w:t>Страна происхождения Товара.</w:t>
                  </w:r>
                </w:p>
              </w:tc>
              <w:tc>
                <w:tcPr>
                  <w:tcW w:w="1418" w:type="dxa"/>
                </w:tcPr>
                <w:p w14:paraId="6D51CB58" w14:textId="77777777" w:rsidR="00AB286B" w:rsidRPr="00AB286B" w:rsidRDefault="00AB286B" w:rsidP="00AB286B">
                  <w:pPr>
                    <w:widowControl/>
                    <w:autoSpaceDE/>
                    <w:autoSpaceDN/>
                    <w:adjustRightInd/>
                    <w:jc w:val="center"/>
                    <w:rPr>
                      <w:color w:val="000000"/>
                      <w:spacing w:val="0"/>
                      <w:sz w:val="22"/>
                      <w:szCs w:val="22"/>
                    </w:rPr>
                  </w:pPr>
                  <w:r w:rsidRPr="00AB286B">
                    <w:rPr>
                      <w:color w:val="000000"/>
                      <w:spacing w:val="0"/>
                      <w:sz w:val="22"/>
                      <w:szCs w:val="22"/>
                    </w:rPr>
                    <w:t>Кол-во, единица измерения</w:t>
                  </w:r>
                </w:p>
              </w:tc>
              <w:tc>
                <w:tcPr>
                  <w:tcW w:w="1792" w:type="dxa"/>
                </w:tcPr>
                <w:p w14:paraId="75F2D2D8" w14:textId="77777777" w:rsidR="00AB286B" w:rsidRPr="00AB286B" w:rsidRDefault="00AB286B" w:rsidP="00AB286B">
                  <w:pPr>
                    <w:widowControl/>
                    <w:autoSpaceDE/>
                    <w:autoSpaceDN/>
                    <w:adjustRightInd/>
                    <w:jc w:val="center"/>
                    <w:rPr>
                      <w:color w:val="000000"/>
                      <w:spacing w:val="0"/>
                      <w:sz w:val="22"/>
                      <w:szCs w:val="22"/>
                    </w:rPr>
                  </w:pPr>
                  <w:r w:rsidRPr="00AB286B">
                    <w:rPr>
                      <w:color w:val="000000"/>
                      <w:spacing w:val="0"/>
                      <w:sz w:val="22"/>
                      <w:szCs w:val="22"/>
                    </w:rPr>
                    <w:t>Цена за 1 ед., руб. (с НДС при наличии)</w:t>
                  </w:r>
                </w:p>
              </w:tc>
            </w:tr>
            <w:tr w:rsidR="00AB286B" w:rsidRPr="00AB286B" w14:paraId="15A5C563" w14:textId="77777777" w:rsidTr="00AB286B">
              <w:tc>
                <w:tcPr>
                  <w:tcW w:w="825" w:type="dxa"/>
                </w:tcPr>
                <w:p w14:paraId="460457B2" w14:textId="77777777" w:rsidR="00AB286B" w:rsidRPr="00AB286B" w:rsidRDefault="00AB286B" w:rsidP="00AB286B">
                  <w:pPr>
                    <w:widowControl/>
                    <w:autoSpaceDE/>
                    <w:autoSpaceDN/>
                    <w:adjustRightInd/>
                    <w:jc w:val="center"/>
                    <w:rPr>
                      <w:color w:val="000000"/>
                      <w:sz w:val="22"/>
                      <w:szCs w:val="22"/>
                    </w:rPr>
                  </w:pPr>
                  <w:r w:rsidRPr="00AB286B">
                    <w:rPr>
                      <w:color w:val="000000"/>
                      <w:sz w:val="22"/>
                      <w:szCs w:val="22"/>
                    </w:rPr>
                    <w:t>1</w:t>
                  </w:r>
                </w:p>
              </w:tc>
              <w:tc>
                <w:tcPr>
                  <w:tcW w:w="1791" w:type="dxa"/>
                </w:tcPr>
                <w:p w14:paraId="2FA524A7" w14:textId="77777777" w:rsidR="00AB286B" w:rsidRPr="00AB286B" w:rsidRDefault="00AB286B" w:rsidP="00AB286B">
                  <w:pPr>
                    <w:widowControl/>
                    <w:autoSpaceDE/>
                    <w:autoSpaceDN/>
                    <w:adjustRightInd/>
                    <w:jc w:val="center"/>
                    <w:rPr>
                      <w:color w:val="000000"/>
                      <w:sz w:val="22"/>
                      <w:szCs w:val="22"/>
                    </w:rPr>
                  </w:pPr>
                </w:p>
              </w:tc>
              <w:tc>
                <w:tcPr>
                  <w:tcW w:w="3028" w:type="dxa"/>
                </w:tcPr>
                <w:p w14:paraId="6D7BDE1A" w14:textId="77777777" w:rsidR="00AB286B" w:rsidRPr="00AB286B" w:rsidRDefault="00AB286B" w:rsidP="00AB286B">
                  <w:pPr>
                    <w:widowControl/>
                    <w:autoSpaceDE/>
                    <w:autoSpaceDN/>
                    <w:adjustRightInd/>
                    <w:jc w:val="center"/>
                    <w:rPr>
                      <w:color w:val="000000"/>
                      <w:sz w:val="22"/>
                      <w:szCs w:val="22"/>
                    </w:rPr>
                  </w:pPr>
                </w:p>
              </w:tc>
              <w:tc>
                <w:tcPr>
                  <w:tcW w:w="1418" w:type="dxa"/>
                </w:tcPr>
                <w:p w14:paraId="44047791" w14:textId="77777777" w:rsidR="00AB286B" w:rsidRPr="00AB286B" w:rsidRDefault="00AB286B" w:rsidP="00AB286B">
                  <w:pPr>
                    <w:widowControl/>
                    <w:autoSpaceDE/>
                    <w:autoSpaceDN/>
                    <w:adjustRightInd/>
                    <w:jc w:val="center"/>
                    <w:rPr>
                      <w:color w:val="000000"/>
                      <w:sz w:val="22"/>
                      <w:szCs w:val="22"/>
                    </w:rPr>
                  </w:pPr>
                </w:p>
              </w:tc>
              <w:tc>
                <w:tcPr>
                  <w:tcW w:w="1792" w:type="dxa"/>
                </w:tcPr>
                <w:p w14:paraId="7A6BD3B5" w14:textId="77777777" w:rsidR="00AB286B" w:rsidRPr="00AB286B" w:rsidRDefault="00AB286B" w:rsidP="00AB286B">
                  <w:pPr>
                    <w:widowControl/>
                    <w:autoSpaceDE/>
                    <w:autoSpaceDN/>
                    <w:adjustRightInd/>
                    <w:jc w:val="center"/>
                    <w:rPr>
                      <w:color w:val="000000"/>
                      <w:sz w:val="22"/>
                      <w:szCs w:val="22"/>
                    </w:rPr>
                  </w:pPr>
                </w:p>
              </w:tc>
            </w:tr>
            <w:tr w:rsidR="00AB286B" w:rsidRPr="00AB286B" w14:paraId="0C0C48BE" w14:textId="77777777" w:rsidTr="00AB286B">
              <w:tc>
                <w:tcPr>
                  <w:tcW w:w="825" w:type="dxa"/>
                </w:tcPr>
                <w:p w14:paraId="1392198B" w14:textId="77777777" w:rsidR="00AB286B" w:rsidRPr="00AB286B" w:rsidRDefault="00AB286B" w:rsidP="00AB286B">
                  <w:pPr>
                    <w:widowControl/>
                    <w:autoSpaceDE/>
                    <w:autoSpaceDN/>
                    <w:adjustRightInd/>
                    <w:jc w:val="center"/>
                    <w:rPr>
                      <w:color w:val="000000"/>
                      <w:sz w:val="22"/>
                      <w:szCs w:val="22"/>
                    </w:rPr>
                  </w:pPr>
                  <w:r w:rsidRPr="00AB286B">
                    <w:rPr>
                      <w:color w:val="000000"/>
                      <w:sz w:val="22"/>
                      <w:szCs w:val="22"/>
                    </w:rPr>
                    <w:t>2</w:t>
                  </w:r>
                </w:p>
              </w:tc>
              <w:tc>
                <w:tcPr>
                  <w:tcW w:w="1791" w:type="dxa"/>
                </w:tcPr>
                <w:p w14:paraId="66EAB446" w14:textId="77777777" w:rsidR="00AB286B" w:rsidRPr="00AB286B" w:rsidRDefault="00AB286B" w:rsidP="00AB286B">
                  <w:pPr>
                    <w:widowControl/>
                    <w:autoSpaceDE/>
                    <w:autoSpaceDN/>
                    <w:adjustRightInd/>
                    <w:jc w:val="center"/>
                    <w:rPr>
                      <w:color w:val="000000"/>
                      <w:sz w:val="22"/>
                      <w:szCs w:val="22"/>
                    </w:rPr>
                  </w:pPr>
                </w:p>
              </w:tc>
              <w:tc>
                <w:tcPr>
                  <w:tcW w:w="3028" w:type="dxa"/>
                </w:tcPr>
                <w:p w14:paraId="5512C5E8" w14:textId="77777777" w:rsidR="00AB286B" w:rsidRPr="00AB286B" w:rsidRDefault="00AB286B" w:rsidP="00AB286B">
                  <w:pPr>
                    <w:widowControl/>
                    <w:autoSpaceDE/>
                    <w:autoSpaceDN/>
                    <w:adjustRightInd/>
                    <w:jc w:val="center"/>
                    <w:rPr>
                      <w:color w:val="000000"/>
                      <w:sz w:val="22"/>
                      <w:szCs w:val="22"/>
                    </w:rPr>
                  </w:pPr>
                </w:p>
              </w:tc>
              <w:tc>
                <w:tcPr>
                  <w:tcW w:w="1418" w:type="dxa"/>
                </w:tcPr>
                <w:p w14:paraId="4C3F4560" w14:textId="77777777" w:rsidR="00AB286B" w:rsidRPr="00AB286B" w:rsidRDefault="00AB286B" w:rsidP="00AB286B">
                  <w:pPr>
                    <w:widowControl/>
                    <w:autoSpaceDE/>
                    <w:autoSpaceDN/>
                    <w:adjustRightInd/>
                    <w:jc w:val="center"/>
                    <w:rPr>
                      <w:color w:val="000000"/>
                      <w:sz w:val="22"/>
                      <w:szCs w:val="22"/>
                    </w:rPr>
                  </w:pPr>
                </w:p>
              </w:tc>
              <w:tc>
                <w:tcPr>
                  <w:tcW w:w="1792" w:type="dxa"/>
                </w:tcPr>
                <w:p w14:paraId="32554386" w14:textId="77777777" w:rsidR="00AB286B" w:rsidRPr="00AB286B" w:rsidRDefault="00AB286B" w:rsidP="00AB286B">
                  <w:pPr>
                    <w:widowControl/>
                    <w:autoSpaceDE/>
                    <w:autoSpaceDN/>
                    <w:adjustRightInd/>
                    <w:jc w:val="center"/>
                    <w:rPr>
                      <w:color w:val="000000"/>
                      <w:sz w:val="22"/>
                      <w:szCs w:val="22"/>
                    </w:rPr>
                  </w:pPr>
                </w:p>
              </w:tc>
            </w:tr>
            <w:tr w:rsidR="00AB286B" w:rsidRPr="00AB286B" w14:paraId="181728F4" w14:textId="77777777" w:rsidTr="00AB286B">
              <w:tc>
                <w:tcPr>
                  <w:tcW w:w="825" w:type="dxa"/>
                </w:tcPr>
                <w:p w14:paraId="4E4F6B6D" w14:textId="77777777" w:rsidR="00AB286B" w:rsidRPr="00AB286B" w:rsidRDefault="00AB286B" w:rsidP="00AB286B">
                  <w:pPr>
                    <w:widowControl/>
                    <w:autoSpaceDE/>
                    <w:autoSpaceDN/>
                    <w:adjustRightInd/>
                    <w:jc w:val="center"/>
                    <w:rPr>
                      <w:color w:val="000000"/>
                      <w:sz w:val="22"/>
                      <w:szCs w:val="22"/>
                    </w:rPr>
                  </w:pPr>
                  <w:r w:rsidRPr="00AB286B">
                    <w:rPr>
                      <w:color w:val="000000"/>
                      <w:sz w:val="22"/>
                      <w:szCs w:val="22"/>
                    </w:rPr>
                    <w:t>…</w:t>
                  </w:r>
                </w:p>
              </w:tc>
              <w:tc>
                <w:tcPr>
                  <w:tcW w:w="1791" w:type="dxa"/>
                </w:tcPr>
                <w:p w14:paraId="57D91C99" w14:textId="77777777" w:rsidR="00AB286B" w:rsidRPr="00AB286B" w:rsidRDefault="00AB286B" w:rsidP="00AB286B">
                  <w:pPr>
                    <w:widowControl/>
                    <w:autoSpaceDE/>
                    <w:autoSpaceDN/>
                    <w:adjustRightInd/>
                    <w:jc w:val="center"/>
                    <w:rPr>
                      <w:color w:val="000000"/>
                      <w:sz w:val="22"/>
                      <w:szCs w:val="22"/>
                    </w:rPr>
                  </w:pPr>
                </w:p>
              </w:tc>
              <w:tc>
                <w:tcPr>
                  <w:tcW w:w="3028" w:type="dxa"/>
                </w:tcPr>
                <w:p w14:paraId="3F2AF7EB" w14:textId="77777777" w:rsidR="00AB286B" w:rsidRPr="00AB286B" w:rsidRDefault="00AB286B" w:rsidP="00AB286B">
                  <w:pPr>
                    <w:widowControl/>
                    <w:autoSpaceDE/>
                    <w:autoSpaceDN/>
                    <w:adjustRightInd/>
                    <w:jc w:val="center"/>
                    <w:rPr>
                      <w:color w:val="000000"/>
                      <w:sz w:val="22"/>
                      <w:szCs w:val="22"/>
                    </w:rPr>
                  </w:pPr>
                </w:p>
              </w:tc>
              <w:tc>
                <w:tcPr>
                  <w:tcW w:w="1418" w:type="dxa"/>
                </w:tcPr>
                <w:p w14:paraId="6E75C025" w14:textId="77777777" w:rsidR="00AB286B" w:rsidRPr="00AB286B" w:rsidRDefault="00AB286B" w:rsidP="00AB286B">
                  <w:pPr>
                    <w:widowControl/>
                    <w:autoSpaceDE/>
                    <w:autoSpaceDN/>
                    <w:adjustRightInd/>
                    <w:jc w:val="center"/>
                    <w:rPr>
                      <w:color w:val="000000"/>
                      <w:sz w:val="22"/>
                      <w:szCs w:val="22"/>
                    </w:rPr>
                  </w:pPr>
                </w:p>
              </w:tc>
              <w:tc>
                <w:tcPr>
                  <w:tcW w:w="1792" w:type="dxa"/>
                </w:tcPr>
                <w:p w14:paraId="36593A1D" w14:textId="77777777" w:rsidR="00AB286B" w:rsidRPr="00AB286B" w:rsidRDefault="00AB286B" w:rsidP="00AB286B">
                  <w:pPr>
                    <w:widowControl/>
                    <w:autoSpaceDE/>
                    <w:autoSpaceDN/>
                    <w:adjustRightInd/>
                    <w:jc w:val="center"/>
                    <w:rPr>
                      <w:color w:val="000000"/>
                      <w:sz w:val="22"/>
                      <w:szCs w:val="22"/>
                    </w:rPr>
                  </w:pPr>
                </w:p>
              </w:tc>
            </w:tr>
          </w:tbl>
          <w:p w14:paraId="4B8AD7E1" w14:textId="77777777" w:rsidR="00AB286B" w:rsidRPr="00AB286B" w:rsidRDefault="00AB286B" w:rsidP="00AB286B">
            <w:pPr>
              <w:widowControl/>
              <w:autoSpaceDE/>
              <w:autoSpaceDN/>
              <w:adjustRightInd/>
              <w:jc w:val="center"/>
              <w:rPr>
                <w:color w:val="000000"/>
                <w:position w:val="-1"/>
                <w:sz w:val="32"/>
                <w:szCs w:val="32"/>
              </w:rPr>
            </w:pPr>
          </w:p>
        </w:tc>
      </w:tr>
      <w:tr w:rsidR="00AB286B" w:rsidRPr="00AB286B" w14:paraId="5E3909BE" w14:textId="77777777" w:rsidTr="00A64EBC">
        <w:tblPrEx>
          <w:tblLook w:val="01E0" w:firstRow="1" w:lastRow="1" w:firstColumn="1" w:lastColumn="1" w:noHBand="0" w:noVBand="0"/>
        </w:tblPrEx>
        <w:trPr>
          <w:gridAfter w:val="1"/>
          <w:wAfter w:w="216" w:type="dxa"/>
          <w:trHeight w:val="522"/>
        </w:trPr>
        <w:tc>
          <w:tcPr>
            <w:tcW w:w="5068" w:type="dxa"/>
            <w:gridSpan w:val="3"/>
          </w:tcPr>
          <w:p w14:paraId="2011E744" w14:textId="77777777" w:rsidR="00AB286B" w:rsidRPr="00AB286B" w:rsidRDefault="00AB286B" w:rsidP="00AB286B">
            <w:pPr>
              <w:ind w:firstLine="709"/>
              <w:rPr>
                <w:b/>
                <w:bCs/>
                <w:position w:val="-1"/>
                <w:sz w:val="22"/>
                <w:szCs w:val="22"/>
                <w:lang w:eastAsia="en-US"/>
              </w:rPr>
            </w:pPr>
          </w:p>
          <w:p w14:paraId="69E1D805" w14:textId="77777777" w:rsidR="00AB286B" w:rsidRPr="00AB286B" w:rsidRDefault="00AB286B" w:rsidP="00AB286B">
            <w:pPr>
              <w:ind w:firstLine="709"/>
              <w:jc w:val="center"/>
              <w:rPr>
                <w:b/>
                <w:bCs/>
                <w:position w:val="-1"/>
                <w:sz w:val="22"/>
                <w:szCs w:val="22"/>
                <w:lang w:eastAsia="en-US"/>
              </w:rPr>
            </w:pPr>
          </w:p>
          <w:p w14:paraId="18291A20" w14:textId="77777777" w:rsidR="00AB286B" w:rsidRPr="00AB286B" w:rsidRDefault="00AB286B" w:rsidP="00AB286B">
            <w:pPr>
              <w:ind w:firstLine="709"/>
              <w:rPr>
                <w:b/>
                <w:bCs/>
                <w:position w:val="-1"/>
                <w:sz w:val="22"/>
                <w:szCs w:val="22"/>
                <w:lang w:eastAsia="en-US"/>
              </w:rPr>
            </w:pPr>
            <w:r w:rsidRPr="00AB286B">
              <w:rPr>
                <w:b/>
                <w:bCs/>
                <w:position w:val="-1"/>
                <w:sz w:val="22"/>
                <w:szCs w:val="22"/>
                <w:lang w:eastAsia="en-US"/>
              </w:rPr>
              <w:t>Заказчик:</w:t>
            </w:r>
          </w:p>
        </w:tc>
        <w:tc>
          <w:tcPr>
            <w:tcW w:w="1134" w:type="dxa"/>
          </w:tcPr>
          <w:p w14:paraId="7BDBFD16" w14:textId="77777777" w:rsidR="00AB286B" w:rsidRPr="00AB286B" w:rsidRDefault="00AB286B" w:rsidP="00AB286B">
            <w:pPr>
              <w:widowControl/>
              <w:autoSpaceDE/>
              <w:autoSpaceDN/>
              <w:adjustRightInd/>
              <w:ind w:firstLine="709"/>
              <w:rPr>
                <w:b/>
                <w:bCs/>
                <w:position w:val="-1"/>
                <w:sz w:val="22"/>
                <w:szCs w:val="22"/>
                <w:lang w:eastAsia="en-US"/>
              </w:rPr>
            </w:pPr>
          </w:p>
        </w:tc>
        <w:tc>
          <w:tcPr>
            <w:tcW w:w="3829" w:type="dxa"/>
          </w:tcPr>
          <w:p w14:paraId="41892F6D" w14:textId="77777777" w:rsidR="00AB286B" w:rsidRPr="00AB286B" w:rsidRDefault="00AB286B" w:rsidP="00AB286B">
            <w:pPr>
              <w:widowControl/>
              <w:autoSpaceDE/>
              <w:autoSpaceDN/>
              <w:adjustRightInd/>
              <w:ind w:firstLine="709"/>
              <w:rPr>
                <w:b/>
                <w:bCs/>
                <w:position w:val="-1"/>
                <w:sz w:val="22"/>
                <w:szCs w:val="22"/>
                <w:lang w:eastAsia="en-US"/>
              </w:rPr>
            </w:pPr>
          </w:p>
          <w:p w14:paraId="46ED3AF2" w14:textId="77777777" w:rsidR="00AB286B" w:rsidRPr="00AB286B" w:rsidRDefault="00AB286B" w:rsidP="00AB286B">
            <w:pPr>
              <w:widowControl/>
              <w:autoSpaceDE/>
              <w:autoSpaceDN/>
              <w:adjustRightInd/>
              <w:ind w:firstLine="709"/>
              <w:jc w:val="center"/>
              <w:rPr>
                <w:b/>
                <w:bCs/>
                <w:position w:val="-1"/>
                <w:sz w:val="22"/>
                <w:szCs w:val="22"/>
              </w:rPr>
            </w:pPr>
          </w:p>
          <w:p w14:paraId="15FB214B" w14:textId="77777777" w:rsidR="00AB286B" w:rsidRPr="00AB286B" w:rsidRDefault="00AB286B" w:rsidP="00AB286B">
            <w:pPr>
              <w:widowControl/>
              <w:autoSpaceDE/>
              <w:autoSpaceDN/>
              <w:adjustRightInd/>
              <w:ind w:firstLine="709"/>
              <w:rPr>
                <w:b/>
                <w:bCs/>
                <w:position w:val="-1"/>
                <w:sz w:val="22"/>
                <w:szCs w:val="22"/>
                <w:lang w:eastAsia="en-US"/>
              </w:rPr>
            </w:pPr>
            <w:r w:rsidRPr="00AB286B">
              <w:rPr>
                <w:b/>
                <w:bCs/>
                <w:position w:val="-1"/>
                <w:sz w:val="22"/>
                <w:szCs w:val="22"/>
                <w:lang w:eastAsia="en-US"/>
              </w:rPr>
              <w:t>Поставщик:</w:t>
            </w:r>
          </w:p>
        </w:tc>
      </w:tr>
    </w:tbl>
    <w:p w14:paraId="4D37B383" w14:textId="77777777" w:rsidR="00AB286B" w:rsidRPr="00AB286B" w:rsidRDefault="00AB286B" w:rsidP="00AB286B">
      <w:pPr>
        <w:autoSpaceDE/>
        <w:autoSpaceDN/>
        <w:adjustRightInd/>
        <w:spacing w:line="216" w:lineRule="auto"/>
        <w:ind w:left="851" w:firstLine="425"/>
        <w:jc w:val="center"/>
        <w:rPr>
          <w:b/>
          <w:color w:val="00000A"/>
          <w:spacing w:val="-49"/>
          <w:position w:val="-1"/>
          <w:sz w:val="22"/>
          <w:szCs w:val="22"/>
          <w:lang w:eastAsia="ar-SA"/>
        </w:rPr>
      </w:pPr>
    </w:p>
    <w:p w14:paraId="6CEE7B3C" w14:textId="77777777" w:rsidR="00AB286B" w:rsidRPr="00AB286B" w:rsidRDefault="00AB286B" w:rsidP="00AB286B">
      <w:pPr>
        <w:widowControl/>
        <w:autoSpaceDE/>
        <w:autoSpaceDN/>
        <w:adjustRightInd/>
        <w:spacing w:line="216" w:lineRule="auto"/>
        <w:ind w:left="459"/>
        <w:rPr>
          <w:b/>
          <w:bCs/>
          <w:spacing w:val="-49"/>
          <w:position w:val="-1"/>
          <w:sz w:val="22"/>
          <w:szCs w:val="22"/>
        </w:rPr>
      </w:pPr>
      <w:r w:rsidRPr="00AB286B">
        <w:rPr>
          <w:color w:val="000000"/>
          <w:spacing w:val="-49"/>
          <w:position w:val="-1"/>
          <w:sz w:val="22"/>
          <w:szCs w:val="22"/>
        </w:rPr>
        <w:t xml:space="preserve">____________________ / ____________/                              </w:t>
      </w:r>
      <w:r w:rsidRPr="00AB286B">
        <w:rPr>
          <w:color w:val="000000"/>
          <w:spacing w:val="-49"/>
          <w:position w:val="-1"/>
          <w:sz w:val="22"/>
          <w:szCs w:val="22"/>
        </w:rPr>
        <w:tab/>
      </w:r>
      <w:r w:rsidRPr="00AB286B">
        <w:rPr>
          <w:color w:val="000000"/>
          <w:spacing w:val="-49"/>
          <w:position w:val="-1"/>
          <w:sz w:val="22"/>
          <w:szCs w:val="22"/>
        </w:rPr>
        <w:tab/>
      </w:r>
      <w:r w:rsidRPr="00AB286B">
        <w:rPr>
          <w:color w:val="000000"/>
          <w:spacing w:val="-49"/>
          <w:position w:val="-1"/>
          <w:sz w:val="22"/>
          <w:szCs w:val="22"/>
        </w:rPr>
        <w:tab/>
      </w:r>
      <w:r w:rsidRPr="00AB286B">
        <w:rPr>
          <w:color w:val="000000"/>
          <w:spacing w:val="-49"/>
          <w:position w:val="-1"/>
          <w:sz w:val="22"/>
          <w:szCs w:val="22"/>
        </w:rPr>
        <w:tab/>
      </w:r>
      <w:r w:rsidRPr="00AB286B">
        <w:rPr>
          <w:color w:val="000000"/>
          <w:spacing w:val="-49"/>
          <w:position w:val="-1"/>
          <w:sz w:val="22"/>
          <w:szCs w:val="22"/>
        </w:rPr>
        <w:tab/>
      </w:r>
      <w:r w:rsidRPr="00AB286B">
        <w:rPr>
          <w:color w:val="000000"/>
          <w:spacing w:val="-49"/>
          <w:position w:val="-1"/>
          <w:sz w:val="22"/>
          <w:szCs w:val="22"/>
        </w:rPr>
        <w:tab/>
        <w:t>_________________/_____________/</w:t>
      </w:r>
    </w:p>
    <w:p w14:paraId="13FA940D" w14:textId="77777777" w:rsidR="00AB286B" w:rsidRPr="00AB286B" w:rsidRDefault="00AB286B" w:rsidP="00AB286B">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r w:rsidRPr="00AB286B">
        <w:rPr>
          <w:rFonts w:eastAsia="Arial"/>
          <w:bCs/>
          <w:sz w:val="22"/>
          <w:szCs w:val="22"/>
          <w:lang w:eastAsia="zh-CN"/>
        </w:rPr>
        <w:t>М.П.</w:t>
      </w:r>
      <w:r w:rsidRPr="00AB286B">
        <w:rPr>
          <w:rFonts w:eastAsia="Arial"/>
          <w:bCs/>
          <w:sz w:val="22"/>
          <w:szCs w:val="22"/>
          <w:lang w:eastAsia="zh-CN"/>
        </w:rPr>
        <w:tab/>
      </w:r>
      <w:r w:rsidRPr="00AB286B">
        <w:rPr>
          <w:rFonts w:eastAsia="Arial"/>
          <w:bCs/>
          <w:sz w:val="22"/>
          <w:szCs w:val="22"/>
          <w:lang w:eastAsia="zh-CN"/>
        </w:rPr>
        <w:tab/>
      </w:r>
      <w:r w:rsidRPr="00AB286B">
        <w:rPr>
          <w:rFonts w:eastAsia="Arial"/>
          <w:bCs/>
          <w:sz w:val="22"/>
          <w:szCs w:val="22"/>
          <w:lang w:eastAsia="zh-CN"/>
        </w:rPr>
        <w:tab/>
      </w:r>
      <w:r w:rsidRPr="00AB286B">
        <w:rPr>
          <w:rFonts w:eastAsia="Arial"/>
          <w:bCs/>
          <w:sz w:val="22"/>
          <w:szCs w:val="22"/>
          <w:lang w:eastAsia="zh-CN"/>
        </w:rPr>
        <w:tab/>
      </w:r>
      <w:r w:rsidRPr="00AB286B">
        <w:rPr>
          <w:rFonts w:eastAsia="Arial"/>
          <w:bCs/>
          <w:sz w:val="22"/>
          <w:szCs w:val="22"/>
          <w:lang w:eastAsia="zh-CN"/>
        </w:rPr>
        <w:tab/>
      </w:r>
      <w:r w:rsidRPr="00AB286B">
        <w:rPr>
          <w:rFonts w:eastAsia="Arial"/>
          <w:bCs/>
          <w:sz w:val="22"/>
          <w:szCs w:val="22"/>
          <w:lang w:eastAsia="zh-CN"/>
        </w:rPr>
        <w:tab/>
      </w:r>
      <w:r w:rsidRPr="00AB286B">
        <w:rPr>
          <w:rFonts w:eastAsia="Arial"/>
          <w:bCs/>
          <w:sz w:val="22"/>
          <w:szCs w:val="22"/>
          <w:lang w:eastAsia="zh-CN"/>
        </w:rPr>
        <w:tab/>
      </w:r>
      <w:r w:rsidRPr="00AB286B">
        <w:rPr>
          <w:rFonts w:eastAsia="Arial"/>
          <w:bCs/>
          <w:sz w:val="22"/>
          <w:szCs w:val="22"/>
          <w:lang w:eastAsia="zh-CN"/>
        </w:rPr>
        <w:tab/>
      </w:r>
      <w:r w:rsidRPr="00AB286B">
        <w:rPr>
          <w:rFonts w:eastAsia="Arial"/>
          <w:bCs/>
          <w:sz w:val="22"/>
          <w:szCs w:val="22"/>
          <w:lang w:eastAsia="zh-CN"/>
        </w:rPr>
        <w:tab/>
        <w:t>М.П.</w:t>
      </w:r>
    </w:p>
    <w:p w14:paraId="0F0E75E4" w14:textId="77777777" w:rsidR="00AB286B" w:rsidRPr="00AB286B" w:rsidRDefault="00AB286B" w:rsidP="00AB286B">
      <w:pPr>
        <w:widowControl/>
        <w:autoSpaceDE/>
        <w:autoSpaceDN/>
        <w:adjustRightInd/>
        <w:jc w:val="center"/>
        <w:rPr>
          <w:b/>
          <w:position w:val="-1"/>
        </w:rPr>
      </w:pPr>
    </w:p>
    <w:p w14:paraId="27FF7209" w14:textId="77777777" w:rsidR="00AB286B" w:rsidRDefault="00AB286B" w:rsidP="00D337C9">
      <w:pPr>
        <w:widowControl/>
        <w:autoSpaceDE/>
        <w:autoSpaceDN/>
        <w:adjustRightInd/>
        <w:jc w:val="center"/>
        <w:rPr>
          <w:b/>
          <w:sz w:val="24"/>
          <w:szCs w:val="24"/>
          <w:lang w:eastAsia="en-US" w:bidi="en-US"/>
        </w:rPr>
      </w:pPr>
    </w:p>
    <w:p w14:paraId="16DC747A" w14:textId="77777777" w:rsidR="00AB286B" w:rsidRDefault="00AB286B" w:rsidP="00D337C9">
      <w:pPr>
        <w:widowControl/>
        <w:autoSpaceDE/>
        <w:autoSpaceDN/>
        <w:adjustRightInd/>
        <w:jc w:val="center"/>
        <w:rPr>
          <w:b/>
          <w:sz w:val="24"/>
          <w:szCs w:val="24"/>
          <w:lang w:eastAsia="en-US" w:bidi="en-US"/>
        </w:rPr>
      </w:pPr>
    </w:p>
    <w:p w14:paraId="5149B12F" w14:textId="77777777" w:rsidR="00AB286B" w:rsidRDefault="00AB286B" w:rsidP="00D337C9">
      <w:pPr>
        <w:widowControl/>
        <w:autoSpaceDE/>
        <w:autoSpaceDN/>
        <w:adjustRightInd/>
        <w:jc w:val="center"/>
        <w:rPr>
          <w:b/>
          <w:sz w:val="24"/>
          <w:szCs w:val="24"/>
          <w:lang w:eastAsia="en-US" w:bidi="en-US"/>
        </w:rPr>
      </w:pPr>
    </w:p>
    <w:p w14:paraId="2F128C73" w14:textId="77777777" w:rsidR="00AB286B" w:rsidRDefault="00AB286B" w:rsidP="00D337C9">
      <w:pPr>
        <w:widowControl/>
        <w:autoSpaceDE/>
        <w:autoSpaceDN/>
        <w:adjustRightInd/>
        <w:jc w:val="center"/>
        <w:rPr>
          <w:b/>
          <w:sz w:val="24"/>
          <w:szCs w:val="24"/>
          <w:lang w:eastAsia="en-US" w:bidi="en-US"/>
        </w:rPr>
      </w:pPr>
    </w:p>
    <w:p w14:paraId="0319DA3E" w14:textId="77777777" w:rsidR="00AB286B" w:rsidRDefault="00AB286B" w:rsidP="00D337C9">
      <w:pPr>
        <w:widowControl/>
        <w:autoSpaceDE/>
        <w:autoSpaceDN/>
        <w:adjustRightInd/>
        <w:jc w:val="center"/>
        <w:rPr>
          <w:b/>
          <w:sz w:val="24"/>
          <w:szCs w:val="24"/>
          <w:lang w:eastAsia="en-US" w:bidi="en-US"/>
        </w:rPr>
      </w:pPr>
    </w:p>
    <w:p w14:paraId="62F06B2B" w14:textId="77777777" w:rsidR="00AB286B" w:rsidRDefault="00AB286B" w:rsidP="00D337C9">
      <w:pPr>
        <w:widowControl/>
        <w:autoSpaceDE/>
        <w:autoSpaceDN/>
        <w:adjustRightInd/>
        <w:jc w:val="center"/>
        <w:rPr>
          <w:b/>
          <w:sz w:val="24"/>
          <w:szCs w:val="24"/>
          <w:lang w:eastAsia="en-US" w:bidi="en-US"/>
        </w:rPr>
      </w:pPr>
    </w:p>
    <w:p w14:paraId="562D272D" w14:textId="77777777" w:rsidR="00AB286B" w:rsidRDefault="00AB286B" w:rsidP="00D337C9">
      <w:pPr>
        <w:widowControl/>
        <w:autoSpaceDE/>
        <w:autoSpaceDN/>
        <w:adjustRightInd/>
        <w:jc w:val="center"/>
        <w:rPr>
          <w:b/>
          <w:sz w:val="24"/>
          <w:szCs w:val="24"/>
          <w:lang w:eastAsia="en-US" w:bidi="en-US"/>
        </w:rPr>
      </w:pPr>
    </w:p>
    <w:p w14:paraId="75EC0CF9" w14:textId="77777777" w:rsidR="00AB286B" w:rsidRDefault="00AB286B" w:rsidP="00D337C9">
      <w:pPr>
        <w:widowControl/>
        <w:autoSpaceDE/>
        <w:autoSpaceDN/>
        <w:adjustRightInd/>
        <w:jc w:val="center"/>
        <w:rPr>
          <w:b/>
          <w:sz w:val="24"/>
          <w:szCs w:val="24"/>
          <w:lang w:eastAsia="en-US" w:bidi="en-US"/>
        </w:rPr>
      </w:pPr>
    </w:p>
    <w:p w14:paraId="409BE274" w14:textId="77777777" w:rsidR="00AB286B" w:rsidRDefault="00AB286B" w:rsidP="00D337C9">
      <w:pPr>
        <w:widowControl/>
        <w:autoSpaceDE/>
        <w:autoSpaceDN/>
        <w:adjustRightInd/>
        <w:jc w:val="center"/>
        <w:rPr>
          <w:b/>
          <w:sz w:val="24"/>
          <w:szCs w:val="24"/>
          <w:lang w:eastAsia="en-US" w:bidi="en-US"/>
        </w:rPr>
      </w:pPr>
    </w:p>
    <w:p w14:paraId="5FF4D271" w14:textId="77777777" w:rsidR="00AB286B" w:rsidRDefault="00AB286B" w:rsidP="00D337C9">
      <w:pPr>
        <w:widowControl/>
        <w:autoSpaceDE/>
        <w:autoSpaceDN/>
        <w:adjustRightInd/>
        <w:jc w:val="center"/>
        <w:rPr>
          <w:b/>
          <w:sz w:val="24"/>
          <w:szCs w:val="24"/>
          <w:lang w:eastAsia="en-US" w:bidi="en-US"/>
        </w:rPr>
      </w:pPr>
    </w:p>
    <w:p w14:paraId="25BCBD73" w14:textId="77777777" w:rsidR="00AB286B" w:rsidRDefault="00AB286B" w:rsidP="00D337C9">
      <w:pPr>
        <w:widowControl/>
        <w:autoSpaceDE/>
        <w:autoSpaceDN/>
        <w:adjustRightInd/>
        <w:jc w:val="center"/>
        <w:rPr>
          <w:b/>
          <w:sz w:val="24"/>
          <w:szCs w:val="24"/>
          <w:lang w:eastAsia="en-US" w:bidi="en-US"/>
        </w:rPr>
      </w:pPr>
    </w:p>
    <w:p w14:paraId="64DBA83F" w14:textId="77777777" w:rsidR="00AB286B" w:rsidRDefault="00AB286B" w:rsidP="00D337C9">
      <w:pPr>
        <w:widowControl/>
        <w:autoSpaceDE/>
        <w:autoSpaceDN/>
        <w:adjustRightInd/>
        <w:jc w:val="center"/>
        <w:rPr>
          <w:b/>
          <w:sz w:val="24"/>
          <w:szCs w:val="24"/>
          <w:lang w:eastAsia="en-US" w:bidi="en-US"/>
        </w:rPr>
      </w:pPr>
    </w:p>
    <w:p w14:paraId="75ED2D88" w14:textId="77777777" w:rsidR="00AB286B" w:rsidRDefault="00AB286B" w:rsidP="00D337C9">
      <w:pPr>
        <w:widowControl/>
        <w:autoSpaceDE/>
        <w:autoSpaceDN/>
        <w:adjustRightInd/>
        <w:jc w:val="center"/>
        <w:rPr>
          <w:b/>
          <w:sz w:val="24"/>
          <w:szCs w:val="24"/>
          <w:lang w:eastAsia="en-US" w:bidi="en-US"/>
        </w:rPr>
      </w:pPr>
    </w:p>
    <w:p w14:paraId="2CD15ECD" w14:textId="77777777" w:rsidR="00AB286B" w:rsidRDefault="00AB286B" w:rsidP="00D337C9">
      <w:pPr>
        <w:widowControl/>
        <w:autoSpaceDE/>
        <w:autoSpaceDN/>
        <w:adjustRightInd/>
        <w:jc w:val="center"/>
        <w:rPr>
          <w:b/>
          <w:sz w:val="24"/>
          <w:szCs w:val="24"/>
          <w:lang w:eastAsia="en-US" w:bidi="en-US"/>
        </w:rPr>
      </w:pPr>
    </w:p>
    <w:p w14:paraId="6722F515" w14:textId="77777777" w:rsidR="00757824" w:rsidRDefault="00757824" w:rsidP="00D337C9">
      <w:pPr>
        <w:widowControl/>
        <w:autoSpaceDE/>
        <w:autoSpaceDN/>
        <w:adjustRightInd/>
        <w:jc w:val="center"/>
        <w:rPr>
          <w:b/>
          <w:sz w:val="24"/>
          <w:szCs w:val="24"/>
          <w:lang w:eastAsia="en-US" w:bidi="en-US"/>
        </w:rPr>
      </w:pPr>
    </w:p>
    <w:p w14:paraId="0B56AFCA" w14:textId="7FD05778" w:rsidR="00163E31" w:rsidRPr="00163E31" w:rsidRDefault="00163E31" w:rsidP="00163E31">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17A282F2" w14:textId="77777777" w:rsidR="00163E31" w:rsidRPr="00163E31" w:rsidRDefault="00163E31" w:rsidP="00163E31">
      <w:pPr>
        <w:widowControl/>
        <w:autoSpaceDE/>
        <w:autoSpaceDN/>
        <w:adjustRightInd/>
        <w:jc w:val="center"/>
        <w:rPr>
          <w:b/>
          <w:position w:val="-1"/>
        </w:rPr>
      </w:pPr>
    </w:p>
    <w:p w14:paraId="69405208" w14:textId="77777777" w:rsidR="00757824" w:rsidRDefault="00757824" w:rsidP="00D337C9">
      <w:pPr>
        <w:widowControl/>
        <w:autoSpaceDE/>
        <w:autoSpaceDN/>
        <w:adjustRightInd/>
        <w:jc w:val="center"/>
        <w:rPr>
          <w:b/>
          <w:sz w:val="24"/>
          <w:szCs w:val="24"/>
          <w:lang w:eastAsia="en-US" w:bidi="en-US"/>
        </w:rPr>
      </w:pPr>
    </w:p>
    <w:p w14:paraId="579F7ACF" w14:textId="77777777" w:rsidR="00757824" w:rsidRDefault="00757824" w:rsidP="00D337C9">
      <w:pPr>
        <w:widowControl/>
        <w:autoSpaceDE/>
        <w:autoSpaceDN/>
        <w:adjustRightInd/>
        <w:jc w:val="center"/>
        <w:rPr>
          <w:b/>
          <w:sz w:val="24"/>
          <w:szCs w:val="24"/>
          <w:lang w:eastAsia="en-US" w:bidi="en-US"/>
        </w:rPr>
      </w:pPr>
    </w:p>
    <w:p w14:paraId="0FC53740" w14:textId="77777777" w:rsidR="00757824" w:rsidRDefault="00757824" w:rsidP="00D337C9">
      <w:pPr>
        <w:widowControl/>
        <w:autoSpaceDE/>
        <w:autoSpaceDN/>
        <w:adjustRightInd/>
        <w:jc w:val="center"/>
        <w:rPr>
          <w:b/>
          <w:sz w:val="24"/>
          <w:szCs w:val="24"/>
          <w:lang w:eastAsia="en-US" w:bidi="en-US"/>
        </w:rPr>
      </w:pPr>
    </w:p>
    <w:p w14:paraId="1EF5D97F" w14:textId="77777777" w:rsidR="00972A0D" w:rsidRDefault="00972A0D" w:rsidP="00D337C9">
      <w:pPr>
        <w:widowControl/>
        <w:autoSpaceDE/>
        <w:autoSpaceDN/>
        <w:adjustRightInd/>
        <w:jc w:val="center"/>
        <w:rPr>
          <w:b/>
          <w:sz w:val="24"/>
          <w:szCs w:val="24"/>
          <w:lang w:eastAsia="en-US" w:bidi="en-US"/>
        </w:rPr>
      </w:pPr>
    </w:p>
    <w:p w14:paraId="7315AC39" w14:textId="7653CD0A" w:rsidR="00972A0D" w:rsidRPr="00972A0D" w:rsidRDefault="00972A0D" w:rsidP="00972A0D">
      <w:pPr>
        <w:keepNext/>
        <w:keepLines/>
        <w:widowControl/>
        <w:shd w:val="clear" w:color="auto" w:fill="FFFFFF"/>
        <w:suppressAutoHyphens/>
        <w:autoSpaceDE/>
        <w:autoSpaceDN/>
        <w:adjustRightInd/>
        <w:spacing w:line="216" w:lineRule="auto"/>
        <w:ind w:firstLine="425"/>
        <w:jc w:val="both"/>
        <w:rPr>
          <w:rFonts w:eastAsia="Arial"/>
          <w:bCs/>
          <w:sz w:val="22"/>
          <w:szCs w:val="22"/>
          <w:lang w:eastAsia="zh-CN"/>
        </w:rPr>
      </w:pPr>
    </w:p>
    <w:p w14:paraId="217D0989" w14:textId="77777777" w:rsidR="00972A0D" w:rsidRPr="00972A0D" w:rsidRDefault="00972A0D" w:rsidP="00972A0D">
      <w:pPr>
        <w:widowControl/>
        <w:autoSpaceDE/>
        <w:autoSpaceDN/>
        <w:adjustRightInd/>
        <w:jc w:val="center"/>
        <w:rPr>
          <w:b/>
          <w:position w:val="-1"/>
        </w:rPr>
      </w:pPr>
    </w:p>
    <w:p w14:paraId="63EB9A38" w14:textId="77777777" w:rsidR="00972A0D" w:rsidRDefault="00972A0D" w:rsidP="00D337C9">
      <w:pPr>
        <w:widowControl/>
        <w:autoSpaceDE/>
        <w:autoSpaceDN/>
        <w:adjustRightInd/>
        <w:jc w:val="center"/>
        <w:rPr>
          <w:b/>
          <w:sz w:val="24"/>
          <w:szCs w:val="24"/>
          <w:lang w:eastAsia="en-US" w:bidi="en-US"/>
        </w:rPr>
      </w:pPr>
    </w:p>
    <w:p w14:paraId="692DCD60" w14:textId="77777777" w:rsidR="00972A0D" w:rsidRDefault="00972A0D" w:rsidP="00D337C9">
      <w:pPr>
        <w:widowControl/>
        <w:autoSpaceDE/>
        <w:autoSpaceDN/>
        <w:adjustRightInd/>
        <w:jc w:val="center"/>
        <w:rPr>
          <w:b/>
          <w:sz w:val="24"/>
          <w:szCs w:val="24"/>
          <w:lang w:eastAsia="en-US" w:bidi="en-US"/>
        </w:rPr>
      </w:pPr>
    </w:p>
    <w:p w14:paraId="594967DF" w14:textId="77777777" w:rsidR="00972A0D" w:rsidRDefault="00972A0D" w:rsidP="00D337C9">
      <w:pPr>
        <w:widowControl/>
        <w:autoSpaceDE/>
        <w:autoSpaceDN/>
        <w:adjustRightInd/>
        <w:jc w:val="center"/>
        <w:rPr>
          <w:b/>
          <w:sz w:val="24"/>
          <w:szCs w:val="24"/>
          <w:lang w:eastAsia="en-US" w:bidi="en-US"/>
        </w:rPr>
      </w:pPr>
    </w:p>
    <w:p w14:paraId="018124AD" w14:textId="77777777" w:rsidR="00972A0D" w:rsidRDefault="00972A0D" w:rsidP="00D337C9">
      <w:pPr>
        <w:widowControl/>
        <w:autoSpaceDE/>
        <w:autoSpaceDN/>
        <w:adjustRightInd/>
        <w:jc w:val="center"/>
        <w:rPr>
          <w:b/>
          <w:sz w:val="24"/>
          <w:szCs w:val="24"/>
          <w:lang w:eastAsia="en-US" w:bidi="en-US"/>
        </w:rPr>
      </w:pPr>
    </w:p>
    <w:p w14:paraId="167B9E96" w14:textId="77777777" w:rsidR="00972A0D" w:rsidRDefault="00972A0D" w:rsidP="00D337C9">
      <w:pPr>
        <w:widowControl/>
        <w:autoSpaceDE/>
        <w:autoSpaceDN/>
        <w:adjustRightInd/>
        <w:jc w:val="center"/>
        <w:rPr>
          <w:b/>
          <w:sz w:val="24"/>
          <w:szCs w:val="24"/>
          <w:lang w:eastAsia="en-US" w:bidi="en-US"/>
        </w:rPr>
      </w:pPr>
    </w:p>
    <w:p w14:paraId="7DEBF0C9" w14:textId="77777777" w:rsidR="00972A0D" w:rsidRDefault="00972A0D" w:rsidP="00D337C9">
      <w:pPr>
        <w:widowControl/>
        <w:autoSpaceDE/>
        <w:autoSpaceDN/>
        <w:adjustRightInd/>
        <w:jc w:val="center"/>
        <w:rPr>
          <w:b/>
          <w:sz w:val="24"/>
          <w:szCs w:val="24"/>
          <w:lang w:eastAsia="en-US" w:bidi="en-US"/>
        </w:rPr>
      </w:pPr>
    </w:p>
    <w:p w14:paraId="7F1C6BA0" w14:textId="77777777" w:rsidR="00972A0D" w:rsidRDefault="00972A0D" w:rsidP="00D337C9">
      <w:pPr>
        <w:widowControl/>
        <w:autoSpaceDE/>
        <w:autoSpaceDN/>
        <w:adjustRightInd/>
        <w:jc w:val="center"/>
        <w:rPr>
          <w:b/>
          <w:sz w:val="24"/>
          <w:szCs w:val="24"/>
          <w:lang w:eastAsia="en-US" w:bidi="en-US"/>
        </w:rPr>
      </w:pPr>
    </w:p>
    <w:tbl>
      <w:tblPr>
        <w:tblW w:w="10456" w:type="dxa"/>
        <w:tblLook w:val="01E0" w:firstRow="1" w:lastRow="1" w:firstColumn="1" w:lastColumn="1" w:noHBand="0" w:noVBand="0"/>
      </w:tblPr>
      <w:tblGrid>
        <w:gridCol w:w="5070"/>
        <w:gridCol w:w="5386"/>
      </w:tblGrid>
      <w:tr w:rsidR="00673162" w:rsidRPr="00673162" w14:paraId="3412EA50" w14:textId="77777777" w:rsidTr="00673162">
        <w:trPr>
          <w:trHeight w:val="72"/>
        </w:trPr>
        <w:tc>
          <w:tcPr>
            <w:tcW w:w="5070" w:type="dxa"/>
          </w:tcPr>
          <w:p w14:paraId="54B603BC" w14:textId="77777777" w:rsidR="00673162" w:rsidRPr="00673162" w:rsidRDefault="00673162" w:rsidP="00673162">
            <w:pPr>
              <w:ind w:firstLine="709"/>
              <w:jc w:val="center"/>
              <w:rPr>
                <w:b/>
                <w:bCs/>
                <w:lang w:eastAsia="en-US"/>
              </w:rPr>
            </w:pPr>
          </w:p>
        </w:tc>
        <w:tc>
          <w:tcPr>
            <w:tcW w:w="5386" w:type="dxa"/>
          </w:tcPr>
          <w:p w14:paraId="65BA3868" w14:textId="77777777" w:rsidR="00673162" w:rsidRPr="00673162" w:rsidRDefault="00673162" w:rsidP="00673162">
            <w:pPr>
              <w:widowControl/>
              <w:autoSpaceDE/>
              <w:autoSpaceDN/>
              <w:adjustRightInd/>
              <w:ind w:firstLine="709"/>
              <w:jc w:val="center"/>
              <w:rPr>
                <w:b/>
                <w:bCs/>
                <w:lang w:eastAsia="en-US"/>
              </w:rPr>
            </w:pPr>
          </w:p>
        </w:tc>
      </w:tr>
    </w:tbl>
    <w:p w14:paraId="54B3D48E" w14:textId="77777777" w:rsidR="00673162" w:rsidRPr="00673162" w:rsidRDefault="00673162" w:rsidP="00673162">
      <w:pPr>
        <w:widowControl/>
        <w:autoSpaceDE/>
        <w:autoSpaceDN/>
        <w:adjustRightInd/>
        <w:ind w:left="1276" w:firstLine="8363"/>
        <w:jc w:val="both"/>
        <w:rPr>
          <w:b/>
        </w:rPr>
      </w:pPr>
    </w:p>
    <w:p w14:paraId="11EE2F18" w14:textId="77777777" w:rsidR="00673162" w:rsidRDefault="00673162" w:rsidP="00673162">
      <w:pPr>
        <w:widowControl/>
        <w:autoSpaceDE/>
        <w:autoSpaceDN/>
        <w:adjustRightInd/>
        <w:rPr>
          <w:color w:val="FF0000"/>
          <w:sz w:val="24"/>
          <w:szCs w:val="24"/>
        </w:rPr>
      </w:pPr>
    </w:p>
    <w:p w14:paraId="51F756A5" w14:textId="77777777" w:rsidR="00163E31" w:rsidRDefault="00163E31" w:rsidP="00673162">
      <w:pPr>
        <w:widowControl/>
        <w:autoSpaceDE/>
        <w:autoSpaceDN/>
        <w:adjustRightInd/>
        <w:rPr>
          <w:color w:val="FF0000"/>
          <w:sz w:val="24"/>
          <w:szCs w:val="24"/>
        </w:rPr>
      </w:pPr>
    </w:p>
    <w:p w14:paraId="2E78931E" w14:textId="77777777" w:rsidR="00163E31" w:rsidRDefault="00163E31" w:rsidP="00673162">
      <w:pPr>
        <w:widowControl/>
        <w:autoSpaceDE/>
        <w:autoSpaceDN/>
        <w:adjustRightInd/>
        <w:rPr>
          <w:color w:val="FF0000"/>
          <w:sz w:val="24"/>
          <w:szCs w:val="24"/>
        </w:rPr>
      </w:pPr>
    </w:p>
    <w:p w14:paraId="5A3FC45A" w14:textId="77777777" w:rsidR="00A4138B" w:rsidRPr="007B45CA" w:rsidRDefault="00A4138B" w:rsidP="000573EF">
      <w:pPr>
        <w:widowControl/>
        <w:autoSpaceDE/>
        <w:autoSpaceDN/>
        <w:adjustRightInd/>
        <w:jc w:val="right"/>
        <w:rPr>
          <w:sz w:val="22"/>
          <w:szCs w:val="22"/>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7B45CA">
        <w:rPr>
          <w:sz w:val="22"/>
          <w:szCs w:val="22"/>
        </w:rPr>
        <w:t>Приложение №</w:t>
      </w:r>
      <w:r w:rsidR="00D028B2" w:rsidRPr="007B45CA">
        <w:rPr>
          <w:sz w:val="22"/>
          <w:szCs w:val="22"/>
        </w:rPr>
        <w:t>5</w:t>
      </w:r>
    </w:p>
    <w:p w14:paraId="5B5C8909" w14:textId="77777777" w:rsidR="008C0092" w:rsidRPr="00FC533A" w:rsidRDefault="008C0092" w:rsidP="000573EF">
      <w:pPr>
        <w:keepNext/>
        <w:keepLines/>
        <w:autoSpaceDE/>
        <w:autoSpaceDN/>
        <w:adjustRightInd/>
        <w:jc w:val="right"/>
        <w:rPr>
          <w:sz w:val="22"/>
          <w:szCs w:val="22"/>
        </w:rPr>
      </w:pPr>
      <w:r w:rsidRPr="00FC533A">
        <w:rPr>
          <w:sz w:val="22"/>
          <w:szCs w:val="22"/>
        </w:rPr>
        <w:t>к извещению о проведении</w:t>
      </w:r>
    </w:p>
    <w:p w14:paraId="0801FE08" w14:textId="77777777" w:rsidR="008C0092" w:rsidRDefault="008C0092" w:rsidP="000573EF">
      <w:pPr>
        <w:jc w:val="right"/>
        <w:rPr>
          <w:sz w:val="22"/>
          <w:szCs w:val="22"/>
        </w:rPr>
      </w:pPr>
      <w:r w:rsidRPr="00FC533A">
        <w:rPr>
          <w:sz w:val="22"/>
          <w:szCs w:val="22"/>
        </w:rPr>
        <w:t>запроса котировок в электронной форме</w:t>
      </w:r>
      <w:r w:rsidRPr="002F6322">
        <w:rPr>
          <w:sz w:val="22"/>
          <w:szCs w:val="22"/>
        </w:rPr>
        <w:t>,</w:t>
      </w:r>
    </w:p>
    <w:p w14:paraId="4F7B31A0" w14:textId="77777777" w:rsidR="008C0092" w:rsidRDefault="008C0092" w:rsidP="000573EF">
      <w:pPr>
        <w:jc w:val="right"/>
        <w:rPr>
          <w:sz w:val="22"/>
          <w:szCs w:val="22"/>
        </w:rPr>
      </w:pPr>
      <w:r w:rsidRPr="002F6322">
        <w:rPr>
          <w:sz w:val="22"/>
          <w:szCs w:val="22"/>
        </w:rPr>
        <w:t xml:space="preserve"> </w:t>
      </w:r>
      <w:r w:rsidRPr="002F6322">
        <w:rPr>
          <w:i/>
          <w:sz w:val="22"/>
          <w:szCs w:val="22"/>
        </w:rPr>
        <w:t xml:space="preserve"> </w:t>
      </w:r>
      <w:r w:rsidRPr="002F6322">
        <w:rPr>
          <w:sz w:val="22"/>
          <w:szCs w:val="22"/>
        </w:rPr>
        <w:t>участниками которого могут быть только</w:t>
      </w:r>
    </w:p>
    <w:p w14:paraId="442BB438" w14:textId="77777777" w:rsidR="00A4138B" w:rsidRPr="00A4138B" w:rsidRDefault="008C0092" w:rsidP="000573EF">
      <w:pPr>
        <w:keepNext/>
        <w:widowControl/>
        <w:autoSpaceDE/>
        <w:autoSpaceDN/>
        <w:adjustRightInd/>
        <w:jc w:val="right"/>
        <w:rPr>
          <w:sz w:val="24"/>
          <w:szCs w:val="24"/>
        </w:rPr>
      </w:pPr>
      <w:r w:rsidRPr="002F6322">
        <w:rPr>
          <w:sz w:val="22"/>
          <w:szCs w:val="22"/>
        </w:rPr>
        <w:t xml:space="preserve"> субъекты малого и среднего предпринимательства</w:t>
      </w:r>
    </w:p>
    <w:p w14:paraId="5BADB42A" w14:textId="77777777" w:rsidR="00A4138B" w:rsidRPr="00A4138B" w:rsidRDefault="00A4138B" w:rsidP="00156C65">
      <w:pPr>
        <w:widowControl/>
        <w:tabs>
          <w:tab w:val="left" w:pos="7065"/>
        </w:tabs>
        <w:autoSpaceDE/>
        <w:autoSpaceDN/>
        <w:adjustRightInd/>
        <w:rPr>
          <w:i/>
        </w:rPr>
      </w:pPr>
      <w:r w:rsidRPr="00A4138B">
        <w:rPr>
          <w:sz w:val="24"/>
          <w:szCs w:val="24"/>
        </w:rPr>
        <w:tab/>
      </w:r>
    </w:p>
    <w:p w14:paraId="31E597B6" w14:textId="77777777" w:rsidR="00472F54" w:rsidRDefault="00472F54" w:rsidP="002B6E48">
      <w:pPr>
        <w:ind w:firstLine="709"/>
        <w:jc w:val="both"/>
        <w:rPr>
          <w:b/>
          <w:sz w:val="24"/>
          <w:szCs w:val="24"/>
        </w:rPr>
      </w:pPr>
    </w:p>
    <w:p w14:paraId="5A547065" w14:textId="77777777" w:rsidR="00601EE4" w:rsidRPr="002B6E48" w:rsidRDefault="00601EE4" w:rsidP="002B6E48">
      <w:pPr>
        <w:ind w:firstLine="709"/>
        <w:jc w:val="both"/>
        <w:rPr>
          <w:b/>
          <w:sz w:val="24"/>
          <w:szCs w:val="24"/>
        </w:rPr>
      </w:pPr>
    </w:p>
    <w:p w14:paraId="4FF9DC89" w14:textId="77777777" w:rsidR="00146CB1" w:rsidRDefault="00146CB1" w:rsidP="006F0442">
      <w:pPr>
        <w:jc w:val="center"/>
        <w:rPr>
          <w:b/>
          <w:sz w:val="24"/>
          <w:szCs w:val="24"/>
        </w:rPr>
      </w:pPr>
      <w:r w:rsidRPr="002B6E48">
        <w:rPr>
          <w:b/>
          <w:sz w:val="24"/>
          <w:szCs w:val="24"/>
        </w:rPr>
        <w:t>ФОРМЫ ДЛЯ ЗАПОЛНЕНИЯ УЧАСТНИКАМИ ЗАКУПКИ</w:t>
      </w:r>
    </w:p>
    <w:p w14:paraId="3F8E4F2F" w14:textId="77777777" w:rsidR="00E5020B" w:rsidRDefault="00E5020B" w:rsidP="002B6E48">
      <w:pPr>
        <w:ind w:firstLine="709"/>
        <w:jc w:val="center"/>
        <w:rPr>
          <w:b/>
          <w:sz w:val="24"/>
          <w:szCs w:val="24"/>
        </w:rPr>
      </w:pPr>
    </w:p>
    <w:p w14:paraId="6DB2BA75" w14:textId="77777777" w:rsidR="00601EE4" w:rsidRDefault="00601EE4" w:rsidP="002B6E48">
      <w:pPr>
        <w:ind w:firstLine="709"/>
        <w:jc w:val="center"/>
        <w:rPr>
          <w:b/>
          <w:sz w:val="24"/>
          <w:szCs w:val="24"/>
        </w:rPr>
      </w:pPr>
    </w:p>
    <w:p w14:paraId="54E5083A" w14:textId="77777777" w:rsidR="00601EE4" w:rsidRDefault="00601EE4" w:rsidP="002B6E48">
      <w:pPr>
        <w:ind w:firstLine="709"/>
        <w:jc w:val="center"/>
        <w:rPr>
          <w:b/>
          <w:sz w:val="24"/>
          <w:szCs w:val="24"/>
        </w:rPr>
      </w:pPr>
    </w:p>
    <w:p w14:paraId="518088A1" w14:textId="77777777" w:rsidR="00E5020B" w:rsidRPr="00E5020B" w:rsidRDefault="00E5020B" w:rsidP="00E5020B">
      <w:pPr>
        <w:widowControl/>
        <w:autoSpaceDE/>
        <w:autoSpaceDN/>
        <w:adjustRightInd/>
        <w:spacing w:after="182"/>
        <w:jc w:val="center"/>
        <w:rPr>
          <w:color w:val="222222"/>
          <w:sz w:val="22"/>
          <w:szCs w:val="22"/>
        </w:rPr>
      </w:pPr>
      <w:r>
        <w:rPr>
          <w:b/>
          <w:bCs/>
          <w:color w:val="222222"/>
          <w:sz w:val="22"/>
          <w:szCs w:val="22"/>
        </w:rPr>
        <w:t>ПРЕДЛОЖЕНИЕ УЧАСТНИКА ЗАПРОСА</w:t>
      </w:r>
      <w:r w:rsidRPr="00E5020B">
        <w:rPr>
          <w:b/>
          <w:bCs/>
          <w:color w:val="222222"/>
          <w:sz w:val="22"/>
          <w:szCs w:val="22"/>
        </w:rPr>
        <w:t xml:space="preserve"> КОТИРОВОК</w:t>
      </w:r>
    </w:p>
    <w:p w14:paraId="4B065810" w14:textId="77777777" w:rsidR="00E5020B" w:rsidRPr="00E5020B" w:rsidRDefault="00E5020B" w:rsidP="00E5020B">
      <w:pPr>
        <w:widowControl/>
        <w:autoSpaceDE/>
        <w:autoSpaceDN/>
        <w:adjustRightInd/>
        <w:jc w:val="center"/>
        <w:rPr>
          <w:sz w:val="22"/>
          <w:szCs w:val="22"/>
        </w:rPr>
      </w:pPr>
      <w:r w:rsidRPr="00E5020B">
        <w:rPr>
          <w:b/>
          <w:bCs/>
          <w:sz w:val="22"/>
          <w:szCs w:val="22"/>
        </w:rPr>
        <w:t>В ЭЛЕКТРОННОЙ ФОРМЕ</w:t>
      </w:r>
    </w:p>
    <w:p w14:paraId="4D6D33E8" w14:textId="77777777" w:rsidR="00E5020B" w:rsidRPr="00E5020B" w:rsidRDefault="00E5020B" w:rsidP="00E5020B">
      <w:pPr>
        <w:widowControl/>
        <w:autoSpaceDE/>
        <w:autoSpaceDN/>
        <w:adjustRightInd/>
        <w:spacing w:after="182"/>
        <w:jc w:val="center"/>
        <w:rPr>
          <w:color w:val="222222"/>
          <w:sz w:val="22"/>
          <w:szCs w:val="22"/>
        </w:rPr>
      </w:pPr>
      <w:r w:rsidRPr="00E5020B">
        <w:rPr>
          <w:color w:val="222222"/>
          <w:sz w:val="22"/>
          <w:szCs w:val="22"/>
        </w:rPr>
        <w:t> </w:t>
      </w:r>
    </w:p>
    <w:p w14:paraId="40999D2A" w14:textId="77777777" w:rsidR="00E71285" w:rsidRPr="00E71285" w:rsidRDefault="00E71285" w:rsidP="00E71285">
      <w:pPr>
        <w:spacing w:after="182"/>
        <w:jc w:val="center"/>
        <w:rPr>
          <w:b/>
          <w:bCs/>
          <w:sz w:val="22"/>
          <w:szCs w:val="22"/>
        </w:rPr>
      </w:pPr>
      <w:r w:rsidRPr="00E71285">
        <w:rPr>
          <w:b/>
          <w:bCs/>
          <w:sz w:val="22"/>
          <w:szCs w:val="22"/>
        </w:rPr>
        <w:t>Информация об участнике закупки:</w:t>
      </w:r>
    </w:p>
    <w:tbl>
      <w:tblPr>
        <w:tblStyle w:val="a5"/>
        <w:tblW w:w="0" w:type="auto"/>
        <w:tblLook w:val="04A0" w:firstRow="1" w:lastRow="0" w:firstColumn="1" w:lastColumn="0" w:noHBand="0" w:noVBand="1"/>
      </w:tblPr>
      <w:tblGrid>
        <w:gridCol w:w="5027"/>
        <w:gridCol w:w="5027"/>
      </w:tblGrid>
      <w:tr w:rsidR="00E71285" w14:paraId="30F65D62" w14:textId="77777777" w:rsidTr="00B152C5">
        <w:tc>
          <w:tcPr>
            <w:tcW w:w="5028" w:type="dxa"/>
            <w:vAlign w:val="center"/>
          </w:tcPr>
          <w:p w14:paraId="602F324B" w14:textId="77777777" w:rsidR="00E71285" w:rsidRDefault="00E71285" w:rsidP="00B152C5">
            <w:pPr>
              <w:spacing w:after="182"/>
              <w:rPr>
                <w:b/>
                <w:bCs/>
              </w:rPr>
            </w:pPr>
            <w:r w:rsidRPr="00EF4CD6">
              <w:t xml:space="preserve">Наименование </w:t>
            </w:r>
            <w:r w:rsidRPr="00757A6E">
              <w:rPr>
                <w:i/>
                <w:iCs/>
              </w:rPr>
              <w:t>(для юридического лица)</w:t>
            </w:r>
          </w:p>
        </w:tc>
        <w:tc>
          <w:tcPr>
            <w:tcW w:w="5028" w:type="dxa"/>
            <w:vAlign w:val="center"/>
          </w:tcPr>
          <w:p w14:paraId="0DA93F84" w14:textId="77777777" w:rsidR="00E71285" w:rsidRDefault="00E71285" w:rsidP="00B152C5">
            <w:pPr>
              <w:spacing w:after="182"/>
              <w:jc w:val="center"/>
              <w:rPr>
                <w:b/>
                <w:bCs/>
              </w:rPr>
            </w:pPr>
          </w:p>
        </w:tc>
      </w:tr>
      <w:tr w:rsidR="00E71285" w14:paraId="1340A0FD" w14:textId="77777777" w:rsidTr="00B152C5">
        <w:tc>
          <w:tcPr>
            <w:tcW w:w="5028" w:type="dxa"/>
            <w:vAlign w:val="center"/>
          </w:tcPr>
          <w:p w14:paraId="76693571" w14:textId="77777777" w:rsidR="00E71285" w:rsidRDefault="00E71285" w:rsidP="00B152C5">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28" w:type="dxa"/>
          </w:tcPr>
          <w:p w14:paraId="3D341CC6" w14:textId="77777777" w:rsidR="00E71285" w:rsidRDefault="00E71285" w:rsidP="00B152C5">
            <w:pPr>
              <w:spacing w:after="182"/>
              <w:jc w:val="center"/>
              <w:rPr>
                <w:b/>
                <w:bCs/>
              </w:rPr>
            </w:pPr>
          </w:p>
        </w:tc>
      </w:tr>
      <w:tr w:rsidR="00E71285" w14:paraId="1FEB6F08" w14:textId="77777777" w:rsidTr="00B152C5">
        <w:tc>
          <w:tcPr>
            <w:tcW w:w="5028" w:type="dxa"/>
            <w:vAlign w:val="center"/>
          </w:tcPr>
          <w:p w14:paraId="316CC135" w14:textId="77777777" w:rsidR="00E71285" w:rsidRDefault="00E71285" w:rsidP="00B152C5">
            <w:pPr>
              <w:spacing w:after="182"/>
              <w:rPr>
                <w:b/>
                <w:bCs/>
              </w:rPr>
            </w:pPr>
            <w:r w:rsidRPr="00EF4CD6">
              <w:t>Адрес в пределах места нахождения</w:t>
            </w:r>
            <w:r>
              <w:t xml:space="preserve"> юридического лица</w:t>
            </w:r>
            <w:r w:rsidRPr="00EF4CD6">
              <w:t xml:space="preserve"> </w:t>
            </w:r>
            <w:r w:rsidRPr="00757A6E">
              <w:rPr>
                <w:i/>
                <w:iCs/>
              </w:rPr>
              <w:t>(для юридического лица)</w:t>
            </w:r>
          </w:p>
        </w:tc>
        <w:tc>
          <w:tcPr>
            <w:tcW w:w="5028" w:type="dxa"/>
          </w:tcPr>
          <w:p w14:paraId="343CEA0B" w14:textId="77777777" w:rsidR="00E71285" w:rsidRDefault="00E71285" w:rsidP="00B152C5">
            <w:pPr>
              <w:spacing w:after="182"/>
              <w:jc w:val="center"/>
              <w:rPr>
                <w:b/>
                <w:bCs/>
              </w:rPr>
            </w:pPr>
          </w:p>
        </w:tc>
      </w:tr>
      <w:tr w:rsidR="00E71285" w14:paraId="42C551E3" w14:textId="77777777" w:rsidTr="00B152C5">
        <w:tc>
          <w:tcPr>
            <w:tcW w:w="5028" w:type="dxa"/>
            <w:vAlign w:val="center"/>
          </w:tcPr>
          <w:p w14:paraId="260F40E0" w14:textId="77777777" w:rsidR="00E71285" w:rsidRDefault="00E71285" w:rsidP="00B152C5">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28" w:type="dxa"/>
          </w:tcPr>
          <w:p w14:paraId="3238A958" w14:textId="77777777" w:rsidR="00E71285" w:rsidRDefault="00E71285" w:rsidP="00B152C5">
            <w:pPr>
              <w:spacing w:after="182"/>
              <w:jc w:val="center"/>
              <w:rPr>
                <w:b/>
                <w:bCs/>
              </w:rPr>
            </w:pPr>
          </w:p>
        </w:tc>
      </w:tr>
      <w:tr w:rsidR="00E71285" w14:paraId="72262F5F" w14:textId="77777777" w:rsidTr="00B152C5">
        <w:tc>
          <w:tcPr>
            <w:tcW w:w="5028" w:type="dxa"/>
            <w:vAlign w:val="center"/>
          </w:tcPr>
          <w:p w14:paraId="26E33ECB" w14:textId="77777777" w:rsidR="00E71285" w:rsidRDefault="00E71285" w:rsidP="00B152C5">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28" w:type="dxa"/>
          </w:tcPr>
          <w:p w14:paraId="76ECB69A" w14:textId="77777777" w:rsidR="00E71285" w:rsidRDefault="00E71285" w:rsidP="00B152C5">
            <w:pPr>
              <w:spacing w:after="182"/>
              <w:jc w:val="center"/>
              <w:rPr>
                <w:b/>
                <w:bCs/>
              </w:rPr>
            </w:pPr>
          </w:p>
        </w:tc>
      </w:tr>
      <w:tr w:rsidR="00E71285" w14:paraId="67F4027D" w14:textId="77777777" w:rsidTr="00B152C5">
        <w:tc>
          <w:tcPr>
            <w:tcW w:w="5028" w:type="dxa"/>
            <w:vAlign w:val="center"/>
          </w:tcPr>
          <w:p w14:paraId="3DF45269" w14:textId="77777777" w:rsidR="00E71285" w:rsidRDefault="00E71285" w:rsidP="00B152C5">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28" w:type="dxa"/>
          </w:tcPr>
          <w:p w14:paraId="610A6C92" w14:textId="77777777" w:rsidR="00E71285" w:rsidRDefault="00E71285" w:rsidP="00B152C5">
            <w:pPr>
              <w:spacing w:after="182"/>
              <w:jc w:val="center"/>
              <w:rPr>
                <w:b/>
                <w:bCs/>
              </w:rPr>
            </w:pPr>
          </w:p>
        </w:tc>
      </w:tr>
      <w:tr w:rsidR="00E71285" w14:paraId="7D78656C" w14:textId="77777777" w:rsidTr="00B152C5">
        <w:tc>
          <w:tcPr>
            <w:tcW w:w="5028" w:type="dxa"/>
            <w:vAlign w:val="center"/>
          </w:tcPr>
          <w:p w14:paraId="1710735E" w14:textId="77777777" w:rsidR="00E71285" w:rsidRDefault="00E71285" w:rsidP="00B152C5">
            <w:pPr>
              <w:spacing w:after="182"/>
              <w:rPr>
                <w:b/>
                <w:bCs/>
              </w:rPr>
            </w:pPr>
            <w:r w:rsidRPr="00EF4CD6">
              <w:t xml:space="preserve">Идентификационный номер налогоплательщика –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p>
        </w:tc>
        <w:tc>
          <w:tcPr>
            <w:tcW w:w="5028" w:type="dxa"/>
          </w:tcPr>
          <w:p w14:paraId="6D269D96" w14:textId="77777777" w:rsidR="00E71285" w:rsidRDefault="00E71285" w:rsidP="00B152C5">
            <w:pPr>
              <w:spacing w:after="182"/>
              <w:jc w:val="center"/>
              <w:rPr>
                <w:b/>
                <w:bCs/>
              </w:rPr>
            </w:pPr>
          </w:p>
        </w:tc>
      </w:tr>
      <w:tr w:rsidR="00E71285" w14:paraId="0DFB95EC" w14:textId="77777777" w:rsidTr="00B152C5">
        <w:tc>
          <w:tcPr>
            <w:tcW w:w="5028" w:type="dxa"/>
            <w:vAlign w:val="center"/>
          </w:tcPr>
          <w:p w14:paraId="0ED7C9A9" w14:textId="77777777" w:rsidR="00E71285" w:rsidRDefault="00E71285" w:rsidP="00B152C5">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757A6E">
              <w:rPr>
                <w:i/>
                <w:iCs/>
              </w:rPr>
              <w:t>(в случае если участником закупки является иностранное лицо, указывается аналог идентификационного номера налогоплательщика таких лиц в соответствии с законодательством соответствующего иностранного государства) (для юридического лица)</w:t>
            </w:r>
          </w:p>
        </w:tc>
        <w:tc>
          <w:tcPr>
            <w:tcW w:w="5028" w:type="dxa"/>
          </w:tcPr>
          <w:p w14:paraId="076021C1" w14:textId="77777777" w:rsidR="00E71285" w:rsidRDefault="00E71285" w:rsidP="00B152C5">
            <w:pPr>
              <w:spacing w:after="182"/>
              <w:jc w:val="center"/>
              <w:rPr>
                <w:b/>
                <w:bCs/>
              </w:rPr>
            </w:pPr>
          </w:p>
        </w:tc>
      </w:tr>
    </w:tbl>
    <w:p w14:paraId="07B34A0B" w14:textId="77777777" w:rsidR="00E71285" w:rsidRDefault="00E71285" w:rsidP="00E71285">
      <w:pPr>
        <w:spacing w:after="182"/>
        <w:rPr>
          <w:b/>
          <w:bCs/>
        </w:rPr>
      </w:pPr>
    </w:p>
    <w:p w14:paraId="2D5A6081" w14:textId="6FB3C54C" w:rsidR="00E71285" w:rsidRPr="00E71285" w:rsidRDefault="00E71285" w:rsidP="00E71285">
      <w:pPr>
        <w:spacing w:after="182"/>
        <w:rPr>
          <w:color w:val="222222"/>
          <w:sz w:val="22"/>
          <w:szCs w:val="22"/>
        </w:rPr>
      </w:pPr>
      <w:r w:rsidRPr="00EF4CD6">
        <w:tab/>
      </w:r>
      <w:r w:rsidRPr="00E71285">
        <w:rPr>
          <w:color w:val="222222"/>
          <w:sz w:val="22"/>
          <w:szCs w:val="22"/>
        </w:rPr>
        <w:t>Настоящей заявкой подтверждаем согласие заключить и исполнить договор на условиях и в срок, указанных в извещении о проведении запроса котировок в электронной форме № ___ от ______.</w:t>
      </w:r>
    </w:p>
    <w:p w14:paraId="7F350722" w14:textId="77777777" w:rsidR="00E71285" w:rsidRPr="00E71285" w:rsidRDefault="00E71285" w:rsidP="00E71285">
      <w:pPr>
        <w:spacing w:line="276" w:lineRule="auto"/>
        <w:jc w:val="both"/>
        <w:rPr>
          <w:color w:val="222222"/>
          <w:sz w:val="22"/>
          <w:szCs w:val="22"/>
        </w:rPr>
      </w:pPr>
      <w:r w:rsidRPr="00E71285">
        <w:rPr>
          <w:color w:val="222222"/>
          <w:sz w:val="22"/>
          <w:szCs w:val="22"/>
        </w:rPr>
        <w:t>Подавая настоящую заявку, подтверждаем, что участник закупки соответствует всем требованиям,</w:t>
      </w:r>
    </w:p>
    <w:p w14:paraId="305F8E20" w14:textId="77777777" w:rsidR="00E71285" w:rsidRPr="000F67FC" w:rsidRDefault="00E71285" w:rsidP="00E71285">
      <w:pPr>
        <w:spacing w:line="276" w:lineRule="auto"/>
        <w:jc w:val="both"/>
      </w:pPr>
      <w:r w:rsidRPr="00E71285">
        <w:rPr>
          <w:sz w:val="22"/>
          <w:szCs w:val="22"/>
        </w:rPr>
        <w:lastRenderedPageBreak/>
        <w:t>установленным извещением о проведении запроса котировок</w:t>
      </w:r>
      <w:r w:rsidRPr="000F67FC">
        <w:t>.</w:t>
      </w:r>
    </w:p>
    <w:p w14:paraId="5CDC3552" w14:textId="77777777" w:rsidR="00E71285" w:rsidRPr="000F67FC" w:rsidRDefault="00E71285" w:rsidP="00E71285">
      <w:pPr>
        <w:spacing w:after="182"/>
        <w:rPr>
          <w:b/>
          <w:bCs/>
          <w:color w:val="222222"/>
        </w:rPr>
      </w:pPr>
    </w:p>
    <w:p w14:paraId="06F66083" w14:textId="77777777" w:rsidR="00E71285" w:rsidRPr="00E71285" w:rsidRDefault="00E71285" w:rsidP="00E71285">
      <w:pPr>
        <w:spacing w:after="182"/>
        <w:rPr>
          <w:sz w:val="22"/>
          <w:szCs w:val="22"/>
        </w:rPr>
      </w:pPr>
      <w:r w:rsidRPr="00E71285">
        <w:rPr>
          <w:b/>
          <w:bCs/>
          <w:color w:val="222222"/>
          <w:sz w:val="22"/>
          <w:szCs w:val="22"/>
        </w:rPr>
        <w:t xml:space="preserve">Настоящим подтверждаем свое согласие на поставку товара по указанным в ценовом </w:t>
      </w:r>
      <w:r w:rsidRPr="00E71285">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E71285" w:rsidRPr="000F67FC" w14:paraId="6E560DEB" w14:textId="77777777" w:rsidTr="00B152C5">
        <w:tc>
          <w:tcPr>
            <w:tcW w:w="534" w:type="dxa"/>
            <w:tcBorders>
              <w:bottom w:val="single" w:sz="4" w:space="0" w:color="auto"/>
            </w:tcBorders>
            <w:vAlign w:val="center"/>
          </w:tcPr>
          <w:p w14:paraId="34E12D46" w14:textId="77777777" w:rsidR="00E71285" w:rsidRPr="000F67FC" w:rsidRDefault="00E71285" w:rsidP="00B152C5">
            <w:pPr>
              <w:jc w:val="center"/>
              <w:rPr>
                <w:b/>
                <w:sz w:val="21"/>
                <w:szCs w:val="21"/>
              </w:rPr>
            </w:pPr>
            <w:r w:rsidRPr="000F67FC">
              <w:rPr>
                <w:color w:val="222222"/>
              </w:rPr>
              <w:t> </w:t>
            </w:r>
            <w:r w:rsidRPr="000F67FC">
              <w:rPr>
                <w:b/>
                <w:sz w:val="21"/>
                <w:szCs w:val="21"/>
              </w:rPr>
              <w:t>№ п/п</w:t>
            </w:r>
          </w:p>
        </w:tc>
        <w:tc>
          <w:tcPr>
            <w:tcW w:w="2551" w:type="dxa"/>
            <w:tcBorders>
              <w:bottom w:val="single" w:sz="4" w:space="0" w:color="auto"/>
            </w:tcBorders>
            <w:vAlign w:val="center"/>
          </w:tcPr>
          <w:p w14:paraId="3D92AC4C" w14:textId="77777777" w:rsidR="00E71285" w:rsidRPr="000F67FC" w:rsidRDefault="00E71285" w:rsidP="00B152C5">
            <w:pPr>
              <w:jc w:val="center"/>
              <w:rPr>
                <w:b/>
                <w:sz w:val="21"/>
                <w:szCs w:val="21"/>
              </w:rPr>
            </w:pPr>
            <w:r w:rsidRPr="000F67FC">
              <w:rPr>
                <w:b/>
                <w:sz w:val="21"/>
                <w:szCs w:val="21"/>
              </w:rPr>
              <w:t>Наименование товара</w:t>
            </w:r>
          </w:p>
        </w:tc>
        <w:tc>
          <w:tcPr>
            <w:tcW w:w="4707" w:type="dxa"/>
            <w:tcBorders>
              <w:bottom w:val="single" w:sz="4" w:space="0" w:color="auto"/>
            </w:tcBorders>
            <w:vAlign w:val="center"/>
          </w:tcPr>
          <w:p w14:paraId="3EE8BF98" w14:textId="77777777" w:rsidR="00E71285" w:rsidRPr="000F67FC" w:rsidRDefault="00E71285" w:rsidP="00B152C5">
            <w:pPr>
              <w:jc w:val="center"/>
              <w:rPr>
                <w:b/>
                <w:sz w:val="21"/>
                <w:szCs w:val="21"/>
              </w:rPr>
            </w:pPr>
            <w:r w:rsidRPr="000F67FC">
              <w:rPr>
                <w:b/>
                <w:sz w:val="21"/>
                <w:szCs w:val="21"/>
              </w:rPr>
              <w:t>Характеристики товара</w:t>
            </w:r>
          </w:p>
          <w:p w14:paraId="020AF7D9" w14:textId="77777777" w:rsidR="00E71285" w:rsidRPr="000F67FC" w:rsidRDefault="00E71285" w:rsidP="00B152C5">
            <w:pPr>
              <w:jc w:val="center"/>
              <w:rPr>
                <w:i/>
              </w:rPr>
            </w:pPr>
            <w:r w:rsidRPr="000F67FC">
              <w:rPr>
                <w:i/>
                <w:iCs/>
              </w:rPr>
              <w:t xml:space="preserve">(участник закупки должен указать </w:t>
            </w:r>
            <w:proofErr w:type="gramStart"/>
            <w:r w:rsidRPr="000F67FC">
              <w:rPr>
                <w:i/>
                <w:iCs/>
              </w:rPr>
              <w:t>конкретные  показатели</w:t>
            </w:r>
            <w:proofErr w:type="gramEnd"/>
            <w:r w:rsidRPr="000F67FC">
              <w:rPr>
                <w:i/>
                <w:iCs/>
              </w:rPr>
              <w:t xml:space="preserve"> предлагаемого для поставки товара в соответствии с установленными </w:t>
            </w:r>
            <w:r w:rsidRPr="000F67FC">
              <w:rPr>
                <w:i/>
              </w:rPr>
              <w:t>Заказчиком в Техническом задании требованиями)</w:t>
            </w:r>
          </w:p>
        </w:tc>
        <w:tc>
          <w:tcPr>
            <w:tcW w:w="2098" w:type="dxa"/>
            <w:tcBorders>
              <w:bottom w:val="single" w:sz="4" w:space="0" w:color="auto"/>
            </w:tcBorders>
            <w:vAlign w:val="center"/>
          </w:tcPr>
          <w:p w14:paraId="79D2FA33" w14:textId="42D2C6E5" w:rsidR="00E71285" w:rsidRPr="000F67FC" w:rsidRDefault="00E71285" w:rsidP="00B152C5">
            <w:pPr>
              <w:jc w:val="center"/>
              <w:rPr>
                <w:vertAlign w:val="superscript"/>
              </w:rPr>
            </w:pPr>
            <w:r w:rsidRPr="000F67FC">
              <w:rPr>
                <w:bCs/>
                <w:iCs/>
              </w:rPr>
              <w:t>Наименование страны происхождения товара</w:t>
            </w:r>
            <w:r>
              <w:rPr>
                <w:b/>
                <w:bCs/>
                <w:i/>
                <w:iCs/>
                <w:vertAlign w:val="superscript"/>
              </w:rPr>
              <w:t>5</w:t>
            </w:r>
          </w:p>
          <w:p w14:paraId="2DD5637A" w14:textId="77777777" w:rsidR="00E71285" w:rsidRPr="000F67FC" w:rsidRDefault="00E71285" w:rsidP="00B152C5">
            <w:pPr>
              <w:jc w:val="center"/>
              <w:rPr>
                <w:b/>
                <w:i/>
                <w:color w:val="FF0000"/>
                <w:sz w:val="21"/>
                <w:szCs w:val="21"/>
              </w:rPr>
            </w:pPr>
          </w:p>
        </w:tc>
      </w:tr>
      <w:tr w:rsidR="00E71285" w:rsidRPr="000F67FC" w14:paraId="42C771D5"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660DEF6" w14:textId="77777777" w:rsidR="00E71285" w:rsidRPr="000F67FC" w:rsidRDefault="00E71285" w:rsidP="00B152C5">
            <w:pPr>
              <w:jc w:val="both"/>
              <w:rPr>
                <w:sz w:val="24"/>
                <w:szCs w:val="24"/>
              </w:rPr>
            </w:pPr>
            <w:r w:rsidRPr="000F67FC">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7D568776"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7B97C30F"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2306C5" w14:textId="77777777" w:rsidR="00E71285" w:rsidRPr="000F67FC" w:rsidRDefault="00E71285" w:rsidP="00B152C5">
            <w:pPr>
              <w:jc w:val="both"/>
              <w:rPr>
                <w:sz w:val="24"/>
                <w:szCs w:val="24"/>
              </w:rPr>
            </w:pPr>
          </w:p>
        </w:tc>
      </w:tr>
      <w:tr w:rsidR="00E71285" w:rsidRPr="000F67FC" w14:paraId="1BE87A9C"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7866D00B" w14:textId="77777777" w:rsidR="00E71285" w:rsidRPr="000F67FC" w:rsidRDefault="00E71285" w:rsidP="00B152C5">
            <w:pPr>
              <w:jc w:val="both"/>
              <w:rPr>
                <w:sz w:val="24"/>
                <w:szCs w:val="24"/>
              </w:rPr>
            </w:pPr>
            <w:r w:rsidRPr="000F67FC">
              <w:rPr>
                <w:sz w:val="24"/>
                <w:szCs w:val="24"/>
              </w:rPr>
              <w:t>2</w:t>
            </w:r>
          </w:p>
        </w:tc>
        <w:tc>
          <w:tcPr>
            <w:tcW w:w="2551" w:type="dxa"/>
            <w:tcBorders>
              <w:top w:val="single" w:sz="4" w:space="0" w:color="auto"/>
              <w:left w:val="single" w:sz="4" w:space="0" w:color="auto"/>
              <w:bottom w:val="single" w:sz="4" w:space="0" w:color="auto"/>
              <w:right w:val="single" w:sz="4" w:space="0" w:color="auto"/>
            </w:tcBorders>
          </w:tcPr>
          <w:p w14:paraId="1B4823C5"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3990F417"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08F0E0B0" w14:textId="77777777" w:rsidR="00E71285" w:rsidRPr="000F67FC" w:rsidRDefault="00E71285" w:rsidP="00B152C5">
            <w:pPr>
              <w:jc w:val="both"/>
              <w:rPr>
                <w:sz w:val="24"/>
                <w:szCs w:val="24"/>
              </w:rPr>
            </w:pPr>
          </w:p>
        </w:tc>
      </w:tr>
      <w:tr w:rsidR="00E71285" w:rsidRPr="000F67FC" w14:paraId="6AB5BD27" w14:textId="77777777" w:rsidTr="00B152C5">
        <w:trPr>
          <w:trHeight w:val="302"/>
        </w:trPr>
        <w:tc>
          <w:tcPr>
            <w:tcW w:w="534" w:type="dxa"/>
            <w:tcBorders>
              <w:top w:val="single" w:sz="4" w:space="0" w:color="auto"/>
              <w:left w:val="single" w:sz="4" w:space="0" w:color="auto"/>
              <w:bottom w:val="single" w:sz="4" w:space="0" w:color="auto"/>
              <w:right w:val="single" w:sz="4" w:space="0" w:color="auto"/>
            </w:tcBorders>
          </w:tcPr>
          <w:p w14:paraId="40B46EC4" w14:textId="77777777" w:rsidR="00E71285" w:rsidRPr="000F67FC" w:rsidRDefault="00E71285" w:rsidP="00B152C5">
            <w:pPr>
              <w:jc w:val="both"/>
              <w:rPr>
                <w:sz w:val="24"/>
                <w:szCs w:val="24"/>
              </w:rPr>
            </w:pPr>
            <w:r w:rsidRPr="000F67FC">
              <w:rPr>
                <w:sz w:val="24"/>
                <w:szCs w:val="24"/>
              </w:rPr>
              <w:t>…</w:t>
            </w:r>
          </w:p>
        </w:tc>
        <w:tc>
          <w:tcPr>
            <w:tcW w:w="2551" w:type="dxa"/>
            <w:tcBorders>
              <w:top w:val="single" w:sz="4" w:space="0" w:color="auto"/>
              <w:left w:val="single" w:sz="4" w:space="0" w:color="auto"/>
              <w:bottom w:val="single" w:sz="4" w:space="0" w:color="auto"/>
              <w:right w:val="single" w:sz="4" w:space="0" w:color="auto"/>
            </w:tcBorders>
          </w:tcPr>
          <w:p w14:paraId="650A229A" w14:textId="77777777" w:rsidR="00E71285" w:rsidRPr="000F67FC" w:rsidRDefault="00E71285" w:rsidP="00B152C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0DE6023" w14:textId="77777777" w:rsidR="00E71285" w:rsidRPr="000F67FC" w:rsidRDefault="00E71285" w:rsidP="00B152C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7E1AF1A8" w14:textId="77777777" w:rsidR="00E71285" w:rsidRPr="000F67FC" w:rsidRDefault="00E71285" w:rsidP="00B152C5">
            <w:pPr>
              <w:jc w:val="both"/>
              <w:rPr>
                <w:sz w:val="24"/>
                <w:szCs w:val="24"/>
              </w:rPr>
            </w:pPr>
          </w:p>
        </w:tc>
      </w:tr>
    </w:tbl>
    <w:p w14:paraId="59267C93" w14:textId="77777777" w:rsidR="00E71285" w:rsidRPr="000F67FC" w:rsidRDefault="00E71285" w:rsidP="00E71285">
      <w:pPr>
        <w:spacing w:after="182"/>
        <w:rPr>
          <w:color w:val="222222"/>
        </w:rPr>
      </w:pPr>
    </w:p>
    <w:p w14:paraId="5C71C543" w14:textId="3485F376" w:rsidR="00E5020B" w:rsidRPr="00E71285" w:rsidRDefault="00E71285" w:rsidP="00E71285">
      <w:pPr>
        <w:widowControl/>
        <w:autoSpaceDE/>
        <w:autoSpaceDN/>
        <w:adjustRightInd/>
        <w:spacing w:after="182"/>
        <w:jc w:val="both"/>
        <w:rPr>
          <w:sz w:val="22"/>
          <w:szCs w:val="22"/>
        </w:rPr>
      </w:pPr>
      <w:r w:rsidRPr="00E71285">
        <w:rPr>
          <w:color w:val="222222"/>
          <w:sz w:val="22"/>
          <w:szCs w:val="22"/>
        </w:rPr>
        <w:t xml:space="preserve">В случае признания ______________ </w:t>
      </w:r>
      <w:r w:rsidRPr="00E71285">
        <w:rPr>
          <w:i/>
          <w:color w:val="222222"/>
          <w:sz w:val="22"/>
          <w:szCs w:val="22"/>
        </w:rPr>
        <w:t xml:space="preserve">(наименование участника </w:t>
      </w:r>
      <w:proofErr w:type="gramStart"/>
      <w:r w:rsidRPr="00E71285">
        <w:rPr>
          <w:i/>
          <w:sz w:val="22"/>
          <w:szCs w:val="22"/>
        </w:rPr>
        <w:t>закупки)</w:t>
      </w:r>
      <w:r w:rsidRPr="00E71285">
        <w:rPr>
          <w:sz w:val="22"/>
          <w:szCs w:val="22"/>
        </w:rPr>
        <w:t>_</w:t>
      </w:r>
      <w:proofErr w:type="gramEnd"/>
      <w:r w:rsidRPr="00E71285">
        <w:rPr>
          <w:sz w:val="22"/>
          <w:szCs w:val="22"/>
        </w:rPr>
        <w:t xml:space="preserve">_________________________ победителем в запросе котировок в электронной </w:t>
      </w:r>
      <w:proofErr w:type="gramStart"/>
      <w:r w:rsidRPr="00E71285">
        <w:rPr>
          <w:sz w:val="22"/>
          <w:szCs w:val="22"/>
        </w:rPr>
        <w:t>форме,  обязуемся</w:t>
      </w:r>
      <w:proofErr w:type="gramEnd"/>
      <w:r w:rsidRPr="00E71285">
        <w:rPr>
          <w:sz w:val="22"/>
          <w:szCs w:val="22"/>
        </w:rPr>
        <w:t xml:space="preserve"> своевременно заключить и исполнить договор на условиях, указанных в извещении о проведении запроса котировок в электронной форме.</w:t>
      </w:r>
      <w:r w:rsidR="00E5020B" w:rsidRPr="00E71285">
        <w:rPr>
          <w:sz w:val="22"/>
          <w:szCs w:val="22"/>
        </w:rPr>
        <w:t> </w:t>
      </w:r>
    </w:p>
    <w:p w14:paraId="13A9793A" w14:textId="77777777" w:rsidR="00E5020B" w:rsidRPr="002B6E48" w:rsidRDefault="00E5020B" w:rsidP="002B6E48">
      <w:pPr>
        <w:ind w:firstLine="709"/>
        <w:jc w:val="center"/>
        <w:rPr>
          <w:b/>
          <w:sz w:val="24"/>
          <w:szCs w:val="24"/>
        </w:rPr>
      </w:pPr>
    </w:p>
    <w:p w14:paraId="679C7066" w14:textId="77777777" w:rsidR="004E0061" w:rsidRPr="002B6E48" w:rsidRDefault="004E0061" w:rsidP="002B6E48">
      <w:pPr>
        <w:widowControl/>
        <w:autoSpaceDE/>
        <w:autoSpaceDN/>
        <w:adjustRightInd/>
        <w:ind w:firstLine="709"/>
        <w:jc w:val="right"/>
        <w:rPr>
          <w:sz w:val="24"/>
          <w:szCs w:val="24"/>
        </w:rPr>
      </w:pPr>
    </w:p>
    <w:p w14:paraId="7790DA15" w14:textId="77777777" w:rsidR="003B3FA5" w:rsidRPr="003B3FA5" w:rsidRDefault="003B3FA5" w:rsidP="003B3FA5">
      <w:pPr>
        <w:widowControl/>
        <w:autoSpaceDE/>
        <w:autoSpaceDN/>
        <w:adjustRightInd/>
        <w:rPr>
          <w:color w:val="808080"/>
        </w:rPr>
      </w:pPr>
      <w:bookmarkStart w:id="7" w:name="_Анкета_Претендента_на"/>
      <w:bookmarkStart w:id="8" w:name="_Анкета_Участника_процедуры"/>
      <w:bookmarkEnd w:id="7"/>
      <w:bookmarkEnd w:id="8"/>
      <w:r w:rsidRPr="003B3FA5">
        <w:rPr>
          <w:color w:val="808080"/>
        </w:rPr>
        <w:t xml:space="preserve">ИНСТРУКЦИИ ПО ЗАПОЛНЕНИЮ </w:t>
      </w:r>
    </w:p>
    <w:p w14:paraId="0B0B6074" w14:textId="77777777" w:rsidR="003B3FA5" w:rsidRPr="003B3FA5" w:rsidRDefault="003B3FA5" w:rsidP="00446448">
      <w:pPr>
        <w:widowControl/>
        <w:numPr>
          <w:ilvl w:val="0"/>
          <w:numId w:val="20"/>
        </w:numPr>
        <w:autoSpaceDE/>
        <w:autoSpaceDN/>
        <w:adjustRightInd/>
        <w:ind w:left="0" w:firstLine="0"/>
        <w:jc w:val="both"/>
        <w:rPr>
          <w:rFonts w:eastAsia="Calibri"/>
          <w:b/>
          <w:sz w:val="22"/>
          <w:szCs w:val="22"/>
          <w:lang w:eastAsia="en-US"/>
        </w:rPr>
      </w:pPr>
      <w:r w:rsidRPr="003B3FA5">
        <w:rPr>
          <w:bCs/>
          <w:color w:val="7F7F7F"/>
          <w:sz w:val="22"/>
          <w:szCs w:val="22"/>
        </w:rPr>
        <w:t>Данные инструкции не следует воспроизводить в документах, подготовленных Участником Запроса котировок.</w:t>
      </w:r>
    </w:p>
    <w:p w14:paraId="1C271548" w14:textId="656D41BA"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Все поля для заполнения должны быть заполнены Участником.</w:t>
      </w:r>
    </w:p>
    <w:p w14:paraId="226835DD" w14:textId="77777777" w:rsidR="00446448" w:rsidRPr="009305AD" w:rsidRDefault="00707527" w:rsidP="00446448">
      <w:pPr>
        <w:widowControl/>
        <w:numPr>
          <w:ilvl w:val="0"/>
          <w:numId w:val="20"/>
        </w:numPr>
        <w:tabs>
          <w:tab w:val="left" w:pos="0"/>
          <w:tab w:val="left" w:pos="284"/>
        </w:tabs>
        <w:overflowPunct w:val="0"/>
        <w:autoSpaceDE/>
        <w:autoSpaceDN/>
        <w:adjustRightInd/>
        <w:ind w:left="0" w:firstLine="0"/>
        <w:jc w:val="both"/>
        <w:rPr>
          <w:bCs/>
          <w:color w:val="808080"/>
          <w:sz w:val="22"/>
          <w:szCs w:val="22"/>
        </w:rPr>
      </w:pPr>
      <w:r>
        <w:rPr>
          <w:bCs/>
          <w:color w:val="808080"/>
          <w:sz w:val="22"/>
          <w:szCs w:val="22"/>
        </w:rPr>
        <w:t xml:space="preserve">        </w:t>
      </w:r>
      <w:r w:rsidR="00446448" w:rsidRPr="009305AD">
        <w:rPr>
          <w:bCs/>
          <w:color w:val="808080"/>
          <w:sz w:val="22"/>
          <w:szCs w:val="22"/>
        </w:rPr>
        <w:t>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12E7166F"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менее» означают что, участнику следует предоставить в заявке конкретный показатель, более указанного значения или равный ему;</w:t>
      </w:r>
    </w:p>
    <w:p w14:paraId="46546E2D"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w:t>
      </w:r>
      <w:r w:rsidRPr="009305AD">
        <w:rPr>
          <w:bCs/>
          <w:i/>
          <w:color w:val="808080"/>
          <w:sz w:val="22"/>
          <w:szCs w:val="22"/>
        </w:rPr>
        <w:t>«</w:t>
      </w:r>
      <w:r w:rsidRPr="009305AD">
        <w:rPr>
          <w:bCs/>
          <w:color w:val="808080"/>
          <w:sz w:val="22"/>
          <w:szCs w:val="22"/>
        </w:rPr>
        <w:t>не более</w:t>
      </w:r>
      <w:r w:rsidRPr="009305AD">
        <w:rPr>
          <w:bCs/>
          <w:i/>
          <w:color w:val="808080"/>
          <w:sz w:val="22"/>
          <w:szCs w:val="22"/>
        </w:rPr>
        <w:t>»</w:t>
      </w:r>
      <w:r w:rsidRPr="009305AD">
        <w:rPr>
          <w:bCs/>
          <w:color w:val="808080"/>
          <w:sz w:val="22"/>
          <w:szCs w:val="22"/>
        </w:rPr>
        <w:t xml:space="preserve"> означают что, участнику следует предоставить в заявке конкретный показатель, менее указанного значения или равный ему;</w:t>
      </w:r>
    </w:p>
    <w:p w14:paraId="301383A0"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слова «не выше» означают что, участнику следует предоставить в заявке конкретный показатель, не более указанного значения;</w:t>
      </w:r>
    </w:p>
    <w:p w14:paraId="77AD4B57" w14:textId="77777777" w:rsidR="00446448" w:rsidRPr="009305AD" w:rsidRDefault="00446448" w:rsidP="00707527">
      <w:pPr>
        <w:widowControl/>
        <w:tabs>
          <w:tab w:val="left" w:pos="0"/>
          <w:tab w:val="left" w:pos="284"/>
        </w:tabs>
        <w:overflowPunct w:val="0"/>
        <w:autoSpaceDE/>
        <w:autoSpaceDN/>
        <w:adjustRightInd/>
        <w:ind w:firstLine="567"/>
        <w:jc w:val="both"/>
        <w:rPr>
          <w:bCs/>
          <w:color w:val="808080"/>
          <w:sz w:val="22"/>
          <w:szCs w:val="22"/>
        </w:rPr>
      </w:pPr>
      <w:r w:rsidRPr="009305AD">
        <w:rPr>
          <w:bCs/>
          <w:color w:val="808080"/>
          <w:sz w:val="22"/>
          <w:szCs w:val="22"/>
        </w:rPr>
        <w:t xml:space="preserve">- слова «не ниже» означают что, участнику следует предоставить в заявке конкретный показатель, не менее указанного значения; </w:t>
      </w:r>
    </w:p>
    <w:p w14:paraId="4E304DFA" w14:textId="77777777" w:rsidR="00446448" w:rsidRPr="009305AD" w:rsidRDefault="00707527" w:rsidP="00707527">
      <w:pPr>
        <w:widowControl/>
        <w:tabs>
          <w:tab w:val="left" w:pos="0"/>
          <w:tab w:val="left" w:pos="284"/>
        </w:tabs>
        <w:overflowPunct w:val="0"/>
        <w:autoSpaceDE/>
        <w:autoSpaceDN/>
        <w:adjustRightInd/>
        <w:ind w:firstLine="567"/>
        <w:jc w:val="both"/>
        <w:rPr>
          <w:bCs/>
          <w:color w:val="808080"/>
          <w:sz w:val="22"/>
          <w:szCs w:val="22"/>
        </w:rPr>
      </w:pPr>
      <w:r>
        <w:rPr>
          <w:bCs/>
          <w:color w:val="808080"/>
          <w:sz w:val="22"/>
          <w:szCs w:val="22"/>
        </w:rPr>
        <w:t xml:space="preserve">   </w:t>
      </w:r>
      <w:proofErr w:type="gramStart"/>
      <w:r w:rsidR="00446448" w:rsidRPr="009305AD">
        <w:rPr>
          <w:bCs/>
          <w:color w:val="808080"/>
          <w:sz w:val="22"/>
          <w:szCs w:val="22"/>
        </w:rPr>
        <w:t>В  случае</w:t>
      </w:r>
      <w:proofErr w:type="gramEnd"/>
      <w:r w:rsidR="00446448" w:rsidRPr="009305AD">
        <w:rPr>
          <w:bCs/>
          <w:color w:val="808080"/>
          <w:sz w:val="22"/>
          <w:szCs w:val="22"/>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44CC490E" w14:textId="0FC2F981" w:rsidR="00446448" w:rsidRPr="00E71285" w:rsidRDefault="00707527"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sidRPr="00601EE4">
        <w:rPr>
          <w:bCs/>
          <w:color w:val="808080"/>
          <w:sz w:val="22"/>
          <w:szCs w:val="22"/>
        </w:rPr>
        <w:t xml:space="preserve">       </w:t>
      </w:r>
      <w:r w:rsidR="00446448" w:rsidRPr="00601EE4">
        <w:rPr>
          <w:color w:val="7F7F7F"/>
          <w:sz w:val="22"/>
          <w:szCs w:val="22"/>
          <w:shd w:val="clear" w:color="auto" w:fill="FFFFFF"/>
        </w:rPr>
        <w:t xml:space="preserve">Подача заявки на отдельные позиции или часть объема по какой-либо из позиций, указанных </w:t>
      </w:r>
      <w:proofErr w:type="gramStart"/>
      <w:r w:rsidR="00446448" w:rsidRPr="00601EE4">
        <w:rPr>
          <w:color w:val="7F7F7F"/>
          <w:sz w:val="22"/>
          <w:szCs w:val="22"/>
          <w:shd w:val="clear" w:color="auto" w:fill="FFFFFF"/>
        </w:rPr>
        <w:t xml:space="preserve">в  </w:t>
      </w:r>
      <w:r w:rsidRPr="00601EE4">
        <w:rPr>
          <w:color w:val="7F7F7F"/>
          <w:sz w:val="22"/>
          <w:szCs w:val="22"/>
          <w:shd w:val="clear" w:color="auto" w:fill="FFFFFF"/>
        </w:rPr>
        <w:t>Техническом</w:t>
      </w:r>
      <w:proofErr w:type="gramEnd"/>
      <w:r w:rsidRPr="00601EE4">
        <w:rPr>
          <w:color w:val="7F7F7F"/>
          <w:sz w:val="22"/>
          <w:szCs w:val="22"/>
          <w:shd w:val="clear" w:color="auto" w:fill="FFFFFF"/>
        </w:rPr>
        <w:t xml:space="preserve"> задании (Приложении №2 к настоящему Извещению о закупке)</w:t>
      </w:r>
      <w:r w:rsidR="00446448" w:rsidRPr="00601EE4">
        <w:rPr>
          <w:color w:val="7F7F7F"/>
          <w:sz w:val="22"/>
          <w:szCs w:val="22"/>
          <w:shd w:val="clear" w:color="auto" w:fill="FFFFFF"/>
        </w:rPr>
        <w:t>, не допускается.</w:t>
      </w:r>
    </w:p>
    <w:p w14:paraId="0E8CEF17" w14:textId="7D618F0B" w:rsidR="00E71285" w:rsidRPr="00601EE4" w:rsidRDefault="00E71285" w:rsidP="00DC5019">
      <w:pPr>
        <w:widowControl/>
        <w:numPr>
          <w:ilvl w:val="0"/>
          <w:numId w:val="20"/>
        </w:numPr>
        <w:tabs>
          <w:tab w:val="left" w:pos="0"/>
          <w:tab w:val="left" w:pos="284"/>
        </w:tabs>
        <w:overflowPunct w:val="0"/>
        <w:autoSpaceDE/>
        <w:autoSpaceDN/>
        <w:adjustRightInd/>
        <w:ind w:left="0" w:firstLine="0"/>
        <w:jc w:val="both"/>
        <w:rPr>
          <w:b/>
          <w:bCs/>
          <w:color w:val="7F7F7F"/>
          <w:sz w:val="22"/>
          <w:szCs w:val="22"/>
        </w:rPr>
      </w:pPr>
      <w:r>
        <w:rPr>
          <w:bCs/>
          <w:iCs/>
          <w:color w:val="7F7F7F"/>
          <w:sz w:val="22"/>
          <w:szCs w:val="22"/>
        </w:rPr>
        <w:t xml:space="preserve">       </w:t>
      </w:r>
      <w:r w:rsidRPr="00E71285">
        <w:rPr>
          <w:bCs/>
          <w:iCs/>
          <w:color w:val="7F7F7F"/>
          <w:sz w:val="22"/>
          <w:szCs w:val="22"/>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6C1B8902" w14:textId="77777777" w:rsidR="003E05C7" w:rsidRPr="002B6E48" w:rsidRDefault="003E05C7" w:rsidP="002B6E48">
      <w:pPr>
        <w:widowControl/>
        <w:adjustRightInd/>
        <w:ind w:hanging="142"/>
        <w:jc w:val="both"/>
        <w:rPr>
          <w:bCs/>
          <w:snapToGrid w:val="0"/>
          <w:sz w:val="24"/>
          <w:szCs w:val="24"/>
        </w:rPr>
      </w:pPr>
    </w:p>
    <w:p w14:paraId="7763F348" w14:textId="77777777" w:rsidR="00446448" w:rsidRDefault="00446448" w:rsidP="00A4138B">
      <w:pPr>
        <w:widowControl/>
        <w:overflowPunct w:val="0"/>
        <w:ind w:hanging="142"/>
        <w:jc w:val="both"/>
        <w:rPr>
          <w:sz w:val="24"/>
          <w:szCs w:val="24"/>
        </w:rPr>
        <w:sectPr w:rsidR="00446448" w:rsidSect="0028634B">
          <w:pgSz w:w="11907" w:h="16839" w:code="9"/>
          <w:pgMar w:top="426" w:right="567" w:bottom="709" w:left="1276" w:header="720" w:footer="720" w:gutter="0"/>
          <w:pgNumType w:start="1"/>
          <w:cols w:space="708"/>
          <w:noEndnote/>
          <w:titlePg/>
          <w:docGrid w:linePitch="326"/>
        </w:sectPr>
      </w:pPr>
      <w:bookmarkStart w:id="9" w:name="форма1"/>
      <w:bookmarkStart w:id="10" w:name="_Toc438145268"/>
      <w:bookmarkStart w:id="11" w:name="_Toc98251753"/>
    </w:p>
    <w:p w14:paraId="5078FE2D" w14:textId="77777777" w:rsidR="00787174" w:rsidRDefault="00A4138B" w:rsidP="00787174">
      <w:pPr>
        <w:keepNext/>
        <w:widowControl/>
        <w:autoSpaceDE/>
        <w:autoSpaceDN/>
        <w:adjustRightInd/>
        <w:spacing w:before="240" w:after="120"/>
        <w:ind w:left="792" w:hanging="360"/>
        <w:outlineLvl w:val="0"/>
        <w:rPr>
          <w:sz w:val="24"/>
          <w:szCs w:val="24"/>
        </w:rPr>
      </w:pPr>
      <w:bookmarkStart w:id="12" w:name="_Форма_1_ЗАЯВКА"/>
      <w:bookmarkStart w:id="13" w:name="_Toc438145269"/>
      <w:bookmarkEnd w:id="9"/>
      <w:bookmarkEnd w:id="10"/>
      <w:bookmarkEnd w:id="12"/>
      <w:r w:rsidRPr="002B6E48">
        <w:rPr>
          <w:sz w:val="24"/>
          <w:szCs w:val="24"/>
        </w:rPr>
        <w:lastRenderedPageBreak/>
        <w:t xml:space="preserve">Форма </w:t>
      </w:r>
      <w:r w:rsidR="00787174">
        <w:rPr>
          <w:sz w:val="24"/>
          <w:szCs w:val="24"/>
        </w:rPr>
        <w:t>2</w:t>
      </w:r>
      <w:r>
        <w:rPr>
          <w:sz w:val="24"/>
          <w:szCs w:val="24"/>
        </w:rPr>
        <w:tab/>
      </w:r>
      <w:bookmarkEnd w:id="13"/>
      <w:r w:rsidR="00787174">
        <w:rPr>
          <w:sz w:val="24"/>
          <w:szCs w:val="24"/>
        </w:rPr>
        <w:t xml:space="preserve"> </w:t>
      </w:r>
    </w:p>
    <w:p w14:paraId="4CBBE947" w14:textId="77777777" w:rsidR="00105BD3" w:rsidRPr="00A4138B" w:rsidRDefault="00105BD3" w:rsidP="00105BD3">
      <w:pPr>
        <w:widowControl/>
        <w:autoSpaceDE/>
        <w:autoSpaceDN/>
        <w:adjustRightInd/>
        <w:rPr>
          <w:sz w:val="24"/>
          <w:szCs w:val="24"/>
        </w:rPr>
      </w:pPr>
      <w:bookmarkStart w:id="14" w:name="_Письмо_о_подаче"/>
      <w:bookmarkStart w:id="15" w:name="_Заявка_о_подаче"/>
      <w:bookmarkStart w:id="16" w:name="_Ref55335821"/>
      <w:bookmarkStart w:id="17" w:name="_Ref55336345"/>
      <w:bookmarkStart w:id="18" w:name="_Toc57314674"/>
      <w:bookmarkStart w:id="19" w:name="_Toc69728988"/>
      <w:bookmarkStart w:id="20" w:name="_Toc98251754"/>
      <w:bookmarkStart w:id="21" w:name="_Форма_2_АНКЕТА"/>
      <w:bookmarkEnd w:id="11"/>
      <w:bookmarkEnd w:id="14"/>
      <w:bookmarkEnd w:id="15"/>
      <w:bookmarkEnd w:id="16"/>
      <w:bookmarkEnd w:id="17"/>
      <w:bookmarkEnd w:id="18"/>
      <w:bookmarkEnd w:id="19"/>
      <w:bookmarkEnd w:id="20"/>
      <w:bookmarkEnd w:id="21"/>
    </w:p>
    <w:p w14:paraId="5FF115F8" w14:textId="77777777" w:rsidR="00105BD3" w:rsidRPr="00A4138B" w:rsidRDefault="00105BD3" w:rsidP="00105BD3">
      <w:pPr>
        <w:widowControl/>
        <w:autoSpaceDE/>
        <w:autoSpaceDN/>
        <w:adjustRightInd/>
        <w:rPr>
          <w:sz w:val="24"/>
          <w:szCs w:val="24"/>
        </w:rPr>
      </w:pPr>
    </w:p>
    <w:p w14:paraId="3EE4A861" w14:textId="77777777" w:rsidR="00943885" w:rsidRPr="00BE7224" w:rsidRDefault="00943885" w:rsidP="00943885">
      <w:pPr>
        <w:widowControl/>
        <w:autoSpaceDE/>
        <w:autoSpaceDN/>
        <w:adjustRightInd/>
        <w:jc w:val="center"/>
        <w:rPr>
          <w:b/>
          <w:sz w:val="22"/>
          <w:szCs w:val="22"/>
        </w:rPr>
      </w:pPr>
      <w:bookmarkStart w:id="22" w:name="_Toc235439567"/>
      <w:bookmarkStart w:id="23" w:name="_Toc305665991"/>
      <w:r w:rsidRPr="00BE7224">
        <w:rPr>
          <w:b/>
          <w:sz w:val="22"/>
          <w:szCs w:val="22"/>
        </w:rPr>
        <w:t>ЦЕНОВОЕ ПРЕДЛОЖЕНИЕ</w:t>
      </w:r>
      <w:bookmarkEnd w:id="22"/>
      <w:bookmarkEnd w:id="23"/>
    </w:p>
    <w:p w14:paraId="651C708C" w14:textId="77777777" w:rsidR="00943885" w:rsidRPr="00A4138B" w:rsidRDefault="00943885" w:rsidP="00943885">
      <w:pPr>
        <w:widowControl/>
        <w:autoSpaceDE/>
        <w:autoSpaceDN/>
        <w:adjustRightInd/>
        <w:rPr>
          <w:sz w:val="24"/>
          <w:szCs w:val="24"/>
        </w:rPr>
      </w:pPr>
    </w:p>
    <w:p w14:paraId="0F168680" w14:textId="77777777" w:rsidR="00943885" w:rsidRPr="00A4138B" w:rsidRDefault="00943885" w:rsidP="00943885">
      <w:pPr>
        <w:widowControl/>
        <w:autoSpaceDE/>
        <w:autoSpaceDN/>
        <w:adjustRightInd/>
        <w:rPr>
          <w:sz w:val="24"/>
          <w:szCs w:val="24"/>
        </w:rPr>
      </w:pPr>
      <w:r w:rsidRPr="00A4138B">
        <w:rPr>
          <w:sz w:val="24"/>
          <w:szCs w:val="24"/>
        </w:rPr>
        <w:t>Участник Запроса котировок</w:t>
      </w:r>
      <w:r>
        <w:rPr>
          <w:sz w:val="24"/>
          <w:szCs w:val="24"/>
        </w:rPr>
        <w:t xml:space="preserve"> в электронной форме</w:t>
      </w:r>
      <w:r w:rsidRPr="00A4138B">
        <w:rPr>
          <w:sz w:val="24"/>
          <w:szCs w:val="24"/>
        </w:rPr>
        <w:t xml:space="preserve">: ________________________________ </w:t>
      </w:r>
    </w:p>
    <w:p w14:paraId="6E329598" w14:textId="77777777" w:rsidR="00943885" w:rsidRPr="00A4138B" w:rsidRDefault="00943885" w:rsidP="00943885">
      <w:pPr>
        <w:widowControl/>
        <w:autoSpaceDE/>
        <w:autoSpaceDN/>
        <w:adjustRightInd/>
        <w:rPr>
          <w:sz w:val="24"/>
          <w:szCs w:val="24"/>
        </w:rPr>
      </w:pPr>
    </w:p>
    <w:p w14:paraId="25A1D1CB" w14:textId="77777777" w:rsidR="00943885" w:rsidRPr="00A4138B" w:rsidRDefault="00943885" w:rsidP="00943885">
      <w:pPr>
        <w:widowControl/>
        <w:autoSpaceDE/>
        <w:autoSpaceDN/>
        <w:adjustRightInd/>
        <w:rPr>
          <w:sz w:val="24"/>
          <w:szCs w:val="24"/>
        </w:rPr>
      </w:pPr>
      <w:r w:rsidRPr="00A4138B">
        <w:rPr>
          <w:sz w:val="24"/>
          <w:szCs w:val="24"/>
        </w:rPr>
        <w:t xml:space="preserve">Настоящим предлагаем </w:t>
      </w:r>
      <w:r>
        <w:rPr>
          <w:sz w:val="24"/>
          <w:szCs w:val="24"/>
        </w:rPr>
        <w:t>поставить товар</w:t>
      </w:r>
      <w:r w:rsidRPr="00A4138B">
        <w:rPr>
          <w:sz w:val="24"/>
          <w:szCs w:val="24"/>
        </w:rPr>
        <w:t xml:space="preserve"> в полном соответствии с </w:t>
      </w:r>
      <w:r w:rsidR="00F06C63">
        <w:rPr>
          <w:sz w:val="24"/>
          <w:szCs w:val="24"/>
        </w:rPr>
        <w:t xml:space="preserve">заявкой на участие, </w:t>
      </w:r>
      <w:r w:rsidRPr="00A4138B">
        <w:rPr>
          <w:sz w:val="24"/>
          <w:szCs w:val="24"/>
        </w:rPr>
        <w:t xml:space="preserve">условиями извещения о проведении Запроса котировок в электронной форме и условиями </w:t>
      </w:r>
      <w:r>
        <w:rPr>
          <w:sz w:val="24"/>
          <w:szCs w:val="24"/>
        </w:rPr>
        <w:t xml:space="preserve">проекта </w:t>
      </w:r>
      <w:r w:rsidRPr="00A4138B">
        <w:rPr>
          <w:sz w:val="24"/>
          <w:szCs w:val="24"/>
        </w:rPr>
        <w:t>договора по следующим ценам:</w:t>
      </w:r>
    </w:p>
    <w:p w14:paraId="4BFA300A" w14:textId="77777777" w:rsidR="00943885" w:rsidRPr="00A4138B" w:rsidRDefault="00943885" w:rsidP="00943885">
      <w:pPr>
        <w:widowControl/>
        <w:autoSpaceDE/>
        <w:autoSpaceDN/>
        <w:adjustRightInd/>
        <w:rPr>
          <w:i/>
          <w:sz w:val="24"/>
          <w:szCs w:val="24"/>
        </w:rPr>
      </w:pPr>
    </w:p>
    <w:tbl>
      <w:tblPr>
        <w:tblW w:w="142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699"/>
        <w:gridCol w:w="1843"/>
        <w:gridCol w:w="2268"/>
        <w:gridCol w:w="13"/>
        <w:gridCol w:w="3531"/>
      </w:tblGrid>
      <w:tr w:rsidR="00E71285" w:rsidRPr="00A4138B" w14:paraId="1512EFC2" w14:textId="77777777" w:rsidTr="00E71285">
        <w:tc>
          <w:tcPr>
            <w:tcW w:w="850" w:type="dxa"/>
            <w:tcBorders>
              <w:top w:val="single" w:sz="4" w:space="0" w:color="auto"/>
              <w:left w:val="single" w:sz="4" w:space="0" w:color="auto"/>
              <w:bottom w:val="single" w:sz="4" w:space="0" w:color="auto"/>
              <w:right w:val="single" w:sz="4" w:space="0" w:color="auto"/>
            </w:tcBorders>
            <w:vAlign w:val="center"/>
            <w:hideMark/>
          </w:tcPr>
          <w:p w14:paraId="5811BA8F" w14:textId="77777777" w:rsidR="00E71285" w:rsidRPr="00A4138B" w:rsidRDefault="00E71285" w:rsidP="00F333A3">
            <w:pPr>
              <w:keepNext/>
              <w:widowControl/>
              <w:autoSpaceDE/>
              <w:autoSpaceDN/>
              <w:adjustRightInd/>
              <w:snapToGrid w:val="0"/>
              <w:spacing w:before="40" w:after="40"/>
              <w:ind w:right="57"/>
              <w:jc w:val="center"/>
            </w:pPr>
            <w:r w:rsidRPr="00A4138B">
              <w:t>№ п/п</w:t>
            </w:r>
          </w:p>
        </w:tc>
        <w:tc>
          <w:tcPr>
            <w:tcW w:w="5699" w:type="dxa"/>
            <w:tcBorders>
              <w:top w:val="single" w:sz="4" w:space="0" w:color="auto"/>
              <w:left w:val="single" w:sz="4" w:space="0" w:color="auto"/>
              <w:bottom w:val="single" w:sz="4" w:space="0" w:color="auto"/>
              <w:right w:val="single" w:sz="4" w:space="0" w:color="auto"/>
            </w:tcBorders>
            <w:vAlign w:val="center"/>
            <w:hideMark/>
          </w:tcPr>
          <w:p w14:paraId="3B2EF25E" w14:textId="77777777" w:rsidR="00E71285" w:rsidRPr="00A4138B" w:rsidRDefault="00E71285" w:rsidP="00F333A3">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1314C1A4" w14:textId="77777777" w:rsidR="00E71285" w:rsidRPr="00A4138B" w:rsidRDefault="00E71285" w:rsidP="00F333A3">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E555A9E" w14:textId="77777777" w:rsidR="00E71285" w:rsidRPr="00A4138B" w:rsidRDefault="00E71285" w:rsidP="00F333A3">
            <w:pPr>
              <w:keepNext/>
              <w:widowControl/>
              <w:autoSpaceDE/>
              <w:autoSpaceDN/>
              <w:adjustRightInd/>
              <w:snapToGrid w:val="0"/>
              <w:spacing w:before="40" w:after="40"/>
              <w:ind w:left="57" w:right="57"/>
              <w:jc w:val="center"/>
            </w:pPr>
            <w:r w:rsidRPr="00A4138B">
              <w:t>Кол-во</w:t>
            </w:r>
          </w:p>
        </w:tc>
        <w:tc>
          <w:tcPr>
            <w:tcW w:w="3544" w:type="dxa"/>
            <w:gridSpan w:val="2"/>
            <w:tcBorders>
              <w:top w:val="single" w:sz="4" w:space="0" w:color="auto"/>
              <w:left w:val="single" w:sz="4" w:space="0" w:color="auto"/>
              <w:bottom w:val="single" w:sz="4" w:space="0" w:color="auto"/>
              <w:right w:val="single" w:sz="4" w:space="0" w:color="auto"/>
            </w:tcBorders>
          </w:tcPr>
          <w:p w14:paraId="4B820F0D" w14:textId="77777777" w:rsidR="00E71285" w:rsidRDefault="00E71285" w:rsidP="00F333A3">
            <w:pPr>
              <w:keepNext/>
              <w:widowControl/>
              <w:autoSpaceDE/>
              <w:autoSpaceDN/>
              <w:adjustRightInd/>
              <w:snapToGrid w:val="0"/>
              <w:spacing w:before="40" w:after="40"/>
              <w:ind w:left="57" w:right="57"/>
              <w:jc w:val="center"/>
            </w:pPr>
          </w:p>
          <w:p w14:paraId="747AB4A7" w14:textId="77777777" w:rsidR="00E71285" w:rsidRDefault="00E71285" w:rsidP="00E71285">
            <w:pPr>
              <w:keepNext/>
              <w:widowControl/>
              <w:autoSpaceDE/>
              <w:autoSpaceDN/>
              <w:adjustRightInd/>
              <w:snapToGrid w:val="0"/>
              <w:spacing w:before="40" w:after="40"/>
              <w:ind w:left="57" w:right="57"/>
              <w:jc w:val="center"/>
            </w:pPr>
            <w:r>
              <w:t xml:space="preserve">Цена за 1 ед., руб. </w:t>
            </w:r>
          </w:p>
          <w:p w14:paraId="578853A4" w14:textId="22715E22" w:rsidR="00E71285" w:rsidRDefault="00E71285" w:rsidP="00E71285">
            <w:pPr>
              <w:keepNext/>
              <w:widowControl/>
              <w:autoSpaceDE/>
              <w:autoSpaceDN/>
              <w:adjustRightInd/>
              <w:snapToGrid w:val="0"/>
              <w:spacing w:before="40" w:after="40"/>
              <w:ind w:left="57" w:right="57"/>
              <w:jc w:val="center"/>
            </w:pPr>
            <w:r>
              <w:t>(с НДС при наличии)</w:t>
            </w:r>
          </w:p>
          <w:p w14:paraId="23FDA654" w14:textId="77777777" w:rsidR="00E71285" w:rsidRPr="00A4138B" w:rsidRDefault="00E71285" w:rsidP="009305AD">
            <w:pPr>
              <w:keepNext/>
              <w:widowControl/>
              <w:autoSpaceDE/>
              <w:autoSpaceDN/>
              <w:adjustRightInd/>
              <w:snapToGrid w:val="0"/>
              <w:spacing w:before="40" w:after="40"/>
              <w:ind w:right="57"/>
            </w:pPr>
          </w:p>
        </w:tc>
      </w:tr>
      <w:tr w:rsidR="00E71285" w:rsidRPr="00A4138B" w14:paraId="4F1C48EE"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12849A27" w14:textId="77777777" w:rsidR="00E71285" w:rsidRPr="00A4138B" w:rsidRDefault="00E71285" w:rsidP="00F333A3">
            <w:pPr>
              <w:widowControl/>
              <w:autoSpaceDE/>
              <w:autoSpaceDN/>
              <w:adjustRightInd/>
              <w:snapToGrid w:val="0"/>
              <w:spacing w:before="40" w:after="40"/>
              <w:ind w:right="57"/>
              <w:jc w:val="center"/>
              <w:rPr>
                <w:color w:val="000000"/>
              </w:rPr>
            </w:pPr>
            <w:r w:rsidRPr="00A4138B">
              <w:rPr>
                <w:color w:val="000000"/>
              </w:rPr>
              <w:t>1</w:t>
            </w:r>
          </w:p>
        </w:tc>
        <w:tc>
          <w:tcPr>
            <w:tcW w:w="5699" w:type="dxa"/>
            <w:tcBorders>
              <w:top w:val="single" w:sz="4" w:space="0" w:color="auto"/>
              <w:left w:val="single" w:sz="4" w:space="0" w:color="auto"/>
              <w:bottom w:val="single" w:sz="4" w:space="0" w:color="auto"/>
              <w:right w:val="single" w:sz="4" w:space="0" w:color="auto"/>
            </w:tcBorders>
            <w:vAlign w:val="center"/>
          </w:tcPr>
          <w:p w14:paraId="041A983F"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0B4F66B5"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0023DB9D" w14:textId="45F68A26"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7AACCFCD"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31E44AD0" w14:textId="77777777" w:rsidTr="00E71285">
        <w:tc>
          <w:tcPr>
            <w:tcW w:w="850" w:type="dxa"/>
            <w:tcBorders>
              <w:top w:val="single" w:sz="4" w:space="0" w:color="auto"/>
              <w:left w:val="single" w:sz="4" w:space="0" w:color="auto"/>
              <w:bottom w:val="single" w:sz="4" w:space="0" w:color="auto"/>
              <w:right w:val="single" w:sz="4" w:space="0" w:color="auto"/>
            </w:tcBorders>
            <w:vAlign w:val="center"/>
          </w:tcPr>
          <w:p w14:paraId="0B26BB5D" w14:textId="77777777" w:rsidR="00E71285" w:rsidRPr="00A4138B" w:rsidRDefault="00E71285" w:rsidP="00F333A3">
            <w:pPr>
              <w:widowControl/>
              <w:autoSpaceDE/>
              <w:autoSpaceDN/>
              <w:adjustRightInd/>
              <w:snapToGrid w:val="0"/>
              <w:spacing w:before="40" w:after="40"/>
              <w:ind w:right="57"/>
              <w:jc w:val="center"/>
              <w:rPr>
                <w:color w:val="000000"/>
              </w:rPr>
            </w:pPr>
            <w:r>
              <w:rPr>
                <w:color w:val="000000"/>
              </w:rPr>
              <w:t>…</w:t>
            </w:r>
          </w:p>
        </w:tc>
        <w:tc>
          <w:tcPr>
            <w:tcW w:w="5699" w:type="dxa"/>
            <w:tcBorders>
              <w:top w:val="single" w:sz="4" w:space="0" w:color="auto"/>
              <w:left w:val="single" w:sz="4" w:space="0" w:color="auto"/>
              <w:bottom w:val="single" w:sz="4" w:space="0" w:color="auto"/>
              <w:right w:val="single" w:sz="4" w:space="0" w:color="auto"/>
            </w:tcBorders>
            <w:vAlign w:val="center"/>
          </w:tcPr>
          <w:p w14:paraId="67EE9DA6" w14:textId="77777777" w:rsidR="00E71285" w:rsidRPr="00A4138B" w:rsidRDefault="00E71285" w:rsidP="00F333A3">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822D25B" w14:textId="77777777" w:rsidR="00E71285" w:rsidRPr="00A4138B" w:rsidRDefault="00E71285" w:rsidP="00F333A3">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AECB9DB" w14:textId="1E1E9CA3" w:rsidR="00E71285" w:rsidRPr="00A4138B" w:rsidRDefault="00E71285" w:rsidP="00F333A3">
            <w:pPr>
              <w:widowControl/>
              <w:autoSpaceDE/>
              <w:autoSpaceDN/>
              <w:adjustRightInd/>
              <w:snapToGrid w:val="0"/>
              <w:spacing w:before="40" w:after="40"/>
              <w:ind w:left="57" w:right="57"/>
              <w:jc w:val="center"/>
              <w:rPr>
                <w:color w:val="000000"/>
              </w:rPr>
            </w:pPr>
            <w:r>
              <w:rPr>
                <w:color w:val="000000"/>
              </w:rPr>
              <w:t>1</w:t>
            </w:r>
          </w:p>
        </w:tc>
        <w:tc>
          <w:tcPr>
            <w:tcW w:w="3544" w:type="dxa"/>
            <w:gridSpan w:val="2"/>
            <w:tcBorders>
              <w:top w:val="single" w:sz="4" w:space="0" w:color="auto"/>
              <w:left w:val="single" w:sz="4" w:space="0" w:color="auto"/>
              <w:bottom w:val="single" w:sz="4" w:space="0" w:color="auto"/>
              <w:right w:val="single" w:sz="4" w:space="0" w:color="auto"/>
            </w:tcBorders>
          </w:tcPr>
          <w:p w14:paraId="66A30DBA" w14:textId="77777777" w:rsidR="00E71285" w:rsidRPr="00A4138B" w:rsidRDefault="00E71285" w:rsidP="00F333A3">
            <w:pPr>
              <w:widowControl/>
              <w:autoSpaceDE/>
              <w:autoSpaceDN/>
              <w:adjustRightInd/>
              <w:snapToGrid w:val="0"/>
              <w:spacing w:before="40" w:after="40"/>
              <w:ind w:left="57" w:right="57"/>
              <w:jc w:val="center"/>
              <w:rPr>
                <w:color w:val="000000"/>
              </w:rPr>
            </w:pPr>
          </w:p>
        </w:tc>
      </w:tr>
      <w:tr w:rsidR="00E71285" w:rsidRPr="00A4138B" w14:paraId="4515EFBA" w14:textId="77777777" w:rsidTr="00E71285">
        <w:tc>
          <w:tcPr>
            <w:tcW w:w="10673" w:type="dxa"/>
            <w:gridSpan w:val="5"/>
            <w:tcBorders>
              <w:top w:val="single" w:sz="4" w:space="0" w:color="auto"/>
              <w:left w:val="single" w:sz="4" w:space="0" w:color="auto"/>
              <w:bottom w:val="single" w:sz="4" w:space="0" w:color="auto"/>
              <w:right w:val="single" w:sz="4" w:space="0" w:color="auto"/>
            </w:tcBorders>
          </w:tcPr>
          <w:p w14:paraId="1E16D845" w14:textId="77777777" w:rsidR="00E71285" w:rsidRPr="00A4138B" w:rsidRDefault="00E71285" w:rsidP="00F333A3">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3531" w:type="dxa"/>
            <w:tcBorders>
              <w:top w:val="single" w:sz="4" w:space="0" w:color="auto"/>
              <w:left w:val="single" w:sz="4" w:space="0" w:color="auto"/>
              <w:bottom w:val="single" w:sz="4" w:space="0" w:color="auto"/>
              <w:right w:val="single" w:sz="4" w:space="0" w:color="auto"/>
            </w:tcBorders>
          </w:tcPr>
          <w:p w14:paraId="6D738636" w14:textId="77777777" w:rsidR="00E71285" w:rsidRPr="00A4138B" w:rsidRDefault="00E71285" w:rsidP="00F333A3">
            <w:pPr>
              <w:widowControl/>
              <w:autoSpaceDE/>
              <w:autoSpaceDN/>
              <w:adjustRightInd/>
              <w:snapToGrid w:val="0"/>
              <w:spacing w:before="40" w:after="40"/>
              <w:ind w:left="57" w:right="57"/>
              <w:jc w:val="right"/>
              <w:rPr>
                <w:b/>
                <w:color w:val="000000"/>
              </w:rPr>
            </w:pPr>
          </w:p>
        </w:tc>
      </w:tr>
    </w:tbl>
    <w:p w14:paraId="759A9A1E" w14:textId="77777777" w:rsidR="00943885" w:rsidRDefault="00CD0994" w:rsidP="00943885">
      <w:pPr>
        <w:widowControl/>
        <w:autoSpaceDE/>
        <w:autoSpaceDN/>
        <w:adjustRightInd/>
        <w:rPr>
          <w:color w:val="808080"/>
        </w:rPr>
      </w:pPr>
      <w:r>
        <w:rPr>
          <w:color w:val="808080"/>
        </w:rPr>
        <w:t xml:space="preserve">  </w:t>
      </w:r>
    </w:p>
    <w:p w14:paraId="47177226" w14:textId="77777777" w:rsidR="00CD0994" w:rsidRDefault="00CD0994" w:rsidP="00943885">
      <w:pPr>
        <w:widowControl/>
        <w:autoSpaceDE/>
        <w:autoSpaceDN/>
        <w:adjustRightInd/>
        <w:rPr>
          <w:color w:val="808080"/>
        </w:rPr>
      </w:pPr>
    </w:p>
    <w:p w14:paraId="69830261" w14:textId="77777777" w:rsidR="00CD0994" w:rsidRPr="00A4138B" w:rsidRDefault="00CD0994" w:rsidP="00943885">
      <w:pPr>
        <w:widowControl/>
        <w:autoSpaceDE/>
        <w:autoSpaceDN/>
        <w:adjustRightInd/>
        <w:rPr>
          <w:color w:val="808080"/>
        </w:rPr>
      </w:pPr>
    </w:p>
    <w:p w14:paraId="61FF36A0" w14:textId="77777777" w:rsidR="00943885" w:rsidRDefault="00943885" w:rsidP="00943885">
      <w:pPr>
        <w:widowControl/>
        <w:autoSpaceDE/>
        <w:autoSpaceDN/>
        <w:adjustRightInd/>
        <w:rPr>
          <w:color w:val="808080"/>
        </w:rPr>
      </w:pPr>
      <w:r w:rsidRPr="00A4138B">
        <w:rPr>
          <w:color w:val="808080"/>
        </w:rPr>
        <w:t>ИНСТРУКЦИИ ПО ЗАПОЛНЕНИЮ</w:t>
      </w:r>
    </w:p>
    <w:p w14:paraId="1951324C" w14:textId="1FE4F14E" w:rsidR="00943885" w:rsidRPr="00A4138B" w:rsidRDefault="006F0442" w:rsidP="00943885">
      <w:pPr>
        <w:widowControl/>
        <w:autoSpaceDE/>
        <w:autoSpaceDN/>
        <w:adjustRightInd/>
        <w:jc w:val="both"/>
        <w:rPr>
          <w:color w:val="7F7F7F"/>
          <w:sz w:val="22"/>
          <w:szCs w:val="22"/>
        </w:rPr>
      </w:pPr>
      <w:r>
        <w:rPr>
          <w:color w:val="7F7F7F"/>
          <w:sz w:val="22"/>
          <w:szCs w:val="22"/>
        </w:rPr>
        <w:t>1</w:t>
      </w:r>
      <w:r w:rsidR="00943885" w:rsidRPr="00A4138B">
        <w:rPr>
          <w:color w:val="7F7F7F"/>
          <w:sz w:val="22"/>
          <w:szCs w:val="22"/>
        </w:rPr>
        <w:t xml:space="preserve">. </w:t>
      </w:r>
      <w:r w:rsidR="00F9667D"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sidR="00F9667D">
        <w:rPr>
          <w:iCs/>
          <w:color w:val="7F7F7F"/>
          <w:sz w:val="22"/>
          <w:szCs w:val="22"/>
        </w:rPr>
        <w:t>,</w:t>
      </w:r>
      <w:r w:rsidR="00F9667D" w:rsidRPr="00F9667D">
        <w:rPr>
          <w:iCs/>
          <w:color w:val="7F7F7F"/>
          <w:sz w:val="22"/>
          <w:szCs w:val="22"/>
        </w:rPr>
        <w:t xml:space="preserve"> руб.» или «ИТОГО без НДС, руб.».</w:t>
      </w:r>
    </w:p>
    <w:p w14:paraId="270CF8DB" w14:textId="77777777" w:rsidR="00F9667D" w:rsidRPr="00A4138B" w:rsidRDefault="00F9667D" w:rsidP="00A4138B">
      <w:pPr>
        <w:widowControl/>
        <w:autoSpaceDE/>
        <w:autoSpaceDN/>
        <w:adjustRightInd/>
        <w:rPr>
          <w:i/>
          <w:color w:val="7F7F7F"/>
          <w:sz w:val="22"/>
          <w:szCs w:val="22"/>
        </w:rPr>
        <w:sectPr w:rsidR="00F9667D" w:rsidRPr="00A4138B" w:rsidSect="000260EF">
          <w:pgSz w:w="16839" w:h="11907" w:orient="landscape" w:code="9"/>
          <w:pgMar w:top="303" w:right="537" w:bottom="284" w:left="567" w:header="142" w:footer="430" w:gutter="0"/>
          <w:pgNumType w:start="1"/>
          <w:cols w:space="708"/>
          <w:noEndnote/>
          <w:titlePg/>
          <w:docGrid w:linePitch="326"/>
        </w:sectPr>
      </w:pPr>
      <w:bookmarkStart w:id="24" w:name="_Форма_3_ТЕХНИКО-КОММЕРЧЕСКОЕ"/>
      <w:bookmarkStart w:id="25" w:name="_Техническое_предложение_(Форма"/>
      <w:bookmarkStart w:id="26" w:name="_Форма_4_РЕКОМЕНДУЕМАЯ"/>
      <w:bookmarkEnd w:id="24"/>
      <w:bookmarkEnd w:id="25"/>
      <w:bookmarkEnd w:id="26"/>
    </w:p>
    <w:p w14:paraId="37B3AF9E" w14:textId="77777777" w:rsidR="006839E3" w:rsidRPr="002B6E48" w:rsidRDefault="006839E3" w:rsidP="00F9667D">
      <w:pPr>
        <w:shd w:val="clear" w:color="auto" w:fill="FFFFFF"/>
        <w:ind w:right="19"/>
        <w:rPr>
          <w:b/>
          <w:spacing w:val="-3"/>
          <w:sz w:val="24"/>
          <w:szCs w:val="24"/>
        </w:rPr>
      </w:pPr>
    </w:p>
    <w:sectPr w:rsidR="006839E3" w:rsidRPr="002B6E48" w:rsidSect="00991D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231EE5" w14:textId="77777777" w:rsidR="00F55ED0" w:rsidRDefault="00F55ED0">
      <w:r>
        <w:separator/>
      </w:r>
    </w:p>
  </w:endnote>
  <w:endnote w:type="continuationSeparator" w:id="0">
    <w:p w14:paraId="481B01D1" w14:textId="77777777" w:rsidR="00F55ED0" w:rsidRDefault="00F55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mbria">
    <w:panose1 w:val="02040503050406030204"/>
    <w:charset w:val="CC"/>
    <w:family w:val="roman"/>
    <w:pitch w:val="variable"/>
    <w:sig w:usb0="E00006FF" w:usb1="420024FF" w:usb2="02000000" w:usb3="00000000" w:csb0="0000019F" w:csb1="00000000"/>
  </w:font>
  <w:font w:name="font1330">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font245">
    <w:altName w:val="Times New Roman"/>
    <w:charset w:val="CC"/>
    <w:family w:val="auto"/>
    <w:pitch w:val="variable"/>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C73C3" w14:textId="77777777" w:rsidR="00F55ED0" w:rsidRDefault="00F55ED0">
      <w:r>
        <w:separator/>
      </w:r>
    </w:p>
  </w:footnote>
  <w:footnote w:type="continuationSeparator" w:id="0">
    <w:p w14:paraId="667B29AD" w14:textId="77777777" w:rsidR="00F55ED0" w:rsidRDefault="00F55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CF6D6" w14:textId="77777777" w:rsidR="005E6E44" w:rsidRDefault="005E6E44">
    <w:pPr>
      <w:pStyle w:val="ae"/>
      <w:jc w:val="center"/>
    </w:pPr>
  </w:p>
  <w:p w14:paraId="7C465EB5" w14:textId="77777777" w:rsidR="005E6E44" w:rsidRDefault="005E6E44">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3D2D6C"/>
    <w:multiLevelType w:val="hybridMultilevel"/>
    <w:tmpl w:val="773CDEDE"/>
    <w:lvl w:ilvl="0" w:tplc="E9D66CB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4810B1A"/>
    <w:multiLevelType w:val="hybridMultilevel"/>
    <w:tmpl w:val="3C90D33A"/>
    <w:name w:val="WW8Num252"/>
    <w:lvl w:ilvl="0" w:tplc="FFFFFFFF">
      <w:start w:val="1"/>
      <w:numFmt w:val="decimal"/>
      <w:lvlText w:val="%1)"/>
      <w:lvlJc w:val="left"/>
      <w:pPr>
        <w:tabs>
          <w:tab w:val="num" w:pos="576"/>
        </w:tabs>
        <w:ind w:left="576" w:hanging="576"/>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0E101C41"/>
    <w:multiLevelType w:val="hybridMultilevel"/>
    <w:tmpl w:val="2D1CED4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7F70B9"/>
    <w:multiLevelType w:val="hybridMultilevel"/>
    <w:tmpl w:val="418E736E"/>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2C43B6"/>
    <w:multiLevelType w:val="hybridMultilevel"/>
    <w:tmpl w:val="5E2C1118"/>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815E2D"/>
    <w:multiLevelType w:val="multilevel"/>
    <w:tmpl w:val="8E26D2C0"/>
    <w:lvl w:ilvl="0">
      <w:start w:val="1"/>
      <w:numFmt w:val="decimal"/>
      <w:lvlText w:val="%1."/>
      <w:lvlJc w:val="left"/>
      <w:pPr>
        <w:ind w:left="720" w:hanging="360"/>
      </w:pPr>
      <w:rPr>
        <w:b/>
        <w:bCs/>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14AA70A2"/>
    <w:multiLevelType w:val="multilevel"/>
    <w:tmpl w:val="8D300BB0"/>
    <w:lvl w:ilvl="0">
      <w:start w:val="1"/>
      <w:numFmt w:val="none"/>
      <w:suff w:val="nothing"/>
      <w:lvlText w:val=""/>
      <w:lvlJc w:val="left"/>
      <w:pPr>
        <w:ind w:left="432" w:hanging="432"/>
      </w:pPr>
      <w:rPr>
        <w:sz w:val="22"/>
        <w:szCs w:val="22"/>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15:restartNumberingAfterBreak="0">
    <w:nsid w:val="19EF23C2"/>
    <w:multiLevelType w:val="hybridMultilevel"/>
    <w:tmpl w:val="F37C76BE"/>
    <w:lvl w:ilvl="0" w:tplc="FCFC1444">
      <w:start w:val="1"/>
      <w:numFmt w:val="decimal"/>
      <w:lvlText w:val="%1."/>
      <w:lvlJc w:val="left"/>
      <w:pPr>
        <w:tabs>
          <w:tab w:val="num" w:pos="880"/>
        </w:tabs>
        <w:ind w:left="880" w:hanging="360"/>
      </w:pPr>
    </w:lvl>
    <w:lvl w:ilvl="1" w:tplc="04190019">
      <w:start w:val="1"/>
      <w:numFmt w:val="lowerLetter"/>
      <w:lvlText w:val="%2."/>
      <w:lvlJc w:val="left"/>
      <w:pPr>
        <w:tabs>
          <w:tab w:val="num" w:pos="1600"/>
        </w:tabs>
        <w:ind w:left="1600" w:hanging="360"/>
      </w:pPr>
    </w:lvl>
    <w:lvl w:ilvl="2" w:tplc="0419001B">
      <w:start w:val="1"/>
      <w:numFmt w:val="lowerRoman"/>
      <w:pStyle w:val="2"/>
      <w:lvlText w:val="%3."/>
      <w:lvlJc w:val="right"/>
      <w:pPr>
        <w:tabs>
          <w:tab w:val="num" w:pos="2320"/>
        </w:tabs>
        <w:ind w:left="2320" w:hanging="180"/>
      </w:pPr>
    </w:lvl>
    <w:lvl w:ilvl="3" w:tplc="0419000F">
      <w:start w:val="1"/>
      <w:numFmt w:val="decimal"/>
      <w:lvlText w:val="%4."/>
      <w:lvlJc w:val="left"/>
      <w:pPr>
        <w:tabs>
          <w:tab w:val="num" w:pos="3040"/>
        </w:tabs>
        <w:ind w:left="3040" w:hanging="360"/>
      </w:pPr>
    </w:lvl>
    <w:lvl w:ilvl="4" w:tplc="04190019">
      <w:start w:val="1"/>
      <w:numFmt w:val="lowerLetter"/>
      <w:lvlText w:val="%5."/>
      <w:lvlJc w:val="left"/>
      <w:pPr>
        <w:tabs>
          <w:tab w:val="num" w:pos="3760"/>
        </w:tabs>
        <w:ind w:left="3760" w:hanging="360"/>
      </w:pPr>
    </w:lvl>
    <w:lvl w:ilvl="5" w:tplc="0419001B">
      <w:start w:val="1"/>
      <w:numFmt w:val="lowerRoman"/>
      <w:lvlText w:val="%6."/>
      <w:lvlJc w:val="right"/>
      <w:pPr>
        <w:tabs>
          <w:tab w:val="num" w:pos="4480"/>
        </w:tabs>
        <w:ind w:left="4480" w:hanging="180"/>
      </w:pPr>
    </w:lvl>
    <w:lvl w:ilvl="6" w:tplc="0419000F">
      <w:start w:val="1"/>
      <w:numFmt w:val="decimal"/>
      <w:lvlText w:val="%7."/>
      <w:lvlJc w:val="left"/>
      <w:pPr>
        <w:tabs>
          <w:tab w:val="num" w:pos="5200"/>
        </w:tabs>
        <w:ind w:left="5200" w:hanging="360"/>
      </w:pPr>
    </w:lvl>
    <w:lvl w:ilvl="7" w:tplc="04190019">
      <w:start w:val="1"/>
      <w:numFmt w:val="lowerLetter"/>
      <w:lvlText w:val="%8."/>
      <w:lvlJc w:val="left"/>
      <w:pPr>
        <w:tabs>
          <w:tab w:val="num" w:pos="5920"/>
        </w:tabs>
        <w:ind w:left="5920" w:hanging="360"/>
      </w:pPr>
    </w:lvl>
    <w:lvl w:ilvl="8" w:tplc="0419001B">
      <w:start w:val="1"/>
      <w:numFmt w:val="lowerRoman"/>
      <w:lvlText w:val="%9."/>
      <w:lvlJc w:val="right"/>
      <w:pPr>
        <w:tabs>
          <w:tab w:val="num" w:pos="6640"/>
        </w:tabs>
        <w:ind w:left="6640" w:hanging="180"/>
      </w:pPr>
    </w:lvl>
  </w:abstractNum>
  <w:abstractNum w:abstractNumId="12" w15:restartNumberingAfterBreak="0">
    <w:nsid w:val="1A2E167B"/>
    <w:multiLevelType w:val="hybridMultilevel"/>
    <w:tmpl w:val="D2ACBFD4"/>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3D664C6"/>
    <w:multiLevelType w:val="multilevel"/>
    <w:tmpl w:val="74FC8C1A"/>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Symbol" w:hAnsi="Symbol" w:cs="OpenSymbol" w:hint="default"/>
      </w:rPr>
    </w:lvl>
    <w:lvl w:ilvl="2">
      <w:start w:val="1"/>
      <w:numFmt w:val="bullet"/>
      <w:lvlText w:val=""/>
      <w:lvlJc w:val="left"/>
      <w:pPr>
        <w:tabs>
          <w:tab w:val="num" w:pos="1440"/>
        </w:tabs>
        <w:ind w:left="1440" w:hanging="360"/>
      </w:pPr>
      <w:rPr>
        <w:rFonts w:ascii="Symbol" w:hAnsi="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Symbol" w:hAnsi="Symbol" w:cs="OpenSymbol" w:hint="default"/>
      </w:rPr>
    </w:lvl>
    <w:lvl w:ilvl="5">
      <w:start w:val="1"/>
      <w:numFmt w:val="bullet"/>
      <w:lvlText w:val=""/>
      <w:lvlJc w:val="left"/>
      <w:pPr>
        <w:tabs>
          <w:tab w:val="num" w:pos="2520"/>
        </w:tabs>
        <w:ind w:left="2520" w:hanging="360"/>
      </w:pPr>
      <w:rPr>
        <w:rFonts w:ascii="Symbol" w:hAnsi="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Symbol" w:hAnsi="Symbol" w:cs="OpenSymbol" w:hint="default"/>
      </w:rPr>
    </w:lvl>
    <w:lvl w:ilvl="8">
      <w:start w:val="1"/>
      <w:numFmt w:val="bullet"/>
      <w:lvlText w:val=""/>
      <w:lvlJc w:val="left"/>
      <w:pPr>
        <w:tabs>
          <w:tab w:val="num" w:pos="3600"/>
        </w:tabs>
        <w:ind w:left="3600" w:hanging="360"/>
      </w:pPr>
      <w:rPr>
        <w:rFonts w:ascii="Symbol" w:hAnsi="Symbol" w:cs="OpenSymbol" w:hint="default"/>
      </w:rPr>
    </w:lvl>
  </w:abstractNum>
  <w:abstractNum w:abstractNumId="15" w15:restartNumberingAfterBreak="0">
    <w:nsid w:val="3F2D738A"/>
    <w:multiLevelType w:val="multilevel"/>
    <w:tmpl w:val="7CDA34BE"/>
    <w:numStyleLink w:val="4"/>
  </w:abstractNum>
  <w:abstractNum w:abstractNumId="16"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7" w15:restartNumberingAfterBreak="0">
    <w:nsid w:val="563866F3"/>
    <w:multiLevelType w:val="hybridMultilevel"/>
    <w:tmpl w:val="67603EF4"/>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7105B71"/>
    <w:multiLevelType w:val="hybridMultilevel"/>
    <w:tmpl w:val="BE0667F4"/>
    <w:lvl w:ilvl="0" w:tplc="89E69F08">
      <w:start w:val="1"/>
      <w:numFmt w:val="decimal"/>
      <w:lvlText w:val="%1."/>
      <w:lvlJc w:val="left"/>
      <w:pPr>
        <w:ind w:left="360" w:hanging="360"/>
      </w:pPr>
      <w:rPr>
        <w:rFonts w:ascii="Times New Roman" w:eastAsia="Times New Roman" w:hAnsi="Times New Roman" w:cs="Times New Roman"/>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19" w15:restartNumberingAfterBreak="0">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625226B5"/>
    <w:multiLevelType w:val="hybridMultilevel"/>
    <w:tmpl w:val="9EDE4880"/>
    <w:lvl w:ilvl="0" w:tplc="E7D80DB8">
      <w:start w:val="4"/>
      <w:numFmt w:val="decimal"/>
      <w:lvlText w:val="%1."/>
      <w:lvlJc w:val="left"/>
      <w:pPr>
        <w:ind w:left="453" w:hanging="360"/>
      </w:pPr>
      <w:rPr>
        <w:rFonts w:hint="default"/>
      </w:rPr>
    </w:lvl>
    <w:lvl w:ilvl="1" w:tplc="04190019" w:tentative="1">
      <w:start w:val="1"/>
      <w:numFmt w:val="lowerLetter"/>
      <w:lvlText w:val="%2."/>
      <w:lvlJc w:val="left"/>
      <w:pPr>
        <w:ind w:left="1173" w:hanging="360"/>
      </w:pPr>
    </w:lvl>
    <w:lvl w:ilvl="2" w:tplc="0419001B" w:tentative="1">
      <w:start w:val="1"/>
      <w:numFmt w:val="lowerRoman"/>
      <w:lvlText w:val="%3."/>
      <w:lvlJc w:val="right"/>
      <w:pPr>
        <w:ind w:left="1893" w:hanging="180"/>
      </w:pPr>
    </w:lvl>
    <w:lvl w:ilvl="3" w:tplc="0419000F" w:tentative="1">
      <w:start w:val="1"/>
      <w:numFmt w:val="decimal"/>
      <w:lvlText w:val="%4."/>
      <w:lvlJc w:val="left"/>
      <w:pPr>
        <w:ind w:left="2613" w:hanging="360"/>
      </w:pPr>
    </w:lvl>
    <w:lvl w:ilvl="4" w:tplc="04190019" w:tentative="1">
      <w:start w:val="1"/>
      <w:numFmt w:val="lowerLetter"/>
      <w:lvlText w:val="%5."/>
      <w:lvlJc w:val="left"/>
      <w:pPr>
        <w:ind w:left="3333" w:hanging="360"/>
      </w:pPr>
    </w:lvl>
    <w:lvl w:ilvl="5" w:tplc="0419001B" w:tentative="1">
      <w:start w:val="1"/>
      <w:numFmt w:val="lowerRoman"/>
      <w:lvlText w:val="%6."/>
      <w:lvlJc w:val="right"/>
      <w:pPr>
        <w:ind w:left="4053" w:hanging="180"/>
      </w:pPr>
    </w:lvl>
    <w:lvl w:ilvl="6" w:tplc="0419000F" w:tentative="1">
      <w:start w:val="1"/>
      <w:numFmt w:val="decimal"/>
      <w:lvlText w:val="%7."/>
      <w:lvlJc w:val="left"/>
      <w:pPr>
        <w:ind w:left="4773" w:hanging="360"/>
      </w:pPr>
    </w:lvl>
    <w:lvl w:ilvl="7" w:tplc="04190019" w:tentative="1">
      <w:start w:val="1"/>
      <w:numFmt w:val="lowerLetter"/>
      <w:lvlText w:val="%8."/>
      <w:lvlJc w:val="left"/>
      <w:pPr>
        <w:ind w:left="5493" w:hanging="360"/>
      </w:pPr>
    </w:lvl>
    <w:lvl w:ilvl="8" w:tplc="0419001B" w:tentative="1">
      <w:start w:val="1"/>
      <w:numFmt w:val="lowerRoman"/>
      <w:lvlText w:val="%9."/>
      <w:lvlJc w:val="right"/>
      <w:pPr>
        <w:ind w:left="6213" w:hanging="180"/>
      </w:pPr>
    </w:lvl>
  </w:abstractNum>
  <w:abstractNum w:abstractNumId="21" w15:restartNumberingAfterBreak="0">
    <w:nsid w:val="676A23F3"/>
    <w:multiLevelType w:val="hybridMultilevel"/>
    <w:tmpl w:val="9BA238C0"/>
    <w:lvl w:ilvl="0" w:tplc="3FB8C55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6A4E7267"/>
    <w:multiLevelType w:val="hybridMultilevel"/>
    <w:tmpl w:val="4FE204A8"/>
    <w:lvl w:ilvl="0" w:tplc="DA64C1E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1FA5978"/>
    <w:multiLevelType w:val="hybridMultilevel"/>
    <w:tmpl w:val="28F6C6A0"/>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72EC0EE6"/>
    <w:multiLevelType w:val="multilevel"/>
    <w:tmpl w:val="7CDA34BE"/>
    <w:styleLink w:val="4"/>
    <w:lvl w:ilvl="0">
      <w:start w:val="1"/>
      <w:numFmt w:val="decimal"/>
      <w:pStyle w:val="6"/>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13068198">
    <w:abstractNumId w:val="23"/>
  </w:num>
  <w:num w:numId="2" w16cid:durableId="1760328482">
    <w:abstractNumId w:val="0"/>
  </w:num>
  <w:num w:numId="3" w16cid:durableId="33699610">
    <w:abstractNumId w:val="25"/>
  </w:num>
  <w:num w:numId="4" w16cid:durableId="4414142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88012150">
    <w:abstractNumId w:val="26"/>
  </w:num>
  <w:num w:numId="6" w16cid:durableId="1854609425">
    <w:abstractNumId w:val="19"/>
  </w:num>
  <w:num w:numId="7" w16cid:durableId="105388325">
    <w:abstractNumId w:val="24"/>
  </w:num>
  <w:num w:numId="8" w16cid:durableId="1412890833">
    <w:abstractNumId w:val="18"/>
  </w:num>
  <w:num w:numId="9" w16cid:durableId="1304192524">
    <w:abstractNumId w:val="20"/>
  </w:num>
  <w:num w:numId="10" w16cid:durableId="1316647244">
    <w:abstractNumId w:val="16"/>
  </w:num>
  <w:num w:numId="11" w16cid:durableId="985205896">
    <w:abstractNumId w:val="9"/>
  </w:num>
  <w:num w:numId="12" w16cid:durableId="2066173413">
    <w:abstractNumId w:val="3"/>
  </w:num>
  <w:num w:numId="13" w16cid:durableId="249579410">
    <w:abstractNumId w:val="11"/>
  </w:num>
  <w:num w:numId="14" w16cid:durableId="608196512">
    <w:abstractNumId w:val="22"/>
  </w:num>
  <w:num w:numId="15" w16cid:durableId="1721319705">
    <w:abstractNumId w:val="2"/>
  </w:num>
  <w:num w:numId="16" w16cid:durableId="1322196408">
    <w:abstractNumId w:val="12"/>
  </w:num>
  <w:num w:numId="17" w16cid:durableId="497354724">
    <w:abstractNumId w:val="7"/>
  </w:num>
  <w:num w:numId="18" w16cid:durableId="1548642554">
    <w:abstractNumId w:val="8"/>
  </w:num>
  <w:num w:numId="19" w16cid:durableId="423654121">
    <w:abstractNumId w:val="6"/>
  </w:num>
  <w:num w:numId="20" w16cid:durableId="349262696">
    <w:abstractNumId w:val="15"/>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21" w16cid:durableId="1454833683">
    <w:abstractNumId w:val="14"/>
  </w:num>
  <w:num w:numId="22" w16cid:durableId="339281804">
    <w:abstractNumId w:val="10"/>
  </w:num>
  <w:num w:numId="23" w16cid:durableId="1472669251">
    <w:abstractNumId w:val="13"/>
  </w:num>
  <w:num w:numId="24" w16cid:durableId="2033336253">
    <w:abstractNumId w:val="21"/>
  </w:num>
  <w:num w:numId="25" w16cid:durableId="796680680">
    <w:abstractNumId w:val="17"/>
  </w:num>
  <w:num w:numId="26" w16cid:durableId="1882785653">
    <w:abstractNumId w:val="1"/>
  </w:num>
  <w:num w:numId="27" w16cid:durableId="87334455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1034908">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6CF"/>
    <w:rsid w:val="00000342"/>
    <w:rsid w:val="000067EC"/>
    <w:rsid w:val="000110B6"/>
    <w:rsid w:val="00011145"/>
    <w:rsid w:val="000119FB"/>
    <w:rsid w:val="0001284A"/>
    <w:rsid w:val="000147F2"/>
    <w:rsid w:val="0001701B"/>
    <w:rsid w:val="00021A7A"/>
    <w:rsid w:val="00021C4A"/>
    <w:rsid w:val="00021DD6"/>
    <w:rsid w:val="000227B6"/>
    <w:rsid w:val="00024C5C"/>
    <w:rsid w:val="000260EF"/>
    <w:rsid w:val="000268ED"/>
    <w:rsid w:val="00026F16"/>
    <w:rsid w:val="0003506E"/>
    <w:rsid w:val="0004328A"/>
    <w:rsid w:val="00043D4E"/>
    <w:rsid w:val="00045107"/>
    <w:rsid w:val="0004591F"/>
    <w:rsid w:val="00050364"/>
    <w:rsid w:val="000529DA"/>
    <w:rsid w:val="00053267"/>
    <w:rsid w:val="000548BB"/>
    <w:rsid w:val="000573EF"/>
    <w:rsid w:val="0006020C"/>
    <w:rsid w:val="00060492"/>
    <w:rsid w:val="0006626A"/>
    <w:rsid w:val="00067F9F"/>
    <w:rsid w:val="000709DE"/>
    <w:rsid w:val="0008004F"/>
    <w:rsid w:val="00080D17"/>
    <w:rsid w:val="000909EB"/>
    <w:rsid w:val="0009347C"/>
    <w:rsid w:val="00093B48"/>
    <w:rsid w:val="0009435B"/>
    <w:rsid w:val="000A0141"/>
    <w:rsid w:val="000A50F7"/>
    <w:rsid w:val="000A6DCB"/>
    <w:rsid w:val="000B23CB"/>
    <w:rsid w:val="000B5D7B"/>
    <w:rsid w:val="000C1C21"/>
    <w:rsid w:val="000D20CE"/>
    <w:rsid w:val="000D4047"/>
    <w:rsid w:val="000D5212"/>
    <w:rsid w:val="000D5429"/>
    <w:rsid w:val="000D6B28"/>
    <w:rsid w:val="000D79C3"/>
    <w:rsid w:val="000E2F08"/>
    <w:rsid w:val="000E303F"/>
    <w:rsid w:val="000E32D0"/>
    <w:rsid w:val="000E3EAD"/>
    <w:rsid w:val="000E56B7"/>
    <w:rsid w:val="000E5EBF"/>
    <w:rsid w:val="000E7429"/>
    <w:rsid w:val="000E7952"/>
    <w:rsid w:val="000F0E80"/>
    <w:rsid w:val="000F1EC7"/>
    <w:rsid w:val="000F4AE4"/>
    <w:rsid w:val="000F745A"/>
    <w:rsid w:val="000F7875"/>
    <w:rsid w:val="001044BA"/>
    <w:rsid w:val="00105BD3"/>
    <w:rsid w:val="001070B5"/>
    <w:rsid w:val="001077C1"/>
    <w:rsid w:val="00111978"/>
    <w:rsid w:val="0011304C"/>
    <w:rsid w:val="001133A7"/>
    <w:rsid w:val="00115692"/>
    <w:rsid w:val="00116D13"/>
    <w:rsid w:val="00121437"/>
    <w:rsid w:val="0012509F"/>
    <w:rsid w:val="001262CB"/>
    <w:rsid w:val="00127DC5"/>
    <w:rsid w:val="0013036C"/>
    <w:rsid w:val="001316A4"/>
    <w:rsid w:val="00132552"/>
    <w:rsid w:val="00134E75"/>
    <w:rsid w:val="001351E6"/>
    <w:rsid w:val="00140BB1"/>
    <w:rsid w:val="00146CB1"/>
    <w:rsid w:val="00150405"/>
    <w:rsid w:val="001512D2"/>
    <w:rsid w:val="00151F7D"/>
    <w:rsid w:val="00152696"/>
    <w:rsid w:val="00153139"/>
    <w:rsid w:val="001532BF"/>
    <w:rsid w:val="00155249"/>
    <w:rsid w:val="00156C65"/>
    <w:rsid w:val="001575A6"/>
    <w:rsid w:val="00160606"/>
    <w:rsid w:val="00163E31"/>
    <w:rsid w:val="001661AC"/>
    <w:rsid w:val="00167872"/>
    <w:rsid w:val="00172652"/>
    <w:rsid w:val="00172745"/>
    <w:rsid w:val="00172A04"/>
    <w:rsid w:val="001755B2"/>
    <w:rsid w:val="00175826"/>
    <w:rsid w:val="00175B53"/>
    <w:rsid w:val="00176B9D"/>
    <w:rsid w:val="0018127D"/>
    <w:rsid w:val="00182B48"/>
    <w:rsid w:val="00182FE3"/>
    <w:rsid w:val="00184E98"/>
    <w:rsid w:val="0018592E"/>
    <w:rsid w:val="001861DE"/>
    <w:rsid w:val="00186271"/>
    <w:rsid w:val="001910AA"/>
    <w:rsid w:val="00193BBB"/>
    <w:rsid w:val="00193E52"/>
    <w:rsid w:val="00195F42"/>
    <w:rsid w:val="001977FA"/>
    <w:rsid w:val="00197984"/>
    <w:rsid w:val="00197C03"/>
    <w:rsid w:val="00197D6A"/>
    <w:rsid w:val="001A14EA"/>
    <w:rsid w:val="001A1AF3"/>
    <w:rsid w:val="001A536A"/>
    <w:rsid w:val="001A5BBC"/>
    <w:rsid w:val="001B5304"/>
    <w:rsid w:val="001B5433"/>
    <w:rsid w:val="001C1DC8"/>
    <w:rsid w:val="001C466D"/>
    <w:rsid w:val="001C6726"/>
    <w:rsid w:val="001C7281"/>
    <w:rsid w:val="001D09B0"/>
    <w:rsid w:val="001D3E1E"/>
    <w:rsid w:val="001D51E6"/>
    <w:rsid w:val="001D67B2"/>
    <w:rsid w:val="001E07D0"/>
    <w:rsid w:val="001E173A"/>
    <w:rsid w:val="001E1A8F"/>
    <w:rsid w:val="001F20D8"/>
    <w:rsid w:val="001F38A0"/>
    <w:rsid w:val="001F3A21"/>
    <w:rsid w:val="001F6135"/>
    <w:rsid w:val="00201268"/>
    <w:rsid w:val="002026CF"/>
    <w:rsid w:val="002104AB"/>
    <w:rsid w:val="0021611B"/>
    <w:rsid w:val="00216147"/>
    <w:rsid w:val="0021634F"/>
    <w:rsid w:val="00216799"/>
    <w:rsid w:val="00217402"/>
    <w:rsid w:val="00217D5B"/>
    <w:rsid w:val="00225841"/>
    <w:rsid w:val="002267F3"/>
    <w:rsid w:val="0022738A"/>
    <w:rsid w:val="00227F18"/>
    <w:rsid w:val="002331DE"/>
    <w:rsid w:val="002421CA"/>
    <w:rsid w:val="002440FC"/>
    <w:rsid w:val="0024757E"/>
    <w:rsid w:val="00253389"/>
    <w:rsid w:val="00254113"/>
    <w:rsid w:val="00261949"/>
    <w:rsid w:val="00262E51"/>
    <w:rsid w:val="00264275"/>
    <w:rsid w:val="00265B28"/>
    <w:rsid w:val="00266108"/>
    <w:rsid w:val="0026727B"/>
    <w:rsid w:val="00272305"/>
    <w:rsid w:val="002764B8"/>
    <w:rsid w:val="002814CB"/>
    <w:rsid w:val="002822B3"/>
    <w:rsid w:val="002828A1"/>
    <w:rsid w:val="0028634B"/>
    <w:rsid w:val="0028731A"/>
    <w:rsid w:val="002904C0"/>
    <w:rsid w:val="0029444D"/>
    <w:rsid w:val="00296864"/>
    <w:rsid w:val="002A31AC"/>
    <w:rsid w:val="002A3209"/>
    <w:rsid w:val="002A4C81"/>
    <w:rsid w:val="002A5DE6"/>
    <w:rsid w:val="002A7920"/>
    <w:rsid w:val="002B0FC1"/>
    <w:rsid w:val="002B2E8B"/>
    <w:rsid w:val="002B6E48"/>
    <w:rsid w:val="002B7EA9"/>
    <w:rsid w:val="002C02BA"/>
    <w:rsid w:val="002C49A4"/>
    <w:rsid w:val="002C753E"/>
    <w:rsid w:val="002D29A1"/>
    <w:rsid w:val="002E6260"/>
    <w:rsid w:val="002E6D65"/>
    <w:rsid w:val="002F17F9"/>
    <w:rsid w:val="002F6322"/>
    <w:rsid w:val="003011E8"/>
    <w:rsid w:val="00301C51"/>
    <w:rsid w:val="00304EEF"/>
    <w:rsid w:val="003053DA"/>
    <w:rsid w:val="00305E7C"/>
    <w:rsid w:val="003065BB"/>
    <w:rsid w:val="00306EDE"/>
    <w:rsid w:val="00310EE7"/>
    <w:rsid w:val="00311BC9"/>
    <w:rsid w:val="003137FD"/>
    <w:rsid w:val="0031542F"/>
    <w:rsid w:val="00315436"/>
    <w:rsid w:val="00316087"/>
    <w:rsid w:val="00316FA0"/>
    <w:rsid w:val="00323921"/>
    <w:rsid w:val="0032583A"/>
    <w:rsid w:val="00330038"/>
    <w:rsid w:val="00330377"/>
    <w:rsid w:val="00330C1D"/>
    <w:rsid w:val="00330EB9"/>
    <w:rsid w:val="00331561"/>
    <w:rsid w:val="00332A0F"/>
    <w:rsid w:val="003419FE"/>
    <w:rsid w:val="00350805"/>
    <w:rsid w:val="00352679"/>
    <w:rsid w:val="00354F59"/>
    <w:rsid w:val="00357ED5"/>
    <w:rsid w:val="003606A9"/>
    <w:rsid w:val="00362E89"/>
    <w:rsid w:val="00364163"/>
    <w:rsid w:val="00367697"/>
    <w:rsid w:val="00367F6D"/>
    <w:rsid w:val="00374834"/>
    <w:rsid w:val="003749A0"/>
    <w:rsid w:val="00374E5A"/>
    <w:rsid w:val="00375C94"/>
    <w:rsid w:val="00376F9E"/>
    <w:rsid w:val="00380378"/>
    <w:rsid w:val="00380511"/>
    <w:rsid w:val="00382DF8"/>
    <w:rsid w:val="00383780"/>
    <w:rsid w:val="003848A2"/>
    <w:rsid w:val="00385270"/>
    <w:rsid w:val="0038770B"/>
    <w:rsid w:val="0038780E"/>
    <w:rsid w:val="00391EC0"/>
    <w:rsid w:val="003931F9"/>
    <w:rsid w:val="0039332E"/>
    <w:rsid w:val="00394F89"/>
    <w:rsid w:val="00395E3C"/>
    <w:rsid w:val="00397405"/>
    <w:rsid w:val="003A199A"/>
    <w:rsid w:val="003B3FA5"/>
    <w:rsid w:val="003B6BC5"/>
    <w:rsid w:val="003B7015"/>
    <w:rsid w:val="003C0BF9"/>
    <w:rsid w:val="003C0DEB"/>
    <w:rsid w:val="003C177B"/>
    <w:rsid w:val="003C51A0"/>
    <w:rsid w:val="003C51E0"/>
    <w:rsid w:val="003C64BD"/>
    <w:rsid w:val="003C6D6F"/>
    <w:rsid w:val="003C6DA4"/>
    <w:rsid w:val="003D0642"/>
    <w:rsid w:val="003D39AF"/>
    <w:rsid w:val="003D55FE"/>
    <w:rsid w:val="003E05C7"/>
    <w:rsid w:val="003E158B"/>
    <w:rsid w:val="003E1C43"/>
    <w:rsid w:val="003E2E3A"/>
    <w:rsid w:val="003E32E7"/>
    <w:rsid w:val="003E3A71"/>
    <w:rsid w:val="003E4DB2"/>
    <w:rsid w:val="003F0DC8"/>
    <w:rsid w:val="003F1680"/>
    <w:rsid w:val="003F34D4"/>
    <w:rsid w:val="004028A7"/>
    <w:rsid w:val="00406C70"/>
    <w:rsid w:val="004118D9"/>
    <w:rsid w:val="00411F65"/>
    <w:rsid w:val="0041229E"/>
    <w:rsid w:val="004136AF"/>
    <w:rsid w:val="004142BA"/>
    <w:rsid w:val="00422CC5"/>
    <w:rsid w:val="00423181"/>
    <w:rsid w:val="00424DD6"/>
    <w:rsid w:val="00425F1D"/>
    <w:rsid w:val="00430AD1"/>
    <w:rsid w:val="00431898"/>
    <w:rsid w:val="00431F6B"/>
    <w:rsid w:val="0043476B"/>
    <w:rsid w:val="004367E9"/>
    <w:rsid w:val="004414FC"/>
    <w:rsid w:val="0044295C"/>
    <w:rsid w:val="0044426B"/>
    <w:rsid w:val="0044548D"/>
    <w:rsid w:val="00446448"/>
    <w:rsid w:val="00451B72"/>
    <w:rsid w:val="00451BB7"/>
    <w:rsid w:val="004528FB"/>
    <w:rsid w:val="00452DC1"/>
    <w:rsid w:val="00453516"/>
    <w:rsid w:val="004549DE"/>
    <w:rsid w:val="004568DD"/>
    <w:rsid w:val="004573B7"/>
    <w:rsid w:val="0046122D"/>
    <w:rsid w:val="004623E1"/>
    <w:rsid w:val="00463F0B"/>
    <w:rsid w:val="00467213"/>
    <w:rsid w:val="0046780D"/>
    <w:rsid w:val="00470C81"/>
    <w:rsid w:val="004718A3"/>
    <w:rsid w:val="004727B3"/>
    <w:rsid w:val="00472C2A"/>
    <w:rsid w:val="00472F54"/>
    <w:rsid w:val="00481A22"/>
    <w:rsid w:val="00481E0F"/>
    <w:rsid w:val="004842E7"/>
    <w:rsid w:val="00484637"/>
    <w:rsid w:val="004849F2"/>
    <w:rsid w:val="00491481"/>
    <w:rsid w:val="004914C3"/>
    <w:rsid w:val="00493EDB"/>
    <w:rsid w:val="004968C7"/>
    <w:rsid w:val="004A21FF"/>
    <w:rsid w:val="004A47D9"/>
    <w:rsid w:val="004A4E48"/>
    <w:rsid w:val="004A6E1B"/>
    <w:rsid w:val="004B4AA5"/>
    <w:rsid w:val="004B50E2"/>
    <w:rsid w:val="004B6DD7"/>
    <w:rsid w:val="004C0597"/>
    <w:rsid w:val="004C0EF4"/>
    <w:rsid w:val="004C2816"/>
    <w:rsid w:val="004C4EE1"/>
    <w:rsid w:val="004D21B9"/>
    <w:rsid w:val="004D2495"/>
    <w:rsid w:val="004D7426"/>
    <w:rsid w:val="004E0061"/>
    <w:rsid w:val="004E1F77"/>
    <w:rsid w:val="004E491E"/>
    <w:rsid w:val="004E4FF7"/>
    <w:rsid w:val="004E6616"/>
    <w:rsid w:val="004E7CF8"/>
    <w:rsid w:val="004F1DB7"/>
    <w:rsid w:val="004F5490"/>
    <w:rsid w:val="004F70DB"/>
    <w:rsid w:val="004F7ABE"/>
    <w:rsid w:val="00503038"/>
    <w:rsid w:val="00510F1A"/>
    <w:rsid w:val="00511C77"/>
    <w:rsid w:val="00511F9D"/>
    <w:rsid w:val="00512E12"/>
    <w:rsid w:val="0051791C"/>
    <w:rsid w:val="00517AF9"/>
    <w:rsid w:val="00520F5A"/>
    <w:rsid w:val="005225C0"/>
    <w:rsid w:val="00522DA2"/>
    <w:rsid w:val="00523064"/>
    <w:rsid w:val="00523267"/>
    <w:rsid w:val="00524084"/>
    <w:rsid w:val="00524F83"/>
    <w:rsid w:val="005279CE"/>
    <w:rsid w:val="00532E2E"/>
    <w:rsid w:val="0053672A"/>
    <w:rsid w:val="00542E45"/>
    <w:rsid w:val="00546E1C"/>
    <w:rsid w:val="00546ECA"/>
    <w:rsid w:val="00547EEB"/>
    <w:rsid w:val="0055065A"/>
    <w:rsid w:val="00550E50"/>
    <w:rsid w:val="00560AB1"/>
    <w:rsid w:val="00563721"/>
    <w:rsid w:val="005643DC"/>
    <w:rsid w:val="00570F5E"/>
    <w:rsid w:val="005742A2"/>
    <w:rsid w:val="0057651A"/>
    <w:rsid w:val="005771E1"/>
    <w:rsid w:val="00592414"/>
    <w:rsid w:val="005950B8"/>
    <w:rsid w:val="005A5CB3"/>
    <w:rsid w:val="005B35E1"/>
    <w:rsid w:val="005B61E7"/>
    <w:rsid w:val="005C2DB2"/>
    <w:rsid w:val="005C2FCF"/>
    <w:rsid w:val="005C4FD6"/>
    <w:rsid w:val="005C6783"/>
    <w:rsid w:val="005C78CB"/>
    <w:rsid w:val="005C7C85"/>
    <w:rsid w:val="005D13AD"/>
    <w:rsid w:val="005D4D16"/>
    <w:rsid w:val="005D4EA3"/>
    <w:rsid w:val="005D762C"/>
    <w:rsid w:val="005D7753"/>
    <w:rsid w:val="005D7798"/>
    <w:rsid w:val="005E1943"/>
    <w:rsid w:val="005E32B1"/>
    <w:rsid w:val="005E5321"/>
    <w:rsid w:val="005E5437"/>
    <w:rsid w:val="005E6E44"/>
    <w:rsid w:val="005F3367"/>
    <w:rsid w:val="005F4BB8"/>
    <w:rsid w:val="005F6BE4"/>
    <w:rsid w:val="005F7181"/>
    <w:rsid w:val="005F790E"/>
    <w:rsid w:val="00601EE4"/>
    <w:rsid w:val="00602BA6"/>
    <w:rsid w:val="0060304C"/>
    <w:rsid w:val="00604625"/>
    <w:rsid w:val="00610582"/>
    <w:rsid w:val="00610EA1"/>
    <w:rsid w:val="006118F1"/>
    <w:rsid w:val="00617D01"/>
    <w:rsid w:val="00620157"/>
    <w:rsid w:val="006213A4"/>
    <w:rsid w:val="00625006"/>
    <w:rsid w:val="00625CDE"/>
    <w:rsid w:val="00626860"/>
    <w:rsid w:val="00630DB9"/>
    <w:rsid w:val="0063394F"/>
    <w:rsid w:val="00636791"/>
    <w:rsid w:val="00636995"/>
    <w:rsid w:val="006370C4"/>
    <w:rsid w:val="00640193"/>
    <w:rsid w:val="00644E16"/>
    <w:rsid w:val="0064518A"/>
    <w:rsid w:val="00645424"/>
    <w:rsid w:val="00645907"/>
    <w:rsid w:val="006539D1"/>
    <w:rsid w:val="00654C96"/>
    <w:rsid w:val="00655087"/>
    <w:rsid w:val="006551A4"/>
    <w:rsid w:val="006557AA"/>
    <w:rsid w:val="00661420"/>
    <w:rsid w:val="00662D68"/>
    <w:rsid w:val="00663D2D"/>
    <w:rsid w:val="00667823"/>
    <w:rsid w:val="00673162"/>
    <w:rsid w:val="00673270"/>
    <w:rsid w:val="006734EB"/>
    <w:rsid w:val="00673FE1"/>
    <w:rsid w:val="00674984"/>
    <w:rsid w:val="00677448"/>
    <w:rsid w:val="00681C16"/>
    <w:rsid w:val="006839E3"/>
    <w:rsid w:val="00684292"/>
    <w:rsid w:val="0068524D"/>
    <w:rsid w:val="00687C57"/>
    <w:rsid w:val="00687F12"/>
    <w:rsid w:val="00691BEA"/>
    <w:rsid w:val="00692E08"/>
    <w:rsid w:val="0069442E"/>
    <w:rsid w:val="00694526"/>
    <w:rsid w:val="00695608"/>
    <w:rsid w:val="006A0383"/>
    <w:rsid w:val="006A1C45"/>
    <w:rsid w:val="006A69F6"/>
    <w:rsid w:val="006B4152"/>
    <w:rsid w:val="006B4C50"/>
    <w:rsid w:val="006B7BA2"/>
    <w:rsid w:val="006C0AB4"/>
    <w:rsid w:val="006C1AFA"/>
    <w:rsid w:val="006C23F1"/>
    <w:rsid w:val="006C28B0"/>
    <w:rsid w:val="006C5787"/>
    <w:rsid w:val="006D2700"/>
    <w:rsid w:val="006D304E"/>
    <w:rsid w:val="006D3CA5"/>
    <w:rsid w:val="006D556B"/>
    <w:rsid w:val="006E3263"/>
    <w:rsid w:val="006F0442"/>
    <w:rsid w:val="006F3BC2"/>
    <w:rsid w:val="006F5CCB"/>
    <w:rsid w:val="0070081A"/>
    <w:rsid w:val="00702E22"/>
    <w:rsid w:val="00704641"/>
    <w:rsid w:val="0070549B"/>
    <w:rsid w:val="00707527"/>
    <w:rsid w:val="00710F8E"/>
    <w:rsid w:val="007156F4"/>
    <w:rsid w:val="00721605"/>
    <w:rsid w:val="00721965"/>
    <w:rsid w:val="00727537"/>
    <w:rsid w:val="0073102E"/>
    <w:rsid w:val="00732E5C"/>
    <w:rsid w:val="00733E62"/>
    <w:rsid w:val="007356A5"/>
    <w:rsid w:val="00741516"/>
    <w:rsid w:val="0074155E"/>
    <w:rsid w:val="00741C9B"/>
    <w:rsid w:val="00742573"/>
    <w:rsid w:val="00743042"/>
    <w:rsid w:val="00746315"/>
    <w:rsid w:val="0074696D"/>
    <w:rsid w:val="007500E3"/>
    <w:rsid w:val="00753525"/>
    <w:rsid w:val="00754AF1"/>
    <w:rsid w:val="007557B5"/>
    <w:rsid w:val="00756B32"/>
    <w:rsid w:val="007572EE"/>
    <w:rsid w:val="00757824"/>
    <w:rsid w:val="00760DB6"/>
    <w:rsid w:val="007618A9"/>
    <w:rsid w:val="0076225A"/>
    <w:rsid w:val="00766431"/>
    <w:rsid w:val="00766729"/>
    <w:rsid w:val="007674A4"/>
    <w:rsid w:val="00767808"/>
    <w:rsid w:val="0077275C"/>
    <w:rsid w:val="007728F0"/>
    <w:rsid w:val="007731F4"/>
    <w:rsid w:val="00776DC3"/>
    <w:rsid w:val="00777FAE"/>
    <w:rsid w:val="007814F1"/>
    <w:rsid w:val="00783547"/>
    <w:rsid w:val="00787174"/>
    <w:rsid w:val="00787262"/>
    <w:rsid w:val="007900A7"/>
    <w:rsid w:val="00793282"/>
    <w:rsid w:val="00795D21"/>
    <w:rsid w:val="0079609C"/>
    <w:rsid w:val="00797A31"/>
    <w:rsid w:val="00797D12"/>
    <w:rsid w:val="007A0E48"/>
    <w:rsid w:val="007A2508"/>
    <w:rsid w:val="007A43B7"/>
    <w:rsid w:val="007B3CDF"/>
    <w:rsid w:val="007B45CA"/>
    <w:rsid w:val="007B5BBE"/>
    <w:rsid w:val="007B6971"/>
    <w:rsid w:val="007B7312"/>
    <w:rsid w:val="007C00F3"/>
    <w:rsid w:val="007C3A26"/>
    <w:rsid w:val="007C5EFC"/>
    <w:rsid w:val="007D2E6C"/>
    <w:rsid w:val="007D406F"/>
    <w:rsid w:val="007E0C00"/>
    <w:rsid w:val="007E1EEE"/>
    <w:rsid w:val="007E3C9A"/>
    <w:rsid w:val="007E473C"/>
    <w:rsid w:val="007E53CB"/>
    <w:rsid w:val="007F078C"/>
    <w:rsid w:val="007F14D8"/>
    <w:rsid w:val="007F38A6"/>
    <w:rsid w:val="007F45B5"/>
    <w:rsid w:val="007F729C"/>
    <w:rsid w:val="008001B1"/>
    <w:rsid w:val="00800365"/>
    <w:rsid w:val="008017F9"/>
    <w:rsid w:val="0080233B"/>
    <w:rsid w:val="008067F8"/>
    <w:rsid w:val="008117F6"/>
    <w:rsid w:val="00823F90"/>
    <w:rsid w:val="008250D7"/>
    <w:rsid w:val="00832378"/>
    <w:rsid w:val="00835A33"/>
    <w:rsid w:val="0083666C"/>
    <w:rsid w:val="00837BB0"/>
    <w:rsid w:val="00840050"/>
    <w:rsid w:val="00841D97"/>
    <w:rsid w:val="00843EB4"/>
    <w:rsid w:val="00845C84"/>
    <w:rsid w:val="00846238"/>
    <w:rsid w:val="008476BB"/>
    <w:rsid w:val="0085555D"/>
    <w:rsid w:val="008564A5"/>
    <w:rsid w:val="00856ADE"/>
    <w:rsid w:val="008570E0"/>
    <w:rsid w:val="0086089D"/>
    <w:rsid w:val="0086356A"/>
    <w:rsid w:val="008659FA"/>
    <w:rsid w:val="00865AAD"/>
    <w:rsid w:val="00866084"/>
    <w:rsid w:val="00867101"/>
    <w:rsid w:val="00870DC4"/>
    <w:rsid w:val="0087309B"/>
    <w:rsid w:val="00873923"/>
    <w:rsid w:val="00875301"/>
    <w:rsid w:val="008754CE"/>
    <w:rsid w:val="00880323"/>
    <w:rsid w:val="008822E3"/>
    <w:rsid w:val="00882ABF"/>
    <w:rsid w:val="008850FF"/>
    <w:rsid w:val="00885202"/>
    <w:rsid w:val="00886F35"/>
    <w:rsid w:val="008874C0"/>
    <w:rsid w:val="008906F2"/>
    <w:rsid w:val="0089096A"/>
    <w:rsid w:val="00892791"/>
    <w:rsid w:val="00893ABA"/>
    <w:rsid w:val="008958AA"/>
    <w:rsid w:val="0089667D"/>
    <w:rsid w:val="008A1D0D"/>
    <w:rsid w:val="008A41F2"/>
    <w:rsid w:val="008A5356"/>
    <w:rsid w:val="008B632E"/>
    <w:rsid w:val="008C0092"/>
    <w:rsid w:val="008C304D"/>
    <w:rsid w:val="008C3745"/>
    <w:rsid w:val="008C442C"/>
    <w:rsid w:val="008C6557"/>
    <w:rsid w:val="008C66B5"/>
    <w:rsid w:val="008C795E"/>
    <w:rsid w:val="008D1E5C"/>
    <w:rsid w:val="008D4236"/>
    <w:rsid w:val="008D4D9A"/>
    <w:rsid w:val="008D6533"/>
    <w:rsid w:val="008D6686"/>
    <w:rsid w:val="008D7698"/>
    <w:rsid w:val="008E0FEB"/>
    <w:rsid w:val="008E357C"/>
    <w:rsid w:val="008E61C1"/>
    <w:rsid w:val="008E63B8"/>
    <w:rsid w:val="008E6E63"/>
    <w:rsid w:val="008E77B8"/>
    <w:rsid w:val="008F26B8"/>
    <w:rsid w:val="008F51D7"/>
    <w:rsid w:val="008F6487"/>
    <w:rsid w:val="008F7EB0"/>
    <w:rsid w:val="00901033"/>
    <w:rsid w:val="00901FAF"/>
    <w:rsid w:val="00902AC2"/>
    <w:rsid w:val="0090393E"/>
    <w:rsid w:val="00903C9C"/>
    <w:rsid w:val="00911F13"/>
    <w:rsid w:val="009138D2"/>
    <w:rsid w:val="009149BE"/>
    <w:rsid w:val="00915FFB"/>
    <w:rsid w:val="009232FB"/>
    <w:rsid w:val="00924125"/>
    <w:rsid w:val="009247AC"/>
    <w:rsid w:val="00924C58"/>
    <w:rsid w:val="00925387"/>
    <w:rsid w:val="009305AD"/>
    <w:rsid w:val="009308CA"/>
    <w:rsid w:val="009325F0"/>
    <w:rsid w:val="009362A8"/>
    <w:rsid w:val="0093713A"/>
    <w:rsid w:val="009378C3"/>
    <w:rsid w:val="009378E6"/>
    <w:rsid w:val="009422F8"/>
    <w:rsid w:val="00943885"/>
    <w:rsid w:val="00943B42"/>
    <w:rsid w:val="00944A7D"/>
    <w:rsid w:val="00945EEB"/>
    <w:rsid w:val="00946934"/>
    <w:rsid w:val="00946B96"/>
    <w:rsid w:val="0095077F"/>
    <w:rsid w:val="00950FCF"/>
    <w:rsid w:val="0095350C"/>
    <w:rsid w:val="00956E6E"/>
    <w:rsid w:val="0095714E"/>
    <w:rsid w:val="00960A75"/>
    <w:rsid w:val="00961E50"/>
    <w:rsid w:val="00967308"/>
    <w:rsid w:val="00967A83"/>
    <w:rsid w:val="00972A0D"/>
    <w:rsid w:val="00972F9C"/>
    <w:rsid w:val="00973237"/>
    <w:rsid w:val="009769A5"/>
    <w:rsid w:val="00977738"/>
    <w:rsid w:val="009815F3"/>
    <w:rsid w:val="009842A3"/>
    <w:rsid w:val="00985AD8"/>
    <w:rsid w:val="00985CFC"/>
    <w:rsid w:val="009863DF"/>
    <w:rsid w:val="00987E31"/>
    <w:rsid w:val="00991D95"/>
    <w:rsid w:val="0099358E"/>
    <w:rsid w:val="009949B1"/>
    <w:rsid w:val="009960A7"/>
    <w:rsid w:val="00996385"/>
    <w:rsid w:val="00996E51"/>
    <w:rsid w:val="009A32A9"/>
    <w:rsid w:val="009A47FE"/>
    <w:rsid w:val="009B0F01"/>
    <w:rsid w:val="009B1002"/>
    <w:rsid w:val="009B2CB2"/>
    <w:rsid w:val="009B47B6"/>
    <w:rsid w:val="009B667B"/>
    <w:rsid w:val="009B7EC2"/>
    <w:rsid w:val="009B7FF3"/>
    <w:rsid w:val="009C0CD7"/>
    <w:rsid w:val="009C18D3"/>
    <w:rsid w:val="009C1E32"/>
    <w:rsid w:val="009C26E0"/>
    <w:rsid w:val="009C6ACE"/>
    <w:rsid w:val="009C6CDF"/>
    <w:rsid w:val="009D1A98"/>
    <w:rsid w:val="009D4AE4"/>
    <w:rsid w:val="009E17F7"/>
    <w:rsid w:val="009E17F9"/>
    <w:rsid w:val="009E23C8"/>
    <w:rsid w:val="009E28E6"/>
    <w:rsid w:val="009E35A5"/>
    <w:rsid w:val="009E473A"/>
    <w:rsid w:val="009E5665"/>
    <w:rsid w:val="009F048C"/>
    <w:rsid w:val="009F25E6"/>
    <w:rsid w:val="009F278D"/>
    <w:rsid w:val="009F7032"/>
    <w:rsid w:val="00A056DD"/>
    <w:rsid w:val="00A104A0"/>
    <w:rsid w:val="00A13E22"/>
    <w:rsid w:val="00A14D51"/>
    <w:rsid w:val="00A16DB1"/>
    <w:rsid w:val="00A1779F"/>
    <w:rsid w:val="00A234FD"/>
    <w:rsid w:val="00A2671C"/>
    <w:rsid w:val="00A3183D"/>
    <w:rsid w:val="00A31E2B"/>
    <w:rsid w:val="00A32C8A"/>
    <w:rsid w:val="00A35F1D"/>
    <w:rsid w:val="00A4015E"/>
    <w:rsid w:val="00A4138B"/>
    <w:rsid w:val="00A43227"/>
    <w:rsid w:val="00A438F0"/>
    <w:rsid w:val="00A457C6"/>
    <w:rsid w:val="00A5113D"/>
    <w:rsid w:val="00A51D76"/>
    <w:rsid w:val="00A51EFB"/>
    <w:rsid w:val="00A56004"/>
    <w:rsid w:val="00A57AA8"/>
    <w:rsid w:val="00A57CA0"/>
    <w:rsid w:val="00A65CBB"/>
    <w:rsid w:val="00A67B14"/>
    <w:rsid w:val="00A70595"/>
    <w:rsid w:val="00A72330"/>
    <w:rsid w:val="00A73E8A"/>
    <w:rsid w:val="00A805A4"/>
    <w:rsid w:val="00A81832"/>
    <w:rsid w:val="00A834E2"/>
    <w:rsid w:val="00A839B5"/>
    <w:rsid w:val="00A841D3"/>
    <w:rsid w:val="00A86A50"/>
    <w:rsid w:val="00A90198"/>
    <w:rsid w:val="00A90A02"/>
    <w:rsid w:val="00A9332B"/>
    <w:rsid w:val="00AA03F2"/>
    <w:rsid w:val="00AA1177"/>
    <w:rsid w:val="00AA29E8"/>
    <w:rsid w:val="00AA2CB2"/>
    <w:rsid w:val="00AA46EA"/>
    <w:rsid w:val="00AA50A7"/>
    <w:rsid w:val="00AA5B54"/>
    <w:rsid w:val="00AA6B41"/>
    <w:rsid w:val="00AA765D"/>
    <w:rsid w:val="00AA795A"/>
    <w:rsid w:val="00AB05F6"/>
    <w:rsid w:val="00AB07C3"/>
    <w:rsid w:val="00AB286B"/>
    <w:rsid w:val="00AB6036"/>
    <w:rsid w:val="00AB72E0"/>
    <w:rsid w:val="00AC2E93"/>
    <w:rsid w:val="00AC35FF"/>
    <w:rsid w:val="00AC51AF"/>
    <w:rsid w:val="00AD3490"/>
    <w:rsid w:val="00AD3494"/>
    <w:rsid w:val="00AD4D73"/>
    <w:rsid w:val="00AD5CEC"/>
    <w:rsid w:val="00AD6C0A"/>
    <w:rsid w:val="00AE065F"/>
    <w:rsid w:val="00AE08E3"/>
    <w:rsid w:val="00AE1673"/>
    <w:rsid w:val="00AE32EF"/>
    <w:rsid w:val="00AE6E74"/>
    <w:rsid w:val="00AF0070"/>
    <w:rsid w:val="00AF0780"/>
    <w:rsid w:val="00AF0832"/>
    <w:rsid w:val="00AF5D9D"/>
    <w:rsid w:val="00B00B9F"/>
    <w:rsid w:val="00B015D6"/>
    <w:rsid w:val="00B02B02"/>
    <w:rsid w:val="00B02E8E"/>
    <w:rsid w:val="00B03D61"/>
    <w:rsid w:val="00B14132"/>
    <w:rsid w:val="00B1522B"/>
    <w:rsid w:val="00B17716"/>
    <w:rsid w:val="00B23532"/>
    <w:rsid w:val="00B23838"/>
    <w:rsid w:val="00B248AF"/>
    <w:rsid w:val="00B27D53"/>
    <w:rsid w:val="00B27E5A"/>
    <w:rsid w:val="00B30674"/>
    <w:rsid w:val="00B31919"/>
    <w:rsid w:val="00B364B3"/>
    <w:rsid w:val="00B36EC0"/>
    <w:rsid w:val="00B42463"/>
    <w:rsid w:val="00B45683"/>
    <w:rsid w:val="00B46350"/>
    <w:rsid w:val="00B5042C"/>
    <w:rsid w:val="00B51529"/>
    <w:rsid w:val="00B52A51"/>
    <w:rsid w:val="00B55682"/>
    <w:rsid w:val="00B564A1"/>
    <w:rsid w:val="00B56D3F"/>
    <w:rsid w:val="00B575BE"/>
    <w:rsid w:val="00B61E64"/>
    <w:rsid w:val="00B629B1"/>
    <w:rsid w:val="00B62ED7"/>
    <w:rsid w:val="00B65B63"/>
    <w:rsid w:val="00B67DA4"/>
    <w:rsid w:val="00B72BA9"/>
    <w:rsid w:val="00B72CCC"/>
    <w:rsid w:val="00B7350A"/>
    <w:rsid w:val="00B81152"/>
    <w:rsid w:val="00B81CEF"/>
    <w:rsid w:val="00B86ACF"/>
    <w:rsid w:val="00B9396F"/>
    <w:rsid w:val="00B94BF9"/>
    <w:rsid w:val="00B96A50"/>
    <w:rsid w:val="00B96F7B"/>
    <w:rsid w:val="00BA27C9"/>
    <w:rsid w:val="00BA323C"/>
    <w:rsid w:val="00BA37E9"/>
    <w:rsid w:val="00BA6B52"/>
    <w:rsid w:val="00BB3AA5"/>
    <w:rsid w:val="00BB496E"/>
    <w:rsid w:val="00BC082A"/>
    <w:rsid w:val="00BC2AC7"/>
    <w:rsid w:val="00BC7BB9"/>
    <w:rsid w:val="00BD1216"/>
    <w:rsid w:val="00BD3699"/>
    <w:rsid w:val="00BD5EF7"/>
    <w:rsid w:val="00BE1BFE"/>
    <w:rsid w:val="00BE2FA3"/>
    <w:rsid w:val="00BE305A"/>
    <w:rsid w:val="00BE6CC3"/>
    <w:rsid w:val="00BE7224"/>
    <w:rsid w:val="00BE7B84"/>
    <w:rsid w:val="00BF3368"/>
    <w:rsid w:val="00BF3FCE"/>
    <w:rsid w:val="00BF5B52"/>
    <w:rsid w:val="00BF72DB"/>
    <w:rsid w:val="00BF77C2"/>
    <w:rsid w:val="00C025D7"/>
    <w:rsid w:val="00C03971"/>
    <w:rsid w:val="00C05470"/>
    <w:rsid w:val="00C06698"/>
    <w:rsid w:val="00C07307"/>
    <w:rsid w:val="00C104AE"/>
    <w:rsid w:val="00C24424"/>
    <w:rsid w:val="00C2670B"/>
    <w:rsid w:val="00C2734E"/>
    <w:rsid w:val="00C35442"/>
    <w:rsid w:val="00C376C6"/>
    <w:rsid w:val="00C44F65"/>
    <w:rsid w:val="00C46288"/>
    <w:rsid w:val="00C46AB1"/>
    <w:rsid w:val="00C47A8F"/>
    <w:rsid w:val="00C5124A"/>
    <w:rsid w:val="00C525CB"/>
    <w:rsid w:val="00C53146"/>
    <w:rsid w:val="00C53824"/>
    <w:rsid w:val="00C54957"/>
    <w:rsid w:val="00C5537B"/>
    <w:rsid w:val="00C557D5"/>
    <w:rsid w:val="00C5662C"/>
    <w:rsid w:val="00C6095C"/>
    <w:rsid w:val="00C61C83"/>
    <w:rsid w:val="00C629CC"/>
    <w:rsid w:val="00C6302D"/>
    <w:rsid w:val="00C65238"/>
    <w:rsid w:val="00C670AD"/>
    <w:rsid w:val="00C6757D"/>
    <w:rsid w:val="00C71472"/>
    <w:rsid w:val="00C73879"/>
    <w:rsid w:val="00C7533C"/>
    <w:rsid w:val="00C8302C"/>
    <w:rsid w:val="00C83045"/>
    <w:rsid w:val="00C912EC"/>
    <w:rsid w:val="00C93E98"/>
    <w:rsid w:val="00C948BE"/>
    <w:rsid w:val="00C96439"/>
    <w:rsid w:val="00C97A89"/>
    <w:rsid w:val="00CA06CC"/>
    <w:rsid w:val="00CA1791"/>
    <w:rsid w:val="00CA4EAC"/>
    <w:rsid w:val="00CA5082"/>
    <w:rsid w:val="00CB2DD4"/>
    <w:rsid w:val="00CB671D"/>
    <w:rsid w:val="00CC6799"/>
    <w:rsid w:val="00CC7A67"/>
    <w:rsid w:val="00CC7F72"/>
    <w:rsid w:val="00CD08F9"/>
    <w:rsid w:val="00CD0994"/>
    <w:rsid w:val="00CD1952"/>
    <w:rsid w:val="00CD2BBF"/>
    <w:rsid w:val="00CD3D1E"/>
    <w:rsid w:val="00CD4D2B"/>
    <w:rsid w:val="00CD52BB"/>
    <w:rsid w:val="00CD786E"/>
    <w:rsid w:val="00CE0B04"/>
    <w:rsid w:val="00CE6C55"/>
    <w:rsid w:val="00CF061C"/>
    <w:rsid w:val="00CF1355"/>
    <w:rsid w:val="00CF56E5"/>
    <w:rsid w:val="00CF6F12"/>
    <w:rsid w:val="00CF76A3"/>
    <w:rsid w:val="00D003BA"/>
    <w:rsid w:val="00D021C4"/>
    <w:rsid w:val="00D028B2"/>
    <w:rsid w:val="00D07D30"/>
    <w:rsid w:val="00D14C4C"/>
    <w:rsid w:val="00D233B0"/>
    <w:rsid w:val="00D23C9D"/>
    <w:rsid w:val="00D24C54"/>
    <w:rsid w:val="00D2541D"/>
    <w:rsid w:val="00D26E70"/>
    <w:rsid w:val="00D3181F"/>
    <w:rsid w:val="00D337C9"/>
    <w:rsid w:val="00D33C1F"/>
    <w:rsid w:val="00D36649"/>
    <w:rsid w:val="00D378F2"/>
    <w:rsid w:val="00D40C3D"/>
    <w:rsid w:val="00D414B5"/>
    <w:rsid w:val="00D429DF"/>
    <w:rsid w:val="00D43304"/>
    <w:rsid w:val="00D51182"/>
    <w:rsid w:val="00D51AAF"/>
    <w:rsid w:val="00D5218E"/>
    <w:rsid w:val="00D53D40"/>
    <w:rsid w:val="00D54A3A"/>
    <w:rsid w:val="00D56706"/>
    <w:rsid w:val="00D56A09"/>
    <w:rsid w:val="00D600D3"/>
    <w:rsid w:val="00D60559"/>
    <w:rsid w:val="00D63F73"/>
    <w:rsid w:val="00D6438F"/>
    <w:rsid w:val="00D64EA6"/>
    <w:rsid w:val="00D662FC"/>
    <w:rsid w:val="00D66ADC"/>
    <w:rsid w:val="00D7078B"/>
    <w:rsid w:val="00D73A44"/>
    <w:rsid w:val="00D74CDA"/>
    <w:rsid w:val="00D74FDE"/>
    <w:rsid w:val="00D7600B"/>
    <w:rsid w:val="00D8145E"/>
    <w:rsid w:val="00D82D49"/>
    <w:rsid w:val="00D84137"/>
    <w:rsid w:val="00D90BF6"/>
    <w:rsid w:val="00D921F9"/>
    <w:rsid w:val="00D974CA"/>
    <w:rsid w:val="00DA31AC"/>
    <w:rsid w:val="00DA4589"/>
    <w:rsid w:val="00DA528E"/>
    <w:rsid w:val="00DA63F3"/>
    <w:rsid w:val="00DB3731"/>
    <w:rsid w:val="00DB7718"/>
    <w:rsid w:val="00DC203B"/>
    <w:rsid w:val="00DC242D"/>
    <w:rsid w:val="00DC3466"/>
    <w:rsid w:val="00DC5DC7"/>
    <w:rsid w:val="00DD097C"/>
    <w:rsid w:val="00DD4643"/>
    <w:rsid w:val="00DD56FC"/>
    <w:rsid w:val="00DE14D6"/>
    <w:rsid w:val="00DE4906"/>
    <w:rsid w:val="00DE659E"/>
    <w:rsid w:val="00DF0D82"/>
    <w:rsid w:val="00DF4F4D"/>
    <w:rsid w:val="00DF684B"/>
    <w:rsid w:val="00DF6E15"/>
    <w:rsid w:val="00DF7705"/>
    <w:rsid w:val="00E033E7"/>
    <w:rsid w:val="00E04896"/>
    <w:rsid w:val="00E06B52"/>
    <w:rsid w:val="00E10437"/>
    <w:rsid w:val="00E112DB"/>
    <w:rsid w:val="00E165E8"/>
    <w:rsid w:val="00E16BCB"/>
    <w:rsid w:val="00E1768B"/>
    <w:rsid w:val="00E20C9D"/>
    <w:rsid w:val="00E22C57"/>
    <w:rsid w:val="00E25DD3"/>
    <w:rsid w:val="00E27DC7"/>
    <w:rsid w:val="00E300D2"/>
    <w:rsid w:val="00E31672"/>
    <w:rsid w:val="00E31AB2"/>
    <w:rsid w:val="00E36826"/>
    <w:rsid w:val="00E4016E"/>
    <w:rsid w:val="00E40C84"/>
    <w:rsid w:val="00E42019"/>
    <w:rsid w:val="00E446AC"/>
    <w:rsid w:val="00E44F23"/>
    <w:rsid w:val="00E45E07"/>
    <w:rsid w:val="00E4655E"/>
    <w:rsid w:val="00E469AB"/>
    <w:rsid w:val="00E5020B"/>
    <w:rsid w:val="00E50937"/>
    <w:rsid w:val="00E5338B"/>
    <w:rsid w:val="00E536D5"/>
    <w:rsid w:val="00E54030"/>
    <w:rsid w:val="00E564AE"/>
    <w:rsid w:val="00E654C5"/>
    <w:rsid w:val="00E65668"/>
    <w:rsid w:val="00E6667E"/>
    <w:rsid w:val="00E66FFA"/>
    <w:rsid w:val="00E675F0"/>
    <w:rsid w:val="00E71285"/>
    <w:rsid w:val="00E7735F"/>
    <w:rsid w:val="00E7783B"/>
    <w:rsid w:val="00E81C76"/>
    <w:rsid w:val="00E847B4"/>
    <w:rsid w:val="00E848B6"/>
    <w:rsid w:val="00E84CEF"/>
    <w:rsid w:val="00E85006"/>
    <w:rsid w:val="00E85B95"/>
    <w:rsid w:val="00E9087A"/>
    <w:rsid w:val="00E9254F"/>
    <w:rsid w:val="00E946EA"/>
    <w:rsid w:val="00EA4083"/>
    <w:rsid w:val="00EB16C8"/>
    <w:rsid w:val="00EB2EA2"/>
    <w:rsid w:val="00EB632D"/>
    <w:rsid w:val="00EB7AD6"/>
    <w:rsid w:val="00EC1C72"/>
    <w:rsid w:val="00EC5AFD"/>
    <w:rsid w:val="00EC6416"/>
    <w:rsid w:val="00EC7E7B"/>
    <w:rsid w:val="00ED05CF"/>
    <w:rsid w:val="00ED0BFE"/>
    <w:rsid w:val="00ED3E71"/>
    <w:rsid w:val="00ED5D7D"/>
    <w:rsid w:val="00ED6793"/>
    <w:rsid w:val="00EE28FE"/>
    <w:rsid w:val="00EE7E59"/>
    <w:rsid w:val="00EF0197"/>
    <w:rsid w:val="00EF2A63"/>
    <w:rsid w:val="00EF3394"/>
    <w:rsid w:val="00EF3D49"/>
    <w:rsid w:val="00EF5D94"/>
    <w:rsid w:val="00EF651E"/>
    <w:rsid w:val="00EF6B93"/>
    <w:rsid w:val="00F02038"/>
    <w:rsid w:val="00F044BB"/>
    <w:rsid w:val="00F06C63"/>
    <w:rsid w:val="00F11820"/>
    <w:rsid w:val="00F13BE0"/>
    <w:rsid w:val="00F13CA3"/>
    <w:rsid w:val="00F22C3B"/>
    <w:rsid w:val="00F23D9D"/>
    <w:rsid w:val="00F26024"/>
    <w:rsid w:val="00F27053"/>
    <w:rsid w:val="00F27F4B"/>
    <w:rsid w:val="00F3136B"/>
    <w:rsid w:val="00F333A3"/>
    <w:rsid w:val="00F338A2"/>
    <w:rsid w:val="00F352D9"/>
    <w:rsid w:val="00F411E4"/>
    <w:rsid w:val="00F5182C"/>
    <w:rsid w:val="00F53014"/>
    <w:rsid w:val="00F53804"/>
    <w:rsid w:val="00F53EDE"/>
    <w:rsid w:val="00F54851"/>
    <w:rsid w:val="00F55ED0"/>
    <w:rsid w:val="00F56155"/>
    <w:rsid w:val="00F57C0C"/>
    <w:rsid w:val="00F6170E"/>
    <w:rsid w:val="00F675F7"/>
    <w:rsid w:val="00F74A01"/>
    <w:rsid w:val="00F76DAD"/>
    <w:rsid w:val="00F777E8"/>
    <w:rsid w:val="00F80B0B"/>
    <w:rsid w:val="00F84473"/>
    <w:rsid w:val="00F86C5E"/>
    <w:rsid w:val="00F87646"/>
    <w:rsid w:val="00F90482"/>
    <w:rsid w:val="00F91C3A"/>
    <w:rsid w:val="00F92397"/>
    <w:rsid w:val="00F926F6"/>
    <w:rsid w:val="00F92CCE"/>
    <w:rsid w:val="00F9667D"/>
    <w:rsid w:val="00F97753"/>
    <w:rsid w:val="00FA0511"/>
    <w:rsid w:val="00FA6F81"/>
    <w:rsid w:val="00FA7576"/>
    <w:rsid w:val="00FB1545"/>
    <w:rsid w:val="00FB50ED"/>
    <w:rsid w:val="00FB57CE"/>
    <w:rsid w:val="00FB6FF2"/>
    <w:rsid w:val="00FB7E60"/>
    <w:rsid w:val="00FC0426"/>
    <w:rsid w:val="00FC466A"/>
    <w:rsid w:val="00FC46A8"/>
    <w:rsid w:val="00FC533A"/>
    <w:rsid w:val="00FD241E"/>
    <w:rsid w:val="00FE09D2"/>
    <w:rsid w:val="00FE1191"/>
    <w:rsid w:val="00FE13FB"/>
    <w:rsid w:val="00FE20AF"/>
    <w:rsid w:val="00FE398A"/>
    <w:rsid w:val="00FE450C"/>
    <w:rsid w:val="00FE5BE7"/>
    <w:rsid w:val="00FF198D"/>
    <w:rsid w:val="00FF2D59"/>
    <w:rsid w:val="00FF5015"/>
    <w:rsid w:val="00FF5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198BB9"/>
  <w15:docId w15:val="{16B15C22-52A6-435B-BEE0-F1AF60DDD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57ED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link w:val="1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qFormat/>
    <w:rsid w:val="00AD5CEC"/>
    <w:pPr>
      <w:keepNext/>
      <w:widowControl/>
      <w:autoSpaceDE/>
      <w:autoSpaceDN/>
      <w:adjustRightInd/>
      <w:jc w:val="center"/>
      <w:outlineLvl w:val="2"/>
    </w:pPr>
    <w:rPr>
      <w:b/>
      <w:bCs/>
      <w:sz w:val="24"/>
      <w:szCs w:val="24"/>
    </w:rPr>
  </w:style>
  <w:style w:type="paragraph" w:styleId="6">
    <w:name w:val="heading 6"/>
    <w:basedOn w:val="a0"/>
    <w:next w:val="a1"/>
    <w:link w:val="60"/>
    <w:qFormat/>
    <w:rsid w:val="0028634B"/>
    <w:pPr>
      <w:keepNext/>
      <w:keepLines/>
      <w:widowControl/>
      <w:numPr>
        <w:numId w:val="3"/>
      </w:numPr>
      <w:suppressAutoHyphens/>
      <w:autoSpaceDE/>
      <w:autoSpaceDN/>
      <w:adjustRightInd/>
      <w:spacing w:before="200" w:line="0" w:lineRule="atLeast"/>
      <w:outlineLvl w:val="5"/>
    </w:pPr>
    <w:rPr>
      <w:rFonts w:ascii="Cambria" w:eastAsia="font1330" w:hAnsi="Cambria" w:cs="font1330"/>
      <w:i/>
      <w:iCs/>
      <w:color w:val="243F60"/>
      <w:kern w:val="1"/>
      <w:sz w:val="24"/>
      <w:szCs w:val="24"/>
      <w:lang w:eastAsia="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0"/>
    <w:next w:val="a0"/>
    <w:link w:val="a7"/>
    <w:qFormat/>
    <w:rsid w:val="00873923"/>
    <w:pPr>
      <w:framePr w:w="4265" w:h="4576" w:hSpace="180" w:wrap="auto" w:vAnchor="text" w:hAnchor="page" w:x="1993" w:y="18"/>
      <w:widowControl/>
      <w:autoSpaceDE/>
      <w:autoSpaceDN/>
      <w:adjustRightInd/>
      <w:jc w:val="center"/>
    </w:pPr>
    <w:rPr>
      <w:b/>
      <w:sz w:val="21"/>
    </w:rPr>
  </w:style>
  <w:style w:type="paragraph" w:styleId="a8">
    <w:name w:val="Balloon Text"/>
    <w:basedOn w:val="a0"/>
    <w:semiHidden/>
    <w:rsid w:val="00BC2AC7"/>
    <w:rPr>
      <w:rFonts w:ascii="Tahoma" w:hAnsi="Tahoma" w:cs="Tahoma"/>
      <w:sz w:val="16"/>
      <w:szCs w:val="16"/>
    </w:rPr>
  </w:style>
  <w:style w:type="character" w:styleId="a9">
    <w:name w:val="Hyperlink"/>
    <w:rsid w:val="00AD5CEC"/>
    <w:rPr>
      <w:strike w:val="0"/>
      <w:dstrike w:val="0"/>
      <w:color w:val="003399"/>
      <w:u w:val="none"/>
      <w:effect w:val="none"/>
    </w:rPr>
  </w:style>
  <w:style w:type="paragraph" w:styleId="aa">
    <w:name w:val="Normal (Web)"/>
    <w:basedOn w:val="a0"/>
    <w:link w:val="ab"/>
    <w:uiPriority w:val="99"/>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2"/>
    <w:rsid w:val="00AD5CEC"/>
  </w:style>
  <w:style w:type="character" w:customStyle="1" w:styleId="newsdate">
    <w:name w:val="news_date"/>
    <w:basedOn w:val="a2"/>
    <w:rsid w:val="00AD5CEC"/>
  </w:style>
  <w:style w:type="character" w:styleId="ac">
    <w:name w:val="Strong"/>
    <w:qFormat/>
    <w:rsid w:val="00AD5CEC"/>
    <w:rPr>
      <w:b/>
      <w:bCs/>
    </w:rPr>
  </w:style>
  <w:style w:type="paragraph" w:styleId="a1">
    <w:name w:val="Body Text"/>
    <w:basedOn w:val="a0"/>
    <w:link w:val="ad"/>
    <w:rsid w:val="00330C1D"/>
    <w:pPr>
      <w:widowControl/>
      <w:autoSpaceDE/>
      <w:autoSpaceDN/>
      <w:adjustRightInd/>
    </w:pPr>
    <w:rPr>
      <w:color w:val="000000"/>
      <w:sz w:val="22"/>
      <w:szCs w:val="22"/>
    </w:rPr>
  </w:style>
  <w:style w:type="paragraph" w:styleId="ae">
    <w:name w:val="header"/>
    <w:basedOn w:val="a0"/>
    <w:link w:val="af"/>
    <w:uiPriority w:val="99"/>
    <w:rsid w:val="00783547"/>
    <w:pPr>
      <w:widowControl/>
      <w:tabs>
        <w:tab w:val="center" w:pos="4677"/>
        <w:tab w:val="right" w:pos="9355"/>
      </w:tabs>
      <w:autoSpaceDE/>
      <w:autoSpaceDN/>
      <w:adjustRightInd/>
    </w:pPr>
    <w:rPr>
      <w:sz w:val="24"/>
      <w:szCs w:val="24"/>
    </w:rPr>
  </w:style>
  <w:style w:type="paragraph" w:styleId="af0">
    <w:name w:val="footer"/>
    <w:basedOn w:val="a0"/>
    <w:link w:val="af1"/>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2">
    <w:name w:val="footnote text"/>
    <w:basedOn w:val="a0"/>
    <w:semiHidden/>
    <w:rsid w:val="009E17F7"/>
  </w:style>
  <w:style w:type="character" w:styleId="af3">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4">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5">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6">
    <w:name w:val="Знак"/>
    <w:basedOn w:val="a0"/>
    <w:rsid w:val="009C0CD7"/>
    <w:pPr>
      <w:autoSpaceDE/>
      <w:autoSpaceDN/>
      <w:spacing w:after="160" w:line="240" w:lineRule="exact"/>
      <w:jc w:val="right"/>
    </w:pPr>
    <w:rPr>
      <w:rFonts w:ascii="Arial" w:hAnsi="Arial" w:cs="Arial"/>
      <w:lang w:val="en-GB" w:eastAsia="en-US"/>
    </w:rPr>
  </w:style>
  <w:style w:type="character" w:styleId="af7">
    <w:name w:val="annotation reference"/>
    <w:semiHidden/>
    <w:rsid w:val="00AA2CB2"/>
    <w:rPr>
      <w:sz w:val="16"/>
      <w:szCs w:val="16"/>
    </w:rPr>
  </w:style>
  <w:style w:type="paragraph" w:styleId="af8">
    <w:name w:val="annotation text"/>
    <w:basedOn w:val="a0"/>
    <w:semiHidden/>
    <w:rsid w:val="00AA2CB2"/>
  </w:style>
  <w:style w:type="paragraph" w:styleId="af9">
    <w:name w:val="annotation subject"/>
    <w:basedOn w:val="af8"/>
    <w:next w:val="af8"/>
    <w:semiHidden/>
    <w:rsid w:val="00AA2CB2"/>
    <w:rPr>
      <w:b/>
      <w:bCs/>
    </w:rPr>
  </w:style>
  <w:style w:type="paragraph" w:styleId="afa">
    <w:name w:val="Document Map"/>
    <w:basedOn w:val="a0"/>
    <w:link w:val="afb"/>
    <w:rsid w:val="00991D95"/>
    <w:rPr>
      <w:rFonts w:ascii="Tahoma" w:hAnsi="Tahoma"/>
      <w:sz w:val="16"/>
      <w:szCs w:val="16"/>
    </w:rPr>
  </w:style>
  <w:style w:type="character" w:customStyle="1" w:styleId="afb">
    <w:name w:val="Схема документа Знак"/>
    <w:link w:val="afa"/>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b">
    <w:name w:val="Обычный (Интернет) Знак"/>
    <w:link w:val="aa"/>
    <w:rsid w:val="001910AA"/>
    <w:rPr>
      <w:color w:val="666666"/>
      <w:sz w:val="24"/>
      <w:szCs w:val="24"/>
    </w:rPr>
  </w:style>
  <w:style w:type="character" w:customStyle="1" w:styleId="afc">
    <w:name w:val="Гипертекстовая ссылка"/>
    <w:uiPriority w:val="99"/>
    <w:rsid w:val="001910AA"/>
    <w:rPr>
      <w:b/>
      <w:bCs/>
      <w:color w:val="008000"/>
    </w:rPr>
  </w:style>
  <w:style w:type="paragraph" w:styleId="afd">
    <w:name w:val="Subtitle"/>
    <w:basedOn w:val="a0"/>
    <w:next w:val="a0"/>
    <w:link w:val="afe"/>
    <w:qFormat/>
    <w:rsid w:val="00692E08"/>
    <w:pPr>
      <w:spacing w:after="60"/>
      <w:jc w:val="center"/>
      <w:outlineLvl w:val="1"/>
    </w:pPr>
    <w:rPr>
      <w:rFonts w:ascii="Cambria" w:hAnsi="Cambria"/>
      <w:sz w:val="24"/>
      <w:szCs w:val="24"/>
    </w:rPr>
  </w:style>
  <w:style w:type="character" w:customStyle="1" w:styleId="afe">
    <w:name w:val="Подзаголовок Знак"/>
    <w:link w:val="afd"/>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semiHidden/>
    <w:rsid w:val="004E0061"/>
    <w:rPr>
      <w:rFonts w:ascii="Cambria" w:eastAsia="Times New Roman" w:hAnsi="Cambria" w:cs="Times New Roman"/>
      <w:b/>
      <w:bCs/>
      <w:i/>
      <w:iCs/>
      <w:sz w:val="28"/>
      <w:szCs w:val="28"/>
    </w:rPr>
  </w:style>
  <w:style w:type="character" w:styleId="aff">
    <w:name w:val="Emphasis"/>
    <w:uiPriority w:val="20"/>
    <w:qFormat/>
    <w:rsid w:val="004E0061"/>
    <w:rPr>
      <w:i/>
      <w:iCs/>
    </w:rPr>
  </w:style>
  <w:style w:type="paragraph" w:styleId="aff0">
    <w:name w:val="endnote text"/>
    <w:basedOn w:val="a0"/>
    <w:link w:val="aff1"/>
    <w:uiPriority w:val="99"/>
    <w:rsid w:val="000D5212"/>
    <w:pPr>
      <w:widowControl/>
      <w:autoSpaceDE/>
      <w:autoSpaceDN/>
      <w:adjustRightInd/>
    </w:pPr>
  </w:style>
  <w:style w:type="character" w:customStyle="1" w:styleId="aff1">
    <w:name w:val="Текст концевой сноски Знак"/>
    <w:basedOn w:val="a2"/>
    <w:link w:val="aff0"/>
    <w:uiPriority w:val="99"/>
    <w:rsid w:val="000D5212"/>
  </w:style>
  <w:style w:type="character" w:styleId="aff2">
    <w:name w:val="endnote reference"/>
    <w:uiPriority w:val="99"/>
    <w:rsid w:val="00C35442"/>
    <w:rPr>
      <w:vertAlign w:val="superscript"/>
    </w:rPr>
  </w:style>
  <w:style w:type="paragraph" w:styleId="aff3">
    <w:name w:val="List Paragraph"/>
    <w:basedOn w:val="a0"/>
    <w:link w:val="aff4"/>
    <w:uiPriority w:val="34"/>
    <w:qFormat/>
    <w:rsid w:val="00F23D9D"/>
    <w:pPr>
      <w:widowControl/>
      <w:autoSpaceDE/>
      <w:autoSpaceDN/>
      <w:adjustRightInd/>
      <w:ind w:left="708"/>
    </w:pPr>
    <w:rPr>
      <w:sz w:val="24"/>
      <w:szCs w:val="24"/>
    </w:rPr>
  </w:style>
  <w:style w:type="character" w:customStyle="1" w:styleId="aff4">
    <w:name w:val="Абзац списка Знак"/>
    <w:link w:val="aff3"/>
    <w:uiPriority w:val="34"/>
    <w:locked/>
    <w:rsid w:val="00F23D9D"/>
    <w:rPr>
      <w:sz w:val="24"/>
      <w:szCs w:val="24"/>
    </w:rPr>
  </w:style>
  <w:style w:type="character" w:customStyle="1" w:styleId="st">
    <w:name w:val="st"/>
    <w:rsid w:val="004E6616"/>
  </w:style>
  <w:style w:type="paragraph" w:styleId="aff5">
    <w:name w:val="Body Text Indent"/>
    <w:basedOn w:val="a0"/>
    <w:link w:val="aff6"/>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6">
    <w:name w:val="Основной текст с отступом Знак"/>
    <w:link w:val="aff5"/>
    <w:uiPriority w:val="99"/>
    <w:rsid w:val="00915FFB"/>
    <w:rPr>
      <w:sz w:val="24"/>
      <w:szCs w:val="24"/>
    </w:rPr>
  </w:style>
  <w:style w:type="paragraph" w:customStyle="1" w:styleId="aff7">
    <w:name w:val="МРСК_шрифт_абзаца"/>
    <w:basedOn w:val="a0"/>
    <w:link w:val="aff8"/>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8">
    <w:name w:val="МРСК_шрифт_абзаца Знак"/>
    <w:link w:val="aff7"/>
    <w:rsid w:val="00F352D9"/>
    <w:rPr>
      <w:sz w:val="24"/>
      <w:szCs w:val="24"/>
    </w:rPr>
  </w:style>
  <w:style w:type="character" w:customStyle="1" w:styleId="af1">
    <w:name w:val="Нижний колонтитул Знак"/>
    <w:link w:val="af0"/>
    <w:uiPriority w:val="99"/>
    <w:rsid w:val="0038780E"/>
  </w:style>
  <w:style w:type="paragraph" w:styleId="aff9">
    <w:name w:val="No Spacing"/>
    <w:aliases w:val="Обычный 1,Без интервала1"/>
    <w:basedOn w:val="a0"/>
    <w:link w:val="affa"/>
    <w:qFormat/>
    <w:rsid w:val="003C51E0"/>
    <w:pPr>
      <w:widowControl/>
      <w:autoSpaceDE/>
      <w:autoSpaceDN/>
      <w:adjustRightInd/>
    </w:pPr>
    <w:rPr>
      <w:rFonts w:eastAsia="Calibri"/>
      <w:sz w:val="24"/>
      <w:szCs w:val="24"/>
    </w:rPr>
  </w:style>
  <w:style w:type="paragraph" w:customStyle="1" w:styleId="affb">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f">
    <w:name w:val="Верхний колонтитул Знак"/>
    <w:link w:val="ae"/>
    <w:uiPriority w:val="99"/>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character" w:customStyle="1" w:styleId="affc">
    <w:name w:val="Символ сноски"/>
    <w:rsid w:val="00FF55D2"/>
  </w:style>
  <w:style w:type="paragraph" w:customStyle="1" w:styleId="11">
    <w:name w:val="Текст сноски1"/>
    <w:basedOn w:val="a0"/>
    <w:rsid w:val="00FF55D2"/>
    <w:pPr>
      <w:widowControl/>
      <w:suppressAutoHyphens/>
      <w:autoSpaceDE/>
      <w:autoSpaceDN/>
      <w:adjustRightInd/>
    </w:pPr>
    <w:rPr>
      <w:rFonts w:ascii="Calibri" w:eastAsia="Calibri" w:hAnsi="Calibri" w:cs="font245"/>
      <w:color w:val="00000A"/>
      <w:kern w:val="1"/>
      <w:lang w:eastAsia="en-US"/>
    </w:rPr>
  </w:style>
  <w:style w:type="character" w:customStyle="1" w:styleId="FontStyle22">
    <w:name w:val="Font Style22"/>
    <w:rsid w:val="004E491E"/>
    <w:rPr>
      <w:rFonts w:ascii="Times New Roman" w:hAnsi="Times New Roman" w:cs="Times New Roman" w:hint="default"/>
      <w:sz w:val="20"/>
      <w:szCs w:val="20"/>
    </w:rPr>
  </w:style>
  <w:style w:type="character" w:customStyle="1" w:styleId="affa">
    <w:name w:val="Без интервала Знак"/>
    <w:aliases w:val="Обычный 1 Знак,Без интервала1 Знак"/>
    <w:basedOn w:val="a2"/>
    <w:link w:val="aff9"/>
    <w:rsid w:val="00845C84"/>
    <w:rPr>
      <w:rFonts w:eastAsia="Calibri"/>
      <w:sz w:val="24"/>
      <w:szCs w:val="24"/>
    </w:rPr>
  </w:style>
  <w:style w:type="character" w:styleId="affd">
    <w:name w:val="Unresolved Mention"/>
    <w:basedOn w:val="a2"/>
    <w:uiPriority w:val="99"/>
    <w:semiHidden/>
    <w:unhideWhenUsed/>
    <w:rsid w:val="00972A0D"/>
    <w:rPr>
      <w:color w:val="605E5C"/>
      <w:shd w:val="clear" w:color="auto" w:fill="E1DFDD"/>
    </w:rPr>
  </w:style>
  <w:style w:type="table" w:customStyle="1" w:styleId="12">
    <w:name w:val="Сетка таблицы1"/>
    <w:basedOn w:val="a3"/>
    <w:next w:val="a5"/>
    <w:uiPriority w:val="59"/>
    <w:rsid w:val="00972A0D"/>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2"/>
    <w:link w:val="6"/>
    <w:rsid w:val="0028634B"/>
    <w:rPr>
      <w:rFonts w:ascii="Cambria" w:eastAsia="font1330" w:hAnsi="Cambria" w:cs="font1330"/>
      <w:i/>
      <w:iCs/>
      <w:color w:val="243F60"/>
      <w:kern w:val="1"/>
      <w:sz w:val="24"/>
      <w:szCs w:val="24"/>
      <w:lang w:eastAsia="zh-CN"/>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2"/>
    <w:link w:val="1"/>
    <w:rsid w:val="0028634B"/>
    <w:rPr>
      <w:b/>
      <w:bCs/>
      <w:sz w:val="24"/>
      <w:szCs w:val="24"/>
    </w:rPr>
  </w:style>
  <w:style w:type="character" w:customStyle="1" w:styleId="WW8Num1z0">
    <w:name w:val="WW8Num1z0"/>
    <w:rsid w:val="0028634B"/>
  </w:style>
  <w:style w:type="character" w:customStyle="1" w:styleId="WW8Num1z1">
    <w:name w:val="WW8Num1z1"/>
    <w:rsid w:val="0028634B"/>
  </w:style>
  <w:style w:type="character" w:customStyle="1" w:styleId="WW8Num1z2">
    <w:name w:val="WW8Num1z2"/>
    <w:rsid w:val="0028634B"/>
  </w:style>
  <w:style w:type="character" w:customStyle="1" w:styleId="WW8Num1z3">
    <w:name w:val="WW8Num1z3"/>
    <w:rsid w:val="0028634B"/>
  </w:style>
  <w:style w:type="character" w:customStyle="1" w:styleId="WW8Num1z4">
    <w:name w:val="WW8Num1z4"/>
    <w:rsid w:val="0028634B"/>
  </w:style>
  <w:style w:type="character" w:customStyle="1" w:styleId="WW8Num1z5">
    <w:name w:val="WW8Num1z5"/>
    <w:rsid w:val="0028634B"/>
  </w:style>
  <w:style w:type="character" w:customStyle="1" w:styleId="WW8Num1z6">
    <w:name w:val="WW8Num1z6"/>
    <w:rsid w:val="0028634B"/>
  </w:style>
  <w:style w:type="character" w:customStyle="1" w:styleId="WW8Num1z7">
    <w:name w:val="WW8Num1z7"/>
    <w:rsid w:val="0028634B"/>
  </w:style>
  <w:style w:type="character" w:customStyle="1" w:styleId="WW8Num1z8">
    <w:name w:val="WW8Num1z8"/>
    <w:rsid w:val="0028634B"/>
  </w:style>
  <w:style w:type="character" w:customStyle="1" w:styleId="WW8Num2z0">
    <w:name w:val="WW8Num2z0"/>
    <w:rsid w:val="0028634B"/>
    <w:rPr>
      <w:b w:val="0"/>
      <w:i w:val="0"/>
      <w:sz w:val="24"/>
      <w:szCs w:val="24"/>
    </w:rPr>
  </w:style>
  <w:style w:type="character" w:customStyle="1" w:styleId="WW8Num2z1">
    <w:name w:val="WW8Num2z1"/>
    <w:rsid w:val="0028634B"/>
  </w:style>
  <w:style w:type="character" w:customStyle="1" w:styleId="WW8Num2z2">
    <w:name w:val="WW8Num2z2"/>
    <w:rsid w:val="0028634B"/>
  </w:style>
  <w:style w:type="character" w:customStyle="1" w:styleId="WW8Num2z3">
    <w:name w:val="WW8Num2z3"/>
    <w:rsid w:val="0028634B"/>
  </w:style>
  <w:style w:type="character" w:customStyle="1" w:styleId="WW8Num2z4">
    <w:name w:val="WW8Num2z4"/>
    <w:rsid w:val="0028634B"/>
  </w:style>
  <w:style w:type="character" w:customStyle="1" w:styleId="WW8Num2z5">
    <w:name w:val="WW8Num2z5"/>
    <w:rsid w:val="0028634B"/>
  </w:style>
  <w:style w:type="character" w:customStyle="1" w:styleId="WW8Num2z6">
    <w:name w:val="WW8Num2z6"/>
    <w:rsid w:val="0028634B"/>
  </w:style>
  <w:style w:type="character" w:customStyle="1" w:styleId="WW8Num2z7">
    <w:name w:val="WW8Num2z7"/>
    <w:rsid w:val="0028634B"/>
  </w:style>
  <w:style w:type="character" w:customStyle="1" w:styleId="WW8Num2z8">
    <w:name w:val="WW8Num2z8"/>
    <w:rsid w:val="0028634B"/>
  </w:style>
  <w:style w:type="character" w:customStyle="1" w:styleId="8">
    <w:name w:val="Основной шрифт абзаца8"/>
    <w:rsid w:val="0028634B"/>
  </w:style>
  <w:style w:type="character" w:customStyle="1" w:styleId="WW8Num3z0">
    <w:name w:val="WW8Num3z0"/>
    <w:rsid w:val="0028634B"/>
    <w:rPr>
      <w:b w:val="0"/>
      <w:i w:val="0"/>
      <w:sz w:val="24"/>
      <w:szCs w:val="24"/>
    </w:rPr>
  </w:style>
  <w:style w:type="character" w:customStyle="1" w:styleId="WW8Num3z1">
    <w:name w:val="WW8Num3z1"/>
    <w:rsid w:val="0028634B"/>
  </w:style>
  <w:style w:type="character" w:customStyle="1" w:styleId="WW8Num3z2">
    <w:name w:val="WW8Num3z2"/>
    <w:rsid w:val="0028634B"/>
  </w:style>
  <w:style w:type="character" w:customStyle="1" w:styleId="WW8Num3z3">
    <w:name w:val="WW8Num3z3"/>
    <w:rsid w:val="0028634B"/>
  </w:style>
  <w:style w:type="character" w:customStyle="1" w:styleId="WW8Num3z4">
    <w:name w:val="WW8Num3z4"/>
    <w:rsid w:val="0028634B"/>
  </w:style>
  <w:style w:type="character" w:customStyle="1" w:styleId="WW8Num3z5">
    <w:name w:val="WW8Num3z5"/>
    <w:rsid w:val="0028634B"/>
  </w:style>
  <w:style w:type="character" w:customStyle="1" w:styleId="WW8Num3z6">
    <w:name w:val="WW8Num3z6"/>
    <w:rsid w:val="0028634B"/>
  </w:style>
  <w:style w:type="character" w:customStyle="1" w:styleId="WW8Num3z7">
    <w:name w:val="WW8Num3z7"/>
    <w:rsid w:val="0028634B"/>
  </w:style>
  <w:style w:type="character" w:customStyle="1" w:styleId="WW8Num3z8">
    <w:name w:val="WW8Num3z8"/>
    <w:rsid w:val="0028634B"/>
  </w:style>
  <w:style w:type="character" w:customStyle="1" w:styleId="7">
    <w:name w:val="Основной шрифт абзаца7"/>
    <w:rsid w:val="0028634B"/>
  </w:style>
  <w:style w:type="character" w:customStyle="1" w:styleId="61">
    <w:name w:val="Основной шрифт абзаца6"/>
    <w:rsid w:val="0028634B"/>
  </w:style>
  <w:style w:type="character" w:customStyle="1" w:styleId="5">
    <w:name w:val="Основной шрифт абзаца5"/>
    <w:rsid w:val="0028634B"/>
  </w:style>
  <w:style w:type="character" w:customStyle="1" w:styleId="40">
    <w:name w:val="Основной шрифт абзаца4"/>
    <w:rsid w:val="0028634B"/>
  </w:style>
  <w:style w:type="character" w:customStyle="1" w:styleId="31">
    <w:name w:val="Основной шрифт абзаца3"/>
    <w:rsid w:val="0028634B"/>
  </w:style>
  <w:style w:type="character" w:customStyle="1" w:styleId="26">
    <w:name w:val="Основной шрифт абзаца2"/>
    <w:rsid w:val="0028634B"/>
  </w:style>
  <w:style w:type="character" w:customStyle="1" w:styleId="13">
    <w:name w:val="Основной шрифт абзаца1"/>
    <w:rsid w:val="0028634B"/>
  </w:style>
  <w:style w:type="character" w:customStyle="1" w:styleId="9">
    <w:name w:val="Основной шрифт абзаца9"/>
    <w:rsid w:val="0028634B"/>
  </w:style>
  <w:style w:type="character" w:customStyle="1" w:styleId="affe">
    <w:name w:val="Название Знак"/>
    <w:rsid w:val="0028634B"/>
    <w:rPr>
      <w:b/>
      <w:smallCaps/>
      <w:sz w:val="32"/>
    </w:rPr>
  </w:style>
  <w:style w:type="character" w:customStyle="1" w:styleId="ListLabel1">
    <w:name w:val="ListLabel 1"/>
    <w:rsid w:val="0028634B"/>
    <w:rPr>
      <w:b w:val="0"/>
      <w:i w:val="0"/>
      <w:sz w:val="24"/>
      <w:szCs w:val="24"/>
    </w:rPr>
  </w:style>
  <w:style w:type="character" w:customStyle="1" w:styleId="ListLabel2">
    <w:name w:val="ListLabel 2"/>
    <w:rsid w:val="0028634B"/>
    <w:rPr>
      <w:b w:val="0"/>
      <w:i w:val="0"/>
      <w:sz w:val="28"/>
      <w:szCs w:val="26"/>
    </w:rPr>
  </w:style>
  <w:style w:type="character" w:customStyle="1" w:styleId="ListLabel3">
    <w:name w:val="ListLabel 3"/>
    <w:rsid w:val="0028634B"/>
    <w:rPr>
      <w:b w:val="0"/>
      <w:i w:val="0"/>
      <w:sz w:val="24"/>
      <w:szCs w:val="24"/>
    </w:rPr>
  </w:style>
  <w:style w:type="character" w:customStyle="1" w:styleId="ListLabel4">
    <w:name w:val="ListLabel 4"/>
    <w:rsid w:val="0028634B"/>
    <w:rPr>
      <w:b w:val="0"/>
      <w:i w:val="0"/>
      <w:sz w:val="28"/>
      <w:szCs w:val="26"/>
    </w:rPr>
  </w:style>
  <w:style w:type="character" w:customStyle="1" w:styleId="ListLabel5">
    <w:name w:val="ListLabel 5"/>
    <w:rsid w:val="0028634B"/>
    <w:rPr>
      <w:b w:val="0"/>
      <w:i w:val="0"/>
      <w:sz w:val="24"/>
      <w:szCs w:val="24"/>
    </w:rPr>
  </w:style>
  <w:style w:type="character" w:customStyle="1" w:styleId="ListLabel6">
    <w:name w:val="ListLabel 6"/>
    <w:rsid w:val="0028634B"/>
    <w:rPr>
      <w:b w:val="0"/>
      <w:i w:val="0"/>
      <w:sz w:val="24"/>
      <w:szCs w:val="24"/>
    </w:rPr>
  </w:style>
  <w:style w:type="character" w:customStyle="1" w:styleId="ListLabel7">
    <w:name w:val="ListLabel 7"/>
    <w:rsid w:val="0028634B"/>
    <w:rPr>
      <w:b w:val="0"/>
      <w:i w:val="0"/>
      <w:sz w:val="24"/>
      <w:szCs w:val="24"/>
    </w:rPr>
  </w:style>
  <w:style w:type="character" w:customStyle="1" w:styleId="ListLabel8">
    <w:name w:val="ListLabel 8"/>
    <w:rsid w:val="0028634B"/>
    <w:rPr>
      <w:b w:val="0"/>
      <w:i w:val="0"/>
      <w:sz w:val="24"/>
      <w:szCs w:val="24"/>
    </w:rPr>
  </w:style>
  <w:style w:type="character" w:customStyle="1" w:styleId="ListLabel9">
    <w:name w:val="ListLabel 9"/>
    <w:rsid w:val="0028634B"/>
    <w:rPr>
      <w:b w:val="0"/>
      <w:i w:val="0"/>
      <w:sz w:val="24"/>
      <w:szCs w:val="24"/>
    </w:rPr>
  </w:style>
  <w:style w:type="character" w:customStyle="1" w:styleId="ListLabel10">
    <w:name w:val="ListLabel 10"/>
    <w:rsid w:val="0028634B"/>
    <w:rPr>
      <w:b w:val="0"/>
      <w:i w:val="0"/>
      <w:sz w:val="24"/>
      <w:szCs w:val="24"/>
    </w:rPr>
  </w:style>
  <w:style w:type="character" w:customStyle="1" w:styleId="ListLabel11">
    <w:name w:val="ListLabel 11"/>
    <w:rsid w:val="0028634B"/>
    <w:rPr>
      <w:b w:val="0"/>
      <w:i w:val="0"/>
      <w:sz w:val="24"/>
      <w:szCs w:val="24"/>
    </w:rPr>
  </w:style>
  <w:style w:type="character" w:customStyle="1" w:styleId="ListLabel12">
    <w:name w:val="ListLabel 12"/>
    <w:rsid w:val="0028634B"/>
    <w:rPr>
      <w:b w:val="0"/>
      <w:i w:val="0"/>
      <w:sz w:val="24"/>
      <w:szCs w:val="24"/>
    </w:rPr>
  </w:style>
  <w:style w:type="character" w:customStyle="1" w:styleId="ListLabel13">
    <w:name w:val="ListLabel 13"/>
    <w:rsid w:val="0028634B"/>
    <w:rPr>
      <w:b w:val="0"/>
      <w:i w:val="0"/>
      <w:sz w:val="24"/>
      <w:szCs w:val="24"/>
    </w:rPr>
  </w:style>
  <w:style w:type="character" w:customStyle="1" w:styleId="ListLabel14">
    <w:name w:val="ListLabel 14"/>
    <w:rsid w:val="0028634B"/>
    <w:rPr>
      <w:b w:val="0"/>
      <w:i w:val="0"/>
      <w:sz w:val="24"/>
      <w:szCs w:val="24"/>
    </w:rPr>
  </w:style>
  <w:style w:type="character" w:customStyle="1" w:styleId="ListLabel15">
    <w:name w:val="ListLabel 15"/>
    <w:rsid w:val="0028634B"/>
    <w:rPr>
      <w:b w:val="0"/>
      <w:i w:val="0"/>
      <w:sz w:val="24"/>
      <w:szCs w:val="24"/>
    </w:rPr>
  </w:style>
  <w:style w:type="character" w:customStyle="1" w:styleId="ListLabel16">
    <w:name w:val="ListLabel 16"/>
    <w:rsid w:val="0028634B"/>
    <w:rPr>
      <w:b w:val="0"/>
      <w:i w:val="0"/>
      <w:sz w:val="24"/>
      <w:szCs w:val="24"/>
    </w:rPr>
  </w:style>
  <w:style w:type="character" w:customStyle="1" w:styleId="ListLabel17">
    <w:name w:val="ListLabel 17"/>
    <w:rsid w:val="0028634B"/>
    <w:rPr>
      <w:b w:val="0"/>
      <w:i w:val="0"/>
      <w:sz w:val="24"/>
      <w:szCs w:val="24"/>
    </w:rPr>
  </w:style>
  <w:style w:type="character" w:customStyle="1" w:styleId="ListLabel18">
    <w:name w:val="ListLabel 18"/>
    <w:rsid w:val="0028634B"/>
    <w:rPr>
      <w:b w:val="0"/>
      <w:i w:val="0"/>
      <w:sz w:val="24"/>
      <w:szCs w:val="24"/>
    </w:rPr>
  </w:style>
  <w:style w:type="character" w:customStyle="1" w:styleId="ListLabel19">
    <w:name w:val="ListLabel 19"/>
    <w:rsid w:val="0028634B"/>
    <w:rPr>
      <w:b w:val="0"/>
      <w:i w:val="0"/>
      <w:sz w:val="24"/>
      <w:szCs w:val="24"/>
    </w:rPr>
  </w:style>
  <w:style w:type="character" w:customStyle="1" w:styleId="afff">
    <w:name w:val="Символ нумерации"/>
    <w:rsid w:val="0028634B"/>
  </w:style>
  <w:style w:type="paragraph" w:customStyle="1" w:styleId="14">
    <w:name w:val="Заголовок1"/>
    <w:basedOn w:val="a0"/>
    <w:next w:val="a1"/>
    <w:rsid w:val="0028634B"/>
    <w:pPr>
      <w:keepNext/>
      <w:widowControl/>
      <w:suppressAutoHyphens/>
      <w:autoSpaceDE/>
      <w:autoSpaceDN/>
      <w:adjustRightInd/>
      <w:spacing w:before="240" w:after="120" w:line="0" w:lineRule="atLeast"/>
    </w:pPr>
    <w:rPr>
      <w:rFonts w:ascii="Liberation Sans" w:eastAsia="Microsoft YaHei" w:hAnsi="Liberation Sans" w:cs="Mangal"/>
      <w:color w:val="00000A"/>
      <w:kern w:val="1"/>
      <w:sz w:val="28"/>
      <w:szCs w:val="28"/>
      <w:lang w:eastAsia="zh-CN"/>
    </w:rPr>
  </w:style>
  <w:style w:type="character" w:customStyle="1" w:styleId="ad">
    <w:name w:val="Основной текст Знак"/>
    <w:basedOn w:val="a2"/>
    <w:link w:val="a1"/>
    <w:rsid w:val="0028634B"/>
    <w:rPr>
      <w:color w:val="000000"/>
      <w:sz w:val="22"/>
      <w:szCs w:val="22"/>
    </w:rPr>
  </w:style>
  <w:style w:type="paragraph" w:styleId="afff0">
    <w:name w:val="List"/>
    <w:basedOn w:val="a1"/>
    <w:rsid w:val="0028634B"/>
    <w:pPr>
      <w:suppressAutoHyphens/>
      <w:spacing w:after="140" w:line="276" w:lineRule="auto"/>
    </w:pPr>
    <w:rPr>
      <w:rFonts w:cs="Mangal"/>
      <w:color w:val="00000A"/>
      <w:kern w:val="1"/>
      <w:sz w:val="24"/>
      <w:szCs w:val="24"/>
      <w:lang w:eastAsia="zh-CN"/>
    </w:rPr>
  </w:style>
  <w:style w:type="paragraph" w:styleId="afff1">
    <w:name w:val="caption"/>
    <w:basedOn w:val="a0"/>
    <w:qFormat/>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90">
    <w:name w:val="Указатель9"/>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80">
    <w:name w:val="Название объекта8"/>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81">
    <w:name w:val="Указатель8"/>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70">
    <w:name w:val="Название объекта7"/>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71">
    <w:name w:val="Указатель7"/>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62">
    <w:name w:val="Название объекта6"/>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63">
    <w:name w:val="Указатель6"/>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50">
    <w:name w:val="Название объекта5"/>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51">
    <w:name w:val="Указатель5"/>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41">
    <w:name w:val="Название объекта4"/>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42">
    <w:name w:val="Указатель4"/>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32">
    <w:name w:val="Название объекта3"/>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33">
    <w:name w:val="Указатель3"/>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27">
    <w:name w:val="Название объекта2"/>
    <w:basedOn w:val="a0"/>
    <w:next w:val="a1"/>
    <w:rsid w:val="0028634B"/>
    <w:pPr>
      <w:widowControl/>
      <w:suppressAutoHyphens/>
      <w:autoSpaceDE/>
      <w:autoSpaceDN/>
      <w:adjustRightInd/>
      <w:spacing w:line="0" w:lineRule="atLeast"/>
      <w:jc w:val="center"/>
    </w:pPr>
    <w:rPr>
      <w:b/>
      <w:smallCaps/>
      <w:color w:val="00000A"/>
      <w:kern w:val="1"/>
      <w:sz w:val="32"/>
      <w:lang w:eastAsia="zh-CN"/>
    </w:rPr>
  </w:style>
  <w:style w:type="paragraph" w:customStyle="1" w:styleId="28">
    <w:name w:val="Указатель2"/>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paragraph" w:customStyle="1" w:styleId="15">
    <w:name w:val="Название объекта1"/>
    <w:basedOn w:val="a0"/>
    <w:rsid w:val="0028634B"/>
    <w:pPr>
      <w:widowControl/>
      <w:suppressLineNumbers/>
      <w:suppressAutoHyphens/>
      <w:autoSpaceDE/>
      <w:autoSpaceDN/>
      <w:adjustRightInd/>
      <w:spacing w:before="120" w:after="120" w:line="0" w:lineRule="atLeast"/>
    </w:pPr>
    <w:rPr>
      <w:rFonts w:cs="Mangal"/>
      <w:i/>
      <w:iCs/>
      <w:color w:val="00000A"/>
      <w:kern w:val="1"/>
      <w:sz w:val="24"/>
      <w:szCs w:val="24"/>
      <w:lang w:eastAsia="zh-CN"/>
    </w:rPr>
  </w:style>
  <w:style w:type="paragraph" w:customStyle="1" w:styleId="16">
    <w:name w:val="Указатель1"/>
    <w:basedOn w:val="a0"/>
    <w:rsid w:val="0028634B"/>
    <w:pPr>
      <w:widowControl/>
      <w:suppressLineNumbers/>
      <w:suppressAutoHyphens/>
      <w:autoSpaceDE/>
      <w:autoSpaceDN/>
      <w:adjustRightInd/>
      <w:spacing w:line="0" w:lineRule="atLeast"/>
    </w:pPr>
    <w:rPr>
      <w:rFonts w:cs="Mangal"/>
      <w:color w:val="00000A"/>
      <w:kern w:val="1"/>
      <w:sz w:val="24"/>
      <w:szCs w:val="24"/>
      <w:lang w:eastAsia="zh-CN"/>
    </w:rPr>
  </w:style>
  <w:style w:type="character" w:customStyle="1" w:styleId="17">
    <w:name w:val="Подзаголовок Знак1"/>
    <w:basedOn w:val="a2"/>
    <w:rsid w:val="0028634B"/>
    <w:rPr>
      <w:rFonts w:ascii="Cambria" w:hAnsi="Cambria" w:cs="Cambria"/>
      <w:color w:val="00000A"/>
      <w:kern w:val="1"/>
      <w:sz w:val="24"/>
      <w:szCs w:val="24"/>
      <w:lang w:eastAsia="zh-CN"/>
    </w:rPr>
  </w:style>
  <w:style w:type="paragraph" w:customStyle="1" w:styleId="29">
    <w:name w:val="Без интервала2"/>
    <w:rsid w:val="0028634B"/>
    <w:pPr>
      <w:suppressAutoHyphens/>
    </w:pPr>
    <w:rPr>
      <w:color w:val="00000A"/>
      <w:spacing w:val="-49"/>
      <w:kern w:val="1"/>
      <w:sz w:val="24"/>
      <w:szCs w:val="24"/>
      <w:lang w:eastAsia="zh-CN"/>
    </w:rPr>
  </w:style>
  <w:style w:type="paragraph" w:customStyle="1" w:styleId="18">
    <w:name w:val="Абзац списка1"/>
    <w:basedOn w:val="a0"/>
    <w:rsid w:val="0028634B"/>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paragraph" w:customStyle="1" w:styleId="afff2">
    <w:name w:val="Содержимое таблицы"/>
    <w:basedOn w:val="a0"/>
    <w:qFormat/>
    <w:rsid w:val="0028634B"/>
    <w:pPr>
      <w:suppressLineNumbers/>
      <w:suppressAutoHyphens/>
      <w:autoSpaceDE/>
      <w:autoSpaceDN/>
      <w:adjustRightInd/>
      <w:spacing w:line="0" w:lineRule="atLeast"/>
    </w:pPr>
    <w:rPr>
      <w:rFonts w:ascii="Liberation Serif" w:eastAsia="Arial Unicode MS" w:hAnsi="Liberation Serif" w:cs="Mangal"/>
      <w:color w:val="00000A"/>
      <w:kern w:val="1"/>
      <w:sz w:val="24"/>
      <w:szCs w:val="24"/>
      <w:lang w:eastAsia="zh-CN" w:bidi="hi-IN"/>
    </w:rPr>
  </w:style>
  <w:style w:type="paragraph" w:customStyle="1" w:styleId="afff3">
    <w:name w:val="Заголовок таблицы"/>
    <w:basedOn w:val="afff2"/>
    <w:qFormat/>
    <w:rsid w:val="0028634B"/>
    <w:pPr>
      <w:jc w:val="center"/>
    </w:pPr>
    <w:rPr>
      <w:b/>
      <w:bCs/>
    </w:rPr>
  </w:style>
  <w:style w:type="numbering" w:customStyle="1" w:styleId="19">
    <w:name w:val="Нет списка1"/>
    <w:next w:val="a4"/>
    <w:uiPriority w:val="99"/>
    <w:semiHidden/>
    <w:unhideWhenUsed/>
    <w:rsid w:val="006C5787"/>
  </w:style>
  <w:style w:type="character" w:customStyle="1" w:styleId="a7">
    <w:name w:val="Заголовок Знак"/>
    <w:basedOn w:val="a2"/>
    <w:link w:val="a6"/>
    <w:rsid w:val="006C5787"/>
    <w:rPr>
      <w:b/>
      <w:sz w:val="21"/>
    </w:rPr>
  </w:style>
  <w:style w:type="paragraph" w:styleId="1a">
    <w:name w:val="index 1"/>
    <w:basedOn w:val="a0"/>
    <w:next w:val="a0"/>
    <w:autoRedefine/>
    <w:uiPriority w:val="99"/>
    <w:semiHidden/>
    <w:unhideWhenUsed/>
    <w:rsid w:val="006C5787"/>
    <w:pPr>
      <w:widowControl/>
      <w:autoSpaceDE/>
      <w:autoSpaceDN/>
      <w:adjustRightInd/>
      <w:ind w:left="240" w:hanging="240"/>
    </w:pPr>
    <w:rPr>
      <w:rFonts w:eastAsiaTheme="minorHAnsi" w:cstheme="minorBidi"/>
      <w:sz w:val="24"/>
      <w:szCs w:val="22"/>
      <w:lang w:eastAsia="en-US"/>
    </w:rPr>
  </w:style>
  <w:style w:type="paragraph" w:styleId="afff4">
    <w:name w:val="index heading"/>
    <w:basedOn w:val="a0"/>
    <w:qFormat/>
    <w:rsid w:val="006C5787"/>
    <w:pPr>
      <w:widowControl/>
      <w:suppressLineNumbers/>
      <w:autoSpaceDE/>
      <w:autoSpaceDN/>
      <w:adjustRightInd/>
    </w:pPr>
    <w:rPr>
      <w:rFonts w:eastAsiaTheme="minorHAnsi" w:cs="Mangal"/>
      <w:sz w:val="24"/>
      <w:szCs w:val="22"/>
      <w:lang w:eastAsia="en-US"/>
    </w:rPr>
  </w:style>
  <w:style w:type="character" w:customStyle="1" w:styleId="100">
    <w:name w:val="Основной шрифт абзаца10"/>
    <w:rsid w:val="006C5787"/>
  </w:style>
  <w:style w:type="paragraph" w:customStyle="1" w:styleId="34">
    <w:name w:val="Без интервала3"/>
    <w:rsid w:val="006C5787"/>
    <w:pPr>
      <w:suppressAutoHyphens/>
    </w:pPr>
    <w:rPr>
      <w:color w:val="00000A"/>
      <w:spacing w:val="-49"/>
      <w:kern w:val="1"/>
      <w:sz w:val="24"/>
      <w:szCs w:val="24"/>
      <w:lang w:eastAsia="zh-CN"/>
    </w:rPr>
  </w:style>
  <w:style w:type="paragraph" w:customStyle="1" w:styleId="2a">
    <w:name w:val="Абзац списка2"/>
    <w:basedOn w:val="a0"/>
    <w:rsid w:val="006C5787"/>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2b">
    <w:name w:val="Сетка таблицы2"/>
    <w:basedOn w:val="a3"/>
    <w:next w:val="a5"/>
    <w:uiPriority w:val="59"/>
    <w:rsid w:val="00163E31"/>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c">
    <w:name w:val="Нет списка2"/>
    <w:next w:val="a4"/>
    <w:uiPriority w:val="99"/>
    <w:semiHidden/>
    <w:unhideWhenUsed/>
    <w:rsid w:val="000F0E80"/>
  </w:style>
  <w:style w:type="character" w:customStyle="1" w:styleId="110">
    <w:name w:val="Основной шрифт абзаца11"/>
    <w:rsid w:val="000F0E80"/>
  </w:style>
  <w:style w:type="paragraph" w:customStyle="1" w:styleId="43">
    <w:name w:val="Без интервала4"/>
    <w:rsid w:val="000F0E80"/>
    <w:pPr>
      <w:suppressAutoHyphens/>
    </w:pPr>
    <w:rPr>
      <w:color w:val="00000A"/>
      <w:spacing w:val="-49"/>
      <w:kern w:val="1"/>
      <w:sz w:val="24"/>
      <w:szCs w:val="24"/>
      <w:lang w:eastAsia="zh-CN"/>
    </w:rPr>
  </w:style>
  <w:style w:type="paragraph" w:customStyle="1" w:styleId="35">
    <w:name w:val="Абзац списка3"/>
    <w:basedOn w:val="a0"/>
    <w:rsid w:val="000F0E80"/>
    <w:pPr>
      <w:widowControl/>
      <w:suppressAutoHyphens/>
      <w:autoSpaceDE/>
      <w:autoSpaceDN/>
      <w:adjustRightInd/>
      <w:spacing w:after="200" w:line="276" w:lineRule="auto"/>
      <w:ind w:left="720"/>
      <w:contextualSpacing/>
    </w:pPr>
    <w:rPr>
      <w:rFonts w:ascii="Calibri" w:hAnsi="Calibri" w:cs="Calibri"/>
      <w:color w:val="00000A"/>
      <w:kern w:val="1"/>
      <w:sz w:val="22"/>
      <w:szCs w:val="22"/>
      <w:lang w:eastAsia="zh-CN"/>
    </w:rPr>
  </w:style>
  <w:style w:type="table" w:customStyle="1" w:styleId="36">
    <w:name w:val="Сетка таблицы3"/>
    <w:basedOn w:val="a3"/>
    <w:next w:val="a5"/>
    <w:uiPriority w:val="59"/>
    <w:rsid w:val="00AB286B"/>
    <w:rPr>
      <w:spacing w:val="-49"/>
      <w:position w:val="-1"/>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1909">
      <w:bodyDiv w:val="1"/>
      <w:marLeft w:val="0"/>
      <w:marRight w:val="0"/>
      <w:marTop w:val="0"/>
      <w:marBottom w:val="0"/>
      <w:divBdr>
        <w:top w:val="none" w:sz="0" w:space="0" w:color="auto"/>
        <w:left w:val="none" w:sz="0" w:space="0" w:color="auto"/>
        <w:bottom w:val="none" w:sz="0" w:space="0" w:color="auto"/>
        <w:right w:val="none" w:sz="0" w:space="0" w:color="auto"/>
      </w:divBdr>
    </w:div>
    <w:div w:id="41947556">
      <w:bodyDiv w:val="1"/>
      <w:marLeft w:val="0"/>
      <w:marRight w:val="0"/>
      <w:marTop w:val="0"/>
      <w:marBottom w:val="0"/>
      <w:divBdr>
        <w:top w:val="none" w:sz="0" w:space="0" w:color="auto"/>
        <w:left w:val="none" w:sz="0" w:space="0" w:color="auto"/>
        <w:bottom w:val="none" w:sz="0" w:space="0" w:color="auto"/>
        <w:right w:val="none" w:sz="0" w:space="0" w:color="auto"/>
      </w:divBdr>
    </w:div>
    <w:div w:id="78986390">
      <w:bodyDiv w:val="1"/>
      <w:marLeft w:val="0"/>
      <w:marRight w:val="0"/>
      <w:marTop w:val="0"/>
      <w:marBottom w:val="0"/>
      <w:divBdr>
        <w:top w:val="none" w:sz="0" w:space="0" w:color="auto"/>
        <w:left w:val="none" w:sz="0" w:space="0" w:color="auto"/>
        <w:bottom w:val="none" w:sz="0" w:space="0" w:color="auto"/>
        <w:right w:val="none" w:sz="0" w:space="0" w:color="auto"/>
      </w:divBdr>
    </w:div>
    <w:div w:id="108673174">
      <w:bodyDiv w:val="1"/>
      <w:marLeft w:val="0"/>
      <w:marRight w:val="0"/>
      <w:marTop w:val="0"/>
      <w:marBottom w:val="0"/>
      <w:divBdr>
        <w:top w:val="none" w:sz="0" w:space="0" w:color="auto"/>
        <w:left w:val="none" w:sz="0" w:space="0" w:color="auto"/>
        <w:bottom w:val="none" w:sz="0" w:space="0" w:color="auto"/>
        <w:right w:val="none" w:sz="0" w:space="0" w:color="auto"/>
      </w:divBdr>
    </w:div>
    <w:div w:id="135998651">
      <w:bodyDiv w:val="1"/>
      <w:marLeft w:val="0"/>
      <w:marRight w:val="0"/>
      <w:marTop w:val="0"/>
      <w:marBottom w:val="0"/>
      <w:divBdr>
        <w:top w:val="none" w:sz="0" w:space="0" w:color="auto"/>
        <w:left w:val="none" w:sz="0" w:space="0" w:color="auto"/>
        <w:bottom w:val="none" w:sz="0" w:space="0" w:color="auto"/>
        <w:right w:val="none" w:sz="0" w:space="0" w:color="auto"/>
      </w:divBdr>
    </w:div>
    <w:div w:id="188302979">
      <w:bodyDiv w:val="1"/>
      <w:marLeft w:val="0"/>
      <w:marRight w:val="0"/>
      <w:marTop w:val="0"/>
      <w:marBottom w:val="0"/>
      <w:divBdr>
        <w:top w:val="none" w:sz="0" w:space="0" w:color="auto"/>
        <w:left w:val="none" w:sz="0" w:space="0" w:color="auto"/>
        <w:bottom w:val="none" w:sz="0" w:space="0" w:color="auto"/>
        <w:right w:val="none" w:sz="0" w:space="0" w:color="auto"/>
      </w:divBdr>
    </w:div>
    <w:div w:id="217867399">
      <w:bodyDiv w:val="1"/>
      <w:marLeft w:val="0"/>
      <w:marRight w:val="0"/>
      <w:marTop w:val="0"/>
      <w:marBottom w:val="0"/>
      <w:divBdr>
        <w:top w:val="none" w:sz="0" w:space="0" w:color="auto"/>
        <w:left w:val="none" w:sz="0" w:space="0" w:color="auto"/>
        <w:bottom w:val="none" w:sz="0" w:space="0" w:color="auto"/>
        <w:right w:val="none" w:sz="0" w:space="0" w:color="auto"/>
      </w:divBdr>
      <w:divsChild>
        <w:div w:id="769933430">
          <w:marLeft w:val="0"/>
          <w:marRight w:val="0"/>
          <w:marTop w:val="0"/>
          <w:marBottom w:val="0"/>
          <w:divBdr>
            <w:top w:val="none" w:sz="0" w:space="0" w:color="auto"/>
            <w:left w:val="none" w:sz="0" w:space="0" w:color="auto"/>
            <w:bottom w:val="none" w:sz="0" w:space="0" w:color="auto"/>
            <w:right w:val="none" w:sz="0" w:space="0" w:color="auto"/>
          </w:divBdr>
        </w:div>
      </w:divsChild>
    </w:div>
    <w:div w:id="278531117">
      <w:bodyDiv w:val="1"/>
      <w:marLeft w:val="0"/>
      <w:marRight w:val="0"/>
      <w:marTop w:val="0"/>
      <w:marBottom w:val="0"/>
      <w:divBdr>
        <w:top w:val="none" w:sz="0" w:space="0" w:color="auto"/>
        <w:left w:val="none" w:sz="0" w:space="0" w:color="auto"/>
        <w:bottom w:val="none" w:sz="0" w:space="0" w:color="auto"/>
        <w:right w:val="none" w:sz="0" w:space="0" w:color="auto"/>
      </w:divBdr>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35547073">
      <w:bodyDiv w:val="1"/>
      <w:marLeft w:val="0"/>
      <w:marRight w:val="0"/>
      <w:marTop w:val="0"/>
      <w:marBottom w:val="0"/>
      <w:divBdr>
        <w:top w:val="none" w:sz="0" w:space="0" w:color="auto"/>
        <w:left w:val="none" w:sz="0" w:space="0" w:color="auto"/>
        <w:bottom w:val="none" w:sz="0" w:space="0" w:color="auto"/>
        <w:right w:val="none" w:sz="0" w:space="0" w:color="auto"/>
      </w:divBdr>
    </w:div>
    <w:div w:id="403843165">
      <w:bodyDiv w:val="1"/>
      <w:marLeft w:val="0"/>
      <w:marRight w:val="0"/>
      <w:marTop w:val="0"/>
      <w:marBottom w:val="0"/>
      <w:divBdr>
        <w:top w:val="none" w:sz="0" w:space="0" w:color="auto"/>
        <w:left w:val="none" w:sz="0" w:space="0" w:color="auto"/>
        <w:bottom w:val="none" w:sz="0" w:space="0" w:color="auto"/>
        <w:right w:val="none" w:sz="0" w:space="0" w:color="auto"/>
      </w:divBdr>
    </w:div>
    <w:div w:id="428814417">
      <w:bodyDiv w:val="1"/>
      <w:marLeft w:val="0"/>
      <w:marRight w:val="0"/>
      <w:marTop w:val="0"/>
      <w:marBottom w:val="0"/>
      <w:divBdr>
        <w:top w:val="none" w:sz="0" w:space="0" w:color="auto"/>
        <w:left w:val="none" w:sz="0" w:space="0" w:color="auto"/>
        <w:bottom w:val="none" w:sz="0" w:space="0" w:color="auto"/>
        <w:right w:val="none" w:sz="0" w:space="0" w:color="auto"/>
      </w:divBdr>
    </w:div>
    <w:div w:id="438456239">
      <w:bodyDiv w:val="1"/>
      <w:marLeft w:val="0"/>
      <w:marRight w:val="0"/>
      <w:marTop w:val="0"/>
      <w:marBottom w:val="0"/>
      <w:divBdr>
        <w:top w:val="none" w:sz="0" w:space="0" w:color="auto"/>
        <w:left w:val="none" w:sz="0" w:space="0" w:color="auto"/>
        <w:bottom w:val="none" w:sz="0" w:space="0" w:color="auto"/>
        <w:right w:val="none" w:sz="0" w:space="0" w:color="auto"/>
      </w:divBdr>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503856597">
      <w:bodyDiv w:val="1"/>
      <w:marLeft w:val="0"/>
      <w:marRight w:val="0"/>
      <w:marTop w:val="0"/>
      <w:marBottom w:val="0"/>
      <w:divBdr>
        <w:top w:val="none" w:sz="0" w:space="0" w:color="auto"/>
        <w:left w:val="none" w:sz="0" w:space="0" w:color="auto"/>
        <w:bottom w:val="none" w:sz="0" w:space="0" w:color="auto"/>
        <w:right w:val="none" w:sz="0" w:space="0" w:color="auto"/>
      </w:divBdr>
    </w:div>
    <w:div w:id="513569425">
      <w:bodyDiv w:val="1"/>
      <w:marLeft w:val="0"/>
      <w:marRight w:val="0"/>
      <w:marTop w:val="0"/>
      <w:marBottom w:val="0"/>
      <w:divBdr>
        <w:top w:val="none" w:sz="0" w:space="0" w:color="auto"/>
        <w:left w:val="none" w:sz="0" w:space="0" w:color="auto"/>
        <w:bottom w:val="none" w:sz="0" w:space="0" w:color="auto"/>
        <w:right w:val="none" w:sz="0" w:space="0" w:color="auto"/>
      </w:divBdr>
    </w:div>
    <w:div w:id="540174496">
      <w:bodyDiv w:val="1"/>
      <w:marLeft w:val="0"/>
      <w:marRight w:val="0"/>
      <w:marTop w:val="0"/>
      <w:marBottom w:val="0"/>
      <w:divBdr>
        <w:top w:val="none" w:sz="0" w:space="0" w:color="auto"/>
        <w:left w:val="none" w:sz="0" w:space="0" w:color="auto"/>
        <w:bottom w:val="none" w:sz="0" w:space="0" w:color="auto"/>
        <w:right w:val="none" w:sz="0" w:space="0" w:color="auto"/>
      </w:divBdr>
    </w:div>
    <w:div w:id="563494844">
      <w:bodyDiv w:val="1"/>
      <w:marLeft w:val="0"/>
      <w:marRight w:val="0"/>
      <w:marTop w:val="0"/>
      <w:marBottom w:val="0"/>
      <w:divBdr>
        <w:top w:val="none" w:sz="0" w:space="0" w:color="auto"/>
        <w:left w:val="none" w:sz="0" w:space="0" w:color="auto"/>
        <w:bottom w:val="none" w:sz="0" w:space="0" w:color="auto"/>
        <w:right w:val="none" w:sz="0" w:space="0" w:color="auto"/>
      </w:divBdr>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00141701">
      <w:bodyDiv w:val="1"/>
      <w:marLeft w:val="0"/>
      <w:marRight w:val="0"/>
      <w:marTop w:val="0"/>
      <w:marBottom w:val="0"/>
      <w:divBdr>
        <w:top w:val="none" w:sz="0" w:space="0" w:color="auto"/>
        <w:left w:val="none" w:sz="0" w:space="0" w:color="auto"/>
        <w:bottom w:val="none" w:sz="0" w:space="0" w:color="auto"/>
        <w:right w:val="none" w:sz="0" w:space="0" w:color="auto"/>
      </w:divBdr>
    </w:div>
    <w:div w:id="614024332">
      <w:bodyDiv w:val="1"/>
      <w:marLeft w:val="0"/>
      <w:marRight w:val="0"/>
      <w:marTop w:val="0"/>
      <w:marBottom w:val="0"/>
      <w:divBdr>
        <w:top w:val="none" w:sz="0" w:space="0" w:color="auto"/>
        <w:left w:val="none" w:sz="0" w:space="0" w:color="auto"/>
        <w:bottom w:val="none" w:sz="0" w:space="0" w:color="auto"/>
        <w:right w:val="none" w:sz="0" w:space="0" w:color="auto"/>
      </w:divBdr>
    </w:div>
    <w:div w:id="640111115">
      <w:bodyDiv w:val="1"/>
      <w:marLeft w:val="0"/>
      <w:marRight w:val="0"/>
      <w:marTop w:val="0"/>
      <w:marBottom w:val="0"/>
      <w:divBdr>
        <w:top w:val="none" w:sz="0" w:space="0" w:color="auto"/>
        <w:left w:val="none" w:sz="0" w:space="0" w:color="auto"/>
        <w:bottom w:val="none" w:sz="0" w:space="0" w:color="auto"/>
        <w:right w:val="none" w:sz="0" w:space="0" w:color="auto"/>
      </w:divBdr>
    </w:div>
    <w:div w:id="675890194">
      <w:bodyDiv w:val="1"/>
      <w:marLeft w:val="0"/>
      <w:marRight w:val="0"/>
      <w:marTop w:val="0"/>
      <w:marBottom w:val="0"/>
      <w:divBdr>
        <w:top w:val="none" w:sz="0" w:space="0" w:color="auto"/>
        <w:left w:val="none" w:sz="0" w:space="0" w:color="auto"/>
        <w:bottom w:val="none" w:sz="0" w:space="0" w:color="auto"/>
        <w:right w:val="none" w:sz="0" w:space="0" w:color="auto"/>
      </w:divBdr>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736435571">
      <w:bodyDiv w:val="1"/>
      <w:marLeft w:val="0"/>
      <w:marRight w:val="0"/>
      <w:marTop w:val="0"/>
      <w:marBottom w:val="0"/>
      <w:divBdr>
        <w:top w:val="none" w:sz="0" w:space="0" w:color="auto"/>
        <w:left w:val="none" w:sz="0" w:space="0" w:color="auto"/>
        <w:bottom w:val="none" w:sz="0" w:space="0" w:color="auto"/>
        <w:right w:val="none" w:sz="0" w:space="0" w:color="auto"/>
      </w:divBdr>
    </w:div>
    <w:div w:id="780026959">
      <w:bodyDiv w:val="1"/>
      <w:marLeft w:val="0"/>
      <w:marRight w:val="0"/>
      <w:marTop w:val="0"/>
      <w:marBottom w:val="0"/>
      <w:divBdr>
        <w:top w:val="none" w:sz="0" w:space="0" w:color="auto"/>
        <w:left w:val="none" w:sz="0" w:space="0" w:color="auto"/>
        <w:bottom w:val="none" w:sz="0" w:space="0" w:color="auto"/>
        <w:right w:val="none" w:sz="0" w:space="0" w:color="auto"/>
      </w:divBdr>
    </w:div>
    <w:div w:id="791901902">
      <w:bodyDiv w:val="1"/>
      <w:marLeft w:val="0"/>
      <w:marRight w:val="0"/>
      <w:marTop w:val="0"/>
      <w:marBottom w:val="0"/>
      <w:divBdr>
        <w:top w:val="none" w:sz="0" w:space="0" w:color="auto"/>
        <w:left w:val="none" w:sz="0" w:space="0" w:color="auto"/>
        <w:bottom w:val="none" w:sz="0" w:space="0" w:color="auto"/>
        <w:right w:val="none" w:sz="0" w:space="0" w:color="auto"/>
      </w:divBdr>
    </w:div>
    <w:div w:id="821578395">
      <w:bodyDiv w:val="1"/>
      <w:marLeft w:val="0"/>
      <w:marRight w:val="0"/>
      <w:marTop w:val="0"/>
      <w:marBottom w:val="0"/>
      <w:divBdr>
        <w:top w:val="none" w:sz="0" w:space="0" w:color="auto"/>
        <w:left w:val="none" w:sz="0" w:space="0" w:color="auto"/>
        <w:bottom w:val="none" w:sz="0" w:space="0" w:color="auto"/>
        <w:right w:val="none" w:sz="0" w:space="0" w:color="auto"/>
      </w:divBdr>
    </w:div>
    <w:div w:id="831608492">
      <w:bodyDiv w:val="1"/>
      <w:marLeft w:val="0"/>
      <w:marRight w:val="0"/>
      <w:marTop w:val="0"/>
      <w:marBottom w:val="0"/>
      <w:divBdr>
        <w:top w:val="none" w:sz="0" w:space="0" w:color="auto"/>
        <w:left w:val="none" w:sz="0" w:space="0" w:color="auto"/>
        <w:bottom w:val="none" w:sz="0" w:space="0" w:color="auto"/>
        <w:right w:val="none" w:sz="0" w:space="0" w:color="auto"/>
      </w:divBdr>
    </w:div>
    <w:div w:id="892809088">
      <w:bodyDiv w:val="1"/>
      <w:marLeft w:val="0"/>
      <w:marRight w:val="0"/>
      <w:marTop w:val="0"/>
      <w:marBottom w:val="0"/>
      <w:divBdr>
        <w:top w:val="none" w:sz="0" w:space="0" w:color="auto"/>
        <w:left w:val="none" w:sz="0" w:space="0" w:color="auto"/>
        <w:bottom w:val="none" w:sz="0" w:space="0" w:color="auto"/>
        <w:right w:val="none" w:sz="0" w:space="0" w:color="auto"/>
      </w:divBdr>
      <w:divsChild>
        <w:div w:id="872153703">
          <w:marLeft w:val="0"/>
          <w:marRight w:val="0"/>
          <w:marTop w:val="0"/>
          <w:marBottom w:val="0"/>
          <w:divBdr>
            <w:top w:val="none" w:sz="0" w:space="0" w:color="auto"/>
            <w:left w:val="none" w:sz="0" w:space="0" w:color="auto"/>
            <w:bottom w:val="none" w:sz="0" w:space="0" w:color="auto"/>
            <w:right w:val="none" w:sz="0" w:space="0" w:color="auto"/>
          </w:divBdr>
        </w:div>
      </w:divsChild>
    </w:div>
    <w:div w:id="922105575">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51149767">
      <w:bodyDiv w:val="1"/>
      <w:marLeft w:val="0"/>
      <w:marRight w:val="0"/>
      <w:marTop w:val="0"/>
      <w:marBottom w:val="0"/>
      <w:divBdr>
        <w:top w:val="none" w:sz="0" w:space="0" w:color="auto"/>
        <w:left w:val="none" w:sz="0" w:space="0" w:color="auto"/>
        <w:bottom w:val="none" w:sz="0" w:space="0" w:color="auto"/>
        <w:right w:val="none" w:sz="0" w:space="0" w:color="auto"/>
      </w:divBdr>
    </w:div>
    <w:div w:id="1062170967">
      <w:bodyDiv w:val="1"/>
      <w:marLeft w:val="0"/>
      <w:marRight w:val="0"/>
      <w:marTop w:val="0"/>
      <w:marBottom w:val="0"/>
      <w:divBdr>
        <w:top w:val="none" w:sz="0" w:space="0" w:color="auto"/>
        <w:left w:val="none" w:sz="0" w:space="0" w:color="auto"/>
        <w:bottom w:val="none" w:sz="0" w:space="0" w:color="auto"/>
        <w:right w:val="none" w:sz="0" w:space="0" w:color="auto"/>
      </w:divBdr>
    </w:div>
    <w:div w:id="1086151911">
      <w:bodyDiv w:val="1"/>
      <w:marLeft w:val="0"/>
      <w:marRight w:val="0"/>
      <w:marTop w:val="0"/>
      <w:marBottom w:val="0"/>
      <w:divBdr>
        <w:top w:val="none" w:sz="0" w:space="0" w:color="auto"/>
        <w:left w:val="none" w:sz="0" w:space="0" w:color="auto"/>
        <w:bottom w:val="none" w:sz="0" w:space="0" w:color="auto"/>
        <w:right w:val="none" w:sz="0" w:space="0" w:color="auto"/>
      </w:divBdr>
    </w:div>
    <w:div w:id="1086653400">
      <w:bodyDiv w:val="1"/>
      <w:marLeft w:val="0"/>
      <w:marRight w:val="0"/>
      <w:marTop w:val="0"/>
      <w:marBottom w:val="0"/>
      <w:divBdr>
        <w:top w:val="none" w:sz="0" w:space="0" w:color="auto"/>
        <w:left w:val="none" w:sz="0" w:space="0" w:color="auto"/>
        <w:bottom w:val="none" w:sz="0" w:space="0" w:color="auto"/>
        <w:right w:val="none" w:sz="0" w:space="0" w:color="auto"/>
      </w:divBdr>
    </w:div>
    <w:div w:id="1088574215">
      <w:bodyDiv w:val="1"/>
      <w:marLeft w:val="0"/>
      <w:marRight w:val="0"/>
      <w:marTop w:val="0"/>
      <w:marBottom w:val="0"/>
      <w:divBdr>
        <w:top w:val="none" w:sz="0" w:space="0" w:color="auto"/>
        <w:left w:val="none" w:sz="0" w:space="0" w:color="auto"/>
        <w:bottom w:val="none" w:sz="0" w:space="0" w:color="auto"/>
        <w:right w:val="none" w:sz="0" w:space="0" w:color="auto"/>
      </w:divBdr>
    </w:div>
    <w:div w:id="1102799977">
      <w:bodyDiv w:val="1"/>
      <w:marLeft w:val="0"/>
      <w:marRight w:val="0"/>
      <w:marTop w:val="0"/>
      <w:marBottom w:val="0"/>
      <w:divBdr>
        <w:top w:val="none" w:sz="0" w:space="0" w:color="auto"/>
        <w:left w:val="none" w:sz="0" w:space="0" w:color="auto"/>
        <w:bottom w:val="none" w:sz="0" w:space="0" w:color="auto"/>
        <w:right w:val="none" w:sz="0" w:space="0" w:color="auto"/>
      </w:divBdr>
    </w:div>
    <w:div w:id="1103187693">
      <w:bodyDiv w:val="1"/>
      <w:marLeft w:val="0"/>
      <w:marRight w:val="0"/>
      <w:marTop w:val="0"/>
      <w:marBottom w:val="0"/>
      <w:divBdr>
        <w:top w:val="none" w:sz="0" w:space="0" w:color="auto"/>
        <w:left w:val="none" w:sz="0" w:space="0" w:color="auto"/>
        <w:bottom w:val="none" w:sz="0" w:space="0" w:color="auto"/>
        <w:right w:val="none" w:sz="0" w:space="0" w:color="auto"/>
      </w:divBdr>
    </w:div>
    <w:div w:id="1105226416">
      <w:bodyDiv w:val="1"/>
      <w:marLeft w:val="0"/>
      <w:marRight w:val="0"/>
      <w:marTop w:val="0"/>
      <w:marBottom w:val="0"/>
      <w:divBdr>
        <w:top w:val="none" w:sz="0" w:space="0" w:color="auto"/>
        <w:left w:val="none" w:sz="0" w:space="0" w:color="auto"/>
        <w:bottom w:val="none" w:sz="0" w:space="0" w:color="auto"/>
        <w:right w:val="none" w:sz="0" w:space="0" w:color="auto"/>
      </w:divBdr>
    </w:div>
    <w:div w:id="1114902159">
      <w:bodyDiv w:val="1"/>
      <w:marLeft w:val="0"/>
      <w:marRight w:val="0"/>
      <w:marTop w:val="0"/>
      <w:marBottom w:val="0"/>
      <w:divBdr>
        <w:top w:val="none" w:sz="0" w:space="0" w:color="auto"/>
        <w:left w:val="none" w:sz="0" w:space="0" w:color="auto"/>
        <w:bottom w:val="none" w:sz="0" w:space="0" w:color="auto"/>
        <w:right w:val="none" w:sz="0" w:space="0" w:color="auto"/>
      </w:divBdr>
    </w:div>
    <w:div w:id="1165242000">
      <w:bodyDiv w:val="1"/>
      <w:marLeft w:val="0"/>
      <w:marRight w:val="0"/>
      <w:marTop w:val="0"/>
      <w:marBottom w:val="0"/>
      <w:divBdr>
        <w:top w:val="none" w:sz="0" w:space="0" w:color="auto"/>
        <w:left w:val="none" w:sz="0" w:space="0" w:color="auto"/>
        <w:bottom w:val="none" w:sz="0" w:space="0" w:color="auto"/>
        <w:right w:val="none" w:sz="0" w:space="0" w:color="auto"/>
      </w:divBdr>
    </w:div>
    <w:div w:id="1168405636">
      <w:bodyDiv w:val="1"/>
      <w:marLeft w:val="0"/>
      <w:marRight w:val="0"/>
      <w:marTop w:val="0"/>
      <w:marBottom w:val="0"/>
      <w:divBdr>
        <w:top w:val="none" w:sz="0" w:space="0" w:color="auto"/>
        <w:left w:val="none" w:sz="0" w:space="0" w:color="auto"/>
        <w:bottom w:val="none" w:sz="0" w:space="0" w:color="auto"/>
        <w:right w:val="none" w:sz="0" w:space="0" w:color="auto"/>
      </w:divBdr>
    </w:div>
    <w:div w:id="1176461130">
      <w:bodyDiv w:val="1"/>
      <w:marLeft w:val="0"/>
      <w:marRight w:val="0"/>
      <w:marTop w:val="0"/>
      <w:marBottom w:val="0"/>
      <w:divBdr>
        <w:top w:val="none" w:sz="0" w:space="0" w:color="auto"/>
        <w:left w:val="none" w:sz="0" w:space="0" w:color="auto"/>
        <w:bottom w:val="none" w:sz="0" w:space="0" w:color="auto"/>
        <w:right w:val="none" w:sz="0" w:space="0" w:color="auto"/>
      </w:divBdr>
      <w:divsChild>
        <w:div w:id="1116095788">
          <w:marLeft w:val="0"/>
          <w:marRight w:val="0"/>
          <w:marTop w:val="0"/>
          <w:marBottom w:val="0"/>
          <w:divBdr>
            <w:top w:val="none" w:sz="0" w:space="0" w:color="auto"/>
            <w:left w:val="none" w:sz="0" w:space="0" w:color="auto"/>
            <w:bottom w:val="none" w:sz="0" w:space="0" w:color="auto"/>
            <w:right w:val="none" w:sz="0" w:space="0" w:color="auto"/>
          </w:divBdr>
        </w:div>
      </w:divsChild>
    </w:div>
    <w:div w:id="1213156464">
      <w:bodyDiv w:val="1"/>
      <w:marLeft w:val="0"/>
      <w:marRight w:val="0"/>
      <w:marTop w:val="0"/>
      <w:marBottom w:val="0"/>
      <w:divBdr>
        <w:top w:val="none" w:sz="0" w:space="0" w:color="auto"/>
        <w:left w:val="none" w:sz="0" w:space="0" w:color="auto"/>
        <w:bottom w:val="none" w:sz="0" w:space="0" w:color="auto"/>
        <w:right w:val="none" w:sz="0" w:space="0" w:color="auto"/>
      </w:divBdr>
    </w:div>
    <w:div w:id="1215501693">
      <w:bodyDiv w:val="1"/>
      <w:marLeft w:val="0"/>
      <w:marRight w:val="0"/>
      <w:marTop w:val="0"/>
      <w:marBottom w:val="0"/>
      <w:divBdr>
        <w:top w:val="none" w:sz="0" w:space="0" w:color="auto"/>
        <w:left w:val="none" w:sz="0" w:space="0" w:color="auto"/>
        <w:bottom w:val="none" w:sz="0" w:space="0" w:color="auto"/>
        <w:right w:val="none" w:sz="0" w:space="0" w:color="auto"/>
      </w:divBdr>
    </w:div>
    <w:div w:id="1221868081">
      <w:bodyDiv w:val="1"/>
      <w:marLeft w:val="0"/>
      <w:marRight w:val="0"/>
      <w:marTop w:val="0"/>
      <w:marBottom w:val="0"/>
      <w:divBdr>
        <w:top w:val="none" w:sz="0" w:space="0" w:color="auto"/>
        <w:left w:val="none" w:sz="0" w:space="0" w:color="auto"/>
        <w:bottom w:val="none" w:sz="0" w:space="0" w:color="auto"/>
        <w:right w:val="none" w:sz="0" w:space="0" w:color="auto"/>
      </w:divBdr>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078925">
      <w:bodyDiv w:val="1"/>
      <w:marLeft w:val="0"/>
      <w:marRight w:val="0"/>
      <w:marTop w:val="0"/>
      <w:marBottom w:val="0"/>
      <w:divBdr>
        <w:top w:val="none" w:sz="0" w:space="0" w:color="auto"/>
        <w:left w:val="none" w:sz="0" w:space="0" w:color="auto"/>
        <w:bottom w:val="none" w:sz="0" w:space="0" w:color="auto"/>
        <w:right w:val="none" w:sz="0" w:space="0" w:color="auto"/>
      </w:divBdr>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74051710">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324817207">
      <w:bodyDiv w:val="1"/>
      <w:marLeft w:val="0"/>
      <w:marRight w:val="0"/>
      <w:marTop w:val="0"/>
      <w:marBottom w:val="0"/>
      <w:divBdr>
        <w:top w:val="none" w:sz="0" w:space="0" w:color="auto"/>
        <w:left w:val="none" w:sz="0" w:space="0" w:color="auto"/>
        <w:bottom w:val="none" w:sz="0" w:space="0" w:color="auto"/>
        <w:right w:val="none" w:sz="0" w:space="0" w:color="auto"/>
      </w:divBdr>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465541483">
      <w:bodyDiv w:val="1"/>
      <w:marLeft w:val="0"/>
      <w:marRight w:val="0"/>
      <w:marTop w:val="0"/>
      <w:marBottom w:val="0"/>
      <w:divBdr>
        <w:top w:val="none" w:sz="0" w:space="0" w:color="auto"/>
        <w:left w:val="none" w:sz="0" w:space="0" w:color="auto"/>
        <w:bottom w:val="none" w:sz="0" w:space="0" w:color="auto"/>
        <w:right w:val="none" w:sz="0" w:space="0" w:color="auto"/>
      </w:divBdr>
    </w:div>
    <w:div w:id="1512917009">
      <w:bodyDiv w:val="1"/>
      <w:marLeft w:val="0"/>
      <w:marRight w:val="0"/>
      <w:marTop w:val="0"/>
      <w:marBottom w:val="0"/>
      <w:divBdr>
        <w:top w:val="none" w:sz="0" w:space="0" w:color="auto"/>
        <w:left w:val="none" w:sz="0" w:space="0" w:color="auto"/>
        <w:bottom w:val="none" w:sz="0" w:space="0" w:color="auto"/>
        <w:right w:val="none" w:sz="0" w:space="0" w:color="auto"/>
      </w:divBdr>
    </w:div>
    <w:div w:id="1526014569">
      <w:bodyDiv w:val="1"/>
      <w:marLeft w:val="0"/>
      <w:marRight w:val="0"/>
      <w:marTop w:val="0"/>
      <w:marBottom w:val="0"/>
      <w:divBdr>
        <w:top w:val="none" w:sz="0" w:space="0" w:color="auto"/>
        <w:left w:val="none" w:sz="0" w:space="0" w:color="auto"/>
        <w:bottom w:val="none" w:sz="0" w:space="0" w:color="auto"/>
        <w:right w:val="none" w:sz="0" w:space="0" w:color="auto"/>
      </w:divBdr>
    </w:div>
    <w:div w:id="1528062331">
      <w:bodyDiv w:val="1"/>
      <w:marLeft w:val="0"/>
      <w:marRight w:val="0"/>
      <w:marTop w:val="0"/>
      <w:marBottom w:val="0"/>
      <w:divBdr>
        <w:top w:val="none" w:sz="0" w:space="0" w:color="auto"/>
        <w:left w:val="none" w:sz="0" w:space="0" w:color="auto"/>
        <w:bottom w:val="none" w:sz="0" w:space="0" w:color="auto"/>
        <w:right w:val="none" w:sz="0" w:space="0" w:color="auto"/>
      </w:divBdr>
    </w:div>
    <w:div w:id="1535575523">
      <w:bodyDiv w:val="1"/>
      <w:marLeft w:val="0"/>
      <w:marRight w:val="0"/>
      <w:marTop w:val="0"/>
      <w:marBottom w:val="0"/>
      <w:divBdr>
        <w:top w:val="none" w:sz="0" w:space="0" w:color="auto"/>
        <w:left w:val="none" w:sz="0" w:space="0" w:color="auto"/>
        <w:bottom w:val="none" w:sz="0" w:space="0" w:color="auto"/>
        <w:right w:val="none" w:sz="0" w:space="0" w:color="auto"/>
      </w:divBdr>
    </w:div>
    <w:div w:id="1644387496">
      <w:bodyDiv w:val="1"/>
      <w:marLeft w:val="0"/>
      <w:marRight w:val="0"/>
      <w:marTop w:val="0"/>
      <w:marBottom w:val="0"/>
      <w:divBdr>
        <w:top w:val="none" w:sz="0" w:space="0" w:color="auto"/>
        <w:left w:val="none" w:sz="0" w:space="0" w:color="auto"/>
        <w:bottom w:val="none" w:sz="0" w:space="0" w:color="auto"/>
        <w:right w:val="none" w:sz="0" w:space="0" w:color="auto"/>
      </w:divBdr>
    </w:div>
    <w:div w:id="1678268863">
      <w:bodyDiv w:val="1"/>
      <w:marLeft w:val="0"/>
      <w:marRight w:val="0"/>
      <w:marTop w:val="0"/>
      <w:marBottom w:val="0"/>
      <w:divBdr>
        <w:top w:val="none" w:sz="0" w:space="0" w:color="auto"/>
        <w:left w:val="none" w:sz="0" w:space="0" w:color="auto"/>
        <w:bottom w:val="none" w:sz="0" w:space="0" w:color="auto"/>
        <w:right w:val="none" w:sz="0" w:space="0" w:color="auto"/>
      </w:divBdr>
    </w:div>
    <w:div w:id="1693992713">
      <w:bodyDiv w:val="1"/>
      <w:marLeft w:val="0"/>
      <w:marRight w:val="0"/>
      <w:marTop w:val="0"/>
      <w:marBottom w:val="0"/>
      <w:divBdr>
        <w:top w:val="none" w:sz="0" w:space="0" w:color="auto"/>
        <w:left w:val="none" w:sz="0" w:space="0" w:color="auto"/>
        <w:bottom w:val="none" w:sz="0" w:space="0" w:color="auto"/>
        <w:right w:val="none" w:sz="0" w:space="0" w:color="auto"/>
      </w:divBdr>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22822954">
      <w:bodyDiv w:val="1"/>
      <w:marLeft w:val="0"/>
      <w:marRight w:val="0"/>
      <w:marTop w:val="0"/>
      <w:marBottom w:val="0"/>
      <w:divBdr>
        <w:top w:val="none" w:sz="0" w:space="0" w:color="auto"/>
        <w:left w:val="none" w:sz="0" w:space="0" w:color="auto"/>
        <w:bottom w:val="none" w:sz="0" w:space="0" w:color="auto"/>
        <w:right w:val="none" w:sz="0" w:space="0" w:color="auto"/>
      </w:divBdr>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1798717899">
      <w:bodyDiv w:val="1"/>
      <w:marLeft w:val="0"/>
      <w:marRight w:val="0"/>
      <w:marTop w:val="0"/>
      <w:marBottom w:val="0"/>
      <w:divBdr>
        <w:top w:val="none" w:sz="0" w:space="0" w:color="auto"/>
        <w:left w:val="none" w:sz="0" w:space="0" w:color="auto"/>
        <w:bottom w:val="none" w:sz="0" w:space="0" w:color="auto"/>
        <w:right w:val="none" w:sz="0" w:space="0" w:color="auto"/>
      </w:divBdr>
    </w:div>
    <w:div w:id="1842310961">
      <w:bodyDiv w:val="1"/>
      <w:marLeft w:val="0"/>
      <w:marRight w:val="0"/>
      <w:marTop w:val="0"/>
      <w:marBottom w:val="0"/>
      <w:divBdr>
        <w:top w:val="none" w:sz="0" w:space="0" w:color="auto"/>
        <w:left w:val="none" w:sz="0" w:space="0" w:color="auto"/>
        <w:bottom w:val="none" w:sz="0" w:space="0" w:color="auto"/>
        <w:right w:val="none" w:sz="0" w:space="0" w:color="auto"/>
      </w:divBdr>
    </w:div>
    <w:div w:id="1925718231">
      <w:bodyDiv w:val="1"/>
      <w:marLeft w:val="0"/>
      <w:marRight w:val="0"/>
      <w:marTop w:val="0"/>
      <w:marBottom w:val="0"/>
      <w:divBdr>
        <w:top w:val="none" w:sz="0" w:space="0" w:color="auto"/>
        <w:left w:val="none" w:sz="0" w:space="0" w:color="auto"/>
        <w:bottom w:val="none" w:sz="0" w:space="0" w:color="auto"/>
        <w:right w:val="none" w:sz="0" w:space="0" w:color="auto"/>
      </w:divBdr>
    </w:div>
    <w:div w:id="1971665582">
      <w:bodyDiv w:val="1"/>
      <w:marLeft w:val="0"/>
      <w:marRight w:val="0"/>
      <w:marTop w:val="0"/>
      <w:marBottom w:val="0"/>
      <w:divBdr>
        <w:top w:val="none" w:sz="0" w:space="0" w:color="auto"/>
        <w:left w:val="none" w:sz="0" w:space="0" w:color="auto"/>
        <w:bottom w:val="none" w:sz="0" w:space="0" w:color="auto"/>
        <w:right w:val="none" w:sz="0" w:space="0" w:color="auto"/>
      </w:divBdr>
    </w:div>
    <w:div w:id="2011524151">
      <w:bodyDiv w:val="1"/>
      <w:marLeft w:val="0"/>
      <w:marRight w:val="0"/>
      <w:marTop w:val="0"/>
      <w:marBottom w:val="0"/>
      <w:divBdr>
        <w:top w:val="none" w:sz="0" w:space="0" w:color="auto"/>
        <w:left w:val="none" w:sz="0" w:space="0" w:color="auto"/>
        <w:bottom w:val="none" w:sz="0" w:space="0" w:color="auto"/>
        <w:right w:val="none" w:sz="0" w:space="0" w:color="auto"/>
      </w:divBdr>
    </w:div>
    <w:div w:id="2033648146">
      <w:bodyDiv w:val="1"/>
      <w:marLeft w:val="0"/>
      <w:marRight w:val="0"/>
      <w:marTop w:val="0"/>
      <w:marBottom w:val="0"/>
      <w:divBdr>
        <w:top w:val="none" w:sz="0" w:space="0" w:color="auto"/>
        <w:left w:val="none" w:sz="0" w:space="0" w:color="auto"/>
        <w:bottom w:val="none" w:sz="0" w:space="0" w:color="auto"/>
        <w:right w:val="none" w:sz="0" w:space="0" w:color="auto"/>
      </w:divBdr>
    </w:div>
    <w:div w:id="2045982568">
      <w:bodyDiv w:val="1"/>
      <w:marLeft w:val="0"/>
      <w:marRight w:val="0"/>
      <w:marTop w:val="0"/>
      <w:marBottom w:val="0"/>
      <w:divBdr>
        <w:top w:val="none" w:sz="0" w:space="0" w:color="auto"/>
        <w:left w:val="none" w:sz="0" w:space="0" w:color="auto"/>
        <w:bottom w:val="none" w:sz="0" w:space="0" w:color="auto"/>
        <w:right w:val="none" w:sz="0" w:space="0" w:color="auto"/>
      </w:divBdr>
    </w:div>
    <w:div w:id="2081780266">
      <w:bodyDiv w:val="1"/>
      <w:marLeft w:val="0"/>
      <w:marRight w:val="0"/>
      <w:marTop w:val="0"/>
      <w:marBottom w:val="0"/>
      <w:divBdr>
        <w:top w:val="none" w:sz="0" w:space="0" w:color="auto"/>
        <w:left w:val="none" w:sz="0" w:space="0" w:color="auto"/>
        <w:bottom w:val="none" w:sz="0" w:space="0" w:color="auto"/>
        <w:right w:val="none" w:sz="0" w:space="0" w:color="auto"/>
      </w:divBdr>
    </w:div>
    <w:div w:id="2130584315">
      <w:bodyDiv w:val="1"/>
      <w:marLeft w:val="0"/>
      <w:marRight w:val="0"/>
      <w:marTop w:val="0"/>
      <w:marBottom w:val="0"/>
      <w:divBdr>
        <w:top w:val="none" w:sz="0" w:space="0" w:color="auto"/>
        <w:left w:val="none" w:sz="0" w:space="0" w:color="auto"/>
        <w:bottom w:val="none" w:sz="0" w:space="0" w:color="auto"/>
        <w:right w:val="none" w:sz="0" w:space="0" w:color="auto"/>
      </w:divBdr>
    </w:div>
    <w:div w:id="2137942268">
      <w:bodyDiv w:val="1"/>
      <w:marLeft w:val="0"/>
      <w:marRight w:val="0"/>
      <w:marTop w:val="0"/>
      <w:marBottom w:val="0"/>
      <w:divBdr>
        <w:top w:val="none" w:sz="0" w:space="0" w:color="auto"/>
        <w:left w:val="none" w:sz="0" w:space="0" w:color="auto"/>
        <w:bottom w:val="none" w:sz="0" w:space="0" w:color="auto"/>
        <w:right w:val="none" w:sz="0" w:space="0" w:color="auto"/>
      </w:divBdr>
    </w:div>
    <w:div w:id="2140679191">
      <w:bodyDiv w:val="1"/>
      <w:marLeft w:val="0"/>
      <w:marRight w:val="0"/>
      <w:marTop w:val="0"/>
      <w:marBottom w:val="0"/>
      <w:divBdr>
        <w:top w:val="none" w:sz="0" w:space="0" w:color="auto"/>
        <w:left w:val="none" w:sz="0" w:space="0" w:color="auto"/>
        <w:bottom w:val="none" w:sz="0" w:space="0" w:color="auto"/>
        <w:right w:val="none" w:sz="0" w:space="0" w:color="auto"/>
      </w:divBdr>
    </w:div>
    <w:div w:id="214585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MLAW;n=129338;fld=134;dst=100180" TargetMode="Externa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zakupki.rostelecom.ru/info_docs/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712B2BE6-C90D-4C3A-826D-7D50EC2C3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22337</Words>
  <Characters>127324</Characters>
  <Application>Microsoft Office Word</Application>
  <DocSecurity>0</DocSecurity>
  <Lines>1061</Lines>
  <Paragraphs>298</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149363</CharactersWithSpaces>
  <SharedDoc>false</SharedDoc>
  <HLinks>
    <vt:vector size="18" baseType="variant">
      <vt:variant>
        <vt:i4>7471225</vt:i4>
      </vt:variant>
      <vt:variant>
        <vt:i4>6</vt:i4>
      </vt:variant>
      <vt:variant>
        <vt:i4>0</vt:i4>
      </vt:variant>
      <vt:variant>
        <vt:i4>5</vt:i4>
      </vt:variant>
      <vt:variant>
        <vt:lpwstr>consultantplus://offline/main?base=MLAW;n=129338;fld=134;dst=100180</vt:lpwstr>
      </vt:variant>
      <vt:variant>
        <vt:lpwstr/>
      </vt:variant>
      <vt:variant>
        <vt:i4>7471177</vt:i4>
      </vt:variant>
      <vt:variant>
        <vt:i4>3</vt:i4>
      </vt:variant>
      <vt:variant>
        <vt:i4>0</vt:i4>
      </vt:variant>
      <vt:variant>
        <vt:i4>5</vt:i4>
      </vt:variant>
      <vt:variant>
        <vt:lpwstr>http://zakupki.rostelecom.ru/info_docs/docs/</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2020-02-28T11:10:00Z</cp:lastPrinted>
  <dcterms:created xsi:type="dcterms:W3CDTF">2025-12-03T10:09:00Z</dcterms:created>
  <dcterms:modified xsi:type="dcterms:W3CDTF">2025-12-03T10:09:00Z</dcterms:modified>
</cp:coreProperties>
</file>