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1C7BB7D" w14:textId="77777777" w:rsidR="00370B29" w:rsidRDefault="00CA7844" w:rsidP="00370B29">
      <w:pPr>
        <w:spacing w:line="360" w:lineRule="auto"/>
        <w:ind w:left="5760"/>
        <w:rPr>
          <w:b/>
        </w:rPr>
      </w:pPr>
      <w:r>
        <w:rPr>
          <w:b/>
        </w:rPr>
        <w:t xml:space="preserve">       </w:t>
      </w:r>
      <w:r w:rsidR="00F679CB">
        <w:rPr>
          <w:b/>
        </w:rPr>
        <w:t xml:space="preserve"> </w:t>
      </w:r>
      <w:r w:rsidR="00370B29">
        <w:rPr>
          <w:b/>
        </w:rPr>
        <w:t xml:space="preserve">             «УТВЕРЖДАЮ»</w:t>
      </w:r>
    </w:p>
    <w:p w14:paraId="0670623C" w14:textId="77777777" w:rsidR="00370B29" w:rsidRDefault="00370B29" w:rsidP="00370B29">
      <w:pPr>
        <w:spacing w:line="276" w:lineRule="auto"/>
        <w:ind w:left="5245"/>
        <w:jc w:val="center"/>
        <w:rPr>
          <w:sz w:val="22"/>
          <w:szCs w:val="22"/>
        </w:rPr>
      </w:pPr>
      <w:r>
        <w:rPr>
          <w:sz w:val="22"/>
          <w:szCs w:val="22"/>
        </w:rPr>
        <w:t xml:space="preserve">Заместитель директора </w:t>
      </w:r>
    </w:p>
    <w:p w14:paraId="207557A3" w14:textId="77777777" w:rsidR="00370B29" w:rsidRDefault="00370B29" w:rsidP="00370B29">
      <w:pPr>
        <w:spacing w:line="276" w:lineRule="auto"/>
        <w:ind w:left="5245"/>
        <w:jc w:val="center"/>
        <w:rPr>
          <w:sz w:val="22"/>
          <w:szCs w:val="22"/>
        </w:rPr>
      </w:pPr>
      <w:r>
        <w:rPr>
          <w:sz w:val="22"/>
          <w:szCs w:val="22"/>
        </w:rPr>
        <w:t xml:space="preserve">            </w:t>
      </w:r>
      <w:proofErr w:type="gramStart"/>
      <w:r>
        <w:rPr>
          <w:sz w:val="22"/>
          <w:szCs w:val="22"/>
        </w:rPr>
        <w:t>по</w:t>
      </w:r>
      <w:proofErr w:type="gramEnd"/>
      <w:r>
        <w:rPr>
          <w:sz w:val="22"/>
          <w:szCs w:val="22"/>
        </w:rPr>
        <w:t xml:space="preserve"> материально-техническому </w:t>
      </w:r>
    </w:p>
    <w:p w14:paraId="50AFD8C3" w14:textId="77777777" w:rsidR="00370B29" w:rsidRDefault="00370B29" w:rsidP="00370B29">
      <w:pPr>
        <w:spacing w:line="276" w:lineRule="auto"/>
        <w:ind w:left="5245"/>
        <w:jc w:val="center"/>
        <w:rPr>
          <w:sz w:val="22"/>
          <w:szCs w:val="22"/>
        </w:rPr>
      </w:pPr>
      <w:r>
        <w:rPr>
          <w:sz w:val="22"/>
          <w:szCs w:val="22"/>
        </w:rPr>
        <w:t xml:space="preserve">                </w:t>
      </w:r>
      <w:proofErr w:type="gramStart"/>
      <w:r>
        <w:rPr>
          <w:sz w:val="22"/>
          <w:szCs w:val="22"/>
        </w:rPr>
        <w:t>обеспечению</w:t>
      </w:r>
      <w:proofErr w:type="gramEnd"/>
      <w:r>
        <w:rPr>
          <w:sz w:val="22"/>
          <w:szCs w:val="22"/>
        </w:rPr>
        <w:t xml:space="preserve"> МУП «Водоканал»</w:t>
      </w:r>
    </w:p>
    <w:p w14:paraId="051B94CC" w14:textId="77777777" w:rsidR="00370B29" w:rsidRDefault="00370B29" w:rsidP="00370B29">
      <w:pPr>
        <w:spacing w:line="276" w:lineRule="auto"/>
        <w:rPr>
          <w:sz w:val="22"/>
          <w:szCs w:val="22"/>
        </w:rPr>
      </w:pPr>
      <w:r>
        <w:rPr>
          <w:sz w:val="22"/>
          <w:szCs w:val="22"/>
        </w:rPr>
        <w:t xml:space="preserve">                                                                                                                      __________________ А.В. </w:t>
      </w:r>
      <w:proofErr w:type="spellStart"/>
      <w:r>
        <w:rPr>
          <w:sz w:val="22"/>
          <w:szCs w:val="22"/>
        </w:rPr>
        <w:t>Синяев</w:t>
      </w:r>
      <w:proofErr w:type="spellEnd"/>
    </w:p>
    <w:p w14:paraId="0E28156D" w14:textId="77777777" w:rsidR="00370B29" w:rsidRDefault="00370B29" w:rsidP="00370B29">
      <w:pPr>
        <w:spacing w:line="276" w:lineRule="auto"/>
        <w:ind w:left="5245"/>
        <w:jc w:val="center"/>
        <w:rPr>
          <w:sz w:val="22"/>
          <w:szCs w:val="22"/>
        </w:rPr>
      </w:pPr>
      <w:r>
        <w:rPr>
          <w:sz w:val="22"/>
          <w:szCs w:val="22"/>
        </w:rPr>
        <w:t xml:space="preserve">          «      »  _____________  2025г.</w:t>
      </w:r>
    </w:p>
    <w:p w14:paraId="082378D8" w14:textId="07068FCF" w:rsidR="00C15618" w:rsidRDefault="00C15618" w:rsidP="00370B29">
      <w:pPr>
        <w:spacing w:line="360" w:lineRule="auto"/>
        <w:ind w:left="5760"/>
      </w:pPr>
      <w:bookmarkStart w:id="0" w:name="_GoBack"/>
      <w:bookmarkEnd w:id="0"/>
    </w:p>
    <w:p w14:paraId="117F42E0" w14:textId="77777777" w:rsidR="00E76CCE" w:rsidRDefault="00E76CCE" w:rsidP="00C15618">
      <w:pPr>
        <w:ind w:left="5760"/>
        <w:jc w:val="right"/>
      </w:pPr>
    </w:p>
    <w:p w14:paraId="596FE721" w14:textId="0DAC681F" w:rsidR="00E76CCE" w:rsidRPr="009F57FE" w:rsidRDefault="0042562B" w:rsidP="00F679CB">
      <w:pPr>
        <w:jc w:val="center"/>
        <w:rPr>
          <w:b/>
        </w:rPr>
      </w:pPr>
      <w:r w:rsidRPr="009F57FE">
        <w:rPr>
          <w:b/>
        </w:rPr>
        <w:t xml:space="preserve">Извещение </w:t>
      </w:r>
      <w:r w:rsidR="00255562" w:rsidRPr="009F57FE">
        <w:rPr>
          <w:b/>
        </w:rPr>
        <w:t xml:space="preserve">о </w:t>
      </w:r>
      <w:r w:rsidR="004C63E2">
        <w:rPr>
          <w:b/>
        </w:rPr>
        <w:t>закупке у единственного поставщика (подрядчика, исполнителя)</w:t>
      </w:r>
    </w:p>
    <w:p w14:paraId="4556C84B" w14:textId="77777777" w:rsidR="00C15618" w:rsidRPr="009F57FE" w:rsidRDefault="00C15618" w:rsidP="00DA354F">
      <w:pPr>
        <w:ind w:firstLine="426"/>
        <w:jc w:val="center"/>
        <w:rPr>
          <w:b/>
        </w:rPr>
      </w:pPr>
    </w:p>
    <w:p w14:paraId="2D4ECD79" w14:textId="77777777" w:rsidR="00AF2AC4" w:rsidRPr="009A2E49" w:rsidRDefault="0025167E" w:rsidP="00DA354F">
      <w:pPr>
        <w:pStyle w:val="12"/>
        <w:spacing w:line="276" w:lineRule="auto"/>
        <w:ind w:firstLine="426"/>
        <w:jc w:val="both"/>
        <w:rPr>
          <w:b w:val="0"/>
          <w:sz w:val="22"/>
          <w:szCs w:val="22"/>
        </w:rPr>
      </w:pPr>
      <w:r w:rsidRPr="009A2E49">
        <w:rPr>
          <w:sz w:val="22"/>
          <w:szCs w:val="22"/>
        </w:rPr>
        <w:t>Заказчик</w:t>
      </w:r>
      <w:r w:rsidR="00453F7A" w:rsidRPr="009A2E49">
        <w:rPr>
          <w:sz w:val="22"/>
          <w:szCs w:val="22"/>
        </w:rPr>
        <w:t xml:space="preserve">: </w:t>
      </w:r>
      <w:r w:rsidR="00AF2AC4" w:rsidRPr="009A2E49">
        <w:rPr>
          <w:b w:val="0"/>
          <w:sz w:val="22"/>
          <w:szCs w:val="22"/>
        </w:rPr>
        <w:t>Муниципальное унита</w:t>
      </w:r>
      <w:r w:rsidR="006D7098" w:rsidRPr="009A2E49">
        <w:rPr>
          <w:b w:val="0"/>
          <w:sz w:val="22"/>
          <w:szCs w:val="22"/>
        </w:rPr>
        <w:t xml:space="preserve">рное предприятие «Водоканал» </w:t>
      </w:r>
      <w:proofErr w:type="spellStart"/>
      <w:r w:rsidR="006D7098" w:rsidRPr="009A2E49">
        <w:rPr>
          <w:b w:val="0"/>
          <w:sz w:val="22"/>
          <w:szCs w:val="22"/>
        </w:rPr>
        <w:t>г.</w:t>
      </w:r>
      <w:r w:rsidR="00AF2AC4" w:rsidRPr="009A2E49">
        <w:rPr>
          <w:b w:val="0"/>
          <w:sz w:val="22"/>
          <w:szCs w:val="22"/>
        </w:rPr>
        <w:t>Йошкар</w:t>
      </w:r>
      <w:proofErr w:type="spellEnd"/>
      <w:r w:rsidR="00AF2AC4" w:rsidRPr="009A2E49">
        <w:rPr>
          <w:b w:val="0"/>
          <w:sz w:val="22"/>
          <w:szCs w:val="22"/>
        </w:rPr>
        <w:t xml:space="preserve">-Олы» муниципального образования «Город Йошкар-Ола» (сокращенное наименование – МУП «Водоканал») </w:t>
      </w:r>
    </w:p>
    <w:p w14:paraId="432D67D5" w14:textId="77777777" w:rsidR="00AF2AC4" w:rsidRPr="009A2E49" w:rsidRDefault="00453F7A" w:rsidP="00DA354F">
      <w:pPr>
        <w:pStyle w:val="a"/>
        <w:numPr>
          <w:ilvl w:val="0"/>
          <w:numId w:val="0"/>
        </w:numPr>
        <w:autoSpaceDE w:val="0"/>
        <w:autoSpaceDN w:val="0"/>
        <w:spacing w:line="276" w:lineRule="auto"/>
        <w:ind w:firstLine="426"/>
        <w:jc w:val="both"/>
        <w:rPr>
          <w:sz w:val="22"/>
          <w:szCs w:val="22"/>
        </w:rPr>
      </w:pPr>
      <w:r w:rsidRPr="009A2E49">
        <w:rPr>
          <w:b/>
          <w:sz w:val="22"/>
          <w:szCs w:val="22"/>
        </w:rPr>
        <w:t xml:space="preserve">Почтовый адрес (адрес места нахождения) Заказчика: </w:t>
      </w:r>
      <w:r w:rsidR="00AF2AC4" w:rsidRPr="009A2E49">
        <w:rPr>
          <w:sz w:val="22"/>
          <w:szCs w:val="22"/>
        </w:rPr>
        <w:t>424039, Республика Марий Эл, г. Йошкар-Ола, ул. Дружбы, д. 2</w:t>
      </w:r>
      <w:r w:rsidR="00503EC9" w:rsidRPr="009A2E49">
        <w:rPr>
          <w:sz w:val="22"/>
          <w:szCs w:val="22"/>
        </w:rPr>
        <w:t>;</w:t>
      </w:r>
      <w:r w:rsidR="00AF2AC4" w:rsidRPr="009A2E49">
        <w:rPr>
          <w:sz w:val="22"/>
          <w:szCs w:val="22"/>
        </w:rPr>
        <w:t xml:space="preserve"> </w:t>
      </w:r>
    </w:p>
    <w:p w14:paraId="3FF53E28" w14:textId="588D54B1" w:rsidR="00E61367" w:rsidRPr="009A2E49" w:rsidRDefault="00755D68"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755D68">
        <w:rPr>
          <w:sz w:val="22"/>
          <w:szCs w:val="22"/>
        </w:rPr>
        <w:t>Ответственное лицо за размещение закупки:</w:t>
      </w:r>
      <w:r w:rsidR="00503EC9" w:rsidRPr="009A2E49">
        <w:rPr>
          <w:sz w:val="22"/>
          <w:szCs w:val="22"/>
        </w:rPr>
        <w:t xml:space="preserve"> </w:t>
      </w:r>
      <w:r w:rsidR="00430855">
        <w:rPr>
          <w:sz w:val="22"/>
          <w:szCs w:val="22"/>
        </w:rPr>
        <w:t>Григорьева Екатерина Геннадьевна</w:t>
      </w:r>
      <w:r w:rsidR="00AF2AC4" w:rsidRPr="009A2E49">
        <w:rPr>
          <w:sz w:val="22"/>
          <w:szCs w:val="22"/>
        </w:rPr>
        <w:t>,</w:t>
      </w:r>
    </w:p>
    <w:p w14:paraId="3E5E4DF6" w14:textId="77777777" w:rsidR="00AF2AC4" w:rsidRPr="009A2E49" w:rsidRDefault="00AF2AC4" w:rsidP="00DA354F">
      <w:pPr>
        <w:widowControl w:val="0"/>
        <w:shd w:val="clear" w:color="auto" w:fill="FFFFFF"/>
        <w:tabs>
          <w:tab w:val="left" w:pos="284"/>
        </w:tabs>
        <w:autoSpaceDE w:val="0"/>
        <w:autoSpaceDN w:val="0"/>
        <w:adjustRightInd w:val="0"/>
        <w:spacing w:line="276" w:lineRule="auto"/>
        <w:ind w:right="5" w:firstLine="426"/>
        <w:jc w:val="both"/>
        <w:rPr>
          <w:sz w:val="22"/>
          <w:szCs w:val="22"/>
        </w:rPr>
      </w:pPr>
      <w:r w:rsidRPr="009A2E49">
        <w:rPr>
          <w:sz w:val="22"/>
          <w:szCs w:val="22"/>
        </w:rPr>
        <w:t>тел. (8362) 64-57-62, факс (8362) 41-82-48</w:t>
      </w:r>
      <w:r w:rsidR="00E61367" w:rsidRPr="009A2E49">
        <w:rPr>
          <w:sz w:val="22"/>
          <w:szCs w:val="22"/>
        </w:rPr>
        <w:t>;</w:t>
      </w:r>
    </w:p>
    <w:p w14:paraId="42E1B082" w14:textId="40F6E976" w:rsidR="00AF2AC4" w:rsidRPr="009A2E49" w:rsidRDefault="00255562" w:rsidP="00DA354F">
      <w:pPr>
        <w:widowControl w:val="0"/>
        <w:shd w:val="clear" w:color="auto" w:fill="FFFFFF"/>
        <w:tabs>
          <w:tab w:val="left" w:pos="284"/>
        </w:tabs>
        <w:autoSpaceDE w:val="0"/>
        <w:autoSpaceDN w:val="0"/>
        <w:adjustRightInd w:val="0"/>
        <w:spacing w:line="276" w:lineRule="auto"/>
        <w:ind w:right="6" w:firstLine="426"/>
        <w:jc w:val="both"/>
        <w:rPr>
          <w:sz w:val="22"/>
          <w:szCs w:val="22"/>
        </w:rPr>
      </w:pPr>
      <w:r w:rsidRPr="009A2E49">
        <w:rPr>
          <w:bCs/>
          <w:sz w:val="22"/>
          <w:szCs w:val="22"/>
        </w:rPr>
        <w:t xml:space="preserve">Адрес электронной почты </w:t>
      </w:r>
      <w:r w:rsidR="005965AC" w:rsidRPr="009A2E49">
        <w:rPr>
          <w:bCs/>
          <w:sz w:val="22"/>
          <w:szCs w:val="22"/>
        </w:rPr>
        <w:t>Заказчика</w:t>
      </w:r>
      <w:r w:rsidRPr="009A2E49">
        <w:rPr>
          <w:sz w:val="22"/>
          <w:szCs w:val="22"/>
        </w:rPr>
        <w:t>:</w:t>
      </w:r>
      <w:r w:rsidR="00AF2AC4" w:rsidRPr="009A2E49">
        <w:rPr>
          <w:sz w:val="22"/>
          <w:szCs w:val="22"/>
        </w:rPr>
        <w:t xml:space="preserve"> </w:t>
      </w:r>
      <w:hyperlink r:id="rId8" w:history="1">
        <w:r w:rsidR="00FC2A39" w:rsidRPr="009A2E49">
          <w:rPr>
            <w:rStyle w:val="a6"/>
            <w:sz w:val="22"/>
            <w:szCs w:val="22"/>
            <w:lang w:val="en-US"/>
          </w:rPr>
          <w:t>log</w:t>
        </w:r>
        <w:r w:rsidR="00FC2A39" w:rsidRPr="009A2E49">
          <w:rPr>
            <w:rStyle w:val="a6"/>
            <w:sz w:val="22"/>
            <w:szCs w:val="22"/>
          </w:rPr>
          <w:t>@</w:t>
        </w:r>
        <w:proofErr w:type="spellStart"/>
        <w:r w:rsidR="00FC2A39" w:rsidRPr="009A2E49">
          <w:rPr>
            <w:rStyle w:val="a6"/>
            <w:sz w:val="22"/>
            <w:szCs w:val="22"/>
            <w:lang w:val="en-US"/>
          </w:rPr>
          <w:t>vod</w:t>
        </w:r>
        <w:proofErr w:type="spellEnd"/>
        <w:r w:rsidR="00FC2A39" w:rsidRPr="009A2E49">
          <w:rPr>
            <w:rStyle w:val="a6"/>
            <w:sz w:val="22"/>
            <w:szCs w:val="22"/>
          </w:rPr>
          <w:t>12.</w:t>
        </w:r>
        <w:proofErr w:type="spellStart"/>
        <w:r w:rsidR="00FC2A39" w:rsidRPr="009A2E49">
          <w:rPr>
            <w:rStyle w:val="a6"/>
            <w:sz w:val="22"/>
            <w:szCs w:val="22"/>
            <w:lang w:val="en-US"/>
          </w:rPr>
          <w:t>ru</w:t>
        </w:r>
        <w:proofErr w:type="spellEnd"/>
      </w:hyperlink>
    </w:p>
    <w:p w14:paraId="673D3268" w14:textId="4A720699" w:rsidR="00BE1E15" w:rsidRDefault="00972A04" w:rsidP="00616A5C">
      <w:pPr>
        <w:pStyle w:val="12"/>
        <w:spacing w:line="276" w:lineRule="auto"/>
        <w:ind w:firstLine="426"/>
        <w:jc w:val="both"/>
        <w:rPr>
          <w:b w:val="0"/>
          <w:sz w:val="22"/>
          <w:szCs w:val="22"/>
          <w:lang w:val="ru-RU"/>
        </w:rPr>
      </w:pPr>
      <w:r w:rsidRPr="009A2E49">
        <w:rPr>
          <w:sz w:val="22"/>
          <w:szCs w:val="22"/>
        </w:rPr>
        <w:t xml:space="preserve">Предмет </w:t>
      </w:r>
      <w:r w:rsidR="0042562B" w:rsidRPr="009A2E49">
        <w:rPr>
          <w:sz w:val="22"/>
          <w:szCs w:val="22"/>
        </w:rPr>
        <w:t>договора</w:t>
      </w:r>
      <w:r w:rsidR="00255562" w:rsidRPr="009A2E49">
        <w:rPr>
          <w:sz w:val="22"/>
          <w:szCs w:val="22"/>
        </w:rPr>
        <w:t>:</w:t>
      </w:r>
      <w:r w:rsidR="00616A5C">
        <w:rPr>
          <w:sz w:val="22"/>
          <w:szCs w:val="22"/>
          <w:lang w:val="ru-RU"/>
        </w:rPr>
        <w:t xml:space="preserve"> </w:t>
      </w:r>
      <w:r w:rsidR="00053622" w:rsidRPr="00053622">
        <w:rPr>
          <w:sz w:val="22"/>
          <w:szCs w:val="22"/>
          <w:lang w:val="ru-RU"/>
        </w:rPr>
        <w:t>Выполнение комплекса работ по прокладке 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r w:rsidR="00053622">
        <w:rPr>
          <w:sz w:val="22"/>
          <w:szCs w:val="22"/>
          <w:lang w:val="ru-RU"/>
        </w:rPr>
        <w:t>;</w:t>
      </w:r>
    </w:p>
    <w:p w14:paraId="13E7EBF9" w14:textId="60B5984F" w:rsidR="00F679CB" w:rsidRPr="00624EAB" w:rsidRDefault="00F679CB" w:rsidP="00F679CB">
      <w:pPr>
        <w:pStyle w:val="affffff3"/>
        <w:spacing w:line="276" w:lineRule="auto"/>
        <w:ind w:firstLine="426"/>
        <w:jc w:val="both"/>
        <w:rPr>
          <w:b w:val="0"/>
          <w:sz w:val="22"/>
          <w:szCs w:val="22"/>
        </w:rPr>
      </w:pPr>
      <w:r w:rsidRPr="00624EAB">
        <w:rPr>
          <w:b w:val="0"/>
          <w:sz w:val="22"/>
          <w:szCs w:val="22"/>
        </w:rPr>
        <w:t xml:space="preserve">ОКПД2: </w:t>
      </w:r>
      <w:r w:rsidR="00CA7844">
        <w:rPr>
          <w:b w:val="0"/>
          <w:sz w:val="22"/>
          <w:szCs w:val="22"/>
        </w:rPr>
        <w:t>43.22.11.150 Работы по монтажу канализационных систем</w:t>
      </w:r>
      <w:r w:rsidRPr="00624EAB">
        <w:rPr>
          <w:b w:val="0"/>
          <w:sz w:val="22"/>
          <w:szCs w:val="22"/>
        </w:rPr>
        <w:t>;</w:t>
      </w:r>
    </w:p>
    <w:p w14:paraId="435463E8" w14:textId="77777777" w:rsidR="00F679CB" w:rsidRDefault="00F679CB" w:rsidP="00F679CB">
      <w:pPr>
        <w:pStyle w:val="affffff3"/>
        <w:spacing w:line="276" w:lineRule="auto"/>
        <w:ind w:firstLine="426"/>
        <w:jc w:val="both"/>
        <w:rPr>
          <w:b w:val="0"/>
          <w:sz w:val="22"/>
          <w:szCs w:val="22"/>
        </w:rPr>
      </w:pPr>
      <w:r w:rsidRPr="00624EAB">
        <w:rPr>
          <w:b w:val="0"/>
          <w:sz w:val="22"/>
          <w:szCs w:val="22"/>
        </w:rPr>
        <w:t xml:space="preserve">ОКВЭД2: </w:t>
      </w:r>
      <w:r w:rsidRPr="00AD567F">
        <w:rPr>
          <w:b w:val="0"/>
          <w:sz w:val="22"/>
          <w:szCs w:val="22"/>
        </w:rPr>
        <w:t>42.21 Строительство инженерных коммуникаций для водоснабжения и водоотведения, газоснабжения</w:t>
      </w:r>
      <w:r>
        <w:rPr>
          <w:b w:val="0"/>
          <w:sz w:val="22"/>
          <w:szCs w:val="22"/>
        </w:rPr>
        <w:t>.</w:t>
      </w:r>
    </w:p>
    <w:p w14:paraId="17899AD1" w14:textId="7CEB838E" w:rsidR="00F679CB" w:rsidRDefault="00F679CB" w:rsidP="00CA7844">
      <w:pPr>
        <w:pStyle w:val="affffff3"/>
        <w:spacing w:line="276" w:lineRule="auto"/>
        <w:ind w:firstLine="426"/>
        <w:jc w:val="both"/>
        <w:rPr>
          <w:b w:val="0"/>
          <w:sz w:val="22"/>
          <w:szCs w:val="22"/>
        </w:rPr>
      </w:pPr>
      <w:r w:rsidRPr="00C339FC">
        <w:rPr>
          <w:b w:val="0"/>
          <w:sz w:val="22"/>
          <w:szCs w:val="22"/>
        </w:rPr>
        <w:t>Описание предмета договора:</w:t>
      </w:r>
      <w:r>
        <w:rPr>
          <w:b w:val="0"/>
          <w:sz w:val="22"/>
          <w:szCs w:val="22"/>
        </w:rPr>
        <w:t xml:space="preserve"> </w:t>
      </w:r>
      <w:r w:rsidR="00053622" w:rsidRPr="00053622">
        <w:rPr>
          <w:b w:val="0"/>
          <w:sz w:val="22"/>
          <w:szCs w:val="22"/>
        </w:rPr>
        <w:t>Подрядчик обязуется качественно, в установленный настоящим Договором срок и в пределах установленной настоящим Договором цены выполнить своими сила</w:t>
      </w:r>
      <w:r w:rsidR="00053622">
        <w:rPr>
          <w:b w:val="0"/>
          <w:sz w:val="22"/>
          <w:szCs w:val="22"/>
        </w:rPr>
        <w:t xml:space="preserve">ми комплекс работ по прокладке </w:t>
      </w:r>
      <w:r w:rsidR="00053622" w:rsidRPr="00053622">
        <w:rPr>
          <w:b w:val="0"/>
          <w:sz w:val="22"/>
          <w:szCs w:val="22"/>
        </w:rPr>
        <w:t>канализационных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 (далее – работы).</w:t>
      </w:r>
    </w:p>
    <w:p w14:paraId="0B5F1B8E" w14:textId="1E34A5D0" w:rsidR="00F679CB" w:rsidRDefault="00F679CB" w:rsidP="00F679CB">
      <w:pPr>
        <w:pStyle w:val="affffff3"/>
        <w:spacing w:line="276" w:lineRule="auto"/>
        <w:ind w:firstLine="426"/>
        <w:jc w:val="both"/>
        <w:rPr>
          <w:sz w:val="22"/>
          <w:szCs w:val="22"/>
        </w:rPr>
      </w:pPr>
      <w:r w:rsidRPr="009A2E49">
        <w:rPr>
          <w:sz w:val="22"/>
          <w:szCs w:val="22"/>
        </w:rPr>
        <w:t>Начальная (максимальная) цена договора:</w:t>
      </w:r>
      <w:r w:rsidRPr="009A2E49">
        <w:rPr>
          <w:b w:val="0"/>
          <w:sz w:val="22"/>
          <w:szCs w:val="22"/>
        </w:rPr>
        <w:t xml:space="preserve"> </w:t>
      </w:r>
      <w:r w:rsidR="00053622">
        <w:rPr>
          <w:sz w:val="22"/>
          <w:szCs w:val="22"/>
        </w:rPr>
        <w:t xml:space="preserve">358 543 (триста пятьдесят восемь тысяч пятьсот сорок три) руб. 93 </w:t>
      </w:r>
      <w:proofErr w:type="gramStart"/>
      <w:r w:rsidR="00053622">
        <w:rPr>
          <w:sz w:val="22"/>
          <w:szCs w:val="22"/>
        </w:rPr>
        <w:t>коп.</w:t>
      </w:r>
      <w:r w:rsidR="00917F74">
        <w:rPr>
          <w:sz w:val="22"/>
          <w:szCs w:val="22"/>
        </w:rPr>
        <w:t>;</w:t>
      </w:r>
      <w:proofErr w:type="gramEnd"/>
    </w:p>
    <w:p w14:paraId="5AB0D945" w14:textId="77777777" w:rsidR="00F679CB" w:rsidRDefault="00F679CB" w:rsidP="00F679CB">
      <w:pPr>
        <w:pStyle w:val="affffff3"/>
        <w:spacing w:line="276" w:lineRule="auto"/>
        <w:ind w:firstLine="426"/>
        <w:jc w:val="both"/>
        <w:rPr>
          <w:b w:val="0"/>
          <w:sz w:val="22"/>
          <w:szCs w:val="22"/>
        </w:rPr>
      </w:pPr>
      <w:r>
        <w:rPr>
          <w:sz w:val="22"/>
          <w:szCs w:val="22"/>
        </w:rPr>
        <w:t xml:space="preserve">Источник финансирования: </w:t>
      </w:r>
      <w:r w:rsidRPr="005271EF">
        <w:rPr>
          <w:b w:val="0"/>
          <w:sz w:val="22"/>
          <w:szCs w:val="22"/>
        </w:rPr>
        <w:t>собственные средства МУП «Водоканал»</w:t>
      </w:r>
      <w:r>
        <w:rPr>
          <w:b w:val="0"/>
          <w:sz w:val="22"/>
          <w:szCs w:val="22"/>
        </w:rPr>
        <w:t>.</w:t>
      </w:r>
    </w:p>
    <w:p w14:paraId="4D8C1F3B" w14:textId="77777777" w:rsidR="00F679CB" w:rsidRDefault="00F679CB" w:rsidP="00F679CB">
      <w:pPr>
        <w:pStyle w:val="affffff3"/>
        <w:spacing w:line="276" w:lineRule="auto"/>
        <w:ind w:firstLine="426"/>
        <w:jc w:val="both"/>
        <w:rPr>
          <w:b w:val="0"/>
          <w:sz w:val="22"/>
          <w:szCs w:val="22"/>
        </w:rPr>
      </w:pPr>
      <w:r w:rsidRPr="009A2E49">
        <w:rPr>
          <w:sz w:val="22"/>
          <w:szCs w:val="22"/>
        </w:rPr>
        <w:t xml:space="preserve">Объем </w:t>
      </w:r>
      <w:r w:rsidRPr="00F21269">
        <w:rPr>
          <w:sz w:val="22"/>
          <w:szCs w:val="22"/>
        </w:rPr>
        <w:t>поставки товара, выполнения работ, оказания услуг</w:t>
      </w:r>
      <w:r w:rsidRPr="009A2E49">
        <w:rPr>
          <w:sz w:val="22"/>
          <w:szCs w:val="22"/>
        </w:rPr>
        <w:t>:</w:t>
      </w:r>
      <w:r w:rsidRPr="009A2E49">
        <w:rPr>
          <w:b w:val="0"/>
          <w:sz w:val="22"/>
          <w:szCs w:val="22"/>
        </w:rPr>
        <w:t xml:space="preserve"> </w:t>
      </w:r>
      <w:r>
        <w:rPr>
          <w:b w:val="0"/>
          <w:sz w:val="22"/>
          <w:szCs w:val="22"/>
        </w:rPr>
        <w:t>1 условная единица</w:t>
      </w:r>
      <w:r w:rsidRPr="009A2E49">
        <w:rPr>
          <w:b w:val="0"/>
          <w:sz w:val="22"/>
          <w:szCs w:val="22"/>
        </w:rPr>
        <w:t>;</w:t>
      </w:r>
    </w:p>
    <w:p w14:paraId="1396FB3E" w14:textId="3B90840A" w:rsidR="00F679CB" w:rsidRDefault="00F679CB" w:rsidP="00F679CB">
      <w:pPr>
        <w:pStyle w:val="a"/>
        <w:numPr>
          <w:ilvl w:val="0"/>
          <w:numId w:val="0"/>
        </w:numPr>
        <w:autoSpaceDE w:val="0"/>
        <w:autoSpaceDN w:val="0"/>
        <w:spacing w:line="276" w:lineRule="auto"/>
        <w:ind w:firstLine="426"/>
        <w:jc w:val="both"/>
        <w:rPr>
          <w:sz w:val="22"/>
          <w:szCs w:val="22"/>
        </w:rPr>
      </w:pPr>
      <w:r w:rsidRPr="009A2E49">
        <w:rPr>
          <w:b/>
          <w:sz w:val="22"/>
          <w:szCs w:val="22"/>
        </w:rPr>
        <w:t xml:space="preserve">Место </w:t>
      </w:r>
      <w:r>
        <w:rPr>
          <w:b/>
          <w:sz w:val="22"/>
          <w:szCs w:val="22"/>
        </w:rPr>
        <w:t xml:space="preserve">поставки товара, выполнения работ, </w:t>
      </w:r>
      <w:r w:rsidRPr="009A2E49">
        <w:rPr>
          <w:b/>
          <w:sz w:val="22"/>
          <w:szCs w:val="22"/>
        </w:rPr>
        <w:t xml:space="preserve">оказания услуг: </w:t>
      </w:r>
      <w:r w:rsidRPr="00903C5A">
        <w:rPr>
          <w:sz w:val="22"/>
          <w:szCs w:val="22"/>
        </w:rPr>
        <w:t xml:space="preserve">Республика Марий Эл, г. Йошкар-Ола, </w:t>
      </w:r>
      <w:r w:rsidR="00CA7844">
        <w:rPr>
          <w:sz w:val="22"/>
          <w:szCs w:val="22"/>
        </w:rPr>
        <w:t xml:space="preserve">ул. </w:t>
      </w:r>
      <w:r w:rsidR="00917F74">
        <w:rPr>
          <w:sz w:val="22"/>
          <w:szCs w:val="22"/>
        </w:rPr>
        <w:t>Героев Сталинградской битвы</w:t>
      </w:r>
      <w:r>
        <w:rPr>
          <w:sz w:val="22"/>
          <w:szCs w:val="22"/>
        </w:rPr>
        <w:t>;</w:t>
      </w:r>
    </w:p>
    <w:p w14:paraId="22314714" w14:textId="72729B13" w:rsidR="00F679CB" w:rsidRPr="00460088" w:rsidRDefault="00F679CB" w:rsidP="00F679CB">
      <w:pPr>
        <w:pStyle w:val="a"/>
        <w:numPr>
          <w:ilvl w:val="0"/>
          <w:numId w:val="0"/>
        </w:numPr>
        <w:autoSpaceDE w:val="0"/>
        <w:autoSpaceDN w:val="0"/>
        <w:spacing w:line="276" w:lineRule="auto"/>
        <w:ind w:firstLine="426"/>
        <w:jc w:val="both"/>
        <w:rPr>
          <w:sz w:val="22"/>
          <w:szCs w:val="22"/>
        </w:rPr>
      </w:pPr>
      <w:r>
        <w:rPr>
          <w:b/>
          <w:sz w:val="22"/>
          <w:szCs w:val="22"/>
        </w:rPr>
        <w:t xml:space="preserve"> </w:t>
      </w:r>
      <w:r w:rsidRPr="009A2E49">
        <w:rPr>
          <w:b/>
          <w:sz w:val="22"/>
          <w:szCs w:val="22"/>
        </w:rPr>
        <w:t xml:space="preserve">Срок </w:t>
      </w:r>
      <w:r>
        <w:rPr>
          <w:b/>
          <w:sz w:val="22"/>
          <w:szCs w:val="22"/>
        </w:rPr>
        <w:t xml:space="preserve">поставки товара, выполнения работ, </w:t>
      </w:r>
      <w:r w:rsidRPr="009A2E49">
        <w:rPr>
          <w:b/>
          <w:sz w:val="22"/>
          <w:szCs w:val="22"/>
        </w:rPr>
        <w:t>оказания услуг</w:t>
      </w:r>
      <w:r>
        <w:rPr>
          <w:b/>
          <w:sz w:val="22"/>
          <w:szCs w:val="22"/>
        </w:rPr>
        <w:t>:</w:t>
      </w:r>
      <w:r w:rsidRPr="00FA1FBA">
        <w:rPr>
          <w:sz w:val="22"/>
          <w:szCs w:val="22"/>
        </w:rPr>
        <w:t xml:space="preserve"> </w:t>
      </w:r>
      <w:r>
        <w:rPr>
          <w:sz w:val="22"/>
          <w:szCs w:val="22"/>
        </w:rPr>
        <w:t>с момента заключения договора</w:t>
      </w:r>
      <w:r w:rsidR="00190DFA">
        <w:rPr>
          <w:sz w:val="22"/>
          <w:szCs w:val="22"/>
        </w:rPr>
        <w:t xml:space="preserve"> на выполнение работ и до момента выполнения условий договора обеими сторонами</w:t>
      </w:r>
      <w:r>
        <w:rPr>
          <w:sz w:val="22"/>
          <w:szCs w:val="22"/>
        </w:rPr>
        <w:t xml:space="preserve"> </w:t>
      </w:r>
      <w:r w:rsidR="00190DFA">
        <w:rPr>
          <w:sz w:val="22"/>
          <w:szCs w:val="22"/>
        </w:rPr>
        <w:t>(</w:t>
      </w:r>
      <w:r>
        <w:rPr>
          <w:sz w:val="22"/>
          <w:szCs w:val="22"/>
        </w:rPr>
        <w:t xml:space="preserve">до </w:t>
      </w:r>
      <w:r w:rsidR="00CA7844">
        <w:rPr>
          <w:sz w:val="22"/>
          <w:szCs w:val="22"/>
        </w:rPr>
        <w:t>31.</w:t>
      </w:r>
      <w:r w:rsidR="00053622">
        <w:rPr>
          <w:sz w:val="22"/>
          <w:szCs w:val="22"/>
        </w:rPr>
        <w:t>12.2026</w:t>
      </w:r>
      <w:r w:rsidRPr="0070197F">
        <w:rPr>
          <w:sz w:val="22"/>
          <w:szCs w:val="22"/>
        </w:rPr>
        <w:t xml:space="preserve"> года</w:t>
      </w:r>
      <w:r w:rsidR="00190DFA">
        <w:rPr>
          <w:sz w:val="22"/>
          <w:szCs w:val="22"/>
        </w:rPr>
        <w:t>)</w:t>
      </w:r>
      <w:r w:rsidRPr="00B57B92">
        <w:rPr>
          <w:sz w:val="22"/>
          <w:szCs w:val="22"/>
          <w:lang w:val="de-DE"/>
        </w:rPr>
        <w:t>.</w:t>
      </w:r>
      <w:r>
        <w:rPr>
          <w:sz w:val="22"/>
          <w:szCs w:val="22"/>
        </w:rPr>
        <w:t xml:space="preserve"> </w:t>
      </w:r>
    </w:p>
    <w:p w14:paraId="57807DAA" w14:textId="6CF798F5" w:rsidR="00F679CB" w:rsidRDefault="00F679CB" w:rsidP="00F679CB">
      <w:pPr>
        <w:pStyle w:val="a"/>
        <w:numPr>
          <w:ilvl w:val="0"/>
          <w:numId w:val="0"/>
        </w:numPr>
        <w:autoSpaceDE w:val="0"/>
        <w:autoSpaceDN w:val="0"/>
        <w:spacing w:line="276" w:lineRule="auto"/>
        <w:ind w:firstLine="426"/>
        <w:jc w:val="both"/>
        <w:rPr>
          <w:sz w:val="22"/>
          <w:szCs w:val="22"/>
        </w:rPr>
      </w:pPr>
      <w:r w:rsidRPr="00264D9E">
        <w:rPr>
          <w:b/>
          <w:sz w:val="22"/>
          <w:szCs w:val="22"/>
        </w:rPr>
        <w:t>Условия</w:t>
      </w:r>
      <w:r>
        <w:rPr>
          <w:sz w:val="22"/>
          <w:szCs w:val="22"/>
        </w:rPr>
        <w:t xml:space="preserve"> </w:t>
      </w:r>
      <w:r w:rsidRPr="00264D9E">
        <w:rPr>
          <w:b/>
          <w:sz w:val="22"/>
          <w:szCs w:val="22"/>
        </w:rPr>
        <w:t>поставки товара, выполнения работ, оказания услуг:</w:t>
      </w:r>
      <w:r>
        <w:rPr>
          <w:b/>
          <w:sz w:val="22"/>
          <w:szCs w:val="22"/>
        </w:rPr>
        <w:t xml:space="preserve"> </w:t>
      </w:r>
      <w:r w:rsidRPr="00B57B92">
        <w:rPr>
          <w:sz w:val="22"/>
          <w:szCs w:val="22"/>
        </w:rPr>
        <w:t>в соответствии с Техническим заданием</w:t>
      </w:r>
      <w:r>
        <w:rPr>
          <w:sz w:val="22"/>
          <w:szCs w:val="22"/>
        </w:rPr>
        <w:t>,</w:t>
      </w:r>
      <w:r w:rsidRPr="00460088">
        <w:rPr>
          <w:sz w:val="22"/>
          <w:szCs w:val="22"/>
          <w:lang w:eastAsia="en-US" w:bidi="en-US"/>
        </w:rPr>
        <w:t xml:space="preserve"> </w:t>
      </w:r>
      <w:r w:rsidR="006518D4">
        <w:rPr>
          <w:sz w:val="22"/>
          <w:szCs w:val="22"/>
          <w:lang w:eastAsia="en-US" w:bidi="en-US"/>
        </w:rPr>
        <w:t xml:space="preserve">локальным сметным расчетом, </w:t>
      </w:r>
      <w:r w:rsidRPr="00460088">
        <w:rPr>
          <w:sz w:val="22"/>
          <w:szCs w:val="22"/>
        </w:rPr>
        <w:t>действующими строительными нормами и правилами, техническими регламентами</w:t>
      </w:r>
      <w:r>
        <w:rPr>
          <w:sz w:val="22"/>
          <w:szCs w:val="22"/>
        </w:rPr>
        <w:t>.</w:t>
      </w:r>
    </w:p>
    <w:p w14:paraId="7761D3D2" w14:textId="6DB575B2" w:rsidR="00F679CB" w:rsidRPr="00111ED8" w:rsidRDefault="00917F74" w:rsidP="00F679CB">
      <w:pPr>
        <w:pStyle w:val="a"/>
        <w:numPr>
          <w:ilvl w:val="0"/>
          <w:numId w:val="0"/>
        </w:numPr>
        <w:spacing w:line="276" w:lineRule="auto"/>
        <w:ind w:firstLine="426"/>
        <w:jc w:val="both"/>
        <w:rPr>
          <w:sz w:val="22"/>
          <w:szCs w:val="22"/>
        </w:rPr>
      </w:pPr>
      <w:r w:rsidRPr="00917F74">
        <w:rPr>
          <w:sz w:val="22"/>
          <w:szCs w:val="22"/>
        </w:rPr>
        <w:t>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F082329" w14:textId="69A60315" w:rsidR="00F679CB" w:rsidRPr="00111ED8" w:rsidRDefault="00917F74" w:rsidP="00F679CB">
      <w:pPr>
        <w:pStyle w:val="a"/>
        <w:numPr>
          <w:ilvl w:val="0"/>
          <w:numId w:val="0"/>
        </w:numPr>
        <w:spacing w:line="276" w:lineRule="auto"/>
        <w:ind w:firstLine="567"/>
        <w:jc w:val="both"/>
        <w:rPr>
          <w:sz w:val="22"/>
          <w:szCs w:val="22"/>
        </w:rPr>
      </w:pPr>
      <w:r w:rsidRPr="00917F74">
        <w:rPr>
          <w:sz w:val="22"/>
          <w:szCs w:val="22"/>
        </w:rPr>
        <w:t>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r w:rsidR="00F679CB" w:rsidRPr="00AD567F">
        <w:rPr>
          <w:sz w:val="22"/>
          <w:szCs w:val="22"/>
        </w:rPr>
        <w:t>.</w:t>
      </w:r>
    </w:p>
    <w:p w14:paraId="7639D01B" w14:textId="20000C63" w:rsidR="00F679CB" w:rsidRDefault="00F679CB" w:rsidP="00F679CB">
      <w:pPr>
        <w:pStyle w:val="a"/>
        <w:numPr>
          <w:ilvl w:val="0"/>
          <w:numId w:val="0"/>
        </w:numPr>
        <w:autoSpaceDE w:val="0"/>
        <w:autoSpaceDN w:val="0"/>
        <w:spacing w:line="276" w:lineRule="auto"/>
        <w:ind w:firstLine="426"/>
        <w:jc w:val="both"/>
        <w:rPr>
          <w:sz w:val="22"/>
          <w:szCs w:val="22"/>
        </w:rPr>
      </w:pPr>
      <w:r w:rsidRPr="00111ED8">
        <w:rPr>
          <w:sz w:val="22"/>
          <w:szCs w:val="22"/>
        </w:rPr>
        <w:t xml:space="preserve"> </w:t>
      </w:r>
      <w:r w:rsidR="00B40F78" w:rsidRPr="00B40F78">
        <w:rPr>
          <w:sz w:val="22"/>
          <w:szCs w:val="22"/>
        </w:rPr>
        <w:t>По окончанию земляных работ выполнить работы по благоустройству территории</w:t>
      </w:r>
      <w:r w:rsidRPr="00111ED8">
        <w:rPr>
          <w:sz w:val="22"/>
          <w:szCs w:val="22"/>
        </w:rPr>
        <w:t>.</w:t>
      </w:r>
    </w:p>
    <w:p w14:paraId="286882F2" w14:textId="7994ACE0" w:rsidR="00F679CB" w:rsidRDefault="00F679CB" w:rsidP="006518D4">
      <w:pPr>
        <w:widowControl w:val="0"/>
        <w:shd w:val="clear" w:color="auto" w:fill="FFFFFF"/>
        <w:tabs>
          <w:tab w:val="left" w:pos="284"/>
        </w:tabs>
        <w:autoSpaceDE w:val="0"/>
        <w:autoSpaceDN w:val="0"/>
        <w:adjustRightInd w:val="0"/>
        <w:spacing w:line="276" w:lineRule="auto"/>
        <w:ind w:right="5" w:firstLine="426"/>
        <w:jc w:val="both"/>
        <w:rPr>
          <w:sz w:val="22"/>
          <w:szCs w:val="22"/>
          <w:lang w:eastAsia="en-US"/>
        </w:rPr>
      </w:pPr>
      <w:r w:rsidRPr="009A2E49">
        <w:rPr>
          <w:b/>
          <w:sz w:val="22"/>
          <w:szCs w:val="22"/>
        </w:rPr>
        <w:t xml:space="preserve">Срок и условия оплаты </w:t>
      </w:r>
      <w:r>
        <w:rPr>
          <w:b/>
          <w:sz w:val="22"/>
          <w:szCs w:val="22"/>
        </w:rPr>
        <w:t>выполненных работ</w:t>
      </w:r>
      <w:r w:rsidRPr="009A2E49">
        <w:rPr>
          <w:b/>
          <w:sz w:val="22"/>
          <w:szCs w:val="22"/>
        </w:rPr>
        <w:t xml:space="preserve">: </w:t>
      </w:r>
      <w:r w:rsidRPr="00C71E41">
        <w:rPr>
          <w:sz w:val="22"/>
          <w:szCs w:val="22"/>
          <w:lang w:bidi="en-US"/>
        </w:rPr>
        <w:t xml:space="preserve">Оплату за выполненную Подрядчиком работу </w:t>
      </w:r>
      <w:r w:rsidRPr="00C71E41">
        <w:rPr>
          <w:sz w:val="22"/>
          <w:szCs w:val="22"/>
          <w:lang w:bidi="en-US"/>
        </w:rPr>
        <w:lastRenderedPageBreak/>
        <w:t>Заказчик производит путем безналичного перечисления денежных средств на расчетный счет Подрядчика</w:t>
      </w:r>
      <w:r>
        <w:rPr>
          <w:sz w:val="22"/>
          <w:szCs w:val="22"/>
          <w:lang w:bidi="en-US"/>
        </w:rPr>
        <w:t xml:space="preserve"> </w:t>
      </w:r>
      <w:r w:rsidRPr="00AD0879">
        <w:rPr>
          <w:sz w:val="22"/>
          <w:szCs w:val="22"/>
          <w:lang w:bidi="en-US"/>
        </w:rPr>
        <w:t>в течение 7 рабочих дней с момента по</w:t>
      </w:r>
      <w:r w:rsidR="00846C45">
        <w:rPr>
          <w:sz w:val="22"/>
          <w:szCs w:val="22"/>
          <w:lang w:bidi="en-US"/>
        </w:rPr>
        <w:t>дписания акта выполненных работ по форме КС—2 и справки о стоимости выполненных работ по форме КС-3.</w:t>
      </w:r>
    </w:p>
    <w:p w14:paraId="4C743968" w14:textId="77777777" w:rsidR="00F679CB" w:rsidRDefault="00F679CB" w:rsidP="00F679CB">
      <w:pPr>
        <w:widowControl w:val="0"/>
        <w:autoSpaceDE w:val="0"/>
        <w:autoSpaceDN w:val="0"/>
        <w:adjustRightInd w:val="0"/>
        <w:ind w:firstLine="426"/>
        <w:rPr>
          <w:sz w:val="22"/>
          <w:szCs w:val="22"/>
          <w:lang w:eastAsia="en-US"/>
        </w:rPr>
      </w:pPr>
    </w:p>
    <w:p w14:paraId="21CB2D2A" w14:textId="77777777" w:rsidR="00F679CB" w:rsidRPr="00B20492" w:rsidRDefault="00F679CB" w:rsidP="00F679CB">
      <w:pPr>
        <w:widowControl w:val="0"/>
        <w:autoSpaceDE w:val="0"/>
        <w:autoSpaceDN w:val="0"/>
        <w:adjustRightInd w:val="0"/>
        <w:ind w:firstLine="426"/>
        <w:rPr>
          <w:sz w:val="22"/>
          <w:szCs w:val="22"/>
          <w:lang w:eastAsia="en-US"/>
        </w:rPr>
      </w:pPr>
      <w:r w:rsidRPr="00B20492">
        <w:rPr>
          <w:sz w:val="22"/>
          <w:szCs w:val="22"/>
          <w:lang w:eastAsia="en-US"/>
        </w:rPr>
        <w:t>Приложениями к настоящему извещению являются:</w:t>
      </w:r>
    </w:p>
    <w:p w14:paraId="0A906AB2"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Общие условия;</w:t>
      </w:r>
    </w:p>
    <w:p w14:paraId="6159D83F" w14:textId="77777777" w:rsidR="00F679CB" w:rsidRDefault="00F679CB" w:rsidP="00F679CB">
      <w:pPr>
        <w:widowControl w:val="0"/>
        <w:autoSpaceDE w:val="0"/>
        <w:autoSpaceDN w:val="0"/>
        <w:adjustRightInd w:val="0"/>
        <w:ind w:firstLine="426"/>
        <w:rPr>
          <w:sz w:val="22"/>
          <w:szCs w:val="22"/>
          <w:lang w:eastAsia="en-US"/>
        </w:rPr>
      </w:pPr>
      <w:r>
        <w:rPr>
          <w:sz w:val="22"/>
          <w:szCs w:val="22"/>
          <w:lang w:eastAsia="en-US"/>
        </w:rPr>
        <w:t xml:space="preserve">- </w:t>
      </w:r>
      <w:r w:rsidRPr="00620185">
        <w:rPr>
          <w:sz w:val="22"/>
          <w:szCs w:val="22"/>
          <w:lang w:eastAsia="en-US"/>
        </w:rPr>
        <w:t>Техническое задание</w:t>
      </w:r>
      <w:r>
        <w:rPr>
          <w:sz w:val="22"/>
          <w:szCs w:val="22"/>
          <w:lang w:eastAsia="en-US"/>
        </w:rPr>
        <w:t>;</w:t>
      </w:r>
    </w:p>
    <w:p w14:paraId="4EC9E1D2" w14:textId="66F324BD" w:rsidR="00F679CB" w:rsidRPr="00B20492" w:rsidRDefault="00F679CB" w:rsidP="00F679CB">
      <w:pPr>
        <w:widowControl w:val="0"/>
        <w:ind w:firstLine="426"/>
        <w:rPr>
          <w:sz w:val="22"/>
          <w:szCs w:val="22"/>
          <w:lang w:eastAsia="en-US"/>
        </w:rPr>
      </w:pPr>
      <w:r>
        <w:rPr>
          <w:sz w:val="22"/>
          <w:szCs w:val="22"/>
          <w:lang w:eastAsia="en-US"/>
        </w:rPr>
        <w:t xml:space="preserve">- </w:t>
      </w:r>
      <w:r w:rsidR="00494B42">
        <w:rPr>
          <w:bCs/>
          <w:sz w:val="22"/>
          <w:szCs w:val="22"/>
          <w:lang w:eastAsia="en-US"/>
        </w:rPr>
        <w:t>Локальный сметный</w:t>
      </w:r>
      <w:r>
        <w:rPr>
          <w:bCs/>
          <w:sz w:val="22"/>
          <w:szCs w:val="22"/>
          <w:lang w:eastAsia="en-US"/>
        </w:rPr>
        <w:t xml:space="preserve"> </w:t>
      </w:r>
      <w:r w:rsidR="00494B42">
        <w:rPr>
          <w:bCs/>
          <w:sz w:val="22"/>
          <w:szCs w:val="22"/>
          <w:lang w:eastAsia="en-US"/>
        </w:rPr>
        <w:t>расчет</w:t>
      </w:r>
      <w:r>
        <w:rPr>
          <w:bCs/>
          <w:sz w:val="22"/>
          <w:szCs w:val="22"/>
          <w:lang w:eastAsia="en-US"/>
        </w:rPr>
        <w:t>;</w:t>
      </w:r>
    </w:p>
    <w:p w14:paraId="31E91593" w14:textId="77777777" w:rsidR="00F679CB" w:rsidRDefault="00F679CB" w:rsidP="00F679CB">
      <w:pPr>
        <w:widowControl w:val="0"/>
        <w:autoSpaceDE w:val="0"/>
        <w:autoSpaceDN w:val="0"/>
        <w:adjustRightInd w:val="0"/>
        <w:ind w:firstLine="426"/>
        <w:rPr>
          <w:sz w:val="22"/>
          <w:szCs w:val="22"/>
          <w:lang w:eastAsia="en-US"/>
        </w:rPr>
      </w:pPr>
      <w:r w:rsidRPr="00B20492">
        <w:rPr>
          <w:sz w:val="22"/>
          <w:szCs w:val="22"/>
          <w:lang w:eastAsia="en-US"/>
        </w:rPr>
        <w:t>- Проект договора;</w:t>
      </w:r>
    </w:p>
    <w:p w14:paraId="55ED6B89" w14:textId="77777777" w:rsidR="00F679CB" w:rsidRDefault="00F679CB" w:rsidP="00F679CB">
      <w:pPr>
        <w:widowControl w:val="0"/>
        <w:autoSpaceDE w:val="0"/>
        <w:autoSpaceDN w:val="0"/>
        <w:adjustRightInd w:val="0"/>
        <w:ind w:firstLine="567"/>
        <w:jc w:val="right"/>
        <w:rPr>
          <w:sz w:val="22"/>
          <w:szCs w:val="22"/>
          <w:lang w:eastAsia="en-US"/>
        </w:rPr>
      </w:pPr>
    </w:p>
    <w:p w14:paraId="52F8B059" w14:textId="77777777" w:rsidR="00B20492" w:rsidRDefault="00B20492" w:rsidP="00B20492">
      <w:pPr>
        <w:widowControl w:val="0"/>
        <w:autoSpaceDE w:val="0"/>
        <w:autoSpaceDN w:val="0"/>
        <w:adjustRightInd w:val="0"/>
        <w:ind w:firstLine="567"/>
        <w:rPr>
          <w:sz w:val="22"/>
          <w:szCs w:val="22"/>
          <w:lang w:eastAsia="en-US"/>
        </w:rPr>
      </w:pPr>
    </w:p>
    <w:p w14:paraId="27BA0413" w14:textId="5E0FA4BD" w:rsidR="00B20492" w:rsidRDefault="00B20492" w:rsidP="00B20492">
      <w:pPr>
        <w:widowControl w:val="0"/>
        <w:autoSpaceDE w:val="0"/>
        <w:autoSpaceDN w:val="0"/>
        <w:adjustRightInd w:val="0"/>
        <w:ind w:firstLine="567"/>
        <w:jc w:val="right"/>
        <w:rPr>
          <w:sz w:val="22"/>
          <w:szCs w:val="22"/>
          <w:lang w:eastAsia="en-US"/>
        </w:rPr>
      </w:pPr>
      <w:r>
        <w:rPr>
          <w:sz w:val="22"/>
          <w:szCs w:val="22"/>
          <w:lang w:eastAsia="en-US"/>
        </w:rPr>
        <w:t xml:space="preserve">Приложение №1 </w:t>
      </w:r>
    </w:p>
    <w:p w14:paraId="263B2445" w14:textId="77777777" w:rsidR="00B20492" w:rsidRDefault="00B20492" w:rsidP="00B20492">
      <w:pPr>
        <w:widowControl w:val="0"/>
        <w:autoSpaceDE w:val="0"/>
        <w:autoSpaceDN w:val="0"/>
        <w:adjustRightInd w:val="0"/>
        <w:ind w:firstLine="567"/>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45EB3CF7" w14:textId="77777777" w:rsidR="00B20492" w:rsidRDefault="00B20492" w:rsidP="00B20492">
      <w:pPr>
        <w:widowControl w:val="0"/>
        <w:autoSpaceDE w:val="0"/>
        <w:autoSpaceDN w:val="0"/>
        <w:adjustRightInd w:val="0"/>
        <w:ind w:firstLine="567"/>
        <w:jc w:val="right"/>
        <w:rPr>
          <w:sz w:val="22"/>
          <w:szCs w:val="22"/>
          <w:lang w:eastAsia="en-US"/>
        </w:rPr>
      </w:pPr>
    </w:p>
    <w:p w14:paraId="6C8E97A9" w14:textId="77777777" w:rsidR="00B20492" w:rsidRPr="00B20492" w:rsidRDefault="00B20492" w:rsidP="00B20492">
      <w:pPr>
        <w:widowControl w:val="0"/>
        <w:autoSpaceDE w:val="0"/>
        <w:autoSpaceDN w:val="0"/>
        <w:adjustRightInd w:val="0"/>
        <w:ind w:firstLine="567"/>
        <w:jc w:val="center"/>
        <w:rPr>
          <w:b/>
          <w:sz w:val="22"/>
          <w:szCs w:val="22"/>
          <w:lang w:eastAsia="en-US"/>
        </w:rPr>
      </w:pPr>
      <w:r w:rsidRPr="00B20492">
        <w:rPr>
          <w:b/>
          <w:sz w:val="22"/>
          <w:szCs w:val="22"/>
          <w:lang w:eastAsia="en-US"/>
        </w:rPr>
        <w:t>ОБЩИЕ УСЛОВИЯ</w:t>
      </w:r>
    </w:p>
    <w:p w14:paraId="355D169F" w14:textId="77777777" w:rsidR="00B20492" w:rsidRDefault="00B20492" w:rsidP="00B20492">
      <w:pPr>
        <w:widowControl w:val="0"/>
        <w:autoSpaceDE w:val="0"/>
        <w:autoSpaceDN w:val="0"/>
        <w:adjustRightInd w:val="0"/>
        <w:ind w:firstLine="567"/>
        <w:rPr>
          <w:sz w:val="22"/>
          <w:szCs w:val="22"/>
          <w:lang w:eastAsia="en-US"/>
        </w:rPr>
      </w:pPr>
    </w:p>
    <w:p w14:paraId="3348B75F" w14:textId="77777777" w:rsidR="006518D4" w:rsidRPr="00CB3ACA" w:rsidRDefault="006518D4" w:rsidP="006518D4">
      <w:pPr>
        <w:pStyle w:val="26"/>
        <w:keepNext/>
        <w:keepLines/>
        <w:widowControl w:val="0"/>
        <w:numPr>
          <w:ilvl w:val="1"/>
          <w:numId w:val="0"/>
        </w:numPr>
        <w:suppressLineNumbers/>
        <w:tabs>
          <w:tab w:val="num" w:pos="1080"/>
          <w:tab w:val="center" w:pos="5037"/>
        </w:tabs>
        <w:suppressAutoHyphens/>
        <w:ind w:firstLine="567"/>
        <w:rPr>
          <w:b/>
          <w:sz w:val="22"/>
          <w:szCs w:val="22"/>
        </w:rPr>
      </w:pPr>
      <w:r w:rsidRPr="00CB3ACA">
        <w:rPr>
          <w:b/>
          <w:sz w:val="22"/>
          <w:szCs w:val="22"/>
        </w:rPr>
        <w:t xml:space="preserve">1. Способ закупки. </w:t>
      </w:r>
    </w:p>
    <w:p w14:paraId="07AF82F8" w14:textId="77777777" w:rsidR="006518D4" w:rsidRDefault="006518D4" w:rsidP="006518D4">
      <w:pPr>
        <w:ind w:firstLine="567"/>
        <w:jc w:val="both"/>
        <w:rPr>
          <w:sz w:val="22"/>
          <w:szCs w:val="22"/>
        </w:rPr>
      </w:pPr>
      <w:r w:rsidRPr="00CB3ACA">
        <w:rPr>
          <w:sz w:val="22"/>
          <w:szCs w:val="22"/>
        </w:rPr>
        <w:t>Закупка у</w:t>
      </w:r>
      <w:r w:rsidRPr="00CB3ACA">
        <w:rPr>
          <w:b/>
          <w:sz w:val="22"/>
          <w:szCs w:val="22"/>
        </w:rPr>
        <w:t xml:space="preserve"> </w:t>
      </w:r>
      <w:r w:rsidRPr="00CB3ACA">
        <w:rPr>
          <w:sz w:val="22"/>
          <w:szCs w:val="22"/>
        </w:rPr>
        <w:t>единственного поставщика</w:t>
      </w:r>
      <w:r w:rsidRPr="00CB3ACA">
        <w:rPr>
          <w:b/>
          <w:sz w:val="22"/>
          <w:szCs w:val="22"/>
        </w:rPr>
        <w:t xml:space="preserve"> </w:t>
      </w:r>
      <w:r w:rsidRPr="00CB3ACA">
        <w:rPr>
          <w:sz w:val="22"/>
          <w:szCs w:val="22"/>
        </w:rPr>
        <w:t xml:space="preserve">(в соответствии с </w:t>
      </w:r>
      <w:proofErr w:type="spellStart"/>
      <w:r>
        <w:rPr>
          <w:sz w:val="22"/>
          <w:szCs w:val="22"/>
        </w:rPr>
        <w:t>пп</w:t>
      </w:r>
      <w:proofErr w:type="spellEnd"/>
      <w:r>
        <w:rPr>
          <w:sz w:val="22"/>
          <w:szCs w:val="22"/>
        </w:rPr>
        <w:t xml:space="preserve">. 27 </w:t>
      </w:r>
      <w:r w:rsidRPr="00CB3ACA">
        <w:rPr>
          <w:sz w:val="22"/>
          <w:szCs w:val="22"/>
        </w:rPr>
        <w:t xml:space="preserve">п. </w:t>
      </w:r>
      <w:proofErr w:type="gramStart"/>
      <w:r>
        <w:rPr>
          <w:sz w:val="22"/>
          <w:szCs w:val="22"/>
        </w:rPr>
        <w:t xml:space="preserve">2.1 </w:t>
      </w:r>
      <w:r w:rsidRPr="00CB3ACA">
        <w:rPr>
          <w:sz w:val="22"/>
          <w:szCs w:val="22"/>
        </w:rPr>
        <w:t xml:space="preserve"> разд.</w:t>
      </w:r>
      <w:proofErr w:type="gramEnd"/>
      <w:r w:rsidRPr="00CB3ACA">
        <w:rPr>
          <w:sz w:val="22"/>
          <w:szCs w:val="22"/>
        </w:rPr>
        <w:t xml:space="preserve"> 2 гл. 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Pr>
          <w:sz w:val="22"/>
          <w:szCs w:val="22"/>
        </w:rPr>
        <w:t>):</w:t>
      </w:r>
    </w:p>
    <w:p w14:paraId="73401432" w14:textId="77777777" w:rsidR="006518D4" w:rsidRPr="00220A0C" w:rsidRDefault="006518D4" w:rsidP="006518D4">
      <w:pPr>
        <w:ind w:firstLine="567"/>
        <w:jc w:val="both"/>
        <w:rPr>
          <w:sz w:val="22"/>
          <w:szCs w:val="22"/>
        </w:rPr>
      </w:pPr>
      <w:r>
        <w:rPr>
          <w:sz w:val="22"/>
          <w:szCs w:val="22"/>
        </w:rPr>
        <w:t xml:space="preserve"> «</w:t>
      </w:r>
      <w:r w:rsidRPr="00624EAB">
        <w:rPr>
          <w:sz w:val="22"/>
          <w:szCs w:val="22"/>
        </w:rPr>
        <w:t>27)    при заключении договора с Лицом, являющимся Заказчиком по договору о подключении (технологическом присоединении) к централизованной системе холодного водоснабжения/водоотведения, на выполнение работ по подключению объекта Заказчика (технологического присоединения) к централизованной системе холодного водоснабжения/водоотведения.</w:t>
      </w:r>
      <w:r>
        <w:rPr>
          <w:sz w:val="22"/>
          <w:szCs w:val="22"/>
        </w:rPr>
        <w:t>»</w:t>
      </w:r>
      <w:r w:rsidRPr="00412744">
        <w:rPr>
          <w:sz w:val="22"/>
          <w:szCs w:val="22"/>
        </w:rPr>
        <w:t>;</w:t>
      </w:r>
      <w:r w:rsidRPr="00220A0C">
        <w:rPr>
          <w:sz w:val="22"/>
          <w:szCs w:val="22"/>
        </w:rPr>
        <w:t xml:space="preserve"> </w:t>
      </w:r>
    </w:p>
    <w:p w14:paraId="7C53B387"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2</w:t>
      </w:r>
      <w:r w:rsidRPr="00CB3ACA">
        <w:rPr>
          <w:b/>
          <w:sz w:val="22"/>
          <w:szCs w:val="22"/>
        </w:rPr>
        <w:t>. 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оказываемой услуги потребностям Заказчика.</w:t>
      </w:r>
    </w:p>
    <w:p w14:paraId="321B3B81" w14:textId="581AC7C9"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Согласно проект</w:t>
      </w:r>
      <w:r>
        <w:rPr>
          <w:sz w:val="22"/>
          <w:szCs w:val="22"/>
        </w:rPr>
        <w:t>у</w:t>
      </w:r>
      <w:r w:rsidRPr="00CB3ACA">
        <w:rPr>
          <w:sz w:val="22"/>
          <w:szCs w:val="22"/>
        </w:rPr>
        <w:t xml:space="preserve"> договора</w:t>
      </w:r>
      <w:r>
        <w:rPr>
          <w:sz w:val="22"/>
          <w:szCs w:val="22"/>
        </w:rPr>
        <w:t>,</w:t>
      </w:r>
      <w:r>
        <w:rPr>
          <w:sz w:val="22"/>
          <w:szCs w:val="22"/>
          <w:lang w:val="ru-RU"/>
        </w:rPr>
        <w:t xml:space="preserve"> </w:t>
      </w:r>
      <w:r>
        <w:rPr>
          <w:sz w:val="22"/>
          <w:szCs w:val="22"/>
        </w:rPr>
        <w:t>технического задания, локального сметного расчета.</w:t>
      </w:r>
    </w:p>
    <w:p w14:paraId="59C68846" w14:textId="77777777" w:rsidR="006518D4"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3</w:t>
      </w:r>
      <w:r w:rsidRPr="00CB3ACA">
        <w:rPr>
          <w:b/>
          <w:sz w:val="22"/>
          <w:szCs w:val="22"/>
        </w:rPr>
        <w:t xml:space="preserve">. </w:t>
      </w:r>
      <w:r w:rsidRPr="00C049C8">
        <w:rPr>
          <w:b/>
          <w:sz w:val="22"/>
          <w:szCs w:val="22"/>
        </w:rPr>
        <w:t>Обоснование и порядок формирования начальной максимальной цены договора</w:t>
      </w:r>
      <w:r>
        <w:rPr>
          <w:b/>
          <w:sz w:val="22"/>
          <w:szCs w:val="22"/>
        </w:rPr>
        <w:t>.</w:t>
      </w:r>
    </w:p>
    <w:p w14:paraId="3066B90D" w14:textId="77777777" w:rsidR="006518D4" w:rsidRPr="00C049C8"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049C8">
        <w:rPr>
          <w:sz w:val="22"/>
          <w:szCs w:val="22"/>
        </w:rPr>
        <w:t>Начальная (максимальная) цена договора рассчитывается проектно-сметным методом.</w:t>
      </w:r>
    </w:p>
    <w:p w14:paraId="6FD5F678"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 xml:space="preserve">4. </w:t>
      </w:r>
      <w:r w:rsidRPr="00CB3ACA">
        <w:rPr>
          <w:b/>
          <w:sz w:val="22"/>
          <w:szCs w:val="22"/>
        </w:rPr>
        <w:t>Требования к содержанию, форме, оформлению и составу заявки на участие в закупке.</w:t>
      </w:r>
    </w:p>
    <w:p w14:paraId="7E5D561F" w14:textId="77777777" w:rsidR="006518D4" w:rsidRPr="00CB3ACA"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CB3ACA">
        <w:rPr>
          <w:sz w:val="22"/>
          <w:szCs w:val="22"/>
        </w:rPr>
        <w:t>Выбранный способ закупки не предусматривает проведения указанных процедур.</w:t>
      </w:r>
    </w:p>
    <w:p w14:paraId="5DBDDF44" w14:textId="77777777" w:rsidR="006518D4" w:rsidRPr="00CB3ACA" w:rsidRDefault="006518D4" w:rsidP="006518D4">
      <w:pPr>
        <w:pStyle w:val="affffa"/>
        <w:spacing w:before="0" w:after="0"/>
        <w:ind w:firstLine="567"/>
        <w:jc w:val="both"/>
        <w:rPr>
          <w:b/>
          <w:sz w:val="22"/>
          <w:szCs w:val="22"/>
        </w:rPr>
      </w:pPr>
      <w:r>
        <w:rPr>
          <w:b/>
          <w:sz w:val="22"/>
          <w:szCs w:val="22"/>
        </w:rPr>
        <w:t>5</w:t>
      </w:r>
      <w:r w:rsidRPr="00CB3ACA">
        <w:rPr>
          <w:b/>
          <w:sz w:val="22"/>
          <w:szCs w:val="22"/>
        </w:rPr>
        <w:t xml:space="preserve">. Порядок формирования цены договора (цены лота) (с учётом или без учёта расходов на перевозку, страхование, уплату таможенных пошлин, налогов и других обязательных платежей). </w:t>
      </w:r>
    </w:p>
    <w:p w14:paraId="2D102170" w14:textId="77777777" w:rsidR="00B40F78" w:rsidRDefault="006518D4" w:rsidP="00B40F78">
      <w:pPr>
        <w:pStyle w:val="affffa"/>
        <w:spacing w:before="0" w:after="0"/>
        <w:ind w:firstLine="567"/>
        <w:jc w:val="both"/>
        <w:rPr>
          <w:color w:val="000000"/>
          <w:sz w:val="22"/>
          <w:szCs w:val="22"/>
        </w:rPr>
      </w:pPr>
      <w:r w:rsidRPr="00CB3ACA">
        <w:rPr>
          <w:color w:val="000000"/>
          <w:sz w:val="22"/>
          <w:szCs w:val="22"/>
        </w:rPr>
        <w:t>Согласно проект</w:t>
      </w:r>
      <w:r>
        <w:rPr>
          <w:color w:val="000000"/>
          <w:sz w:val="22"/>
          <w:szCs w:val="22"/>
        </w:rPr>
        <w:t>у</w:t>
      </w:r>
      <w:r w:rsidRPr="00CB3ACA">
        <w:rPr>
          <w:color w:val="000000"/>
          <w:sz w:val="22"/>
          <w:szCs w:val="22"/>
        </w:rPr>
        <w:t xml:space="preserve"> договора</w:t>
      </w:r>
      <w:r>
        <w:rPr>
          <w:sz w:val="22"/>
          <w:szCs w:val="22"/>
        </w:rPr>
        <w:t>, технического задания</w:t>
      </w:r>
      <w:r>
        <w:rPr>
          <w:color w:val="000000"/>
          <w:sz w:val="22"/>
          <w:szCs w:val="22"/>
        </w:rPr>
        <w:t>, локального сметного расчета.</w:t>
      </w:r>
    </w:p>
    <w:p w14:paraId="0BB6E225" w14:textId="77777777" w:rsidR="00053622" w:rsidRDefault="00053622" w:rsidP="006518D4">
      <w:pPr>
        <w:pStyle w:val="26"/>
        <w:keepNext/>
        <w:keepLines/>
        <w:widowControl w:val="0"/>
        <w:numPr>
          <w:ilvl w:val="1"/>
          <w:numId w:val="0"/>
        </w:numPr>
        <w:suppressLineNumbers/>
        <w:tabs>
          <w:tab w:val="num" w:pos="1080"/>
        </w:tabs>
        <w:suppressAutoHyphens/>
        <w:ind w:firstLine="567"/>
        <w:rPr>
          <w:rFonts w:eastAsia="NSimSun" w:cs="Mangal"/>
          <w:color w:val="000000"/>
          <w:sz w:val="22"/>
          <w:szCs w:val="22"/>
          <w:lang w:val="ru-RU" w:eastAsia="ru-RU"/>
        </w:rPr>
      </w:pPr>
      <w:r w:rsidRPr="00053622">
        <w:rPr>
          <w:rFonts w:eastAsia="NSimSun" w:cs="Mangal"/>
          <w:color w:val="000000"/>
          <w:sz w:val="22"/>
          <w:szCs w:val="22"/>
          <w:lang w:val="ru-RU" w:eastAsia="ru-RU"/>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 же на соблюдение норм и правил</w:t>
      </w:r>
      <w:r w:rsidRPr="00053622">
        <w:rPr>
          <w:rFonts w:eastAsia="NSimSun" w:cs="Mangal"/>
          <w:color w:val="000000"/>
          <w:sz w:val="22"/>
          <w:szCs w:val="22"/>
          <w:lang w:val="ru-RU" w:eastAsia="ru-RU"/>
        </w:rPr>
        <w:br/>
        <w:t xml:space="preserve">технической, пожарной безопасности, соблюдение экологических и санитарно-эпидемиологических норм, норм </w:t>
      </w:r>
      <w:proofErr w:type="spellStart"/>
      <w:r w:rsidRPr="00053622">
        <w:rPr>
          <w:rFonts w:eastAsia="NSimSun" w:cs="Mangal"/>
          <w:color w:val="000000"/>
          <w:sz w:val="22"/>
          <w:szCs w:val="22"/>
          <w:lang w:val="ru-RU" w:eastAsia="ru-RU"/>
        </w:rPr>
        <w:t>энергоэффективности</w:t>
      </w:r>
      <w:proofErr w:type="spellEnd"/>
      <w:r w:rsidRPr="00053622">
        <w:rPr>
          <w:rFonts w:eastAsia="NSimSun" w:cs="Mangal"/>
          <w:color w:val="000000"/>
          <w:sz w:val="22"/>
          <w:szCs w:val="22"/>
          <w:lang w:val="ru-RU" w:eastAsia="ru-RU"/>
        </w:rPr>
        <w:t>, и иные обязательные платежи, подлежащие уплате в связи с выполнением Договора.</w:t>
      </w:r>
    </w:p>
    <w:p w14:paraId="49418376" w14:textId="020E6DD4"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6</w:t>
      </w:r>
      <w:r w:rsidRPr="00A56E00">
        <w:rPr>
          <w:b/>
          <w:sz w:val="22"/>
          <w:szCs w:val="22"/>
        </w:rPr>
        <w:t>. Порядок, место, дата начала и дата окончания срока подачи заявок на участие в закупке.</w:t>
      </w:r>
    </w:p>
    <w:p w14:paraId="715D1763"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1B5722C9" w14:textId="77777777" w:rsidR="006518D4" w:rsidRPr="00CA6DD5" w:rsidRDefault="006518D4" w:rsidP="006518D4">
      <w:pPr>
        <w:pStyle w:val="affffff3"/>
        <w:ind w:firstLine="567"/>
        <w:jc w:val="both"/>
        <w:rPr>
          <w:sz w:val="22"/>
          <w:szCs w:val="22"/>
        </w:rPr>
      </w:pPr>
      <w:r>
        <w:rPr>
          <w:sz w:val="22"/>
          <w:szCs w:val="22"/>
        </w:rPr>
        <w:t>7</w:t>
      </w:r>
      <w:r w:rsidRPr="00CA6DD5">
        <w:rPr>
          <w:sz w:val="22"/>
          <w:szCs w:val="22"/>
        </w:rPr>
        <w:t xml:space="preserve">. Формы, порядок, дата начала и дата окончания срока предоставления участникам закупки разъяснений положений документации о закупке </w:t>
      </w:r>
    </w:p>
    <w:p w14:paraId="78DE2932" w14:textId="77777777" w:rsidR="006518D4" w:rsidRPr="00CA6DD5" w:rsidRDefault="006518D4" w:rsidP="006518D4">
      <w:pPr>
        <w:pStyle w:val="affffff3"/>
        <w:ind w:firstLine="567"/>
        <w:jc w:val="both"/>
        <w:rPr>
          <w:b w:val="0"/>
          <w:sz w:val="22"/>
          <w:szCs w:val="22"/>
        </w:rPr>
      </w:pPr>
      <w:r w:rsidRPr="00CA6DD5">
        <w:rPr>
          <w:b w:val="0"/>
          <w:sz w:val="22"/>
          <w:szCs w:val="22"/>
        </w:rPr>
        <w:t>Выбранный способ закупки не предусматривает проведения указанных процедур.</w:t>
      </w:r>
    </w:p>
    <w:p w14:paraId="7DDF5B7F"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lastRenderedPageBreak/>
        <w:t>8</w:t>
      </w:r>
      <w:r w:rsidRPr="00A56E00">
        <w:rPr>
          <w:b/>
          <w:sz w:val="22"/>
          <w:szCs w:val="22"/>
        </w:rPr>
        <w:t>. Место и дата рассмотрения предложений участников закупки и подведения итогов закупки.</w:t>
      </w:r>
    </w:p>
    <w:p w14:paraId="7CC60C8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Выбранный способ закупки не предусматривает проведения указанных процедур.</w:t>
      </w:r>
    </w:p>
    <w:p w14:paraId="54DC48F9"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9</w:t>
      </w:r>
      <w:r w:rsidRPr="00A56E00">
        <w:rPr>
          <w:b/>
          <w:sz w:val="22"/>
          <w:szCs w:val="22"/>
        </w:rPr>
        <w:t>. Критерии оценки и сопоставления заявок на участие в закупке</w:t>
      </w:r>
    </w:p>
    <w:p w14:paraId="21E86AE0"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6C58D4DC" w14:textId="77777777" w:rsidR="006518D4" w:rsidRPr="00A56E00" w:rsidRDefault="006518D4" w:rsidP="006518D4">
      <w:pPr>
        <w:pStyle w:val="26"/>
        <w:keepNext/>
        <w:keepLines/>
        <w:widowControl w:val="0"/>
        <w:numPr>
          <w:ilvl w:val="1"/>
          <w:numId w:val="0"/>
        </w:numPr>
        <w:suppressLineNumbers/>
        <w:tabs>
          <w:tab w:val="num" w:pos="1080"/>
        </w:tabs>
        <w:suppressAutoHyphens/>
        <w:ind w:firstLine="567"/>
        <w:rPr>
          <w:b/>
          <w:sz w:val="22"/>
          <w:szCs w:val="22"/>
        </w:rPr>
      </w:pPr>
      <w:r>
        <w:rPr>
          <w:b/>
          <w:sz w:val="22"/>
          <w:szCs w:val="22"/>
        </w:rPr>
        <w:t>10</w:t>
      </w:r>
      <w:r w:rsidRPr="00A56E00">
        <w:rPr>
          <w:b/>
          <w:sz w:val="22"/>
          <w:szCs w:val="22"/>
        </w:rPr>
        <w:t>. Порядок оценки и сопоставления заявок на участие в закупке</w:t>
      </w:r>
    </w:p>
    <w:p w14:paraId="26EAF2AF" w14:textId="77777777" w:rsidR="006518D4" w:rsidRDefault="006518D4" w:rsidP="006518D4">
      <w:pPr>
        <w:pStyle w:val="26"/>
        <w:keepNext/>
        <w:keepLines/>
        <w:widowControl w:val="0"/>
        <w:numPr>
          <w:ilvl w:val="1"/>
          <w:numId w:val="0"/>
        </w:numPr>
        <w:suppressLineNumbers/>
        <w:tabs>
          <w:tab w:val="num" w:pos="1080"/>
        </w:tabs>
        <w:suppressAutoHyphens/>
        <w:ind w:firstLine="567"/>
        <w:rPr>
          <w:sz w:val="22"/>
          <w:szCs w:val="22"/>
        </w:rPr>
      </w:pPr>
      <w:r w:rsidRPr="00A56E00">
        <w:rPr>
          <w:sz w:val="22"/>
          <w:szCs w:val="22"/>
        </w:rPr>
        <w:t>Не установлены.</w:t>
      </w:r>
    </w:p>
    <w:p w14:paraId="2933B3D2" w14:textId="640F2ECE" w:rsidR="00152D3C" w:rsidRPr="00BF2D02" w:rsidRDefault="00152D3C" w:rsidP="00BF2D02">
      <w:pPr>
        <w:pStyle w:val="12"/>
        <w:ind w:firstLine="709"/>
        <w:jc w:val="both"/>
        <w:rPr>
          <w:sz w:val="22"/>
          <w:szCs w:val="22"/>
          <w:lang w:val="ru-RU"/>
        </w:rPr>
      </w:pPr>
      <w:r w:rsidRPr="00BF2D02">
        <w:rPr>
          <w:sz w:val="22"/>
          <w:szCs w:val="22"/>
          <w:lang w:val="ru-RU"/>
        </w:rPr>
        <w:t>1</w:t>
      </w:r>
      <w:r w:rsidR="00DF2D52">
        <w:rPr>
          <w:sz w:val="22"/>
          <w:szCs w:val="22"/>
          <w:lang w:val="ru-RU"/>
        </w:rPr>
        <w:t>1</w:t>
      </w:r>
      <w:r w:rsidRPr="00BF2D02">
        <w:rPr>
          <w:sz w:val="22"/>
          <w:szCs w:val="22"/>
          <w:lang w:val="ru-RU"/>
        </w:rPr>
        <w:t>.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w:t>
      </w:r>
    </w:p>
    <w:p w14:paraId="02F4D1A3" w14:textId="0EC620DD" w:rsidR="00E76CCE" w:rsidRDefault="00342211" w:rsidP="00152D3C">
      <w:pPr>
        <w:pStyle w:val="26"/>
        <w:keepNext/>
        <w:keepLines/>
        <w:widowControl w:val="0"/>
        <w:numPr>
          <w:ilvl w:val="1"/>
          <w:numId w:val="0"/>
        </w:numPr>
        <w:suppressLineNumbers/>
        <w:tabs>
          <w:tab w:val="num" w:pos="1080"/>
        </w:tabs>
        <w:suppressAutoHyphens/>
        <w:ind w:firstLine="709"/>
        <w:rPr>
          <w:sz w:val="22"/>
          <w:szCs w:val="22"/>
          <w:lang w:val="ru-RU"/>
        </w:rPr>
      </w:pPr>
      <w:r>
        <w:rPr>
          <w:sz w:val="22"/>
          <w:szCs w:val="22"/>
          <w:lang w:val="ru-RU"/>
        </w:rPr>
        <w:t>Не установлено</w:t>
      </w:r>
    </w:p>
    <w:p w14:paraId="07CF00DA" w14:textId="77777777" w:rsidR="00DF2D52" w:rsidRDefault="00DF2D52" w:rsidP="00DF2D52">
      <w:pPr>
        <w:suppressAutoHyphens/>
        <w:ind w:firstLine="567"/>
        <w:jc w:val="both"/>
        <w:rPr>
          <w:b/>
          <w:sz w:val="22"/>
          <w:szCs w:val="22"/>
        </w:rPr>
      </w:pPr>
      <w:r w:rsidRPr="000B0ACF">
        <w:rPr>
          <w:b/>
          <w:sz w:val="22"/>
          <w:szCs w:val="22"/>
        </w:rPr>
        <w:t>1</w:t>
      </w:r>
      <w:r>
        <w:rPr>
          <w:b/>
          <w:sz w:val="22"/>
          <w:szCs w:val="22"/>
        </w:rPr>
        <w:t>2</w:t>
      </w:r>
      <w:r w:rsidRPr="000B0ACF">
        <w:rPr>
          <w:b/>
          <w:sz w:val="22"/>
          <w:szCs w:val="22"/>
        </w:rPr>
        <w:t>. Единые обязательные требования к участникам закупки</w:t>
      </w:r>
    </w:p>
    <w:p w14:paraId="2B60639E" w14:textId="77777777" w:rsidR="00DF2D52" w:rsidRDefault="00DF2D52" w:rsidP="00DF2D52">
      <w:pPr>
        <w:suppressAutoHyphens/>
        <w:ind w:firstLine="567"/>
        <w:jc w:val="both"/>
        <w:rPr>
          <w:sz w:val="22"/>
          <w:szCs w:val="22"/>
        </w:rPr>
      </w:pPr>
      <w:r w:rsidRPr="000B0ACF">
        <w:rPr>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2BDA759F" w14:textId="77777777" w:rsidR="00DF2D52" w:rsidRDefault="00DF2D52" w:rsidP="00DF2D52">
      <w:pPr>
        <w:suppressAutoHyphens/>
        <w:ind w:firstLine="567"/>
        <w:jc w:val="both"/>
        <w:rPr>
          <w:sz w:val="22"/>
          <w:szCs w:val="22"/>
        </w:rPr>
      </w:pPr>
      <w:r w:rsidRPr="000B0ACF">
        <w:rPr>
          <w:sz w:val="22"/>
          <w:szCs w:val="22"/>
        </w:rPr>
        <w:t>2) 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p>
    <w:p w14:paraId="76DF2AB4" w14:textId="77777777" w:rsidR="00DF2D52" w:rsidRDefault="00DF2D52" w:rsidP="00DF2D52">
      <w:pPr>
        <w:suppressAutoHyphens/>
        <w:ind w:firstLine="567"/>
        <w:jc w:val="both"/>
        <w:rPr>
          <w:sz w:val="22"/>
          <w:szCs w:val="22"/>
        </w:rPr>
      </w:pPr>
      <w:r w:rsidRPr="000B0ACF">
        <w:rPr>
          <w:sz w:val="22"/>
          <w:szCs w:val="22"/>
        </w:rPr>
        <w:t>3) 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6A762257" w14:textId="77777777" w:rsidR="00DF2D52" w:rsidRDefault="00DF2D52" w:rsidP="00DF2D52">
      <w:pPr>
        <w:suppressAutoHyphens/>
        <w:ind w:firstLine="567"/>
        <w:jc w:val="both"/>
        <w:rPr>
          <w:sz w:val="22"/>
          <w:szCs w:val="22"/>
        </w:rPr>
      </w:pPr>
      <w:r w:rsidRPr="000B0ACF">
        <w:rPr>
          <w:sz w:val="22"/>
          <w:szCs w:val="22"/>
        </w:rPr>
        <w:t>4) 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5110539F" w14:textId="77777777" w:rsidR="00DF2D52" w:rsidRDefault="00DF2D52" w:rsidP="00DF2D52">
      <w:pPr>
        <w:suppressAutoHyphens/>
        <w:ind w:firstLine="567"/>
        <w:jc w:val="both"/>
        <w:rPr>
          <w:sz w:val="22"/>
          <w:szCs w:val="22"/>
        </w:rPr>
      </w:pPr>
      <w:r w:rsidRPr="000B0ACF">
        <w:rPr>
          <w:sz w:val="22"/>
          <w:szCs w:val="22"/>
        </w:rPr>
        <w:t>5) 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7A64E9CD" w14:textId="77777777" w:rsidR="00DF2D52" w:rsidRDefault="00DF2D52" w:rsidP="00DF2D52">
      <w:pPr>
        <w:suppressAutoHyphens/>
        <w:ind w:firstLine="567"/>
        <w:jc w:val="both"/>
        <w:rPr>
          <w:sz w:val="22"/>
          <w:szCs w:val="22"/>
        </w:rPr>
      </w:pPr>
      <w:r w:rsidRPr="000B0ACF">
        <w:rPr>
          <w:sz w:val="22"/>
          <w:szCs w:val="22"/>
        </w:rPr>
        <w:t>6) участник закупки — юридическое лицо, которое в течение двух лет до момента подачи заявки на участие в закупке не было привлечено к административной ответственности за совершение административного правонарушения, предусмотренного статьёй 19.28 Кодекса Российской Федерации об административных правонарушениях;</w:t>
      </w:r>
    </w:p>
    <w:p w14:paraId="0C6A6505" w14:textId="77777777" w:rsidR="00DF2D52" w:rsidRDefault="00DF2D52" w:rsidP="00DF2D52">
      <w:pPr>
        <w:suppressAutoHyphens/>
        <w:ind w:firstLine="567"/>
        <w:jc w:val="both"/>
        <w:rPr>
          <w:sz w:val="22"/>
          <w:szCs w:val="22"/>
        </w:rPr>
      </w:pPr>
      <w:r w:rsidRPr="000B0ACF">
        <w:rPr>
          <w:sz w:val="22"/>
          <w:szCs w:val="22"/>
        </w:rPr>
        <w:t>7) обладание участником закупки исключительными правами на результаты интеллектуальной деятельности, если в связи с исполнением контракта Заказчик приобретает права на такие результаты, за исключением случаев заключения контрактов на создание произведений литературы или искусства, исполнения, на финансирование проката или показа национального фильма;</w:t>
      </w:r>
    </w:p>
    <w:p w14:paraId="68B23AEB" w14:textId="77777777" w:rsidR="00DF2D52" w:rsidRDefault="00DF2D52" w:rsidP="00DF2D52">
      <w:pPr>
        <w:suppressAutoHyphens/>
        <w:ind w:firstLine="567"/>
        <w:jc w:val="both"/>
        <w:rPr>
          <w:sz w:val="22"/>
          <w:szCs w:val="22"/>
        </w:rPr>
      </w:pPr>
      <w:r w:rsidRPr="000B0ACF">
        <w:rPr>
          <w:sz w:val="22"/>
          <w:szCs w:val="22"/>
        </w:rPr>
        <w:t xml:space="preserve">8) </w:t>
      </w:r>
      <w:r>
        <w:rPr>
          <w:sz w:val="22"/>
          <w:szCs w:val="22"/>
        </w:rPr>
        <w:t>установлено</w:t>
      </w:r>
      <w:r w:rsidRPr="000B0ACF">
        <w:rPr>
          <w:sz w:val="22"/>
          <w:szCs w:val="22"/>
        </w:rPr>
        <w:t xml:space="preserve"> требование об отсутствии сведений об участниках закупки в реестре недобросовестных поставщиков, предусмотренном статьёй 5 Федерального закона 223-ФЗ, и (или) в </w:t>
      </w:r>
      <w:r w:rsidRPr="000B0ACF">
        <w:rPr>
          <w:sz w:val="22"/>
          <w:szCs w:val="22"/>
        </w:rPr>
        <w:lastRenderedPageBreak/>
        <w:t>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p>
    <w:p w14:paraId="188B3BDD" w14:textId="77777777" w:rsidR="00DF2D52" w:rsidRDefault="00DF2D52" w:rsidP="00DF2D52">
      <w:pPr>
        <w:suppressAutoHyphens/>
        <w:ind w:firstLine="567"/>
        <w:jc w:val="both"/>
        <w:rPr>
          <w:sz w:val="22"/>
          <w:szCs w:val="22"/>
        </w:rPr>
      </w:pPr>
      <w:r w:rsidRPr="009169D0">
        <w:rPr>
          <w:sz w:val="22"/>
          <w:szCs w:val="22"/>
        </w:rPr>
        <w:t>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неконкурентной закупке подает заявку на участие в неконкурентной закупке или иной предусмотренный положением о закупке для направления заказчику документ (далее - заявка на участие в неконкурентной закупке).</w:t>
      </w:r>
    </w:p>
    <w:p w14:paraId="308455BE" w14:textId="77777777" w:rsidR="00DF2D52" w:rsidRDefault="00DF2D52" w:rsidP="00DF2D52">
      <w:pPr>
        <w:suppressAutoHyphens/>
        <w:ind w:firstLine="567"/>
        <w:jc w:val="both"/>
        <w:rPr>
          <w:b/>
          <w:bCs/>
          <w:sz w:val="22"/>
          <w:szCs w:val="22"/>
        </w:rPr>
      </w:pPr>
      <w:r w:rsidRPr="000B0ACF">
        <w:rPr>
          <w:b/>
          <w:bCs/>
          <w:sz w:val="22"/>
          <w:szCs w:val="22"/>
        </w:rPr>
        <w:t>1</w:t>
      </w:r>
      <w:r>
        <w:rPr>
          <w:b/>
          <w:bCs/>
          <w:sz w:val="22"/>
          <w:szCs w:val="22"/>
        </w:rPr>
        <w:t>3</w:t>
      </w:r>
      <w:r w:rsidRPr="000B0ACF">
        <w:rPr>
          <w:b/>
          <w:bCs/>
          <w:sz w:val="22"/>
          <w:szCs w:val="22"/>
        </w:rPr>
        <w:t>. Срок, место и порядок предоставления документации о закупке,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5FDA264C" w14:textId="77777777" w:rsidR="00DF2D52" w:rsidRDefault="00DF2D52" w:rsidP="00DF2D52">
      <w:pPr>
        <w:suppressAutoHyphens/>
        <w:ind w:firstLine="567"/>
        <w:jc w:val="both"/>
        <w:rPr>
          <w:bCs/>
          <w:sz w:val="22"/>
          <w:szCs w:val="22"/>
        </w:rPr>
      </w:pPr>
      <w:r w:rsidRPr="000B0ACF">
        <w:rPr>
          <w:bCs/>
          <w:sz w:val="22"/>
          <w:szCs w:val="22"/>
        </w:rPr>
        <w:t xml:space="preserve">Настоящее извещение о закупке у единственного поставщика (подрядчика, исполнителя) с приложениями (далее – извещение о закупке) размещено и доступно для ознакомления </w:t>
      </w:r>
      <w:r>
        <w:rPr>
          <w:bCs/>
          <w:sz w:val="22"/>
          <w:szCs w:val="22"/>
        </w:rPr>
        <w:t xml:space="preserve">в </w:t>
      </w:r>
      <w:r w:rsidRPr="000B0ACF">
        <w:rPr>
          <w:bCs/>
          <w:sz w:val="22"/>
          <w:szCs w:val="22"/>
        </w:rPr>
        <w:t>Единой информационной систем</w:t>
      </w:r>
      <w:r>
        <w:rPr>
          <w:bCs/>
          <w:sz w:val="22"/>
          <w:szCs w:val="22"/>
        </w:rPr>
        <w:t>е</w:t>
      </w:r>
      <w:r w:rsidRPr="000B0ACF">
        <w:rPr>
          <w:bCs/>
          <w:sz w:val="22"/>
          <w:szCs w:val="22"/>
        </w:rPr>
        <w:t xml:space="preserve"> (ЕИС)</w:t>
      </w:r>
      <w:r>
        <w:rPr>
          <w:bCs/>
          <w:sz w:val="22"/>
          <w:szCs w:val="22"/>
        </w:rPr>
        <w:t>,</w:t>
      </w:r>
      <w:r w:rsidRPr="004C24EF">
        <w:rPr>
          <w:rFonts w:ascii="Arial" w:eastAsia="Arial Unicode MS" w:hAnsi="Arial" w:cs="Arial"/>
          <w:color w:val="00000A"/>
        </w:rPr>
        <w:t xml:space="preserve"> </w:t>
      </w:r>
      <w:r w:rsidRPr="004C24EF">
        <w:rPr>
          <w:bCs/>
          <w:sz w:val="22"/>
          <w:szCs w:val="22"/>
        </w:rPr>
        <w:t>на официальном сайте такой системы в информационно-телекоммуникационной сети "</w:t>
      </w:r>
      <w:r>
        <w:rPr>
          <w:bCs/>
          <w:sz w:val="22"/>
          <w:szCs w:val="22"/>
        </w:rPr>
        <w:t>И</w:t>
      </w:r>
      <w:r w:rsidRPr="004C24EF">
        <w:rPr>
          <w:bCs/>
          <w:sz w:val="22"/>
          <w:szCs w:val="22"/>
        </w:rPr>
        <w:t>нтернет"</w:t>
      </w:r>
      <w:r>
        <w:rPr>
          <w:bCs/>
          <w:sz w:val="22"/>
          <w:szCs w:val="22"/>
        </w:rPr>
        <w:t xml:space="preserve"> -</w:t>
      </w:r>
      <w:r w:rsidRPr="000B0ACF">
        <w:rPr>
          <w:bCs/>
          <w:sz w:val="22"/>
          <w:szCs w:val="22"/>
        </w:rPr>
        <w:t xml:space="preserve"> </w:t>
      </w:r>
      <w:proofErr w:type="gramStart"/>
      <w:r w:rsidRPr="00FB12EA">
        <w:rPr>
          <w:bCs/>
          <w:sz w:val="22"/>
          <w:szCs w:val="22"/>
        </w:rPr>
        <w:t>www.zakupki.gov.ru</w:t>
      </w:r>
      <w:r w:rsidRPr="000B0ACF">
        <w:rPr>
          <w:bCs/>
          <w:sz w:val="22"/>
          <w:szCs w:val="22"/>
        </w:rPr>
        <w:t>.,</w:t>
      </w:r>
      <w:proofErr w:type="gramEnd"/>
      <w:r w:rsidRPr="000B0ACF">
        <w:rPr>
          <w:bCs/>
          <w:sz w:val="22"/>
          <w:szCs w:val="22"/>
        </w:rPr>
        <w:t xml:space="preserve"> на официальном сайте МУП «Водоканал»: </w:t>
      </w:r>
      <w:r w:rsidRPr="00FB12EA">
        <w:rPr>
          <w:bCs/>
          <w:sz w:val="22"/>
          <w:szCs w:val="22"/>
        </w:rPr>
        <w:t>www.vodokanal-yola.ru</w:t>
      </w:r>
      <w:r w:rsidRPr="000B0ACF">
        <w:rPr>
          <w:bCs/>
          <w:i/>
          <w:sz w:val="22"/>
          <w:szCs w:val="22"/>
        </w:rPr>
        <w:t xml:space="preserve">. </w:t>
      </w:r>
      <w:r w:rsidRPr="000B0ACF">
        <w:rPr>
          <w:bCs/>
          <w:sz w:val="22"/>
          <w:szCs w:val="22"/>
        </w:rPr>
        <w:t xml:space="preserve">Настоящее извещение о закупке предоставляется </w:t>
      </w:r>
      <w:r w:rsidRPr="000B0ACF">
        <w:rPr>
          <w:bCs/>
          <w:sz w:val="22"/>
          <w:szCs w:val="22"/>
          <w:u w:val="single"/>
        </w:rPr>
        <w:t>бесплатно</w:t>
      </w:r>
      <w:r w:rsidRPr="000B0ACF">
        <w:rPr>
          <w:bCs/>
          <w:sz w:val="22"/>
          <w:szCs w:val="22"/>
        </w:rPr>
        <w:t xml:space="preserve"> со дня размещения такого извещения.</w:t>
      </w:r>
    </w:p>
    <w:p w14:paraId="4EFC2E5D" w14:textId="77777777" w:rsidR="00DF2D52" w:rsidRDefault="00DF2D52" w:rsidP="00DF2D52">
      <w:pPr>
        <w:suppressAutoHyphens/>
        <w:ind w:firstLine="567"/>
        <w:jc w:val="both"/>
        <w:rPr>
          <w:b/>
          <w:sz w:val="22"/>
          <w:szCs w:val="22"/>
        </w:rPr>
      </w:pPr>
      <w:r w:rsidRPr="000B07E2">
        <w:rPr>
          <w:b/>
          <w:sz w:val="22"/>
          <w:szCs w:val="22"/>
        </w:rPr>
        <w:t>1</w:t>
      </w:r>
      <w:r>
        <w:rPr>
          <w:b/>
          <w:sz w:val="22"/>
          <w:szCs w:val="22"/>
        </w:rPr>
        <w:t>4</w:t>
      </w:r>
      <w:r w:rsidRPr="000B07E2">
        <w:rPr>
          <w:b/>
          <w:sz w:val="22"/>
          <w:szCs w:val="22"/>
        </w:rPr>
        <w:t>.</w:t>
      </w:r>
      <w:r>
        <w:rPr>
          <w:sz w:val="22"/>
          <w:szCs w:val="22"/>
        </w:rPr>
        <w:t xml:space="preserve"> </w:t>
      </w:r>
      <w:r w:rsidRPr="000B07E2">
        <w:rPr>
          <w:b/>
          <w:sz w:val="22"/>
          <w:szCs w:val="22"/>
        </w:rPr>
        <w:t>Размер обеспечения заявки и иные требования к такому обеспечению, в том числе условия банковской гарантии (в случае установления требования об обеспечении заявки на участие в закупке)</w:t>
      </w:r>
    </w:p>
    <w:p w14:paraId="3B8B902F" w14:textId="77777777" w:rsidR="00DF2D52" w:rsidRPr="000B07E2" w:rsidRDefault="00DF2D52" w:rsidP="00DF2D52">
      <w:pPr>
        <w:suppressAutoHyphens/>
        <w:ind w:firstLine="567"/>
        <w:jc w:val="both"/>
        <w:rPr>
          <w:sz w:val="22"/>
          <w:szCs w:val="22"/>
        </w:rPr>
      </w:pPr>
      <w:r w:rsidRPr="000B07E2">
        <w:rPr>
          <w:sz w:val="22"/>
          <w:szCs w:val="22"/>
        </w:rPr>
        <w:t xml:space="preserve">Не </w:t>
      </w:r>
      <w:r>
        <w:rPr>
          <w:sz w:val="22"/>
          <w:szCs w:val="22"/>
        </w:rPr>
        <w:t>требуется</w:t>
      </w:r>
    </w:p>
    <w:p w14:paraId="74273237"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b/>
          <w:sz w:val="22"/>
          <w:szCs w:val="22"/>
        </w:rPr>
        <w:t>1</w:t>
      </w:r>
      <w:r>
        <w:rPr>
          <w:b/>
          <w:sz w:val="22"/>
          <w:szCs w:val="22"/>
        </w:rPr>
        <w:t>5</w:t>
      </w:r>
      <w:r w:rsidRPr="000B07E2">
        <w:rPr>
          <w:b/>
          <w:sz w:val="22"/>
          <w:szCs w:val="22"/>
        </w:rPr>
        <w:t>.</w:t>
      </w:r>
      <w:r>
        <w:rPr>
          <w:sz w:val="22"/>
          <w:szCs w:val="22"/>
        </w:rPr>
        <w:t xml:space="preserve"> </w:t>
      </w:r>
      <w:r w:rsidRPr="000B07E2">
        <w:rPr>
          <w:b/>
          <w:sz w:val="22"/>
          <w:szCs w:val="22"/>
        </w:rPr>
        <w:t>Размер и порядок предоставления обеспечения исполнения договора, а также требования к такому обеспечению, в том числе условия банковской гарантии (в случае установления требования об обеспечении исполнения договора)</w:t>
      </w:r>
    </w:p>
    <w:p w14:paraId="1EBE4B56" w14:textId="77777777" w:rsidR="00DF2D52" w:rsidRDefault="00DF2D52" w:rsidP="00DF2D52">
      <w:pPr>
        <w:pStyle w:val="26"/>
        <w:keepNext/>
        <w:keepLines/>
        <w:widowControl w:val="0"/>
        <w:numPr>
          <w:ilvl w:val="1"/>
          <w:numId w:val="0"/>
        </w:numPr>
        <w:suppressLineNumbers/>
        <w:tabs>
          <w:tab w:val="num" w:pos="1080"/>
        </w:tabs>
        <w:suppressAutoHyphens/>
        <w:ind w:firstLine="567"/>
        <w:rPr>
          <w:sz w:val="22"/>
          <w:szCs w:val="22"/>
        </w:rPr>
      </w:pPr>
      <w:r w:rsidRPr="000B07E2">
        <w:rPr>
          <w:sz w:val="22"/>
          <w:szCs w:val="22"/>
        </w:rPr>
        <w:t xml:space="preserve">Не </w:t>
      </w:r>
      <w:r>
        <w:rPr>
          <w:sz w:val="22"/>
          <w:szCs w:val="22"/>
        </w:rPr>
        <w:t>требуется</w:t>
      </w:r>
    </w:p>
    <w:p w14:paraId="055CF6B1" w14:textId="77777777" w:rsidR="00DF2D52" w:rsidRPr="00E10725" w:rsidRDefault="00DF2D52" w:rsidP="00DF2D52">
      <w:pPr>
        <w:pStyle w:val="26"/>
        <w:keepNext/>
        <w:keepLines/>
        <w:widowControl w:val="0"/>
        <w:numPr>
          <w:ilvl w:val="1"/>
          <w:numId w:val="0"/>
        </w:numPr>
        <w:suppressLineNumbers/>
        <w:tabs>
          <w:tab w:val="num" w:pos="1080"/>
        </w:tabs>
        <w:suppressAutoHyphens/>
        <w:ind w:firstLine="709"/>
        <w:rPr>
          <w:sz w:val="22"/>
          <w:szCs w:val="22"/>
        </w:rPr>
      </w:pPr>
    </w:p>
    <w:p w14:paraId="3F864067" w14:textId="77777777" w:rsidR="00152D3C" w:rsidRPr="00152D3C"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193C2B79" w14:textId="1FFD8049" w:rsidR="00152D3C" w:rsidRPr="00A56E00" w:rsidRDefault="00152D3C" w:rsidP="00152D3C">
      <w:pPr>
        <w:pStyle w:val="26"/>
        <w:keepNext/>
        <w:keepLines/>
        <w:widowControl w:val="0"/>
        <w:numPr>
          <w:ilvl w:val="1"/>
          <w:numId w:val="0"/>
        </w:numPr>
        <w:suppressLineNumbers/>
        <w:tabs>
          <w:tab w:val="num" w:pos="1080"/>
        </w:tabs>
        <w:suppressAutoHyphens/>
        <w:ind w:firstLine="709"/>
        <w:rPr>
          <w:sz w:val="22"/>
          <w:szCs w:val="22"/>
          <w:lang w:val="ru-RU"/>
        </w:rPr>
      </w:pPr>
    </w:p>
    <w:p w14:paraId="71FAEF35" w14:textId="77777777" w:rsidR="00B20492" w:rsidRDefault="00B20492" w:rsidP="00B20492">
      <w:pPr>
        <w:pStyle w:val="24"/>
        <w:widowControl w:val="0"/>
        <w:tabs>
          <w:tab w:val="num" w:pos="1080"/>
        </w:tabs>
        <w:suppressAutoHyphens/>
        <w:adjustRightInd w:val="0"/>
        <w:spacing w:after="0" w:line="240" w:lineRule="auto"/>
        <w:ind w:left="0" w:firstLine="709"/>
        <w:jc w:val="both"/>
        <w:textAlignment w:val="baseline"/>
        <w:rPr>
          <w:b/>
          <w:sz w:val="24"/>
          <w:szCs w:val="24"/>
          <w:lang w:val="ru-RU"/>
        </w:rPr>
      </w:pPr>
    </w:p>
    <w:p w14:paraId="42B7BCAA" w14:textId="77777777" w:rsidR="00B20492" w:rsidRDefault="00B20492" w:rsidP="00B20492">
      <w:pPr>
        <w:suppressAutoHyphens/>
        <w:rPr>
          <w:i/>
          <w:sz w:val="20"/>
          <w:szCs w:val="20"/>
        </w:rPr>
        <w:sectPr w:rsidR="00B20492" w:rsidSect="00C362FE">
          <w:headerReference w:type="default" r:id="rId9"/>
          <w:footerReference w:type="even" r:id="rId10"/>
          <w:footerReference w:type="default" r:id="rId11"/>
          <w:pgSz w:w="11907" w:h="16840" w:code="9"/>
          <w:pgMar w:top="709" w:right="850" w:bottom="1134" w:left="1134" w:header="720" w:footer="352" w:gutter="0"/>
          <w:cols w:space="720"/>
          <w:titlePg/>
          <w:docGrid w:linePitch="381"/>
        </w:sectPr>
      </w:pPr>
    </w:p>
    <w:p w14:paraId="1DCD9BB4" w14:textId="77777777" w:rsidR="00CA6DD5" w:rsidRDefault="00CA6DD5" w:rsidP="00CA6DD5">
      <w:pPr>
        <w:widowControl w:val="0"/>
        <w:autoSpaceDE w:val="0"/>
        <w:autoSpaceDN w:val="0"/>
        <w:adjustRightInd w:val="0"/>
        <w:ind w:firstLine="567"/>
        <w:jc w:val="right"/>
        <w:rPr>
          <w:sz w:val="22"/>
          <w:szCs w:val="22"/>
          <w:lang w:eastAsia="en-US"/>
        </w:rPr>
      </w:pPr>
      <w:r>
        <w:rPr>
          <w:sz w:val="22"/>
          <w:szCs w:val="22"/>
          <w:lang w:eastAsia="en-US"/>
        </w:rPr>
        <w:lastRenderedPageBreak/>
        <w:t xml:space="preserve">Приложение №2 </w:t>
      </w:r>
    </w:p>
    <w:p w14:paraId="73DB08FA" w14:textId="77777777" w:rsidR="00CA6DD5" w:rsidRDefault="00CA6DD5" w:rsidP="00CA6DD5">
      <w:pPr>
        <w:suppressAutoHyphens/>
        <w:jc w:val="right"/>
        <w:rPr>
          <w:sz w:val="22"/>
          <w:szCs w:val="22"/>
          <w:lang w:eastAsia="en-US"/>
        </w:rPr>
      </w:pPr>
      <w:proofErr w:type="gramStart"/>
      <w:r>
        <w:rPr>
          <w:sz w:val="22"/>
          <w:szCs w:val="22"/>
          <w:lang w:eastAsia="en-US"/>
        </w:rPr>
        <w:t>к</w:t>
      </w:r>
      <w:proofErr w:type="gramEnd"/>
      <w:r>
        <w:rPr>
          <w:sz w:val="22"/>
          <w:szCs w:val="22"/>
          <w:lang w:eastAsia="en-US"/>
        </w:rPr>
        <w:t xml:space="preserve"> извещению </w:t>
      </w:r>
      <w:r w:rsidRPr="00B20492">
        <w:rPr>
          <w:sz w:val="22"/>
          <w:szCs w:val="22"/>
          <w:lang w:eastAsia="en-US"/>
        </w:rPr>
        <w:t>о закупке у единственного поставщика (подрядчика, исполнителя)</w:t>
      </w:r>
    </w:p>
    <w:p w14:paraId="5DA6C33B" w14:textId="77777777" w:rsidR="00400345" w:rsidRDefault="00400345" w:rsidP="00DF2D52">
      <w:pPr>
        <w:suppressAutoHyphens/>
        <w:rPr>
          <w:b/>
          <w:sz w:val="22"/>
          <w:szCs w:val="22"/>
        </w:rPr>
      </w:pPr>
    </w:p>
    <w:p w14:paraId="190B92E5" w14:textId="77777777" w:rsidR="00DF2D52" w:rsidRPr="00B47351" w:rsidRDefault="00DF2D52" w:rsidP="00DF2D52">
      <w:pPr>
        <w:jc w:val="center"/>
        <w:rPr>
          <w:b/>
          <w:sz w:val="22"/>
          <w:szCs w:val="22"/>
        </w:rPr>
      </w:pPr>
      <w:r w:rsidRPr="00B47351">
        <w:rPr>
          <w:b/>
          <w:sz w:val="22"/>
          <w:szCs w:val="22"/>
        </w:rPr>
        <w:t>ТЕХНИЧЕСКОЕ ЗАДАНИЕ</w:t>
      </w:r>
    </w:p>
    <w:p w14:paraId="26A67E00" w14:textId="77777777" w:rsidR="00053622" w:rsidRPr="00053622" w:rsidRDefault="00053622" w:rsidP="00053622">
      <w:pPr>
        <w:suppressAutoHyphens/>
        <w:jc w:val="center"/>
        <w:rPr>
          <w:sz w:val="22"/>
          <w:szCs w:val="22"/>
          <w:lang w:eastAsia="zh-CN"/>
        </w:rPr>
      </w:pPr>
      <w:proofErr w:type="gramStart"/>
      <w:r w:rsidRPr="00053622">
        <w:rPr>
          <w:b/>
          <w:sz w:val="22"/>
          <w:szCs w:val="22"/>
          <w:lang w:eastAsia="zh-CN"/>
        </w:rPr>
        <w:t>на</w:t>
      </w:r>
      <w:proofErr w:type="gramEnd"/>
      <w:r w:rsidRPr="00053622">
        <w:rPr>
          <w:b/>
          <w:sz w:val="22"/>
          <w:szCs w:val="22"/>
          <w:lang w:eastAsia="zh-CN"/>
        </w:rPr>
        <w:t xml:space="preserve"> выполнение строительно-монтажных работ по прокладке </w:t>
      </w:r>
      <w:r w:rsidRPr="00053622">
        <w:rPr>
          <w:b/>
          <w:sz w:val="22"/>
          <w:szCs w:val="22"/>
          <w:lang w:eastAsia="en-US" w:bidi="en-US"/>
        </w:rPr>
        <w:t xml:space="preserve">канализационных сетей </w:t>
      </w:r>
      <w:r w:rsidRPr="00053622">
        <w:rPr>
          <w:b/>
          <w:sz w:val="22"/>
          <w:szCs w:val="22"/>
          <w:lang w:eastAsia="en-US" w:bidi="en-US"/>
        </w:rPr>
        <w:br/>
      </w:r>
      <w:r w:rsidRPr="00053622">
        <w:rPr>
          <w:b/>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p>
    <w:p w14:paraId="5C3C8EE7" w14:textId="77777777" w:rsidR="00053622" w:rsidRPr="00053622" w:rsidRDefault="00053622" w:rsidP="00053622">
      <w:pPr>
        <w:suppressAutoHyphens/>
        <w:jc w:val="center"/>
        <w:rPr>
          <w:b/>
          <w:sz w:val="22"/>
          <w:szCs w:val="22"/>
          <w:lang w:eastAsia="zh-CN"/>
        </w:rPr>
      </w:pPr>
    </w:p>
    <w:p w14:paraId="1A432A02" w14:textId="77777777" w:rsidR="00053622" w:rsidRPr="00053622" w:rsidRDefault="00053622" w:rsidP="00053622">
      <w:pPr>
        <w:suppressAutoHyphens/>
        <w:jc w:val="center"/>
        <w:rPr>
          <w:b/>
          <w:sz w:val="22"/>
          <w:szCs w:val="22"/>
          <w:lang w:eastAsia="zh-CN"/>
        </w:rPr>
      </w:pPr>
    </w:p>
    <w:p w14:paraId="1DAF4C65" w14:textId="77777777" w:rsidR="00053622" w:rsidRPr="00053622" w:rsidRDefault="00053622" w:rsidP="00053622">
      <w:pPr>
        <w:suppressAutoHyphens/>
        <w:jc w:val="center"/>
        <w:rPr>
          <w:sz w:val="22"/>
          <w:szCs w:val="22"/>
          <w:lang w:eastAsia="zh-CN"/>
        </w:rPr>
      </w:pPr>
      <w:r w:rsidRPr="00053622">
        <w:rPr>
          <w:b/>
          <w:sz w:val="22"/>
          <w:szCs w:val="22"/>
          <w:lang w:eastAsia="zh-CN"/>
        </w:rPr>
        <w:t>1</w:t>
      </w:r>
      <w:r w:rsidRPr="00053622">
        <w:rPr>
          <w:sz w:val="22"/>
          <w:szCs w:val="22"/>
          <w:lang w:eastAsia="zh-CN"/>
        </w:rPr>
        <w:t xml:space="preserve">. </w:t>
      </w:r>
      <w:r w:rsidRPr="00053622">
        <w:rPr>
          <w:b/>
          <w:sz w:val="22"/>
          <w:szCs w:val="22"/>
          <w:lang w:eastAsia="zh-CN"/>
        </w:rPr>
        <w:t>Выполнение строительно-</w:t>
      </w:r>
      <w:proofErr w:type="gramStart"/>
      <w:r w:rsidRPr="00053622">
        <w:rPr>
          <w:b/>
          <w:sz w:val="22"/>
          <w:szCs w:val="22"/>
          <w:lang w:eastAsia="zh-CN"/>
        </w:rPr>
        <w:t>монтажных  работ</w:t>
      </w:r>
      <w:proofErr w:type="gramEnd"/>
      <w:r w:rsidRPr="00053622">
        <w:rPr>
          <w:b/>
          <w:sz w:val="22"/>
          <w:szCs w:val="22"/>
          <w:lang w:eastAsia="zh-CN"/>
        </w:rPr>
        <w:t xml:space="preserve"> по прокладке </w:t>
      </w:r>
      <w:r w:rsidRPr="00053622">
        <w:rPr>
          <w:b/>
          <w:sz w:val="22"/>
          <w:szCs w:val="22"/>
          <w:lang w:eastAsia="en-US" w:bidi="en-US"/>
        </w:rPr>
        <w:t>канализационных</w:t>
      </w:r>
      <w:r w:rsidRPr="00053622">
        <w:rPr>
          <w:b/>
          <w:sz w:val="22"/>
          <w:szCs w:val="22"/>
          <w:lang w:eastAsia="zh-CN"/>
        </w:rPr>
        <w:t xml:space="preserve"> сетей</w:t>
      </w:r>
    </w:p>
    <w:p w14:paraId="691284F9" w14:textId="77777777" w:rsidR="00053622" w:rsidRPr="00053622" w:rsidRDefault="00053622" w:rsidP="00053622">
      <w:pPr>
        <w:suppressAutoHyphens/>
        <w:jc w:val="center"/>
        <w:rPr>
          <w:sz w:val="22"/>
          <w:szCs w:val="22"/>
          <w:lang w:eastAsia="zh-CN"/>
        </w:rPr>
      </w:pPr>
      <w:r w:rsidRPr="00053622">
        <w:rPr>
          <w:b/>
          <w:sz w:val="22"/>
          <w:szCs w:val="22"/>
          <w:lang w:eastAsia="zh-CN"/>
        </w:rPr>
        <w:t>1. Общие требования</w:t>
      </w:r>
    </w:p>
    <w:p w14:paraId="06842CD6"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17B8C232"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СП 31.13330.2021 «Водоснабжение. Наружные сети и сооружения»;</w:t>
      </w:r>
    </w:p>
    <w:p w14:paraId="25FEB156"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36E5FA6C"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129.13330.2019 «Наружные сети и сооружения водоснабжения и канализации»;</w:t>
      </w:r>
    </w:p>
    <w:p w14:paraId="2FC4D455"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34.13330.2021«СНиП 2.05.02-85. Автомобильные дороги.»;</w:t>
      </w:r>
    </w:p>
    <w:p w14:paraId="2D128537"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68.13330.2017 «Приемка в эксплуатацию законченных строительством объектов. Основные положения»;</w:t>
      </w:r>
    </w:p>
    <w:p w14:paraId="3A8D5BA2"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5C0128B9"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48.13330.2019. «СНиП 12-01-2004. Организация строительства»;</w:t>
      </w:r>
    </w:p>
    <w:p w14:paraId="33841700"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СНиП 12-03-2001 «Безопасность труда в строительстве. Часть 1. Общие требования»;</w:t>
      </w:r>
    </w:p>
    <w:p w14:paraId="6D733403"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СНиП 12-04-2002 «Безопасность труда в строительстве. Часть 2. Строительное производство»;</w:t>
      </w:r>
    </w:p>
    <w:p w14:paraId="779F4F32"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2.2.3670-20 «Санитарно-эпидемиологические требования к условиям труда»;</w:t>
      </w:r>
    </w:p>
    <w:p w14:paraId="35AE37F6"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77A5A983"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Приказ Министерства строительства и жилищно-коммунального хозяйства РФ от 02.12.2022 г. </w:t>
      </w:r>
      <w:r w:rsidRPr="00053622">
        <w:rPr>
          <w:sz w:val="22"/>
          <w:szCs w:val="22"/>
          <w:lang w:eastAsia="zh-CN"/>
        </w:rPr>
        <w:br/>
        <w:t>№ 1026/</w:t>
      </w:r>
      <w:proofErr w:type="spellStart"/>
      <w:r w:rsidRPr="00053622">
        <w:rPr>
          <w:sz w:val="22"/>
          <w:szCs w:val="22"/>
          <w:lang w:eastAsia="zh-CN"/>
        </w:rPr>
        <w:t>пр</w:t>
      </w:r>
      <w:proofErr w:type="spellEnd"/>
      <w:r w:rsidRPr="00053622">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2964FBEE"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22219E52"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7EC386DA"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Приказ Минтруда России от 15.12.2020 № 903н «Об утверждении Правил по охране труда при эксплуатации электроустановок»;</w:t>
      </w:r>
    </w:p>
    <w:p w14:paraId="2E195BF2"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1DE92B68"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1532FC1E"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Федеральный закон от 22.07.2008 № 123-ФЗ «Технический регламент о требованиях пожарной безопасности»;</w:t>
      </w:r>
    </w:p>
    <w:p w14:paraId="5FFEBB60"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Федеральный закон от 10.01.2002 № 7-ФЗ «Об охране окружающей среды»;</w:t>
      </w:r>
    </w:p>
    <w:p w14:paraId="4A673FB8"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76045A9F"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ГОСТ Р 12.3.048-2002 «Производство земляных работ способом гидромеханизации»;</w:t>
      </w:r>
    </w:p>
    <w:p w14:paraId="20156B5E"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63.13330.2018. Свод правил. Бетонные и железобетонные конструкции. Основные положения. СНиП 52-01-2003;</w:t>
      </w:r>
    </w:p>
    <w:p w14:paraId="70C4B44F"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45463F9F"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42.13330.2016 «Градостроительство. Планировка и застройка городских поселений»;</w:t>
      </w:r>
    </w:p>
    <w:p w14:paraId="33039998"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131.13330.2020. Свод правил. Строительная климатология;</w:t>
      </w:r>
    </w:p>
    <w:p w14:paraId="2C282619"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1B4A6AAC" w14:textId="77777777" w:rsidR="00053622" w:rsidRPr="00053622" w:rsidRDefault="00053622" w:rsidP="00053622">
      <w:pPr>
        <w:widowControl w:val="0"/>
        <w:suppressAutoHyphens/>
        <w:autoSpaceDE w:val="0"/>
        <w:ind w:firstLine="567"/>
        <w:jc w:val="both"/>
        <w:rPr>
          <w:sz w:val="22"/>
          <w:szCs w:val="22"/>
          <w:lang w:eastAsia="zh-CN"/>
        </w:rPr>
      </w:pPr>
      <w:r w:rsidRPr="00053622">
        <w:rPr>
          <w:sz w:val="22"/>
          <w:szCs w:val="22"/>
          <w:lang w:eastAsia="zh-CN"/>
        </w:rPr>
        <w:t xml:space="preserve">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работы, выполненные Подрядчиком по настоящему договору. Гарантийный срок продлевается на </w:t>
      </w:r>
      <w:r w:rsidRPr="00053622">
        <w:rPr>
          <w:sz w:val="22"/>
          <w:szCs w:val="22"/>
          <w:lang w:eastAsia="zh-CN"/>
        </w:rPr>
        <w:lastRenderedPageBreak/>
        <w:t>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10EAF6F1" w14:textId="77777777" w:rsidR="00053622" w:rsidRPr="00053622" w:rsidRDefault="00053622" w:rsidP="00053622">
      <w:pPr>
        <w:suppressAutoHyphens/>
        <w:ind w:firstLine="851"/>
        <w:jc w:val="center"/>
        <w:rPr>
          <w:b/>
          <w:sz w:val="22"/>
          <w:szCs w:val="22"/>
          <w:lang w:eastAsia="zh-CN"/>
        </w:rPr>
      </w:pPr>
    </w:p>
    <w:p w14:paraId="211046B5" w14:textId="77777777" w:rsidR="00053622" w:rsidRPr="00053622" w:rsidRDefault="00053622" w:rsidP="00053622">
      <w:pPr>
        <w:suppressAutoHyphens/>
        <w:ind w:firstLine="851"/>
        <w:jc w:val="center"/>
        <w:rPr>
          <w:b/>
          <w:sz w:val="22"/>
          <w:szCs w:val="22"/>
          <w:lang w:eastAsia="zh-CN"/>
        </w:rPr>
      </w:pPr>
    </w:p>
    <w:p w14:paraId="0875485A" w14:textId="77777777" w:rsidR="00053622" w:rsidRPr="00053622" w:rsidRDefault="00053622" w:rsidP="00053622">
      <w:pPr>
        <w:suppressAutoHyphens/>
        <w:jc w:val="center"/>
        <w:rPr>
          <w:b/>
          <w:sz w:val="22"/>
          <w:szCs w:val="22"/>
          <w:lang w:eastAsia="zh-CN"/>
        </w:rPr>
      </w:pPr>
      <w:r w:rsidRPr="00053622">
        <w:rPr>
          <w:b/>
          <w:sz w:val="22"/>
          <w:szCs w:val="22"/>
          <w:lang w:eastAsia="zh-CN"/>
        </w:rPr>
        <w:t>2.  Требование к подрядчику</w:t>
      </w:r>
    </w:p>
    <w:p w14:paraId="166559D3" w14:textId="77777777" w:rsidR="00053622" w:rsidRPr="00053622" w:rsidRDefault="00053622" w:rsidP="00053622">
      <w:pPr>
        <w:suppressAutoHyphens/>
        <w:jc w:val="center"/>
        <w:rPr>
          <w:sz w:val="22"/>
          <w:szCs w:val="22"/>
          <w:lang w:eastAsia="zh-CN"/>
        </w:rPr>
      </w:pPr>
    </w:p>
    <w:p w14:paraId="49339ED0"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5C605D04"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 xml:space="preserve">2.2. Обеспечивает в ходе работ выполнение на строительной площадке необходимых мероприятий </w:t>
      </w:r>
      <w:r w:rsidRPr="00053622">
        <w:rPr>
          <w:sz w:val="22"/>
          <w:szCs w:val="22"/>
          <w:lang w:eastAsia="zh-CN"/>
        </w:rPr>
        <w:br/>
        <w:t>по технике безопасности, охране окружающей среды, соблюдать правила пожарной безопасности.</w:t>
      </w:r>
    </w:p>
    <w:p w14:paraId="77DD38EB"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2.3.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7CDD80BC"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 xml:space="preserve">2.4.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58A0A5C1"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 xml:space="preserve">2.5.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053622">
        <w:rPr>
          <w:sz w:val="22"/>
          <w:szCs w:val="22"/>
          <w:lang w:eastAsia="zh-CN"/>
        </w:rPr>
        <w:br/>
        <w:t>и случайного повреждения до момента подписания Заказчиком акта приемки всех выполненных работ по договору.</w:t>
      </w:r>
    </w:p>
    <w:p w14:paraId="2603C7E3"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2.6.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7A182315"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2.7.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0B06D1BF"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 xml:space="preserve">2.8. Подрядчик осуществит в процессе производства работ систематическую, а по завершении работ </w:t>
      </w:r>
      <w:r w:rsidRPr="00053622">
        <w:rPr>
          <w:sz w:val="22"/>
          <w:szCs w:val="22"/>
          <w:lang w:eastAsia="zh-CN"/>
        </w:rPr>
        <w:br/>
        <w:t>(в течение трех дней со дня подписания акта приемки всех выполненных работ по Контракту)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FA93C45"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2.9.  Подрядчик примет участие в сдаче - приемке объекта в эксплуатацию.</w:t>
      </w:r>
    </w:p>
    <w:p w14:paraId="3A79D92A"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2.10. Подрядчик выполнит в полном объеме все свои обязательства, предусмотренные договором.</w:t>
      </w:r>
    </w:p>
    <w:p w14:paraId="6F8CFFA4" w14:textId="77777777" w:rsidR="00053622" w:rsidRPr="00053622" w:rsidRDefault="00053622" w:rsidP="00053622">
      <w:pPr>
        <w:suppressAutoHyphens/>
        <w:rPr>
          <w:b/>
          <w:sz w:val="22"/>
          <w:szCs w:val="22"/>
          <w:lang w:eastAsia="zh-CN"/>
        </w:rPr>
      </w:pPr>
    </w:p>
    <w:p w14:paraId="0F381930" w14:textId="77777777" w:rsidR="00053622" w:rsidRPr="00053622" w:rsidRDefault="00053622" w:rsidP="00053622">
      <w:pPr>
        <w:suppressAutoHyphens/>
        <w:jc w:val="center"/>
        <w:rPr>
          <w:b/>
          <w:sz w:val="22"/>
          <w:szCs w:val="22"/>
          <w:lang w:eastAsia="zh-CN"/>
        </w:rPr>
      </w:pPr>
      <w:r w:rsidRPr="00053622">
        <w:rPr>
          <w:b/>
          <w:sz w:val="22"/>
          <w:szCs w:val="22"/>
          <w:lang w:eastAsia="zh-CN"/>
        </w:rPr>
        <w:t>3. Требования к выполнению работ.</w:t>
      </w:r>
    </w:p>
    <w:p w14:paraId="762AFB69" w14:textId="77777777" w:rsidR="00053622" w:rsidRPr="00053622" w:rsidRDefault="00053622" w:rsidP="00053622">
      <w:pPr>
        <w:suppressAutoHyphens/>
        <w:jc w:val="center"/>
        <w:rPr>
          <w:sz w:val="22"/>
          <w:szCs w:val="22"/>
          <w:lang w:eastAsia="zh-CN"/>
        </w:rPr>
      </w:pPr>
    </w:p>
    <w:p w14:paraId="69FBD517"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7D2ACD8F"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3.2. 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6E1CF0F7"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 xml:space="preserve">3.3. По окончанию земляных работ выполнить работы по благоустройству </w:t>
      </w:r>
      <w:proofErr w:type="gramStart"/>
      <w:r w:rsidRPr="00053622">
        <w:rPr>
          <w:sz w:val="22"/>
          <w:szCs w:val="22"/>
          <w:lang w:eastAsia="zh-CN"/>
        </w:rPr>
        <w:t>территории .</w:t>
      </w:r>
      <w:proofErr w:type="gramEnd"/>
    </w:p>
    <w:p w14:paraId="6755240C"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053622">
        <w:rPr>
          <w:sz w:val="22"/>
          <w:szCs w:val="22"/>
          <w:lang w:eastAsia="zh-CN"/>
        </w:rPr>
        <w:t>также  ответственность</w:t>
      </w:r>
      <w:proofErr w:type="gramEnd"/>
      <w:r w:rsidRPr="00053622">
        <w:rPr>
          <w:sz w:val="22"/>
          <w:szCs w:val="22"/>
          <w:lang w:eastAsia="zh-CN"/>
        </w:rPr>
        <w:t xml:space="preserve"> за причинение вреда третьим лицам при проведении строительства (реконструкции) несет Подрядчик.</w:t>
      </w:r>
    </w:p>
    <w:p w14:paraId="4854C4FD" w14:textId="77777777" w:rsidR="00053622" w:rsidRPr="00053622" w:rsidRDefault="00053622" w:rsidP="00053622">
      <w:pPr>
        <w:tabs>
          <w:tab w:val="left" w:pos="708"/>
        </w:tabs>
        <w:suppressAutoHyphens/>
        <w:ind w:firstLine="567"/>
        <w:jc w:val="both"/>
        <w:rPr>
          <w:sz w:val="22"/>
          <w:szCs w:val="22"/>
          <w:lang w:eastAsia="zh-CN"/>
        </w:rPr>
      </w:pPr>
      <w:r w:rsidRPr="00053622">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w:t>
      </w:r>
      <w:r w:rsidRPr="00053622">
        <w:rPr>
          <w:sz w:val="22"/>
          <w:szCs w:val="22"/>
          <w:lang w:eastAsia="zh-CN"/>
        </w:rPr>
        <w:lastRenderedPageBreak/>
        <w:t>Подрядчик обязан по завершению работ представлять Заказчику в 1 экземпляре следующие документы:</w:t>
      </w:r>
    </w:p>
    <w:p w14:paraId="7715F593" w14:textId="77777777" w:rsidR="00053622" w:rsidRPr="00053622" w:rsidRDefault="00053622" w:rsidP="00053622">
      <w:pPr>
        <w:numPr>
          <w:ilvl w:val="0"/>
          <w:numId w:val="7"/>
        </w:numPr>
        <w:tabs>
          <w:tab w:val="left" w:pos="708"/>
        </w:tabs>
        <w:suppressAutoHyphens/>
        <w:ind w:left="0" w:firstLine="567"/>
        <w:jc w:val="both"/>
        <w:rPr>
          <w:sz w:val="22"/>
          <w:szCs w:val="22"/>
          <w:lang w:eastAsia="zh-CN"/>
        </w:rPr>
      </w:pPr>
      <w:proofErr w:type="gramStart"/>
      <w:r w:rsidRPr="00053622">
        <w:rPr>
          <w:sz w:val="22"/>
          <w:szCs w:val="22"/>
          <w:lang w:eastAsia="zh-CN"/>
        </w:rPr>
        <w:t>ведомость</w:t>
      </w:r>
      <w:proofErr w:type="gramEnd"/>
      <w:r w:rsidRPr="00053622">
        <w:rPr>
          <w:sz w:val="22"/>
          <w:szCs w:val="22"/>
          <w:lang w:eastAsia="zh-CN"/>
        </w:rPr>
        <w:t xml:space="preserve"> предъявляемой технической документации;</w:t>
      </w:r>
    </w:p>
    <w:p w14:paraId="207AF62D" w14:textId="77777777" w:rsidR="00053622" w:rsidRPr="00053622" w:rsidRDefault="00053622" w:rsidP="00053622">
      <w:pPr>
        <w:widowControl w:val="0"/>
        <w:numPr>
          <w:ilvl w:val="0"/>
          <w:numId w:val="7"/>
        </w:numPr>
        <w:suppressAutoHyphens/>
        <w:ind w:left="0" w:firstLine="567"/>
        <w:jc w:val="both"/>
        <w:rPr>
          <w:sz w:val="22"/>
          <w:szCs w:val="22"/>
          <w:lang w:eastAsia="zh-CN"/>
        </w:rPr>
      </w:pPr>
      <w:proofErr w:type="gramStart"/>
      <w:r w:rsidRPr="00053622">
        <w:rPr>
          <w:sz w:val="22"/>
          <w:szCs w:val="22"/>
          <w:lang w:eastAsia="zh-CN"/>
        </w:rPr>
        <w:t>копия</w:t>
      </w:r>
      <w:proofErr w:type="gramEnd"/>
      <w:r w:rsidRPr="00053622">
        <w:rPr>
          <w:sz w:val="22"/>
          <w:szCs w:val="22"/>
          <w:lang w:eastAsia="zh-CN"/>
        </w:rPr>
        <w:t xml:space="preserve"> условий подключения к сетям водоотведения, выданных   МУП «Водоканал» г. Йошкар-Олы» на подключаемый объект;</w:t>
      </w:r>
    </w:p>
    <w:p w14:paraId="2842D3DF" w14:textId="77777777" w:rsidR="00053622" w:rsidRPr="00053622" w:rsidRDefault="00053622" w:rsidP="00053622">
      <w:pPr>
        <w:widowControl w:val="0"/>
        <w:numPr>
          <w:ilvl w:val="0"/>
          <w:numId w:val="7"/>
        </w:numPr>
        <w:suppressAutoHyphens/>
        <w:ind w:left="0" w:firstLine="567"/>
        <w:jc w:val="both"/>
        <w:rPr>
          <w:sz w:val="22"/>
          <w:szCs w:val="22"/>
          <w:lang w:eastAsia="zh-CN"/>
        </w:rPr>
      </w:pPr>
      <w:proofErr w:type="gramStart"/>
      <w:r w:rsidRPr="00053622">
        <w:rPr>
          <w:sz w:val="22"/>
          <w:szCs w:val="22"/>
          <w:lang w:eastAsia="zh-CN"/>
        </w:rPr>
        <w:t>проектные</w:t>
      </w:r>
      <w:proofErr w:type="gramEnd"/>
      <w:r w:rsidRPr="00053622">
        <w:rPr>
          <w:sz w:val="22"/>
          <w:szCs w:val="22"/>
          <w:lang w:eastAsia="zh-CN"/>
        </w:rPr>
        <w:t xml:space="preserve"> листы НВК (план и профиль М 1:500), согласованные с МУП «Водоканал» </w:t>
      </w:r>
      <w:r w:rsidRPr="00053622">
        <w:rPr>
          <w:sz w:val="22"/>
          <w:szCs w:val="22"/>
          <w:lang w:eastAsia="zh-CN"/>
        </w:rPr>
        <w:br/>
        <w:t>г. Йошкар-Олы»;</w:t>
      </w:r>
    </w:p>
    <w:p w14:paraId="26C6DC58" w14:textId="77777777" w:rsidR="00053622" w:rsidRPr="00053622" w:rsidRDefault="00053622" w:rsidP="00053622">
      <w:pPr>
        <w:numPr>
          <w:ilvl w:val="0"/>
          <w:numId w:val="7"/>
        </w:numPr>
        <w:tabs>
          <w:tab w:val="left" w:pos="708"/>
        </w:tabs>
        <w:suppressAutoHyphens/>
        <w:ind w:left="0" w:firstLine="567"/>
        <w:jc w:val="both"/>
        <w:rPr>
          <w:sz w:val="22"/>
          <w:szCs w:val="22"/>
          <w:lang w:eastAsia="zh-CN"/>
        </w:rPr>
      </w:pPr>
      <w:proofErr w:type="gramStart"/>
      <w:r w:rsidRPr="00053622">
        <w:rPr>
          <w:sz w:val="22"/>
          <w:szCs w:val="22"/>
          <w:lang w:eastAsia="zh-CN"/>
        </w:rPr>
        <w:t>ведомость</w:t>
      </w:r>
      <w:proofErr w:type="gramEnd"/>
      <w:r w:rsidRPr="00053622">
        <w:rPr>
          <w:sz w:val="22"/>
          <w:szCs w:val="22"/>
          <w:lang w:eastAsia="zh-CN"/>
        </w:rPr>
        <w:t xml:space="preserve"> изменений и отступлений от проекта; </w:t>
      </w:r>
    </w:p>
    <w:p w14:paraId="35FFD6A3" w14:textId="77777777" w:rsidR="00053622" w:rsidRPr="00053622" w:rsidRDefault="00053622" w:rsidP="00053622">
      <w:pPr>
        <w:numPr>
          <w:ilvl w:val="0"/>
          <w:numId w:val="7"/>
        </w:numPr>
        <w:tabs>
          <w:tab w:val="left" w:pos="708"/>
        </w:tabs>
        <w:suppressAutoHyphens/>
        <w:ind w:left="0" w:firstLine="567"/>
        <w:jc w:val="both"/>
        <w:rPr>
          <w:sz w:val="22"/>
          <w:szCs w:val="22"/>
          <w:lang w:eastAsia="zh-CN"/>
        </w:rPr>
      </w:pPr>
      <w:proofErr w:type="gramStart"/>
      <w:r w:rsidRPr="00053622">
        <w:rPr>
          <w:sz w:val="22"/>
          <w:szCs w:val="22"/>
        </w:rPr>
        <w:t>акты</w:t>
      </w:r>
      <w:proofErr w:type="gramEnd"/>
      <w:r w:rsidRPr="00053622">
        <w:rPr>
          <w:sz w:val="22"/>
          <w:szCs w:val="22"/>
        </w:rPr>
        <w:t xml:space="preserve"> приемки скрытых работ, составленные при участии представителей МУП «Водоканал» </w:t>
      </w:r>
      <w:r w:rsidRPr="00053622">
        <w:rPr>
          <w:sz w:val="22"/>
          <w:szCs w:val="22"/>
        </w:rPr>
        <w:br/>
        <w:t>г. Йошкар-Олы»:</w:t>
      </w:r>
    </w:p>
    <w:p w14:paraId="32DA0DAC" w14:textId="77777777" w:rsidR="00053622" w:rsidRPr="00053622" w:rsidRDefault="00053622" w:rsidP="00053622">
      <w:pPr>
        <w:numPr>
          <w:ilvl w:val="0"/>
          <w:numId w:val="10"/>
        </w:numPr>
        <w:tabs>
          <w:tab w:val="left" w:pos="709"/>
        </w:tabs>
        <w:autoSpaceDE w:val="0"/>
        <w:autoSpaceDN w:val="0"/>
        <w:adjustRightInd w:val="0"/>
        <w:spacing w:line="260" w:lineRule="exact"/>
        <w:ind w:left="0" w:firstLine="993"/>
        <w:jc w:val="both"/>
        <w:rPr>
          <w:sz w:val="22"/>
          <w:szCs w:val="22"/>
        </w:rPr>
      </w:pPr>
      <w:r w:rsidRPr="00053622">
        <w:t xml:space="preserve"> </w:t>
      </w:r>
      <w:proofErr w:type="gramStart"/>
      <w:r w:rsidRPr="00053622">
        <w:rPr>
          <w:sz w:val="22"/>
          <w:szCs w:val="22"/>
        </w:rPr>
        <w:t>акт</w:t>
      </w:r>
      <w:proofErr w:type="gramEnd"/>
      <w:r w:rsidRPr="00053622">
        <w:rPr>
          <w:sz w:val="22"/>
          <w:szCs w:val="22"/>
        </w:rPr>
        <w:t xml:space="preserve"> на укладку канализационной сети;</w:t>
      </w:r>
    </w:p>
    <w:p w14:paraId="724B4CE2" w14:textId="77777777" w:rsidR="00053622" w:rsidRPr="00053622" w:rsidRDefault="00053622" w:rsidP="00053622">
      <w:pPr>
        <w:numPr>
          <w:ilvl w:val="0"/>
          <w:numId w:val="10"/>
        </w:numPr>
        <w:tabs>
          <w:tab w:val="left" w:pos="709"/>
        </w:tabs>
        <w:autoSpaceDE w:val="0"/>
        <w:autoSpaceDN w:val="0"/>
        <w:adjustRightInd w:val="0"/>
        <w:spacing w:line="260" w:lineRule="exact"/>
        <w:ind w:left="0" w:firstLine="993"/>
        <w:jc w:val="both"/>
        <w:rPr>
          <w:sz w:val="22"/>
          <w:szCs w:val="22"/>
        </w:rPr>
      </w:pPr>
      <w:r w:rsidRPr="00053622">
        <w:rPr>
          <w:sz w:val="22"/>
          <w:szCs w:val="22"/>
        </w:rPr>
        <w:t xml:space="preserve"> </w:t>
      </w:r>
      <w:proofErr w:type="gramStart"/>
      <w:r w:rsidRPr="00053622">
        <w:rPr>
          <w:sz w:val="22"/>
          <w:szCs w:val="22"/>
        </w:rPr>
        <w:t>акт</w:t>
      </w:r>
      <w:proofErr w:type="gramEnd"/>
      <w:r w:rsidRPr="00053622">
        <w:rPr>
          <w:sz w:val="22"/>
          <w:szCs w:val="22"/>
        </w:rPr>
        <w:t xml:space="preserve"> о проведении приемочного гидравлического испытания напорного трубопровода на прочность и герметичность;</w:t>
      </w:r>
    </w:p>
    <w:p w14:paraId="4DD16C4B" w14:textId="77777777" w:rsidR="00053622" w:rsidRPr="00053622" w:rsidRDefault="00053622" w:rsidP="00053622">
      <w:pPr>
        <w:numPr>
          <w:ilvl w:val="0"/>
          <w:numId w:val="10"/>
        </w:numPr>
        <w:tabs>
          <w:tab w:val="left" w:pos="709"/>
        </w:tabs>
        <w:autoSpaceDE w:val="0"/>
        <w:autoSpaceDN w:val="0"/>
        <w:adjustRightInd w:val="0"/>
        <w:spacing w:line="260" w:lineRule="exact"/>
        <w:ind w:left="0" w:firstLine="993"/>
        <w:jc w:val="both"/>
        <w:rPr>
          <w:sz w:val="22"/>
          <w:szCs w:val="22"/>
        </w:rPr>
      </w:pPr>
      <w:r w:rsidRPr="00053622">
        <w:rPr>
          <w:sz w:val="22"/>
          <w:szCs w:val="22"/>
        </w:rPr>
        <w:t xml:space="preserve"> </w:t>
      </w:r>
      <w:proofErr w:type="gramStart"/>
      <w:r w:rsidRPr="00053622">
        <w:rPr>
          <w:sz w:val="22"/>
          <w:szCs w:val="22"/>
        </w:rPr>
        <w:t>акт</w:t>
      </w:r>
      <w:proofErr w:type="gramEnd"/>
      <w:r w:rsidRPr="00053622">
        <w:rPr>
          <w:sz w:val="22"/>
          <w:szCs w:val="22"/>
        </w:rPr>
        <w:t xml:space="preserve"> о проведении промывки и дезинфекции трубопроводов хозяйственно-питьевого водоснабжения;</w:t>
      </w:r>
    </w:p>
    <w:p w14:paraId="76344C30" w14:textId="77777777" w:rsidR="00053622" w:rsidRPr="00053622" w:rsidRDefault="00053622" w:rsidP="00053622">
      <w:pPr>
        <w:numPr>
          <w:ilvl w:val="0"/>
          <w:numId w:val="10"/>
        </w:numPr>
        <w:tabs>
          <w:tab w:val="left" w:pos="709"/>
        </w:tabs>
        <w:autoSpaceDE w:val="0"/>
        <w:autoSpaceDN w:val="0"/>
        <w:adjustRightInd w:val="0"/>
        <w:spacing w:line="260" w:lineRule="exact"/>
        <w:ind w:left="0" w:firstLine="993"/>
        <w:jc w:val="both"/>
        <w:rPr>
          <w:sz w:val="22"/>
          <w:szCs w:val="22"/>
        </w:rPr>
      </w:pPr>
      <w:proofErr w:type="gramStart"/>
      <w:r w:rsidRPr="00053622">
        <w:rPr>
          <w:sz w:val="22"/>
          <w:szCs w:val="22"/>
        </w:rPr>
        <w:t>акт</w:t>
      </w:r>
      <w:proofErr w:type="gramEnd"/>
      <w:r w:rsidRPr="00053622">
        <w:rPr>
          <w:sz w:val="22"/>
          <w:szCs w:val="22"/>
        </w:rPr>
        <w:t xml:space="preserve"> на монтаж железобетонных колодцев;</w:t>
      </w:r>
    </w:p>
    <w:p w14:paraId="4F5BD090" w14:textId="77777777" w:rsidR="00053622" w:rsidRPr="00053622" w:rsidRDefault="00053622" w:rsidP="00053622">
      <w:pPr>
        <w:widowControl w:val="0"/>
        <w:numPr>
          <w:ilvl w:val="0"/>
          <w:numId w:val="7"/>
        </w:numPr>
        <w:suppressAutoHyphens/>
        <w:ind w:left="0" w:firstLine="567"/>
        <w:jc w:val="both"/>
        <w:rPr>
          <w:sz w:val="22"/>
          <w:szCs w:val="22"/>
          <w:lang w:eastAsia="zh-CN"/>
        </w:rPr>
      </w:pPr>
      <w:proofErr w:type="gramStart"/>
      <w:r w:rsidRPr="00053622">
        <w:rPr>
          <w:sz w:val="22"/>
          <w:szCs w:val="22"/>
          <w:lang w:eastAsia="zh-CN"/>
        </w:rPr>
        <w:t>акт</w:t>
      </w:r>
      <w:proofErr w:type="gramEnd"/>
      <w:r w:rsidRPr="00053622">
        <w:rPr>
          <w:sz w:val="22"/>
          <w:szCs w:val="22"/>
          <w:lang w:eastAsia="zh-CN"/>
        </w:rPr>
        <w:t xml:space="preserve"> приемки пожарного гидранта (при наличии пожарных гидрантов);</w:t>
      </w:r>
    </w:p>
    <w:p w14:paraId="105CF95C" w14:textId="77777777" w:rsidR="00053622" w:rsidRPr="00053622" w:rsidRDefault="00053622" w:rsidP="00053622">
      <w:pPr>
        <w:widowControl w:val="0"/>
        <w:numPr>
          <w:ilvl w:val="0"/>
          <w:numId w:val="7"/>
        </w:numPr>
        <w:suppressAutoHyphens/>
        <w:ind w:left="0" w:firstLine="567"/>
        <w:jc w:val="both"/>
        <w:rPr>
          <w:sz w:val="22"/>
          <w:szCs w:val="22"/>
          <w:lang w:eastAsia="zh-CN"/>
        </w:rPr>
      </w:pPr>
      <w:proofErr w:type="gramStart"/>
      <w:r w:rsidRPr="00053622">
        <w:rPr>
          <w:sz w:val="22"/>
          <w:szCs w:val="22"/>
          <w:lang w:eastAsia="zh-CN"/>
        </w:rPr>
        <w:t>копия</w:t>
      </w:r>
      <w:proofErr w:type="gramEnd"/>
      <w:r w:rsidRPr="00053622">
        <w:rPr>
          <w:sz w:val="22"/>
          <w:szCs w:val="22"/>
          <w:lang w:eastAsia="zh-CN"/>
        </w:rPr>
        <w:t xml:space="preserve"> акта о приёмке водомерного узла в эксплуатацию;</w:t>
      </w:r>
    </w:p>
    <w:p w14:paraId="59D6F81E" w14:textId="77777777" w:rsidR="00053622" w:rsidRPr="00053622" w:rsidRDefault="00053622" w:rsidP="00053622">
      <w:pPr>
        <w:numPr>
          <w:ilvl w:val="0"/>
          <w:numId w:val="7"/>
        </w:numPr>
        <w:tabs>
          <w:tab w:val="left" w:pos="708"/>
        </w:tabs>
        <w:suppressAutoHyphens/>
        <w:ind w:left="0" w:firstLine="567"/>
        <w:jc w:val="both"/>
        <w:rPr>
          <w:sz w:val="22"/>
          <w:szCs w:val="22"/>
          <w:lang w:eastAsia="zh-CN"/>
        </w:rPr>
      </w:pPr>
      <w:proofErr w:type="gramStart"/>
      <w:r w:rsidRPr="00053622">
        <w:rPr>
          <w:sz w:val="22"/>
          <w:szCs w:val="22"/>
          <w:lang w:eastAsia="zh-CN"/>
        </w:rPr>
        <w:t>карточки</w:t>
      </w:r>
      <w:proofErr w:type="gramEnd"/>
      <w:r w:rsidRPr="00053622">
        <w:rPr>
          <w:sz w:val="22"/>
          <w:szCs w:val="22"/>
          <w:lang w:eastAsia="zh-CN"/>
        </w:rPr>
        <w:t xml:space="preserve">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14:paraId="26F96B7F" w14:textId="77777777" w:rsidR="00053622" w:rsidRPr="00053622" w:rsidRDefault="00053622" w:rsidP="00053622">
      <w:pPr>
        <w:numPr>
          <w:ilvl w:val="0"/>
          <w:numId w:val="7"/>
        </w:numPr>
        <w:suppressAutoHyphens/>
        <w:ind w:left="0" w:firstLine="567"/>
        <w:jc w:val="both"/>
        <w:rPr>
          <w:sz w:val="22"/>
          <w:szCs w:val="22"/>
          <w:lang w:eastAsia="zh-CN"/>
        </w:rPr>
      </w:pPr>
      <w:proofErr w:type="gramStart"/>
      <w:r w:rsidRPr="00053622">
        <w:rPr>
          <w:sz w:val="22"/>
          <w:szCs w:val="22"/>
          <w:lang w:eastAsia="zh-CN"/>
        </w:rPr>
        <w:t>исполнительную</w:t>
      </w:r>
      <w:proofErr w:type="gramEnd"/>
      <w:r w:rsidRPr="00053622">
        <w:rPr>
          <w:sz w:val="22"/>
          <w:szCs w:val="22"/>
          <w:lang w:eastAsia="zh-CN"/>
        </w:rPr>
        <w:t xml:space="preserve"> съемку сетей водоотведения в масштабе 1:500, согласованную </w:t>
      </w:r>
      <w:r w:rsidRPr="00053622">
        <w:rPr>
          <w:sz w:val="22"/>
          <w:szCs w:val="22"/>
          <w:lang w:eastAsia="zh-CN"/>
        </w:rPr>
        <w:br/>
        <w:t>с Управлением архитектуры и градостроительства администрации городского округа «Город Йошкар-Ола».</w:t>
      </w:r>
    </w:p>
    <w:p w14:paraId="499D9D62" w14:textId="77777777" w:rsidR="00053622" w:rsidRPr="00053622" w:rsidRDefault="00053622" w:rsidP="00053622">
      <w:pPr>
        <w:widowControl w:val="0"/>
        <w:numPr>
          <w:ilvl w:val="0"/>
          <w:numId w:val="7"/>
        </w:numPr>
        <w:suppressAutoHyphens/>
        <w:ind w:left="0" w:firstLine="567"/>
        <w:jc w:val="both"/>
        <w:rPr>
          <w:sz w:val="22"/>
          <w:szCs w:val="22"/>
          <w:lang w:eastAsia="zh-CN"/>
        </w:rPr>
      </w:pPr>
      <w:proofErr w:type="gramStart"/>
      <w:r w:rsidRPr="00053622">
        <w:rPr>
          <w:sz w:val="22"/>
          <w:szCs w:val="22"/>
          <w:lang w:eastAsia="zh-CN"/>
        </w:rPr>
        <w:t>фотоматериалы</w:t>
      </w:r>
      <w:proofErr w:type="gramEnd"/>
      <w:r w:rsidRPr="00053622">
        <w:rPr>
          <w:sz w:val="22"/>
          <w:szCs w:val="22"/>
          <w:lang w:eastAsia="zh-CN"/>
        </w:rPr>
        <w:t xml:space="preserve"> по устройству фасонного оборудования канализационных колодцев;</w:t>
      </w:r>
    </w:p>
    <w:p w14:paraId="3EABA5EC" w14:textId="77777777" w:rsidR="00053622" w:rsidRPr="00053622" w:rsidRDefault="00053622" w:rsidP="00053622">
      <w:pPr>
        <w:widowControl w:val="0"/>
        <w:numPr>
          <w:ilvl w:val="0"/>
          <w:numId w:val="7"/>
        </w:numPr>
        <w:suppressAutoHyphens/>
        <w:ind w:left="0" w:firstLine="567"/>
        <w:jc w:val="both"/>
        <w:rPr>
          <w:sz w:val="22"/>
          <w:szCs w:val="22"/>
          <w:lang w:eastAsia="zh-CN"/>
        </w:rPr>
      </w:pPr>
      <w:proofErr w:type="gramStart"/>
      <w:r w:rsidRPr="00053622">
        <w:rPr>
          <w:sz w:val="22"/>
          <w:szCs w:val="22"/>
          <w:lang w:eastAsia="zh-CN"/>
        </w:rPr>
        <w:t>документы</w:t>
      </w:r>
      <w:proofErr w:type="gramEnd"/>
      <w:r w:rsidRPr="00053622">
        <w:rPr>
          <w:sz w:val="22"/>
          <w:szCs w:val="22"/>
          <w:lang w:eastAsia="zh-CN"/>
        </w:rPr>
        <w:t>, подтверждающие качество строительных материалов и оборудования (сертификаты, паспорта и т.д.).</w:t>
      </w:r>
    </w:p>
    <w:p w14:paraId="5A092919" w14:textId="77777777" w:rsidR="00053622" w:rsidRPr="00053622" w:rsidRDefault="00053622" w:rsidP="00053622">
      <w:pPr>
        <w:suppressAutoHyphens/>
        <w:jc w:val="both"/>
        <w:rPr>
          <w:b/>
          <w:sz w:val="22"/>
          <w:szCs w:val="22"/>
          <w:lang w:eastAsia="zh-CN"/>
        </w:rPr>
      </w:pPr>
    </w:p>
    <w:p w14:paraId="2C7A802C" w14:textId="77777777" w:rsidR="00053622" w:rsidRPr="00053622" w:rsidRDefault="00053622" w:rsidP="00053622">
      <w:pPr>
        <w:suppressAutoHyphens/>
        <w:jc w:val="center"/>
        <w:rPr>
          <w:b/>
          <w:sz w:val="22"/>
          <w:szCs w:val="22"/>
          <w:lang w:eastAsia="zh-CN"/>
        </w:rPr>
      </w:pPr>
      <w:r w:rsidRPr="00053622">
        <w:rPr>
          <w:b/>
          <w:sz w:val="22"/>
          <w:szCs w:val="22"/>
          <w:lang w:eastAsia="zh-CN"/>
        </w:rPr>
        <w:t>4. Требования к организации работ</w:t>
      </w:r>
    </w:p>
    <w:p w14:paraId="7293D486" w14:textId="77777777" w:rsidR="00053622" w:rsidRPr="00053622" w:rsidRDefault="00053622" w:rsidP="00053622">
      <w:pPr>
        <w:suppressAutoHyphens/>
        <w:jc w:val="center"/>
        <w:rPr>
          <w:sz w:val="22"/>
          <w:szCs w:val="22"/>
          <w:lang w:eastAsia="zh-CN"/>
        </w:rPr>
      </w:pPr>
    </w:p>
    <w:p w14:paraId="2C4D0FE4"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Проведение работ осуществляется согласно:</w:t>
      </w:r>
    </w:p>
    <w:p w14:paraId="2367775F" w14:textId="77777777" w:rsidR="00053622" w:rsidRPr="00053622" w:rsidRDefault="00053622" w:rsidP="00053622">
      <w:pPr>
        <w:numPr>
          <w:ilvl w:val="0"/>
          <w:numId w:val="8"/>
        </w:numPr>
        <w:suppressAutoHyphens/>
        <w:ind w:left="0" w:firstLine="567"/>
        <w:contextualSpacing/>
        <w:jc w:val="both"/>
        <w:rPr>
          <w:sz w:val="22"/>
          <w:szCs w:val="22"/>
          <w:lang w:eastAsia="zh-CN"/>
        </w:rPr>
      </w:pPr>
      <w:proofErr w:type="gramStart"/>
      <w:r w:rsidRPr="00053622">
        <w:rPr>
          <w:sz w:val="22"/>
          <w:szCs w:val="22"/>
          <w:lang w:eastAsia="zh-CN"/>
        </w:rPr>
        <w:t>утвержденной</w:t>
      </w:r>
      <w:proofErr w:type="gramEnd"/>
      <w:r w:rsidRPr="00053622">
        <w:rPr>
          <w:sz w:val="22"/>
          <w:szCs w:val="22"/>
          <w:lang w:eastAsia="zh-CN"/>
        </w:rPr>
        <w:t xml:space="preserve"> Рабочей документации;</w:t>
      </w:r>
    </w:p>
    <w:p w14:paraId="535B2D4F" w14:textId="77777777" w:rsidR="00053622" w:rsidRPr="00053622" w:rsidRDefault="00053622" w:rsidP="00053622">
      <w:pPr>
        <w:numPr>
          <w:ilvl w:val="0"/>
          <w:numId w:val="6"/>
        </w:numPr>
        <w:tabs>
          <w:tab w:val="num" w:pos="0"/>
        </w:tabs>
        <w:suppressAutoHyphens/>
        <w:ind w:left="0" w:firstLine="567"/>
        <w:jc w:val="both"/>
        <w:rPr>
          <w:sz w:val="22"/>
          <w:szCs w:val="22"/>
          <w:lang w:eastAsia="zh-CN"/>
        </w:rPr>
      </w:pPr>
      <w:proofErr w:type="gramStart"/>
      <w:r w:rsidRPr="00053622">
        <w:rPr>
          <w:sz w:val="22"/>
          <w:szCs w:val="22"/>
          <w:lang w:eastAsia="zh-CN"/>
        </w:rPr>
        <w:t>проекту</w:t>
      </w:r>
      <w:proofErr w:type="gramEnd"/>
      <w:r w:rsidRPr="00053622">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6BE61992" w14:textId="77777777" w:rsidR="00053622" w:rsidRPr="00053622" w:rsidRDefault="00053622" w:rsidP="00053622">
      <w:pPr>
        <w:numPr>
          <w:ilvl w:val="0"/>
          <w:numId w:val="6"/>
        </w:numPr>
        <w:tabs>
          <w:tab w:val="num" w:pos="0"/>
        </w:tabs>
        <w:suppressAutoHyphens/>
        <w:ind w:left="0" w:firstLine="567"/>
        <w:jc w:val="both"/>
        <w:rPr>
          <w:sz w:val="22"/>
          <w:szCs w:val="22"/>
          <w:lang w:eastAsia="zh-CN"/>
        </w:rPr>
      </w:pPr>
      <w:proofErr w:type="gramStart"/>
      <w:r w:rsidRPr="00053622">
        <w:rPr>
          <w:sz w:val="22"/>
          <w:szCs w:val="22"/>
          <w:lang w:eastAsia="zh-CN"/>
        </w:rPr>
        <w:t>ордеру</w:t>
      </w:r>
      <w:proofErr w:type="gramEnd"/>
      <w:r w:rsidRPr="00053622">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053622">
        <w:rPr>
          <w:sz w:val="22"/>
          <w:szCs w:val="22"/>
          <w:lang w:eastAsia="zh-CN"/>
        </w:rPr>
        <w:t>г.Йошкар</w:t>
      </w:r>
      <w:proofErr w:type="spellEnd"/>
      <w:r w:rsidRPr="00053622">
        <w:rPr>
          <w:sz w:val="22"/>
          <w:szCs w:val="22"/>
          <w:lang w:eastAsia="zh-CN"/>
        </w:rPr>
        <w:t>-Олы и согласованного с заинтересованными организациями, учреждениями и с их условиями производства работ;</w:t>
      </w:r>
    </w:p>
    <w:p w14:paraId="756FE920" w14:textId="77777777" w:rsidR="00053622" w:rsidRPr="00053622" w:rsidRDefault="00053622" w:rsidP="00053622">
      <w:pPr>
        <w:numPr>
          <w:ilvl w:val="0"/>
          <w:numId w:val="6"/>
        </w:numPr>
        <w:tabs>
          <w:tab w:val="num" w:pos="0"/>
        </w:tabs>
        <w:suppressAutoHyphens/>
        <w:ind w:left="0" w:firstLine="567"/>
        <w:jc w:val="both"/>
        <w:rPr>
          <w:sz w:val="22"/>
          <w:szCs w:val="22"/>
          <w:lang w:eastAsia="zh-CN"/>
        </w:rPr>
      </w:pPr>
      <w:proofErr w:type="gramStart"/>
      <w:r w:rsidRPr="00053622">
        <w:rPr>
          <w:sz w:val="22"/>
          <w:szCs w:val="22"/>
          <w:lang w:eastAsia="zh-CN"/>
        </w:rPr>
        <w:t>утвержденного</w:t>
      </w:r>
      <w:proofErr w:type="gramEnd"/>
      <w:r w:rsidRPr="00053622">
        <w:rPr>
          <w:sz w:val="22"/>
          <w:szCs w:val="22"/>
          <w:lang w:eastAsia="zh-CN"/>
        </w:rPr>
        <w:t xml:space="preserve"> Заказчиком календарного плана.</w:t>
      </w:r>
    </w:p>
    <w:p w14:paraId="614F70D3" w14:textId="77777777" w:rsidR="00053622" w:rsidRPr="00053622" w:rsidRDefault="00053622" w:rsidP="00053622">
      <w:pPr>
        <w:suppressAutoHyphens/>
        <w:ind w:firstLine="851"/>
        <w:jc w:val="both"/>
        <w:rPr>
          <w:sz w:val="22"/>
          <w:szCs w:val="22"/>
          <w:lang w:eastAsia="zh-CN"/>
        </w:rPr>
      </w:pPr>
    </w:p>
    <w:p w14:paraId="3FA846C3" w14:textId="77777777" w:rsidR="00053622" w:rsidRPr="00053622" w:rsidRDefault="00053622" w:rsidP="00053622">
      <w:pPr>
        <w:suppressAutoHyphens/>
        <w:jc w:val="center"/>
        <w:rPr>
          <w:b/>
          <w:sz w:val="22"/>
          <w:szCs w:val="22"/>
          <w:lang w:eastAsia="zh-CN"/>
        </w:rPr>
      </w:pPr>
      <w:r w:rsidRPr="00053622">
        <w:rPr>
          <w:b/>
          <w:sz w:val="22"/>
          <w:szCs w:val="22"/>
          <w:lang w:eastAsia="zh-CN"/>
        </w:rPr>
        <w:t>5. Требование к видам и объемам выполняемых работ.</w:t>
      </w:r>
    </w:p>
    <w:p w14:paraId="35AF8733" w14:textId="77777777" w:rsidR="00053622" w:rsidRPr="00053622" w:rsidRDefault="00053622" w:rsidP="00053622">
      <w:pPr>
        <w:suppressAutoHyphens/>
        <w:jc w:val="center"/>
        <w:rPr>
          <w:b/>
          <w:sz w:val="22"/>
          <w:szCs w:val="22"/>
          <w:lang w:eastAsia="zh-CN"/>
        </w:rPr>
      </w:pPr>
    </w:p>
    <w:p w14:paraId="29E279A2"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 xml:space="preserve">5.1. Работы по прокладке </w:t>
      </w:r>
      <w:r w:rsidRPr="00053622">
        <w:rPr>
          <w:sz w:val="22"/>
          <w:szCs w:val="22"/>
          <w:lang w:eastAsia="en-US" w:bidi="en-US"/>
        </w:rPr>
        <w:t xml:space="preserve">канализационных сетей </w:t>
      </w:r>
      <w:r w:rsidRPr="00053622">
        <w:rPr>
          <w:color w:val="000000"/>
          <w:sz w:val="22"/>
          <w:szCs w:val="22"/>
        </w:rPr>
        <w:t xml:space="preserve">к жилищному комплексу «Дубовый парк» </w:t>
      </w:r>
      <w:r w:rsidRPr="00053622">
        <w:rPr>
          <w:color w:val="000000"/>
          <w:sz w:val="22"/>
          <w:szCs w:val="22"/>
        </w:rPr>
        <w:br/>
        <w:t>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r w:rsidRPr="00053622">
        <w:rPr>
          <w:sz w:val="22"/>
          <w:szCs w:val="22"/>
          <w:lang w:eastAsia="zh-CN"/>
        </w:rPr>
        <w:t xml:space="preserve">, проводятся </w:t>
      </w:r>
      <w:r w:rsidRPr="00053622">
        <w:rPr>
          <w:sz w:val="22"/>
          <w:szCs w:val="22"/>
          <w:lang w:eastAsia="zh-CN"/>
        </w:rPr>
        <w:br/>
        <w:t>по одному участку:</w:t>
      </w:r>
    </w:p>
    <w:p w14:paraId="706107FA" w14:textId="77777777" w:rsidR="00053622" w:rsidRPr="00053622" w:rsidRDefault="00053622" w:rsidP="00053622">
      <w:pPr>
        <w:suppressAutoHyphens/>
        <w:ind w:firstLine="567"/>
        <w:jc w:val="both"/>
      </w:pPr>
      <w:proofErr w:type="gramStart"/>
      <w:r w:rsidRPr="00053622">
        <w:rPr>
          <w:sz w:val="22"/>
          <w:szCs w:val="22"/>
        </w:rPr>
        <w:t>протяженность</w:t>
      </w:r>
      <w:proofErr w:type="gramEnd"/>
      <w:r w:rsidRPr="00053622">
        <w:rPr>
          <w:sz w:val="22"/>
          <w:szCs w:val="22"/>
        </w:rPr>
        <w:t xml:space="preserve"> </w:t>
      </w:r>
      <w:r w:rsidRPr="00053622">
        <w:rPr>
          <w:spacing w:val="-4"/>
        </w:rPr>
        <w:t>74,4</w:t>
      </w:r>
      <w:r w:rsidRPr="00053622">
        <w:t xml:space="preserve"> м, диаметр – 160 мм (диаметр условного прохода 150 мм), грунт – сухой, способ прокладки – открытый</w:t>
      </w:r>
      <w:r w:rsidRPr="00053622">
        <w:rPr>
          <w:sz w:val="22"/>
          <w:szCs w:val="22"/>
        </w:rPr>
        <w:t>.</w:t>
      </w:r>
    </w:p>
    <w:p w14:paraId="557BF0A3" w14:textId="77777777" w:rsidR="00053622" w:rsidRPr="00053622" w:rsidRDefault="00053622" w:rsidP="00053622">
      <w:pPr>
        <w:suppressAutoHyphens/>
        <w:autoSpaceDE w:val="0"/>
        <w:jc w:val="both"/>
        <w:rPr>
          <w:sz w:val="22"/>
          <w:szCs w:val="22"/>
          <w:lang w:eastAsia="zh-CN"/>
        </w:rPr>
      </w:pPr>
      <w:r w:rsidRPr="00053622">
        <w:rPr>
          <w:sz w:val="22"/>
          <w:szCs w:val="22"/>
          <w:lang w:eastAsia="zh-CN"/>
        </w:rPr>
        <w:t xml:space="preserve">         Срок окончания строительства – 31 декабря 2026 года.</w:t>
      </w:r>
    </w:p>
    <w:p w14:paraId="0ECB8FEF" w14:textId="77777777" w:rsidR="00053622" w:rsidRPr="00053622" w:rsidRDefault="00053622" w:rsidP="00053622">
      <w:pPr>
        <w:suppressAutoHyphens/>
        <w:jc w:val="center"/>
        <w:rPr>
          <w:sz w:val="22"/>
          <w:szCs w:val="22"/>
          <w:lang w:eastAsia="zh-CN"/>
        </w:rPr>
      </w:pPr>
      <w:r w:rsidRPr="00053622">
        <w:rPr>
          <w:b/>
          <w:sz w:val="22"/>
          <w:szCs w:val="22"/>
          <w:lang w:eastAsia="zh-CN"/>
        </w:rPr>
        <w:t>6. Требования к применяемым материалам, оборудованию и иным ресурсам.</w:t>
      </w:r>
    </w:p>
    <w:p w14:paraId="325D7AD3"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6.1. При выполнении</w:t>
      </w:r>
      <w:r w:rsidRPr="00053622">
        <w:rPr>
          <w:bCs/>
          <w:spacing w:val="-10"/>
          <w:sz w:val="22"/>
          <w:szCs w:val="22"/>
          <w:lang w:eastAsia="zh-CN"/>
        </w:rPr>
        <w:t xml:space="preserve"> работ</w:t>
      </w:r>
      <w:r w:rsidRPr="00053622">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473DB091"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24AB8232" w14:textId="77777777" w:rsidR="00053622" w:rsidRPr="00053622" w:rsidRDefault="00053622" w:rsidP="00053622">
      <w:pPr>
        <w:tabs>
          <w:tab w:val="left" w:pos="426"/>
        </w:tabs>
        <w:suppressAutoHyphens/>
        <w:ind w:firstLine="567"/>
        <w:jc w:val="both"/>
        <w:rPr>
          <w:sz w:val="22"/>
          <w:szCs w:val="22"/>
          <w:lang w:eastAsia="zh-CN"/>
        </w:rPr>
      </w:pPr>
      <w:r w:rsidRPr="00053622">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62AE71A2"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594A39E7" w14:textId="77777777" w:rsidR="00053622" w:rsidRPr="00053622" w:rsidRDefault="00053622" w:rsidP="00053622">
      <w:pPr>
        <w:tabs>
          <w:tab w:val="left" w:pos="426"/>
        </w:tabs>
        <w:suppressAutoHyphens/>
        <w:ind w:firstLine="567"/>
        <w:jc w:val="both"/>
        <w:rPr>
          <w:sz w:val="22"/>
          <w:szCs w:val="22"/>
          <w:lang w:eastAsia="zh-CN"/>
        </w:rPr>
      </w:pPr>
      <w:r w:rsidRPr="00053622">
        <w:rPr>
          <w:sz w:val="22"/>
          <w:szCs w:val="22"/>
          <w:lang w:eastAsia="zh-CN"/>
        </w:rPr>
        <w:t xml:space="preserve">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w:t>
      </w:r>
      <w:r w:rsidRPr="00053622">
        <w:rPr>
          <w:sz w:val="22"/>
          <w:szCs w:val="22"/>
          <w:lang w:eastAsia="zh-CN"/>
        </w:rPr>
        <w:lastRenderedPageBreak/>
        <w:t>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0F9C3BE5" w14:textId="77777777" w:rsidR="00053622" w:rsidRPr="00053622" w:rsidRDefault="00053622" w:rsidP="00053622">
      <w:pPr>
        <w:suppressAutoHyphens/>
        <w:ind w:firstLine="851"/>
        <w:rPr>
          <w:sz w:val="22"/>
          <w:szCs w:val="22"/>
          <w:lang w:eastAsia="zh-CN"/>
        </w:rPr>
      </w:pPr>
      <w:r w:rsidRPr="00053622">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77B28606" w14:textId="77777777" w:rsidR="00053622" w:rsidRPr="00053622" w:rsidRDefault="00053622" w:rsidP="00053622">
      <w:pPr>
        <w:suppressAutoHyphens/>
        <w:ind w:firstLine="851"/>
        <w:rPr>
          <w:sz w:val="22"/>
          <w:szCs w:val="22"/>
          <w:lang w:eastAsia="zh-CN"/>
        </w:rPr>
      </w:pPr>
    </w:p>
    <w:p w14:paraId="7B9AD178" w14:textId="77777777" w:rsidR="00A83200" w:rsidRDefault="00A83200" w:rsidP="00400345">
      <w:pPr>
        <w:ind w:firstLine="567"/>
        <w:jc w:val="center"/>
        <w:rPr>
          <w:b/>
          <w:bCs/>
          <w:sz w:val="22"/>
          <w:szCs w:val="22"/>
        </w:rPr>
      </w:pPr>
    </w:p>
    <w:p w14:paraId="536D6FC1" w14:textId="77777777" w:rsidR="00A83200" w:rsidRDefault="00A83200" w:rsidP="00400345">
      <w:pPr>
        <w:ind w:firstLine="567"/>
        <w:jc w:val="center"/>
        <w:rPr>
          <w:b/>
          <w:bCs/>
          <w:sz w:val="22"/>
          <w:szCs w:val="22"/>
        </w:rPr>
      </w:pPr>
    </w:p>
    <w:p w14:paraId="4A1C1312" w14:textId="77777777" w:rsidR="00A83200" w:rsidRDefault="00A83200" w:rsidP="00400345">
      <w:pPr>
        <w:ind w:firstLine="567"/>
        <w:jc w:val="center"/>
        <w:rPr>
          <w:b/>
          <w:bCs/>
          <w:sz w:val="22"/>
          <w:szCs w:val="22"/>
        </w:rPr>
      </w:pPr>
    </w:p>
    <w:p w14:paraId="5572E3B8" w14:textId="77777777" w:rsidR="00A83200" w:rsidRDefault="00A83200" w:rsidP="00400345">
      <w:pPr>
        <w:ind w:firstLine="567"/>
        <w:jc w:val="center"/>
        <w:rPr>
          <w:b/>
          <w:bCs/>
          <w:sz w:val="22"/>
          <w:szCs w:val="22"/>
        </w:rPr>
      </w:pPr>
    </w:p>
    <w:p w14:paraId="417DE1A8" w14:textId="77777777" w:rsidR="00A83200" w:rsidRDefault="00A83200" w:rsidP="00400345">
      <w:pPr>
        <w:ind w:firstLine="567"/>
        <w:jc w:val="center"/>
        <w:rPr>
          <w:b/>
          <w:bCs/>
          <w:sz w:val="22"/>
          <w:szCs w:val="22"/>
        </w:rPr>
      </w:pPr>
    </w:p>
    <w:p w14:paraId="565C591D" w14:textId="77777777" w:rsidR="00A83200" w:rsidRDefault="00A83200" w:rsidP="00400345">
      <w:pPr>
        <w:ind w:firstLine="567"/>
        <w:jc w:val="center"/>
        <w:rPr>
          <w:b/>
          <w:bCs/>
          <w:sz w:val="22"/>
          <w:szCs w:val="22"/>
        </w:rPr>
      </w:pPr>
    </w:p>
    <w:p w14:paraId="63DD1E70" w14:textId="77777777" w:rsidR="00A83200" w:rsidRDefault="00A83200" w:rsidP="00400345">
      <w:pPr>
        <w:ind w:firstLine="567"/>
        <w:jc w:val="center"/>
        <w:rPr>
          <w:b/>
          <w:bCs/>
          <w:sz w:val="22"/>
          <w:szCs w:val="22"/>
        </w:rPr>
      </w:pPr>
    </w:p>
    <w:p w14:paraId="2BE55FD9" w14:textId="77777777" w:rsidR="00A83200" w:rsidRDefault="00A83200" w:rsidP="00400345">
      <w:pPr>
        <w:ind w:firstLine="567"/>
        <w:jc w:val="center"/>
        <w:rPr>
          <w:b/>
          <w:bCs/>
          <w:sz w:val="22"/>
          <w:szCs w:val="22"/>
        </w:rPr>
      </w:pPr>
    </w:p>
    <w:p w14:paraId="62C55834" w14:textId="77777777" w:rsidR="00A83200" w:rsidRDefault="00A83200" w:rsidP="00400345">
      <w:pPr>
        <w:ind w:firstLine="567"/>
        <w:jc w:val="center"/>
        <w:rPr>
          <w:b/>
          <w:bCs/>
          <w:sz w:val="22"/>
          <w:szCs w:val="22"/>
        </w:rPr>
      </w:pPr>
    </w:p>
    <w:p w14:paraId="697D1D02" w14:textId="77777777" w:rsidR="00A83200" w:rsidRDefault="00A83200" w:rsidP="00400345">
      <w:pPr>
        <w:ind w:firstLine="567"/>
        <w:jc w:val="center"/>
        <w:rPr>
          <w:b/>
          <w:bCs/>
          <w:sz w:val="22"/>
          <w:szCs w:val="22"/>
        </w:rPr>
      </w:pPr>
    </w:p>
    <w:p w14:paraId="3A205D98" w14:textId="77777777" w:rsidR="00A83200" w:rsidRDefault="00A83200" w:rsidP="00400345">
      <w:pPr>
        <w:ind w:firstLine="567"/>
        <w:jc w:val="center"/>
        <w:rPr>
          <w:b/>
          <w:bCs/>
          <w:sz w:val="22"/>
          <w:szCs w:val="22"/>
        </w:rPr>
      </w:pPr>
    </w:p>
    <w:p w14:paraId="2BB3963A" w14:textId="77777777" w:rsidR="00A83200" w:rsidRDefault="00A83200" w:rsidP="00400345">
      <w:pPr>
        <w:ind w:firstLine="567"/>
        <w:jc w:val="center"/>
        <w:rPr>
          <w:b/>
          <w:bCs/>
          <w:sz w:val="22"/>
          <w:szCs w:val="22"/>
        </w:rPr>
      </w:pPr>
    </w:p>
    <w:p w14:paraId="71BF8106" w14:textId="77777777" w:rsidR="00A83200" w:rsidRDefault="00A83200" w:rsidP="00400345">
      <w:pPr>
        <w:ind w:firstLine="567"/>
        <w:jc w:val="center"/>
        <w:rPr>
          <w:b/>
          <w:bCs/>
          <w:sz w:val="22"/>
          <w:szCs w:val="22"/>
        </w:rPr>
      </w:pPr>
    </w:p>
    <w:p w14:paraId="6EF3E336" w14:textId="77777777" w:rsidR="00A83200" w:rsidRDefault="00A83200" w:rsidP="00400345">
      <w:pPr>
        <w:ind w:firstLine="567"/>
        <w:jc w:val="center"/>
        <w:rPr>
          <w:b/>
          <w:bCs/>
          <w:sz w:val="22"/>
          <w:szCs w:val="22"/>
        </w:rPr>
      </w:pPr>
    </w:p>
    <w:p w14:paraId="17B0B586" w14:textId="77777777" w:rsidR="00A83200" w:rsidRDefault="00A83200" w:rsidP="00400345">
      <w:pPr>
        <w:ind w:firstLine="567"/>
        <w:jc w:val="center"/>
        <w:rPr>
          <w:b/>
          <w:bCs/>
          <w:sz w:val="22"/>
          <w:szCs w:val="22"/>
        </w:rPr>
      </w:pPr>
    </w:p>
    <w:p w14:paraId="722985BD" w14:textId="77777777" w:rsidR="00A83200" w:rsidRDefault="00A83200" w:rsidP="00400345">
      <w:pPr>
        <w:ind w:firstLine="567"/>
        <w:jc w:val="center"/>
        <w:rPr>
          <w:b/>
          <w:bCs/>
          <w:sz w:val="22"/>
          <w:szCs w:val="22"/>
        </w:rPr>
      </w:pPr>
    </w:p>
    <w:p w14:paraId="1DA903BF" w14:textId="77777777" w:rsidR="00A83200" w:rsidRDefault="00A83200" w:rsidP="00400345">
      <w:pPr>
        <w:ind w:firstLine="567"/>
        <w:jc w:val="center"/>
        <w:rPr>
          <w:b/>
          <w:bCs/>
          <w:sz w:val="22"/>
          <w:szCs w:val="22"/>
        </w:rPr>
      </w:pPr>
    </w:p>
    <w:p w14:paraId="3F75D28F" w14:textId="77777777" w:rsidR="00A83200" w:rsidRDefault="00A83200" w:rsidP="00DF2D52">
      <w:pPr>
        <w:rPr>
          <w:b/>
          <w:bCs/>
          <w:sz w:val="22"/>
          <w:szCs w:val="22"/>
        </w:rPr>
        <w:sectPr w:rsidR="00A83200" w:rsidSect="00845E39">
          <w:headerReference w:type="even" r:id="rId12"/>
          <w:headerReference w:type="default" r:id="rId13"/>
          <w:headerReference w:type="first" r:id="rId14"/>
          <w:pgSz w:w="11906" w:h="16838"/>
          <w:pgMar w:top="426" w:right="1134" w:bottom="284" w:left="1134" w:header="0" w:footer="0" w:gutter="0"/>
          <w:pgNumType w:start="1"/>
          <w:cols w:space="720"/>
          <w:formProt w:val="0"/>
          <w:docGrid w:linePitch="360"/>
        </w:sectPr>
      </w:pPr>
    </w:p>
    <w:p w14:paraId="47F6F420" w14:textId="77777777" w:rsidR="00A83200" w:rsidRDefault="00A83200" w:rsidP="00DF2D52">
      <w:pPr>
        <w:suppressAutoHyphens/>
        <w:rPr>
          <w:bCs/>
          <w:sz w:val="22"/>
          <w:szCs w:val="22"/>
        </w:rPr>
      </w:pPr>
    </w:p>
    <w:p w14:paraId="1F19D906" w14:textId="285B0C63" w:rsidR="00400345" w:rsidRPr="00400345" w:rsidRDefault="00400345" w:rsidP="00400345">
      <w:pPr>
        <w:suppressAutoHyphens/>
        <w:jc w:val="right"/>
        <w:rPr>
          <w:bCs/>
          <w:sz w:val="22"/>
          <w:szCs w:val="22"/>
        </w:rPr>
      </w:pPr>
      <w:r w:rsidRPr="00400345">
        <w:rPr>
          <w:bCs/>
          <w:sz w:val="22"/>
          <w:szCs w:val="22"/>
        </w:rPr>
        <w:t>Приложение №</w:t>
      </w:r>
      <w:r>
        <w:rPr>
          <w:bCs/>
          <w:sz w:val="22"/>
          <w:szCs w:val="22"/>
        </w:rPr>
        <w:t>3</w:t>
      </w:r>
      <w:r w:rsidRPr="00400345">
        <w:rPr>
          <w:bCs/>
          <w:sz w:val="22"/>
          <w:szCs w:val="22"/>
        </w:rPr>
        <w:t xml:space="preserve"> </w:t>
      </w:r>
    </w:p>
    <w:p w14:paraId="38D83E12" w14:textId="3DA787C2" w:rsidR="00400345" w:rsidRDefault="00400345" w:rsidP="00400345">
      <w:pPr>
        <w:suppressAutoHyphens/>
        <w:jc w:val="right"/>
        <w:rPr>
          <w:bCs/>
          <w:sz w:val="22"/>
          <w:szCs w:val="22"/>
        </w:rPr>
      </w:pPr>
      <w:proofErr w:type="gramStart"/>
      <w:r w:rsidRPr="00400345">
        <w:rPr>
          <w:bCs/>
          <w:sz w:val="22"/>
          <w:szCs w:val="22"/>
        </w:rPr>
        <w:t>к</w:t>
      </w:r>
      <w:proofErr w:type="gramEnd"/>
      <w:r w:rsidRPr="00400345">
        <w:rPr>
          <w:bCs/>
          <w:sz w:val="22"/>
          <w:szCs w:val="22"/>
        </w:rPr>
        <w:t xml:space="preserve"> извещению о закупке у единственного поставщика (подрядчика, исполнителя)</w:t>
      </w:r>
    </w:p>
    <w:tbl>
      <w:tblPr>
        <w:tblW w:w="7339" w:type="dxa"/>
        <w:tblLook w:val="04A0" w:firstRow="1" w:lastRow="0" w:firstColumn="1" w:lastColumn="0" w:noHBand="0" w:noVBand="1"/>
      </w:tblPr>
      <w:tblGrid>
        <w:gridCol w:w="640"/>
        <w:gridCol w:w="2360"/>
        <w:gridCol w:w="1070"/>
        <w:gridCol w:w="1369"/>
        <w:gridCol w:w="1900"/>
      </w:tblGrid>
      <w:tr w:rsidR="0056793F" w:rsidRPr="00B40F78" w14:paraId="449FDB73" w14:textId="77777777" w:rsidTr="0056793F">
        <w:trPr>
          <w:trHeight w:val="804"/>
        </w:trPr>
        <w:tc>
          <w:tcPr>
            <w:tcW w:w="640" w:type="dxa"/>
            <w:tcBorders>
              <w:top w:val="nil"/>
              <w:left w:val="nil"/>
              <w:bottom w:val="nil"/>
              <w:right w:val="nil"/>
            </w:tcBorders>
            <w:shd w:val="clear" w:color="auto" w:fill="auto"/>
            <w:noWrap/>
            <w:vAlign w:val="bottom"/>
            <w:hideMark/>
          </w:tcPr>
          <w:p w14:paraId="05C6DD32" w14:textId="77777777" w:rsidR="0056793F" w:rsidRPr="00B40F78" w:rsidRDefault="0056793F" w:rsidP="00B40F78">
            <w:pPr>
              <w:rPr>
                <w:sz w:val="20"/>
                <w:szCs w:val="20"/>
              </w:rPr>
            </w:pPr>
          </w:p>
        </w:tc>
        <w:tc>
          <w:tcPr>
            <w:tcW w:w="2360" w:type="dxa"/>
            <w:tcBorders>
              <w:top w:val="nil"/>
              <w:left w:val="nil"/>
              <w:bottom w:val="nil"/>
              <w:right w:val="nil"/>
            </w:tcBorders>
            <w:shd w:val="clear" w:color="auto" w:fill="auto"/>
            <w:noWrap/>
            <w:vAlign w:val="bottom"/>
            <w:hideMark/>
          </w:tcPr>
          <w:p w14:paraId="39207D43" w14:textId="77777777" w:rsidR="0056793F" w:rsidRPr="00B40F78" w:rsidRDefault="0056793F" w:rsidP="00B40F78">
            <w:pPr>
              <w:rPr>
                <w:sz w:val="20"/>
                <w:szCs w:val="20"/>
              </w:rPr>
            </w:pPr>
          </w:p>
        </w:tc>
        <w:tc>
          <w:tcPr>
            <w:tcW w:w="1070" w:type="dxa"/>
            <w:tcBorders>
              <w:top w:val="nil"/>
              <w:left w:val="nil"/>
              <w:bottom w:val="nil"/>
              <w:right w:val="nil"/>
            </w:tcBorders>
            <w:shd w:val="clear" w:color="auto" w:fill="auto"/>
            <w:noWrap/>
            <w:vAlign w:val="bottom"/>
            <w:hideMark/>
          </w:tcPr>
          <w:p w14:paraId="72DC65CF" w14:textId="77777777" w:rsidR="0056793F" w:rsidRPr="00B40F78" w:rsidRDefault="0056793F" w:rsidP="00B40F78">
            <w:pPr>
              <w:rPr>
                <w:sz w:val="20"/>
                <w:szCs w:val="20"/>
              </w:rPr>
            </w:pPr>
          </w:p>
        </w:tc>
        <w:tc>
          <w:tcPr>
            <w:tcW w:w="1369" w:type="dxa"/>
            <w:tcBorders>
              <w:top w:val="nil"/>
              <w:left w:val="nil"/>
              <w:bottom w:val="nil"/>
              <w:right w:val="nil"/>
            </w:tcBorders>
            <w:shd w:val="clear" w:color="auto" w:fill="auto"/>
            <w:noWrap/>
            <w:vAlign w:val="bottom"/>
            <w:hideMark/>
          </w:tcPr>
          <w:p w14:paraId="3D913831" w14:textId="77777777" w:rsidR="0056793F" w:rsidRPr="00B40F78" w:rsidRDefault="0056793F" w:rsidP="00B40F78">
            <w:pPr>
              <w:rPr>
                <w:sz w:val="20"/>
                <w:szCs w:val="20"/>
              </w:rPr>
            </w:pPr>
          </w:p>
        </w:tc>
        <w:tc>
          <w:tcPr>
            <w:tcW w:w="1900" w:type="dxa"/>
            <w:tcBorders>
              <w:top w:val="nil"/>
              <w:left w:val="nil"/>
              <w:bottom w:val="nil"/>
              <w:right w:val="nil"/>
            </w:tcBorders>
            <w:shd w:val="clear" w:color="auto" w:fill="auto"/>
            <w:noWrap/>
            <w:vAlign w:val="bottom"/>
            <w:hideMark/>
          </w:tcPr>
          <w:p w14:paraId="5A89C5D9" w14:textId="77777777" w:rsidR="0056793F" w:rsidRDefault="0056793F" w:rsidP="00B40F78">
            <w:pPr>
              <w:rPr>
                <w:sz w:val="20"/>
                <w:szCs w:val="20"/>
              </w:rPr>
            </w:pPr>
          </w:p>
          <w:p w14:paraId="7277F391" w14:textId="77777777" w:rsidR="0056793F" w:rsidRDefault="0056793F" w:rsidP="00B40F78">
            <w:pPr>
              <w:rPr>
                <w:sz w:val="20"/>
                <w:szCs w:val="20"/>
              </w:rPr>
            </w:pPr>
          </w:p>
          <w:p w14:paraId="07257FAE" w14:textId="77777777" w:rsidR="0056793F" w:rsidRPr="00B40F78" w:rsidRDefault="0056793F" w:rsidP="00B40F78">
            <w:pPr>
              <w:rPr>
                <w:sz w:val="20"/>
                <w:szCs w:val="20"/>
              </w:rPr>
            </w:pPr>
          </w:p>
        </w:tc>
      </w:tr>
    </w:tbl>
    <w:p w14:paraId="1C1C3180" w14:textId="7CF83EAF" w:rsidR="0056793F" w:rsidRPr="0056793F" w:rsidRDefault="0056793F" w:rsidP="0056793F">
      <w:pPr>
        <w:suppressAutoHyphens/>
        <w:jc w:val="center"/>
        <w:rPr>
          <w:b/>
          <w:bCs/>
          <w:sz w:val="28"/>
          <w:szCs w:val="28"/>
        </w:rPr>
      </w:pPr>
      <w:r w:rsidRPr="0056793F">
        <w:rPr>
          <w:b/>
          <w:bCs/>
          <w:sz w:val="28"/>
          <w:szCs w:val="28"/>
        </w:rPr>
        <w:t>Локальный сметный расчет</w:t>
      </w:r>
    </w:p>
    <w:p w14:paraId="23D84ED9" w14:textId="3C558DEF" w:rsidR="0056793F" w:rsidRPr="0056793F" w:rsidRDefault="0056793F" w:rsidP="0056793F">
      <w:pPr>
        <w:suppressAutoHyphens/>
        <w:jc w:val="center"/>
        <w:rPr>
          <w:b/>
          <w:bCs/>
          <w:sz w:val="28"/>
          <w:szCs w:val="28"/>
        </w:rPr>
        <w:sectPr w:rsidR="0056793F" w:rsidRPr="0056793F" w:rsidSect="00B40F78">
          <w:pgSz w:w="16838" w:h="11906" w:orient="landscape"/>
          <w:pgMar w:top="1134" w:right="425" w:bottom="1134" w:left="284" w:header="0" w:footer="0" w:gutter="0"/>
          <w:pgNumType w:start="1"/>
          <w:cols w:space="720"/>
          <w:formProt w:val="0"/>
          <w:docGrid w:linePitch="360"/>
        </w:sectPr>
      </w:pPr>
      <w:r w:rsidRPr="0056793F">
        <w:rPr>
          <w:b/>
          <w:bCs/>
          <w:sz w:val="28"/>
          <w:szCs w:val="28"/>
        </w:rPr>
        <w:t>(</w:t>
      </w:r>
      <w:proofErr w:type="gramStart"/>
      <w:r w:rsidRPr="0056793F">
        <w:rPr>
          <w:b/>
          <w:bCs/>
          <w:sz w:val="28"/>
          <w:szCs w:val="28"/>
        </w:rPr>
        <w:t>прилагается</w:t>
      </w:r>
      <w:proofErr w:type="gramEnd"/>
      <w:r w:rsidRPr="0056793F">
        <w:rPr>
          <w:b/>
          <w:bCs/>
          <w:sz w:val="28"/>
          <w:szCs w:val="28"/>
        </w:rPr>
        <w:t xml:space="preserve"> отдельным файлом)</w:t>
      </w:r>
    </w:p>
    <w:p w14:paraId="42C69220" w14:textId="00AD61AC" w:rsidR="00C362FE" w:rsidRDefault="00C362FE" w:rsidP="00400345">
      <w:pPr>
        <w:suppressAutoHyphens/>
        <w:jc w:val="right"/>
        <w:rPr>
          <w:bCs/>
          <w:sz w:val="22"/>
          <w:szCs w:val="22"/>
        </w:rPr>
      </w:pPr>
    </w:p>
    <w:p w14:paraId="047EBC7E" w14:textId="77777777" w:rsidR="00C362FE" w:rsidRDefault="00C362FE" w:rsidP="00DF2D52">
      <w:pPr>
        <w:suppressAutoHyphens/>
        <w:jc w:val="both"/>
        <w:rPr>
          <w:bCs/>
          <w:sz w:val="22"/>
          <w:szCs w:val="22"/>
        </w:rPr>
      </w:pPr>
    </w:p>
    <w:p w14:paraId="54B04AEC" w14:textId="77777777" w:rsidR="00DF2D52" w:rsidRPr="00DF2D52" w:rsidRDefault="00DF2D52" w:rsidP="00DF2D52">
      <w:pPr>
        <w:widowControl w:val="0"/>
        <w:autoSpaceDE w:val="0"/>
        <w:autoSpaceDN w:val="0"/>
        <w:adjustRightInd w:val="0"/>
        <w:ind w:firstLine="567"/>
        <w:jc w:val="right"/>
        <w:rPr>
          <w:sz w:val="22"/>
          <w:szCs w:val="22"/>
          <w:lang w:eastAsia="en-US"/>
        </w:rPr>
      </w:pPr>
      <w:r w:rsidRPr="00DF2D52">
        <w:rPr>
          <w:sz w:val="22"/>
          <w:szCs w:val="22"/>
          <w:lang w:eastAsia="en-US"/>
        </w:rPr>
        <w:t xml:space="preserve">Приложение №4 </w:t>
      </w:r>
    </w:p>
    <w:p w14:paraId="0A371CA6" w14:textId="77777777" w:rsidR="00DF2D52" w:rsidRPr="00DF2D52" w:rsidRDefault="00DF2D52" w:rsidP="00DF2D52">
      <w:pPr>
        <w:suppressAutoHyphens/>
        <w:jc w:val="right"/>
        <w:rPr>
          <w:b/>
          <w:sz w:val="22"/>
          <w:szCs w:val="22"/>
        </w:rPr>
      </w:pPr>
      <w:proofErr w:type="gramStart"/>
      <w:r w:rsidRPr="00DF2D52">
        <w:rPr>
          <w:sz w:val="22"/>
          <w:szCs w:val="22"/>
          <w:lang w:eastAsia="en-US"/>
        </w:rPr>
        <w:t>к</w:t>
      </w:r>
      <w:proofErr w:type="gramEnd"/>
      <w:r w:rsidRPr="00DF2D52">
        <w:rPr>
          <w:sz w:val="22"/>
          <w:szCs w:val="22"/>
          <w:lang w:eastAsia="en-US"/>
        </w:rPr>
        <w:t xml:space="preserve"> извещению о закупке у единственного поставщика (подрядчика, исполнителя)</w:t>
      </w:r>
    </w:p>
    <w:p w14:paraId="7F52C8C5" w14:textId="77777777" w:rsidR="00DF2D52" w:rsidRPr="00DF2D52" w:rsidRDefault="00DF2D52" w:rsidP="00DF2D52">
      <w:pPr>
        <w:suppressAutoHyphens/>
        <w:jc w:val="center"/>
        <w:rPr>
          <w:b/>
          <w:sz w:val="22"/>
          <w:szCs w:val="22"/>
        </w:rPr>
      </w:pPr>
    </w:p>
    <w:p w14:paraId="25ED1DD0" w14:textId="77777777" w:rsidR="00DF2D52" w:rsidRPr="00DF2D52" w:rsidRDefault="00DF2D52" w:rsidP="00DF2D52">
      <w:pPr>
        <w:suppressAutoHyphens/>
        <w:jc w:val="center"/>
        <w:rPr>
          <w:b/>
          <w:sz w:val="22"/>
          <w:szCs w:val="22"/>
        </w:rPr>
      </w:pPr>
    </w:p>
    <w:p w14:paraId="149D6BF0" w14:textId="77777777" w:rsidR="00DF2D52" w:rsidRDefault="00DF2D52" w:rsidP="00DF2D52">
      <w:pPr>
        <w:suppressAutoHyphens/>
        <w:jc w:val="center"/>
        <w:rPr>
          <w:b/>
          <w:sz w:val="22"/>
          <w:szCs w:val="22"/>
        </w:rPr>
      </w:pPr>
      <w:r w:rsidRPr="00DF2D52">
        <w:rPr>
          <w:b/>
          <w:sz w:val="22"/>
          <w:szCs w:val="22"/>
        </w:rPr>
        <w:t>ПРОЕКТ ДОГОВОРА</w:t>
      </w:r>
    </w:p>
    <w:p w14:paraId="5269C149" w14:textId="77777777" w:rsidR="00053622" w:rsidRPr="00053622" w:rsidRDefault="00053622" w:rsidP="00053622">
      <w:pPr>
        <w:jc w:val="center"/>
        <w:rPr>
          <w:sz w:val="22"/>
          <w:szCs w:val="22"/>
        </w:rPr>
      </w:pPr>
      <w:proofErr w:type="gramStart"/>
      <w:r w:rsidRPr="00053622">
        <w:rPr>
          <w:b/>
          <w:sz w:val="22"/>
          <w:szCs w:val="22"/>
          <w:lang w:eastAsia="en-US" w:bidi="en-US"/>
        </w:rPr>
        <w:t>на</w:t>
      </w:r>
      <w:proofErr w:type="gramEnd"/>
      <w:r w:rsidRPr="00053622">
        <w:rPr>
          <w:b/>
          <w:sz w:val="22"/>
          <w:szCs w:val="22"/>
          <w:lang w:eastAsia="en-US" w:bidi="en-US"/>
        </w:rPr>
        <w:t xml:space="preserve"> выполнение строительно-монтажных работ по прокладке канализационных сетей </w:t>
      </w:r>
      <w:r w:rsidRPr="00053622">
        <w:rPr>
          <w:b/>
          <w:sz w:val="22"/>
          <w:szCs w:val="22"/>
          <w:lang w:eastAsia="en-US" w:bidi="en-US"/>
        </w:rPr>
        <w:br/>
        <w:t xml:space="preserve">к жилищному комплексу «Дубовый парк» в квартале № 1 проекта планировки территории, ограниченной бульваром Данилова, улицами Героев Сталинградской битвы, </w:t>
      </w:r>
      <w:r w:rsidRPr="00053622">
        <w:rPr>
          <w:b/>
          <w:sz w:val="22"/>
          <w:szCs w:val="22"/>
          <w:lang w:eastAsia="en-US" w:bidi="en-US"/>
        </w:rPr>
        <w:br/>
        <w:t>Лебедева и Карла Либкнехта в городе Йошкар-Оле, поз. 1/2, 2 этап</w:t>
      </w:r>
    </w:p>
    <w:p w14:paraId="3E28FEE3" w14:textId="77777777" w:rsidR="00053622" w:rsidRPr="00053622" w:rsidRDefault="00053622" w:rsidP="00053622">
      <w:pPr>
        <w:rPr>
          <w:sz w:val="22"/>
          <w:szCs w:val="22"/>
        </w:rPr>
      </w:pPr>
    </w:p>
    <w:p w14:paraId="45C71D7C" w14:textId="77777777" w:rsidR="00053622" w:rsidRPr="00053622" w:rsidRDefault="00053622" w:rsidP="00053622">
      <w:pPr>
        <w:rPr>
          <w:sz w:val="22"/>
          <w:szCs w:val="22"/>
        </w:rPr>
      </w:pPr>
    </w:p>
    <w:p w14:paraId="02C301C8" w14:textId="630CD159" w:rsidR="00053622" w:rsidRPr="00053622" w:rsidRDefault="00053622" w:rsidP="00053622">
      <w:pPr>
        <w:rPr>
          <w:sz w:val="22"/>
          <w:szCs w:val="22"/>
        </w:rPr>
      </w:pPr>
      <w:r w:rsidRPr="00053622">
        <w:rPr>
          <w:sz w:val="22"/>
          <w:szCs w:val="22"/>
        </w:rPr>
        <w:t xml:space="preserve">г. Йошкар-Ола                                                      </w:t>
      </w:r>
      <w:r w:rsidRPr="00053622">
        <w:rPr>
          <w:sz w:val="22"/>
          <w:szCs w:val="22"/>
        </w:rPr>
        <w:tab/>
      </w:r>
      <w:r w:rsidRPr="00053622">
        <w:rPr>
          <w:sz w:val="22"/>
          <w:szCs w:val="22"/>
        </w:rPr>
        <w:tab/>
      </w:r>
      <w:r w:rsidRPr="00053622">
        <w:rPr>
          <w:sz w:val="22"/>
          <w:szCs w:val="22"/>
        </w:rPr>
        <w:tab/>
        <w:t xml:space="preserve">               </w:t>
      </w:r>
      <w:r>
        <w:rPr>
          <w:sz w:val="22"/>
          <w:szCs w:val="22"/>
        </w:rPr>
        <w:t xml:space="preserve">  </w:t>
      </w:r>
      <w:proofErr w:type="gramStart"/>
      <w:r>
        <w:rPr>
          <w:sz w:val="22"/>
          <w:szCs w:val="22"/>
        </w:rPr>
        <w:t xml:space="preserve">   </w:t>
      </w:r>
      <w:r w:rsidRPr="00053622">
        <w:rPr>
          <w:sz w:val="22"/>
          <w:szCs w:val="22"/>
        </w:rPr>
        <w:t>«</w:t>
      </w:r>
      <w:proofErr w:type="gramEnd"/>
      <w:r w:rsidRPr="00053622">
        <w:rPr>
          <w:sz w:val="22"/>
          <w:szCs w:val="22"/>
        </w:rPr>
        <w:t>___»  ________ 2025 г.</w:t>
      </w:r>
    </w:p>
    <w:p w14:paraId="0E280012" w14:textId="77777777" w:rsidR="00053622" w:rsidRPr="00053622" w:rsidRDefault="00053622" w:rsidP="00053622">
      <w:pPr>
        <w:rPr>
          <w:color w:val="4F81BD"/>
          <w:sz w:val="22"/>
          <w:szCs w:val="22"/>
        </w:rPr>
      </w:pPr>
    </w:p>
    <w:p w14:paraId="5D17DCCD" w14:textId="4D000506" w:rsidR="00053622" w:rsidRPr="00053622" w:rsidRDefault="00053622" w:rsidP="00053622">
      <w:pPr>
        <w:keepNext/>
        <w:keepLines/>
        <w:suppressAutoHyphens/>
        <w:spacing w:line="216" w:lineRule="auto"/>
        <w:ind w:firstLine="851"/>
        <w:jc w:val="both"/>
        <w:rPr>
          <w:sz w:val="22"/>
          <w:szCs w:val="22"/>
        </w:rPr>
      </w:pPr>
      <w:r w:rsidRPr="00053622">
        <w:rPr>
          <w:rFonts w:eastAsia="Calibri"/>
          <w:bCs/>
          <w:color w:val="000000"/>
          <w:sz w:val="22"/>
          <w:szCs w:val="22"/>
          <w:lang w:eastAsia="zh-CN"/>
        </w:rPr>
        <w:t xml:space="preserve">Муниципальное унитарное предприятие «Водоканал» г. Йошкар-Олы» муниципального образования «Город Йошкар-Ола», именуемое в дальнейшем «Заказчик», </w:t>
      </w:r>
      <w:r w:rsidRPr="00053622">
        <w:rPr>
          <w:sz w:val="22"/>
          <w:szCs w:val="22"/>
        </w:rPr>
        <w:t xml:space="preserve">в лице </w:t>
      </w:r>
      <w:r>
        <w:rPr>
          <w:sz w:val="22"/>
          <w:szCs w:val="22"/>
        </w:rPr>
        <w:t>__________________</w:t>
      </w:r>
      <w:r w:rsidRPr="00053622">
        <w:rPr>
          <w:sz w:val="22"/>
          <w:szCs w:val="22"/>
        </w:rPr>
        <w:t xml:space="preserve">, действующего на основании </w:t>
      </w:r>
      <w:r>
        <w:rPr>
          <w:sz w:val="22"/>
          <w:szCs w:val="22"/>
        </w:rPr>
        <w:t>________________</w:t>
      </w:r>
      <w:r w:rsidRPr="00053622">
        <w:rPr>
          <w:sz w:val="22"/>
          <w:szCs w:val="22"/>
        </w:rPr>
        <w:t>,</w:t>
      </w:r>
      <w:r w:rsidRPr="00053622">
        <w:rPr>
          <w:rFonts w:eastAsia="Calibri"/>
          <w:bCs/>
          <w:color w:val="000000"/>
          <w:sz w:val="22"/>
          <w:szCs w:val="22"/>
          <w:lang w:eastAsia="zh-CN"/>
        </w:rPr>
        <w:t xml:space="preserve"> с одной стороны и </w:t>
      </w:r>
      <w:r>
        <w:rPr>
          <w:rFonts w:eastAsia="Calibri"/>
          <w:bCs/>
          <w:color w:val="000000"/>
          <w:sz w:val="22"/>
          <w:szCs w:val="22"/>
          <w:lang w:eastAsia="zh-CN"/>
        </w:rPr>
        <w:t>________________________</w:t>
      </w:r>
      <w:r w:rsidRPr="00053622">
        <w:rPr>
          <w:rFonts w:eastAsia="Calibri"/>
          <w:bCs/>
          <w:color w:val="000000"/>
          <w:sz w:val="22"/>
          <w:szCs w:val="22"/>
          <w:lang w:eastAsia="zh-CN"/>
        </w:rPr>
        <w:t xml:space="preserve">, именуемое в дальнейшем «Подрядчик», в лице </w:t>
      </w:r>
      <w:r>
        <w:rPr>
          <w:rFonts w:eastAsia="Calibri"/>
          <w:bCs/>
          <w:color w:val="000000"/>
          <w:sz w:val="22"/>
          <w:szCs w:val="22"/>
          <w:lang w:eastAsia="zh-CN"/>
        </w:rPr>
        <w:t>_______________________</w:t>
      </w:r>
      <w:r w:rsidRPr="00053622">
        <w:rPr>
          <w:rFonts w:eastAsia="Calibri"/>
          <w:bCs/>
          <w:color w:val="000000"/>
          <w:sz w:val="22"/>
          <w:szCs w:val="22"/>
          <w:lang w:eastAsia="zh-CN"/>
        </w:rPr>
        <w:t xml:space="preserve">, действующей на основании </w:t>
      </w:r>
      <w:r>
        <w:rPr>
          <w:rFonts w:eastAsia="Calibri"/>
          <w:bCs/>
          <w:color w:val="000000"/>
          <w:sz w:val="22"/>
          <w:szCs w:val="22"/>
          <w:lang w:eastAsia="zh-CN"/>
        </w:rPr>
        <w:t>___________</w:t>
      </w:r>
      <w:r w:rsidRPr="00053622">
        <w:rPr>
          <w:rFonts w:eastAsia="Calibri"/>
          <w:bCs/>
          <w:color w:val="000000"/>
          <w:sz w:val="22"/>
          <w:szCs w:val="22"/>
          <w:lang w:eastAsia="zh-CN"/>
        </w:rPr>
        <w:t xml:space="preserve">, с другой стороны, в дальнейшем вместе именуемые «Стороны», и каждый в отдельности «Сторона», </w:t>
      </w:r>
      <w:r w:rsidRPr="00053622">
        <w:rPr>
          <w:sz w:val="22"/>
          <w:szCs w:val="22"/>
        </w:rPr>
        <w:t>в соответствии с подп. 27 п.2.1 разд.2 гл.13 Положения о закупке товаров, работ, услуг Муниципального унитарного предприятия «Водоканал» г. Йошкар-Олы» муниципального образования «Город Йошкар-Ола»,</w:t>
      </w:r>
      <w:r w:rsidRPr="00053622">
        <w:t xml:space="preserve"> </w:t>
      </w:r>
      <w:r w:rsidRPr="00053622">
        <w:rPr>
          <w:sz w:val="22"/>
          <w:szCs w:val="22"/>
        </w:rPr>
        <w:t xml:space="preserve">заключили настоящий договор </w:t>
      </w:r>
      <w:r w:rsidRPr="00053622">
        <w:rPr>
          <w:sz w:val="22"/>
          <w:szCs w:val="22"/>
          <w:lang w:eastAsia="en-US" w:bidi="en-US"/>
        </w:rPr>
        <w:t>на выполнение строительно-монтажных работ по прокладке канализационных</w:t>
      </w:r>
      <w:r w:rsidRPr="00053622">
        <w:rPr>
          <w:color w:val="000000"/>
          <w:sz w:val="22"/>
          <w:szCs w:val="22"/>
        </w:rPr>
        <w:t xml:space="preserve">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r w:rsidRPr="00053622">
        <w:rPr>
          <w:sz w:val="22"/>
          <w:szCs w:val="22"/>
          <w:lang w:eastAsia="en-US" w:bidi="en-US"/>
        </w:rPr>
        <w:t xml:space="preserve"> (далее по тексту «Договор») </w:t>
      </w:r>
      <w:r w:rsidRPr="00053622">
        <w:rPr>
          <w:sz w:val="22"/>
          <w:szCs w:val="22"/>
        </w:rPr>
        <w:t>о нижеследующем:</w:t>
      </w:r>
    </w:p>
    <w:p w14:paraId="777E8906" w14:textId="77777777" w:rsidR="00053622" w:rsidRPr="00053622" w:rsidRDefault="00053622" w:rsidP="00053622">
      <w:pPr>
        <w:widowControl w:val="0"/>
        <w:numPr>
          <w:ilvl w:val="0"/>
          <w:numId w:val="12"/>
        </w:numPr>
        <w:autoSpaceDE w:val="0"/>
        <w:autoSpaceDN w:val="0"/>
        <w:adjustRightInd w:val="0"/>
        <w:jc w:val="center"/>
        <w:rPr>
          <w:b/>
          <w:bCs/>
          <w:sz w:val="22"/>
          <w:szCs w:val="22"/>
        </w:rPr>
      </w:pPr>
      <w:r w:rsidRPr="00053622">
        <w:rPr>
          <w:b/>
          <w:bCs/>
          <w:sz w:val="22"/>
          <w:szCs w:val="22"/>
        </w:rPr>
        <w:t>ПРЕДМЕТ ДОГОВОРА</w:t>
      </w:r>
    </w:p>
    <w:p w14:paraId="4C5BA23E" w14:textId="77777777" w:rsidR="00053622" w:rsidRPr="00053622" w:rsidRDefault="00053622" w:rsidP="00053622">
      <w:pPr>
        <w:widowControl w:val="0"/>
        <w:autoSpaceDE w:val="0"/>
        <w:autoSpaceDN w:val="0"/>
        <w:adjustRightInd w:val="0"/>
        <w:ind w:left="720"/>
        <w:rPr>
          <w:b/>
          <w:bCs/>
          <w:sz w:val="22"/>
          <w:szCs w:val="22"/>
        </w:rPr>
      </w:pPr>
    </w:p>
    <w:p w14:paraId="726BF020" w14:textId="77777777" w:rsidR="00053622" w:rsidRPr="00053622" w:rsidRDefault="00053622" w:rsidP="00053622">
      <w:pPr>
        <w:tabs>
          <w:tab w:val="left" w:pos="62"/>
        </w:tabs>
        <w:ind w:firstLine="567"/>
        <w:jc w:val="both"/>
        <w:rPr>
          <w:color w:val="000000"/>
          <w:sz w:val="22"/>
          <w:szCs w:val="22"/>
        </w:rPr>
      </w:pPr>
      <w:r w:rsidRPr="00053622">
        <w:rPr>
          <w:color w:val="000000"/>
          <w:sz w:val="22"/>
          <w:szCs w:val="22"/>
        </w:rPr>
        <w:t xml:space="preserve">1.1. Подрядчик обязуется качественно, в установленный настоящим Договором срок и в пределах установленной настоящим Договором цены выполнить своими силами комплекс работ по </w:t>
      </w:r>
      <w:proofErr w:type="gramStart"/>
      <w:r w:rsidRPr="00053622">
        <w:rPr>
          <w:color w:val="000000"/>
          <w:sz w:val="22"/>
          <w:szCs w:val="22"/>
        </w:rPr>
        <w:t>прокладке  канализационных</w:t>
      </w:r>
      <w:proofErr w:type="gramEnd"/>
      <w:r w:rsidRPr="00053622">
        <w:rPr>
          <w:color w:val="000000"/>
          <w:sz w:val="22"/>
          <w:szCs w:val="22"/>
        </w:rPr>
        <w:t xml:space="preserve"> сетей 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 (далее – работы). </w:t>
      </w:r>
    </w:p>
    <w:p w14:paraId="278A55AB" w14:textId="72EA6C40" w:rsidR="00053622" w:rsidRPr="00053622" w:rsidRDefault="00053622" w:rsidP="00053622">
      <w:pPr>
        <w:tabs>
          <w:tab w:val="left" w:pos="709"/>
        </w:tabs>
        <w:ind w:firstLine="567"/>
        <w:jc w:val="both"/>
        <w:rPr>
          <w:sz w:val="22"/>
          <w:szCs w:val="22"/>
          <w:lang w:eastAsia="en-US" w:bidi="en-US"/>
        </w:rPr>
      </w:pPr>
      <w:r w:rsidRPr="00053622">
        <w:rPr>
          <w:color w:val="000000"/>
          <w:sz w:val="22"/>
          <w:szCs w:val="22"/>
        </w:rPr>
        <w:t xml:space="preserve">1.2. </w:t>
      </w:r>
      <w:r w:rsidRPr="00053622">
        <w:rPr>
          <w:sz w:val="22"/>
          <w:szCs w:val="22"/>
          <w:lang w:eastAsia="en-US" w:bidi="en-US"/>
        </w:rPr>
        <w:t xml:space="preserve">Заказчик обязуется принять </w:t>
      </w:r>
      <w:proofErr w:type="gramStart"/>
      <w:r w:rsidRPr="00053622">
        <w:rPr>
          <w:sz w:val="22"/>
          <w:szCs w:val="22"/>
          <w:lang w:eastAsia="en-US" w:bidi="en-US"/>
        </w:rPr>
        <w:t>результат  работ</w:t>
      </w:r>
      <w:proofErr w:type="gramEnd"/>
      <w:r w:rsidRPr="00053622">
        <w:rPr>
          <w:sz w:val="22"/>
          <w:szCs w:val="22"/>
          <w:lang w:eastAsia="en-US" w:bidi="en-US"/>
        </w:rPr>
        <w:t xml:space="preserve"> и оплатить выполненную Подрядчиком работу, указанную в пункте 1.1 настоящего договора.</w:t>
      </w:r>
    </w:p>
    <w:p w14:paraId="010554E5" w14:textId="77777777" w:rsidR="00053622" w:rsidRPr="00053622" w:rsidRDefault="00053622" w:rsidP="00053622">
      <w:pPr>
        <w:numPr>
          <w:ilvl w:val="0"/>
          <w:numId w:val="12"/>
        </w:numPr>
        <w:autoSpaceDE w:val="0"/>
        <w:autoSpaceDN w:val="0"/>
        <w:adjustRightInd w:val="0"/>
        <w:jc w:val="center"/>
        <w:outlineLvl w:val="2"/>
        <w:rPr>
          <w:b/>
          <w:sz w:val="22"/>
          <w:szCs w:val="22"/>
        </w:rPr>
      </w:pPr>
      <w:r w:rsidRPr="00053622">
        <w:rPr>
          <w:b/>
          <w:sz w:val="22"/>
          <w:szCs w:val="22"/>
        </w:rPr>
        <w:t>СТОИМОСТЬ РАБОТ</w:t>
      </w:r>
    </w:p>
    <w:p w14:paraId="44968B84" w14:textId="77777777" w:rsidR="00053622" w:rsidRPr="00053622" w:rsidRDefault="00053622" w:rsidP="00053622">
      <w:pPr>
        <w:autoSpaceDE w:val="0"/>
        <w:autoSpaceDN w:val="0"/>
        <w:adjustRightInd w:val="0"/>
        <w:ind w:left="720"/>
        <w:outlineLvl w:val="2"/>
        <w:rPr>
          <w:b/>
          <w:sz w:val="22"/>
          <w:szCs w:val="22"/>
        </w:rPr>
      </w:pPr>
    </w:p>
    <w:p w14:paraId="5E7314E1" w14:textId="61EA2340" w:rsidR="00053622" w:rsidRPr="00053622" w:rsidRDefault="00053622" w:rsidP="00053622">
      <w:pPr>
        <w:tabs>
          <w:tab w:val="left" w:pos="709"/>
        </w:tabs>
        <w:jc w:val="both"/>
        <w:rPr>
          <w:i/>
          <w:iCs/>
          <w:color w:val="000000"/>
          <w:sz w:val="22"/>
          <w:szCs w:val="22"/>
        </w:rPr>
      </w:pPr>
      <w:r w:rsidRPr="00053622">
        <w:rPr>
          <w:sz w:val="22"/>
          <w:szCs w:val="22"/>
        </w:rPr>
        <w:tab/>
        <w:t xml:space="preserve">2.1. </w:t>
      </w:r>
      <w:r w:rsidRPr="00053622">
        <w:rPr>
          <w:sz w:val="22"/>
          <w:szCs w:val="22"/>
          <w:lang w:eastAsia="en-US" w:bidi="en-US"/>
        </w:rPr>
        <w:t xml:space="preserve">Цена Договора составляет </w:t>
      </w:r>
      <w:r>
        <w:rPr>
          <w:sz w:val="22"/>
          <w:szCs w:val="22"/>
          <w:lang w:eastAsia="en-US" w:bidi="en-US"/>
        </w:rPr>
        <w:t>__________</w:t>
      </w:r>
      <w:r w:rsidRPr="00053622">
        <w:rPr>
          <w:sz w:val="22"/>
          <w:szCs w:val="22"/>
          <w:lang w:eastAsia="en-US" w:bidi="en-US"/>
        </w:rPr>
        <w:t xml:space="preserve"> (</w:t>
      </w:r>
      <w:r>
        <w:rPr>
          <w:sz w:val="22"/>
          <w:szCs w:val="22"/>
          <w:lang w:eastAsia="en-US" w:bidi="en-US"/>
        </w:rPr>
        <w:t>________________</w:t>
      </w:r>
      <w:r w:rsidRPr="00053622">
        <w:rPr>
          <w:sz w:val="22"/>
          <w:szCs w:val="22"/>
          <w:lang w:eastAsia="en-US" w:bidi="en-US"/>
        </w:rPr>
        <w:t xml:space="preserve">) рубля </w:t>
      </w:r>
      <w:r>
        <w:rPr>
          <w:sz w:val="22"/>
          <w:szCs w:val="22"/>
          <w:lang w:eastAsia="en-US" w:bidi="en-US"/>
        </w:rPr>
        <w:t>___</w:t>
      </w:r>
      <w:r w:rsidRPr="00053622">
        <w:rPr>
          <w:sz w:val="22"/>
          <w:szCs w:val="22"/>
          <w:lang w:eastAsia="en-US" w:bidi="en-US"/>
        </w:rPr>
        <w:t xml:space="preserve"> копейки, </w:t>
      </w:r>
      <w:r w:rsidRPr="00053622">
        <w:rPr>
          <w:spacing w:val="-2"/>
          <w:sz w:val="23"/>
          <w:szCs w:val="23"/>
        </w:rPr>
        <w:t>без НДС.</w:t>
      </w:r>
    </w:p>
    <w:p w14:paraId="7FF4DD71" w14:textId="77777777" w:rsidR="00053622" w:rsidRPr="00053622" w:rsidRDefault="00053622" w:rsidP="00053622">
      <w:pPr>
        <w:tabs>
          <w:tab w:val="left" w:pos="709"/>
        </w:tabs>
        <w:ind w:firstLine="567"/>
        <w:jc w:val="both"/>
        <w:rPr>
          <w:sz w:val="22"/>
          <w:szCs w:val="22"/>
        </w:rPr>
      </w:pPr>
      <w:r w:rsidRPr="00053622">
        <w:rPr>
          <w:sz w:val="22"/>
          <w:szCs w:val="22"/>
          <w:lang w:eastAsia="en-US" w:bidi="en-US"/>
        </w:rPr>
        <w:t xml:space="preserve">  2.2. </w:t>
      </w:r>
      <w:r w:rsidRPr="00053622">
        <w:rPr>
          <w:sz w:val="22"/>
          <w:szCs w:val="22"/>
        </w:rPr>
        <w:t>Валютой для установления цены Договора и расчетов с Подрядчиком является рубль Российской Федерации.</w:t>
      </w:r>
    </w:p>
    <w:p w14:paraId="6FE032DB" w14:textId="77777777" w:rsidR="00053622" w:rsidRPr="00053622" w:rsidRDefault="00053622" w:rsidP="00053622">
      <w:pPr>
        <w:ind w:firstLine="709"/>
        <w:jc w:val="both"/>
        <w:rPr>
          <w:sz w:val="22"/>
          <w:szCs w:val="22"/>
        </w:rPr>
      </w:pPr>
      <w:r w:rsidRPr="00053622">
        <w:rPr>
          <w:sz w:val="22"/>
          <w:szCs w:val="22"/>
        </w:rPr>
        <w:t>2.3. Источник финансирования Договора – собственные средства МУП «Водоканал».</w:t>
      </w:r>
    </w:p>
    <w:p w14:paraId="070BF0AD" w14:textId="5AD5DF28" w:rsidR="00053622" w:rsidRPr="00053622" w:rsidRDefault="00053622" w:rsidP="00053622">
      <w:pPr>
        <w:ind w:firstLine="709"/>
        <w:jc w:val="both"/>
        <w:rPr>
          <w:color w:val="000000"/>
          <w:sz w:val="22"/>
          <w:szCs w:val="22"/>
        </w:rPr>
      </w:pPr>
      <w:r w:rsidRPr="00053622">
        <w:rPr>
          <w:sz w:val="22"/>
          <w:szCs w:val="22"/>
        </w:rPr>
        <w:t xml:space="preserve">2.4. </w:t>
      </w:r>
      <w:r w:rsidRPr="00053622">
        <w:rPr>
          <w:color w:val="000000"/>
          <w:sz w:val="22"/>
          <w:szCs w:val="22"/>
        </w:rPr>
        <w:t>Цена Договора указана с учетом всех расходов Подрядчика, связанных с выполнением работ и всех расходов на перевозку, доставку товаров (материалов), в том числе уплату налогов, пошлин, сборов, расходов по оплате стоимости сторонних организаций, третьих лиц и других обязательных платежей, которые необходимо выплатить при исполнении Договора, а так</w:t>
      </w:r>
      <w:r>
        <w:rPr>
          <w:color w:val="000000"/>
          <w:sz w:val="22"/>
          <w:szCs w:val="22"/>
        </w:rPr>
        <w:t xml:space="preserve"> же на соблюдение норм и </w:t>
      </w:r>
      <w:proofErr w:type="spellStart"/>
      <w:r>
        <w:rPr>
          <w:color w:val="000000"/>
          <w:sz w:val="22"/>
          <w:szCs w:val="22"/>
        </w:rPr>
        <w:t>правил</w:t>
      </w:r>
      <w:r w:rsidRPr="00053622">
        <w:rPr>
          <w:color w:val="000000"/>
          <w:sz w:val="22"/>
          <w:szCs w:val="22"/>
        </w:rPr>
        <w:t>технической</w:t>
      </w:r>
      <w:proofErr w:type="spellEnd"/>
      <w:r w:rsidRPr="00053622">
        <w:rPr>
          <w:color w:val="000000"/>
          <w:sz w:val="22"/>
          <w:szCs w:val="22"/>
        </w:rPr>
        <w:t xml:space="preserve">, пожарной безопасности, соблюдение экологических и санитарно-эпидемиологических норм, норм </w:t>
      </w:r>
      <w:proofErr w:type="spellStart"/>
      <w:r w:rsidRPr="00053622">
        <w:rPr>
          <w:color w:val="000000"/>
          <w:sz w:val="22"/>
          <w:szCs w:val="22"/>
        </w:rPr>
        <w:t>энергоэффективности</w:t>
      </w:r>
      <w:proofErr w:type="spellEnd"/>
      <w:r w:rsidRPr="00053622">
        <w:rPr>
          <w:color w:val="000000"/>
          <w:sz w:val="22"/>
          <w:szCs w:val="22"/>
        </w:rPr>
        <w:t>, и иные обязательные платежи, подлежащие уплате в связи с выполнением Договора.</w:t>
      </w:r>
    </w:p>
    <w:p w14:paraId="701CCCB9" w14:textId="77777777" w:rsidR="00053622" w:rsidRPr="00053622" w:rsidRDefault="00053622" w:rsidP="00053622">
      <w:pPr>
        <w:ind w:firstLine="709"/>
        <w:jc w:val="both"/>
        <w:rPr>
          <w:color w:val="000000"/>
          <w:sz w:val="22"/>
          <w:szCs w:val="22"/>
        </w:rPr>
      </w:pPr>
      <w:r w:rsidRPr="00053622">
        <w:rPr>
          <w:color w:val="000000"/>
          <w:sz w:val="22"/>
          <w:szCs w:val="22"/>
        </w:rPr>
        <w:t>2.5. Цена Договора не может превышать плату за протяженность сетей по договору о подключении (технологическом присоединении) к централизованной системе водоотведения.</w:t>
      </w:r>
    </w:p>
    <w:p w14:paraId="1BE6D809" w14:textId="77777777" w:rsidR="00053622" w:rsidRPr="00053622" w:rsidRDefault="00053622" w:rsidP="00053622">
      <w:pPr>
        <w:ind w:firstLine="709"/>
        <w:jc w:val="both"/>
        <w:rPr>
          <w:color w:val="000000"/>
          <w:sz w:val="22"/>
          <w:szCs w:val="22"/>
        </w:rPr>
      </w:pPr>
      <w:r w:rsidRPr="00053622">
        <w:rPr>
          <w:color w:val="000000"/>
          <w:sz w:val="22"/>
          <w:szCs w:val="22"/>
        </w:rPr>
        <w:t>2.6. Оплату работ по настоящему договору произвести в течение 7 рабочих дней с момента подписания акта выполненных работ.</w:t>
      </w:r>
    </w:p>
    <w:p w14:paraId="01FA8A72" w14:textId="77777777" w:rsidR="00053622" w:rsidRPr="00053622" w:rsidRDefault="00053622" w:rsidP="00053622">
      <w:pPr>
        <w:ind w:firstLine="709"/>
        <w:jc w:val="both"/>
        <w:rPr>
          <w:color w:val="000000"/>
          <w:sz w:val="22"/>
          <w:szCs w:val="22"/>
        </w:rPr>
      </w:pPr>
      <w:r w:rsidRPr="00053622">
        <w:rPr>
          <w:sz w:val="22"/>
          <w:szCs w:val="22"/>
        </w:rPr>
        <w:t xml:space="preserve">2.7. Цена Договора является твердой, </w:t>
      </w:r>
      <w:r w:rsidRPr="00053622">
        <w:rPr>
          <w:color w:val="000000"/>
          <w:sz w:val="22"/>
          <w:szCs w:val="22"/>
        </w:rPr>
        <w:t>определяется на весь срок исполнения Договора</w:t>
      </w:r>
      <w:r w:rsidRPr="00053622">
        <w:rPr>
          <w:sz w:val="22"/>
          <w:szCs w:val="22"/>
        </w:rPr>
        <w:t xml:space="preserve"> и не может изменяться в ходе его исполнения, з</w:t>
      </w:r>
      <w:r w:rsidRPr="00053622">
        <w:rPr>
          <w:color w:val="000000"/>
          <w:sz w:val="22"/>
          <w:szCs w:val="22"/>
        </w:rPr>
        <w:t>а исключением их изменения по соглашению сторон с учетом положений законодательства Российской Федерации в следующих случаях:</w:t>
      </w:r>
    </w:p>
    <w:p w14:paraId="039DDB3C" w14:textId="77777777" w:rsidR="00053622" w:rsidRPr="00053622" w:rsidRDefault="00053622" w:rsidP="00053622">
      <w:pPr>
        <w:ind w:firstLine="709"/>
        <w:jc w:val="both"/>
        <w:rPr>
          <w:color w:val="000000"/>
          <w:sz w:val="22"/>
          <w:szCs w:val="22"/>
        </w:rPr>
      </w:pPr>
      <w:r w:rsidRPr="00053622">
        <w:rPr>
          <w:color w:val="000000"/>
          <w:sz w:val="22"/>
          <w:szCs w:val="22"/>
        </w:rPr>
        <w:t>2.7.1</w:t>
      </w:r>
      <w:proofErr w:type="gramStart"/>
      <w:r w:rsidRPr="00053622">
        <w:rPr>
          <w:color w:val="000000"/>
          <w:sz w:val="22"/>
          <w:szCs w:val="22"/>
        </w:rPr>
        <w:t>. при</w:t>
      </w:r>
      <w:proofErr w:type="gramEnd"/>
      <w:r w:rsidRPr="00053622">
        <w:rPr>
          <w:color w:val="000000"/>
          <w:sz w:val="22"/>
          <w:szCs w:val="22"/>
        </w:rPr>
        <w:t xml:space="preserve"> снижении цены Договора без изменения предусмотренных Договором объема работы, качества выполняемой работы и иных условий Договора;</w:t>
      </w:r>
    </w:p>
    <w:p w14:paraId="59F03988" w14:textId="77777777" w:rsidR="00053622" w:rsidRPr="00053622" w:rsidRDefault="00053622" w:rsidP="00053622">
      <w:pPr>
        <w:ind w:firstLine="709"/>
        <w:jc w:val="both"/>
        <w:rPr>
          <w:color w:val="000000"/>
          <w:sz w:val="22"/>
          <w:szCs w:val="22"/>
        </w:rPr>
      </w:pPr>
      <w:r w:rsidRPr="00053622">
        <w:rPr>
          <w:color w:val="000000"/>
          <w:sz w:val="22"/>
          <w:szCs w:val="22"/>
        </w:rPr>
        <w:t>2.7.2</w:t>
      </w:r>
      <w:proofErr w:type="gramStart"/>
      <w:r w:rsidRPr="00053622">
        <w:rPr>
          <w:color w:val="000000"/>
          <w:sz w:val="22"/>
          <w:szCs w:val="22"/>
        </w:rPr>
        <w:t>. при</w:t>
      </w:r>
      <w:proofErr w:type="gramEnd"/>
      <w:r w:rsidRPr="00053622">
        <w:rPr>
          <w:color w:val="000000"/>
          <w:sz w:val="22"/>
          <w:szCs w:val="22"/>
        </w:rPr>
        <w:t xml:space="preserve"> оказании дополнительного объема таких работ Заказчик по согласованию с Подрядчиком вправе изменить первоначальную цену Договора пропорционально объему таких работ, исходя из установленной в Договоре цены единицы выполненных работ, но не более чем на десять процентов такой цены Договора, а при внесении соответствующих изменений в Договор в связи с </w:t>
      </w:r>
      <w:r w:rsidRPr="00053622">
        <w:rPr>
          <w:color w:val="000000"/>
          <w:sz w:val="22"/>
          <w:szCs w:val="22"/>
        </w:rPr>
        <w:lastRenderedPageBreak/>
        <w:t xml:space="preserve">сокращением потребности в выполнении таких работ Заказчик обязан изменить цену Договора указанным образом. </w:t>
      </w:r>
    </w:p>
    <w:p w14:paraId="6FDBF1BB" w14:textId="77777777" w:rsidR="00053622" w:rsidRPr="00053622" w:rsidRDefault="00053622" w:rsidP="00053622">
      <w:pPr>
        <w:ind w:firstLine="709"/>
        <w:jc w:val="both"/>
        <w:rPr>
          <w:color w:val="000000"/>
          <w:sz w:val="22"/>
          <w:szCs w:val="22"/>
        </w:rPr>
      </w:pPr>
      <w:r w:rsidRPr="00053622">
        <w:rPr>
          <w:color w:val="000000"/>
          <w:sz w:val="22"/>
          <w:szCs w:val="22"/>
        </w:rPr>
        <w:t>2.7.3</w:t>
      </w:r>
      <w:proofErr w:type="gramStart"/>
      <w:r w:rsidRPr="00053622">
        <w:rPr>
          <w:color w:val="000000"/>
          <w:sz w:val="22"/>
          <w:szCs w:val="22"/>
        </w:rPr>
        <w:t>. при</w:t>
      </w:r>
      <w:proofErr w:type="gramEnd"/>
      <w:r w:rsidRPr="00053622">
        <w:rPr>
          <w:color w:val="000000"/>
          <w:sz w:val="22"/>
          <w:szCs w:val="22"/>
        </w:rPr>
        <w:t xml:space="preserve"> исполнении Договора не допускается перемена Подрядчика, за исключением случая, если новый Подрядчик является правопреемником Подрядчика по такому Договору вследствие реорганизации юридического лица в форме преобразования, слияния или присоединения;</w:t>
      </w:r>
    </w:p>
    <w:p w14:paraId="63D593F5" w14:textId="77777777" w:rsidR="00053622" w:rsidRPr="00053622" w:rsidRDefault="00053622" w:rsidP="00053622">
      <w:pPr>
        <w:ind w:firstLine="709"/>
        <w:jc w:val="both"/>
        <w:rPr>
          <w:color w:val="000000"/>
          <w:sz w:val="22"/>
          <w:szCs w:val="22"/>
        </w:rPr>
      </w:pPr>
      <w:r w:rsidRPr="00053622">
        <w:rPr>
          <w:color w:val="000000"/>
          <w:sz w:val="22"/>
          <w:szCs w:val="22"/>
        </w:rPr>
        <w:t>2.7.4</w:t>
      </w:r>
      <w:proofErr w:type="gramStart"/>
      <w:r w:rsidRPr="00053622">
        <w:rPr>
          <w:color w:val="000000"/>
          <w:sz w:val="22"/>
          <w:szCs w:val="22"/>
        </w:rPr>
        <w:t>. в</w:t>
      </w:r>
      <w:proofErr w:type="gramEnd"/>
      <w:r w:rsidRPr="00053622">
        <w:rPr>
          <w:color w:val="000000"/>
          <w:sz w:val="22"/>
          <w:szCs w:val="22"/>
        </w:rPr>
        <w:t xml:space="preserve"> случае перемены Заказчика права и обязанности Заказчика, предусмотренные Договором, переходят к новому Заказчику; </w:t>
      </w:r>
    </w:p>
    <w:p w14:paraId="139A161E" w14:textId="77777777" w:rsidR="00053622" w:rsidRPr="00053622" w:rsidRDefault="00053622" w:rsidP="00053622">
      <w:pPr>
        <w:ind w:firstLine="709"/>
        <w:jc w:val="both"/>
        <w:rPr>
          <w:color w:val="000000"/>
          <w:sz w:val="22"/>
          <w:szCs w:val="22"/>
        </w:rPr>
      </w:pPr>
      <w:r w:rsidRPr="00053622">
        <w:rPr>
          <w:color w:val="000000"/>
          <w:sz w:val="22"/>
          <w:szCs w:val="22"/>
        </w:rPr>
        <w:t>2.7.5</w:t>
      </w:r>
      <w:proofErr w:type="gramStart"/>
      <w:r w:rsidRPr="00053622">
        <w:rPr>
          <w:color w:val="000000"/>
          <w:sz w:val="22"/>
          <w:szCs w:val="22"/>
        </w:rPr>
        <w:t>. при</w:t>
      </w:r>
      <w:proofErr w:type="gramEnd"/>
      <w:r w:rsidRPr="00053622">
        <w:rPr>
          <w:color w:val="000000"/>
          <w:sz w:val="22"/>
          <w:szCs w:val="22"/>
        </w:rPr>
        <w:t xml:space="preserve"> исполнении Договора по согласованию Сторон допускается выполнение работы, качество, технически и функциональные характеристики которой являются улучшенными по сравнению с качеством и соответствующими техническими и функциональными характеристиками, указанными в Договоре. В этом случае соответствующие изменения должны быть оформлены дополнительным соглашением.</w:t>
      </w:r>
    </w:p>
    <w:p w14:paraId="194F36E5" w14:textId="77777777" w:rsidR="00053622" w:rsidRPr="00053622" w:rsidRDefault="00053622" w:rsidP="00053622">
      <w:pPr>
        <w:ind w:firstLine="709"/>
        <w:jc w:val="both"/>
        <w:rPr>
          <w:color w:val="000000"/>
          <w:sz w:val="22"/>
          <w:szCs w:val="22"/>
        </w:rPr>
      </w:pPr>
      <w:r w:rsidRPr="00053622">
        <w:rPr>
          <w:color w:val="000000"/>
          <w:sz w:val="22"/>
          <w:szCs w:val="22"/>
        </w:rPr>
        <w:t>2.8. Оплату за выполненную Подрядчиком работу Заказчик производит путем безналичного перечисления денежных средств на расчетный счет Подрядчика.</w:t>
      </w:r>
    </w:p>
    <w:p w14:paraId="1D4664BD" w14:textId="065E8394" w:rsidR="00053622" w:rsidRPr="00053622" w:rsidRDefault="00053622" w:rsidP="00053622">
      <w:pPr>
        <w:ind w:firstLine="709"/>
        <w:jc w:val="both"/>
        <w:rPr>
          <w:color w:val="000000"/>
          <w:sz w:val="22"/>
          <w:szCs w:val="22"/>
        </w:rPr>
      </w:pPr>
      <w:r w:rsidRPr="00053622">
        <w:rPr>
          <w:color w:val="000000"/>
          <w:sz w:val="22"/>
          <w:szCs w:val="22"/>
        </w:rPr>
        <w:t>2.9. Если Договор заключается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Договора.</w:t>
      </w:r>
    </w:p>
    <w:p w14:paraId="30936F1E" w14:textId="77777777" w:rsidR="00053622" w:rsidRPr="00053622" w:rsidRDefault="00053622" w:rsidP="00053622">
      <w:pPr>
        <w:widowControl w:val="0"/>
        <w:tabs>
          <w:tab w:val="left" w:pos="709"/>
        </w:tabs>
        <w:suppressAutoHyphens/>
        <w:ind w:firstLine="709"/>
        <w:jc w:val="center"/>
        <w:rPr>
          <w:rFonts w:eastAsia="Arial"/>
          <w:b/>
          <w:sz w:val="22"/>
          <w:szCs w:val="22"/>
          <w:lang w:eastAsia="ar-SA"/>
        </w:rPr>
      </w:pPr>
      <w:r w:rsidRPr="00053622">
        <w:rPr>
          <w:rFonts w:eastAsia="Arial"/>
          <w:b/>
          <w:sz w:val="22"/>
          <w:szCs w:val="22"/>
          <w:lang w:eastAsia="ar-SA"/>
        </w:rPr>
        <w:t>3. ПОРЯДОК РАСЧЕТОВ</w:t>
      </w:r>
    </w:p>
    <w:p w14:paraId="231A9E2D" w14:textId="77777777" w:rsidR="00053622" w:rsidRPr="00053622" w:rsidRDefault="00053622" w:rsidP="00053622">
      <w:pPr>
        <w:widowControl w:val="0"/>
        <w:tabs>
          <w:tab w:val="left" w:pos="709"/>
        </w:tabs>
        <w:suppressAutoHyphens/>
        <w:ind w:firstLine="709"/>
        <w:jc w:val="center"/>
        <w:rPr>
          <w:rFonts w:eastAsia="Arial"/>
          <w:b/>
          <w:sz w:val="22"/>
          <w:szCs w:val="22"/>
          <w:lang w:eastAsia="ar-SA"/>
        </w:rPr>
      </w:pPr>
    </w:p>
    <w:p w14:paraId="4F32FABD" w14:textId="77777777" w:rsidR="00053622" w:rsidRPr="00053622" w:rsidRDefault="00053622" w:rsidP="00053622">
      <w:pPr>
        <w:tabs>
          <w:tab w:val="left" w:pos="709"/>
          <w:tab w:val="num" w:pos="810"/>
        </w:tabs>
        <w:ind w:firstLine="709"/>
        <w:jc w:val="both"/>
        <w:rPr>
          <w:bCs/>
          <w:sz w:val="22"/>
          <w:szCs w:val="22"/>
        </w:rPr>
      </w:pPr>
      <w:r w:rsidRPr="00053622">
        <w:rPr>
          <w:sz w:val="22"/>
          <w:szCs w:val="22"/>
        </w:rPr>
        <w:t xml:space="preserve">3.1. </w:t>
      </w:r>
      <w:r w:rsidRPr="00053622">
        <w:rPr>
          <w:bCs/>
          <w:sz w:val="22"/>
          <w:szCs w:val="22"/>
        </w:rPr>
        <w:t xml:space="preserve">Оплата </w:t>
      </w:r>
      <w:r w:rsidRPr="00053622">
        <w:rPr>
          <w:sz w:val="22"/>
          <w:szCs w:val="22"/>
          <w:lang w:eastAsia="en-US" w:bidi="en-US"/>
        </w:rPr>
        <w:t xml:space="preserve">по настоящему Договору </w:t>
      </w:r>
      <w:r w:rsidRPr="00053622">
        <w:rPr>
          <w:bCs/>
          <w:sz w:val="22"/>
          <w:szCs w:val="22"/>
        </w:rPr>
        <w:t>осуществляется по цене, установленной п. 2.1 настоящего Договор</w:t>
      </w:r>
      <w:r w:rsidRPr="00053622">
        <w:rPr>
          <w:sz w:val="22"/>
          <w:szCs w:val="22"/>
        </w:rPr>
        <w:t>а</w:t>
      </w:r>
      <w:r w:rsidRPr="00053622">
        <w:rPr>
          <w:bCs/>
          <w:sz w:val="22"/>
          <w:szCs w:val="22"/>
        </w:rPr>
        <w:t>.</w:t>
      </w:r>
    </w:p>
    <w:p w14:paraId="71CA0F0E" w14:textId="558FBD50" w:rsidR="00053622" w:rsidRPr="00053622" w:rsidRDefault="00053622" w:rsidP="00053622">
      <w:pPr>
        <w:tabs>
          <w:tab w:val="left" w:pos="709"/>
        </w:tabs>
        <w:jc w:val="both"/>
        <w:rPr>
          <w:color w:val="000000"/>
          <w:sz w:val="22"/>
          <w:szCs w:val="22"/>
        </w:rPr>
      </w:pPr>
      <w:r w:rsidRPr="00053622">
        <w:rPr>
          <w:sz w:val="22"/>
          <w:szCs w:val="22"/>
          <w:lang w:eastAsia="en-US" w:bidi="en-US"/>
        </w:rPr>
        <w:t xml:space="preserve">            3.2. </w:t>
      </w:r>
      <w:r w:rsidRPr="00053622">
        <w:rPr>
          <w:color w:val="000000"/>
          <w:sz w:val="22"/>
          <w:szCs w:val="22"/>
        </w:rPr>
        <w:t xml:space="preserve">Стороны договорились оплату работ по настоящему договору произвести в течение 7 рабочих дней с момента подписания акта выполненных работ </w:t>
      </w:r>
      <w:r w:rsidRPr="00053622">
        <w:rPr>
          <w:sz w:val="22"/>
          <w:szCs w:val="22"/>
          <w:lang w:eastAsia="en-US" w:bidi="en-US"/>
        </w:rPr>
        <w:t>по форме КС-2 и справки</w:t>
      </w:r>
      <w:r>
        <w:rPr>
          <w:sz w:val="22"/>
          <w:szCs w:val="22"/>
          <w:lang w:eastAsia="en-US" w:bidi="en-US"/>
        </w:rPr>
        <w:t xml:space="preserve"> о стоимости выполненных работ </w:t>
      </w:r>
      <w:r w:rsidRPr="00053622">
        <w:rPr>
          <w:sz w:val="22"/>
          <w:szCs w:val="22"/>
          <w:lang w:eastAsia="en-US" w:bidi="en-US"/>
        </w:rPr>
        <w:t>по форме КС-3</w:t>
      </w:r>
      <w:r w:rsidRPr="00053622">
        <w:rPr>
          <w:color w:val="000000"/>
          <w:sz w:val="22"/>
          <w:szCs w:val="22"/>
        </w:rPr>
        <w:t>.</w:t>
      </w:r>
    </w:p>
    <w:p w14:paraId="629B4949" w14:textId="2647C8E4" w:rsidR="00053622" w:rsidRPr="00053622" w:rsidRDefault="00053622" w:rsidP="00053622">
      <w:pPr>
        <w:tabs>
          <w:tab w:val="left" w:pos="709"/>
        </w:tabs>
        <w:jc w:val="both"/>
        <w:rPr>
          <w:sz w:val="22"/>
          <w:szCs w:val="22"/>
        </w:rPr>
      </w:pPr>
      <w:r w:rsidRPr="00053622">
        <w:rPr>
          <w:sz w:val="22"/>
          <w:szCs w:val="22"/>
        </w:rPr>
        <w:t xml:space="preserve">            3.3. Обязательство Заказчика по оплате за выполненные работы считается исполненным с момента списания денежных средств со счета Заказчика.   </w:t>
      </w:r>
    </w:p>
    <w:p w14:paraId="7A5750DB" w14:textId="77777777" w:rsidR="00053622" w:rsidRPr="00053622" w:rsidRDefault="00053622" w:rsidP="00053622">
      <w:pPr>
        <w:tabs>
          <w:tab w:val="left" w:pos="709"/>
          <w:tab w:val="left" w:pos="1134"/>
        </w:tabs>
        <w:ind w:firstLine="709"/>
        <w:jc w:val="center"/>
        <w:rPr>
          <w:b/>
          <w:sz w:val="22"/>
          <w:szCs w:val="22"/>
        </w:rPr>
      </w:pPr>
      <w:r w:rsidRPr="00053622">
        <w:rPr>
          <w:b/>
          <w:sz w:val="22"/>
          <w:szCs w:val="22"/>
        </w:rPr>
        <w:t>4. ПРАВА И ОБЯЗАННОСТИ СТОРОН</w:t>
      </w:r>
    </w:p>
    <w:p w14:paraId="02C5CB83" w14:textId="77777777" w:rsidR="00053622" w:rsidRPr="00053622" w:rsidRDefault="00053622" w:rsidP="00053622">
      <w:pPr>
        <w:tabs>
          <w:tab w:val="left" w:pos="709"/>
          <w:tab w:val="left" w:pos="1134"/>
        </w:tabs>
        <w:ind w:firstLine="709"/>
        <w:jc w:val="center"/>
        <w:rPr>
          <w:b/>
          <w:sz w:val="22"/>
          <w:szCs w:val="22"/>
        </w:rPr>
      </w:pPr>
    </w:p>
    <w:p w14:paraId="791D0E11" w14:textId="77777777" w:rsidR="00053622" w:rsidRPr="00053622" w:rsidRDefault="00053622" w:rsidP="00053622">
      <w:pPr>
        <w:tabs>
          <w:tab w:val="left" w:pos="709"/>
        </w:tabs>
        <w:ind w:firstLine="709"/>
        <w:jc w:val="both"/>
        <w:rPr>
          <w:sz w:val="22"/>
          <w:szCs w:val="22"/>
          <w:lang w:eastAsia="en-US" w:bidi="en-US"/>
        </w:rPr>
      </w:pPr>
      <w:r w:rsidRPr="00053622">
        <w:rPr>
          <w:b/>
          <w:sz w:val="22"/>
          <w:szCs w:val="22"/>
        </w:rPr>
        <w:t>4.1.</w:t>
      </w:r>
      <w:r w:rsidRPr="00053622">
        <w:rPr>
          <w:sz w:val="22"/>
          <w:szCs w:val="22"/>
        </w:rPr>
        <w:t xml:space="preserve"> </w:t>
      </w:r>
      <w:r w:rsidRPr="00053622">
        <w:rPr>
          <w:sz w:val="22"/>
          <w:szCs w:val="22"/>
          <w:lang w:eastAsia="en-US" w:bidi="en-US"/>
        </w:rPr>
        <w:t xml:space="preserve">   </w:t>
      </w:r>
      <w:r w:rsidRPr="00053622">
        <w:rPr>
          <w:b/>
          <w:sz w:val="22"/>
          <w:szCs w:val="22"/>
          <w:lang w:eastAsia="en-US" w:bidi="en-US"/>
        </w:rPr>
        <w:t>Подрядчик обязан:</w:t>
      </w:r>
    </w:p>
    <w:p w14:paraId="6AB1AC32" w14:textId="77777777" w:rsidR="00053622" w:rsidRPr="00053622" w:rsidRDefault="00053622" w:rsidP="00053622">
      <w:pPr>
        <w:tabs>
          <w:tab w:val="left" w:pos="709"/>
        </w:tabs>
        <w:jc w:val="both"/>
        <w:rPr>
          <w:color w:val="000000"/>
          <w:sz w:val="22"/>
          <w:szCs w:val="22"/>
        </w:rPr>
      </w:pPr>
      <w:r w:rsidRPr="00053622">
        <w:rPr>
          <w:sz w:val="22"/>
          <w:szCs w:val="22"/>
          <w:lang w:eastAsia="en-US" w:bidi="en-US"/>
        </w:rPr>
        <w:tab/>
        <w:t xml:space="preserve">4.1.1. </w:t>
      </w:r>
      <w:r w:rsidRPr="00053622">
        <w:rPr>
          <w:color w:val="000000"/>
          <w:sz w:val="22"/>
          <w:szCs w:val="22"/>
        </w:rPr>
        <w:t xml:space="preserve">Качественно выполнить все работы в объеме и в сроки, предусмотренные настоящим </w:t>
      </w:r>
      <w:proofErr w:type="gramStart"/>
      <w:r w:rsidRPr="00053622">
        <w:rPr>
          <w:color w:val="000000"/>
          <w:sz w:val="22"/>
          <w:szCs w:val="22"/>
        </w:rPr>
        <w:t>Договором,  Техническим</w:t>
      </w:r>
      <w:proofErr w:type="gramEnd"/>
      <w:r w:rsidRPr="00053622">
        <w:rPr>
          <w:color w:val="000000"/>
          <w:sz w:val="22"/>
          <w:szCs w:val="22"/>
        </w:rPr>
        <w:t xml:space="preserve"> заданием (Приложение № 1 к настоящему Договору) и локальным сметным расчетом (Приложение № 2 к настоящему Договору), с использованием собственного оборудования, изделий, материалов, и сдать результаты таких работ Заказчику.</w:t>
      </w:r>
      <w:r w:rsidRPr="00053622">
        <w:t xml:space="preserve"> </w:t>
      </w:r>
      <w:r w:rsidRPr="00053622">
        <w:rPr>
          <w:color w:val="000000"/>
          <w:sz w:val="22"/>
          <w:szCs w:val="22"/>
        </w:rPr>
        <w:t>Выполнение работ по договору с субподрядчиками не допускается.</w:t>
      </w:r>
    </w:p>
    <w:p w14:paraId="3D27DB0C" w14:textId="77777777" w:rsidR="00053622" w:rsidRPr="00053622" w:rsidRDefault="00053622" w:rsidP="00053622">
      <w:pPr>
        <w:tabs>
          <w:tab w:val="left" w:pos="709"/>
        </w:tabs>
        <w:ind w:firstLine="709"/>
        <w:jc w:val="both"/>
        <w:rPr>
          <w:color w:val="000000"/>
          <w:sz w:val="22"/>
          <w:szCs w:val="22"/>
        </w:rPr>
      </w:pPr>
      <w:r w:rsidRPr="00053622">
        <w:rPr>
          <w:color w:val="000000"/>
          <w:sz w:val="22"/>
          <w:szCs w:val="22"/>
        </w:rPr>
        <w:t>4.1.2. Передать Заказчику созданные Подрядчиком в результате проведения работ, определенных настоящим Договором, объекты централизованной системы водоотведения;</w:t>
      </w:r>
    </w:p>
    <w:p w14:paraId="3D0B2FE1" w14:textId="77777777" w:rsidR="00053622" w:rsidRPr="00053622" w:rsidRDefault="00053622" w:rsidP="00053622">
      <w:pPr>
        <w:tabs>
          <w:tab w:val="left" w:pos="709"/>
        </w:tabs>
        <w:jc w:val="both"/>
        <w:rPr>
          <w:sz w:val="22"/>
          <w:szCs w:val="22"/>
          <w:lang w:eastAsia="en-US" w:bidi="en-US"/>
        </w:rPr>
      </w:pPr>
      <w:r w:rsidRPr="00053622">
        <w:rPr>
          <w:color w:val="000000"/>
          <w:sz w:val="22"/>
          <w:szCs w:val="22"/>
        </w:rPr>
        <w:t xml:space="preserve">            4.1.3. </w:t>
      </w:r>
      <w:r w:rsidRPr="00053622">
        <w:rPr>
          <w:sz w:val="22"/>
          <w:szCs w:val="22"/>
          <w:lang w:eastAsia="en-US" w:bidi="en-US"/>
        </w:rPr>
        <w:t>Согласовать с Заказчиком точное время и дату сдачи-приемки работ;</w:t>
      </w:r>
    </w:p>
    <w:p w14:paraId="7138A061"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4.1.4. Выполнить работы качественно и в полном соответствии с Техническим заданием, действующими строительными нормами и правилами, и техническими регламентами;</w:t>
      </w:r>
    </w:p>
    <w:p w14:paraId="246D9AAF" w14:textId="77777777" w:rsidR="00053622" w:rsidRPr="00053622" w:rsidRDefault="00053622" w:rsidP="00053622">
      <w:pPr>
        <w:tabs>
          <w:tab w:val="left" w:pos="709"/>
        </w:tabs>
        <w:ind w:firstLine="567"/>
        <w:jc w:val="both"/>
        <w:rPr>
          <w:color w:val="000000"/>
          <w:sz w:val="22"/>
          <w:szCs w:val="22"/>
        </w:rPr>
      </w:pPr>
      <w:r w:rsidRPr="00053622">
        <w:rPr>
          <w:color w:val="000000"/>
          <w:sz w:val="22"/>
          <w:szCs w:val="22"/>
        </w:rPr>
        <w:t xml:space="preserve">  4.1.5. Обеспечить уборку и вывоз мусора на объекте во время (ежедневно) и после выполнения работ собственными силами, инструментами и транспортом.</w:t>
      </w:r>
    </w:p>
    <w:p w14:paraId="1BD3DF5A" w14:textId="77777777" w:rsidR="00053622" w:rsidRPr="00053622" w:rsidRDefault="00053622" w:rsidP="00053622">
      <w:pPr>
        <w:tabs>
          <w:tab w:val="left" w:pos="709"/>
        </w:tabs>
        <w:ind w:firstLine="567"/>
        <w:jc w:val="both"/>
        <w:rPr>
          <w:color w:val="000000"/>
          <w:sz w:val="22"/>
          <w:szCs w:val="22"/>
        </w:rPr>
      </w:pPr>
      <w:r w:rsidRPr="00053622">
        <w:rPr>
          <w:color w:val="000000"/>
          <w:sz w:val="22"/>
          <w:szCs w:val="22"/>
        </w:rPr>
        <w:t xml:space="preserve">  4.1.6. Бережно относиться к имуществу Заказчика, а в случае его порчи, кражи, возмещать причиненный Заказчику ущерб.</w:t>
      </w:r>
    </w:p>
    <w:p w14:paraId="2A2C46E1" w14:textId="77777777" w:rsidR="00053622" w:rsidRPr="00053622" w:rsidRDefault="00053622" w:rsidP="00053622">
      <w:pPr>
        <w:tabs>
          <w:tab w:val="left" w:pos="709"/>
        </w:tabs>
        <w:ind w:firstLine="567"/>
        <w:jc w:val="both"/>
        <w:rPr>
          <w:color w:val="000000"/>
          <w:sz w:val="22"/>
          <w:szCs w:val="22"/>
        </w:rPr>
      </w:pPr>
      <w:r w:rsidRPr="00053622">
        <w:rPr>
          <w:color w:val="000000"/>
          <w:sz w:val="22"/>
          <w:szCs w:val="22"/>
        </w:rPr>
        <w:t xml:space="preserve">  4.1.7. Привлекать к выполнению работ по настоящему Договору квалифицированный персонал, полностью нести ответственность за соблюдение работниками строительных правил и норм СНиП, санитарных правил и норм СанПиН, правил пожарной безопасности в РФ, правил по технике безопасности</w:t>
      </w:r>
      <w:r w:rsidRPr="00053622">
        <w:t xml:space="preserve"> (к работе </w:t>
      </w:r>
      <w:r w:rsidRPr="00053622">
        <w:rPr>
          <w:color w:val="000000"/>
          <w:sz w:val="22"/>
          <w:szCs w:val="22"/>
        </w:rPr>
        <w:t xml:space="preserve">допустить лиц не моложе 18 лет, прошедших медицинский осмотр и не имеющих противопоказаний к выполнению вышеуказанных работ, работ на высоте, прошедшие обучение, аттестованные, имеющие допуск на выполнение специальных работ, обеспечить спецодеждой), </w:t>
      </w:r>
    </w:p>
    <w:p w14:paraId="7FA7EEA4" w14:textId="77777777" w:rsidR="00053622" w:rsidRPr="00053622" w:rsidRDefault="00053622" w:rsidP="00053622">
      <w:pPr>
        <w:tabs>
          <w:tab w:val="left" w:pos="709"/>
        </w:tabs>
        <w:ind w:firstLine="709"/>
        <w:jc w:val="both"/>
        <w:rPr>
          <w:color w:val="000000"/>
          <w:sz w:val="22"/>
          <w:szCs w:val="22"/>
        </w:rPr>
      </w:pPr>
      <w:r w:rsidRPr="00053622">
        <w:rPr>
          <w:color w:val="000000"/>
          <w:sz w:val="22"/>
          <w:szCs w:val="22"/>
        </w:rPr>
        <w:t>4.1.8. Обеспечить в ходе работ выполнение на строительной площадке необходимых мероприятий по технике безопасности, охране окружающей среды, соблюдать правила пожарной безопасности.</w:t>
      </w:r>
    </w:p>
    <w:p w14:paraId="687AFFAA" w14:textId="77777777" w:rsidR="00053622" w:rsidRPr="00053622" w:rsidRDefault="00053622" w:rsidP="00053622">
      <w:pPr>
        <w:tabs>
          <w:tab w:val="left" w:pos="709"/>
        </w:tabs>
        <w:ind w:firstLine="567"/>
        <w:rPr>
          <w:color w:val="000000"/>
          <w:sz w:val="22"/>
          <w:szCs w:val="22"/>
        </w:rPr>
      </w:pPr>
      <w:r w:rsidRPr="00053622">
        <w:rPr>
          <w:color w:val="000000"/>
          <w:sz w:val="22"/>
          <w:szCs w:val="22"/>
        </w:rPr>
        <w:t xml:space="preserve">  4.1.9. Своевременно предоставлять достоверную информацию о ходе исполнения своих обязательств, в том числе о сложностях, возникающих при исполнении Договора.</w:t>
      </w:r>
    </w:p>
    <w:p w14:paraId="51AF00C9" w14:textId="77777777" w:rsidR="00053622" w:rsidRPr="00053622" w:rsidRDefault="00053622" w:rsidP="00053622">
      <w:pPr>
        <w:tabs>
          <w:tab w:val="left" w:pos="709"/>
        </w:tabs>
        <w:ind w:firstLine="567"/>
        <w:jc w:val="both"/>
        <w:rPr>
          <w:color w:val="000000"/>
          <w:sz w:val="22"/>
          <w:szCs w:val="22"/>
        </w:rPr>
      </w:pPr>
      <w:r w:rsidRPr="00053622">
        <w:rPr>
          <w:color w:val="000000"/>
          <w:sz w:val="22"/>
          <w:szCs w:val="22"/>
        </w:rPr>
        <w:t xml:space="preserve">  4.1.10. По запросу Заказчика предоставлять необходимую информацию о работниках, привлеченных к выполнению работ по настоящему Договору, по требованию первого произвести замену одних работников другими.</w:t>
      </w:r>
    </w:p>
    <w:p w14:paraId="41BE0BAA" w14:textId="77777777" w:rsidR="00053622" w:rsidRPr="00053622" w:rsidRDefault="00053622" w:rsidP="00053622">
      <w:pPr>
        <w:tabs>
          <w:tab w:val="left" w:pos="709"/>
        </w:tabs>
        <w:ind w:firstLine="567"/>
        <w:jc w:val="both"/>
        <w:rPr>
          <w:sz w:val="22"/>
          <w:szCs w:val="22"/>
          <w:lang w:eastAsia="en-US" w:bidi="en-US"/>
        </w:rPr>
      </w:pPr>
      <w:r w:rsidRPr="00053622">
        <w:rPr>
          <w:color w:val="000000"/>
          <w:sz w:val="22"/>
          <w:szCs w:val="22"/>
        </w:rPr>
        <w:t xml:space="preserve"> 4.1.11. Немедленно письменно предупредить Заказчика при обнаружении обстоятельств, которые создают невозможность завершения выполнение работ в срок, установленный настоящим Договором.</w:t>
      </w:r>
    </w:p>
    <w:p w14:paraId="32D26122"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lastRenderedPageBreak/>
        <w:tab/>
        <w:t xml:space="preserve"> 4.1.12. Предоставить сертификаты, обязательные для используемых материалов, и иные документы, подтверждающие качество используемых материалов, оформленные в соответствии с законодательством Российской федерации;</w:t>
      </w:r>
    </w:p>
    <w:p w14:paraId="4BE5302A"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tab/>
        <w:t xml:space="preserve"> 4.1.13. Незамедлительно в письменной форме предупредить Заказчика о возможных неблагоприятных последствиях, выявленных в ходе выполнения работ.</w:t>
      </w:r>
    </w:p>
    <w:p w14:paraId="32759ACB"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tab/>
        <w:t xml:space="preserve"> 4.1.14. Устранять дефекты выполненных работ за свой счет в течение гарантийного срока на выполненные работы. Устранение дефектов производится в течение 10 (десяти) дней с момента заявления о них Заказчиком. Все расходы, связанные с устранением дефектов несет Подрядчик;</w:t>
      </w:r>
    </w:p>
    <w:p w14:paraId="64C027EC"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tab/>
        <w:t xml:space="preserve"> 4.1.15. Для приемки завершенных работ передать Заказчику 2 (два) экземпляра актов о приемке выполненных работ по форме КС-2, справку о стоимости выполненных работ по форме КС-3, а также счёт и счет-фактуру;</w:t>
      </w:r>
    </w:p>
    <w:p w14:paraId="3AC88232"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tab/>
        <w:t xml:space="preserve"> 4.1.16. Участвовать в сдаче-приемке выполненных работ в соответствии с разделом 5 настоящего Договора;</w:t>
      </w:r>
    </w:p>
    <w:p w14:paraId="39377C80"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tab/>
        <w:t xml:space="preserve"> 4.1.17. Нести риск случайной гибели или случайного повреждения материалов при выполнении работ и в течение гарантийного срока;</w:t>
      </w:r>
    </w:p>
    <w:p w14:paraId="20B00727" w14:textId="77777777" w:rsidR="00053622" w:rsidRPr="00053622" w:rsidRDefault="00053622" w:rsidP="00053622">
      <w:pPr>
        <w:tabs>
          <w:tab w:val="left" w:pos="567"/>
        </w:tabs>
        <w:jc w:val="both"/>
        <w:rPr>
          <w:sz w:val="22"/>
          <w:szCs w:val="22"/>
          <w:lang w:eastAsia="en-US" w:bidi="en-US"/>
        </w:rPr>
      </w:pPr>
      <w:r w:rsidRPr="00053622">
        <w:rPr>
          <w:sz w:val="22"/>
          <w:szCs w:val="22"/>
          <w:lang w:eastAsia="en-US" w:bidi="en-US"/>
        </w:rPr>
        <w:tab/>
        <w:t xml:space="preserve"> 4.1.18. Нести ответственность за соблюдение пожарной безопасности и техники безопасности при выполнении ремонтных работ.</w:t>
      </w:r>
    </w:p>
    <w:p w14:paraId="1C0F360B" w14:textId="77777777" w:rsidR="00053622" w:rsidRPr="00053622" w:rsidRDefault="00053622" w:rsidP="00053622">
      <w:pPr>
        <w:autoSpaceDE w:val="0"/>
        <w:autoSpaceDN w:val="0"/>
        <w:adjustRightInd w:val="0"/>
        <w:ind w:left="1" w:firstLine="425"/>
        <w:jc w:val="both"/>
        <w:outlineLvl w:val="1"/>
        <w:rPr>
          <w:b/>
          <w:sz w:val="22"/>
          <w:szCs w:val="22"/>
        </w:rPr>
      </w:pPr>
      <w:r w:rsidRPr="00053622">
        <w:rPr>
          <w:b/>
          <w:sz w:val="22"/>
          <w:szCs w:val="22"/>
          <w:lang w:eastAsia="en-US" w:bidi="en-US"/>
        </w:rPr>
        <w:t xml:space="preserve">   4.2. </w:t>
      </w:r>
      <w:r w:rsidRPr="00053622">
        <w:rPr>
          <w:b/>
          <w:sz w:val="22"/>
          <w:szCs w:val="22"/>
        </w:rPr>
        <w:t>Подрядчик гарантирует, что на момент заключения настоящего Договора:</w:t>
      </w:r>
    </w:p>
    <w:p w14:paraId="0E98F36E" w14:textId="77777777" w:rsidR="00053622" w:rsidRPr="00053622" w:rsidRDefault="00053622" w:rsidP="00053622">
      <w:pPr>
        <w:autoSpaceDE w:val="0"/>
        <w:autoSpaceDN w:val="0"/>
        <w:adjustRightInd w:val="0"/>
        <w:ind w:firstLine="425"/>
        <w:jc w:val="both"/>
        <w:outlineLvl w:val="1"/>
        <w:rPr>
          <w:sz w:val="22"/>
          <w:szCs w:val="22"/>
        </w:rPr>
      </w:pPr>
      <w:r w:rsidRPr="00053622">
        <w:rPr>
          <w:sz w:val="22"/>
          <w:szCs w:val="22"/>
        </w:rPr>
        <w:t xml:space="preserve">    4.2.1. В отношении него не проводится процедура ликвидации, отсутствует решение арбитражного суда о признании его банкротом и об открытии конкурсного производства, деятельность не приостановлена в порядке, предусмотренном </w:t>
      </w:r>
      <w:hyperlink r:id="rId15" w:history="1">
        <w:r w:rsidRPr="00053622">
          <w:rPr>
            <w:sz w:val="22"/>
            <w:szCs w:val="22"/>
          </w:rPr>
          <w:t>Кодексом</w:t>
        </w:r>
      </w:hyperlink>
      <w:r w:rsidRPr="00053622">
        <w:rPr>
          <w:sz w:val="22"/>
          <w:szCs w:val="22"/>
        </w:rPr>
        <w:t xml:space="preserve"> Российской Федерации об административных правонарушениях, а также, что размер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не превышает 25% балансовой стоимости активов по данным бухгалтерской отчетности за последний завершенный отчетный период.</w:t>
      </w:r>
    </w:p>
    <w:p w14:paraId="1CBF759D" w14:textId="77777777" w:rsidR="00053622" w:rsidRPr="00053622" w:rsidRDefault="00053622" w:rsidP="00053622">
      <w:pPr>
        <w:autoSpaceDE w:val="0"/>
        <w:autoSpaceDN w:val="0"/>
        <w:adjustRightInd w:val="0"/>
        <w:ind w:firstLine="425"/>
        <w:jc w:val="both"/>
        <w:outlineLvl w:val="1"/>
        <w:rPr>
          <w:sz w:val="22"/>
          <w:szCs w:val="22"/>
        </w:rPr>
      </w:pPr>
      <w:r w:rsidRPr="00053622">
        <w:rPr>
          <w:sz w:val="22"/>
          <w:szCs w:val="22"/>
        </w:rPr>
        <w:t xml:space="preserve">  4.2.2. Не обременен обязательствами имущественного характера, способными помешать исполнению обязательств, по настоящему Договору.</w:t>
      </w:r>
    </w:p>
    <w:p w14:paraId="780FD9C7" w14:textId="77777777" w:rsidR="00053622" w:rsidRPr="00053622" w:rsidRDefault="00053622" w:rsidP="00053622">
      <w:pPr>
        <w:tabs>
          <w:tab w:val="left" w:pos="709"/>
        </w:tabs>
        <w:ind w:firstLine="425"/>
        <w:jc w:val="both"/>
        <w:rPr>
          <w:sz w:val="22"/>
          <w:szCs w:val="22"/>
          <w:lang w:eastAsia="en-US" w:bidi="en-US"/>
        </w:rPr>
      </w:pPr>
      <w:r w:rsidRPr="00053622">
        <w:rPr>
          <w:sz w:val="22"/>
          <w:szCs w:val="22"/>
        </w:rPr>
        <w:t xml:space="preserve"> 4.2.3. За последние два года не нарушал договорных обязательств и не причинял ущерба (либо погасил причиненный ущерб) по аналогичным Договорам.</w:t>
      </w:r>
    </w:p>
    <w:p w14:paraId="1322AE04" w14:textId="77777777" w:rsidR="00053622" w:rsidRPr="00053622" w:rsidRDefault="00053622" w:rsidP="00053622">
      <w:pPr>
        <w:tabs>
          <w:tab w:val="left" w:pos="709"/>
        </w:tabs>
        <w:autoSpaceDE w:val="0"/>
        <w:autoSpaceDN w:val="0"/>
        <w:adjustRightInd w:val="0"/>
        <w:ind w:firstLine="567"/>
        <w:jc w:val="both"/>
        <w:rPr>
          <w:sz w:val="22"/>
          <w:szCs w:val="22"/>
        </w:rPr>
      </w:pPr>
      <w:r w:rsidRPr="00053622">
        <w:rPr>
          <w:b/>
          <w:sz w:val="22"/>
          <w:szCs w:val="22"/>
        </w:rPr>
        <w:t>4.3.</w:t>
      </w:r>
      <w:r w:rsidRPr="00053622">
        <w:rPr>
          <w:sz w:val="22"/>
          <w:szCs w:val="22"/>
        </w:rPr>
        <w:t xml:space="preserve"> З</w:t>
      </w:r>
      <w:r w:rsidRPr="00053622">
        <w:rPr>
          <w:b/>
          <w:sz w:val="22"/>
          <w:szCs w:val="22"/>
        </w:rPr>
        <w:t>аказчик вправе</w:t>
      </w:r>
      <w:r w:rsidRPr="00053622">
        <w:rPr>
          <w:sz w:val="22"/>
          <w:szCs w:val="22"/>
        </w:rPr>
        <w:t>:</w:t>
      </w:r>
    </w:p>
    <w:p w14:paraId="347A99B5" w14:textId="77777777" w:rsidR="00053622" w:rsidRPr="00053622" w:rsidRDefault="00053622" w:rsidP="00053622">
      <w:pPr>
        <w:tabs>
          <w:tab w:val="left" w:pos="426"/>
        </w:tabs>
        <w:jc w:val="both"/>
        <w:rPr>
          <w:sz w:val="22"/>
          <w:szCs w:val="22"/>
          <w:lang w:eastAsia="en-US" w:bidi="en-US"/>
        </w:rPr>
      </w:pPr>
      <w:r w:rsidRPr="00053622">
        <w:rPr>
          <w:sz w:val="22"/>
          <w:szCs w:val="22"/>
          <w:lang w:eastAsia="en-US" w:bidi="en-US"/>
        </w:rPr>
        <w:t xml:space="preserve">          4.3.1. Требовать от Подрядчика представления надлежащим образом оформленной отчетной документации и материалов, подтверждающих исполнение обязательств в соответствии с техническим заданием, локальным сметным расчетом и настоящим Договором.</w:t>
      </w:r>
    </w:p>
    <w:p w14:paraId="5E678ED1"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4.3.2. В случае досрочного исполнения Подрядчиком обязательств по настоящему Договору принять и оплатить работы в соответствии с установленным в Договоре порядком.</w:t>
      </w:r>
    </w:p>
    <w:p w14:paraId="45DECE81"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 xml:space="preserve">4.3.3. </w:t>
      </w:r>
      <w:r w:rsidRPr="00053622">
        <w:rPr>
          <w:sz w:val="22"/>
          <w:szCs w:val="22"/>
        </w:rPr>
        <w:t>Запрашивать у Подрядчика информацию о ходе и состоянии исполнения обязательств Подрядчика по настоящему Договору.</w:t>
      </w:r>
    </w:p>
    <w:p w14:paraId="0FA4F7E5" w14:textId="77777777" w:rsidR="00053622" w:rsidRPr="00053622" w:rsidRDefault="00053622" w:rsidP="00053622">
      <w:pPr>
        <w:tabs>
          <w:tab w:val="left" w:pos="709"/>
        </w:tabs>
        <w:ind w:firstLine="709"/>
        <w:jc w:val="both"/>
        <w:rPr>
          <w:b/>
          <w:sz w:val="22"/>
          <w:szCs w:val="22"/>
          <w:lang w:eastAsia="en-US" w:bidi="en-US"/>
        </w:rPr>
      </w:pPr>
      <w:r w:rsidRPr="00053622">
        <w:rPr>
          <w:b/>
          <w:sz w:val="22"/>
          <w:szCs w:val="22"/>
          <w:lang w:eastAsia="en-US" w:bidi="en-US"/>
        </w:rPr>
        <w:t>4.4.</w:t>
      </w:r>
      <w:r w:rsidRPr="00053622">
        <w:rPr>
          <w:b/>
          <w:sz w:val="22"/>
          <w:szCs w:val="22"/>
          <w:lang w:eastAsia="en-US" w:bidi="en-US"/>
        </w:rPr>
        <w:tab/>
        <w:t>Заказчик обязан:</w:t>
      </w:r>
    </w:p>
    <w:p w14:paraId="46C6B52D"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4.4.1. Обеспечить Подрядчику свободный доступ к месту проведения работ в течение всего срока действия Договора;</w:t>
      </w:r>
    </w:p>
    <w:p w14:paraId="502166E6"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4.4.2. Письменно заявить Подрядчику в течение 3 (трех) суток об обнаружении отступлений от требований технического задания (Приложение №1 к настоящему Договору), которые могут ухудшать качество работ или вызвать иные недостатки;</w:t>
      </w:r>
    </w:p>
    <w:p w14:paraId="2C756072"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4.4.3. Принять выполненные работы в соответствии с разделом 5 настоящего Договора и, при отсутствии претензий относительно качества и других характеристик выполненных работ и использованных материалов, подписать акты сдачи-приемки работ, формы № КС-2, КС-3 и передать один экземпляр Подрядчику;</w:t>
      </w:r>
    </w:p>
    <w:p w14:paraId="129ECEA6" w14:textId="2AF28D33" w:rsidR="00053622" w:rsidRPr="00053622" w:rsidRDefault="00053622" w:rsidP="00053622">
      <w:pPr>
        <w:tabs>
          <w:tab w:val="left" w:pos="709"/>
        </w:tabs>
        <w:ind w:firstLine="709"/>
        <w:jc w:val="both"/>
        <w:rPr>
          <w:b/>
          <w:sz w:val="22"/>
          <w:szCs w:val="22"/>
        </w:rPr>
      </w:pPr>
      <w:r w:rsidRPr="00053622">
        <w:rPr>
          <w:sz w:val="22"/>
          <w:szCs w:val="22"/>
          <w:lang w:eastAsia="en-US" w:bidi="en-US"/>
        </w:rPr>
        <w:t>4.4.4. Оплатить выполненные работы в соответствии с условиями настоящего Договора.</w:t>
      </w:r>
    </w:p>
    <w:p w14:paraId="716A6369" w14:textId="77777777" w:rsidR="00053622" w:rsidRPr="00053622" w:rsidRDefault="00053622" w:rsidP="00053622">
      <w:pPr>
        <w:jc w:val="center"/>
        <w:rPr>
          <w:b/>
          <w:bCs/>
          <w:sz w:val="22"/>
          <w:szCs w:val="22"/>
          <w:lang w:eastAsia="en-US" w:bidi="en-US"/>
        </w:rPr>
      </w:pPr>
      <w:r w:rsidRPr="00053622">
        <w:rPr>
          <w:b/>
          <w:bCs/>
          <w:sz w:val="22"/>
          <w:szCs w:val="22"/>
          <w:lang w:eastAsia="en-US" w:bidi="en-US"/>
        </w:rPr>
        <w:t>5. ПОРЯДОК СДАЧИ-ПРИЕМКИ ВЫПОЛНЕННЫХ РАБОТ</w:t>
      </w:r>
    </w:p>
    <w:p w14:paraId="19749A53" w14:textId="77777777" w:rsidR="00053622" w:rsidRPr="00053622" w:rsidRDefault="00053622" w:rsidP="00053622">
      <w:pPr>
        <w:jc w:val="center"/>
        <w:rPr>
          <w:b/>
          <w:bCs/>
          <w:sz w:val="22"/>
          <w:szCs w:val="22"/>
          <w:lang w:eastAsia="en-US" w:bidi="en-US"/>
        </w:rPr>
      </w:pPr>
    </w:p>
    <w:p w14:paraId="29511A46"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 xml:space="preserve">5.1. Приемка выполненных работ осуществляется </w:t>
      </w:r>
      <w:proofErr w:type="spellStart"/>
      <w:r w:rsidRPr="00053622">
        <w:rPr>
          <w:sz w:val="22"/>
          <w:szCs w:val="22"/>
          <w:lang w:eastAsia="en-US" w:bidi="en-US"/>
        </w:rPr>
        <w:t>комиссионно</w:t>
      </w:r>
      <w:proofErr w:type="spellEnd"/>
      <w:r w:rsidRPr="00053622">
        <w:rPr>
          <w:sz w:val="22"/>
          <w:szCs w:val="22"/>
          <w:lang w:eastAsia="en-US" w:bidi="en-US"/>
        </w:rPr>
        <w:t>, в присутствии полномочных представителей со стороны Заказчика и Подрядчика, в соответствии с Техническим заданием и локальным сметным расчетом.</w:t>
      </w:r>
    </w:p>
    <w:p w14:paraId="2769CB25"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5.2. В случае если на любых стадиях выполнения работ будут обнаружены некачественно выполненные работы, Заказчик составляет акт, а Подрядчик обязан своими силами и без увеличения цены Договора в кратчайший срок переделать эти работы для обеспечения их надлежащего качества и сдачи Заказчику.</w:t>
      </w:r>
    </w:p>
    <w:p w14:paraId="20A30A82"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5.3. Заказчик обладает полномочиями периодически давать указания:</w:t>
      </w:r>
    </w:p>
    <w:p w14:paraId="29D6DC51"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5.3.1. Удалить с Объекта любые материалы или оборудование, которые, по мнению Заказчика (Представителя Заказчика), не соответствуют условиям Договора.</w:t>
      </w:r>
    </w:p>
    <w:p w14:paraId="32CEE705"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5.3.2. Заменить их на качественные и подходящие материалы или оборудование.</w:t>
      </w:r>
    </w:p>
    <w:p w14:paraId="46816B41" w14:textId="77777777" w:rsidR="00053622" w:rsidRPr="00053622" w:rsidRDefault="00053622" w:rsidP="00053622">
      <w:pPr>
        <w:ind w:firstLine="709"/>
        <w:jc w:val="both"/>
        <w:rPr>
          <w:sz w:val="22"/>
          <w:szCs w:val="22"/>
          <w:lang w:eastAsia="en-US" w:bidi="en-US"/>
        </w:rPr>
      </w:pPr>
      <w:r w:rsidRPr="00053622">
        <w:rPr>
          <w:sz w:val="22"/>
          <w:szCs w:val="22"/>
          <w:lang w:eastAsia="en-US" w:bidi="en-US"/>
        </w:rPr>
        <w:lastRenderedPageBreak/>
        <w:t>5.3.3. Удалить или выполнить заново любую работу, которая была выполнена ненадлежащим образом.</w:t>
      </w:r>
    </w:p>
    <w:p w14:paraId="6DFC7E8B"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5.4. При исполнении Договора по согласованию Заказчика с Подрядчиком допускается применение товара (материала),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(материала), указанными в Техническом задании.</w:t>
      </w:r>
    </w:p>
    <w:p w14:paraId="0A8F83D9"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5.5.По фактически выполненным работам Подрядчик направляет в адрес заказчика 2 (два) экземпляра актов о приемке выполненных работ по форме КС-2, справки о стоимости выполненных работ по форме КС-3, счета на оплату выполненных работ; счет – фактуры.</w:t>
      </w:r>
    </w:p>
    <w:p w14:paraId="3EC1DE4B"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5.6. Заказчик в течение 3 (трех) рабочих дней проверяет совместно с Подрядчиком качество и объемы выполненных работ и затем:</w:t>
      </w:r>
    </w:p>
    <w:p w14:paraId="2E79C182" w14:textId="77777777" w:rsidR="00053622" w:rsidRPr="00053622" w:rsidRDefault="00053622" w:rsidP="00053622">
      <w:pPr>
        <w:ind w:firstLine="709"/>
        <w:jc w:val="both"/>
        <w:rPr>
          <w:sz w:val="22"/>
          <w:szCs w:val="22"/>
          <w:lang w:eastAsia="en-US" w:bidi="en-US"/>
        </w:rPr>
      </w:pPr>
      <w:proofErr w:type="gramStart"/>
      <w:r w:rsidRPr="00053622">
        <w:rPr>
          <w:sz w:val="22"/>
          <w:szCs w:val="22"/>
          <w:lang w:eastAsia="en-US" w:bidi="en-US"/>
        </w:rPr>
        <w:t>а</w:t>
      </w:r>
      <w:proofErr w:type="gramEnd"/>
      <w:r w:rsidRPr="00053622">
        <w:rPr>
          <w:sz w:val="22"/>
          <w:szCs w:val="22"/>
          <w:lang w:eastAsia="en-US" w:bidi="en-US"/>
        </w:rPr>
        <w:t>) либо принимает работы и подписывает акт сдачи-приемки выполненных работ для последующей оплаты;</w:t>
      </w:r>
    </w:p>
    <w:p w14:paraId="10015F09" w14:textId="77777777" w:rsidR="00053622" w:rsidRPr="00053622" w:rsidRDefault="00053622" w:rsidP="00053622">
      <w:pPr>
        <w:ind w:firstLine="709"/>
        <w:jc w:val="both"/>
        <w:rPr>
          <w:sz w:val="22"/>
          <w:szCs w:val="22"/>
          <w:lang w:eastAsia="en-US" w:bidi="en-US"/>
        </w:rPr>
      </w:pPr>
      <w:proofErr w:type="gramStart"/>
      <w:r w:rsidRPr="00053622">
        <w:rPr>
          <w:sz w:val="22"/>
          <w:szCs w:val="22"/>
          <w:lang w:eastAsia="en-US" w:bidi="en-US"/>
        </w:rPr>
        <w:t>б</w:t>
      </w:r>
      <w:proofErr w:type="gramEnd"/>
      <w:r w:rsidRPr="00053622">
        <w:rPr>
          <w:sz w:val="22"/>
          <w:szCs w:val="22"/>
          <w:lang w:eastAsia="en-US" w:bidi="en-US"/>
        </w:rPr>
        <w:t>) либо при наличии замечаний Заказчика к представленному акту сдачи-приемки выполненных работ возвращает их Подрядчику для внесения изменений в соответствии с результатами приемки;</w:t>
      </w:r>
    </w:p>
    <w:p w14:paraId="1FA7A8B3" w14:textId="77777777" w:rsidR="00053622" w:rsidRPr="00053622" w:rsidRDefault="00053622" w:rsidP="00053622">
      <w:pPr>
        <w:ind w:firstLine="709"/>
        <w:jc w:val="both"/>
        <w:rPr>
          <w:sz w:val="22"/>
          <w:szCs w:val="22"/>
          <w:lang w:eastAsia="en-US" w:bidi="en-US"/>
        </w:rPr>
      </w:pPr>
      <w:proofErr w:type="gramStart"/>
      <w:r w:rsidRPr="00053622">
        <w:rPr>
          <w:sz w:val="22"/>
          <w:szCs w:val="22"/>
          <w:lang w:eastAsia="en-US" w:bidi="en-US"/>
        </w:rPr>
        <w:t>в</w:t>
      </w:r>
      <w:proofErr w:type="gramEnd"/>
      <w:r w:rsidRPr="00053622">
        <w:rPr>
          <w:sz w:val="22"/>
          <w:szCs w:val="22"/>
          <w:lang w:eastAsia="en-US" w:bidi="en-US"/>
        </w:rPr>
        <w:t>) либо направляет Подрядчику в письменном виде мотивированный отказ принять работы и подписать акт сдачи-приемки выполненных работ.</w:t>
      </w:r>
    </w:p>
    <w:p w14:paraId="7DFF98FD"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5.7. При наличии замечаний Заказчика по качеству выполненных работ Подрядчик устраняет выявленные недостатки в течение 7 рабочих дней и предоставляет на подпись Заказчику исправленный и подписанный Подрядчиком акт сдачи-приемки выполненных работ.</w:t>
      </w:r>
    </w:p>
    <w:p w14:paraId="519D2A6E"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5.8. При возникновении между Заказчиком и Подрядчиком спора по поводу недостатков выполненной работы или их причин по требованию любой из Сторон должна быть назначена экспертиза. Расходы по экспертизе несет Подрядчик, за исключением случаев, когда экспертизой установлено отсутствие нарушений Подрядчиком Договора или причинной связи между действиями Подрядчика и обнаруженными недостатками.</w:t>
      </w:r>
    </w:p>
    <w:p w14:paraId="15719601"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5.9. Риск случайной гибели или случайного повреждения объекта, составляющего предмет настоящего Договора, до приемки этого объекта Заказчиком несет Подрядчик.</w:t>
      </w:r>
    </w:p>
    <w:p w14:paraId="41946840"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5.10. Для проверки соответствия качества выполненных Подрядчиком работ требованиям, установленным настоящим Договором, Заказчик вправе привлекать независимых экспертов.</w:t>
      </w:r>
    </w:p>
    <w:p w14:paraId="75702874"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5.11. Заказчик обязан в пятидневный срок со дня получения актов подписать их или направить Подрядчику мотивированный отказ в приемке работ.</w:t>
      </w:r>
    </w:p>
    <w:p w14:paraId="6ACCD5BC"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5.12. В случае мотивированного отказа заказчика принять работу, составляется акт с перечнем замечаний и согласованными Сторонами сроками их устранения.</w:t>
      </w:r>
    </w:p>
    <w:p w14:paraId="4F308734" w14:textId="77777777" w:rsidR="00053622" w:rsidRPr="00053622" w:rsidRDefault="00053622" w:rsidP="00053622">
      <w:pPr>
        <w:ind w:firstLine="709"/>
        <w:jc w:val="both"/>
        <w:rPr>
          <w:sz w:val="22"/>
          <w:szCs w:val="22"/>
          <w:lang w:eastAsia="en-US" w:bidi="en-US"/>
        </w:rPr>
      </w:pPr>
      <w:r w:rsidRPr="00053622">
        <w:rPr>
          <w:sz w:val="22"/>
          <w:szCs w:val="22"/>
          <w:lang w:eastAsia="en-US" w:bidi="en-US"/>
        </w:rPr>
        <w:t>5.13. До приемки выполненных работ, оговоренного Сторонами в заявке, риск повреждения объекта несет Подрядчик.</w:t>
      </w:r>
    </w:p>
    <w:p w14:paraId="13BFC41D" w14:textId="77777777" w:rsidR="00053622" w:rsidRPr="00053622" w:rsidRDefault="00053622" w:rsidP="00053622">
      <w:pPr>
        <w:ind w:firstLine="708"/>
        <w:jc w:val="both"/>
        <w:rPr>
          <w:sz w:val="22"/>
          <w:szCs w:val="22"/>
        </w:rPr>
      </w:pPr>
      <w:r w:rsidRPr="00053622">
        <w:rPr>
          <w:sz w:val="22"/>
          <w:szCs w:val="22"/>
          <w:lang w:eastAsia="en-US" w:bidi="en-US"/>
        </w:rPr>
        <w:t>5.14. Работы считаются принятыми с момента подписания сторонами акта приемки выполненных работ по форме КС-2, справки о стоимости выполненных работ по форме КС-3.</w:t>
      </w:r>
    </w:p>
    <w:p w14:paraId="3ED3476E" w14:textId="77777777" w:rsidR="00053622" w:rsidRPr="00053622" w:rsidRDefault="00053622" w:rsidP="00053622">
      <w:pPr>
        <w:tabs>
          <w:tab w:val="left" w:pos="709"/>
        </w:tabs>
        <w:autoSpaceDE w:val="0"/>
        <w:autoSpaceDN w:val="0"/>
        <w:adjustRightInd w:val="0"/>
        <w:ind w:firstLine="709"/>
        <w:jc w:val="center"/>
        <w:rPr>
          <w:b/>
          <w:sz w:val="22"/>
          <w:szCs w:val="22"/>
        </w:rPr>
      </w:pPr>
      <w:r w:rsidRPr="00053622">
        <w:rPr>
          <w:b/>
          <w:bCs/>
          <w:sz w:val="22"/>
          <w:szCs w:val="22"/>
          <w:lang w:eastAsia="en-US" w:bidi="en-US"/>
        </w:rPr>
        <w:t xml:space="preserve">6. </w:t>
      </w:r>
      <w:r w:rsidRPr="00053622">
        <w:rPr>
          <w:b/>
          <w:sz w:val="22"/>
          <w:szCs w:val="22"/>
        </w:rPr>
        <w:t>ГАРАНТИЙНЫЕ ОБЯЗАТЕЛЬСТВА</w:t>
      </w:r>
    </w:p>
    <w:p w14:paraId="4A6817F5" w14:textId="77777777" w:rsidR="00053622" w:rsidRPr="00053622" w:rsidRDefault="00053622" w:rsidP="00053622">
      <w:pPr>
        <w:tabs>
          <w:tab w:val="left" w:pos="709"/>
        </w:tabs>
        <w:autoSpaceDE w:val="0"/>
        <w:autoSpaceDN w:val="0"/>
        <w:adjustRightInd w:val="0"/>
        <w:ind w:firstLine="709"/>
        <w:jc w:val="center"/>
        <w:rPr>
          <w:b/>
          <w:bCs/>
          <w:sz w:val="22"/>
          <w:szCs w:val="22"/>
          <w:lang w:eastAsia="en-US" w:bidi="en-US"/>
        </w:rPr>
      </w:pPr>
    </w:p>
    <w:p w14:paraId="166BF968" w14:textId="77777777" w:rsidR="00053622" w:rsidRPr="00053622" w:rsidRDefault="00053622" w:rsidP="00053622">
      <w:pPr>
        <w:tabs>
          <w:tab w:val="left" w:pos="709"/>
        </w:tabs>
        <w:ind w:left="40" w:right="40"/>
        <w:jc w:val="both"/>
        <w:rPr>
          <w:sz w:val="22"/>
          <w:szCs w:val="22"/>
          <w:lang w:eastAsia="en-US" w:bidi="en-US"/>
        </w:rPr>
      </w:pPr>
      <w:r w:rsidRPr="00053622">
        <w:rPr>
          <w:sz w:val="22"/>
          <w:szCs w:val="22"/>
          <w:lang w:eastAsia="en-US" w:bidi="en-US"/>
        </w:rPr>
        <w:tab/>
        <w:t>6.1. Подрядчик гарантирует качество и безопасность используемых при работах материалов в соответствии с действующими стандартами, утвержденными на данные материалы, и наличием сертификатов, обязательных для данных материалов, оформленных в соответствии с законодательством Российской Федерации, устранение всех недостатков и дефектов, выявленных в гарантийный период.</w:t>
      </w:r>
    </w:p>
    <w:p w14:paraId="474BD7BC" w14:textId="77777777" w:rsidR="00053622" w:rsidRPr="00053622" w:rsidRDefault="00053622" w:rsidP="00053622">
      <w:pPr>
        <w:tabs>
          <w:tab w:val="left" w:pos="709"/>
          <w:tab w:val="left" w:pos="909"/>
        </w:tabs>
        <w:ind w:left="40" w:right="40" w:firstLine="540"/>
        <w:jc w:val="both"/>
        <w:rPr>
          <w:sz w:val="22"/>
          <w:szCs w:val="22"/>
        </w:rPr>
      </w:pPr>
      <w:r w:rsidRPr="00053622">
        <w:rPr>
          <w:sz w:val="22"/>
          <w:szCs w:val="22"/>
          <w:lang w:eastAsia="en-US" w:bidi="en-US"/>
        </w:rPr>
        <w:t xml:space="preserve">  6.2. </w:t>
      </w:r>
      <w:r w:rsidRPr="00053622">
        <w:rPr>
          <w:color w:val="000000"/>
          <w:sz w:val="22"/>
          <w:szCs w:val="22"/>
        </w:rPr>
        <w:t xml:space="preserve">Срок гарантии на выполненные работы устанавливается продолжительностью 5 (пять) лет с даты приемки выполненных работ. </w:t>
      </w:r>
      <w:r w:rsidRPr="00053622">
        <w:rPr>
          <w:sz w:val="22"/>
          <w:szCs w:val="22"/>
        </w:rPr>
        <w:t xml:space="preserve">Гарантия качества распространяется на все конструктивные элементы и работы, выполненные Подрядчиком по настоящему Договору. </w:t>
      </w:r>
    </w:p>
    <w:p w14:paraId="43A00FAD" w14:textId="77777777" w:rsidR="00053622" w:rsidRPr="00053622" w:rsidRDefault="00053622" w:rsidP="00053622">
      <w:pPr>
        <w:tabs>
          <w:tab w:val="left" w:pos="709"/>
        </w:tabs>
        <w:ind w:right="40"/>
        <w:jc w:val="both"/>
        <w:rPr>
          <w:sz w:val="22"/>
          <w:szCs w:val="22"/>
          <w:lang w:eastAsia="en-US" w:bidi="en-US"/>
        </w:rPr>
      </w:pPr>
      <w:r w:rsidRPr="00053622">
        <w:rPr>
          <w:sz w:val="22"/>
          <w:szCs w:val="22"/>
          <w:lang w:eastAsia="en-US" w:bidi="en-US"/>
        </w:rPr>
        <w:tab/>
        <w:t xml:space="preserve">6.3. В случае если в течение гарантийного срока Заказчиком будут обнаружены некачественно выполненные работы, то Подрядчик своими силами и за свой счет, без увеличения общей стоимости работ обязан в срок, установленный Заказчиком, переделать эти работы для обеспечения их надлежащего качества. При этом гарантийный срок на данные работы продлевается на </w:t>
      </w:r>
      <w:r w:rsidRPr="00053622">
        <w:rPr>
          <w:color w:val="000000"/>
          <w:sz w:val="22"/>
          <w:szCs w:val="22"/>
        </w:rPr>
        <w:t xml:space="preserve">период устранения недостатков (период исчисляется </w:t>
      </w:r>
      <w:r w:rsidRPr="00053622">
        <w:rPr>
          <w:sz w:val="22"/>
          <w:szCs w:val="22"/>
        </w:rPr>
        <w:t>со дня направления Заказчиком письменного извещения Подрядчику до дня подписания Акта об устранения дефектов уполномоченными представителями сторон</w:t>
      </w:r>
      <w:r w:rsidRPr="00053622">
        <w:rPr>
          <w:color w:val="000000"/>
          <w:sz w:val="22"/>
          <w:szCs w:val="22"/>
        </w:rPr>
        <w:t>)</w:t>
      </w:r>
      <w:r w:rsidRPr="00053622">
        <w:rPr>
          <w:sz w:val="22"/>
          <w:szCs w:val="22"/>
          <w:lang w:eastAsia="en-US" w:bidi="en-US"/>
        </w:rPr>
        <w:t>.</w:t>
      </w:r>
      <w:r w:rsidRPr="00053622">
        <w:rPr>
          <w:sz w:val="22"/>
          <w:szCs w:val="22"/>
        </w:rPr>
        <w:t xml:space="preserve"> </w:t>
      </w:r>
    </w:p>
    <w:p w14:paraId="6E864B84" w14:textId="77777777" w:rsidR="00053622" w:rsidRPr="00053622" w:rsidRDefault="00053622" w:rsidP="00053622">
      <w:pPr>
        <w:tabs>
          <w:tab w:val="left" w:pos="709"/>
          <w:tab w:val="left" w:pos="1080"/>
          <w:tab w:val="left" w:pos="1274"/>
        </w:tabs>
        <w:ind w:right="40" w:firstLine="742"/>
        <w:jc w:val="both"/>
        <w:rPr>
          <w:sz w:val="22"/>
          <w:szCs w:val="22"/>
          <w:lang w:eastAsia="en-US" w:bidi="en-US"/>
        </w:rPr>
      </w:pPr>
      <w:r w:rsidRPr="00053622">
        <w:rPr>
          <w:sz w:val="22"/>
          <w:szCs w:val="22"/>
          <w:lang w:eastAsia="en-US" w:bidi="en-US"/>
        </w:rPr>
        <w:t>6.4. Наличие дефектов, выявленных в течение гарантийного срока, устанавливается двухсторонним актом, который подписывается Заказчиком и Подрядчиком.</w:t>
      </w:r>
    </w:p>
    <w:p w14:paraId="310C07D5" w14:textId="77777777" w:rsidR="00053622" w:rsidRPr="00053622" w:rsidRDefault="00053622" w:rsidP="00053622">
      <w:pPr>
        <w:tabs>
          <w:tab w:val="left" w:pos="709"/>
          <w:tab w:val="left" w:pos="1080"/>
          <w:tab w:val="left" w:pos="1260"/>
        </w:tabs>
        <w:ind w:right="40" w:firstLine="742"/>
        <w:jc w:val="both"/>
        <w:rPr>
          <w:sz w:val="22"/>
          <w:szCs w:val="22"/>
          <w:lang w:eastAsia="en-US" w:bidi="en-US"/>
        </w:rPr>
      </w:pPr>
      <w:r w:rsidRPr="00053622">
        <w:rPr>
          <w:sz w:val="22"/>
          <w:szCs w:val="22"/>
          <w:lang w:eastAsia="en-US" w:bidi="en-US"/>
        </w:rPr>
        <w:t>6.5.</w:t>
      </w:r>
      <w:r w:rsidRPr="00053622">
        <w:rPr>
          <w:sz w:val="22"/>
          <w:szCs w:val="22"/>
          <w:lang w:eastAsia="en-US" w:bidi="en-US"/>
        </w:rPr>
        <w:tab/>
        <w:t>Для участия в составлении акта согласования порядка и сроков устранения дефектов по гарантийным обязательствам, Заказчик официально уведомляет Подрядчика о предстоящем обследовании Заказчик обязан направить своего представителя не позднее 5 дней со дня получения письменного извещения Заказчика, и направить Заказчику информацию о дате и времени планируемого выхода.</w:t>
      </w:r>
    </w:p>
    <w:p w14:paraId="38E06C4C" w14:textId="361FA41C" w:rsidR="00053622" w:rsidRPr="00053622" w:rsidRDefault="00053622" w:rsidP="00053622">
      <w:pPr>
        <w:tabs>
          <w:tab w:val="left" w:pos="709"/>
          <w:tab w:val="left" w:pos="1080"/>
          <w:tab w:val="left" w:pos="1260"/>
        </w:tabs>
        <w:ind w:right="40" w:firstLine="720"/>
        <w:jc w:val="both"/>
        <w:rPr>
          <w:sz w:val="22"/>
          <w:szCs w:val="22"/>
          <w:lang w:eastAsia="en-US" w:bidi="en-US"/>
        </w:rPr>
      </w:pPr>
      <w:r w:rsidRPr="00053622">
        <w:rPr>
          <w:sz w:val="22"/>
          <w:szCs w:val="22"/>
          <w:lang w:eastAsia="en-US" w:bidi="en-US"/>
        </w:rPr>
        <w:lastRenderedPageBreak/>
        <w:t>6.6.</w:t>
      </w:r>
      <w:r w:rsidRPr="00053622">
        <w:rPr>
          <w:sz w:val="22"/>
          <w:szCs w:val="22"/>
          <w:lang w:eastAsia="en-US" w:bidi="en-US"/>
        </w:rPr>
        <w:tab/>
        <w:t>В случае если Подрядчик не устранил дефекты в установленные сроки, Заказчик имеет право устранить дефекты своими силами или силами третьих лиц за счет Подрядчика, взыскав при этом с Подрядчика убытки в размере стоимости работ по устранению недостатков.</w:t>
      </w:r>
    </w:p>
    <w:p w14:paraId="14A77136" w14:textId="77777777" w:rsidR="00053622" w:rsidRPr="00053622" w:rsidRDefault="00053622" w:rsidP="00053622">
      <w:pPr>
        <w:numPr>
          <w:ilvl w:val="0"/>
          <w:numId w:val="13"/>
        </w:numPr>
        <w:tabs>
          <w:tab w:val="left" w:pos="1080"/>
          <w:tab w:val="left" w:pos="1260"/>
        </w:tabs>
        <w:contextualSpacing/>
        <w:jc w:val="center"/>
        <w:rPr>
          <w:b/>
          <w:sz w:val="22"/>
          <w:szCs w:val="22"/>
          <w:lang w:eastAsia="en-US" w:bidi="en-US"/>
        </w:rPr>
      </w:pPr>
      <w:r w:rsidRPr="00053622">
        <w:rPr>
          <w:b/>
          <w:sz w:val="22"/>
          <w:szCs w:val="22"/>
          <w:lang w:eastAsia="en-US" w:bidi="en-US"/>
        </w:rPr>
        <w:t>ОТВЕТСТВЕННОСТЬ СТОРОН</w:t>
      </w:r>
    </w:p>
    <w:p w14:paraId="76AED0AC" w14:textId="77777777" w:rsidR="00053622" w:rsidRPr="00053622" w:rsidRDefault="00053622" w:rsidP="00053622">
      <w:pPr>
        <w:tabs>
          <w:tab w:val="left" w:pos="1080"/>
          <w:tab w:val="left" w:pos="1260"/>
        </w:tabs>
        <w:ind w:left="720"/>
        <w:contextualSpacing/>
        <w:rPr>
          <w:b/>
          <w:sz w:val="22"/>
          <w:szCs w:val="22"/>
          <w:lang w:eastAsia="en-US" w:bidi="en-US"/>
        </w:rPr>
      </w:pPr>
    </w:p>
    <w:p w14:paraId="2B884F32"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r w:rsidRPr="00053622">
        <w:rPr>
          <w:sz w:val="22"/>
          <w:szCs w:val="22"/>
        </w:rPr>
        <w:t xml:space="preserve">7.1. При нарушении условий Договора Стороны несут ответственность в соответствии с Правилами, утвержденными постановлением Правительства Российской Федерации от 30.08.2017 г. № 1042 и настоящим Договором. </w:t>
      </w:r>
    </w:p>
    <w:p w14:paraId="2752FC9E"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r w:rsidRPr="00053622">
        <w:rPr>
          <w:sz w:val="22"/>
          <w:szCs w:val="22"/>
        </w:rPr>
        <w:t xml:space="preserve">7.2. За каждый факт неисполнения или ненадлежащего исполнения </w:t>
      </w:r>
      <w:r w:rsidRPr="00053622">
        <w:rPr>
          <w:sz w:val="22"/>
          <w:szCs w:val="22"/>
          <w:lang w:eastAsia="en-US" w:bidi="en-US"/>
        </w:rPr>
        <w:t>Подрядчик</w:t>
      </w:r>
      <w:r w:rsidRPr="00053622">
        <w:rPr>
          <w:sz w:val="22"/>
          <w:szCs w:val="22"/>
        </w:rPr>
        <w:t>ом обязательств, предусмотренных Договором,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определяемой в следующем порядке:</w:t>
      </w:r>
    </w:p>
    <w:p w14:paraId="35B20FDE"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proofErr w:type="gramStart"/>
      <w:r w:rsidRPr="00053622">
        <w:rPr>
          <w:sz w:val="22"/>
          <w:szCs w:val="22"/>
        </w:rPr>
        <w:t>а</w:t>
      </w:r>
      <w:proofErr w:type="gramEnd"/>
      <w:r w:rsidRPr="00053622">
        <w:rPr>
          <w:sz w:val="22"/>
          <w:szCs w:val="22"/>
        </w:rPr>
        <w:t>) 10 процентов цены Договора в случае, если цена Договора не превышает 3 млн. рублей;</w:t>
      </w:r>
    </w:p>
    <w:p w14:paraId="0B1782A8"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proofErr w:type="gramStart"/>
      <w:r w:rsidRPr="00053622">
        <w:rPr>
          <w:sz w:val="22"/>
          <w:szCs w:val="22"/>
        </w:rPr>
        <w:t>б</w:t>
      </w:r>
      <w:proofErr w:type="gramEnd"/>
      <w:r w:rsidRPr="00053622">
        <w:rPr>
          <w:sz w:val="22"/>
          <w:szCs w:val="22"/>
        </w:rPr>
        <w:t>) 5 процентов цены Договора в случае, если цена Договора составляет от 3 млн. рублей до 50 млн. рублей (включительно).</w:t>
      </w:r>
    </w:p>
    <w:p w14:paraId="1FFC13B1"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r w:rsidRPr="00053622">
        <w:rPr>
          <w:sz w:val="22"/>
          <w:szCs w:val="22"/>
        </w:rPr>
        <w:t>7.3. За каждый факт неисполнения или ненадлежащего исполнения Подрядчиком обязательств, предусмотренных Договором, заключенным по результатам определения Подрядчика с участием субъектов малого предпринимательства, социально ориентированных некоммерческих организаций в закупках, в соответствии с Положением, за исключением просрочки исполнения обязательств (в том числе гарантийного обязательства), предусмотренных Договором, размер штрафа устанавливается в виде фиксированной суммы, размер штрафа устанавливается в виде фиксированной суммы, определяемой в следующем порядке:</w:t>
      </w:r>
    </w:p>
    <w:p w14:paraId="248C2AAB"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proofErr w:type="gramStart"/>
      <w:r w:rsidRPr="00053622">
        <w:rPr>
          <w:sz w:val="22"/>
          <w:szCs w:val="22"/>
        </w:rPr>
        <w:t>а</w:t>
      </w:r>
      <w:proofErr w:type="gramEnd"/>
      <w:r w:rsidRPr="00053622">
        <w:rPr>
          <w:sz w:val="22"/>
          <w:szCs w:val="22"/>
        </w:rPr>
        <w:t>) 3 процента цены Договора в случае, если цена Договора не превышает 3 млн. рублей;</w:t>
      </w:r>
    </w:p>
    <w:p w14:paraId="304DB2E5"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proofErr w:type="gramStart"/>
      <w:r w:rsidRPr="00053622">
        <w:rPr>
          <w:sz w:val="22"/>
          <w:szCs w:val="22"/>
        </w:rPr>
        <w:t>б</w:t>
      </w:r>
      <w:proofErr w:type="gramEnd"/>
      <w:r w:rsidRPr="00053622">
        <w:rPr>
          <w:sz w:val="22"/>
          <w:szCs w:val="22"/>
        </w:rPr>
        <w:t>) 2 процента цены Договора в случае, если цена Договора составляет от 3 млн. рублей до 10 млн. рублей (включительно).</w:t>
      </w:r>
    </w:p>
    <w:p w14:paraId="2FD4CDB0"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r w:rsidRPr="00053622">
        <w:rPr>
          <w:sz w:val="22"/>
          <w:szCs w:val="22"/>
        </w:rPr>
        <w:t>7.4.  За каждый факт неисполнения Заказчиком обязательств, предусмотренных Договором, за исключением просрочки исполнения обязательств, предусмотренных Договором, размер штрафа устанавливается в виде фиксированной суммы, определяемой в следующем порядке:</w:t>
      </w:r>
    </w:p>
    <w:p w14:paraId="11E3B241"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proofErr w:type="gramStart"/>
      <w:r w:rsidRPr="00053622">
        <w:rPr>
          <w:sz w:val="22"/>
          <w:szCs w:val="22"/>
        </w:rPr>
        <w:t>а</w:t>
      </w:r>
      <w:proofErr w:type="gramEnd"/>
      <w:r w:rsidRPr="00053622">
        <w:rPr>
          <w:sz w:val="22"/>
          <w:szCs w:val="22"/>
        </w:rPr>
        <w:t>) 1000 рублей, если цена Договора не превышает 3 млн. рублей (включительно);</w:t>
      </w:r>
    </w:p>
    <w:p w14:paraId="673A2EDE"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proofErr w:type="gramStart"/>
      <w:r w:rsidRPr="00053622">
        <w:rPr>
          <w:sz w:val="22"/>
          <w:szCs w:val="22"/>
        </w:rPr>
        <w:t>б</w:t>
      </w:r>
      <w:proofErr w:type="gramEnd"/>
      <w:r w:rsidRPr="00053622">
        <w:rPr>
          <w:sz w:val="22"/>
          <w:szCs w:val="22"/>
        </w:rPr>
        <w:t>) 5000 рублей, если цена Договора составляет от 3 млн. рублей до 50 млн. рублей (включительно).</w:t>
      </w:r>
    </w:p>
    <w:p w14:paraId="3E24F0E3"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r w:rsidRPr="00053622">
        <w:rPr>
          <w:sz w:val="22"/>
          <w:szCs w:val="22"/>
        </w:rPr>
        <w:t>7.5. Пеня начисляется за каждый день просрочки исполнения Подрядчиком обязательства, предусмотренного Договором, в размере одной трехсотой действующей на дату уплаты пени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Договором и фактически исполненных Подрядчиком.</w:t>
      </w:r>
    </w:p>
    <w:p w14:paraId="2A3A0012" w14:textId="77777777" w:rsidR="00053622" w:rsidRPr="00053622" w:rsidRDefault="00053622" w:rsidP="00053622">
      <w:pPr>
        <w:suppressAutoHyphens/>
        <w:autoSpaceDE w:val="0"/>
        <w:autoSpaceDN w:val="0"/>
        <w:adjustRightInd w:val="0"/>
        <w:spacing w:line="216" w:lineRule="atLeast"/>
        <w:ind w:firstLine="709"/>
        <w:jc w:val="both"/>
        <w:rPr>
          <w:sz w:val="22"/>
          <w:szCs w:val="22"/>
        </w:rPr>
      </w:pPr>
      <w:r w:rsidRPr="00053622">
        <w:rPr>
          <w:sz w:val="22"/>
          <w:szCs w:val="22"/>
        </w:rPr>
        <w:t>7.6. Общая сумма начисленной неустойки (штрафов, пени) за неисполнение или ненадлежащее исполнение Подрядчиком обязательств, предусмотренных Договором, не может превышать цену Договора.</w:t>
      </w:r>
    </w:p>
    <w:p w14:paraId="33E8C6E4" w14:textId="76E7A40E" w:rsidR="00053622" w:rsidRPr="00053622" w:rsidRDefault="00053622" w:rsidP="00053622">
      <w:pPr>
        <w:suppressAutoHyphens/>
        <w:autoSpaceDE w:val="0"/>
        <w:autoSpaceDN w:val="0"/>
        <w:adjustRightInd w:val="0"/>
        <w:spacing w:line="216" w:lineRule="atLeast"/>
        <w:ind w:firstLine="709"/>
        <w:jc w:val="both"/>
        <w:rPr>
          <w:sz w:val="22"/>
          <w:szCs w:val="22"/>
          <w:lang w:eastAsia="en-US" w:bidi="en-US"/>
        </w:rPr>
      </w:pPr>
      <w:r w:rsidRPr="00053622">
        <w:rPr>
          <w:sz w:val="22"/>
          <w:szCs w:val="22"/>
        </w:rPr>
        <w:t>7.7. Общая сумма начисленной неустойки (штрафов, пени) за ненадлежащее исполнение Заказчиком обязательств, предусмотренных Договором, не может превышать цену Договора.</w:t>
      </w:r>
    </w:p>
    <w:p w14:paraId="0422EC9A" w14:textId="77777777" w:rsidR="00053622" w:rsidRPr="00053622" w:rsidRDefault="00053622" w:rsidP="00053622">
      <w:pPr>
        <w:tabs>
          <w:tab w:val="left" w:pos="709"/>
        </w:tabs>
        <w:ind w:firstLine="709"/>
        <w:jc w:val="center"/>
        <w:rPr>
          <w:b/>
          <w:sz w:val="22"/>
          <w:szCs w:val="22"/>
        </w:rPr>
      </w:pPr>
      <w:r w:rsidRPr="00053622">
        <w:rPr>
          <w:b/>
          <w:sz w:val="22"/>
          <w:szCs w:val="22"/>
        </w:rPr>
        <w:t>8. ОБСТОЯТЕЛЬСТВА НЕПРЕОДОЛИМОЙ СИЛЫ</w:t>
      </w:r>
    </w:p>
    <w:p w14:paraId="4ADB8645" w14:textId="77777777" w:rsidR="00053622" w:rsidRPr="00053622" w:rsidRDefault="00053622" w:rsidP="00053622">
      <w:pPr>
        <w:tabs>
          <w:tab w:val="left" w:pos="709"/>
        </w:tabs>
        <w:ind w:firstLine="709"/>
        <w:jc w:val="center"/>
        <w:rPr>
          <w:b/>
          <w:sz w:val="22"/>
          <w:szCs w:val="22"/>
        </w:rPr>
      </w:pPr>
    </w:p>
    <w:p w14:paraId="62BAD2FD"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8.1. Стороны освобождаются от ответственности за полное или частичное неисполнение своих обязательств по настоящему Договору, в случае если оно явилось следствием обстоятельств непреодолимой силы, а именно стихийных бедствий, диверсий, военных действий, изменений законодательства, препятствующих надлежащему исполнению обязательств по настоящему Договору, а также других чрезвычайных обстоятельств, которые возникли после заключения настоящего Договора и непосредственно повлияли на исполнение Сторонами своих обязательств, и которые Стороны были не в состоянии предвидеть и предотвратить. Данные обстоятельства подтверждаются справкой компетентного учреждения или органа государственной власти.</w:t>
      </w:r>
    </w:p>
    <w:p w14:paraId="343D3084"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8.2. При наступлении таких обстоятельств срок исполнения обязательств по настоящему Договору отодвигается соразмерно времени действия данных обстоятельств постольку, поскольку эти обстоятельства значительно влияют на исполнение настоящего Договора в срок.</w:t>
      </w:r>
    </w:p>
    <w:p w14:paraId="2A7B146B"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8.3. 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в письменной форме другую Сторону об их возникновении, виде и возможной продолжительности действия.</w:t>
      </w:r>
    </w:p>
    <w:p w14:paraId="5DADDE6F" w14:textId="2F8D9DC8"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8.4. Если обстоятельства, указанные в п. 8.1 настоящего Договора, будут длиться более 2 (двух) календарных месяцев с даты соответствующего уведомления, каждая из Сторон вправе расторгнуть настоящий Договор без требования возмещения убытков, понесенных в связи с наступлением таких обстоятельств.</w:t>
      </w:r>
    </w:p>
    <w:p w14:paraId="723B23A9" w14:textId="77777777" w:rsidR="00053622" w:rsidRPr="00053622" w:rsidRDefault="00053622" w:rsidP="00053622">
      <w:pPr>
        <w:jc w:val="center"/>
        <w:rPr>
          <w:b/>
          <w:sz w:val="22"/>
          <w:szCs w:val="22"/>
          <w:lang w:eastAsia="en-US" w:bidi="en-US"/>
        </w:rPr>
      </w:pPr>
      <w:r w:rsidRPr="00053622">
        <w:rPr>
          <w:b/>
          <w:sz w:val="22"/>
          <w:szCs w:val="22"/>
          <w:lang w:eastAsia="en-US" w:bidi="en-US"/>
        </w:rPr>
        <w:lastRenderedPageBreak/>
        <w:t>9. СРОКИ ВЫПОЛНЕНИЯ РАБОТ</w:t>
      </w:r>
    </w:p>
    <w:p w14:paraId="61D3F457" w14:textId="77777777" w:rsidR="00053622" w:rsidRPr="00053622" w:rsidRDefault="00053622" w:rsidP="00053622">
      <w:pPr>
        <w:jc w:val="center"/>
        <w:rPr>
          <w:b/>
          <w:sz w:val="22"/>
          <w:szCs w:val="22"/>
          <w:lang w:eastAsia="en-US" w:bidi="en-US"/>
        </w:rPr>
      </w:pPr>
    </w:p>
    <w:p w14:paraId="1B51A7D1" w14:textId="77777777" w:rsidR="00053622" w:rsidRPr="00053622" w:rsidRDefault="00053622" w:rsidP="00053622">
      <w:pPr>
        <w:tabs>
          <w:tab w:val="left" w:pos="709"/>
        </w:tabs>
        <w:ind w:firstLine="426"/>
        <w:jc w:val="both"/>
        <w:rPr>
          <w:sz w:val="22"/>
          <w:szCs w:val="22"/>
          <w:lang w:eastAsia="en-US" w:bidi="en-US"/>
        </w:rPr>
      </w:pPr>
      <w:r w:rsidRPr="00053622">
        <w:rPr>
          <w:sz w:val="22"/>
          <w:szCs w:val="22"/>
          <w:lang w:eastAsia="en-US" w:bidi="en-US"/>
        </w:rPr>
        <w:t>9.1. Работы по настоящему Договору должны быть выполнены в сроки, указанные в п.9.2</w:t>
      </w:r>
      <w:proofErr w:type="gramStart"/>
      <w:r w:rsidRPr="00053622">
        <w:rPr>
          <w:sz w:val="22"/>
          <w:szCs w:val="22"/>
          <w:lang w:eastAsia="en-US" w:bidi="en-US"/>
        </w:rPr>
        <w:t>. настоящего</w:t>
      </w:r>
      <w:proofErr w:type="gramEnd"/>
      <w:r w:rsidRPr="00053622">
        <w:rPr>
          <w:sz w:val="22"/>
          <w:szCs w:val="22"/>
          <w:lang w:eastAsia="en-US" w:bidi="en-US"/>
        </w:rPr>
        <w:t xml:space="preserve"> Договора</w:t>
      </w:r>
    </w:p>
    <w:p w14:paraId="269FBA38" w14:textId="77777777" w:rsidR="00053622" w:rsidRPr="00053622" w:rsidRDefault="00053622" w:rsidP="00053622">
      <w:pPr>
        <w:tabs>
          <w:tab w:val="left" w:pos="709"/>
        </w:tabs>
        <w:jc w:val="both"/>
        <w:rPr>
          <w:b/>
          <w:sz w:val="22"/>
          <w:szCs w:val="22"/>
          <w:lang w:eastAsia="en-US" w:bidi="en-US"/>
        </w:rPr>
      </w:pPr>
      <w:r w:rsidRPr="00053622">
        <w:rPr>
          <w:sz w:val="22"/>
          <w:szCs w:val="22"/>
          <w:lang w:eastAsia="en-US" w:bidi="en-US"/>
        </w:rPr>
        <w:t xml:space="preserve">        9.2. </w:t>
      </w:r>
      <w:r w:rsidRPr="00053622">
        <w:rPr>
          <w:b/>
          <w:sz w:val="22"/>
          <w:szCs w:val="22"/>
          <w:lang w:eastAsia="en-US" w:bidi="en-US"/>
        </w:rPr>
        <w:t>Дата начала работ: с даты заключения Договора</w:t>
      </w:r>
    </w:p>
    <w:p w14:paraId="58B7C026" w14:textId="77777777" w:rsidR="00053622" w:rsidRPr="00053622" w:rsidRDefault="00053622" w:rsidP="00053622">
      <w:pPr>
        <w:tabs>
          <w:tab w:val="left" w:pos="709"/>
        </w:tabs>
        <w:ind w:firstLine="709"/>
        <w:jc w:val="both"/>
        <w:rPr>
          <w:b/>
          <w:sz w:val="22"/>
          <w:szCs w:val="22"/>
          <w:lang w:eastAsia="en-US" w:bidi="en-US"/>
        </w:rPr>
      </w:pPr>
      <w:r w:rsidRPr="00053622">
        <w:rPr>
          <w:b/>
          <w:sz w:val="22"/>
          <w:szCs w:val="22"/>
          <w:lang w:eastAsia="en-US" w:bidi="en-US"/>
        </w:rPr>
        <w:t xml:space="preserve">    Дата окончания работ: 31 декабря 2026 года.</w:t>
      </w:r>
    </w:p>
    <w:p w14:paraId="1C53486D" w14:textId="77777777" w:rsidR="00053622" w:rsidRPr="00053622" w:rsidRDefault="00053622" w:rsidP="00053622">
      <w:pPr>
        <w:ind w:firstLine="426"/>
        <w:jc w:val="both"/>
        <w:rPr>
          <w:rFonts w:eastAsia="Arial Unicode MS"/>
          <w:sz w:val="22"/>
          <w:szCs w:val="22"/>
          <w:lang w:eastAsia="en-US" w:bidi="en-US"/>
        </w:rPr>
      </w:pPr>
      <w:r w:rsidRPr="00053622">
        <w:rPr>
          <w:rFonts w:eastAsia="Arial Unicode MS"/>
          <w:sz w:val="22"/>
          <w:szCs w:val="22"/>
          <w:lang w:eastAsia="en-US" w:bidi="en-US"/>
        </w:rPr>
        <w:t>9.3. Подрядчик, по согласованию с Заказчиком, вправе выполнить работы досрочно.</w:t>
      </w:r>
    </w:p>
    <w:p w14:paraId="420E302D" w14:textId="77777777" w:rsidR="00053622" w:rsidRPr="00053622" w:rsidRDefault="00053622" w:rsidP="00053622">
      <w:pPr>
        <w:ind w:firstLine="426"/>
        <w:jc w:val="both"/>
        <w:rPr>
          <w:rFonts w:eastAsia="Arial Unicode MS"/>
          <w:sz w:val="22"/>
          <w:szCs w:val="22"/>
          <w:lang w:eastAsia="en-US" w:bidi="en-US"/>
        </w:rPr>
      </w:pPr>
      <w:r w:rsidRPr="00053622">
        <w:rPr>
          <w:rFonts w:eastAsia="Arial Unicode MS"/>
          <w:sz w:val="22"/>
          <w:szCs w:val="22"/>
          <w:lang w:eastAsia="en-US" w:bidi="en-US"/>
        </w:rPr>
        <w:t>9.4. Настоящий Договор может быть расторгнут:</w:t>
      </w:r>
    </w:p>
    <w:p w14:paraId="355AF921" w14:textId="77777777" w:rsidR="00053622" w:rsidRPr="00053622" w:rsidRDefault="00053622" w:rsidP="00053622">
      <w:pPr>
        <w:ind w:firstLine="426"/>
        <w:jc w:val="both"/>
        <w:rPr>
          <w:rFonts w:eastAsia="Arial Unicode MS"/>
          <w:sz w:val="22"/>
          <w:szCs w:val="22"/>
          <w:lang w:eastAsia="en-US" w:bidi="en-US"/>
        </w:rPr>
      </w:pPr>
      <w:r w:rsidRPr="00053622">
        <w:rPr>
          <w:rFonts w:eastAsia="Arial Unicode MS"/>
          <w:sz w:val="22"/>
          <w:szCs w:val="22"/>
          <w:lang w:eastAsia="en-US" w:bidi="en-US"/>
        </w:rPr>
        <w:t xml:space="preserve">           - по соглашению Сторон;</w:t>
      </w:r>
    </w:p>
    <w:p w14:paraId="7E14251A" w14:textId="77777777" w:rsidR="00053622" w:rsidRPr="00053622" w:rsidRDefault="00053622" w:rsidP="00053622">
      <w:pPr>
        <w:ind w:firstLine="426"/>
        <w:jc w:val="both"/>
        <w:rPr>
          <w:rFonts w:eastAsia="Arial Unicode MS"/>
          <w:sz w:val="22"/>
          <w:szCs w:val="22"/>
          <w:lang w:eastAsia="en-US" w:bidi="en-US"/>
        </w:rPr>
      </w:pPr>
      <w:r w:rsidRPr="00053622">
        <w:rPr>
          <w:rFonts w:eastAsia="Arial Unicode MS"/>
          <w:sz w:val="22"/>
          <w:szCs w:val="22"/>
          <w:lang w:eastAsia="en-US" w:bidi="en-US"/>
        </w:rPr>
        <w:t xml:space="preserve">           - в судебном порядке;</w:t>
      </w:r>
    </w:p>
    <w:p w14:paraId="67FEEBC8" w14:textId="66EABC53" w:rsidR="00053622" w:rsidRPr="00053622" w:rsidRDefault="00053622" w:rsidP="00053622">
      <w:pPr>
        <w:ind w:firstLine="426"/>
        <w:jc w:val="both"/>
        <w:rPr>
          <w:rFonts w:eastAsia="Arial Unicode MS"/>
          <w:sz w:val="22"/>
          <w:szCs w:val="22"/>
          <w:lang w:eastAsia="en-US" w:bidi="en-US"/>
        </w:rPr>
      </w:pPr>
      <w:r w:rsidRPr="00053622">
        <w:rPr>
          <w:rFonts w:eastAsia="Arial Unicode MS"/>
          <w:sz w:val="22"/>
          <w:szCs w:val="22"/>
          <w:lang w:eastAsia="en-US" w:bidi="en-US"/>
        </w:rPr>
        <w:t xml:space="preserve">           -в связи с односторонним отказом Заказчика от исполнения Договора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14:paraId="39A834B8" w14:textId="77777777" w:rsidR="00053622" w:rsidRPr="00053622" w:rsidRDefault="00053622" w:rsidP="00053622">
      <w:pPr>
        <w:autoSpaceDE w:val="0"/>
        <w:autoSpaceDN w:val="0"/>
        <w:adjustRightInd w:val="0"/>
        <w:jc w:val="center"/>
        <w:rPr>
          <w:b/>
          <w:bCs/>
          <w:sz w:val="22"/>
          <w:szCs w:val="22"/>
          <w:lang w:eastAsia="en-US" w:bidi="en-US"/>
        </w:rPr>
      </w:pPr>
      <w:r w:rsidRPr="00053622">
        <w:rPr>
          <w:b/>
          <w:bCs/>
          <w:sz w:val="22"/>
          <w:szCs w:val="22"/>
          <w:lang w:eastAsia="en-US" w:bidi="en-US"/>
        </w:rPr>
        <w:t>10. ПОРЯДОК УРЕГУЛИРОВАНИЯ СПОРОВ</w:t>
      </w:r>
    </w:p>
    <w:p w14:paraId="04FB4140" w14:textId="77777777" w:rsidR="00053622" w:rsidRPr="00053622" w:rsidRDefault="00053622" w:rsidP="00053622">
      <w:pPr>
        <w:autoSpaceDE w:val="0"/>
        <w:autoSpaceDN w:val="0"/>
        <w:adjustRightInd w:val="0"/>
        <w:jc w:val="center"/>
        <w:rPr>
          <w:b/>
          <w:bCs/>
          <w:sz w:val="22"/>
          <w:szCs w:val="22"/>
          <w:lang w:eastAsia="en-US" w:bidi="en-US"/>
        </w:rPr>
      </w:pPr>
    </w:p>
    <w:p w14:paraId="3602F5E3"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10.1. Стороны принимают все меры к тому, чтобы любые спорные вопросы, разногласия либо претензии, касающиеся исполнения настоящего Договора, были урегулированы путем переговоров, с оформлением совместного протокола урегулирования споров.</w:t>
      </w:r>
    </w:p>
    <w:p w14:paraId="2A9FE3CD" w14:textId="77777777"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 xml:space="preserve">10.2. </w:t>
      </w:r>
      <w:r w:rsidRPr="00053622">
        <w:rPr>
          <w:sz w:val="22"/>
          <w:szCs w:val="22"/>
        </w:rPr>
        <w:t xml:space="preserve">В случае невыполнения Сторонами своих обязательств и не достижения взаимного согласия споры по настоящему Договору разрешаются в Арбитражном суде Республики Марий Эл. </w:t>
      </w:r>
      <w:r w:rsidRPr="00053622">
        <w:rPr>
          <w:sz w:val="22"/>
          <w:szCs w:val="22"/>
          <w:lang w:eastAsia="en-US" w:bidi="en-US"/>
        </w:rPr>
        <w:t>До передачи спора на разрешение в судебный орган, Стороны принимают меры к его урегулированию в претензионном порядке. Претензия должна быть рассмотрена и по ней должен быть дан письменный ответ по существу Стороной, которой адресована претензия, в срок не позднее 10 (десяти) календарных дней с даты ее получения.</w:t>
      </w:r>
    </w:p>
    <w:p w14:paraId="4EEA488E" w14:textId="56479E9B" w:rsidR="00053622" w:rsidRPr="00053622" w:rsidRDefault="00053622" w:rsidP="00053622">
      <w:pPr>
        <w:tabs>
          <w:tab w:val="left" w:pos="709"/>
        </w:tabs>
        <w:jc w:val="both"/>
        <w:rPr>
          <w:sz w:val="22"/>
          <w:szCs w:val="22"/>
          <w:lang w:eastAsia="en-US" w:bidi="en-US"/>
        </w:rPr>
      </w:pPr>
      <w:r w:rsidRPr="00053622">
        <w:rPr>
          <w:sz w:val="22"/>
          <w:szCs w:val="22"/>
          <w:lang w:eastAsia="en-US" w:bidi="en-US"/>
        </w:rPr>
        <w:tab/>
        <w:t>10.3. К отношениям Сторон по настоящему Договору и в связи с ним применяется законодательство Российской Федерации.</w:t>
      </w:r>
    </w:p>
    <w:p w14:paraId="0CEE544B" w14:textId="77777777" w:rsidR="00053622" w:rsidRPr="00053622" w:rsidRDefault="00053622" w:rsidP="00053622">
      <w:pPr>
        <w:tabs>
          <w:tab w:val="left" w:pos="709"/>
        </w:tabs>
        <w:jc w:val="center"/>
        <w:rPr>
          <w:b/>
          <w:sz w:val="22"/>
          <w:szCs w:val="22"/>
          <w:lang w:eastAsia="en-US" w:bidi="en-US"/>
        </w:rPr>
      </w:pPr>
      <w:r w:rsidRPr="00053622">
        <w:rPr>
          <w:b/>
          <w:sz w:val="22"/>
          <w:szCs w:val="22"/>
          <w:lang w:eastAsia="en-US" w:bidi="en-US"/>
        </w:rPr>
        <w:t>11.</w:t>
      </w:r>
      <w:r w:rsidRPr="00053622">
        <w:rPr>
          <w:b/>
          <w:sz w:val="22"/>
          <w:szCs w:val="22"/>
          <w:lang w:eastAsia="en-US" w:bidi="en-US"/>
        </w:rPr>
        <w:tab/>
        <w:t>АНТИКОРРУПЦИОННАЯ ОГОВОРКА</w:t>
      </w:r>
    </w:p>
    <w:p w14:paraId="2E247985" w14:textId="77777777" w:rsidR="00053622" w:rsidRPr="00053622" w:rsidRDefault="00053622" w:rsidP="00053622">
      <w:pPr>
        <w:tabs>
          <w:tab w:val="left" w:pos="709"/>
        </w:tabs>
        <w:jc w:val="center"/>
        <w:rPr>
          <w:sz w:val="22"/>
          <w:szCs w:val="22"/>
          <w:lang w:eastAsia="en-US" w:bidi="en-US"/>
        </w:rPr>
      </w:pPr>
    </w:p>
    <w:p w14:paraId="4856A69A"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11.1.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14:paraId="3F424021"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11.2.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14:paraId="6BA31830"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11.3. В случае возникновения у стороны обоснованных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обязана направить подтверждение, что нарушения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14:paraId="6AE3E059"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11.4. В письменном уведомлении сторона обязана сослаться на обоснованные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14:paraId="43229A5D" w14:textId="77777777" w:rsidR="00053622" w:rsidRPr="00053622" w:rsidRDefault="00053622" w:rsidP="00053622">
      <w:pPr>
        <w:tabs>
          <w:tab w:val="left" w:pos="709"/>
        </w:tabs>
        <w:ind w:firstLine="709"/>
        <w:jc w:val="both"/>
        <w:rPr>
          <w:sz w:val="22"/>
          <w:szCs w:val="22"/>
          <w:lang w:eastAsia="en-US" w:bidi="en-US"/>
        </w:rPr>
      </w:pPr>
      <w:r w:rsidRPr="00053622">
        <w:rPr>
          <w:sz w:val="22"/>
          <w:szCs w:val="22"/>
          <w:lang w:eastAsia="en-US" w:bidi="en-US"/>
        </w:rPr>
        <w:t>11.5. В случае нарушения одной стороной обязательств воздерживаться от запрещенных в настоящем разделе Договора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направить обоснованные факты или предоставить материалы в компетентные органы, в соответствии с применимым законодательством.</w:t>
      </w:r>
    </w:p>
    <w:p w14:paraId="2188A825" w14:textId="77777777" w:rsidR="00053622" w:rsidRPr="00053622" w:rsidRDefault="00053622" w:rsidP="00053622">
      <w:pPr>
        <w:tabs>
          <w:tab w:val="center" w:pos="5244"/>
          <w:tab w:val="left" w:pos="6888"/>
        </w:tabs>
        <w:autoSpaceDE w:val="0"/>
        <w:autoSpaceDN w:val="0"/>
        <w:adjustRightInd w:val="0"/>
        <w:rPr>
          <w:b/>
          <w:bCs/>
          <w:sz w:val="22"/>
          <w:szCs w:val="22"/>
          <w:lang w:eastAsia="en-US" w:bidi="en-US"/>
        </w:rPr>
      </w:pPr>
      <w:r w:rsidRPr="00053622">
        <w:rPr>
          <w:b/>
          <w:bCs/>
          <w:sz w:val="22"/>
          <w:szCs w:val="22"/>
          <w:lang w:eastAsia="en-US" w:bidi="en-US"/>
        </w:rPr>
        <w:tab/>
        <w:t>12. ПРОЧИЕ УСЛОВИЯ</w:t>
      </w:r>
      <w:r w:rsidRPr="00053622">
        <w:rPr>
          <w:b/>
          <w:bCs/>
          <w:sz w:val="22"/>
          <w:szCs w:val="22"/>
          <w:lang w:eastAsia="en-US" w:bidi="en-US"/>
        </w:rPr>
        <w:tab/>
      </w:r>
    </w:p>
    <w:p w14:paraId="12A75C6D" w14:textId="77777777" w:rsidR="00053622" w:rsidRPr="00053622" w:rsidRDefault="00053622" w:rsidP="00053622">
      <w:pPr>
        <w:tabs>
          <w:tab w:val="center" w:pos="5244"/>
          <w:tab w:val="left" w:pos="6888"/>
        </w:tabs>
        <w:autoSpaceDE w:val="0"/>
        <w:autoSpaceDN w:val="0"/>
        <w:adjustRightInd w:val="0"/>
        <w:rPr>
          <w:b/>
          <w:bCs/>
          <w:sz w:val="22"/>
          <w:szCs w:val="22"/>
          <w:lang w:eastAsia="en-US" w:bidi="en-US"/>
        </w:rPr>
      </w:pPr>
    </w:p>
    <w:p w14:paraId="399171ED" w14:textId="77777777" w:rsidR="00053622" w:rsidRPr="00053622" w:rsidRDefault="00053622" w:rsidP="00053622">
      <w:pPr>
        <w:widowControl w:val="0"/>
        <w:tabs>
          <w:tab w:val="left" w:pos="709"/>
        </w:tabs>
        <w:suppressAutoHyphens/>
        <w:ind w:firstLine="709"/>
        <w:jc w:val="both"/>
        <w:rPr>
          <w:rFonts w:eastAsia="Arial"/>
          <w:sz w:val="22"/>
          <w:szCs w:val="22"/>
          <w:lang w:eastAsia="ar-SA"/>
        </w:rPr>
      </w:pPr>
      <w:r w:rsidRPr="00053622">
        <w:rPr>
          <w:rFonts w:eastAsia="Arial"/>
          <w:sz w:val="22"/>
          <w:szCs w:val="22"/>
          <w:lang w:eastAsia="en-US" w:bidi="en-US"/>
        </w:rPr>
        <w:t>12.1</w:t>
      </w:r>
      <w:r w:rsidRPr="00053622">
        <w:rPr>
          <w:rFonts w:eastAsia="Arial"/>
          <w:sz w:val="22"/>
          <w:szCs w:val="22"/>
          <w:lang w:eastAsia="ar-SA"/>
        </w:rPr>
        <w:t xml:space="preserve"> Настоящий Договор вступает в действие с момента его подписания Сторонами и действует до полного исполнения Сторонами своих обязательств.</w:t>
      </w:r>
    </w:p>
    <w:p w14:paraId="1BCC7102" w14:textId="77777777" w:rsidR="00053622" w:rsidRPr="00053622" w:rsidRDefault="00053622" w:rsidP="00053622">
      <w:pPr>
        <w:tabs>
          <w:tab w:val="left" w:pos="709"/>
        </w:tabs>
        <w:autoSpaceDE w:val="0"/>
        <w:autoSpaceDN w:val="0"/>
        <w:adjustRightInd w:val="0"/>
        <w:ind w:firstLine="709"/>
        <w:jc w:val="both"/>
        <w:rPr>
          <w:sz w:val="22"/>
          <w:szCs w:val="22"/>
        </w:rPr>
      </w:pPr>
      <w:r w:rsidRPr="00053622">
        <w:rPr>
          <w:sz w:val="22"/>
          <w:szCs w:val="22"/>
        </w:rPr>
        <w:lastRenderedPageBreak/>
        <w:t xml:space="preserve">12.2 Настоящий Договор подписывается Сторонами на бумажном носителе в двух экземплярах, имеющих одинаковую юридическую силу, по одному экземпляру для каждой из Сторон. </w:t>
      </w:r>
    </w:p>
    <w:p w14:paraId="0D182063" w14:textId="77777777" w:rsidR="00053622" w:rsidRPr="00053622" w:rsidRDefault="00053622" w:rsidP="00053622">
      <w:pPr>
        <w:tabs>
          <w:tab w:val="left" w:pos="709"/>
        </w:tabs>
        <w:autoSpaceDE w:val="0"/>
        <w:autoSpaceDN w:val="0"/>
        <w:adjustRightInd w:val="0"/>
        <w:ind w:firstLine="709"/>
        <w:jc w:val="both"/>
        <w:rPr>
          <w:sz w:val="22"/>
          <w:szCs w:val="22"/>
        </w:rPr>
      </w:pPr>
      <w:r w:rsidRPr="00053622">
        <w:rPr>
          <w:sz w:val="22"/>
          <w:szCs w:val="22"/>
        </w:rPr>
        <w:t>12.3. Все уведомления Сторон, связанные с исполнением настоящего Договора, направляются в письменной форме по почте заказным письмом по фактическому адресу Стороны, указанному в настоящем Договоре, а также могут быть направлены с использованием факсимильной связи, электронной почты с последующим предоставлением оригинала или в электронно-цифровой форме, подписанные в таком случае квалифицированной электронной подписью.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719F3474" w14:textId="77777777" w:rsidR="00053622" w:rsidRPr="00053622" w:rsidRDefault="00053622" w:rsidP="00053622">
      <w:pPr>
        <w:tabs>
          <w:tab w:val="left" w:pos="709"/>
        </w:tabs>
        <w:autoSpaceDE w:val="0"/>
        <w:autoSpaceDN w:val="0"/>
        <w:adjustRightInd w:val="0"/>
        <w:ind w:firstLine="709"/>
        <w:jc w:val="both"/>
        <w:rPr>
          <w:sz w:val="22"/>
          <w:szCs w:val="22"/>
          <w:lang w:eastAsia="en-US" w:bidi="en-US"/>
        </w:rPr>
      </w:pPr>
      <w:r w:rsidRPr="00053622">
        <w:rPr>
          <w:sz w:val="22"/>
          <w:szCs w:val="22"/>
        </w:rPr>
        <w:t>12.4. Во всем, что не предусмотрено настоящим Договором, Стороны руководствуются действующим законодательством Российской Федерации.</w:t>
      </w:r>
      <w:r w:rsidRPr="00053622">
        <w:rPr>
          <w:sz w:val="22"/>
          <w:szCs w:val="22"/>
          <w:lang w:eastAsia="en-US" w:bidi="en-US"/>
        </w:rPr>
        <w:tab/>
      </w:r>
    </w:p>
    <w:p w14:paraId="03AC32B7" w14:textId="77777777" w:rsidR="00053622" w:rsidRPr="00053622" w:rsidRDefault="00053622" w:rsidP="00053622">
      <w:pPr>
        <w:tabs>
          <w:tab w:val="left" w:pos="709"/>
        </w:tabs>
        <w:autoSpaceDE w:val="0"/>
        <w:autoSpaceDN w:val="0"/>
        <w:adjustRightInd w:val="0"/>
        <w:ind w:firstLine="709"/>
        <w:jc w:val="both"/>
        <w:rPr>
          <w:sz w:val="22"/>
          <w:szCs w:val="22"/>
        </w:rPr>
      </w:pPr>
      <w:r w:rsidRPr="00053622">
        <w:rPr>
          <w:sz w:val="22"/>
          <w:szCs w:val="22"/>
          <w:lang w:eastAsia="en-US" w:bidi="en-US"/>
        </w:rPr>
        <w:t xml:space="preserve">12.5. </w:t>
      </w:r>
      <w:r w:rsidRPr="00053622">
        <w:rPr>
          <w:sz w:val="22"/>
          <w:szCs w:val="22"/>
        </w:rPr>
        <w:t>Вопросы, не урегулированные Договором, регламентируются нормами действующего законодательства Российской Федерации.</w:t>
      </w:r>
    </w:p>
    <w:p w14:paraId="0022519A" w14:textId="77777777" w:rsidR="00053622" w:rsidRPr="00053622" w:rsidRDefault="00053622" w:rsidP="00053622">
      <w:pPr>
        <w:tabs>
          <w:tab w:val="left" w:pos="709"/>
        </w:tabs>
        <w:ind w:right="40"/>
        <w:jc w:val="both"/>
        <w:rPr>
          <w:rFonts w:eastAsia="Batang"/>
          <w:sz w:val="22"/>
          <w:szCs w:val="22"/>
          <w:lang w:eastAsia="en-US"/>
        </w:rPr>
      </w:pPr>
      <w:r w:rsidRPr="00053622">
        <w:rPr>
          <w:rFonts w:eastAsia="Batang" w:cs="Batang"/>
          <w:sz w:val="22"/>
          <w:szCs w:val="22"/>
          <w:lang w:eastAsia="en-US"/>
        </w:rPr>
        <w:tab/>
        <w:t>12.6.</w:t>
      </w:r>
      <w:r w:rsidRPr="00053622">
        <w:rPr>
          <w:rFonts w:eastAsia="Batang"/>
          <w:sz w:val="22"/>
          <w:szCs w:val="22"/>
          <w:lang w:eastAsia="en-US"/>
        </w:rPr>
        <w:t xml:space="preserve"> Изменение существенных условий Договора при его исполнении не допускается, за исключением их изменения по соглашению сторон в случаях предусмотренных Положением и действующим законодательством РФ.</w:t>
      </w:r>
    </w:p>
    <w:p w14:paraId="3FA1407C" w14:textId="77777777" w:rsidR="00053622" w:rsidRPr="00053622" w:rsidRDefault="00053622" w:rsidP="00053622">
      <w:pPr>
        <w:tabs>
          <w:tab w:val="left" w:pos="709"/>
        </w:tabs>
        <w:ind w:right="40"/>
        <w:jc w:val="both"/>
        <w:rPr>
          <w:sz w:val="22"/>
          <w:szCs w:val="22"/>
        </w:rPr>
      </w:pPr>
      <w:r w:rsidRPr="00053622">
        <w:rPr>
          <w:rFonts w:eastAsia="Batang"/>
          <w:sz w:val="22"/>
          <w:szCs w:val="22"/>
          <w:lang w:eastAsia="en-US"/>
        </w:rPr>
        <w:tab/>
        <w:t xml:space="preserve">12.7. </w:t>
      </w:r>
      <w:r w:rsidRPr="00053622">
        <w:rPr>
          <w:sz w:val="22"/>
          <w:szCs w:val="22"/>
        </w:rPr>
        <w:t>Выполнение в полном объёме обязательств, предусмотренных настоящим Договором, Заказчиком и Подрядчиком является основанием для регистрации сведений об исполнении Договора в Реестре Договоров в порядке, предусмотренном федеральным законодательством РФ.</w:t>
      </w:r>
    </w:p>
    <w:p w14:paraId="2833B017" w14:textId="77777777" w:rsidR="00053622" w:rsidRPr="00053622" w:rsidRDefault="00053622" w:rsidP="00053622">
      <w:pPr>
        <w:tabs>
          <w:tab w:val="left" w:pos="709"/>
        </w:tabs>
        <w:autoSpaceDE w:val="0"/>
        <w:autoSpaceDN w:val="0"/>
        <w:adjustRightInd w:val="0"/>
        <w:ind w:firstLine="709"/>
        <w:jc w:val="both"/>
        <w:rPr>
          <w:sz w:val="22"/>
          <w:szCs w:val="22"/>
        </w:rPr>
      </w:pPr>
      <w:r w:rsidRPr="00053622">
        <w:rPr>
          <w:sz w:val="22"/>
          <w:szCs w:val="22"/>
        </w:rPr>
        <w:t xml:space="preserve">12.8. Приложения к настоящему Договору, являющиеся его неотъемлемыми частями: </w:t>
      </w:r>
    </w:p>
    <w:p w14:paraId="61F71874" w14:textId="77777777" w:rsidR="00053622" w:rsidRPr="00053622" w:rsidRDefault="00053622" w:rsidP="00053622">
      <w:pPr>
        <w:tabs>
          <w:tab w:val="left" w:pos="709"/>
        </w:tabs>
        <w:autoSpaceDE w:val="0"/>
        <w:autoSpaceDN w:val="0"/>
        <w:adjustRightInd w:val="0"/>
        <w:ind w:firstLine="709"/>
        <w:jc w:val="both"/>
        <w:rPr>
          <w:sz w:val="22"/>
          <w:szCs w:val="22"/>
        </w:rPr>
      </w:pPr>
      <w:r w:rsidRPr="00053622">
        <w:rPr>
          <w:sz w:val="22"/>
          <w:szCs w:val="22"/>
        </w:rPr>
        <w:t>Приложение № 1 - Техническое задание.</w:t>
      </w:r>
    </w:p>
    <w:p w14:paraId="5F71F986" w14:textId="77777777" w:rsidR="00053622" w:rsidRPr="00053622" w:rsidRDefault="00053622" w:rsidP="00053622">
      <w:pPr>
        <w:tabs>
          <w:tab w:val="left" w:pos="709"/>
        </w:tabs>
        <w:autoSpaceDE w:val="0"/>
        <w:autoSpaceDN w:val="0"/>
        <w:adjustRightInd w:val="0"/>
        <w:ind w:firstLine="709"/>
        <w:jc w:val="both"/>
        <w:rPr>
          <w:sz w:val="22"/>
          <w:szCs w:val="22"/>
        </w:rPr>
      </w:pPr>
      <w:r w:rsidRPr="00053622">
        <w:rPr>
          <w:sz w:val="22"/>
          <w:szCs w:val="22"/>
        </w:rPr>
        <w:t>Приложение № 2 – Локальный сметный расчет.</w:t>
      </w:r>
    </w:p>
    <w:p w14:paraId="327E6C49" w14:textId="77777777" w:rsidR="00053622" w:rsidRPr="00053622" w:rsidRDefault="00053622" w:rsidP="00053622">
      <w:pPr>
        <w:widowControl w:val="0"/>
        <w:suppressAutoHyphens/>
        <w:jc w:val="center"/>
        <w:rPr>
          <w:rFonts w:eastAsia="Arial"/>
          <w:b/>
          <w:sz w:val="22"/>
          <w:szCs w:val="22"/>
          <w:lang w:eastAsia="ar-SA"/>
        </w:rPr>
      </w:pPr>
    </w:p>
    <w:p w14:paraId="370D07DC" w14:textId="77777777" w:rsidR="00053622" w:rsidRPr="00053622" w:rsidRDefault="00053622" w:rsidP="00053622">
      <w:pPr>
        <w:widowControl w:val="0"/>
        <w:suppressAutoHyphens/>
        <w:jc w:val="center"/>
        <w:rPr>
          <w:rFonts w:eastAsia="Arial"/>
          <w:b/>
          <w:sz w:val="22"/>
          <w:szCs w:val="22"/>
          <w:lang w:eastAsia="ar-SA"/>
        </w:rPr>
      </w:pPr>
      <w:r w:rsidRPr="00053622">
        <w:rPr>
          <w:rFonts w:eastAsia="Arial"/>
          <w:b/>
          <w:sz w:val="22"/>
          <w:szCs w:val="22"/>
          <w:lang w:eastAsia="ar-SA"/>
        </w:rPr>
        <w:t>13. МЕСТОНАХОЖДЕНИЕ И БАНКОВСКИЕ РЕКВИЗИТЫ СТОРОН</w:t>
      </w:r>
    </w:p>
    <w:p w14:paraId="09F34683" w14:textId="77777777" w:rsidR="00053622" w:rsidRPr="00053622" w:rsidRDefault="00053622" w:rsidP="00053622">
      <w:pPr>
        <w:widowControl w:val="0"/>
        <w:suppressAutoHyphens/>
        <w:jc w:val="center"/>
        <w:rPr>
          <w:rFonts w:eastAsia="Arial"/>
          <w:b/>
          <w:sz w:val="22"/>
          <w:szCs w:val="22"/>
          <w:lang w:eastAsia="ar-SA"/>
        </w:rPr>
      </w:pPr>
    </w:p>
    <w:tbl>
      <w:tblPr>
        <w:tblW w:w="5251" w:type="pct"/>
        <w:tblLook w:val="01E0" w:firstRow="1" w:lastRow="1" w:firstColumn="1" w:lastColumn="1" w:noHBand="0" w:noVBand="0"/>
      </w:tblPr>
      <w:tblGrid>
        <w:gridCol w:w="4680"/>
        <w:gridCol w:w="548"/>
        <w:gridCol w:w="4810"/>
        <w:gridCol w:w="84"/>
      </w:tblGrid>
      <w:tr w:rsidR="00053622" w:rsidRPr="00053622" w14:paraId="592B4048" w14:textId="77777777" w:rsidTr="003E726B">
        <w:tc>
          <w:tcPr>
            <w:tcW w:w="5778" w:type="dxa"/>
            <w:gridSpan w:val="2"/>
          </w:tcPr>
          <w:p w14:paraId="54E4BCEC" w14:textId="77777777" w:rsidR="00053622" w:rsidRPr="00053622" w:rsidRDefault="00053622" w:rsidP="00053622">
            <w:pPr>
              <w:suppressAutoHyphens/>
              <w:spacing w:line="216" w:lineRule="auto"/>
              <w:ind w:left="459"/>
              <w:rPr>
                <w:rFonts w:eastAsia="Calibri"/>
                <w:b/>
                <w:bCs/>
                <w:sz w:val="20"/>
                <w:szCs w:val="22"/>
                <w:lang w:eastAsia="zh-CN"/>
              </w:rPr>
            </w:pPr>
            <w:r w:rsidRPr="00053622">
              <w:rPr>
                <w:rFonts w:eastAsia="Calibri"/>
                <w:b/>
                <w:bCs/>
                <w:sz w:val="20"/>
                <w:szCs w:val="22"/>
                <w:lang w:eastAsia="zh-CN"/>
              </w:rPr>
              <w:t>Заказчик:</w:t>
            </w:r>
          </w:p>
          <w:p w14:paraId="66307F73" w14:textId="77777777" w:rsidR="00053622" w:rsidRPr="00053622" w:rsidRDefault="00053622" w:rsidP="00053622">
            <w:pPr>
              <w:suppressAutoHyphens/>
              <w:spacing w:line="216" w:lineRule="auto"/>
              <w:ind w:left="459"/>
              <w:rPr>
                <w:rFonts w:eastAsia="Calibri"/>
                <w:b/>
                <w:bCs/>
                <w:sz w:val="20"/>
                <w:szCs w:val="22"/>
                <w:lang w:eastAsia="zh-CN"/>
              </w:rPr>
            </w:pPr>
          </w:p>
          <w:p w14:paraId="6D96572F" w14:textId="77777777" w:rsidR="00053622" w:rsidRPr="00053622" w:rsidRDefault="00053622" w:rsidP="00053622">
            <w:pPr>
              <w:rPr>
                <w:sz w:val="20"/>
                <w:szCs w:val="22"/>
              </w:rPr>
            </w:pPr>
            <w:r w:rsidRPr="00053622">
              <w:rPr>
                <w:sz w:val="20"/>
                <w:szCs w:val="22"/>
              </w:rPr>
              <w:t xml:space="preserve">МУП «Водоканал» г. Йошкар-Олы» муниципального образования «Город Йошкар-Ола» </w:t>
            </w:r>
          </w:p>
          <w:p w14:paraId="3B9BA24E" w14:textId="77777777" w:rsidR="00053622" w:rsidRPr="00053622" w:rsidRDefault="00053622" w:rsidP="00053622">
            <w:pPr>
              <w:rPr>
                <w:sz w:val="20"/>
                <w:szCs w:val="22"/>
              </w:rPr>
            </w:pPr>
            <w:proofErr w:type="gramStart"/>
            <w:r w:rsidRPr="00053622">
              <w:rPr>
                <w:sz w:val="20"/>
                <w:szCs w:val="22"/>
              </w:rPr>
              <w:t>424039,  Республика</w:t>
            </w:r>
            <w:proofErr w:type="gramEnd"/>
            <w:r w:rsidRPr="00053622">
              <w:rPr>
                <w:sz w:val="20"/>
                <w:szCs w:val="22"/>
              </w:rPr>
              <w:t xml:space="preserve"> Марий Эл, </w:t>
            </w:r>
          </w:p>
          <w:p w14:paraId="5CAE6A78" w14:textId="77777777" w:rsidR="00053622" w:rsidRPr="00053622" w:rsidRDefault="00053622" w:rsidP="00053622">
            <w:pPr>
              <w:rPr>
                <w:sz w:val="20"/>
                <w:szCs w:val="22"/>
              </w:rPr>
            </w:pPr>
            <w:r w:rsidRPr="00053622">
              <w:rPr>
                <w:sz w:val="20"/>
                <w:szCs w:val="22"/>
              </w:rPr>
              <w:t>г. Йошкар-Ола, ул. Дружбы, 2.</w:t>
            </w:r>
          </w:p>
          <w:p w14:paraId="2A375928" w14:textId="77777777" w:rsidR="00053622" w:rsidRPr="00053622" w:rsidRDefault="00053622" w:rsidP="00053622">
            <w:pPr>
              <w:rPr>
                <w:sz w:val="20"/>
                <w:szCs w:val="22"/>
              </w:rPr>
            </w:pPr>
            <w:r w:rsidRPr="00053622">
              <w:rPr>
                <w:sz w:val="20"/>
                <w:szCs w:val="22"/>
              </w:rPr>
              <w:t>ИНН 1215020390   КПП 121501001</w:t>
            </w:r>
          </w:p>
          <w:p w14:paraId="28642C06" w14:textId="77777777" w:rsidR="00053622" w:rsidRPr="00053622" w:rsidRDefault="00053622" w:rsidP="00053622">
            <w:pPr>
              <w:rPr>
                <w:sz w:val="20"/>
                <w:szCs w:val="22"/>
              </w:rPr>
            </w:pPr>
            <w:r w:rsidRPr="00053622">
              <w:rPr>
                <w:sz w:val="20"/>
                <w:szCs w:val="22"/>
              </w:rPr>
              <w:t>ОГРН 1021200764331</w:t>
            </w:r>
          </w:p>
          <w:p w14:paraId="25F9A983" w14:textId="77777777" w:rsidR="00053622" w:rsidRPr="00053622" w:rsidRDefault="00053622" w:rsidP="00053622">
            <w:pPr>
              <w:keepNext/>
              <w:numPr>
                <w:ilvl w:val="0"/>
                <w:numId w:val="11"/>
              </w:numPr>
              <w:tabs>
                <w:tab w:val="left" w:pos="0"/>
              </w:tabs>
              <w:suppressAutoHyphens/>
              <w:outlineLvl w:val="0"/>
              <w:rPr>
                <w:bCs/>
                <w:sz w:val="20"/>
                <w:szCs w:val="22"/>
              </w:rPr>
            </w:pPr>
            <w:proofErr w:type="gramStart"/>
            <w:r w:rsidRPr="00053622">
              <w:rPr>
                <w:bCs/>
                <w:sz w:val="20"/>
                <w:szCs w:val="22"/>
              </w:rPr>
              <w:t>р</w:t>
            </w:r>
            <w:proofErr w:type="gramEnd"/>
            <w:r w:rsidRPr="00053622">
              <w:rPr>
                <w:bCs/>
                <w:sz w:val="20"/>
                <w:szCs w:val="22"/>
              </w:rPr>
              <w:t>/с 40702810300000050227</w:t>
            </w:r>
          </w:p>
          <w:p w14:paraId="75E8DD6E" w14:textId="77777777" w:rsidR="00053622" w:rsidRPr="00053622" w:rsidRDefault="00053622" w:rsidP="00053622">
            <w:pPr>
              <w:rPr>
                <w:sz w:val="20"/>
                <w:szCs w:val="22"/>
              </w:rPr>
            </w:pPr>
            <w:r w:rsidRPr="00053622">
              <w:rPr>
                <w:sz w:val="20"/>
                <w:szCs w:val="22"/>
              </w:rPr>
              <w:t>Банк ГПБ (АО)</w:t>
            </w:r>
          </w:p>
          <w:p w14:paraId="0183B2CF" w14:textId="77777777" w:rsidR="00053622" w:rsidRPr="00053622" w:rsidRDefault="00053622" w:rsidP="00053622">
            <w:pPr>
              <w:rPr>
                <w:sz w:val="20"/>
                <w:szCs w:val="22"/>
              </w:rPr>
            </w:pPr>
            <w:proofErr w:type="gramStart"/>
            <w:r w:rsidRPr="00053622">
              <w:rPr>
                <w:sz w:val="20"/>
                <w:szCs w:val="22"/>
              </w:rPr>
              <w:t>к</w:t>
            </w:r>
            <w:proofErr w:type="gramEnd"/>
            <w:r w:rsidRPr="00053622">
              <w:rPr>
                <w:sz w:val="20"/>
                <w:szCs w:val="22"/>
              </w:rPr>
              <w:t>/с  30101810200000000823 БИК 044525823</w:t>
            </w:r>
          </w:p>
          <w:p w14:paraId="346F6DC4" w14:textId="77777777" w:rsidR="00053622" w:rsidRPr="00053622" w:rsidRDefault="00053622" w:rsidP="00053622">
            <w:pPr>
              <w:rPr>
                <w:sz w:val="20"/>
                <w:szCs w:val="22"/>
              </w:rPr>
            </w:pPr>
          </w:p>
          <w:p w14:paraId="7DEB0306" w14:textId="222AFAB3" w:rsidR="00053622" w:rsidRPr="00053622" w:rsidRDefault="00053622" w:rsidP="00053622">
            <w:pPr>
              <w:suppressAutoHyphens/>
              <w:spacing w:line="216" w:lineRule="auto"/>
              <w:rPr>
                <w:rFonts w:eastAsia="Calibri"/>
                <w:color w:val="000000"/>
                <w:sz w:val="20"/>
                <w:szCs w:val="22"/>
                <w:lang w:eastAsia="zh-CN"/>
              </w:rPr>
            </w:pPr>
            <w:r w:rsidRPr="00053622">
              <w:rPr>
                <w:rFonts w:eastAsia="Calibri"/>
                <w:color w:val="000000"/>
                <w:sz w:val="20"/>
                <w:szCs w:val="22"/>
                <w:lang w:eastAsia="zh-CN"/>
              </w:rPr>
              <w:t>____________________</w:t>
            </w:r>
          </w:p>
          <w:p w14:paraId="3BDFEB23" w14:textId="77777777" w:rsidR="00053622" w:rsidRPr="00053622" w:rsidRDefault="00053622" w:rsidP="00053622">
            <w:pPr>
              <w:keepNext/>
              <w:keepLines/>
              <w:shd w:val="clear" w:color="auto" w:fill="FFFFFF"/>
              <w:suppressAutoHyphens/>
              <w:spacing w:line="216" w:lineRule="auto"/>
              <w:ind w:firstLine="425"/>
              <w:jc w:val="both"/>
              <w:rPr>
                <w:rFonts w:eastAsia="Calibri"/>
                <w:b/>
                <w:bCs/>
                <w:sz w:val="20"/>
                <w:szCs w:val="22"/>
                <w:lang w:eastAsia="zh-CN"/>
              </w:rPr>
            </w:pPr>
            <w:r w:rsidRPr="00053622">
              <w:rPr>
                <w:b/>
                <w:bCs/>
                <w:sz w:val="20"/>
                <w:szCs w:val="22"/>
                <w:lang w:eastAsia="zh-CN"/>
              </w:rPr>
              <w:t xml:space="preserve">              </w:t>
            </w:r>
            <w:r w:rsidRPr="00053622">
              <w:rPr>
                <w:rFonts w:eastAsia="Arial"/>
                <w:bCs/>
                <w:sz w:val="20"/>
                <w:szCs w:val="22"/>
                <w:lang w:eastAsia="zh-CN"/>
              </w:rPr>
              <w:t>М.П.</w:t>
            </w:r>
          </w:p>
        </w:tc>
        <w:tc>
          <w:tcPr>
            <w:tcW w:w="5464" w:type="dxa"/>
            <w:gridSpan w:val="2"/>
          </w:tcPr>
          <w:p w14:paraId="184C79CE" w14:textId="77777777" w:rsidR="00053622" w:rsidRPr="00053622" w:rsidRDefault="00053622" w:rsidP="00053622">
            <w:pPr>
              <w:keepNext/>
              <w:keepLines/>
              <w:shd w:val="clear" w:color="auto" w:fill="FFFFFF"/>
              <w:suppressAutoHyphens/>
              <w:snapToGrid w:val="0"/>
              <w:spacing w:line="216" w:lineRule="auto"/>
              <w:ind w:firstLine="425"/>
              <w:jc w:val="both"/>
              <w:rPr>
                <w:rFonts w:eastAsia="Arial"/>
                <w:bCs/>
                <w:sz w:val="20"/>
                <w:szCs w:val="22"/>
                <w:lang w:eastAsia="zh-CN"/>
              </w:rPr>
            </w:pPr>
            <w:r w:rsidRPr="00053622">
              <w:rPr>
                <w:rFonts w:eastAsia="Arial"/>
                <w:b/>
                <w:bCs/>
                <w:sz w:val="20"/>
                <w:szCs w:val="22"/>
                <w:lang w:eastAsia="zh-CN"/>
              </w:rPr>
              <w:t>Подрядчик:</w:t>
            </w:r>
          </w:p>
          <w:p w14:paraId="48E99061" w14:textId="77777777" w:rsidR="00053622" w:rsidRPr="00053622" w:rsidRDefault="00053622" w:rsidP="00053622">
            <w:pPr>
              <w:keepNext/>
              <w:keepLines/>
              <w:shd w:val="clear" w:color="auto" w:fill="FFFFFF"/>
              <w:suppressAutoHyphens/>
              <w:spacing w:line="216" w:lineRule="auto"/>
              <w:ind w:firstLine="425"/>
              <w:rPr>
                <w:rFonts w:eastAsia="Arial"/>
                <w:bCs/>
                <w:sz w:val="20"/>
                <w:szCs w:val="22"/>
                <w:lang w:eastAsia="zh-CN"/>
              </w:rPr>
            </w:pPr>
          </w:p>
          <w:p w14:paraId="7FD08C42" w14:textId="77777777" w:rsidR="00053622" w:rsidRDefault="00053622" w:rsidP="00053622">
            <w:pPr>
              <w:ind w:left="-108" w:firstLine="112"/>
              <w:rPr>
                <w:sz w:val="20"/>
                <w:shd w:val="clear" w:color="auto" w:fill="FFFFFF"/>
              </w:rPr>
            </w:pPr>
          </w:p>
          <w:p w14:paraId="65E06F47" w14:textId="77777777" w:rsidR="00053622" w:rsidRDefault="00053622" w:rsidP="00053622">
            <w:pPr>
              <w:ind w:left="-108" w:firstLine="112"/>
              <w:rPr>
                <w:sz w:val="20"/>
                <w:shd w:val="clear" w:color="auto" w:fill="FFFFFF"/>
              </w:rPr>
            </w:pPr>
          </w:p>
          <w:p w14:paraId="6E19F738" w14:textId="77777777" w:rsidR="00053622" w:rsidRDefault="00053622" w:rsidP="00053622">
            <w:pPr>
              <w:ind w:left="-108" w:firstLine="112"/>
              <w:rPr>
                <w:sz w:val="20"/>
                <w:shd w:val="clear" w:color="auto" w:fill="FFFFFF"/>
              </w:rPr>
            </w:pPr>
          </w:p>
          <w:p w14:paraId="752E05EB" w14:textId="77777777" w:rsidR="00053622" w:rsidRDefault="00053622" w:rsidP="00053622">
            <w:pPr>
              <w:ind w:left="-108" w:firstLine="112"/>
              <w:rPr>
                <w:sz w:val="20"/>
                <w:shd w:val="clear" w:color="auto" w:fill="FFFFFF"/>
              </w:rPr>
            </w:pPr>
          </w:p>
          <w:p w14:paraId="01A5FBD7" w14:textId="77777777" w:rsidR="00053622" w:rsidRDefault="00053622" w:rsidP="00053622">
            <w:pPr>
              <w:ind w:left="-108" w:firstLine="112"/>
              <w:rPr>
                <w:sz w:val="20"/>
                <w:shd w:val="clear" w:color="auto" w:fill="FFFFFF"/>
              </w:rPr>
            </w:pPr>
          </w:p>
          <w:p w14:paraId="57BB1722" w14:textId="77777777" w:rsidR="00053622" w:rsidRPr="00053622" w:rsidRDefault="00053622" w:rsidP="00053622">
            <w:pPr>
              <w:ind w:left="-108" w:firstLine="112"/>
              <w:rPr>
                <w:sz w:val="20"/>
                <w:shd w:val="clear" w:color="auto" w:fill="FFFFFF"/>
              </w:rPr>
            </w:pPr>
          </w:p>
          <w:p w14:paraId="7EA1CC64" w14:textId="77777777" w:rsidR="00053622" w:rsidRPr="00053622" w:rsidRDefault="00053622" w:rsidP="00053622">
            <w:pPr>
              <w:ind w:left="-108" w:firstLine="112"/>
              <w:rPr>
                <w:sz w:val="20"/>
                <w:shd w:val="clear" w:color="auto" w:fill="FFFFFF"/>
              </w:rPr>
            </w:pPr>
          </w:p>
          <w:p w14:paraId="202B0174" w14:textId="77777777" w:rsidR="00053622" w:rsidRPr="00053622" w:rsidRDefault="00053622" w:rsidP="00053622">
            <w:pPr>
              <w:ind w:left="-108" w:firstLine="112"/>
              <w:rPr>
                <w:sz w:val="20"/>
                <w:shd w:val="clear" w:color="auto" w:fill="FFFFFF"/>
              </w:rPr>
            </w:pPr>
          </w:p>
          <w:p w14:paraId="2CE392FD" w14:textId="77777777" w:rsidR="00053622" w:rsidRPr="00053622" w:rsidRDefault="00053622" w:rsidP="00053622">
            <w:pPr>
              <w:ind w:left="-108" w:firstLine="112"/>
              <w:rPr>
                <w:sz w:val="20"/>
                <w:shd w:val="clear" w:color="auto" w:fill="FFFFFF"/>
              </w:rPr>
            </w:pPr>
          </w:p>
          <w:p w14:paraId="47E0715B" w14:textId="77777777" w:rsidR="00053622" w:rsidRDefault="00053622" w:rsidP="00053622">
            <w:pPr>
              <w:rPr>
                <w:sz w:val="20"/>
                <w:shd w:val="clear" w:color="auto" w:fill="FFFFFF"/>
              </w:rPr>
            </w:pPr>
          </w:p>
          <w:p w14:paraId="318AB134" w14:textId="08698B66" w:rsidR="00053622" w:rsidRPr="00053622" w:rsidRDefault="00053622" w:rsidP="00053622">
            <w:pPr>
              <w:rPr>
                <w:sz w:val="20"/>
              </w:rPr>
            </w:pPr>
            <w:r w:rsidRPr="00053622">
              <w:rPr>
                <w:sz w:val="20"/>
                <w:shd w:val="clear" w:color="auto" w:fill="FFFFFF"/>
              </w:rPr>
              <w:t>____________________</w:t>
            </w:r>
            <w:r w:rsidRPr="00053622">
              <w:rPr>
                <w:rFonts w:eastAsia="Calibri"/>
                <w:sz w:val="22"/>
                <w:szCs w:val="22"/>
                <w:lang w:eastAsia="en-US"/>
              </w:rPr>
              <w:t xml:space="preserve"> </w:t>
            </w:r>
          </w:p>
          <w:p w14:paraId="30BCE1B2" w14:textId="77777777" w:rsidR="00053622" w:rsidRPr="00053622" w:rsidRDefault="00053622" w:rsidP="00053622">
            <w:pPr>
              <w:keepNext/>
              <w:keepLines/>
              <w:shd w:val="clear" w:color="auto" w:fill="FFFFFF"/>
              <w:suppressAutoHyphens/>
              <w:spacing w:line="216" w:lineRule="auto"/>
              <w:jc w:val="both"/>
              <w:rPr>
                <w:rFonts w:eastAsia="Arial"/>
                <w:sz w:val="20"/>
                <w:szCs w:val="22"/>
                <w:lang w:eastAsia="zh-CN"/>
              </w:rPr>
            </w:pPr>
            <w:r w:rsidRPr="00053622">
              <w:rPr>
                <w:rFonts w:eastAsia="Arial"/>
                <w:bCs/>
                <w:sz w:val="20"/>
                <w:szCs w:val="22"/>
                <w:lang w:eastAsia="zh-CN"/>
              </w:rPr>
              <w:t xml:space="preserve">               М.П..</w:t>
            </w:r>
          </w:p>
        </w:tc>
      </w:tr>
      <w:tr w:rsidR="00053622" w:rsidRPr="00053622" w14:paraId="0243DC8E" w14:textId="77777777" w:rsidTr="003E726B">
        <w:tc>
          <w:tcPr>
            <w:tcW w:w="5778" w:type="dxa"/>
            <w:gridSpan w:val="2"/>
          </w:tcPr>
          <w:p w14:paraId="6B4DE318" w14:textId="77777777" w:rsidR="00053622" w:rsidRPr="00053622" w:rsidRDefault="00053622" w:rsidP="00053622">
            <w:pPr>
              <w:widowControl w:val="0"/>
              <w:autoSpaceDE w:val="0"/>
              <w:autoSpaceDN w:val="0"/>
              <w:adjustRightInd w:val="0"/>
              <w:rPr>
                <w:sz w:val="20"/>
                <w:szCs w:val="22"/>
              </w:rPr>
            </w:pPr>
          </w:p>
        </w:tc>
        <w:tc>
          <w:tcPr>
            <w:tcW w:w="5464" w:type="dxa"/>
            <w:gridSpan w:val="2"/>
          </w:tcPr>
          <w:p w14:paraId="260E00DD" w14:textId="77777777" w:rsidR="00053622" w:rsidRPr="00053622" w:rsidRDefault="00053622" w:rsidP="00053622">
            <w:pPr>
              <w:widowControl w:val="0"/>
              <w:autoSpaceDE w:val="0"/>
              <w:autoSpaceDN w:val="0"/>
              <w:adjustRightInd w:val="0"/>
              <w:rPr>
                <w:sz w:val="20"/>
                <w:szCs w:val="22"/>
              </w:rPr>
            </w:pPr>
          </w:p>
        </w:tc>
      </w:tr>
      <w:tr w:rsidR="00053622" w:rsidRPr="00053622" w14:paraId="62E367D7" w14:textId="77777777" w:rsidTr="003E726B">
        <w:trPr>
          <w:gridAfter w:val="1"/>
          <w:wAfter w:w="96" w:type="dxa"/>
          <w:trHeight w:val="74"/>
        </w:trPr>
        <w:tc>
          <w:tcPr>
            <w:tcW w:w="5145" w:type="dxa"/>
          </w:tcPr>
          <w:p w14:paraId="0070E4E5" w14:textId="77777777" w:rsidR="00053622" w:rsidRPr="00053622" w:rsidRDefault="00053622" w:rsidP="00053622">
            <w:pPr>
              <w:rPr>
                <w:sz w:val="20"/>
                <w:szCs w:val="22"/>
                <w:lang w:eastAsia="en-US"/>
              </w:rPr>
            </w:pPr>
          </w:p>
        </w:tc>
        <w:tc>
          <w:tcPr>
            <w:tcW w:w="6001" w:type="dxa"/>
            <w:gridSpan w:val="2"/>
          </w:tcPr>
          <w:p w14:paraId="0609C63E" w14:textId="77777777" w:rsidR="00053622" w:rsidRPr="00053622" w:rsidRDefault="00053622" w:rsidP="00053622">
            <w:pPr>
              <w:widowControl w:val="0"/>
              <w:autoSpaceDE w:val="0"/>
              <w:autoSpaceDN w:val="0"/>
              <w:adjustRightInd w:val="0"/>
              <w:rPr>
                <w:sz w:val="20"/>
                <w:szCs w:val="22"/>
                <w:lang w:eastAsia="en-US"/>
              </w:rPr>
            </w:pPr>
          </w:p>
          <w:p w14:paraId="4006E09B" w14:textId="77777777" w:rsidR="00053622" w:rsidRPr="00053622" w:rsidRDefault="00053622" w:rsidP="00053622">
            <w:pPr>
              <w:widowControl w:val="0"/>
              <w:autoSpaceDE w:val="0"/>
              <w:autoSpaceDN w:val="0"/>
              <w:adjustRightInd w:val="0"/>
              <w:rPr>
                <w:sz w:val="20"/>
                <w:szCs w:val="22"/>
                <w:lang w:eastAsia="en-US"/>
              </w:rPr>
            </w:pPr>
          </w:p>
        </w:tc>
      </w:tr>
    </w:tbl>
    <w:p w14:paraId="27A2516B" w14:textId="77777777" w:rsidR="00053622" w:rsidRPr="00053622" w:rsidRDefault="00053622" w:rsidP="00053622">
      <w:pPr>
        <w:rPr>
          <w:sz w:val="22"/>
          <w:szCs w:val="22"/>
        </w:rPr>
      </w:pPr>
    </w:p>
    <w:p w14:paraId="191A2CA5" w14:textId="77777777" w:rsidR="00053622" w:rsidRPr="00053622" w:rsidRDefault="00053622" w:rsidP="00053622">
      <w:pPr>
        <w:rPr>
          <w:sz w:val="22"/>
          <w:szCs w:val="22"/>
        </w:rPr>
      </w:pPr>
    </w:p>
    <w:p w14:paraId="1C2F8751" w14:textId="55E968BB" w:rsidR="00053622" w:rsidRPr="00053622" w:rsidRDefault="00053622" w:rsidP="00053622">
      <w:pPr>
        <w:ind w:left="7088"/>
        <w:jc w:val="right"/>
        <w:rPr>
          <w:sz w:val="22"/>
          <w:szCs w:val="22"/>
        </w:rPr>
      </w:pPr>
      <w:r w:rsidRPr="00053622">
        <w:rPr>
          <w:sz w:val="22"/>
          <w:szCs w:val="22"/>
        </w:rPr>
        <w:t xml:space="preserve">Приложение № 1 к Договору </w:t>
      </w:r>
      <w:r w:rsidRPr="00053622">
        <w:rPr>
          <w:sz w:val="22"/>
          <w:szCs w:val="22"/>
          <w:lang w:eastAsia="en-US" w:bidi="en-US"/>
        </w:rPr>
        <w:t xml:space="preserve">на выполнение строительно-монтажных работ по прокладке канализационных сетей </w:t>
      </w:r>
      <w:r w:rsidRPr="00053622">
        <w:rPr>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p>
    <w:p w14:paraId="6666EBF1" w14:textId="77777777" w:rsidR="00053622" w:rsidRPr="00053622" w:rsidRDefault="00053622" w:rsidP="00053622">
      <w:pPr>
        <w:ind w:left="7655"/>
        <w:jc w:val="right"/>
        <w:rPr>
          <w:sz w:val="22"/>
          <w:szCs w:val="22"/>
        </w:rPr>
      </w:pPr>
    </w:p>
    <w:p w14:paraId="15765B43" w14:textId="77777777" w:rsidR="00053622" w:rsidRPr="00053622" w:rsidRDefault="00053622" w:rsidP="00053622">
      <w:pPr>
        <w:ind w:left="7655"/>
        <w:jc w:val="right"/>
        <w:rPr>
          <w:sz w:val="22"/>
          <w:szCs w:val="22"/>
        </w:rPr>
      </w:pPr>
      <w:proofErr w:type="gramStart"/>
      <w:r w:rsidRPr="00053622">
        <w:rPr>
          <w:sz w:val="22"/>
          <w:szCs w:val="22"/>
        </w:rPr>
        <w:lastRenderedPageBreak/>
        <w:t>от</w:t>
      </w:r>
      <w:proofErr w:type="gramEnd"/>
      <w:r w:rsidRPr="00053622">
        <w:rPr>
          <w:sz w:val="22"/>
          <w:szCs w:val="22"/>
        </w:rPr>
        <w:t xml:space="preserve"> __________№ ________</w:t>
      </w:r>
    </w:p>
    <w:p w14:paraId="7897E397" w14:textId="77777777" w:rsidR="00053622" w:rsidRPr="00053622" w:rsidRDefault="00053622" w:rsidP="00053622">
      <w:pPr>
        <w:spacing w:line="240" w:lineRule="exact"/>
        <w:jc w:val="center"/>
        <w:rPr>
          <w:b/>
          <w:sz w:val="22"/>
          <w:szCs w:val="22"/>
        </w:rPr>
      </w:pPr>
    </w:p>
    <w:p w14:paraId="76031848" w14:textId="77777777" w:rsidR="00053622" w:rsidRPr="00053622" w:rsidRDefault="00053622" w:rsidP="00053622">
      <w:pPr>
        <w:jc w:val="center"/>
        <w:rPr>
          <w:b/>
          <w:sz w:val="22"/>
          <w:szCs w:val="22"/>
        </w:rPr>
      </w:pPr>
    </w:p>
    <w:p w14:paraId="6FC768E1" w14:textId="77777777" w:rsidR="00053622" w:rsidRPr="00053622" w:rsidRDefault="00053622" w:rsidP="00053622">
      <w:pPr>
        <w:jc w:val="center"/>
        <w:rPr>
          <w:b/>
          <w:sz w:val="22"/>
          <w:szCs w:val="22"/>
        </w:rPr>
      </w:pPr>
      <w:r w:rsidRPr="00053622">
        <w:rPr>
          <w:b/>
          <w:sz w:val="22"/>
          <w:szCs w:val="22"/>
        </w:rPr>
        <w:t>ТЕХНИЧЕСКОЕ ЗАДАНИЕ</w:t>
      </w:r>
    </w:p>
    <w:p w14:paraId="500F8124" w14:textId="77777777" w:rsidR="00053622" w:rsidRPr="00053622" w:rsidRDefault="00053622" w:rsidP="00053622">
      <w:pPr>
        <w:suppressAutoHyphens/>
        <w:jc w:val="center"/>
        <w:rPr>
          <w:sz w:val="22"/>
          <w:szCs w:val="22"/>
          <w:lang w:eastAsia="zh-CN"/>
        </w:rPr>
      </w:pPr>
      <w:proofErr w:type="gramStart"/>
      <w:r w:rsidRPr="00053622">
        <w:rPr>
          <w:b/>
          <w:sz w:val="22"/>
          <w:szCs w:val="22"/>
          <w:lang w:eastAsia="zh-CN"/>
        </w:rPr>
        <w:t>на</w:t>
      </w:r>
      <w:proofErr w:type="gramEnd"/>
      <w:r w:rsidRPr="00053622">
        <w:rPr>
          <w:b/>
          <w:sz w:val="22"/>
          <w:szCs w:val="22"/>
          <w:lang w:eastAsia="zh-CN"/>
        </w:rPr>
        <w:t xml:space="preserve"> выполнение строительно-монтажных работ по прокладке </w:t>
      </w:r>
      <w:r w:rsidRPr="00053622">
        <w:rPr>
          <w:b/>
          <w:sz w:val="22"/>
          <w:szCs w:val="22"/>
          <w:lang w:eastAsia="en-US" w:bidi="en-US"/>
        </w:rPr>
        <w:t xml:space="preserve">канализационных сетей </w:t>
      </w:r>
      <w:r w:rsidRPr="00053622">
        <w:rPr>
          <w:b/>
          <w:sz w:val="22"/>
          <w:szCs w:val="22"/>
          <w:lang w:eastAsia="en-US" w:bidi="en-US"/>
        </w:rPr>
        <w:br/>
      </w:r>
      <w:r w:rsidRPr="00053622">
        <w:rPr>
          <w:b/>
          <w:color w:val="000000"/>
          <w:sz w:val="22"/>
          <w:szCs w:val="22"/>
        </w:rPr>
        <w:t>к жилищному комплексу «Дубовый парк» 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p>
    <w:p w14:paraId="7DDA103A" w14:textId="77777777" w:rsidR="00053622" w:rsidRPr="00053622" w:rsidRDefault="00053622" w:rsidP="00053622">
      <w:pPr>
        <w:suppressAutoHyphens/>
        <w:jc w:val="center"/>
        <w:rPr>
          <w:b/>
          <w:sz w:val="22"/>
          <w:szCs w:val="22"/>
          <w:lang w:eastAsia="zh-CN"/>
        </w:rPr>
      </w:pPr>
    </w:p>
    <w:p w14:paraId="31AD6C38" w14:textId="77777777" w:rsidR="00053622" w:rsidRPr="00053622" w:rsidRDefault="00053622" w:rsidP="00053622">
      <w:pPr>
        <w:suppressAutoHyphens/>
        <w:jc w:val="center"/>
        <w:rPr>
          <w:b/>
          <w:sz w:val="22"/>
          <w:szCs w:val="22"/>
          <w:lang w:eastAsia="zh-CN"/>
        </w:rPr>
      </w:pPr>
    </w:p>
    <w:p w14:paraId="651D7097" w14:textId="77777777" w:rsidR="00053622" w:rsidRPr="00053622" w:rsidRDefault="00053622" w:rsidP="00053622">
      <w:pPr>
        <w:suppressAutoHyphens/>
        <w:jc w:val="center"/>
        <w:rPr>
          <w:sz w:val="22"/>
          <w:szCs w:val="22"/>
          <w:lang w:eastAsia="zh-CN"/>
        </w:rPr>
      </w:pPr>
      <w:r w:rsidRPr="00053622">
        <w:rPr>
          <w:b/>
          <w:sz w:val="22"/>
          <w:szCs w:val="22"/>
          <w:lang w:eastAsia="zh-CN"/>
        </w:rPr>
        <w:t>1</w:t>
      </w:r>
      <w:r w:rsidRPr="00053622">
        <w:rPr>
          <w:sz w:val="22"/>
          <w:szCs w:val="22"/>
          <w:lang w:eastAsia="zh-CN"/>
        </w:rPr>
        <w:t xml:space="preserve">. </w:t>
      </w:r>
      <w:r w:rsidRPr="00053622">
        <w:rPr>
          <w:b/>
          <w:sz w:val="22"/>
          <w:szCs w:val="22"/>
          <w:lang w:eastAsia="zh-CN"/>
        </w:rPr>
        <w:t>Выполнение строительно-</w:t>
      </w:r>
      <w:proofErr w:type="gramStart"/>
      <w:r w:rsidRPr="00053622">
        <w:rPr>
          <w:b/>
          <w:sz w:val="22"/>
          <w:szCs w:val="22"/>
          <w:lang w:eastAsia="zh-CN"/>
        </w:rPr>
        <w:t>монтажных  работ</w:t>
      </w:r>
      <w:proofErr w:type="gramEnd"/>
      <w:r w:rsidRPr="00053622">
        <w:rPr>
          <w:b/>
          <w:sz w:val="22"/>
          <w:szCs w:val="22"/>
          <w:lang w:eastAsia="zh-CN"/>
        </w:rPr>
        <w:t xml:space="preserve"> по прокладке </w:t>
      </w:r>
      <w:r w:rsidRPr="00053622">
        <w:rPr>
          <w:b/>
          <w:sz w:val="22"/>
          <w:szCs w:val="22"/>
          <w:lang w:eastAsia="en-US" w:bidi="en-US"/>
        </w:rPr>
        <w:t>канализационных</w:t>
      </w:r>
      <w:r w:rsidRPr="00053622">
        <w:rPr>
          <w:b/>
          <w:sz w:val="22"/>
          <w:szCs w:val="22"/>
          <w:lang w:eastAsia="zh-CN"/>
        </w:rPr>
        <w:t xml:space="preserve"> сетей</w:t>
      </w:r>
    </w:p>
    <w:p w14:paraId="35753F4D" w14:textId="77777777" w:rsidR="00053622" w:rsidRPr="00053622" w:rsidRDefault="00053622" w:rsidP="00053622">
      <w:pPr>
        <w:suppressAutoHyphens/>
        <w:jc w:val="center"/>
        <w:rPr>
          <w:sz w:val="22"/>
          <w:szCs w:val="22"/>
          <w:lang w:eastAsia="zh-CN"/>
        </w:rPr>
      </w:pPr>
      <w:r w:rsidRPr="00053622">
        <w:rPr>
          <w:b/>
          <w:sz w:val="22"/>
          <w:szCs w:val="22"/>
          <w:lang w:eastAsia="zh-CN"/>
        </w:rPr>
        <w:t>1. Общие требования</w:t>
      </w:r>
    </w:p>
    <w:p w14:paraId="6E0A3CC5"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1.1. Работы должны выполняться в соответствии с проектной документацией и требованиями следующей нормативно-технической документации:</w:t>
      </w:r>
    </w:p>
    <w:p w14:paraId="19CA3C91"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СП 31.13330.2021 «Водоснабжение. Наружные сети и сооружения»;</w:t>
      </w:r>
    </w:p>
    <w:p w14:paraId="7E8248D5"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40-102-2000 «Проектирование и монтаж трубопроводов систем водоснабжение и канализации из полимерных материалов. Общие требования»;</w:t>
      </w:r>
    </w:p>
    <w:p w14:paraId="6731227D"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129.13330.2019 «Наружные сети и сооружения водоснабжения и канализации»;</w:t>
      </w:r>
    </w:p>
    <w:p w14:paraId="63051337"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34.13330.2021«СНиП 2.05.02-85. Автомобильные дороги.»;</w:t>
      </w:r>
    </w:p>
    <w:p w14:paraId="54BEFDD8"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68.13330.2017 «Приемка в эксплуатацию законченных строительством объектов. Основные положения»;</w:t>
      </w:r>
    </w:p>
    <w:p w14:paraId="3E1D31A5"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45.13330.2017. Свод правил. Земляные сооружения, основания и фундаменты. Актуализированная редакция СНиП 3.02.01-87;</w:t>
      </w:r>
    </w:p>
    <w:p w14:paraId="0106492F"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48.13330.2019. «СНиП 12-01-2004. Организация строительства»;</w:t>
      </w:r>
    </w:p>
    <w:p w14:paraId="69323310"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СНиП 12-03-2001 «Безопасность труда в строительстве. Часть 1. Общие требования»;</w:t>
      </w:r>
    </w:p>
    <w:p w14:paraId="45DDE659"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СНиП 12-04-2002 «Безопасность труда в строительстве. Часть 2. Строительное производство»;</w:t>
      </w:r>
    </w:p>
    <w:p w14:paraId="6CDABB19"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2.2.3670-20 «Санитарно-эпидемиологические требования к условиям труда»;</w:t>
      </w:r>
    </w:p>
    <w:p w14:paraId="1E4894F6"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12-136-2002 «Решения по охране труда и промышленной безопасности в проектах организации строительства и проектах производства работ»;</w:t>
      </w:r>
    </w:p>
    <w:p w14:paraId="618763FA"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Приказ Министерства строительства и жилищно-коммунального хозяйства РФ от 02.12.2022 г. </w:t>
      </w:r>
      <w:r w:rsidRPr="00053622">
        <w:rPr>
          <w:sz w:val="22"/>
          <w:szCs w:val="22"/>
          <w:lang w:eastAsia="zh-CN"/>
        </w:rPr>
        <w:br/>
        <w:t>№ 1026/</w:t>
      </w:r>
      <w:proofErr w:type="spellStart"/>
      <w:r w:rsidRPr="00053622">
        <w:rPr>
          <w:sz w:val="22"/>
          <w:szCs w:val="22"/>
          <w:lang w:eastAsia="zh-CN"/>
        </w:rPr>
        <w:t>пр</w:t>
      </w:r>
      <w:proofErr w:type="spellEnd"/>
      <w:r w:rsidRPr="00053622">
        <w:rPr>
          <w:sz w:val="22"/>
          <w:szCs w:val="22"/>
          <w:lang w:eastAsia="zh-CN"/>
        </w:rPr>
        <w:t xml:space="preserve"> «Об утверждении порядка ведения общего журнала, в котором ведется учет выполнения работ по строительству, реконструкции, капитальному ремонту объекта капитального строительства»;</w:t>
      </w:r>
    </w:p>
    <w:p w14:paraId="22135A05"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Правила технической эксплуатации систем и сооружений коммунального водоснабжения и канализации МДК 3-02.2001 (утв. приказом Госстроя РФ от 30 декабря 1999 г. N 168);</w:t>
      </w:r>
    </w:p>
    <w:p w14:paraId="5B713061"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Приказ Минтруда России от 15.12.2020 N 902н «Об утверждении Правил по охране труда при работе в ограниченных и замкнутых пространствах»;</w:t>
      </w:r>
    </w:p>
    <w:p w14:paraId="2059ECC8"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Приказ Минтруда России от 15.12.2020 № 903н «Об утверждении Правил по охране труда при эксплуатации электроустановок»;</w:t>
      </w:r>
    </w:p>
    <w:p w14:paraId="34DD6B94"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«Приказ Министерства энергетики РФ от 13.01.2003 № 6 «Об утверждении Правил технической эксплуатации электроустановок потребителей»;</w:t>
      </w:r>
    </w:p>
    <w:p w14:paraId="2D74EC13"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Постановление Правительства РФ от 16.09.2020 № 1479 «Об утверждении Правил противопожарного режима в Российской Федерации»;</w:t>
      </w:r>
    </w:p>
    <w:p w14:paraId="79917089"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Федеральный закон от 22.07.2008 № 123-ФЗ «Технический регламент о требованиях пожарной безопасности»;</w:t>
      </w:r>
    </w:p>
    <w:p w14:paraId="5B973D97"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Федеральный закон от 10.01.2002 № 7-ФЗ «Об охране окружающей среды»;</w:t>
      </w:r>
    </w:p>
    <w:p w14:paraId="5422B394"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Приказ Минтруда России от 11.12.2020 N 883н «Об утверждении Правил по охране труда при строительстве, реконструкции и ремонте»;</w:t>
      </w:r>
    </w:p>
    <w:p w14:paraId="525019EB"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ГОСТ Р 12.3.048-2002 «Производство земляных работ способом гидромеханизации»;</w:t>
      </w:r>
    </w:p>
    <w:p w14:paraId="65FF2E73"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63.13330.2018. Свод правил. Бетонные и железобетонные конструкции. Основные положения. СНиП 52-01-2003;</w:t>
      </w:r>
    </w:p>
    <w:p w14:paraId="09A5E911"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Постановление Правительства РФ от 16.02.2008 №87 «О составе разделов проектной документации и требования к их содержанию»;</w:t>
      </w:r>
    </w:p>
    <w:p w14:paraId="3CEAEB3F"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42.13330.2016 «Градостроительство. Планировка и застройка городских поселений»;</w:t>
      </w:r>
    </w:p>
    <w:p w14:paraId="1B4FA0F6"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131.13330.2020. Свод правил. Строительная климатология;</w:t>
      </w:r>
    </w:p>
    <w:p w14:paraId="58DEC55F" w14:textId="77777777" w:rsidR="00053622" w:rsidRPr="00053622" w:rsidRDefault="00053622" w:rsidP="00053622">
      <w:pPr>
        <w:numPr>
          <w:ilvl w:val="0"/>
          <w:numId w:val="9"/>
        </w:numPr>
        <w:suppressAutoHyphens/>
        <w:jc w:val="both"/>
        <w:rPr>
          <w:sz w:val="22"/>
          <w:szCs w:val="22"/>
          <w:lang w:eastAsia="zh-CN"/>
        </w:rPr>
      </w:pPr>
      <w:r w:rsidRPr="00053622">
        <w:rPr>
          <w:sz w:val="22"/>
          <w:szCs w:val="22"/>
          <w:lang w:eastAsia="zh-CN"/>
        </w:rPr>
        <w:t xml:space="preserve"> СП 11-104-97 «Свод правил инженерных изысканий для строительства. Инженерно-геодезические изыскания для строительства».</w:t>
      </w:r>
    </w:p>
    <w:p w14:paraId="7546BCB4" w14:textId="77777777" w:rsidR="00053622" w:rsidRPr="00053622" w:rsidRDefault="00053622" w:rsidP="00053622">
      <w:pPr>
        <w:widowControl w:val="0"/>
        <w:suppressAutoHyphens/>
        <w:autoSpaceDE w:val="0"/>
        <w:ind w:firstLine="567"/>
        <w:jc w:val="both"/>
        <w:rPr>
          <w:sz w:val="22"/>
          <w:szCs w:val="22"/>
          <w:lang w:eastAsia="zh-CN"/>
        </w:rPr>
      </w:pPr>
      <w:r w:rsidRPr="00053622">
        <w:rPr>
          <w:sz w:val="22"/>
          <w:szCs w:val="22"/>
          <w:lang w:eastAsia="zh-CN"/>
        </w:rPr>
        <w:t xml:space="preserve">1.2. На выполненные по договору работы устанавливается гарантийный срок – 5 лет с даты приемки выполненных работ. Гарантия качества распространяется на все конструктивные элементы и </w:t>
      </w:r>
      <w:r w:rsidRPr="00053622">
        <w:rPr>
          <w:sz w:val="22"/>
          <w:szCs w:val="22"/>
          <w:lang w:eastAsia="zh-CN"/>
        </w:rPr>
        <w:lastRenderedPageBreak/>
        <w:t>работы, выполненные Подрядчиком по настоящему договору. Гарантийный срок продлевается на время устранения Подрядчиком выявленных в период гарантийного срока недостатков. Наличие дефектов, выявленных в течение гарантийного срока, устанавливается двусторонним актом заказчика и подрядчика. Для участия в составлении актов согласования порядка и сроков устранения дефектов подрядчик обязан командировать своего представителя не позднее 5 дней со дня получения письменного извещения Заказчика.</w:t>
      </w:r>
    </w:p>
    <w:p w14:paraId="35C23483" w14:textId="77777777" w:rsidR="00053622" w:rsidRPr="00053622" w:rsidRDefault="00053622" w:rsidP="00053622">
      <w:pPr>
        <w:suppressAutoHyphens/>
        <w:ind w:firstLine="851"/>
        <w:jc w:val="center"/>
        <w:rPr>
          <w:b/>
          <w:sz w:val="22"/>
          <w:szCs w:val="22"/>
          <w:lang w:eastAsia="zh-CN"/>
        </w:rPr>
      </w:pPr>
    </w:p>
    <w:p w14:paraId="76654773" w14:textId="77777777" w:rsidR="00053622" w:rsidRPr="00053622" w:rsidRDefault="00053622" w:rsidP="00053622">
      <w:pPr>
        <w:suppressAutoHyphens/>
        <w:ind w:firstLine="851"/>
        <w:jc w:val="center"/>
        <w:rPr>
          <w:b/>
          <w:sz w:val="22"/>
          <w:szCs w:val="22"/>
          <w:lang w:eastAsia="zh-CN"/>
        </w:rPr>
      </w:pPr>
    </w:p>
    <w:p w14:paraId="2672FA05" w14:textId="77777777" w:rsidR="00053622" w:rsidRPr="00053622" w:rsidRDefault="00053622" w:rsidP="00053622">
      <w:pPr>
        <w:suppressAutoHyphens/>
        <w:jc w:val="center"/>
        <w:rPr>
          <w:b/>
          <w:sz w:val="22"/>
          <w:szCs w:val="22"/>
          <w:lang w:eastAsia="zh-CN"/>
        </w:rPr>
      </w:pPr>
      <w:r w:rsidRPr="00053622">
        <w:rPr>
          <w:b/>
          <w:sz w:val="22"/>
          <w:szCs w:val="22"/>
          <w:lang w:eastAsia="zh-CN"/>
        </w:rPr>
        <w:t>2.  Требование к подрядчику</w:t>
      </w:r>
    </w:p>
    <w:p w14:paraId="23EE5361" w14:textId="77777777" w:rsidR="00053622" w:rsidRPr="00053622" w:rsidRDefault="00053622" w:rsidP="00053622">
      <w:pPr>
        <w:suppressAutoHyphens/>
        <w:jc w:val="center"/>
        <w:rPr>
          <w:sz w:val="22"/>
          <w:szCs w:val="22"/>
          <w:lang w:eastAsia="zh-CN"/>
        </w:rPr>
      </w:pPr>
    </w:p>
    <w:p w14:paraId="0901879C"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 xml:space="preserve">2.1. К работе допускаются лица не моложе 18 лет, обеспеченные спецодеждой, прошедшие медицинский осмотр и не имеющие противопоказаний к выполнению вышеуказанных работ, работ на высоте, прошедшие обучение, аттестованные, имеющие допуск на выполнение специальных работ. </w:t>
      </w:r>
    </w:p>
    <w:p w14:paraId="1ABC1735"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 xml:space="preserve">2.2. Обеспечивает в ходе работ выполнение на строительной площадке необходимых мероприятий </w:t>
      </w:r>
      <w:r w:rsidRPr="00053622">
        <w:rPr>
          <w:sz w:val="22"/>
          <w:szCs w:val="22"/>
          <w:lang w:eastAsia="zh-CN"/>
        </w:rPr>
        <w:br/>
        <w:t>по технике безопасности, охране окружающей среды, соблюдать правила пожарной безопасности.</w:t>
      </w:r>
    </w:p>
    <w:p w14:paraId="3CD31430"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2.3. В случае несогласованных действий Подрядчик устраняет последствия за свой счет в сроки, установленные Заказчиком. Все согласования производить в письменном виде. Оформлять согласования необходимо в двух экземплярах. По одному для Заказчика (Службы эксплуатации) и Подрядчика.</w:t>
      </w:r>
    </w:p>
    <w:p w14:paraId="08BA374E"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 xml:space="preserve">2.4. В случае необходимости Подрядчик может проводить совместно с Заказчиком периодические испытания, проверки выполненных работ и качество используемых при выполнении работ оборудования, изделий, материалов и конструкций. Заказчик при необходимости будет привлекать для проведения испытаний, проверок сторонние организации, имеющие соответствующие лицензии (или иные разрешительные документы) и сертификаты. </w:t>
      </w:r>
    </w:p>
    <w:p w14:paraId="6AE851D9"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 xml:space="preserve">2.5. На Подрядчике лежит ответственность за обеспечение сохранности используемых им материалов, оборудования, конструкций, комплектующих изделий, материалов, техники и риск их случайной утраты </w:t>
      </w:r>
      <w:r w:rsidRPr="00053622">
        <w:rPr>
          <w:sz w:val="22"/>
          <w:szCs w:val="22"/>
          <w:lang w:eastAsia="zh-CN"/>
        </w:rPr>
        <w:br/>
        <w:t>и случайного повреждения до момента подписания Заказчиком акта приемки всех выполненных работ по договору.</w:t>
      </w:r>
    </w:p>
    <w:p w14:paraId="6D98D99B"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2.6. Подрядчик обязуется содержать объект и прилегающие к нему участки, свободными от ремонтных и строительных отходов, накапливаемых в результате выполнения работ и обеспечить их своевременный вывоз, а также уборку территории объекта, на которой выполняются работы.</w:t>
      </w:r>
    </w:p>
    <w:p w14:paraId="1BE0FF2E"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2.7. Подрядчик вывезет в течение трех дней со дня подписания акта приемки всех выполненных работ по договору, принадлежащие ему машины и оборудование, транспортные средства, инструменты, приборы, инвентарь, материалы, изделия, конструкции.</w:t>
      </w:r>
    </w:p>
    <w:p w14:paraId="21AA4288"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 xml:space="preserve">2.8. Подрядчик осуществит в процессе производства работ систематическую, а по завершении работ </w:t>
      </w:r>
      <w:r w:rsidRPr="00053622">
        <w:rPr>
          <w:sz w:val="22"/>
          <w:szCs w:val="22"/>
          <w:lang w:eastAsia="zh-CN"/>
        </w:rPr>
        <w:br/>
        <w:t>(в течение трех дней со дня подписания акта приемки всех выполненных работ по Договору) окончательную уборку территории объекта (места выполнения работ) от отходов по результатам выполнения работ. Погрузка и вывоз отходов (строительного мусора и прочего) осуществляется силами Подрядчика и за его счет.</w:t>
      </w:r>
    </w:p>
    <w:p w14:paraId="1BC72570" w14:textId="77777777" w:rsidR="00053622" w:rsidRPr="00053622" w:rsidRDefault="00053622" w:rsidP="00053622">
      <w:pPr>
        <w:widowControl w:val="0"/>
        <w:tabs>
          <w:tab w:val="left" w:pos="426"/>
        </w:tabs>
        <w:suppressAutoHyphens/>
        <w:ind w:firstLine="567"/>
        <w:jc w:val="both"/>
        <w:rPr>
          <w:sz w:val="22"/>
          <w:szCs w:val="22"/>
          <w:lang w:eastAsia="zh-CN"/>
        </w:rPr>
      </w:pPr>
      <w:r w:rsidRPr="00053622">
        <w:rPr>
          <w:sz w:val="22"/>
          <w:szCs w:val="22"/>
          <w:lang w:eastAsia="zh-CN"/>
        </w:rPr>
        <w:t>2.9.  Подрядчик примет участие в сдаче - приемке объекта в эксплуатацию.</w:t>
      </w:r>
    </w:p>
    <w:p w14:paraId="41F3FED9"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2.10. Подрядчик выполнит в полном объеме все свои обязательства, предусмотренные договором.</w:t>
      </w:r>
    </w:p>
    <w:p w14:paraId="48849769" w14:textId="77777777" w:rsidR="00053622" w:rsidRPr="00053622" w:rsidRDefault="00053622" w:rsidP="00053622">
      <w:pPr>
        <w:suppressAutoHyphens/>
        <w:rPr>
          <w:b/>
          <w:sz w:val="22"/>
          <w:szCs w:val="22"/>
          <w:lang w:eastAsia="zh-CN"/>
        </w:rPr>
      </w:pPr>
    </w:p>
    <w:p w14:paraId="21B1630D" w14:textId="77777777" w:rsidR="00053622" w:rsidRPr="00053622" w:rsidRDefault="00053622" w:rsidP="00053622">
      <w:pPr>
        <w:suppressAutoHyphens/>
        <w:jc w:val="center"/>
        <w:rPr>
          <w:b/>
          <w:sz w:val="22"/>
          <w:szCs w:val="22"/>
          <w:lang w:eastAsia="zh-CN"/>
        </w:rPr>
      </w:pPr>
      <w:r w:rsidRPr="00053622">
        <w:rPr>
          <w:b/>
          <w:sz w:val="22"/>
          <w:szCs w:val="22"/>
          <w:lang w:eastAsia="zh-CN"/>
        </w:rPr>
        <w:t>3. Требования к выполнению работ.</w:t>
      </w:r>
    </w:p>
    <w:p w14:paraId="2D319D46" w14:textId="77777777" w:rsidR="00053622" w:rsidRPr="00053622" w:rsidRDefault="00053622" w:rsidP="00053622">
      <w:pPr>
        <w:suppressAutoHyphens/>
        <w:jc w:val="center"/>
        <w:rPr>
          <w:sz w:val="22"/>
          <w:szCs w:val="22"/>
          <w:lang w:eastAsia="zh-CN"/>
        </w:rPr>
      </w:pPr>
    </w:p>
    <w:p w14:paraId="636B5F11"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3.1. До начала выполнения работ Подрядчик получает в установленном порядке ордер-разрешение на производство земляных работ в Управлении благоустройства администрации городского округа «Город Йошкар-Ола» и согласовывает с заинтересованными организациями (учреждениями) условия производства работ Подрядчиком.</w:t>
      </w:r>
    </w:p>
    <w:p w14:paraId="292B0ACF"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3.2. В ходе производства работ Подрядчик обязан фиксировать прокладку канализационных сетей в ООО «Архитектор» г. Йошкар-Олы (получение исполнительных съемок в М 1:500) и предоставлять их Заказчику, в объеме, предусмотренном технической документацией.</w:t>
      </w:r>
    </w:p>
    <w:p w14:paraId="734A75CC"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 xml:space="preserve">3.3. По окончанию земляных работ выполнить работы по благоустройству </w:t>
      </w:r>
      <w:proofErr w:type="gramStart"/>
      <w:r w:rsidRPr="00053622">
        <w:rPr>
          <w:sz w:val="22"/>
          <w:szCs w:val="22"/>
          <w:lang w:eastAsia="zh-CN"/>
        </w:rPr>
        <w:t>территории .</w:t>
      </w:r>
      <w:proofErr w:type="gramEnd"/>
    </w:p>
    <w:p w14:paraId="0A9601B5" w14:textId="77777777" w:rsidR="00053622" w:rsidRPr="00053622" w:rsidRDefault="00053622" w:rsidP="00053622">
      <w:pPr>
        <w:tabs>
          <w:tab w:val="left" w:pos="228"/>
        </w:tabs>
        <w:suppressAutoHyphens/>
        <w:ind w:firstLine="567"/>
        <w:jc w:val="both"/>
        <w:rPr>
          <w:sz w:val="22"/>
          <w:szCs w:val="22"/>
          <w:lang w:eastAsia="zh-CN"/>
        </w:rPr>
      </w:pPr>
      <w:r w:rsidRPr="00053622">
        <w:rPr>
          <w:sz w:val="22"/>
          <w:szCs w:val="22"/>
          <w:lang w:eastAsia="zh-CN"/>
        </w:rPr>
        <w:t xml:space="preserve">3.4. Риск случайной гибели или случайного повреждения материалов, оборудования и иного имущества, переданного Подрядчику в соответствии с условиями договора подряда, для переработки или используемого для исполнения договора, а </w:t>
      </w:r>
      <w:proofErr w:type="gramStart"/>
      <w:r w:rsidRPr="00053622">
        <w:rPr>
          <w:sz w:val="22"/>
          <w:szCs w:val="22"/>
          <w:lang w:eastAsia="zh-CN"/>
        </w:rPr>
        <w:t>также  ответственность</w:t>
      </w:r>
      <w:proofErr w:type="gramEnd"/>
      <w:r w:rsidRPr="00053622">
        <w:rPr>
          <w:sz w:val="22"/>
          <w:szCs w:val="22"/>
          <w:lang w:eastAsia="zh-CN"/>
        </w:rPr>
        <w:t xml:space="preserve"> за причинение вреда третьим лицам при проведении строительства (реконструкции) несет Подрядчик.</w:t>
      </w:r>
    </w:p>
    <w:p w14:paraId="37CC3420" w14:textId="77777777" w:rsidR="00053622" w:rsidRPr="00053622" w:rsidRDefault="00053622" w:rsidP="00053622">
      <w:pPr>
        <w:tabs>
          <w:tab w:val="left" w:pos="708"/>
        </w:tabs>
        <w:suppressAutoHyphens/>
        <w:ind w:firstLine="567"/>
        <w:jc w:val="both"/>
        <w:rPr>
          <w:sz w:val="22"/>
          <w:szCs w:val="22"/>
          <w:lang w:eastAsia="zh-CN"/>
        </w:rPr>
      </w:pPr>
      <w:r w:rsidRPr="00053622">
        <w:rPr>
          <w:sz w:val="22"/>
          <w:szCs w:val="22"/>
          <w:lang w:eastAsia="zh-CN"/>
        </w:rPr>
        <w:t xml:space="preserve">3.5. Подрядчик, по требованию Заказчика, обязан предоставлять информацию о ходе выполнения работ. Рассмотрение и приемка результатов выполненных работ осуществляется комиссией Заказчика. </w:t>
      </w:r>
      <w:r w:rsidRPr="00053622">
        <w:rPr>
          <w:sz w:val="22"/>
          <w:szCs w:val="22"/>
          <w:lang w:eastAsia="zh-CN"/>
        </w:rPr>
        <w:lastRenderedPageBreak/>
        <w:t>Подрядчик обязан по завершению работ представлять Заказчику в 1 экземпляре следующие документы:</w:t>
      </w:r>
    </w:p>
    <w:p w14:paraId="2FF89262" w14:textId="77777777" w:rsidR="00053622" w:rsidRPr="00053622" w:rsidRDefault="00053622" w:rsidP="00053622">
      <w:pPr>
        <w:numPr>
          <w:ilvl w:val="0"/>
          <w:numId w:val="7"/>
        </w:numPr>
        <w:tabs>
          <w:tab w:val="left" w:pos="708"/>
        </w:tabs>
        <w:suppressAutoHyphens/>
        <w:ind w:firstLine="567"/>
        <w:jc w:val="both"/>
        <w:rPr>
          <w:sz w:val="22"/>
          <w:szCs w:val="22"/>
          <w:lang w:eastAsia="zh-CN"/>
        </w:rPr>
      </w:pPr>
      <w:proofErr w:type="gramStart"/>
      <w:r w:rsidRPr="00053622">
        <w:rPr>
          <w:sz w:val="22"/>
          <w:szCs w:val="22"/>
          <w:lang w:eastAsia="zh-CN"/>
        </w:rPr>
        <w:t>ведомость</w:t>
      </w:r>
      <w:proofErr w:type="gramEnd"/>
      <w:r w:rsidRPr="00053622">
        <w:rPr>
          <w:sz w:val="22"/>
          <w:szCs w:val="22"/>
          <w:lang w:eastAsia="zh-CN"/>
        </w:rPr>
        <w:t xml:space="preserve"> предъявляемой технической документации;</w:t>
      </w:r>
    </w:p>
    <w:p w14:paraId="6E147C83" w14:textId="77777777" w:rsidR="00053622" w:rsidRPr="00053622" w:rsidRDefault="00053622" w:rsidP="00053622">
      <w:pPr>
        <w:widowControl w:val="0"/>
        <w:numPr>
          <w:ilvl w:val="0"/>
          <w:numId w:val="7"/>
        </w:numPr>
        <w:suppressAutoHyphens/>
        <w:ind w:firstLine="567"/>
        <w:jc w:val="both"/>
        <w:rPr>
          <w:sz w:val="22"/>
          <w:szCs w:val="22"/>
          <w:lang w:eastAsia="zh-CN"/>
        </w:rPr>
      </w:pPr>
      <w:proofErr w:type="gramStart"/>
      <w:r w:rsidRPr="00053622">
        <w:rPr>
          <w:sz w:val="22"/>
          <w:szCs w:val="22"/>
          <w:lang w:eastAsia="zh-CN"/>
        </w:rPr>
        <w:t>копия</w:t>
      </w:r>
      <w:proofErr w:type="gramEnd"/>
      <w:r w:rsidRPr="00053622">
        <w:rPr>
          <w:sz w:val="22"/>
          <w:szCs w:val="22"/>
          <w:lang w:eastAsia="zh-CN"/>
        </w:rPr>
        <w:t xml:space="preserve"> условий подключения к сетям водоотведения, выданных   МУП «Водоканал» г. Йошкар-Олы» на подключаемый объект;</w:t>
      </w:r>
    </w:p>
    <w:p w14:paraId="22F98F4C" w14:textId="77777777" w:rsidR="00053622" w:rsidRPr="00053622" w:rsidRDefault="00053622" w:rsidP="00053622">
      <w:pPr>
        <w:widowControl w:val="0"/>
        <w:numPr>
          <w:ilvl w:val="0"/>
          <w:numId w:val="7"/>
        </w:numPr>
        <w:suppressAutoHyphens/>
        <w:ind w:firstLine="567"/>
        <w:jc w:val="both"/>
        <w:rPr>
          <w:sz w:val="22"/>
          <w:szCs w:val="22"/>
          <w:lang w:eastAsia="zh-CN"/>
        </w:rPr>
      </w:pPr>
      <w:proofErr w:type="gramStart"/>
      <w:r w:rsidRPr="00053622">
        <w:rPr>
          <w:sz w:val="22"/>
          <w:szCs w:val="22"/>
          <w:lang w:eastAsia="zh-CN"/>
        </w:rPr>
        <w:t>проектные</w:t>
      </w:r>
      <w:proofErr w:type="gramEnd"/>
      <w:r w:rsidRPr="00053622">
        <w:rPr>
          <w:sz w:val="22"/>
          <w:szCs w:val="22"/>
          <w:lang w:eastAsia="zh-CN"/>
        </w:rPr>
        <w:t xml:space="preserve"> листы НВК (план и профиль М 1:500), согласованные с МУП «Водоканал» </w:t>
      </w:r>
      <w:r w:rsidRPr="00053622">
        <w:rPr>
          <w:sz w:val="22"/>
          <w:szCs w:val="22"/>
          <w:lang w:eastAsia="zh-CN"/>
        </w:rPr>
        <w:br/>
        <w:t>г. Йошкар-Олы»;</w:t>
      </w:r>
    </w:p>
    <w:p w14:paraId="5AFB2B0D" w14:textId="77777777" w:rsidR="00053622" w:rsidRPr="00053622" w:rsidRDefault="00053622" w:rsidP="00053622">
      <w:pPr>
        <w:numPr>
          <w:ilvl w:val="0"/>
          <w:numId w:val="7"/>
        </w:numPr>
        <w:tabs>
          <w:tab w:val="left" w:pos="708"/>
        </w:tabs>
        <w:suppressAutoHyphens/>
        <w:ind w:firstLine="567"/>
        <w:jc w:val="both"/>
        <w:rPr>
          <w:sz w:val="22"/>
          <w:szCs w:val="22"/>
          <w:lang w:eastAsia="zh-CN"/>
        </w:rPr>
      </w:pPr>
      <w:proofErr w:type="gramStart"/>
      <w:r w:rsidRPr="00053622">
        <w:rPr>
          <w:sz w:val="22"/>
          <w:szCs w:val="22"/>
          <w:lang w:eastAsia="zh-CN"/>
        </w:rPr>
        <w:t>ведомость</w:t>
      </w:r>
      <w:proofErr w:type="gramEnd"/>
      <w:r w:rsidRPr="00053622">
        <w:rPr>
          <w:sz w:val="22"/>
          <w:szCs w:val="22"/>
          <w:lang w:eastAsia="zh-CN"/>
        </w:rPr>
        <w:t xml:space="preserve"> изменений и отступлений от проекта; </w:t>
      </w:r>
    </w:p>
    <w:p w14:paraId="70AF86C2" w14:textId="77777777" w:rsidR="00053622" w:rsidRPr="00053622" w:rsidRDefault="00053622" w:rsidP="00053622">
      <w:pPr>
        <w:numPr>
          <w:ilvl w:val="0"/>
          <w:numId w:val="7"/>
        </w:numPr>
        <w:tabs>
          <w:tab w:val="left" w:pos="708"/>
        </w:tabs>
        <w:suppressAutoHyphens/>
        <w:ind w:firstLine="567"/>
        <w:jc w:val="both"/>
        <w:rPr>
          <w:sz w:val="22"/>
          <w:szCs w:val="22"/>
          <w:lang w:eastAsia="zh-CN"/>
        </w:rPr>
      </w:pPr>
      <w:proofErr w:type="gramStart"/>
      <w:r w:rsidRPr="00053622">
        <w:rPr>
          <w:sz w:val="22"/>
          <w:szCs w:val="22"/>
        </w:rPr>
        <w:t>акты</w:t>
      </w:r>
      <w:proofErr w:type="gramEnd"/>
      <w:r w:rsidRPr="00053622">
        <w:rPr>
          <w:sz w:val="22"/>
          <w:szCs w:val="22"/>
        </w:rPr>
        <w:t xml:space="preserve"> приемки скрытых работ, составленные при участии представителей МУП «Водоканал» </w:t>
      </w:r>
      <w:r w:rsidRPr="00053622">
        <w:rPr>
          <w:sz w:val="22"/>
          <w:szCs w:val="22"/>
        </w:rPr>
        <w:br/>
        <w:t>г. Йошкар-Олы»:</w:t>
      </w:r>
    </w:p>
    <w:p w14:paraId="18D1B60B" w14:textId="77777777" w:rsidR="00053622" w:rsidRPr="00053622" w:rsidRDefault="00053622" w:rsidP="00053622">
      <w:pPr>
        <w:numPr>
          <w:ilvl w:val="0"/>
          <w:numId w:val="10"/>
        </w:numPr>
        <w:tabs>
          <w:tab w:val="left" w:pos="709"/>
        </w:tabs>
        <w:autoSpaceDE w:val="0"/>
        <w:autoSpaceDN w:val="0"/>
        <w:adjustRightInd w:val="0"/>
        <w:spacing w:line="260" w:lineRule="exact"/>
        <w:ind w:firstLine="993"/>
        <w:jc w:val="both"/>
        <w:rPr>
          <w:sz w:val="22"/>
          <w:szCs w:val="22"/>
        </w:rPr>
      </w:pPr>
      <w:r w:rsidRPr="00053622">
        <w:t xml:space="preserve"> </w:t>
      </w:r>
      <w:proofErr w:type="gramStart"/>
      <w:r w:rsidRPr="00053622">
        <w:rPr>
          <w:sz w:val="22"/>
          <w:szCs w:val="22"/>
        </w:rPr>
        <w:t>акт</w:t>
      </w:r>
      <w:proofErr w:type="gramEnd"/>
      <w:r w:rsidRPr="00053622">
        <w:rPr>
          <w:sz w:val="22"/>
          <w:szCs w:val="22"/>
        </w:rPr>
        <w:t xml:space="preserve"> на укладку канализационной сети;</w:t>
      </w:r>
    </w:p>
    <w:p w14:paraId="40417753" w14:textId="77777777" w:rsidR="00053622" w:rsidRPr="00053622" w:rsidRDefault="00053622" w:rsidP="00053622">
      <w:pPr>
        <w:numPr>
          <w:ilvl w:val="0"/>
          <w:numId w:val="10"/>
        </w:numPr>
        <w:tabs>
          <w:tab w:val="left" w:pos="709"/>
        </w:tabs>
        <w:autoSpaceDE w:val="0"/>
        <w:autoSpaceDN w:val="0"/>
        <w:adjustRightInd w:val="0"/>
        <w:spacing w:line="260" w:lineRule="exact"/>
        <w:ind w:firstLine="993"/>
        <w:jc w:val="both"/>
        <w:rPr>
          <w:sz w:val="22"/>
          <w:szCs w:val="22"/>
        </w:rPr>
      </w:pPr>
      <w:r w:rsidRPr="00053622">
        <w:rPr>
          <w:sz w:val="22"/>
          <w:szCs w:val="22"/>
        </w:rPr>
        <w:t xml:space="preserve"> </w:t>
      </w:r>
      <w:proofErr w:type="gramStart"/>
      <w:r w:rsidRPr="00053622">
        <w:rPr>
          <w:sz w:val="22"/>
          <w:szCs w:val="22"/>
        </w:rPr>
        <w:t>акт</w:t>
      </w:r>
      <w:proofErr w:type="gramEnd"/>
      <w:r w:rsidRPr="00053622">
        <w:rPr>
          <w:sz w:val="22"/>
          <w:szCs w:val="22"/>
        </w:rPr>
        <w:t xml:space="preserve"> о проведении приемочного гидравлического испытания напорного трубопровода на прочность и герметичность;</w:t>
      </w:r>
    </w:p>
    <w:p w14:paraId="2A8B6EE4" w14:textId="77777777" w:rsidR="00053622" w:rsidRPr="00053622" w:rsidRDefault="00053622" w:rsidP="00053622">
      <w:pPr>
        <w:numPr>
          <w:ilvl w:val="0"/>
          <w:numId w:val="10"/>
        </w:numPr>
        <w:tabs>
          <w:tab w:val="left" w:pos="709"/>
        </w:tabs>
        <w:autoSpaceDE w:val="0"/>
        <w:autoSpaceDN w:val="0"/>
        <w:adjustRightInd w:val="0"/>
        <w:spacing w:line="260" w:lineRule="exact"/>
        <w:ind w:firstLine="993"/>
        <w:jc w:val="both"/>
        <w:rPr>
          <w:sz w:val="22"/>
          <w:szCs w:val="22"/>
        </w:rPr>
      </w:pPr>
      <w:r w:rsidRPr="00053622">
        <w:rPr>
          <w:sz w:val="22"/>
          <w:szCs w:val="22"/>
        </w:rPr>
        <w:t xml:space="preserve"> </w:t>
      </w:r>
      <w:proofErr w:type="gramStart"/>
      <w:r w:rsidRPr="00053622">
        <w:rPr>
          <w:sz w:val="22"/>
          <w:szCs w:val="22"/>
        </w:rPr>
        <w:t>акт</w:t>
      </w:r>
      <w:proofErr w:type="gramEnd"/>
      <w:r w:rsidRPr="00053622">
        <w:rPr>
          <w:sz w:val="22"/>
          <w:szCs w:val="22"/>
        </w:rPr>
        <w:t xml:space="preserve"> о проведении промывки и дезинфекции трубопроводов хозяйственно-питьевого водоснабжения;</w:t>
      </w:r>
    </w:p>
    <w:p w14:paraId="4229DC19" w14:textId="77777777" w:rsidR="00053622" w:rsidRPr="00053622" w:rsidRDefault="00053622" w:rsidP="00053622">
      <w:pPr>
        <w:numPr>
          <w:ilvl w:val="0"/>
          <w:numId w:val="10"/>
        </w:numPr>
        <w:tabs>
          <w:tab w:val="left" w:pos="709"/>
        </w:tabs>
        <w:autoSpaceDE w:val="0"/>
        <w:autoSpaceDN w:val="0"/>
        <w:adjustRightInd w:val="0"/>
        <w:spacing w:line="260" w:lineRule="exact"/>
        <w:ind w:firstLine="993"/>
        <w:jc w:val="both"/>
        <w:rPr>
          <w:sz w:val="22"/>
          <w:szCs w:val="22"/>
        </w:rPr>
      </w:pPr>
      <w:proofErr w:type="gramStart"/>
      <w:r w:rsidRPr="00053622">
        <w:rPr>
          <w:sz w:val="22"/>
          <w:szCs w:val="22"/>
        </w:rPr>
        <w:t>акт</w:t>
      </w:r>
      <w:proofErr w:type="gramEnd"/>
      <w:r w:rsidRPr="00053622">
        <w:rPr>
          <w:sz w:val="22"/>
          <w:szCs w:val="22"/>
        </w:rPr>
        <w:t xml:space="preserve"> на монтаж железобетонных колодцев;</w:t>
      </w:r>
    </w:p>
    <w:p w14:paraId="5AED788E" w14:textId="77777777" w:rsidR="00053622" w:rsidRPr="00053622" w:rsidRDefault="00053622" w:rsidP="00053622">
      <w:pPr>
        <w:widowControl w:val="0"/>
        <w:numPr>
          <w:ilvl w:val="0"/>
          <w:numId w:val="7"/>
        </w:numPr>
        <w:suppressAutoHyphens/>
        <w:ind w:firstLine="567"/>
        <w:jc w:val="both"/>
        <w:rPr>
          <w:sz w:val="22"/>
          <w:szCs w:val="22"/>
          <w:lang w:eastAsia="zh-CN"/>
        </w:rPr>
      </w:pPr>
      <w:proofErr w:type="gramStart"/>
      <w:r w:rsidRPr="00053622">
        <w:rPr>
          <w:sz w:val="22"/>
          <w:szCs w:val="22"/>
          <w:lang w:eastAsia="zh-CN"/>
        </w:rPr>
        <w:t>акт</w:t>
      </w:r>
      <w:proofErr w:type="gramEnd"/>
      <w:r w:rsidRPr="00053622">
        <w:rPr>
          <w:sz w:val="22"/>
          <w:szCs w:val="22"/>
          <w:lang w:eastAsia="zh-CN"/>
        </w:rPr>
        <w:t xml:space="preserve"> приемки пожарного гидранта (при наличии пожарных гидрантов);</w:t>
      </w:r>
    </w:p>
    <w:p w14:paraId="6336D8BE" w14:textId="77777777" w:rsidR="00053622" w:rsidRPr="00053622" w:rsidRDefault="00053622" w:rsidP="00053622">
      <w:pPr>
        <w:widowControl w:val="0"/>
        <w:numPr>
          <w:ilvl w:val="0"/>
          <w:numId w:val="7"/>
        </w:numPr>
        <w:suppressAutoHyphens/>
        <w:ind w:firstLine="567"/>
        <w:jc w:val="both"/>
        <w:rPr>
          <w:sz w:val="22"/>
          <w:szCs w:val="22"/>
          <w:lang w:eastAsia="zh-CN"/>
        </w:rPr>
      </w:pPr>
      <w:proofErr w:type="gramStart"/>
      <w:r w:rsidRPr="00053622">
        <w:rPr>
          <w:sz w:val="22"/>
          <w:szCs w:val="22"/>
          <w:lang w:eastAsia="zh-CN"/>
        </w:rPr>
        <w:t>копия</w:t>
      </w:r>
      <w:proofErr w:type="gramEnd"/>
      <w:r w:rsidRPr="00053622">
        <w:rPr>
          <w:sz w:val="22"/>
          <w:szCs w:val="22"/>
          <w:lang w:eastAsia="zh-CN"/>
        </w:rPr>
        <w:t xml:space="preserve"> акта о приёмке водомерного узла в эксплуатацию;</w:t>
      </w:r>
    </w:p>
    <w:p w14:paraId="4A25E636" w14:textId="77777777" w:rsidR="00053622" w:rsidRPr="00053622" w:rsidRDefault="00053622" w:rsidP="00053622">
      <w:pPr>
        <w:numPr>
          <w:ilvl w:val="0"/>
          <w:numId w:val="7"/>
        </w:numPr>
        <w:tabs>
          <w:tab w:val="left" w:pos="708"/>
        </w:tabs>
        <w:suppressAutoHyphens/>
        <w:ind w:firstLine="567"/>
        <w:jc w:val="both"/>
        <w:rPr>
          <w:sz w:val="22"/>
          <w:szCs w:val="22"/>
          <w:lang w:eastAsia="zh-CN"/>
        </w:rPr>
      </w:pPr>
      <w:proofErr w:type="gramStart"/>
      <w:r w:rsidRPr="00053622">
        <w:rPr>
          <w:sz w:val="22"/>
          <w:szCs w:val="22"/>
          <w:lang w:eastAsia="zh-CN"/>
        </w:rPr>
        <w:t>карточки</w:t>
      </w:r>
      <w:proofErr w:type="gramEnd"/>
      <w:r w:rsidRPr="00053622">
        <w:rPr>
          <w:sz w:val="22"/>
          <w:szCs w:val="22"/>
          <w:lang w:eastAsia="zh-CN"/>
        </w:rPr>
        <w:t xml:space="preserve"> технического учета канализационных колодцев, установленных на смонтированных канализационных сетях и существующих канализационных колодцах на врезке;</w:t>
      </w:r>
    </w:p>
    <w:p w14:paraId="2AFD82C1" w14:textId="77777777" w:rsidR="00053622" w:rsidRPr="00053622" w:rsidRDefault="00053622" w:rsidP="00053622">
      <w:pPr>
        <w:numPr>
          <w:ilvl w:val="0"/>
          <w:numId w:val="7"/>
        </w:numPr>
        <w:suppressAutoHyphens/>
        <w:ind w:firstLine="567"/>
        <w:jc w:val="both"/>
        <w:rPr>
          <w:sz w:val="22"/>
          <w:szCs w:val="22"/>
          <w:lang w:eastAsia="zh-CN"/>
        </w:rPr>
      </w:pPr>
      <w:proofErr w:type="gramStart"/>
      <w:r w:rsidRPr="00053622">
        <w:rPr>
          <w:sz w:val="22"/>
          <w:szCs w:val="22"/>
          <w:lang w:eastAsia="zh-CN"/>
        </w:rPr>
        <w:t>исполнительную</w:t>
      </w:r>
      <w:proofErr w:type="gramEnd"/>
      <w:r w:rsidRPr="00053622">
        <w:rPr>
          <w:sz w:val="22"/>
          <w:szCs w:val="22"/>
          <w:lang w:eastAsia="zh-CN"/>
        </w:rPr>
        <w:t xml:space="preserve"> съемку сетей водоотведения в масштабе 1:500, согласованную </w:t>
      </w:r>
      <w:r w:rsidRPr="00053622">
        <w:rPr>
          <w:sz w:val="22"/>
          <w:szCs w:val="22"/>
          <w:lang w:eastAsia="zh-CN"/>
        </w:rPr>
        <w:br/>
        <w:t>с Управлением архитектуры и градостроительства администрации городского округа «Город Йошкар-Ола».</w:t>
      </w:r>
    </w:p>
    <w:p w14:paraId="5A8DF77C" w14:textId="77777777" w:rsidR="00053622" w:rsidRPr="00053622" w:rsidRDefault="00053622" w:rsidP="00053622">
      <w:pPr>
        <w:widowControl w:val="0"/>
        <w:numPr>
          <w:ilvl w:val="0"/>
          <w:numId w:val="7"/>
        </w:numPr>
        <w:suppressAutoHyphens/>
        <w:ind w:firstLine="567"/>
        <w:jc w:val="both"/>
        <w:rPr>
          <w:sz w:val="22"/>
          <w:szCs w:val="22"/>
          <w:lang w:eastAsia="zh-CN"/>
        </w:rPr>
      </w:pPr>
      <w:proofErr w:type="gramStart"/>
      <w:r w:rsidRPr="00053622">
        <w:rPr>
          <w:sz w:val="22"/>
          <w:szCs w:val="22"/>
          <w:lang w:eastAsia="zh-CN"/>
        </w:rPr>
        <w:t>фотоматериалы</w:t>
      </w:r>
      <w:proofErr w:type="gramEnd"/>
      <w:r w:rsidRPr="00053622">
        <w:rPr>
          <w:sz w:val="22"/>
          <w:szCs w:val="22"/>
          <w:lang w:eastAsia="zh-CN"/>
        </w:rPr>
        <w:t xml:space="preserve"> по устройству фасонного оборудования канализационных колодцев;</w:t>
      </w:r>
    </w:p>
    <w:p w14:paraId="135C33EE" w14:textId="77777777" w:rsidR="00053622" w:rsidRPr="00053622" w:rsidRDefault="00053622" w:rsidP="00053622">
      <w:pPr>
        <w:widowControl w:val="0"/>
        <w:numPr>
          <w:ilvl w:val="0"/>
          <w:numId w:val="7"/>
        </w:numPr>
        <w:suppressAutoHyphens/>
        <w:ind w:firstLine="567"/>
        <w:jc w:val="both"/>
        <w:rPr>
          <w:sz w:val="22"/>
          <w:szCs w:val="22"/>
          <w:lang w:eastAsia="zh-CN"/>
        </w:rPr>
      </w:pPr>
      <w:proofErr w:type="gramStart"/>
      <w:r w:rsidRPr="00053622">
        <w:rPr>
          <w:sz w:val="22"/>
          <w:szCs w:val="22"/>
          <w:lang w:eastAsia="zh-CN"/>
        </w:rPr>
        <w:t>документы</w:t>
      </w:r>
      <w:proofErr w:type="gramEnd"/>
      <w:r w:rsidRPr="00053622">
        <w:rPr>
          <w:sz w:val="22"/>
          <w:szCs w:val="22"/>
          <w:lang w:eastAsia="zh-CN"/>
        </w:rPr>
        <w:t>, подтверждающие качество строительных материалов и оборудования (сертификаты, паспорта и т.д.).</w:t>
      </w:r>
    </w:p>
    <w:p w14:paraId="5340E9CE" w14:textId="77777777" w:rsidR="00053622" w:rsidRPr="00053622" w:rsidRDefault="00053622" w:rsidP="00053622">
      <w:pPr>
        <w:suppressAutoHyphens/>
        <w:jc w:val="both"/>
        <w:rPr>
          <w:b/>
          <w:sz w:val="22"/>
          <w:szCs w:val="22"/>
          <w:lang w:eastAsia="zh-CN"/>
        </w:rPr>
      </w:pPr>
    </w:p>
    <w:p w14:paraId="7C567473" w14:textId="77777777" w:rsidR="00053622" w:rsidRPr="00053622" w:rsidRDefault="00053622" w:rsidP="00053622">
      <w:pPr>
        <w:suppressAutoHyphens/>
        <w:jc w:val="center"/>
        <w:rPr>
          <w:b/>
          <w:sz w:val="22"/>
          <w:szCs w:val="22"/>
          <w:lang w:eastAsia="zh-CN"/>
        </w:rPr>
      </w:pPr>
      <w:r w:rsidRPr="00053622">
        <w:rPr>
          <w:b/>
          <w:sz w:val="22"/>
          <w:szCs w:val="22"/>
          <w:lang w:eastAsia="zh-CN"/>
        </w:rPr>
        <w:t>4. Требования к организации работ</w:t>
      </w:r>
    </w:p>
    <w:p w14:paraId="1BBE6035" w14:textId="77777777" w:rsidR="00053622" w:rsidRPr="00053622" w:rsidRDefault="00053622" w:rsidP="00053622">
      <w:pPr>
        <w:suppressAutoHyphens/>
        <w:jc w:val="center"/>
        <w:rPr>
          <w:sz w:val="22"/>
          <w:szCs w:val="22"/>
          <w:lang w:eastAsia="zh-CN"/>
        </w:rPr>
      </w:pPr>
    </w:p>
    <w:p w14:paraId="717D919D"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Проведение работ осуществляется согласно:</w:t>
      </w:r>
    </w:p>
    <w:p w14:paraId="7948355C" w14:textId="77777777" w:rsidR="00053622" w:rsidRPr="00053622" w:rsidRDefault="00053622" w:rsidP="00053622">
      <w:pPr>
        <w:numPr>
          <w:ilvl w:val="0"/>
          <w:numId w:val="8"/>
        </w:numPr>
        <w:suppressAutoHyphens/>
        <w:ind w:firstLine="567"/>
        <w:contextualSpacing/>
        <w:jc w:val="both"/>
        <w:rPr>
          <w:sz w:val="22"/>
          <w:szCs w:val="22"/>
          <w:lang w:eastAsia="zh-CN"/>
        </w:rPr>
      </w:pPr>
      <w:proofErr w:type="gramStart"/>
      <w:r w:rsidRPr="00053622">
        <w:rPr>
          <w:sz w:val="22"/>
          <w:szCs w:val="22"/>
          <w:lang w:eastAsia="zh-CN"/>
        </w:rPr>
        <w:t>утвержденной</w:t>
      </w:r>
      <w:proofErr w:type="gramEnd"/>
      <w:r w:rsidRPr="00053622">
        <w:rPr>
          <w:sz w:val="22"/>
          <w:szCs w:val="22"/>
          <w:lang w:eastAsia="zh-CN"/>
        </w:rPr>
        <w:t xml:space="preserve"> Рабочей документации;</w:t>
      </w:r>
    </w:p>
    <w:p w14:paraId="6233F80A" w14:textId="77777777" w:rsidR="00053622" w:rsidRPr="00053622" w:rsidRDefault="00053622" w:rsidP="00053622">
      <w:pPr>
        <w:numPr>
          <w:ilvl w:val="0"/>
          <w:numId w:val="6"/>
        </w:numPr>
        <w:tabs>
          <w:tab w:val="num" w:pos="0"/>
        </w:tabs>
        <w:suppressAutoHyphens/>
        <w:ind w:firstLine="567"/>
        <w:jc w:val="both"/>
        <w:rPr>
          <w:sz w:val="22"/>
          <w:szCs w:val="22"/>
          <w:lang w:eastAsia="zh-CN"/>
        </w:rPr>
      </w:pPr>
      <w:proofErr w:type="gramStart"/>
      <w:r w:rsidRPr="00053622">
        <w:rPr>
          <w:sz w:val="22"/>
          <w:szCs w:val="22"/>
          <w:lang w:eastAsia="zh-CN"/>
        </w:rPr>
        <w:t>проекту</w:t>
      </w:r>
      <w:proofErr w:type="gramEnd"/>
      <w:r w:rsidRPr="00053622">
        <w:rPr>
          <w:sz w:val="22"/>
          <w:szCs w:val="22"/>
          <w:lang w:eastAsia="zh-CN"/>
        </w:rPr>
        <w:t xml:space="preserve"> производства работ (ППР), разработанного Подрядчиком и согласованного с Заказчиком в течение 10 рабочих дней с момента заключения договора;</w:t>
      </w:r>
    </w:p>
    <w:p w14:paraId="7EBF8DF1" w14:textId="77777777" w:rsidR="00053622" w:rsidRPr="00053622" w:rsidRDefault="00053622" w:rsidP="00053622">
      <w:pPr>
        <w:numPr>
          <w:ilvl w:val="0"/>
          <w:numId w:val="6"/>
        </w:numPr>
        <w:tabs>
          <w:tab w:val="num" w:pos="0"/>
        </w:tabs>
        <w:suppressAutoHyphens/>
        <w:ind w:firstLine="567"/>
        <w:jc w:val="both"/>
        <w:rPr>
          <w:sz w:val="22"/>
          <w:szCs w:val="22"/>
          <w:lang w:eastAsia="zh-CN"/>
        </w:rPr>
      </w:pPr>
      <w:proofErr w:type="gramStart"/>
      <w:r w:rsidRPr="00053622">
        <w:rPr>
          <w:sz w:val="22"/>
          <w:szCs w:val="22"/>
          <w:lang w:eastAsia="zh-CN"/>
        </w:rPr>
        <w:t>ордеру</w:t>
      </w:r>
      <w:proofErr w:type="gramEnd"/>
      <w:r w:rsidRPr="00053622">
        <w:rPr>
          <w:sz w:val="22"/>
          <w:szCs w:val="22"/>
          <w:lang w:eastAsia="zh-CN"/>
        </w:rPr>
        <w:t xml:space="preserve">-разрешению на производство земляных работ, получаемого Подрядчиком в Управлении городского хозяйства </w:t>
      </w:r>
      <w:proofErr w:type="spellStart"/>
      <w:r w:rsidRPr="00053622">
        <w:rPr>
          <w:sz w:val="22"/>
          <w:szCs w:val="22"/>
          <w:lang w:eastAsia="zh-CN"/>
        </w:rPr>
        <w:t>г.Йошкар</w:t>
      </w:r>
      <w:proofErr w:type="spellEnd"/>
      <w:r w:rsidRPr="00053622">
        <w:rPr>
          <w:sz w:val="22"/>
          <w:szCs w:val="22"/>
          <w:lang w:eastAsia="zh-CN"/>
        </w:rPr>
        <w:t>-Олы и согласованного с заинтересованными организациями, учреждениями и с их условиями производства работ;</w:t>
      </w:r>
    </w:p>
    <w:p w14:paraId="15B54F7D" w14:textId="77777777" w:rsidR="00053622" w:rsidRPr="00053622" w:rsidRDefault="00053622" w:rsidP="00053622">
      <w:pPr>
        <w:numPr>
          <w:ilvl w:val="0"/>
          <w:numId w:val="6"/>
        </w:numPr>
        <w:tabs>
          <w:tab w:val="num" w:pos="0"/>
        </w:tabs>
        <w:suppressAutoHyphens/>
        <w:ind w:firstLine="567"/>
        <w:jc w:val="both"/>
        <w:rPr>
          <w:sz w:val="22"/>
          <w:szCs w:val="22"/>
          <w:lang w:eastAsia="zh-CN"/>
        </w:rPr>
      </w:pPr>
      <w:proofErr w:type="gramStart"/>
      <w:r w:rsidRPr="00053622">
        <w:rPr>
          <w:sz w:val="22"/>
          <w:szCs w:val="22"/>
          <w:lang w:eastAsia="zh-CN"/>
        </w:rPr>
        <w:t>утвержденного</w:t>
      </w:r>
      <w:proofErr w:type="gramEnd"/>
      <w:r w:rsidRPr="00053622">
        <w:rPr>
          <w:sz w:val="22"/>
          <w:szCs w:val="22"/>
          <w:lang w:eastAsia="zh-CN"/>
        </w:rPr>
        <w:t xml:space="preserve"> Заказчиком календарного плана.</w:t>
      </w:r>
    </w:p>
    <w:p w14:paraId="67B7287A" w14:textId="77777777" w:rsidR="00053622" w:rsidRPr="00053622" w:rsidRDefault="00053622" w:rsidP="00053622">
      <w:pPr>
        <w:suppressAutoHyphens/>
        <w:ind w:firstLine="851"/>
        <w:jc w:val="both"/>
        <w:rPr>
          <w:sz w:val="22"/>
          <w:szCs w:val="22"/>
          <w:lang w:eastAsia="zh-CN"/>
        </w:rPr>
      </w:pPr>
    </w:p>
    <w:p w14:paraId="7898C7C1" w14:textId="77777777" w:rsidR="00053622" w:rsidRPr="00053622" w:rsidRDefault="00053622" w:rsidP="00053622">
      <w:pPr>
        <w:suppressAutoHyphens/>
        <w:jc w:val="center"/>
        <w:rPr>
          <w:b/>
          <w:sz w:val="22"/>
          <w:szCs w:val="22"/>
          <w:lang w:eastAsia="zh-CN"/>
        </w:rPr>
      </w:pPr>
      <w:r w:rsidRPr="00053622">
        <w:rPr>
          <w:b/>
          <w:sz w:val="22"/>
          <w:szCs w:val="22"/>
          <w:lang w:eastAsia="zh-CN"/>
        </w:rPr>
        <w:t>5. Требование к видам и объемам выполняемых работ.</w:t>
      </w:r>
    </w:p>
    <w:p w14:paraId="1834257C" w14:textId="77777777" w:rsidR="00053622" w:rsidRPr="00053622" w:rsidRDefault="00053622" w:rsidP="00053622">
      <w:pPr>
        <w:suppressAutoHyphens/>
        <w:jc w:val="center"/>
        <w:rPr>
          <w:b/>
          <w:sz w:val="22"/>
          <w:szCs w:val="22"/>
          <w:lang w:eastAsia="zh-CN"/>
        </w:rPr>
      </w:pPr>
    </w:p>
    <w:p w14:paraId="238ECEF4"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 xml:space="preserve">5.1. Работы по прокладке </w:t>
      </w:r>
      <w:r w:rsidRPr="00053622">
        <w:rPr>
          <w:sz w:val="22"/>
          <w:szCs w:val="22"/>
          <w:lang w:eastAsia="en-US" w:bidi="en-US"/>
        </w:rPr>
        <w:t xml:space="preserve">канализационных сетей </w:t>
      </w:r>
      <w:r w:rsidRPr="00053622">
        <w:rPr>
          <w:color w:val="000000"/>
          <w:sz w:val="22"/>
          <w:szCs w:val="22"/>
        </w:rPr>
        <w:t xml:space="preserve">к жилищному комплексу «Дубовый парк» </w:t>
      </w:r>
      <w:r w:rsidRPr="00053622">
        <w:rPr>
          <w:color w:val="000000"/>
          <w:sz w:val="22"/>
          <w:szCs w:val="22"/>
        </w:rPr>
        <w:br/>
        <w:t>в квартале № 1 проекта планировки территории, ограниченной бульваром Данилова, улицами Героев Сталинградской битвы, Лебедева и Карла Либкнехта в городе Йошкар-Оле, поз. 1/2, 2 этап</w:t>
      </w:r>
      <w:r w:rsidRPr="00053622">
        <w:rPr>
          <w:sz w:val="22"/>
          <w:szCs w:val="22"/>
          <w:lang w:eastAsia="zh-CN"/>
        </w:rPr>
        <w:t xml:space="preserve">, проводятся </w:t>
      </w:r>
      <w:r w:rsidRPr="00053622">
        <w:rPr>
          <w:sz w:val="22"/>
          <w:szCs w:val="22"/>
          <w:lang w:eastAsia="zh-CN"/>
        </w:rPr>
        <w:br/>
        <w:t>по одному участку:</w:t>
      </w:r>
    </w:p>
    <w:p w14:paraId="38A6365D" w14:textId="77777777" w:rsidR="00053622" w:rsidRPr="00053622" w:rsidRDefault="00053622" w:rsidP="00053622">
      <w:pPr>
        <w:suppressAutoHyphens/>
        <w:ind w:firstLine="567"/>
        <w:jc w:val="both"/>
      </w:pPr>
      <w:proofErr w:type="gramStart"/>
      <w:r w:rsidRPr="00053622">
        <w:rPr>
          <w:sz w:val="22"/>
          <w:szCs w:val="22"/>
        </w:rPr>
        <w:t>протяженность</w:t>
      </w:r>
      <w:proofErr w:type="gramEnd"/>
      <w:r w:rsidRPr="00053622">
        <w:rPr>
          <w:sz w:val="22"/>
          <w:szCs w:val="22"/>
        </w:rPr>
        <w:t xml:space="preserve"> </w:t>
      </w:r>
      <w:r w:rsidRPr="00053622">
        <w:rPr>
          <w:spacing w:val="-4"/>
        </w:rPr>
        <w:t>74,4</w:t>
      </w:r>
      <w:r w:rsidRPr="00053622">
        <w:t xml:space="preserve"> м, диаметр – 160 мм (диаметр условного прохода 150 мм), грунт – сухой, способ прокладки – открытый</w:t>
      </w:r>
      <w:r w:rsidRPr="00053622">
        <w:rPr>
          <w:sz w:val="22"/>
          <w:szCs w:val="22"/>
        </w:rPr>
        <w:t>.</w:t>
      </w:r>
    </w:p>
    <w:p w14:paraId="5B8071D0" w14:textId="77777777" w:rsidR="00053622" w:rsidRPr="00053622" w:rsidRDefault="00053622" w:rsidP="00053622">
      <w:pPr>
        <w:suppressAutoHyphens/>
        <w:autoSpaceDE w:val="0"/>
        <w:jc w:val="both"/>
        <w:rPr>
          <w:sz w:val="22"/>
          <w:szCs w:val="22"/>
          <w:lang w:eastAsia="zh-CN"/>
        </w:rPr>
      </w:pPr>
      <w:r w:rsidRPr="00053622">
        <w:rPr>
          <w:sz w:val="22"/>
          <w:szCs w:val="22"/>
          <w:lang w:eastAsia="zh-CN"/>
        </w:rPr>
        <w:t xml:space="preserve">         Срок окончания строительства – 31 декабря 2026 года.</w:t>
      </w:r>
    </w:p>
    <w:p w14:paraId="699B2535" w14:textId="77777777" w:rsidR="00053622" w:rsidRPr="00053622" w:rsidRDefault="00053622" w:rsidP="00053622">
      <w:pPr>
        <w:suppressAutoHyphens/>
        <w:jc w:val="center"/>
        <w:rPr>
          <w:sz w:val="22"/>
          <w:szCs w:val="22"/>
          <w:lang w:eastAsia="zh-CN"/>
        </w:rPr>
      </w:pPr>
      <w:r w:rsidRPr="00053622">
        <w:rPr>
          <w:b/>
          <w:sz w:val="22"/>
          <w:szCs w:val="22"/>
          <w:lang w:eastAsia="zh-CN"/>
        </w:rPr>
        <w:t>6. Требования к применяемым материалам, оборудованию и иным ресурсам.</w:t>
      </w:r>
    </w:p>
    <w:p w14:paraId="7FEF4AA0"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6.1. При выполнении</w:t>
      </w:r>
      <w:r w:rsidRPr="00053622">
        <w:rPr>
          <w:bCs/>
          <w:spacing w:val="-10"/>
          <w:sz w:val="22"/>
          <w:szCs w:val="22"/>
          <w:lang w:eastAsia="zh-CN"/>
        </w:rPr>
        <w:t xml:space="preserve"> работ</w:t>
      </w:r>
      <w:r w:rsidRPr="00053622">
        <w:rPr>
          <w:sz w:val="22"/>
          <w:szCs w:val="22"/>
          <w:lang w:eastAsia="zh-CN"/>
        </w:rPr>
        <w:t xml:space="preserve"> необходимо применять современные материалы и другие установочные изделия российского и зарубежного производства. Все применяемые материалы должны быть новыми, соответствовать ГОСТам и другим нормативным документам </w:t>
      </w:r>
    </w:p>
    <w:p w14:paraId="1A0EDD4E"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t>6.2. Доставка материально-технических ресурсов и оборудования Подрядчика до ремонтируемого объекта осуществляется силами и за счет Подрядчика.</w:t>
      </w:r>
    </w:p>
    <w:p w14:paraId="474CB282" w14:textId="77777777" w:rsidR="00053622" w:rsidRPr="00053622" w:rsidRDefault="00053622" w:rsidP="00053622">
      <w:pPr>
        <w:tabs>
          <w:tab w:val="left" w:pos="426"/>
        </w:tabs>
        <w:suppressAutoHyphens/>
        <w:ind w:firstLine="567"/>
        <w:jc w:val="both"/>
        <w:rPr>
          <w:sz w:val="22"/>
          <w:szCs w:val="22"/>
          <w:lang w:eastAsia="zh-CN"/>
        </w:rPr>
      </w:pPr>
      <w:r w:rsidRPr="00053622">
        <w:rPr>
          <w:sz w:val="22"/>
          <w:szCs w:val="22"/>
          <w:lang w:eastAsia="zh-CN"/>
        </w:rPr>
        <w:t>6.3. Все вспомогательные и не включенные материалы, необходимые для выполнения вышеуказанных работ приобретаются за счет Подрядчика.</w:t>
      </w:r>
    </w:p>
    <w:p w14:paraId="6468EF67" w14:textId="77777777" w:rsidR="00053622" w:rsidRPr="00053622" w:rsidRDefault="00053622" w:rsidP="00053622">
      <w:pPr>
        <w:suppressAutoHyphens/>
        <w:ind w:firstLine="567"/>
        <w:jc w:val="both"/>
        <w:rPr>
          <w:sz w:val="22"/>
          <w:szCs w:val="22"/>
          <w:lang w:eastAsia="zh-CN"/>
        </w:rPr>
      </w:pPr>
      <w:r w:rsidRPr="00053622">
        <w:rPr>
          <w:sz w:val="22"/>
          <w:szCs w:val="22"/>
          <w:lang w:eastAsia="zh-CN"/>
        </w:rPr>
        <w:lastRenderedPageBreak/>
        <w:t>6.4. Применяемые материалы и оборудование должны быть новыми и ранее не используемыми, не восстановленными и не собранными из восстановленных компонентов, соответствовать заявленным в проектной документации техническим характеристикам, комплектными, серийными.</w:t>
      </w:r>
    </w:p>
    <w:p w14:paraId="28B53BE1" w14:textId="77777777" w:rsidR="00053622" w:rsidRPr="00053622" w:rsidRDefault="00053622" w:rsidP="00053622">
      <w:pPr>
        <w:tabs>
          <w:tab w:val="left" w:pos="426"/>
        </w:tabs>
        <w:suppressAutoHyphens/>
        <w:ind w:firstLine="567"/>
        <w:jc w:val="both"/>
        <w:rPr>
          <w:sz w:val="22"/>
          <w:szCs w:val="22"/>
          <w:lang w:eastAsia="zh-CN"/>
        </w:rPr>
      </w:pPr>
      <w:r w:rsidRPr="00053622">
        <w:rPr>
          <w:sz w:val="22"/>
          <w:szCs w:val="22"/>
          <w:lang w:eastAsia="zh-CN"/>
        </w:rPr>
        <w:t>6.5. Подрядчик до начала работ предоставляет Заказчику данные о выбранных им материально-технических ресурсах (включая соответствующие паспорта, сертификаты соответствия требуемым нормам и т.п.). В случае, если Заказчик отклонил использование материалов из-за их несоответствия стандартам качества, Подрядчик обязан за свой счет и своими силами произвести их замену. Стоимость материалов и механизмов, принятая в смете, подтверждается Подрядчиком копиями документальных источников.</w:t>
      </w:r>
    </w:p>
    <w:p w14:paraId="4BC6EB13" w14:textId="77777777" w:rsidR="00053622" w:rsidRPr="00053622" w:rsidRDefault="00053622" w:rsidP="00053622">
      <w:pPr>
        <w:suppressAutoHyphens/>
        <w:ind w:firstLine="851"/>
        <w:rPr>
          <w:sz w:val="22"/>
          <w:szCs w:val="22"/>
          <w:lang w:eastAsia="zh-CN"/>
        </w:rPr>
      </w:pPr>
      <w:r w:rsidRPr="00053622">
        <w:rPr>
          <w:sz w:val="22"/>
          <w:szCs w:val="22"/>
          <w:lang w:eastAsia="zh-CN"/>
        </w:rPr>
        <w:t>Настоящее техническое задание дополняется сторонами объемом работ и материалов, изложенных в приложениях к заявке на участие в открытом конкурсе.</w:t>
      </w:r>
    </w:p>
    <w:p w14:paraId="2935048E" w14:textId="77777777" w:rsidR="00053622" w:rsidRPr="00053622" w:rsidRDefault="00053622" w:rsidP="00053622">
      <w:pPr>
        <w:suppressAutoHyphens/>
        <w:ind w:firstLine="851"/>
        <w:rPr>
          <w:sz w:val="22"/>
          <w:szCs w:val="22"/>
          <w:lang w:eastAsia="zh-CN"/>
        </w:rPr>
      </w:pPr>
    </w:p>
    <w:p w14:paraId="71FC8E74" w14:textId="77777777" w:rsidR="00053622" w:rsidRPr="00053622" w:rsidRDefault="00053622" w:rsidP="00053622">
      <w:pPr>
        <w:suppressAutoHyphens/>
        <w:ind w:firstLine="851"/>
        <w:rPr>
          <w:sz w:val="22"/>
          <w:szCs w:val="22"/>
          <w:lang w:eastAsia="zh-CN"/>
        </w:rPr>
      </w:pPr>
    </w:p>
    <w:tbl>
      <w:tblPr>
        <w:tblW w:w="4950" w:type="pct"/>
        <w:tblLook w:val="01E0" w:firstRow="1" w:lastRow="1" w:firstColumn="1" w:lastColumn="1" w:noHBand="0" w:noVBand="0"/>
      </w:tblPr>
      <w:tblGrid>
        <w:gridCol w:w="5790"/>
        <w:gridCol w:w="3752"/>
      </w:tblGrid>
      <w:tr w:rsidR="00053622" w:rsidRPr="00053622" w14:paraId="59F4585D" w14:textId="77777777" w:rsidTr="003E726B">
        <w:trPr>
          <w:trHeight w:val="2298"/>
        </w:trPr>
        <w:tc>
          <w:tcPr>
            <w:tcW w:w="6487" w:type="dxa"/>
          </w:tcPr>
          <w:p w14:paraId="00F1F44D" w14:textId="77777777" w:rsidR="00053622" w:rsidRPr="00053622" w:rsidRDefault="00053622" w:rsidP="00053622">
            <w:pPr>
              <w:suppressAutoHyphens/>
              <w:spacing w:line="216" w:lineRule="auto"/>
              <w:ind w:left="459"/>
              <w:rPr>
                <w:rFonts w:eastAsia="Calibri"/>
                <w:b/>
                <w:bCs/>
                <w:sz w:val="22"/>
                <w:szCs w:val="22"/>
                <w:lang w:eastAsia="zh-CN"/>
              </w:rPr>
            </w:pPr>
            <w:r w:rsidRPr="00053622">
              <w:rPr>
                <w:rFonts w:eastAsia="Calibri"/>
                <w:b/>
                <w:bCs/>
                <w:sz w:val="22"/>
                <w:szCs w:val="22"/>
                <w:lang w:eastAsia="zh-CN"/>
              </w:rPr>
              <w:t>Заказчик:</w:t>
            </w:r>
          </w:p>
          <w:p w14:paraId="5D35E0B3" w14:textId="77777777" w:rsidR="00053622" w:rsidRPr="00053622" w:rsidRDefault="00053622" w:rsidP="00053622">
            <w:pPr>
              <w:suppressAutoHyphens/>
              <w:spacing w:line="216" w:lineRule="auto"/>
              <w:ind w:left="459"/>
              <w:rPr>
                <w:rFonts w:eastAsia="Calibri"/>
                <w:b/>
                <w:bCs/>
                <w:sz w:val="22"/>
                <w:szCs w:val="22"/>
                <w:lang w:eastAsia="zh-CN"/>
              </w:rPr>
            </w:pPr>
          </w:p>
          <w:p w14:paraId="56E22508" w14:textId="77777777" w:rsidR="00053622" w:rsidRPr="00053622" w:rsidRDefault="00053622" w:rsidP="00053622">
            <w:pPr>
              <w:suppressAutoHyphens/>
              <w:spacing w:line="216" w:lineRule="auto"/>
              <w:rPr>
                <w:rFonts w:eastAsia="Calibri"/>
                <w:color w:val="000000"/>
                <w:sz w:val="22"/>
                <w:szCs w:val="22"/>
                <w:lang w:eastAsia="zh-CN"/>
              </w:rPr>
            </w:pPr>
          </w:p>
          <w:p w14:paraId="3CB3823E" w14:textId="77777777" w:rsidR="00053622" w:rsidRPr="00053622" w:rsidRDefault="00053622" w:rsidP="00053622">
            <w:pPr>
              <w:suppressAutoHyphens/>
              <w:spacing w:line="216" w:lineRule="auto"/>
              <w:ind w:left="459"/>
              <w:rPr>
                <w:rFonts w:eastAsia="Calibri"/>
                <w:color w:val="000000"/>
                <w:sz w:val="22"/>
                <w:szCs w:val="22"/>
                <w:lang w:eastAsia="zh-CN"/>
              </w:rPr>
            </w:pPr>
          </w:p>
          <w:p w14:paraId="4D98524C" w14:textId="54158BA4" w:rsidR="00053622" w:rsidRPr="00053622" w:rsidRDefault="00053622" w:rsidP="00053622">
            <w:pPr>
              <w:suppressAutoHyphens/>
              <w:spacing w:line="216" w:lineRule="auto"/>
              <w:ind w:left="459"/>
              <w:rPr>
                <w:b/>
                <w:bCs/>
                <w:sz w:val="22"/>
                <w:szCs w:val="22"/>
                <w:lang w:eastAsia="zh-CN"/>
              </w:rPr>
            </w:pPr>
            <w:r w:rsidRPr="00053622">
              <w:rPr>
                <w:rFonts w:eastAsia="Calibri"/>
                <w:color w:val="000000"/>
                <w:sz w:val="22"/>
                <w:szCs w:val="22"/>
                <w:lang w:eastAsia="zh-CN"/>
              </w:rPr>
              <w:t xml:space="preserve">_______________________ </w:t>
            </w:r>
          </w:p>
          <w:p w14:paraId="679A1C47" w14:textId="77777777" w:rsidR="00053622" w:rsidRPr="00053622" w:rsidRDefault="00053622" w:rsidP="00053622">
            <w:pPr>
              <w:keepNext/>
              <w:keepLines/>
              <w:shd w:val="clear" w:color="auto" w:fill="FFFFFF"/>
              <w:suppressAutoHyphens/>
              <w:spacing w:line="216" w:lineRule="auto"/>
              <w:ind w:firstLine="425"/>
              <w:jc w:val="both"/>
              <w:rPr>
                <w:rFonts w:eastAsia="Arial"/>
                <w:bCs/>
                <w:sz w:val="22"/>
                <w:szCs w:val="22"/>
                <w:lang w:eastAsia="zh-CN"/>
              </w:rPr>
            </w:pPr>
            <w:r w:rsidRPr="00053622">
              <w:rPr>
                <w:b/>
                <w:bCs/>
                <w:sz w:val="22"/>
                <w:szCs w:val="22"/>
                <w:lang w:eastAsia="zh-CN"/>
              </w:rPr>
              <w:t xml:space="preserve">  </w:t>
            </w:r>
            <w:r w:rsidRPr="00053622">
              <w:rPr>
                <w:rFonts w:eastAsia="Arial"/>
                <w:bCs/>
                <w:sz w:val="22"/>
                <w:szCs w:val="22"/>
                <w:lang w:eastAsia="zh-CN"/>
              </w:rPr>
              <w:t>М.П.</w:t>
            </w:r>
          </w:p>
          <w:p w14:paraId="1E3BB480" w14:textId="77777777" w:rsidR="00053622" w:rsidRPr="00053622" w:rsidRDefault="00053622" w:rsidP="00053622">
            <w:pPr>
              <w:suppressAutoHyphens/>
              <w:spacing w:line="216" w:lineRule="auto"/>
              <w:ind w:firstLine="425"/>
              <w:rPr>
                <w:rFonts w:eastAsia="Calibri"/>
                <w:b/>
                <w:bCs/>
                <w:sz w:val="22"/>
                <w:szCs w:val="22"/>
                <w:lang w:eastAsia="zh-CN"/>
              </w:rPr>
            </w:pPr>
          </w:p>
        </w:tc>
        <w:tc>
          <w:tcPr>
            <w:tcW w:w="4111" w:type="dxa"/>
          </w:tcPr>
          <w:p w14:paraId="73884AC5" w14:textId="77777777" w:rsidR="00053622" w:rsidRPr="00053622" w:rsidRDefault="00053622" w:rsidP="00053622">
            <w:pPr>
              <w:keepNext/>
              <w:keepLines/>
              <w:shd w:val="clear" w:color="auto" w:fill="FFFFFF"/>
              <w:suppressAutoHyphens/>
              <w:snapToGrid w:val="0"/>
              <w:spacing w:line="216" w:lineRule="auto"/>
              <w:ind w:hanging="108"/>
              <w:rPr>
                <w:rFonts w:eastAsia="Arial"/>
                <w:bCs/>
                <w:sz w:val="22"/>
                <w:szCs w:val="22"/>
                <w:lang w:eastAsia="zh-CN"/>
              </w:rPr>
            </w:pPr>
            <w:r w:rsidRPr="00053622">
              <w:rPr>
                <w:rFonts w:eastAsia="Arial"/>
                <w:b/>
                <w:bCs/>
                <w:sz w:val="22"/>
                <w:szCs w:val="22"/>
                <w:lang w:eastAsia="zh-CN"/>
              </w:rPr>
              <w:t>Подрядчик:</w:t>
            </w:r>
          </w:p>
          <w:p w14:paraId="4EA95137" w14:textId="77777777" w:rsidR="00053622" w:rsidRPr="00053622" w:rsidRDefault="00053622" w:rsidP="00053622">
            <w:pPr>
              <w:keepNext/>
              <w:keepLines/>
              <w:shd w:val="clear" w:color="auto" w:fill="FFFFFF"/>
              <w:suppressAutoHyphens/>
              <w:spacing w:line="216" w:lineRule="auto"/>
              <w:ind w:hanging="108"/>
              <w:rPr>
                <w:rFonts w:eastAsia="Arial"/>
                <w:bCs/>
                <w:sz w:val="22"/>
                <w:szCs w:val="22"/>
                <w:lang w:eastAsia="zh-CN"/>
              </w:rPr>
            </w:pPr>
          </w:p>
          <w:p w14:paraId="46A9B634" w14:textId="77777777" w:rsidR="00053622" w:rsidRPr="00053622" w:rsidRDefault="00053622" w:rsidP="00053622">
            <w:pPr>
              <w:suppressAutoHyphens/>
              <w:spacing w:line="216" w:lineRule="auto"/>
              <w:ind w:left="459"/>
              <w:rPr>
                <w:rFonts w:eastAsia="Calibri"/>
                <w:color w:val="000000"/>
                <w:sz w:val="22"/>
                <w:szCs w:val="22"/>
                <w:lang w:eastAsia="zh-CN"/>
              </w:rPr>
            </w:pPr>
          </w:p>
          <w:p w14:paraId="77BFB131" w14:textId="77777777" w:rsidR="00053622" w:rsidRPr="00053622" w:rsidRDefault="00053622" w:rsidP="00053622">
            <w:pPr>
              <w:suppressAutoHyphens/>
              <w:spacing w:line="216" w:lineRule="auto"/>
              <w:ind w:left="-108"/>
              <w:rPr>
                <w:rFonts w:eastAsia="Calibri"/>
                <w:color w:val="000000"/>
                <w:sz w:val="22"/>
                <w:szCs w:val="22"/>
                <w:lang w:eastAsia="zh-CN"/>
              </w:rPr>
            </w:pPr>
            <w:r w:rsidRPr="00053622">
              <w:rPr>
                <w:rFonts w:eastAsia="Calibri"/>
                <w:color w:val="000000"/>
                <w:sz w:val="22"/>
                <w:szCs w:val="22"/>
                <w:lang w:eastAsia="zh-CN"/>
              </w:rPr>
              <w:t xml:space="preserve"> </w:t>
            </w:r>
          </w:p>
          <w:p w14:paraId="0FFDAFDF" w14:textId="77777777" w:rsidR="00053622" w:rsidRPr="00053622" w:rsidRDefault="00053622" w:rsidP="00053622">
            <w:pPr>
              <w:suppressAutoHyphens/>
              <w:spacing w:line="216" w:lineRule="auto"/>
              <w:ind w:left="-108"/>
              <w:rPr>
                <w:rFonts w:eastAsia="Calibri"/>
                <w:color w:val="000000"/>
                <w:sz w:val="22"/>
                <w:szCs w:val="22"/>
                <w:lang w:eastAsia="zh-CN"/>
              </w:rPr>
            </w:pPr>
          </w:p>
          <w:p w14:paraId="1250B649" w14:textId="2680E126" w:rsidR="00053622" w:rsidRPr="00053622" w:rsidRDefault="00053622" w:rsidP="00053622">
            <w:pPr>
              <w:suppressAutoHyphens/>
              <w:spacing w:line="216" w:lineRule="auto"/>
              <w:ind w:left="-108"/>
              <w:rPr>
                <w:b/>
                <w:bCs/>
                <w:sz w:val="22"/>
                <w:szCs w:val="22"/>
              </w:rPr>
            </w:pPr>
            <w:r w:rsidRPr="00053622">
              <w:rPr>
                <w:rFonts w:eastAsia="Calibri"/>
                <w:color w:val="000000"/>
                <w:sz w:val="22"/>
                <w:szCs w:val="22"/>
                <w:lang w:eastAsia="zh-CN"/>
              </w:rPr>
              <w:t xml:space="preserve">_____________________ </w:t>
            </w:r>
          </w:p>
          <w:p w14:paraId="3D6DD1CE" w14:textId="77777777" w:rsidR="00053622" w:rsidRPr="00053622" w:rsidRDefault="00053622" w:rsidP="00053622">
            <w:pPr>
              <w:keepNext/>
              <w:keepLines/>
              <w:shd w:val="clear" w:color="auto" w:fill="FFFFFF"/>
              <w:suppressAutoHyphens/>
              <w:spacing w:line="216" w:lineRule="auto"/>
              <w:rPr>
                <w:rFonts w:eastAsia="Arial"/>
                <w:bCs/>
                <w:sz w:val="22"/>
                <w:szCs w:val="22"/>
                <w:lang w:eastAsia="zh-CN"/>
              </w:rPr>
            </w:pPr>
            <w:r w:rsidRPr="00053622">
              <w:rPr>
                <w:rFonts w:eastAsia="Arial"/>
                <w:bCs/>
                <w:sz w:val="22"/>
                <w:szCs w:val="22"/>
                <w:lang w:eastAsia="zh-CN"/>
              </w:rPr>
              <w:t xml:space="preserve">                      М.П </w:t>
            </w:r>
          </w:p>
          <w:p w14:paraId="3916AA06" w14:textId="77777777" w:rsidR="00053622" w:rsidRPr="00053622" w:rsidRDefault="00053622" w:rsidP="00053622">
            <w:pPr>
              <w:keepNext/>
              <w:keepLines/>
              <w:shd w:val="clear" w:color="auto" w:fill="FFFFFF"/>
              <w:suppressAutoHyphens/>
              <w:spacing w:line="216" w:lineRule="auto"/>
              <w:ind w:hanging="108"/>
              <w:rPr>
                <w:rFonts w:eastAsia="Arial"/>
                <w:bCs/>
                <w:sz w:val="22"/>
                <w:szCs w:val="22"/>
                <w:lang w:eastAsia="zh-CN"/>
              </w:rPr>
            </w:pPr>
          </w:p>
          <w:p w14:paraId="35856805" w14:textId="77777777" w:rsidR="00053622" w:rsidRPr="00053622" w:rsidRDefault="00053622" w:rsidP="00053622">
            <w:pPr>
              <w:keepNext/>
              <w:keepLines/>
              <w:shd w:val="clear" w:color="auto" w:fill="FFFFFF"/>
              <w:suppressAutoHyphens/>
              <w:spacing w:line="216" w:lineRule="auto"/>
              <w:ind w:hanging="108"/>
              <w:rPr>
                <w:rFonts w:eastAsia="Arial"/>
                <w:sz w:val="22"/>
                <w:szCs w:val="22"/>
                <w:lang w:eastAsia="zh-CN"/>
              </w:rPr>
            </w:pPr>
          </w:p>
        </w:tc>
      </w:tr>
    </w:tbl>
    <w:p w14:paraId="17AB777C" w14:textId="77777777" w:rsidR="00053622" w:rsidRPr="00053622" w:rsidRDefault="00053622" w:rsidP="00053622">
      <w:pPr>
        <w:rPr>
          <w:b/>
          <w:sz w:val="22"/>
          <w:szCs w:val="22"/>
        </w:rPr>
      </w:pPr>
    </w:p>
    <w:p w14:paraId="28138A45" w14:textId="77777777" w:rsidR="00053622" w:rsidRPr="00053622" w:rsidRDefault="00053622" w:rsidP="00053622">
      <w:pPr>
        <w:rPr>
          <w:b/>
          <w:sz w:val="22"/>
          <w:szCs w:val="22"/>
        </w:rPr>
      </w:pPr>
    </w:p>
    <w:p w14:paraId="10AC31B7" w14:textId="77777777" w:rsidR="00053622" w:rsidRPr="00053622" w:rsidRDefault="00053622" w:rsidP="00053622">
      <w:pPr>
        <w:jc w:val="right"/>
        <w:rPr>
          <w:sz w:val="22"/>
          <w:szCs w:val="22"/>
        </w:rPr>
      </w:pPr>
      <w:r w:rsidRPr="00053622">
        <w:rPr>
          <w:sz w:val="22"/>
          <w:szCs w:val="22"/>
        </w:rPr>
        <w:t xml:space="preserve">Приложение № 2 к Договору </w:t>
      </w:r>
      <w:r w:rsidRPr="00053622">
        <w:rPr>
          <w:sz w:val="22"/>
          <w:szCs w:val="22"/>
        </w:rPr>
        <w:br/>
        <w:t xml:space="preserve">на выполнение строительно-монтажных </w:t>
      </w:r>
    </w:p>
    <w:p w14:paraId="38FBF93F" w14:textId="77777777" w:rsidR="00053622" w:rsidRPr="00053622" w:rsidRDefault="00053622" w:rsidP="00053622">
      <w:pPr>
        <w:jc w:val="right"/>
        <w:rPr>
          <w:sz w:val="22"/>
          <w:szCs w:val="22"/>
        </w:rPr>
      </w:pPr>
      <w:proofErr w:type="gramStart"/>
      <w:r w:rsidRPr="00053622">
        <w:rPr>
          <w:sz w:val="22"/>
          <w:szCs w:val="22"/>
        </w:rPr>
        <w:t>работ</w:t>
      </w:r>
      <w:proofErr w:type="gramEnd"/>
      <w:r w:rsidRPr="00053622">
        <w:rPr>
          <w:sz w:val="22"/>
          <w:szCs w:val="22"/>
        </w:rPr>
        <w:t xml:space="preserve"> по прокладке канализационных сетей </w:t>
      </w:r>
      <w:r w:rsidRPr="00053622">
        <w:rPr>
          <w:sz w:val="22"/>
          <w:szCs w:val="22"/>
        </w:rPr>
        <w:br/>
        <w:t xml:space="preserve">к жилищному комплексу «Дубовый парк» </w:t>
      </w:r>
      <w:r w:rsidRPr="00053622">
        <w:rPr>
          <w:sz w:val="22"/>
          <w:szCs w:val="22"/>
        </w:rPr>
        <w:br/>
        <w:t xml:space="preserve">в квартале № 1 проекта планировки </w:t>
      </w:r>
    </w:p>
    <w:p w14:paraId="3595AF78" w14:textId="77777777" w:rsidR="00053622" w:rsidRPr="00053622" w:rsidRDefault="00053622" w:rsidP="00053622">
      <w:pPr>
        <w:jc w:val="right"/>
        <w:rPr>
          <w:sz w:val="22"/>
          <w:szCs w:val="22"/>
        </w:rPr>
      </w:pPr>
      <w:proofErr w:type="gramStart"/>
      <w:r w:rsidRPr="00053622">
        <w:rPr>
          <w:sz w:val="22"/>
          <w:szCs w:val="22"/>
        </w:rPr>
        <w:t>территории</w:t>
      </w:r>
      <w:proofErr w:type="gramEnd"/>
      <w:r w:rsidRPr="00053622">
        <w:rPr>
          <w:sz w:val="22"/>
          <w:szCs w:val="22"/>
        </w:rPr>
        <w:t xml:space="preserve">, ограниченной бульваром </w:t>
      </w:r>
    </w:p>
    <w:p w14:paraId="4A79504E" w14:textId="77777777" w:rsidR="00053622" w:rsidRPr="00053622" w:rsidRDefault="00053622" w:rsidP="00053622">
      <w:pPr>
        <w:jc w:val="right"/>
        <w:rPr>
          <w:sz w:val="22"/>
          <w:szCs w:val="22"/>
        </w:rPr>
      </w:pPr>
      <w:r w:rsidRPr="00053622">
        <w:rPr>
          <w:sz w:val="22"/>
          <w:szCs w:val="22"/>
        </w:rPr>
        <w:t xml:space="preserve">Данилова, улицами Героев Сталинградской </w:t>
      </w:r>
    </w:p>
    <w:p w14:paraId="2B0AA5A4" w14:textId="77777777" w:rsidR="00053622" w:rsidRPr="00053622" w:rsidRDefault="00053622" w:rsidP="00053622">
      <w:pPr>
        <w:jc w:val="right"/>
        <w:rPr>
          <w:sz w:val="22"/>
          <w:szCs w:val="22"/>
        </w:rPr>
      </w:pPr>
      <w:proofErr w:type="gramStart"/>
      <w:r w:rsidRPr="00053622">
        <w:rPr>
          <w:sz w:val="22"/>
          <w:szCs w:val="22"/>
        </w:rPr>
        <w:t>битвы</w:t>
      </w:r>
      <w:proofErr w:type="gramEnd"/>
      <w:r w:rsidRPr="00053622">
        <w:rPr>
          <w:sz w:val="22"/>
          <w:szCs w:val="22"/>
        </w:rPr>
        <w:t xml:space="preserve">, Лебедева и Карла Либкнехта </w:t>
      </w:r>
    </w:p>
    <w:p w14:paraId="52814E3B" w14:textId="77777777" w:rsidR="00053622" w:rsidRPr="00053622" w:rsidRDefault="00053622" w:rsidP="00053622">
      <w:pPr>
        <w:jc w:val="right"/>
        <w:rPr>
          <w:sz w:val="22"/>
          <w:szCs w:val="22"/>
        </w:rPr>
      </w:pPr>
      <w:proofErr w:type="gramStart"/>
      <w:r w:rsidRPr="00053622">
        <w:rPr>
          <w:sz w:val="22"/>
          <w:szCs w:val="22"/>
        </w:rPr>
        <w:t>в</w:t>
      </w:r>
      <w:proofErr w:type="gramEnd"/>
      <w:r w:rsidRPr="00053622">
        <w:rPr>
          <w:sz w:val="22"/>
          <w:szCs w:val="22"/>
        </w:rPr>
        <w:t xml:space="preserve"> городе Йошкар-Оле, поз. 1/2, 2 этап</w:t>
      </w:r>
    </w:p>
    <w:p w14:paraId="45A31C7A" w14:textId="77777777" w:rsidR="00053622" w:rsidRPr="00053622" w:rsidRDefault="00053622" w:rsidP="00053622">
      <w:pPr>
        <w:jc w:val="right"/>
        <w:rPr>
          <w:sz w:val="22"/>
          <w:szCs w:val="22"/>
        </w:rPr>
      </w:pPr>
    </w:p>
    <w:p w14:paraId="1D885581" w14:textId="77777777" w:rsidR="00053622" w:rsidRPr="00053622" w:rsidRDefault="00053622" w:rsidP="00053622">
      <w:pPr>
        <w:jc w:val="right"/>
        <w:rPr>
          <w:sz w:val="22"/>
          <w:szCs w:val="22"/>
        </w:rPr>
      </w:pPr>
      <w:proofErr w:type="gramStart"/>
      <w:r w:rsidRPr="00053622">
        <w:rPr>
          <w:sz w:val="22"/>
          <w:szCs w:val="22"/>
        </w:rPr>
        <w:t>от</w:t>
      </w:r>
      <w:proofErr w:type="gramEnd"/>
      <w:r w:rsidRPr="00053622">
        <w:rPr>
          <w:sz w:val="22"/>
          <w:szCs w:val="22"/>
        </w:rPr>
        <w:t xml:space="preserve"> __________№ ________</w:t>
      </w:r>
    </w:p>
    <w:p w14:paraId="1244FFE5" w14:textId="77777777" w:rsidR="00053622" w:rsidRPr="00053622" w:rsidRDefault="00053622" w:rsidP="00053622">
      <w:pPr>
        <w:rPr>
          <w:sz w:val="22"/>
          <w:szCs w:val="22"/>
        </w:rPr>
      </w:pPr>
    </w:p>
    <w:p w14:paraId="7C19B959" w14:textId="77777777" w:rsidR="00053622" w:rsidRPr="00053622" w:rsidRDefault="00053622" w:rsidP="00053622">
      <w:pPr>
        <w:rPr>
          <w:sz w:val="22"/>
          <w:szCs w:val="22"/>
        </w:rPr>
      </w:pPr>
    </w:p>
    <w:p w14:paraId="01E87E47" w14:textId="77777777" w:rsidR="00053622" w:rsidRPr="00053622" w:rsidRDefault="00053622" w:rsidP="00053622">
      <w:pPr>
        <w:jc w:val="center"/>
        <w:rPr>
          <w:b/>
          <w:sz w:val="22"/>
          <w:szCs w:val="22"/>
        </w:rPr>
      </w:pPr>
      <w:r w:rsidRPr="00053622">
        <w:rPr>
          <w:b/>
          <w:sz w:val="22"/>
          <w:szCs w:val="22"/>
        </w:rPr>
        <w:t>Локальный сметный расчет</w:t>
      </w:r>
    </w:p>
    <w:p w14:paraId="4F410F7B" w14:textId="77777777" w:rsidR="00053622" w:rsidRPr="00053622" w:rsidRDefault="00053622" w:rsidP="00053622">
      <w:pPr>
        <w:spacing w:line="240" w:lineRule="exact"/>
        <w:jc w:val="center"/>
        <w:rPr>
          <w:b/>
          <w:sz w:val="22"/>
          <w:szCs w:val="22"/>
        </w:rPr>
      </w:pPr>
    </w:p>
    <w:p w14:paraId="0DFBC98A" w14:textId="77777777" w:rsidR="00053622" w:rsidRPr="00053622" w:rsidRDefault="00053622" w:rsidP="00053622">
      <w:pPr>
        <w:jc w:val="center"/>
        <w:rPr>
          <w:sz w:val="22"/>
          <w:szCs w:val="22"/>
        </w:rPr>
      </w:pPr>
      <w:r w:rsidRPr="00053622">
        <w:rPr>
          <w:sz w:val="22"/>
          <w:szCs w:val="22"/>
        </w:rPr>
        <w:t>(</w:t>
      </w:r>
      <w:proofErr w:type="gramStart"/>
      <w:r w:rsidRPr="00053622">
        <w:rPr>
          <w:sz w:val="22"/>
          <w:szCs w:val="22"/>
        </w:rPr>
        <w:t>прилагается</w:t>
      </w:r>
      <w:proofErr w:type="gramEnd"/>
      <w:r w:rsidRPr="00053622">
        <w:rPr>
          <w:sz w:val="22"/>
          <w:szCs w:val="22"/>
        </w:rPr>
        <w:t xml:space="preserve"> отдельным файлом)</w:t>
      </w:r>
    </w:p>
    <w:p w14:paraId="0F6F742D" w14:textId="77777777" w:rsidR="00053622" w:rsidRPr="00053622" w:rsidRDefault="00053622" w:rsidP="00053622">
      <w:pPr>
        <w:spacing w:line="240" w:lineRule="exact"/>
        <w:jc w:val="center"/>
        <w:rPr>
          <w:b/>
          <w:sz w:val="22"/>
          <w:szCs w:val="22"/>
        </w:rPr>
      </w:pPr>
    </w:p>
    <w:p w14:paraId="741C4819" w14:textId="77777777" w:rsidR="00430855" w:rsidRPr="00DF2D52" w:rsidRDefault="00430855" w:rsidP="00053622">
      <w:pPr>
        <w:jc w:val="center"/>
        <w:rPr>
          <w:b/>
          <w:sz w:val="22"/>
          <w:szCs w:val="22"/>
        </w:rPr>
      </w:pPr>
    </w:p>
    <w:sectPr w:rsidR="00430855" w:rsidRPr="00DF2D52" w:rsidSect="00DF2D52">
      <w:pgSz w:w="11906" w:h="16838"/>
      <w:pgMar w:top="425" w:right="1134" w:bottom="284" w:left="1134" w:header="0" w:footer="0" w:gutter="0"/>
      <w:pgNumType w:start="1"/>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3732362" w14:textId="77777777" w:rsidR="00F548E9" w:rsidRDefault="00F548E9">
      <w:r>
        <w:separator/>
      </w:r>
    </w:p>
  </w:endnote>
  <w:endnote w:type="continuationSeparator" w:id="0">
    <w:p w14:paraId="4F2A8FEE" w14:textId="77777777" w:rsidR="00F548E9" w:rsidRDefault="00F548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NSimSun">
    <w:panose1 w:val="02010609030101010101"/>
    <w:charset w:val="86"/>
    <w:family w:val="modern"/>
    <w:pitch w:val="fixed"/>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NTHarmonica">
    <w:altName w:val="Times New Roman"/>
    <w:panose1 w:val="00000000000000000000"/>
    <w:charset w:val="00"/>
    <w:family w:val="auto"/>
    <w:notTrueType/>
    <w:pitch w:val="variable"/>
    <w:sig w:usb0="00000003" w:usb1="00000000" w:usb2="00000000" w:usb3="00000000" w:csb0="00000001"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pitch w:val="variable"/>
    <w:sig w:usb0="00000003" w:usb1="00000000" w:usb2="00000000" w:usb3="00000000" w:csb0="00000001" w:csb1="00000000"/>
  </w:font>
  <w:font w:name="SchoolDL">
    <w:altName w:val="Times New Roman"/>
    <w:panose1 w:val="00000000000000000000"/>
    <w:charset w:val="00"/>
    <w:family w:val="auto"/>
    <w:notTrueType/>
    <w:pitch w:val="variable"/>
    <w:sig w:usb0="00000003" w:usb1="00000000" w:usb2="00000000" w:usb3="00000000" w:csb0="00000001" w:csb1="00000000"/>
  </w:font>
  <w:font w:name="Baltica">
    <w:altName w:val="Times New Roman"/>
    <w:panose1 w:val="00000000000000000000"/>
    <w:charset w:val="00"/>
    <w:family w:val="roman"/>
    <w:notTrueType/>
    <w:pitch w:val="default"/>
    <w:sig w:usb0="00000003" w:usb1="00000000" w:usb2="00000000" w:usb3="00000000" w:csb0="00000001" w:csb1="00000000"/>
  </w:font>
  <w:font w:name="NTTierce">
    <w:altName w:val="Times New Roman"/>
    <w:panose1 w:val="00000000000000000000"/>
    <w:charset w:val="00"/>
    <w:family w:val="auto"/>
    <w:notTrueType/>
    <w:pitch w:val="variable"/>
    <w:sig w:usb0="00000003" w:usb1="00000000" w:usb2="00000000" w:usb3="00000000" w:csb0="00000001" w:csb1="00000000"/>
  </w:font>
  <w:font w:name="Segoe UI">
    <w:panose1 w:val="020B0502040204020203"/>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ndale Sans UI">
    <w:charset w:val="CC"/>
    <w:family w:val="auto"/>
    <w:pitch w:val="variable"/>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FB1E82" w14:textId="77777777" w:rsidR="00B40F78" w:rsidRDefault="00B40F78">
    <w:pPr>
      <w:pStyle w:val="af1"/>
      <w:framePr w:wrap="around" w:vAnchor="text" w:hAnchor="margin" w:xAlign="right" w:y="1"/>
      <w:rPr>
        <w:rStyle w:val="af"/>
      </w:rPr>
    </w:pPr>
    <w:r>
      <w:rPr>
        <w:rStyle w:val="af"/>
      </w:rPr>
      <w:fldChar w:fldCharType="begin"/>
    </w:r>
    <w:r>
      <w:rPr>
        <w:rStyle w:val="af"/>
      </w:rPr>
      <w:instrText xml:space="preserve">PAGE  </w:instrText>
    </w:r>
    <w:r>
      <w:rPr>
        <w:rStyle w:val="af"/>
      </w:rPr>
      <w:fldChar w:fldCharType="end"/>
    </w:r>
  </w:p>
  <w:p w14:paraId="6BCE493A" w14:textId="77777777" w:rsidR="00B40F78" w:rsidRDefault="00B40F78">
    <w:pPr>
      <w:pStyle w:val="af1"/>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7A7A3" w14:textId="77777777" w:rsidR="00B40F78" w:rsidRDefault="00B40F78">
    <w:pPr>
      <w:pStyle w:val="af1"/>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5DF209B" w14:textId="77777777" w:rsidR="00F548E9" w:rsidRDefault="00F548E9">
      <w:r>
        <w:separator/>
      </w:r>
    </w:p>
  </w:footnote>
  <w:footnote w:type="continuationSeparator" w:id="0">
    <w:p w14:paraId="49210589" w14:textId="77777777" w:rsidR="00F548E9" w:rsidRDefault="00F548E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82EC130" w14:textId="77777777" w:rsidR="00B40F78" w:rsidRPr="00C900B3" w:rsidRDefault="00B40F78">
    <w:pPr>
      <w:pStyle w:val="ad"/>
      <w:jc w:val="center"/>
      <w:rPr>
        <w:sz w:val="24"/>
        <w:szCs w:val="24"/>
      </w:rPr>
    </w:pPr>
    <w:r w:rsidRPr="00C900B3">
      <w:rPr>
        <w:sz w:val="24"/>
        <w:szCs w:val="24"/>
      </w:rPr>
      <w:fldChar w:fldCharType="begin"/>
    </w:r>
    <w:r w:rsidRPr="00C900B3">
      <w:rPr>
        <w:sz w:val="24"/>
        <w:szCs w:val="24"/>
      </w:rPr>
      <w:instrText xml:space="preserve"> PAGE   \* MERGEFORMAT </w:instrText>
    </w:r>
    <w:r w:rsidRPr="00C900B3">
      <w:rPr>
        <w:sz w:val="24"/>
        <w:szCs w:val="24"/>
      </w:rPr>
      <w:fldChar w:fldCharType="separate"/>
    </w:r>
    <w:r w:rsidR="00370B29">
      <w:rPr>
        <w:noProof/>
        <w:sz w:val="24"/>
        <w:szCs w:val="24"/>
      </w:rPr>
      <w:t>2</w:t>
    </w:r>
    <w:r w:rsidRPr="00C900B3">
      <w:rPr>
        <w:sz w:val="24"/>
        <w:szCs w:val="24"/>
      </w:rPr>
      <w:fldChar w:fldCharType="end"/>
    </w:r>
  </w:p>
  <w:p w14:paraId="14B64474" w14:textId="77777777" w:rsidR="00B40F78" w:rsidRDefault="00B40F78">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8CF48F" w14:textId="77777777" w:rsidR="00B40F78" w:rsidRDefault="00B40F78">
    <w:pPr>
      <w:pStyle w:val="1ff6"/>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F9A69F" w14:textId="77777777" w:rsidR="00B40F78" w:rsidRDefault="00B40F78">
    <w:pPr>
      <w:pStyle w:val="2f3"/>
      <w:shd w:val="clear" w:color="auto" w:fill="auto"/>
      <w:jc w:val="center"/>
      <w:rPr>
        <w:rFonts w:eastAsia="Arial"/>
      </w:rPr>
    </w:pPr>
  </w:p>
  <w:p w14:paraId="637A1E97" w14:textId="77777777" w:rsidR="00B40F78" w:rsidRDefault="00B40F78">
    <w:pPr>
      <w:rPr>
        <w:sz w:val="20"/>
        <w:szCs w:val="20"/>
      </w:rPr>
    </w:pPr>
  </w:p>
  <w:p w14:paraId="5EF4785F" w14:textId="77777777" w:rsidR="00B40F78" w:rsidRDefault="00B40F78">
    <w:pPr>
      <w:jc w:val="center"/>
      <w:rPr>
        <w:sz w:val="20"/>
        <w:szCs w:val="20"/>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D09816" w14:textId="77777777" w:rsidR="00B40F78" w:rsidRDefault="00B40F78">
    <w:pPr>
      <w:pStyle w:val="2f3"/>
      <w:shd w:val="clear" w:color="auto" w:fill="auto"/>
      <w:jc w:val="center"/>
      <w:rPr>
        <w:rFonts w:eastAsia="Arial"/>
      </w:rPr>
    </w:pPr>
  </w:p>
  <w:p w14:paraId="39672F27" w14:textId="77777777" w:rsidR="00B40F78" w:rsidRDefault="00B40F78">
    <w:pPr>
      <w:rPr>
        <w:sz w:val="20"/>
        <w:szCs w:val="20"/>
      </w:rPr>
    </w:pPr>
  </w:p>
  <w:p w14:paraId="4688B69F" w14:textId="77777777" w:rsidR="00B40F78" w:rsidRDefault="00B40F78">
    <w:pPr>
      <w:pStyle w:val="2f3"/>
      <w:shd w:val="clear" w:color="auto" w:fill="auto"/>
      <w:jc w:val="center"/>
    </w:pPr>
    <w:r>
      <w:rPr>
        <w:rFonts w:eastAsia="Arial"/>
      </w:rPr>
      <w:t xml:space="preserve">Приложение № </w:t>
    </w:r>
  </w:p>
  <w:p w14:paraId="05D2C83C" w14:textId="77777777" w:rsidR="00B40F78" w:rsidRDefault="00B40F78">
    <w:pPr>
      <w:jc w:val="center"/>
      <w:rPr>
        <w:sz w:val="20"/>
        <w:szCs w:val="20"/>
      </w:rPr>
    </w:pPr>
    <w:proofErr w:type="gramStart"/>
    <w:r>
      <w:rPr>
        <w:rFonts w:eastAsia="Arial"/>
        <w:sz w:val="20"/>
        <w:szCs w:val="20"/>
      </w:rPr>
      <w:t>к</w:t>
    </w:r>
    <w:proofErr w:type="gramEnd"/>
    <w:r>
      <w:rPr>
        <w:rFonts w:eastAsia="Arial"/>
        <w:sz w:val="20"/>
        <w:szCs w:val="20"/>
      </w:rPr>
      <w:t xml:space="preserve"> договору оказания сервисных услуг № _____ от «__»     202_ 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F"/>
    <w:multiLevelType w:val="singleLevel"/>
    <w:tmpl w:val="0B6EF6F6"/>
    <w:lvl w:ilvl="0">
      <w:start w:val="1"/>
      <w:numFmt w:val="russianLower"/>
      <w:pStyle w:val="2"/>
      <w:suff w:val="space"/>
      <w:lvlText w:val="%1)"/>
      <w:lvlJc w:val="left"/>
      <w:pPr>
        <w:ind w:left="737" w:firstLine="0"/>
      </w:pPr>
      <w:rPr>
        <w:rFonts w:hint="default"/>
        <w:i w:val="0"/>
      </w:rPr>
    </w:lvl>
  </w:abstractNum>
  <w:abstractNum w:abstractNumId="1">
    <w:nsid w:val="FFFFFF88"/>
    <w:multiLevelType w:val="singleLevel"/>
    <w:tmpl w:val="DD50DDCE"/>
    <w:lvl w:ilvl="0">
      <w:start w:val="1"/>
      <w:numFmt w:val="decimal"/>
      <w:pStyle w:val="a"/>
      <w:lvlText w:val="%1."/>
      <w:lvlJc w:val="left"/>
      <w:pPr>
        <w:tabs>
          <w:tab w:val="num" w:pos="360"/>
        </w:tabs>
        <w:ind w:left="360" w:hanging="360"/>
      </w:pPr>
    </w:lvl>
  </w:abstractNum>
  <w:abstractNum w:abstractNumId="2">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nsid w:val="00000002"/>
    <w:multiLevelType w:val="singleLevel"/>
    <w:tmpl w:val="5FA6DE8A"/>
    <w:lvl w:ilvl="0">
      <w:start w:val="1"/>
      <w:numFmt w:val="bullet"/>
      <w:lvlText w:val="­"/>
      <w:lvlJc w:val="left"/>
      <w:pPr>
        <w:ind w:left="1571" w:hanging="360"/>
      </w:pPr>
      <w:rPr>
        <w:rFonts w:ascii="Times New Roman" w:hAnsi="Times New Roman" w:cs="Times New Roman" w:hint="default"/>
        <w:sz w:val="24"/>
        <w:szCs w:val="24"/>
      </w:rPr>
    </w:lvl>
  </w:abstractNum>
  <w:abstractNum w:abstractNumId="4">
    <w:nsid w:val="00000003"/>
    <w:multiLevelType w:val="multilevel"/>
    <w:tmpl w:val="00000003"/>
    <w:name w:val="WW8Num4"/>
    <w:lvl w:ilvl="0">
      <w:start w:val="7"/>
      <w:numFmt w:val="decimal"/>
      <w:lvlText w:val="%1."/>
      <w:lvlJc w:val="left"/>
      <w:pPr>
        <w:tabs>
          <w:tab w:val="num" w:pos="720"/>
        </w:tabs>
        <w:ind w:left="720" w:hanging="360"/>
      </w:pPr>
    </w:lvl>
    <w:lvl w:ilvl="1">
      <w:start w:val="1"/>
      <w:numFmt w:val="decimal"/>
      <w:lvlText w:val="%1.%2."/>
      <w:lvlJc w:val="left"/>
      <w:pPr>
        <w:tabs>
          <w:tab w:val="num" w:pos="1080"/>
        </w:tabs>
        <w:ind w:left="1080" w:hanging="360"/>
      </w:pPr>
      <w:rPr>
        <w:rFonts w:ascii="Times New Roman" w:hAnsi="Times New Roman" w:cs="Times New Roman"/>
        <w:b w:val="0"/>
        <w:bCs w:val="0"/>
        <w:color w:val="000000"/>
        <w:sz w:val="24"/>
        <w:szCs w:val="24"/>
      </w:r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5"/>
    <w:multiLevelType w:val="singleLevel"/>
    <w:tmpl w:val="5FA6DE8A"/>
    <w:lvl w:ilvl="0">
      <w:start w:val="1"/>
      <w:numFmt w:val="bullet"/>
      <w:lvlText w:val="­"/>
      <w:lvlJc w:val="left"/>
      <w:pPr>
        <w:ind w:left="1070" w:hanging="360"/>
      </w:pPr>
      <w:rPr>
        <w:rFonts w:ascii="Times New Roman" w:hAnsi="Times New Roman" w:cs="Times New Roman" w:hint="default"/>
        <w:sz w:val="24"/>
        <w:szCs w:val="24"/>
      </w:rPr>
    </w:lvl>
  </w:abstractNum>
  <w:abstractNum w:abstractNumId="6">
    <w:nsid w:val="00000007"/>
    <w:multiLevelType w:val="singleLevel"/>
    <w:tmpl w:val="00000007"/>
    <w:name w:val="WW8Num8"/>
    <w:lvl w:ilvl="0">
      <w:start w:val="1"/>
      <w:numFmt w:val="decimal"/>
      <w:lvlText w:val="%1"/>
      <w:lvlJc w:val="left"/>
      <w:pPr>
        <w:tabs>
          <w:tab w:val="num" w:pos="0"/>
        </w:tabs>
        <w:ind w:left="3240" w:hanging="360"/>
      </w:pPr>
      <w:rPr>
        <w:rFonts w:ascii="Times New Roman" w:hAnsi="Times New Roman" w:cs="Times New Roman" w:hint="default"/>
      </w:rPr>
    </w:lvl>
  </w:abstractNum>
  <w:abstractNum w:abstractNumId="7">
    <w:nsid w:val="00000009"/>
    <w:multiLevelType w:val="singleLevel"/>
    <w:tmpl w:val="00000009"/>
    <w:name w:val="WW8Num9"/>
    <w:lvl w:ilvl="0">
      <w:start w:val="1"/>
      <w:numFmt w:val="decimal"/>
      <w:lvlText w:val="%1."/>
      <w:lvlJc w:val="left"/>
      <w:pPr>
        <w:tabs>
          <w:tab w:val="num" w:pos="284"/>
        </w:tabs>
      </w:pPr>
      <w:rPr>
        <w:rFonts w:cs="Times New Roman"/>
        <w:b/>
      </w:rPr>
    </w:lvl>
  </w:abstractNum>
  <w:abstractNum w:abstractNumId="8">
    <w:nsid w:val="00E61498"/>
    <w:multiLevelType w:val="multilevel"/>
    <w:tmpl w:val="795070F6"/>
    <w:lvl w:ilvl="0">
      <w:start w:val="1"/>
      <w:numFmt w:val="decimal"/>
      <w:pStyle w:val="a0"/>
      <w:lvlText w:val="%1."/>
      <w:lvlJc w:val="left"/>
      <w:pPr>
        <w:tabs>
          <w:tab w:val="num" w:pos="360"/>
        </w:tabs>
        <w:ind w:left="360" w:hanging="360"/>
      </w:p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nsid w:val="152C63D2"/>
    <w:multiLevelType w:val="multilevel"/>
    <w:tmpl w:val="7DE07D22"/>
    <w:lvl w:ilvl="0">
      <w:start w:val="1"/>
      <w:numFmt w:val="decimal"/>
      <w:pStyle w:val="a1"/>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60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4680"/>
        </w:tabs>
        <w:ind w:left="3744" w:hanging="1224"/>
      </w:pPr>
    </w:lvl>
    <w:lvl w:ilvl="8">
      <w:start w:val="1"/>
      <w:numFmt w:val="decimal"/>
      <w:lvlText w:val="%1.%2.%3.%4.%5.%6.%7.%8.%9."/>
      <w:lvlJc w:val="left"/>
      <w:pPr>
        <w:tabs>
          <w:tab w:val="num" w:pos="5400"/>
        </w:tabs>
        <w:ind w:left="4320" w:hanging="1440"/>
      </w:pPr>
    </w:lvl>
  </w:abstractNum>
  <w:abstractNum w:abstractNumId="11">
    <w:nsid w:val="241E428B"/>
    <w:multiLevelType w:val="hybridMultilevel"/>
    <w:tmpl w:val="2DC2F7F4"/>
    <w:lvl w:ilvl="0" w:tplc="FFFFFFFF">
      <w:start w:val="1"/>
      <w:numFmt w:val="decimal"/>
      <w:pStyle w:val="Level3"/>
      <w:lvlText w:val="%1."/>
      <w:lvlJc w:val="left"/>
      <w:pPr>
        <w:tabs>
          <w:tab w:val="num" w:pos="720"/>
        </w:tabs>
        <w:ind w:left="720" w:hanging="360"/>
      </w:pPr>
      <w:rPr>
        <w:rFonts w:cs="Times New Roman"/>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2">
    <w:nsid w:val="36923EF0"/>
    <w:multiLevelType w:val="multilevel"/>
    <w:tmpl w:val="C80296C4"/>
    <w:lvl w:ilvl="0">
      <w:start w:val="1"/>
      <w:numFmt w:val="decimal"/>
      <w:pStyle w:val="1"/>
      <w:lvlText w:val="%1."/>
      <w:lvlJc w:val="left"/>
      <w:pPr>
        <w:tabs>
          <w:tab w:val="num" w:pos="360"/>
        </w:tabs>
        <w:ind w:left="360" w:hanging="360"/>
      </w:pPr>
      <w:rPr>
        <w:rFonts w:ascii="Times New Roman" w:hAnsi="Times New Roman" w:cs="Times New Roman" w:hint="default"/>
        <w:b w:val="0"/>
        <w:i w:val="0"/>
        <w:caps/>
        <w:strike w:val="0"/>
        <w:dstrike w:val="0"/>
        <w:vanish w:val="0"/>
        <w:webHidden w:val="0"/>
        <w:color w:val="auto"/>
        <w:sz w:val="24"/>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20"/>
      <w:lvlText w:val="%1.%2."/>
      <w:lvlJc w:val="left"/>
      <w:pPr>
        <w:tabs>
          <w:tab w:val="num" w:pos="792"/>
        </w:tabs>
        <w:ind w:left="792" w:hanging="432"/>
      </w:pPr>
      <w:rPr>
        <w:rFonts w:ascii="Times New Roman" w:hAnsi="Times New Roman" w:cs="Times New Roman" w:hint="default"/>
        <w:b w:val="0"/>
        <w:i w:val="0"/>
        <w:caps w:val="0"/>
        <w:strike w:val="0"/>
        <w:dstrike w:val="0"/>
        <w:vanish w:val="0"/>
        <w:webHidden w:val="0"/>
        <w:color w:val="auto"/>
        <w:sz w:val="22"/>
        <w:szCs w:val="22"/>
        <w:u w:val="none"/>
        <w:effect w:val="none"/>
        <w:vertAlign w:val="baseline"/>
        <w:specVanish w:val="0"/>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320"/>
        </w:tabs>
        <w:ind w:left="4320" w:hanging="1440"/>
      </w:pPr>
    </w:lvl>
  </w:abstractNum>
  <w:abstractNum w:abstractNumId="13">
    <w:nsid w:val="5AFB1060"/>
    <w:multiLevelType w:val="hybridMultilevel"/>
    <w:tmpl w:val="1E74BEEE"/>
    <w:lvl w:ilvl="0" w:tplc="04190001">
      <w:start w:val="1"/>
      <w:numFmt w:val="bullet"/>
      <w:lvlText w:val=""/>
      <w:lvlJc w:val="left"/>
      <w:pPr>
        <w:ind w:left="1260" w:hanging="360"/>
      </w:pPr>
      <w:rPr>
        <w:rFonts w:ascii="Symbol" w:hAnsi="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hint="default"/>
      </w:rPr>
    </w:lvl>
    <w:lvl w:ilvl="3" w:tplc="04190001">
      <w:start w:val="1"/>
      <w:numFmt w:val="bullet"/>
      <w:lvlText w:val=""/>
      <w:lvlJc w:val="left"/>
      <w:pPr>
        <w:ind w:left="3420" w:hanging="360"/>
      </w:pPr>
      <w:rPr>
        <w:rFonts w:ascii="Symbol" w:hAnsi="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hint="default"/>
      </w:rPr>
    </w:lvl>
    <w:lvl w:ilvl="6" w:tplc="04190001">
      <w:start w:val="1"/>
      <w:numFmt w:val="bullet"/>
      <w:lvlText w:val=""/>
      <w:lvlJc w:val="left"/>
      <w:pPr>
        <w:ind w:left="5580" w:hanging="360"/>
      </w:pPr>
      <w:rPr>
        <w:rFonts w:ascii="Symbol" w:hAnsi="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hint="default"/>
      </w:rPr>
    </w:lvl>
  </w:abstractNum>
  <w:abstractNum w:abstractNumId="14">
    <w:nsid w:val="5BF045AB"/>
    <w:multiLevelType w:val="multilevel"/>
    <w:tmpl w:val="4E14D6FA"/>
    <w:lvl w:ilvl="0">
      <w:start w:val="1"/>
      <w:numFmt w:val="decimal"/>
      <w:pStyle w:val="10"/>
      <w:lvlText w:val="%1."/>
      <w:lvlJc w:val="left"/>
      <w:pPr>
        <w:ind w:left="1353" w:hanging="360"/>
      </w:pPr>
      <w:rPr>
        <w:color w:val="auto"/>
      </w:rPr>
    </w:lvl>
    <w:lvl w:ilvl="1">
      <w:start w:val="1"/>
      <w:numFmt w:val="decimal"/>
      <w:pStyle w:val="21"/>
      <w:isLgl/>
      <w:lvlText w:val="%1.%2"/>
      <w:lvlJc w:val="left"/>
      <w:pPr>
        <w:ind w:left="1787" w:hanging="435"/>
      </w:pPr>
      <w:rPr>
        <w:rFonts w:hint="default"/>
      </w:rPr>
    </w:lvl>
    <w:lvl w:ilvl="2">
      <w:start w:val="1"/>
      <w:numFmt w:val="decimal"/>
      <w:isLgl/>
      <w:lvlText w:val="%1.%2.%3"/>
      <w:lvlJc w:val="left"/>
      <w:pPr>
        <w:ind w:left="1997" w:hanging="720"/>
      </w:pPr>
      <w:rPr>
        <w:rFonts w:hint="default"/>
        <w:lang w:val="ru-RU"/>
      </w:rPr>
    </w:lvl>
    <w:lvl w:ilvl="3">
      <w:start w:val="1"/>
      <w:numFmt w:val="decimal"/>
      <w:isLgl/>
      <w:lvlText w:val="%1.%2.%3.%4"/>
      <w:lvlJc w:val="left"/>
      <w:pPr>
        <w:ind w:left="2072" w:hanging="720"/>
      </w:pPr>
      <w:rPr>
        <w:rFonts w:hint="default"/>
      </w:rPr>
    </w:lvl>
    <w:lvl w:ilvl="4">
      <w:start w:val="1"/>
      <w:numFmt w:val="decimal"/>
      <w:isLgl/>
      <w:lvlText w:val="%1.%2.%3.%4.%5"/>
      <w:lvlJc w:val="left"/>
      <w:pPr>
        <w:ind w:left="2432" w:hanging="1080"/>
      </w:pPr>
      <w:rPr>
        <w:rFonts w:hint="default"/>
      </w:rPr>
    </w:lvl>
    <w:lvl w:ilvl="5">
      <w:start w:val="1"/>
      <w:numFmt w:val="decimal"/>
      <w:isLgl/>
      <w:lvlText w:val="%1.%2.%3.%4.%5.%6"/>
      <w:lvlJc w:val="left"/>
      <w:pPr>
        <w:ind w:left="2792" w:hanging="1440"/>
      </w:pPr>
      <w:rPr>
        <w:rFonts w:hint="default"/>
      </w:rPr>
    </w:lvl>
    <w:lvl w:ilvl="6">
      <w:start w:val="1"/>
      <w:numFmt w:val="decimal"/>
      <w:isLgl/>
      <w:lvlText w:val="%1.%2.%3.%4.%5.%6.%7"/>
      <w:lvlJc w:val="left"/>
      <w:pPr>
        <w:ind w:left="2792" w:hanging="1440"/>
      </w:pPr>
      <w:rPr>
        <w:rFonts w:hint="default"/>
      </w:rPr>
    </w:lvl>
    <w:lvl w:ilvl="7">
      <w:start w:val="1"/>
      <w:numFmt w:val="decimal"/>
      <w:isLgl/>
      <w:lvlText w:val="%1.%2.%3.%4.%5.%6.%7.%8"/>
      <w:lvlJc w:val="left"/>
      <w:pPr>
        <w:ind w:left="3152" w:hanging="1800"/>
      </w:pPr>
      <w:rPr>
        <w:rFonts w:hint="default"/>
      </w:rPr>
    </w:lvl>
    <w:lvl w:ilvl="8">
      <w:start w:val="1"/>
      <w:numFmt w:val="decimal"/>
      <w:isLgl/>
      <w:lvlText w:val="%1.%2.%3.%4.%5.%6.%7.%8.%9"/>
      <w:lvlJc w:val="left"/>
      <w:pPr>
        <w:ind w:left="3152" w:hanging="1800"/>
      </w:pPr>
      <w:rPr>
        <w:rFonts w:hint="default"/>
      </w:rPr>
    </w:lvl>
  </w:abstractNum>
  <w:abstractNum w:abstractNumId="15">
    <w:nsid w:val="6A8C5D8E"/>
    <w:multiLevelType w:val="hybridMultilevel"/>
    <w:tmpl w:val="936E64F0"/>
    <w:lvl w:ilvl="0" w:tplc="27C65EB8">
      <w:start w:val="1"/>
      <w:numFmt w:val="bullet"/>
      <w:lvlText w:val=""/>
      <w:lvlJc w:val="left"/>
      <w:pPr>
        <w:tabs>
          <w:tab w:val="num" w:pos="720"/>
        </w:tabs>
        <w:ind w:left="720" w:hanging="360"/>
      </w:pPr>
      <w:rPr>
        <w:rFonts w:ascii="Wingdings" w:hAnsi="Wingdings" w:hint="default"/>
      </w:rPr>
    </w:lvl>
    <w:lvl w:ilvl="1" w:tplc="04190019" w:tentative="1">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pStyle w:val="Marker"/>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6">
    <w:nsid w:val="70CC7FD7"/>
    <w:multiLevelType w:val="multilevel"/>
    <w:tmpl w:val="1780E936"/>
    <w:styleLink w:val="WW8Num3"/>
    <w:lvl w:ilvl="0">
      <w:start w:val="1"/>
      <w:numFmt w:val="decimal"/>
      <w:lvlText w:val="%1."/>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17">
    <w:nsid w:val="71046A7C"/>
    <w:multiLevelType w:val="hybridMultilevel"/>
    <w:tmpl w:val="960A9A72"/>
    <w:lvl w:ilvl="0" w:tplc="5FA6DE8A">
      <w:start w:val="1"/>
      <w:numFmt w:val="bullet"/>
      <w:lvlText w:val="­"/>
      <w:lvlJc w:val="left"/>
      <w:pPr>
        <w:ind w:left="1571" w:hanging="360"/>
      </w:pPr>
      <w:rPr>
        <w:rFonts w:ascii="Times New Roman" w:hAnsi="Times New Roman" w:cs="Times New Roman" w:hint="default"/>
        <w:sz w:val="24"/>
        <w:szCs w:val="24"/>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8">
    <w:nsid w:val="71F21E71"/>
    <w:multiLevelType w:val="multilevel"/>
    <w:tmpl w:val="30CC5DB2"/>
    <w:lvl w:ilvl="0">
      <w:start w:val="1"/>
      <w:numFmt w:val="none"/>
      <w:pStyle w:val="4"/>
      <w:suff w:val="nothing"/>
      <w:lvlText w:val=""/>
      <w:lvlJc w:val="left"/>
      <w:pPr>
        <w:tabs>
          <w:tab w:val="num" w:pos="360"/>
        </w:tabs>
        <w:ind w:left="360" w:hanging="360"/>
      </w:pPr>
      <w:rPr>
        <w:rFonts w:cs="Times New Roman"/>
      </w:rPr>
    </w:lvl>
    <w:lvl w:ilvl="1">
      <w:start w:val="1"/>
      <w:numFmt w:val="none"/>
      <w:suff w:val="nothing"/>
      <w:lvlText w:val=""/>
      <w:lvlJc w:val="left"/>
      <w:pPr>
        <w:tabs>
          <w:tab w:val="num" w:pos="432"/>
        </w:tabs>
        <w:ind w:left="432" w:hanging="432"/>
      </w:pPr>
      <w:rPr>
        <w:rFonts w:cs="Times New Roman"/>
        <w:sz w:val="24"/>
        <w:szCs w:val="24"/>
      </w:rPr>
    </w:lvl>
    <w:lvl w:ilvl="2">
      <w:start w:val="1"/>
      <w:numFmt w:val="decimal"/>
      <w:lvlText w:val="%13.%3.%2."/>
      <w:lvlJc w:val="left"/>
      <w:pPr>
        <w:tabs>
          <w:tab w:val="num" w:pos="1224"/>
        </w:tabs>
        <w:ind w:left="1224" w:hanging="504"/>
      </w:pPr>
      <w:rPr>
        <w:rFonts w:cs="Times New Roman"/>
      </w:rPr>
    </w:lvl>
    <w:lvl w:ilvl="3">
      <w:start w:val="1"/>
      <w:numFmt w:val="decimal"/>
      <w:lvlText w:val="%4%13.%3.%2.1."/>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19">
    <w:nsid w:val="795A4C60"/>
    <w:multiLevelType w:val="multilevel"/>
    <w:tmpl w:val="4A88A822"/>
    <w:lvl w:ilvl="0">
      <w:start w:val="1"/>
      <w:numFmt w:val="decimal"/>
      <w:lvlText w:val="%1."/>
      <w:lvlJc w:val="left"/>
      <w:pPr>
        <w:ind w:left="720" w:hanging="360"/>
      </w:pPr>
      <w:rPr>
        <w:rFonts w:hint="default"/>
      </w:rPr>
    </w:lvl>
    <w:lvl w:ilvl="1">
      <w:start w:val="8"/>
      <w:numFmt w:val="decimal"/>
      <w:isLgl/>
      <w:lvlText w:val="%1.%2."/>
      <w:lvlJc w:val="left"/>
      <w:pPr>
        <w:ind w:left="930" w:hanging="390"/>
      </w:pPr>
      <w:rPr>
        <w:rFonts w:eastAsia="Calibri" w:hint="default"/>
      </w:rPr>
    </w:lvl>
    <w:lvl w:ilvl="2">
      <w:start w:val="1"/>
      <w:numFmt w:val="decimal"/>
      <w:isLgl/>
      <w:lvlText w:val="%1.%2.%3."/>
      <w:lvlJc w:val="left"/>
      <w:pPr>
        <w:ind w:left="1440" w:hanging="720"/>
      </w:pPr>
      <w:rPr>
        <w:rFonts w:eastAsia="Calibri" w:hint="default"/>
      </w:rPr>
    </w:lvl>
    <w:lvl w:ilvl="3">
      <w:start w:val="1"/>
      <w:numFmt w:val="decimal"/>
      <w:isLgl/>
      <w:lvlText w:val="%1.%2.%3.%4."/>
      <w:lvlJc w:val="left"/>
      <w:pPr>
        <w:ind w:left="1620" w:hanging="720"/>
      </w:pPr>
      <w:rPr>
        <w:rFonts w:eastAsia="Calibri" w:hint="default"/>
      </w:rPr>
    </w:lvl>
    <w:lvl w:ilvl="4">
      <w:start w:val="1"/>
      <w:numFmt w:val="decimal"/>
      <w:isLgl/>
      <w:lvlText w:val="%1.%2.%3.%4.%5."/>
      <w:lvlJc w:val="left"/>
      <w:pPr>
        <w:ind w:left="2160" w:hanging="1080"/>
      </w:pPr>
      <w:rPr>
        <w:rFonts w:eastAsia="Calibri" w:hint="default"/>
      </w:rPr>
    </w:lvl>
    <w:lvl w:ilvl="5">
      <w:start w:val="1"/>
      <w:numFmt w:val="decimal"/>
      <w:isLgl/>
      <w:lvlText w:val="%1.%2.%3.%4.%5.%6."/>
      <w:lvlJc w:val="left"/>
      <w:pPr>
        <w:ind w:left="2340" w:hanging="1080"/>
      </w:pPr>
      <w:rPr>
        <w:rFonts w:eastAsia="Calibri" w:hint="default"/>
      </w:rPr>
    </w:lvl>
    <w:lvl w:ilvl="6">
      <w:start w:val="1"/>
      <w:numFmt w:val="decimal"/>
      <w:isLgl/>
      <w:lvlText w:val="%1.%2.%3.%4.%5.%6.%7."/>
      <w:lvlJc w:val="left"/>
      <w:pPr>
        <w:ind w:left="2520" w:hanging="1080"/>
      </w:pPr>
      <w:rPr>
        <w:rFonts w:eastAsia="Calibri" w:hint="default"/>
      </w:rPr>
    </w:lvl>
    <w:lvl w:ilvl="7">
      <w:start w:val="1"/>
      <w:numFmt w:val="decimal"/>
      <w:isLgl/>
      <w:lvlText w:val="%1.%2.%3.%4.%5.%6.%7.%8."/>
      <w:lvlJc w:val="left"/>
      <w:pPr>
        <w:ind w:left="3060" w:hanging="1440"/>
      </w:pPr>
      <w:rPr>
        <w:rFonts w:eastAsia="Calibri" w:hint="default"/>
      </w:rPr>
    </w:lvl>
    <w:lvl w:ilvl="8">
      <w:start w:val="1"/>
      <w:numFmt w:val="decimal"/>
      <w:isLgl/>
      <w:lvlText w:val="%1.%2.%3.%4.%5.%6.%7.%8.%9."/>
      <w:lvlJc w:val="left"/>
      <w:pPr>
        <w:ind w:left="3240" w:hanging="1440"/>
      </w:pPr>
      <w:rPr>
        <w:rFonts w:eastAsia="Calibri" w:hint="default"/>
      </w:rPr>
    </w:lvl>
  </w:abstractNum>
  <w:abstractNum w:abstractNumId="20">
    <w:nsid w:val="7EF8562F"/>
    <w:multiLevelType w:val="hybridMultilevel"/>
    <w:tmpl w:val="A7F87BA0"/>
    <w:lvl w:ilvl="0" w:tplc="BDCCC0F4">
      <w:start w:val="1"/>
      <w:numFmt w:val="bullet"/>
      <w:lvlText w:val=""/>
      <w:lvlJc w:val="left"/>
      <w:pPr>
        <w:ind w:left="720" w:hanging="360"/>
      </w:pPr>
      <w:rPr>
        <w:rFonts w:ascii="Symbol" w:hAnsi="Symbol" w:hint="default"/>
      </w:rPr>
    </w:lvl>
    <w:lvl w:ilvl="1" w:tplc="0C289A68">
      <w:start w:val="1"/>
      <w:numFmt w:val="bullet"/>
      <w:lvlText w:val=""/>
      <w:lvlJc w:val="left"/>
      <w:pPr>
        <w:ind w:left="1440" w:hanging="360"/>
      </w:pPr>
      <w:rPr>
        <w:rFonts w:ascii="Symbol" w:hAnsi="Symbol" w:hint="default"/>
      </w:rPr>
    </w:lvl>
    <w:lvl w:ilvl="2" w:tplc="0674DA32" w:tentative="1">
      <w:start w:val="1"/>
      <w:numFmt w:val="bullet"/>
      <w:lvlText w:val=""/>
      <w:lvlJc w:val="left"/>
      <w:pPr>
        <w:ind w:left="2160" w:hanging="360"/>
      </w:pPr>
      <w:rPr>
        <w:rFonts w:ascii="Wingdings" w:hAnsi="Wingdings" w:hint="default"/>
      </w:rPr>
    </w:lvl>
    <w:lvl w:ilvl="3" w:tplc="5AC0FE6E" w:tentative="1">
      <w:start w:val="1"/>
      <w:numFmt w:val="bullet"/>
      <w:lvlText w:val=""/>
      <w:lvlJc w:val="left"/>
      <w:pPr>
        <w:ind w:left="2880" w:hanging="360"/>
      </w:pPr>
      <w:rPr>
        <w:rFonts w:ascii="Symbol" w:hAnsi="Symbol" w:hint="default"/>
      </w:rPr>
    </w:lvl>
    <w:lvl w:ilvl="4" w:tplc="5236716A" w:tentative="1">
      <w:start w:val="1"/>
      <w:numFmt w:val="bullet"/>
      <w:lvlText w:val="o"/>
      <w:lvlJc w:val="left"/>
      <w:pPr>
        <w:ind w:left="3600" w:hanging="360"/>
      </w:pPr>
      <w:rPr>
        <w:rFonts w:ascii="Courier New" w:hAnsi="Courier New" w:cs="Courier New" w:hint="default"/>
      </w:rPr>
    </w:lvl>
    <w:lvl w:ilvl="5" w:tplc="48F421CC" w:tentative="1">
      <w:start w:val="1"/>
      <w:numFmt w:val="bullet"/>
      <w:lvlText w:val=""/>
      <w:lvlJc w:val="left"/>
      <w:pPr>
        <w:ind w:left="4320" w:hanging="360"/>
      </w:pPr>
      <w:rPr>
        <w:rFonts w:ascii="Wingdings" w:hAnsi="Wingdings" w:hint="default"/>
      </w:rPr>
    </w:lvl>
    <w:lvl w:ilvl="6" w:tplc="F9DE79C0" w:tentative="1">
      <w:start w:val="1"/>
      <w:numFmt w:val="bullet"/>
      <w:lvlText w:val=""/>
      <w:lvlJc w:val="left"/>
      <w:pPr>
        <w:ind w:left="5040" w:hanging="360"/>
      </w:pPr>
      <w:rPr>
        <w:rFonts w:ascii="Symbol" w:hAnsi="Symbol" w:hint="default"/>
      </w:rPr>
    </w:lvl>
    <w:lvl w:ilvl="7" w:tplc="24A2DB22" w:tentative="1">
      <w:start w:val="1"/>
      <w:numFmt w:val="bullet"/>
      <w:lvlText w:val="o"/>
      <w:lvlJc w:val="left"/>
      <w:pPr>
        <w:ind w:left="5760" w:hanging="360"/>
      </w:pPr>
      <w:rPr>
        <w:rFonts w:ascii="Courier New" w:hAnsi="Courier New" w:cs="Courier New" w:hint="default"/>
      </w:rPr>
    </w:lvl>
    <w:lvl w:ilvl="8" w:tplc="2DC8DC8A" w:tentative="1">
      <w:start w:val="1"/>
      <w:numFmt w:val="bullet"/>
      <w:lvlText w:val=""/>
      <w:lvlJc w:val="left"/>
      <w:pPr>
        <w:ind w:left="6480" w:hanging="360"/>
      </w:pPr>
      <w:rPr>
        <w:rFonts w:ascii="Wingdings" w:hAnsi="Wingdings" w:hint="default"/>
      </w:rPr>
    </w:lvl>
  </w:abstractNum>
  <w:num w:numId="1">
    <w:abstractNumId w:val="1"/>
  </w:num>
  <w:num w:numId="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8"/>
  </w:num>
  <w:num w:numId="4">
    <w:abstractNumId w:val="8"/>
  </w:num>
  <w:num w:numId="5">
    <w:abstractNumId w:val="10"/>
  </w:num>
  <w:num w:numId="6">
    <w:abstractNumId w:val="3"/>
  </w:num>
  <w:num w:numId="7">
    <w:abstractNumId w:val="5"/>
  </w:num>
  <w:num w:numId="8">
    <w:abstractNumId w:val="17"/>
  </w:num>
  <w:num w:numId="9">
    <w:abstractNumId w:val="20"/>
  </w:num>
  <w:num w:numId="10">
    <w:abstractNumId w:val="13"/>
  </w:num>
  <w:num w:numId="11">
    <w:abstractNumId w:val="2"/>
  </w:num>
  <w:num w:numId="12">
    <w:abstractNumId w:val="19"/>
  </w:num>
  <w:num w:numId="13">
    <w:abstractNumId w:val="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6"/>
  </w:num>
  <w:num w:numId="15">
    <w:abstractNumId w:val="14"/>
  </w:num>
  <w:num w:numId="16">
    <w:abstractNumId w:val="0"/>
  </w:num>
  <w:num w:numId="17">
    <w:abstractNumId w:val="15"/>
  </w:num>
  <w:num w:numId="18">
    <w:abstractNumId w:val="1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562"/>
    <w:rsid w:val="0000099A"/>
    <w:rsid w:val="00000B45"/>
    <w:rsid w:val="0000383A"/>
    <w:rsid w:val="00015099"/>
    <w:rsid w:val="000250D9"/>
    <w:rsid w:val="000272CD"/>
    <w:rsid w:val="00035A48"/>
    <w:rsid w:val="0004156E"/>
    <w:rsid w:val="00042E43"/>
    <w:rsid w:val="000437E9"/>
    <w:rsid w:val="00047692"/>
    <w:rsid w:val="00051551"/>
    <w:rsid w:val="00053622"/>
    <w:rsid w:val="00067205"/>
    <w:rsid w:val="000672B7"/>
    <w:rsid w:val="00072726"/>
    <w:rsid w:val="000747F0"/>
    <w:rsid w:val="00084A24"/>
    <w:rsid w:val="000866FC"/>
    <w:rsid w:val="0009720B"/>
    <w:rsid w:val="000E3287"/>
    <w:rsid w:val="000E50EF"/>
    <w:rsid w:val="00111548"/>
    <w:rsid w:val="0011162E"/>
    <w:rsid w:val="00123989"/>
    <w:rsid w:val="00124D51"/>
    <w:rsid w:val="0013687C"/>
    <w:rsid w:val="001372F0"/>
    <w:rsid w:val="00144A10"/>
    <w:rsid w:val="001509FA"/>
    <w:rsid w:val="00151477"/>
    <w:rsid w:val="00152D3C"/>
    <w:rsid w:val="001653DF"/>
    <w:rsid w:val="001679D6"/>
    <w:rsid w:val="001706AC"/>
    <w:rsid w:val="001709BA"/>
    <w:rsid w:val="001727F5"/>
    <w:rsid w:val="0017480C"/>
    <w:rsid w:val="00183A28"/>
    <w:rsid w:val="0018446D"/>
    <w:rsid w:val="00190985"/>
    <w:rsid w:val="00190DFA"/>
    <w:rsid w:val="0019450A"/>
    <w:rsid w:val="001C01D6"/>
    <w:rsid w:val="001C1713"/>
    <w:rsid w:val="001C253A"/>
    <w:rsid w:val="001C3741"/>
    <w:rsid w:val="001C620B"/>
    <w:rsid w:val="001D6449"/>
    <w:rsid w:val="001E62FA"/>
    <w:rsid w:val="001F2993"/>
    <w:rsid w:val="001F3AAF"/>
    <w:rsid w:val="001F519C"/>
    <w:rsid w:val="00211E93"/>
    <w:rsid w:val="0022110C"/>
    <w:rsid w:val="00225A8F"/>
    <w:rsid w:val="00233DD9"/>
    <w:rsid w:val="0024330F"/>
    <w:rsid w:val="00245A21"/>
    <w:rsid w:val="0025167E"/>
    <w:rsid w:val="00255562"/>
    <w:rsid w:val="00255F31"/>
    <w:rsid w:val="00263D73"/>
    <w:rsid w:val="00264926"/>
    <w:rsid w:val="00265BE4"/>
    <w:rsid w:val="00265C6D"/>
    <w:rsid w:val="00295B1B"/>
    <w:rsid w:val="002965E7"/>
    <w:rsid w:val="002A0CCC"/>
    <w:rsid w:val="002A4492"/>
    <w:rsid w:val="002A679E"/>
    <w:rsid w:val="002B121C"/>
    <w:rsid w:val="002B3361"/>
    <w:rsid w:val="002B469B"/>
    <w:rsid w:val="002C6112"/>
    <w:rsid w:val="00315367"/>
    <w:rsid w:val="00333489"/>
    <w:rsid w:val="00340DC2"/>
    <w:rsid w:val="003412B3"/>
    <w:rsid w:val="00342211"/>
    <w:rsid w:val="0034564B"/>
    <w:rsid w:val="00357BC0"/>
    <w:rsid w:val="00361E2C"/>
    <w:rsid w:val="00370B29"/>
    <w:rsid w:val="0037376D"/>
    <w:rsid w:val="003821F9"/>
    <w:rsid w:val="003A1E3D"/>
    <w:rsid w:val="003A4B7A"/>
    <w:rsid w:val="003B2EA5"/>
    <w:rsid w:val="003B7C8C"/>
    <w:rsid w:val="003E09D5"/>
    <w:rsid w:val="003E252D"/>
    <w:rsid w:val="003E39E1"/>
    <w:rsid w:val="003F2A3B"/>
    <w:rsid w:val="003F43AE"/>
    <w:rsid w:val="00400345"/>
    <w:rsid w:val="0040443F"/>
    <w:rsid w:val="004050D0"/>
    <w:rsid w:val="00411C06"/>
    <w:rsid w:val="00422EEA"/>
    <w:rsid w:val="00424C25"/>
    <w:rsid w:val="0042562B"/>
    <w:rsid w:val="00430855"/>
    <w:rsid w:val="00432BC6"/>
    <w:rsid w:val="00443F10"/>
    <w:rsid w:val="00453F7A"/>
    <w:rsid w:val="00461313"/>
    <w:rsid w:val="00461855"/>
    <w:rsid w:val="00462860"/>
    <w:rsid w:val="0046758B"/>
    <w:rsid w:val="00471C07"/>
    <w:rsid w:val="00472A87"/>
    <w:rsid w:val="00476856"/>
    <w:rsid w:val="00481DC6"/>
    <w:rsid w:val="00483A10"/>
    <w:rsid w:val="00494B42"/>
    <w:rsid w:val="004C2ACA"/>
    <w:rsid w:val="004C492D"/>
    <w:rsid w:val="004C63E2"/>
    <w:rsid w:val="004E0B22"/>
    <w:rsid w:val="004E4243"/>
    <w:rsid w:val="004E5BDC"/>
    <w:rsid w:val="004F04F5"/>
    <w:rsid w:val="004F17AD"/>
    <w:rsid w:val="004F7317"/>
    <w:rsid w:val="00503EC9"/>
    <w:rsid w:val="005121FD"/>
    <w:rsid w:val="005271EF"/>
    <w:rsid w:val="005315DC"/>
    <w:rsid w:val="00536B06"/>
    <w:rsid w:val="00540252"/>
    <w:rsid w:val="00542E83"/>
    <w:rsid w:val="00543239"/>
    <w:rsid w:val="0056793F"/>
    <w:rsid w:val="005708B2"/>
    <w:rsid w:val="00574799"/>
    <w:rsid w:val="005849AD"/>
    <w:rsid w:val="00586731"/>
    <w:rsid w:val="005927AD"/>
    <w:rsid w:val="005965AC"/>
    <w:rsid w:val="00596F3A"/>
    <w:rsid w:val="00597D1B"/>
    <w:rsid w:val="005A10EC"/>
    <w:rsid w:val="005A6CC3"/>
    <w:rsid w:val="005C65D2"/>
    <w:rsid w:val="005D613B"/>
    <w:rsid w:val="005D76F7"/>
    <w:rsid w:val="005E0269"/>
    <w:rsid w:val="005E58CA"/>
    <w:rsid w:val="00616A5C"/>
    <w:rsid w:val="0062017F"/>
    <w:rsid w:val="00621CDD"/>
    <w:rsid w:val="0062411A"/>
    <w:rsid w:val="006428CA"/>
    <w:rsid w:val="006518D4"/>
    <w:rsid w:val="00655E07"/>
    <w:rsid w:val="0066527C"/>
    <w:rsid w:val="00680B89"/>
    <w:rsid w:val="00683D54"/>
    <w:rsid w:val="00692531"/>
    <w:rsid w:val="0069628D"/>
    <w:rsid w:val="006A026A"/>
    <w:rsid w:val="006A0FF6"/>
    <w:rsid w:val="006A138D"/>
    <w:rsid w:val="006B4503"/>
    <w:rsid w:val="006B53B5"/>
    <w:rsid w:val="006C62CB"/>
    <w:rsid w:val="006D5A11"/>
    <w:rsid w:val="006D7098"/>
    <w:rsid w:val="006F6966"/>
    <w:rsid w:val="00700D75"/>
    <w:rsid w:val="00700F99"/>
    <w:rsid w:val="0070133F"/>
    <w:rsid w:val="007015B3"/>
    <w:rsid w:val="00701C8A"/>
    <w:rsid w:val="007071F1"/>
    <w:rsid w:val="007112BB"/>
    <w:rsid w:val="00715860"/>
    <w:rsid w:val="00722A35"/>
    <w:rsid w:val="00725B98"/>
    <w:rsid w:val="00726CFB"/>
    <w:rsid w:val="0073299E"/>
    <w:rsid w:val="007413FB"/>
    <w:rsid w:val="00741F54"/>
    <w:rsid w:val="0074305B"/>
    <w:rsid w:val="0074357F"/>
    <w:rsid w:val="0074442F"/>
    <w:rsid w:val="00755D68"/>
    <w:rsid w:val="007569F2"/>
    <w:rsid w:val="0077171C"/>
    <w:rsid w:val="0077462B"/>
    <w:rsid w:val="007833FF"/>
    <w:rsid w:val="00786818"/>
    <w:rsid w:val="0079694F"/>
    <w:rsid w:val="007B1E83"/>
    <w:rsid w:val="007C42FE"/>
    <w:rsid w:val="007E7D9F"/>
    <w:rsid w:val="007F00D2"/>
    <w:rsid w:val="007F1D8D"/>
    <w:rsid w:val="007F6074"/>
    <w:rsid w:val="007F7551"/>
    <w:rsid w:val="0080618B"/>
    <w:rsid w:val="00811446"/>
    <w:rsid w:val="00812087"/>
    <w:rsid w:val="00816D17"/>
    <w:rsid w:val="008207F0"/>
    <w:rsid w:val="00824C1A"/>
    <w:rsid w:val="008323FA"/>
    <w:rsid w:val="00845E39"/>
    <w:rsid w:val="00846C45"/>
    <w:rsid w:val="00857F77"/>
    <w:rsid w:val="00866D59"/>
    <w:rsid w:val="008712DB"/>
    <w:rsid w:val="00872711"/>
    <w:rsid w:val="00883513"/>
    <w:rsid w:val="008B64C8"/>
    <w:rsid w:val="008B7190"/>
    <w:rsid w:val="008D6AC8"/>
    <w:rsid w:val="008E190C"/>
    <w:rsid w:val="008E25EC"/>
    <w:rsid w:val="008E33F1"/>
    <w:rsid w:val="008F2771"/>
    <w:rsid w:val="008F728F"/>
    <w:rsid w:val="00907548"/>
    <w:rsid w:val="00917F74"/>
    <w:rsid w:val="009203D1"/>
    <w:rsid w:val="0092160E"/>
    <w:rsid w:val="009449E2"/>
    <w:rsid w:val="00956AC1"/>
    <w:rsid w:val="00961983"/>
    <w:rsid w:val="009653F6"/>
    <w:rsid w:val="00972A04"/>
    <w:rsid w:val="00975839"/>
    <w:rsid w:val="009827D8"/>
    <w:rsid w:val="00986613"/>
    <w:rsid w:val="00992F81"/>
    <w:rsid w:val="00996D06"/>
    <w:rsid w:val="009A2E49"/>
    <w:rsid w:val="009A72F2"/>
    <w:rsid w:val="009B46CB"/>
    <w:rsid w:val="009C4FD1"/>
    <w:rsid w:val="009D7A76"/>
    <w:rsid w:val="009E53A7"/>
    <w:rsid w:val="009F49A1"/>
    <w:rsid w:val="009F57FE"/>
    <w:rsid w:val="009F75C6"/>
    <w:rsid w:val="00A047BC"/>
    <w:rsid w:val="00A05BBE"/>
    <w:rsid w:val="00A434E4"/>
    <w:rsid w:val="00A436C7"/>
    <w:rsid w:val="00A4536A"/>
    <w:rsid w:val="00A51D37"/>
    <w:rsid w:val="00A70E70"/>
    <w:rsid w:val="00A811FC"/>
    <w:rsid w:val="00A81315"/>
    <w:rsid w:val="00A817D4"/>
    <w:rsid w:val="00A83200"/>
    <w:rsid w:val="00A87716"/>
    <w:rsid w:val="00A93E8D"/>
    <w:rsid w:val="00AA346E"/>
    <w:rsid w:val="00AA4F93"/>
    <w:rsid w:val="00AC041A"/>
    <w:rsid w:val="00AC06E8"/>
    <w:rsid w:val="00AC65D1"/>
    <w:rsid w:val="00AD2B89"/>
    <w:rsid w:val="00AD3A0F"/>
    <w:rsid w:val="00AD6C1F"/>
    <w:rsid w:val="00AE0AD9"/>
    <w:rsid w:val="00AF2AC4"/>
    <w:rsid w:val="00AF3FF3"/>
    <w:rsid w:val="00B20492"/>
    <w:rsid w:val="00B25436"/>
    <w:rsid w:val="00B26FB4"/>
    <w:rsid w:val="00B31F5D"/>
    <w:rsid w:val="00B40EB9"/>
    <w:rsid w:val="00B40F78"/>
    <w:rsid w:val="00B72DD6"/>
    <w:rsid w:val="00B73607"/>
    <w:rsid w:val="00B95915"/>
    <w:rsid w:val="00B97703"/>
    <w:rsid w:val="00BA187C"/>
    <w:rsid w:val="00BA7EBE"/>
    <w:rsid w:val="00BB0FCE"/>
    <w:rsid w:val="00BB267A"/>
    <w:rsid w:val="00BB4099"/>
    <w:rsid w:val="00BC1F19"/>
    <w:rsid w:val="00BC298B"/>
    <w:rsid w:val="00BC4499"/>
    <w:rsid w:val="00BD41B7"/>
    <w:rsid w:val="00BD63A7"/>
    <w:rsid w:val="00BE1E15"/>
    <w:rsid w:val="00BE7FF0"/>
    <w:rsid w:val="00BF10FB"/>
    <w:rsid w:val="00BF2D02"/>
    <w:rsid w:val="00C07D98"/>
    <w:rsid w:val="00C13986"/>
    <w:rsid w:val="00C15618"/>
    <w:rsid w:val="00C22BAB"/>
    <w:rsid w:val="00C26262"/>
    <w:rsid w:val="00C319FB"/>
    <w:rsid w:val="00C339FC"/>
    <w:rsid w:val="00C362FE"/>
    <w:rsid w:val="00C5335F"/>
    <w:rsid w:val="00C626DD"/>
    <w:rsid w:val="00C736EF"/>
    <w:rsid w:val="00C81B46"/>
    <w:rsid w:val="00C92F07"/>
    <w:rsid w:val="00CA1B0A"/>
    <w:rsid w:val="00CA6DD5"/>
    <w:rsid w:val="00CA75E6"/>
    <w:rsid w:val="00CA7844"/>
    <w:rsid w:val="00CC5155"/>
    <w:rsid w:val="00CE0F90"/>
    <w:rsid w:val="00CE625D"/>
    <w:rsid w:val="00CF75B4"/>
    <w:rsid w:val="00D023DB"/>
    <w:rsid w:val="00D04F5C"/>
    <w:rsid w:val="00D06058"/>
    <w:rsid w:val="00D3141E"/>
    <w:rsid w:val="00D32AF8"/>
    <w:rsid w:val="00D52EEF"/>
    <w:rsid w:val="00D53A93"/>
    <w:rsid w:val="00D54675"/>
    <w:rsid w:val="00D63C50"/>
    <w:rsid w:val="00D82D81"/>
    <w:rsid w:val="00D832CF"/>
    <w:rsid w:val="00DA354F"/>
    <w:rsid w:val="00DA58CD"/>
    <w:rsid w:val="00DB2751"/>
    <w:rsid w:val="00DC74B3"/>
    <w:rsid w:val="00DE103D"/>
    <w:rsid w:val="00DF2D52"/>
    <w:rsid w:val="00E0077F"/>
    <w:rsid w:val="00E01CD7"/>
    <w:rsid w:val="00E05B3B"/>
    <w:rsid w:val="00E135B2"/>
    <w:rsid w:val="00E13F61"/>
    <w:rsid w:val="00E303D7"/>
    <w:rsid w:val="00E47678"/>
    <w:rsid w:val="00E514B5"/>
    <w:rsid w:val="00E52597"/>
    <w:rsid w:val="00E61367"/>
    <w:rsid w:val="00E62023"/>
    <w:rsid w:val="00E76CCE"/>
    <w:rsid w:val="00E90163"/>
    <w:rsid w:val="00E95117"/>
    <w:rsid w:val="00EA42DD"/>
    <w:rsid w:val="00EB443E"/>
    <w:rsid w:val="00EF1C1A"/>
    <w:rsid w:val="00EF353E"/>
    <w:rsid w:val="00EF5F6A"/>
    <w:rsid w:val="00F0107D"/>
    <w:rsid w:val="00F11FA6"/>
    <w:rsid w:val="00F2049D"/>
    <w:rsid w:val="00F22A78"/>
    <w:rsid w:val="00F34925"/>
    <w:rsid w:val="00F35218"/>
    <w:rsid w:val="00F376B4"/>
    <w:rsid w:val="00F43E41"/>
    <w:rsid w:val="00F47E85"/>
    <w:rsid w:val="00F548E9"/>
    <w:rsid w:val="00F6319D"/>
    <w:rsid w:val="00F679CB"/>
    <w:rsid w:val="00F7604C"/>
    <w:rsid w:val="00F85D94"/>
    <w:rsid w:val="00F86AFB"/>
    <w:rsid w:val="00F9166E"/>
    <w:rsid w:val="00FA0A3A"/>
    <w:rsid w:val="00FA1FBA"/>
    <w:rsid w:val="00FC2A39"/>
    <w:rsid w:val="00FC64C0"/>
    <w:rsid w:val="00FC6B57"/>
    <w:rsid w:val="00FE3E5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63BF3169"/>
  <w15:chartTrackingRefBased/>
  <w15:docId w15:val="{0B77047A-ABA8-4438-AD1C-0A1EAC08FB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uiPriority="99"/>
    <w:lsdException w:name="index 9" w:uiPriority="99" w:qFormat="1"/>
    <w:lsdException w:name="toc 1" w:uiPriority="39" w:qFormat="1"/>
    <w:lsdException w:name="toc 2" w:uiPriority="39" w:qFormat="1"/>
    <w:lsdException w:name="toc 3" w:uiPriority="39" w:qFormat="1"/>
    <w:lsdException w:name="toc 4" w:uiPriority="99"/>
    <w:lsdException w:name="toc 5" w:uiPriority="99"/>
    <w:lsdException w:name="toc 6" w:uiPriority="99"/>
    <w:lsdException w:name="toc 7" w:uiPriority="99"/>
    <w:lsdException w:name="toc 8" w:uiPriority="99"/>
    <w:lsdException w:name="toc 9" w:uiPriority="99"/>
    <w:lsdException w:name="footnote text" w:qFormat="1"/>
    <w:lsdException w:name="annotation text" w:qFormat="1"/>
    <w:lsdException w:name="header" w:uiPriority="99"/>
    <w:lsdException w:name="footer" w:uiPriority="99"/>
    <w:lsdException w:name="caption" w:semiHidden="1" w:unhideWhenUsed="1" w:qFormat="1"/>
    <w:lsdException w:name="table of figures" w:uiPriority="99" w:qFormat="1"/>
    <w:lsdException w:name="annotation reference" w:qFormat="1"/>
    <w:lsdException w:name="page number" w:qFormat="1"/>
    <w:lsdException w:name="toa heading" w:uiPriority="99" w:qFormat="1"/>
    <w:lsdException w:name="List Bullet" w:uiPriority="99" w:qFormat="1"/>
    <w:lsdException w:name="List Number" w:qFormat="1"/>
    <w:lsdException w:name="Title" w:qFormat="1"/>
    <w:lsdException w:name="Subtitle" w:qFormat="1"/>
    <w:lsdException w:name="Date" w:uiPriority="99" w:qFormat="1"/>
    <w:lsdException w:name="Body Text 2" w:qFormat="1"/>
    <w:lsdException w:name="Body Text 3" w:qFormat="1"/>
    <w:lsdException w:name="Body Text Indent 2" w:qFormat="1"/>
    <w:lsdException w:name="Body Text Indent 3" w:qFormat="1"/>
    <w:lsdException w:name="Block Text" w:qFormat="1"/>
    <w:lsdException w:name="Hyperlink" w:uiPriority="99"/>
    <w:lsdException w:name="FollowedHyperlink" w:uiPriority="99"/>
    <w:lsdException w:name="Strong" w:qFormat="1"/>
    <w:lsdException w:name="Emphasis" w:qFormat="1"/>
    <w:lsdException w:name="Document Map" w:uiPriority="99" w:qFormat="1"/>
    <w:lsdException w:name="Plain Text" w:uiPriority="99" w:qFormat="1"/>
    <w:lsdException w:name="Normal (Web)" w:qFormat="1"/>
    <w:lsdException w:name="HTML Preformatted" w:qFormat="1"/>
    <w:lsdException w:name="Normal Table" w:semiHidden="1" w:unhideWhenUsed="1"/>
    <w:lsdException w:name="annotation subject" w:qFormat="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uiPriority="59"/>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qFormat="1"/>
    <w:lsdException w:name="List Paragraph" w:qFormat="1"/>
    <w:lsdException w:name="Quote" w:uiPriority="29" w:qFormat="1"/>
    <w:lsdException w:name="Intense Quote" w:uiPriority="99"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A83200"/>
    <w:rPr>
      <w:sz w:val="24"/>
      <w:szCs w:val="24"/>
    </w:rPr>
  </w:style>
  <w:style w:type="paragraph" w:styleId="1">
    <w:name w:val="heading 1"/>
    <w:aliases w:val="Заголовок параграфа (1.), Знак1,Знак1,Section,Section Heading,level2 hdg,111,Document Header1,H1,Введение...,Б1,Heading 1iz,Б11,Заголовок 1 Знак2 Знак,Заголовок 1 Знак1 Знак Знак,Заголовок 1 Знак Знак Знак Знак"/>
    <w:basedOn w:val="a2"/>
    <w:next w:val="a2"/>
    <w:link w:val="11"/>
    <w:qFormat/>
    <w:rsid w:val="002A4492"/>
    <w:pPr>
      <w:keepNext/>
      <w:keepLines/>
      <w:numPr>
        <w:numId w:val="2"/>
      </w:numPr>
      <w:tabs>
        <w:tab w:val="clear" w:pos="360"/>
      </w:tabs>
      <w:spacing w:before="480"/>
      <w:ind w:left="0" w:firstLine="0"/>
      <w:outlineLvl w:val="0"/>
    </w:pPr>
    <w:rPr>
      <w:rFonts w:ascii="Cambria" w:hAnsi="Cambria"/>
      <w:b/>
      <w:bCs/>
      <w:color w:val="365F91"/>
      <w:sz w:val="28"/>
      <w:szCs w:val="28"/>
      <w:lang w:val="x-none"/>
    </w:rPr>
  </w:style>
  <w:style w:type="paragraph" w:styleId="20">
    <w:name w:val="heading 2"/>
    <w:aliases w:val="21,22,23,24,25,211,221,231,26,212,222,232,27,213,223,233,28,214,224,234,241,251,2111,2211,2311,261,2121,2221,2321,271,2131,2231,2331,h2,h21,5,Заголовок пункта (1.1) Знак,Заголовок пункта (1.1),Reset numbering,Заголовок 2 Знак2,H2,Gliederu"/>
    <w:basedOn w:val="a2"/>
    <w:next w:val="a2"/>
    <w:link w:val="22"/>
    <w:qFormat/>
    <w:rsid w:val="002A4492"/>
    <w:pPr>
      <w:keepNext/>
      <w:numPr>
        <w:ilvl w:val="1"/>
        <w:numId w:val="2"/>
      </w:numPr>
      <w:tabs>
        <w:tab w:val="clear" w:pos="792"/>
        <w:tab w:val="num" w:pos="576"/>
      </w:tabs>
      <w:suppressAutoHyphens/>
      <w:ind w:left="576" w:hanging="576"/>
      <w:jc w:val="center"/>
      <w:outlineLvl w:val="1"/>
    </w:pPr>
    <w:rPr>
      <w:rFonts w:ascii="Cambria" w:hAnsi="Cambria"/>
      <w:b/>
      <w:bCs/>
      <w:i/>
      <w:iCs/>
      <w:sz w:val="28"/>
      <w:szCs w:val="28"/>
      <w:lang w:val="x-none" w:eastAsia="ar-SA"/>
    </w:rPr>
  </w:style>
  <w:style w:type="paragraph" w:styleId="3">
    <w:name w:val="heading 3"/>
    <w:aliases w:val="Заголовок подпукта (1.1.1),Level 1 - 1"/>
    <w:basedOn w:val="a2"/>
    <w:link w:val="30"/>
    <w:qFormat/>
    <w:rsid w:val="005E0269"/>
    <w:pPr>
      <w:keepNext/>
      <w:suppressAutoHyphens/>
      <w:spacing w:before="240" w:after="60"/>
      <w:outlineLvl w:val="2"/>
    </w:pPr>
    <w:rPr>
      <w:rFonts w:ascii="Arial" w:eastAsia="NSimSun" w:hAnsi="Arial" w:cs="Arial"/>
      <w:b/>
      <w:bCs/>
      <w:sz w:val="26"/>
      <w:szCs w:val="26"/>
    </w:rPr>
  </w:style>
  <w:style w:type="paragraph" w:styleId="40">
    <w:name w:val="heading 4"/>
    <w:aliases w:val="H4,H41,Sub-Minor,Level 2 - a"/>
    <w:basedOn w:val="a2"/>
    <w:link w:val="41"/>
    <w:qFormat/>
    <w:rsid w:val="005E0269"/>
    <w:pPr>
      <w:keepNext/>
      <w:suppressAutoHyphens/>
      <w:spacing w:before="240" w:after="60"/>
      <w:ind w:left="708" w:hanging="708"/>
      <w:outlineLvl w:val="3"/>
    </w:pPr>
    <w:rPr>
      <w:rFonts w:ascii="Arial" w:eastAsia="NSimSun" w:hAnsi="Arial" w:cs="Arial"/>
      <w:b/>
      <w:bCs/>
    </w:rPr>
  </w:style>
  <w:style w:type="paragraph" w:styleId="5">
    <w:name w:val="heading 5"/>
    <w:aliases w:val="h5,h51,H5,H51,h52,test,Block Label,Level 3 - i"/>
    <w:basedOn w:val="a2"/>
    <w:link w:val="50"/>
    <w:qFormat/>
    <w:rsid w:val="005E0269"/>
    <w:pPr>
      <w:suppressAutoHyphens/>
      <w:spacing w:before="240" w:after="60"/>
      <w:outlineLvl w:val="4"/>
    </w:pPr>
    <w:rPr>
      <w:rFonts w:ascii="Calibri" w:eastAsia="NSimSun" w:hAnsi="Calibri" w:cs="Mangal"/>
      <w:b/>
      <w:bCs/>
      <w:i/>
      <w:iCs/>
      <w:sz w:val="26"/>
      <w:szCs w:val="26"/>
    </w:rPr>
  </w:style>
  <w:style w:type="paragraph" w:styleId="6">
    <w:name w:val="heading 6"/>
    <w:aliases w:val="Legal Level 1."/>
    <w:basedOn w:val="a2"/>
    <w:link w:val="60"/>
    <w:qFormat/>
    <w:rsid w:val="005E0269"/>
    <w:pPr>
      <w:suppressAutoHyphens/>
      <w:spacing w:before="240" w:after="60"/>
      <w:ind w:left="2124" w:hanging="708"/>
      <w:outlineLvl w:val="5"/>
    </w:pPr>
    <w:rPr>
      <w:rFonts w:eastAsia="NSimSun" w:cs="Mangal"/>
      <w:i/>
      <w:iCs/>
      <w:sz w:val="22"/>
      <w:szCs w:val="22"/>
    </w:rPr>
  </w:style>
  <w:style w:type="paragraph" w:styleId="7">
    <w:name w:val="heading 7"/>
    <w:aliases w:val="Appendix Header,Legal Level 1.1."/>
    <w:basedOn w:val="a2"/>
    <w:link w:val="70"/>
    <w:qFormat/>
    <w:rsid w:val="005E0269"/>
    <w:pPr>
      <w:suppressAutoHyphens/>
      <w:spacing w:before="240" w:after="60"/>
      <w:outlineLvl w:val="6"/>
    </w:pPr>
    <w:rPr>
      <w:rFonts w:ascii="Calibri" w:eastAsia="NSimSun" w:hAnsi="Calibri" w:cs="Mangal"/>
    </w:rPr>
  </w:style>
  <w:style w:type="paragraph" w:styleId="8">
    <w:name w:val="heading 8"/>
    <w:aliases w:val="Legal Level 1.1.1."/>
    <w:basedOn w:val="a2"/>
    <w:link w:val="80"/>
    <w:qFormat/>
    <w:rsid w:val="005E0269"/>
    <w:pPr>
      <w:suppressAutoHyphens/>
      <w:spacing w:before="240" w:after="60"/>
      <w:ind w:left="3540" w:hanging="708"/>
      <w:outlineLvl w:val="7"/>
    </w:pPr>
    <w:rPr>
      <w:rFonts w:ascii="Arial" w:eastAsia="NSimSun" w:hAnsi="Arial" w:cs="Arial"/>
      <w:i/>
      <w:iCs/>
      <w:sz w:val="20"/>
      <w:szCs w:val="20"/>
    </w:rPr>
  </w:style>
  <w:style w:type="paragraph" w:styleId="9">
    <w:name w:val="heading 9"/>
    <w:aliases w:val="Legal Level 1.1.1.1."/>
    <w:basedOn w:val="a2"/>
    <w:link w:val="90"/>
    <w:qFormat/>
    <w:rsid w:val="005E0269"/>
    <w:pPr>
      <w:suppressAutoHyphens/>
      <w:spacing w:before="240" w:after="60"/>
      <w:ind w:left="4248" w:hanging="708"/>
      <w:outlineLvl w:val="8"/>
    </w:pPr>
    <w:rPr>
      <w:rFonts w:ascii="Arial" w:eastAsia="NSimSun" w:hAnsi="Arial" w:cs="Arial"/>
      <w:b/>
      <w:bCs/>
      <w:i/>
      <w:iCs/>
      <w:sz w:val="18"/>
      <w:szCs w:val="18"/>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styleId="a6">
    <w:name w:val="Hyperlink"/>
    <w:uiPriority w:val="99"/>
    <w:rsid w:val="00255562"/>
    <w:rPr>
      <w:color w:val="0000FF"/>
      <w:u w:val="single"/>
    </w:rPr>
  </w:style>
  <w:style w:type="paragraph" w:customStyle="1" w:styleId="12">
    <w:name w:val="Название1"/>
    <w:basedOn w:val="a2"/>
    <w:link w:val="a7"/>
    <w:qFormat/>
    <w:rsid w:val="00255562"/>
    <w:pPr>
      <w:jc w:val="center"/>
    </w:pPr>
    <w:rPr>
      <w:b/>
      <w:bCs/>
      <w:lang w:val="x-none" w:eastAsia="x-none"/>
    </w:rPr>
  </w:style>
  <w:style w:type="paragraph" w:styleId="a8">
    <w:name w:val="Body Text"/>
    <w:aliases w:val="Основной текст Знак Знак Знак Знак,Iiaienu1,Oaeno1,Òåêñò1,Текст1"/>
    <w:basedOn w:val="a2"/>
    <w:link w:val="23"/>
    <w:rsid w:val="0040443F"/>
    <w:pPr>
      <w:spacing w:after="120"/>
    </w:pPr>
  </w:style>
  <w:style w:type="character" w:customStyle="1" w:styleId="postbody">
    <w:name w:val="postbody"/>
    <w:basedOn w:val="a3"/>
    <w:rsid w:val="005E58CA"/>
  </w:style>
  <w:style w:type="paragraph" w:customStyle="1" w:styleId="a9">
    <w:name w:val="Знак"/>
    <w:basedOn w:val="a2"/>
    <w:rsid w:val="00FC6B57"/>
    <w:pPr>
      <w:spacing w:after="160" w:line="240" w:lineRule="exact"/>
    </w:pPr>
    <w:rPr>
      <w:rFonts w:ascii="Verdana" w:hAnsi="Verdana"/>
      <w:sz w:val="20"/>
      <w:szCs w:val="20"/>
      <w:lang w:val="en-US" w:eastAsia="en-US"/>
    </w:rPr>
  </w:style>
  <w:style w:type="paragraph" w:customStyle="1" w:styleId="aa">
    <w:name w:val="Знак Знак Знак Знак"/>
    <w:basedOn w:val="a2"/>
    <w:rsid w:val="00D63C50"/>
    <w:pPr>
      <w:spacing w:before="100" w:beforeAutospacing="1" w:after="100" w:afterAutospacing="1"/>
    </w:pPr>
    <w:rPr>
      <w:rFonts w:ascii="Tahoma" w:hAnsi="Tahoma"/>
      <w:sz w:val="20"/>
      <w:szCs w:val="20"/>
      <w:lang w:val="en-US" w:eastAsia="en-US"/>
    </w:rPr>
  </w:style>
  <w:style w:type="paragraph" w:customStyle="1" w:styleId="ab">
    <w:name w:val="Знак"/>
    <w:basedOn w:val="a2"/>
    <w:rsid w:val="000672B7"/>
    <w:pPr>
      <w:spacing w:after="160" w:line="240" w:lineRule="exact"/>
    </w:pPr>
    <w:rPr>
      <w:rFonts w:ascii="Verdana" w:hAnsi="Verdana"/>
      <w:lang w:val="en-US" w:eastAsia="en-US"/>
    </w:rPr>
  </w:style>
  <w:style w:type="paragraph" w:styleId="a">
    <w:name w:val="List Number"/>
    <w:basedOn w:val="a2"/>
    <w:qFormat/>
    <w:rsid w:val="00AF2AC4"/>
    <w:pPr>
      <w:numPr>
        <w:numId w:val="1"/>
      </w:numPr>
    </w:pPr>
    <w:rPr>
      <w:sz w:val="20"/>
      <w:szCs w:val="20"/>
    </w:rPr>
  </w:style>
  <w:style w:type="paragraph" w:customStyle="1" w:styleId="ac">
    <w:name w:val="Пункт"/>
    <w:basedOn w:val="a2"/>
    <w:link w:val="13"/>
    <w:rsid w:val="00A434E4"/>
    <w:pPr>
      <w:tabs>
        <w:tab w:val="num" w:pos="1980"/>
      </w:tabs>
      <w:ind w:left="1404" w:hanging="504"/>
      <w:jc w:val="both"/>
    </w:pPr>
  </w:style>
  <w:style w:type="character" w:customStyle="1" w:styleId="a7">
    <w:name w:val="Название Знак"/>
    <w:link w:val="12"/>
    <w:locked/>
    <w:rsid w:val="00BE1E15"/>
    <w:rPr>
      <w:b/>
      <w:bCs/>
      <w:sz w:val="24"/>
      <w:szCs w:val="24"/>
    </w:rPr>
  </w:style>
  <w:style w:type="paragraph" w:styleId="ad">
    <w:name w:val="header"/>
    <w:aliases w:val="Linie,header,Знак8,Header/Footer,header odd,Hyphen,הנדון"/>
    <w:basedOn w:val="a2"/>
    <w:link w:val="ae"/>
    <w:uiPriority w:val="99"/>
    <w:rsid w:val="00B20492"/>
    <w:pPr>
      <w:tabs>
        <w:tab w:val="center" w:pos="4677"/>
        <w:tab w:val="right" w:pos="9355"/>
      </w:tabs>
    </w:pPr>
    <w:rPr>
      <w:sz w:val="28"/>
      <w:szCs w:val="28"/>
      <w:lang w:val="x-none" w:eastAsia="x-none"/>
    </w:rPr>
  </w:style>
  <w:style w:type="character" w:customStyle="1" w:styleId="ae">
    <w:name w:val="Верхний колонтитул Знак"/>
    <w:aliases w:val="Linie Знак,header Знак,Знак8 Знак,Header/Footer Знак,header odd Знак,Hyphen Знак,הנדון Знак"/>
    <w:link w:val="ad"/>
    <w:uiPriority w:val="99"/>
    <w:qFormat/>
    <w:rsid w:val="00B20492"/>
    <w:rPr>
      <w:sz w:val="28"/>
      <w:szCs w:val="28"/>
      <w:lang w:val="x-none" w:eastAsia="x-none"/>
    </w:rPr>
  </w:style>
  <w:style w:type="character" w:styleId="af">
    <w:name w:val="page number"/>
    <w:basedOn w:val="a3"/>
    <w:qFormat/>
    <w:rsid w:val="00B20492"/>
  </w:style>
  <w:style w:type="paragraph" w:customStyle="1" w:styleId="31">
    <w:name w:val="Стиль3 Знак Знак"/>
    <w:basedOn w:val="24"/>
    <w:rsid w:val="00B20492"/>
    <w:pPr>
      <w:widowControl w:val="0"/>
      <w:tabs>
        <w:tab w:val="num" w:pos="227"/>
      </w:tabs>
      <w:adjustRightInd w:val="0"/>
      <w:spacing w:after="0" w:line="240" w:lineRule="auto"/>
      <w:ind w:left="0"/>
      <w:jc w:val="both"/>
      <w:textAlignment w:val="baseline"/>
    </w:pPr>
    <w:rPr>
      <w:sz w:val="24"/>
      <w:szCs w:val="20"/>
    </w:rPr>
  </w:style>
  <w:style w:type="paragraph" w:styleId="24">
    <w:name w:val="Body Text Indent 2"/>
    <w:basedOn w:val="a2"/>
    <w:link w:val="25"/>
    <w:qFormat/>
    <w:rsid w:val="00B20492"/>
    <w:pPr>
      <w:spacing w:after="120" w:line="480" w:lineRule="auto"/>
      <w:ind w:left="283"/>
    </w:pPr>
    <w:rPr>
      <w:sz w:val="28"/>
      <w:szCs w:val="28"/>
      <w:lang w:val="x-none" w:eastAsia="x-none"/>
    </w:rPr>
  </w:style>
  <w:style w:type="character" w:customStyle="1" w:styleId="25">
    <w:name w:val="Основной текст с отступом 2 Знак"/>
    <w:link w:val="24"/>
    <w:qFormat/>
    <w:rsid w:val="00B20492"/>
    <w:rPr>
      <w:sz w:val="28"/>
      <w:szCs w:val="28"/>
      <w:lang w:val="x-none" w:eastAsia="x-none"/>
    </w:rPr>
  </w:style>
  <w:style w:type="paragraph" w:customStyle="1" w:styleId="14">
    <w:name w:val="Обычный (веб)1"/>
    <w:aliases w:val=" Знак Знак Знак Знак Знак Знак Знак Знак Знак Знак Знак Знак Знак Знак"/>
    <w:basedOn w:val="a2"/>
    <w:link w:val="af0"/>
    <w:rsid w:val="00B20492"/>
    <w:pPr>
      <w:spacing w:before="100" w:beforeAutospacing="1" w:after="100" w:afterAutospacing="1"/>
    </w:pPr>
    <w:rPr>
      <w:lang w:val="x-none" w:eastAsia="x-none"/>
    </w:rPr>
  </w:style>
  <w:style w:type="paragraph" w:customStyle="1" w:styleId="26">
    <w:name w:val="Стиль2"/>
    <w:basedOn w:val="a2"/>
    <w:link w:val="27"/>
    <w:uiPriority w:val="99"/>
    <w:qFormat/>
    <w:rsid w:val="00B20492"/>
    <w:pPr>
      <w:ind w:firstLine="426"/>
      <w:jc w:val="both"/>
    </w:pPr>
    <w:rPr>
      <w:szCs w:val="20"/>
      <w:lang w:val="x-none" w:eastAsia="x-none"/>
    </w:rPr>
  </w:style>
  <w:style w:type="paragraph" w:styleId="af1">
    <w:name w:val="footer"/>
    <w:basedOn w:val="a2"/>
    <w:link w:val="af2"/>
    <w:uiPriority w:val="99"/>
    <w:rsid w:val="00B20492"/>
    <w:pPr>
      <w:tabs>
        <w:tab w:val="center" w:pos="4677"/>
        <w:tab w:val="right" w:pos="9355"/>
      </w:tabs>
    </w:pPr>
    <w:rPr>
      <w:sz w:val="28"/>
      <w:szCs w:val="28"/>
      <w:lang w:val="x-none" w:eastAsia="x-none"/>
    </w:rPr>
  </w:style>
  <w:style w:type="character" w:customStyle="1" w:styleId="af2">
    <w:name w:val="Нижний колонтитул Знак"/>
    <w:link w:val="af1"/>
    <w:uiPriority w:val="99"/>
    <w:qFormat/>
    <w:rsid w:val="00B20492"/>
    <w:rPr>
      <w:sz w:val="28"/>
      <w:szCs w:val="28"/>
    </w:rPr>
  </w:style>
  <w:style w:type="character" w:customStyle="1" w:styleId="af0">
    <w:name w:val="Обычный (веб) Знак"/>
    <w:aliases w:val=" Знак Знак Знак Знак Знак Знак Знак Знак Знак Знак Знак Знак Знак Знак Знак,Обычный (Web) Знак, Знак Знак1 Знак,Знак Знак1 Знак"/>
    <w:link w:val="14"/>
    <w:rsid w:val="00B20492"/>
    <w:rPr>
      <w:sz w:val="24"/>
      <w:szCs w:val="24"/>
      <w:lang w:val="x-none" w:eastAsia="x-none"/>
    </w:rPr>
  </w:style>
  <w:style w:type="character" w:customStyle="1" w:styleId="27">
    <w:name w:val="Стиль2 Знак"/>
    <w:link w:val="26"/>
    <w:uiPriority w:val="99"/>
    <w:locked/>
    <w:rsid w:val="00B20492"/>
    <w:rPr>
      <w:sz w:val="24"/>
      <w:lang w:val="x-none" w:eastAsia="x-none"/>
    </w:rPr>
  </w:style>
  <w:style w:type="table" w:styleId="af3">
    <w:name w:val="Table Grid"/>
    <w:basedOn w:val="a4"/>
    <w:uiPriority w:val="59"/>
    <w:rsid w:val="00CA6DD5"/>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qFormat/>
    <w:rsid w:val="00357BC0"/>
    <w:pPr>
      <w:autoSpaceDE w:val="0"/>
      <w:autoSpaceDN w:val="0"/>
      <w:adjustRightInd w:val="0"/>
    </w:pPr>
    <w:rPr>
      <w:color w:val="000000"/>
      <w:sz w:val="24"/>
      <w:szCs w:val="24"/>
    </w:rPr>
  </w:style>
  <w:style w:type="character" w:customStyle="1" w:styleId="dynatree-title">
    <w:name w:val="dynatree-title"/>
    <w:basedOn w:val="a3"/>
    <w:rsid w:val="00755D68"/>
  </w:style>
  <w:style w:type="character" w:customStyle="1" w:styleId="11">
    <w:name w:val="Заголовок 1 Знак"/>
    <w:aliases w:val="Заголовок параграфа (1.) Знак, Знак1 Знак,Знак1 Знак,Section Знак,Section Heading Знак,level2 hdg Знак,111 Знак,Document Header1 Знак,H1 Знак,Введение... Знак,Б1 Знак,Heading 1iz Знак,Б11 Знак,Заголовок 1 Знак2 Знак Знак"/>
    <w:basedOn w:val="a3"/>
    <w:link w:val="1"/>
    <w:qFormat/>
    <w:rsid w:val="002A4492"/>
    <w:rPr>
      <w:rFonts w:ascii="Cambria" w:hAnsi="Cambria"/>
      <w:b/>
      <w:bCs/>
      <w:color w:val="365F91"/>
      <w:sz w:val="28"/>
      <w:szCs w:val="28"/>
      <w:lang w:val="x-none"/>
    </w:rPr>
  </w:style>
  <w:style w:type="character" w:customStyle="1" w:styleId="22">
    <w:name w:val="Заголовок 2 Знак"/>
    <w:aliases w:val="21 Знак1,22 Знак1,23 Знак1,24 Знак1,25 Знак1,211 Знак1,221 Знак1,231 Знак1,26 Знак1,212 Знак1,222 Знак1,232 Знак1,27 Знак1,213 Знак1,223 Знак1,233 Знак1,28 Знак1,214 Знак1,224 Знак1,234 Знак1,241 Знак1,251 Знак1,2111 Знак1,2211 Знак1"/>
    <w:basedOn w:val="a3"/>
    <w:link w:val="20"/>
    <w:qFormat/>
    <w:rsid w:val="002A4492"/>
    <w:rPr>
      <w:rFonts w:ascii="Cambria" w:hAnsi="Cambria"/>
      <w:b/>
      <w:bCs/>
      <w:i/>
      <w:iCs/>
      <w:sz w:val="28"/>
      <w:szCs w:val="28"/>
      <w:lang w:val="x-none" w:eastAsia="ar-SA"/>
    </w:rPr>
  </w:style>
  <w:style w:type="paragraph" w:styleId="af4">
    <w:name w:val="Body Text Indent"/>
    <w:basedOn w:val="a2"/>
    <w:link w:val="af5"/>
    <w:rsid w:val="00400345"/>
    <w:pPr>
      <w:spacing w:after="120"/>
      <w:ind w:left="283"/>
    </w:pPr>
  </w:style>
  <w:style w:type="character" w:customStyle="1" w:styleId="af5">
    <w:name w:val="Основной текст с отступом Знак"/>
    <w:basedOn w:val="a3"/>
    <w:link w:val="af4"/>
    <w:qFormat/>
    <w:rsid w:val="00400345"/>
    <w:rPr>
      <w:sz w:val="24"/>
      <w:szCs w:val="24"/>
    </w:rPr>
  </w:style>
  <w:style w:type="paragraph" w:styleId="af6">
    <w:name w:val="List Paragraph"/>
    <w:aliases w:val="Абзац1"/>
    <w:basedOn w:val="a2"/>
    <w:qFormat/>
    <w:rsid w:val="00400345"/>
    <w:pPr>
      <w:ind w:left="720"/>
      <w:contextualSpacing/>
    </w:pPr>
    <w:rPr>
      <w:sz w:val="20"/>
      <w:szCs w:val="20"/>
    </w:rPr>
  </w:style>
  <w:style w:type="paragraph" w:customStyle="1" w:styleId="ConsPlusNormal">
    <w:name w:val="ConsPlusNormal"/>
    <w:link w:val="ConsPlusNormal0"/>
    <w:qFormat/>
    <w:rsid w:val="00BC4499"/>
    <w:pPr>
      <w:widowControl w:val="0"/>
      <w:suppressAutoHyphens/>
      <w:ind w:firstLine="720"/>
    </w:pPr>
    <w:rPr>
      <w:rFonts w:ascii="Arial" w:hAnsi="Arial" w:cs="Arial"/>
      <w:lang w:eastAsia="ar-SA"/>
    </w:rPr>
  </w:style>
  <w:style w:type="character" w:customStyle="1" w:styleId="30">
    <w:name w:val="Заголовок 3 Знак"/>
    <w:aliases w:val="Заголовок подпукта (1.1.1) Знак,Level 1 - 1 Знак"/>
    <w:basedOn w:val="a3"/>
    <w:link w:val="3"/>
    <w:qFormat/>
    <w:rsid w:val="005E0269"/>
    <w:rPr>
      <w:rFonts w:ascii="Arial" w:eastAsia="NSimSun" w:hAnsi="Arial" w:cs="Arial"/>
      <w:b/>
      <w:bCs/>
      <w:sz w:val="26"/>
      <w:szCs w:val="26"/>
    </w:rPr>
  </w:style>
  <w:style w:type="character" w:customStyle="1" w:styleId="41">
    <w:name w:val="Заголовок 4 Знак"/>
    <w:aliases w:val="H4 Знак,H41 Знак,Sub-Minor Знак,Level 2 - a Знак"/>
    <w:basedOn w:val="a3"/>
    <w:link w:val="40"/>
    <w:rsid w:val="005E0269"/>
    <w:rPr>
      <w:rFonts w:ascii="Arial" w:eastAsia="NSimSun" w:hAnsi="Arial" w:cs="Arial"/>
      <w:b/>
      <w:bCs/>
      <w:sz w:val="24"/>
      <w:szCs w:val="24"/>
    </w:rPr>
  </w:style>
  <w:style w:type="character" w:customStyle="1" w:styleId="50">
    <w:name w:val="Заголовок 5 Знак"/>
    <w:aliases w:val="h5 Знак,h51 Знак,H5 Знак,H51 Знак,h52 Знак,test Знак,Block Label Знак,Level 3 - i Знак"/>
    <w:basedOn w:val="a3"/>
    <w:link w:val="5"/>
    <w:qFormat/>
    <w:rsid w:val="005E0269"/>
    <w:rPr>
      <w:rFonts w:ascii="Calibri" w:eastAsia="NSimSun" w:hAnsi="Calibri" w:cs="Mangal"/>
      <w:b/>
      <w:bCs/>
      <w:i/>
      <w:iCs/>
      <w:sz w:val="26"/>
      <w:szCs w:val="26"/>
    </w:rPr>
  </w:style>
  <w:style w:type="character" w:customStyle="1" w:styleId="60">
    <w:name w:val="Заголовок 6 Знак"/>
    <w:aliases w:val="Legal Level 1. Знак"/>
    <w:basedOn w:val="a3"/>
    <w:link w:val="6"/>
    <w:qFormat/>
    <w:rsid w:val="005E0269"/>
    <w:rPr>
      <w:rFonts w:eastAsia="NSimSun" w:cs="Mangal"/>
      <w:i/>
      <w:iCs/>
      <w:sz w:val="22"/>
      <w:szCs w:val="22"/>
    </w:rPr>
  </w:style>
  <w:style w:type="character" w:customStyle="1" w:styleId="70">
    <w:name w:val="Заголовок 7 Знак"/>
    <w:aliases w:val="Appendix Header Знак,Legal Level 1.1. Знак"/>
    <w:basedOn w:val="a3"/>
    <w:link w:val="7"/>
    <w:qFormat/>
    <w:rsid w:val="005E0269"/>
    <w:rPr>
      <w:rFonts w:ascii="Calibri" w:eastAsia="NSimSun" w:hAnsi="Calibri" w:cs="Mangal"/>
      <w:sz w:val="24"/>
      <w:szCs w:val="24"/>
    </w:rPr>
  </w:style>
  <w:style w:type="character" w:customStyle="1" w:styleId="80">
    <w:name w:val="Заголовок 8 Знак"/>
    <w:aliases w:val="Legal Level 1.1.1. Знак"/>
    <w:basedOn w:val="a3"/>
    <w:link w:val="8"/>
    <w:qFormat/>
    <w:rsid w:val="005E0269"/>
    <w:rPr>
      <w:rFonts w:ascii="Arial" w:eastAsia="NSimSun" w:hAnsi="Arial" w:cs="Arial"/>
      <w:i/>
      <w:iCs/>
    </w:rPr>
  </w:style>
  <w:style w:type="character" w:customStyle="1" w:styleId="90">
    <w:name w:val="Заголовок 9 Знак"/>
    <w:aliases w:val="Legal Level 1.1.1.1. Знак"/>
    <w:basedOn w:val="a3"/>
    <w:link w:val="9"/>
    <w:qFormat/>
    <w:rsid w:val="005E0269"/>
    <w:rPr>
      <w:rFonts w:ascii="Arial" w:eastAsia="NSimSun" w:hAnsi="Arial" w:cs="Arial"/>
      <w:b/>
      <w:bCs/>
      <w:i/>
      <w:iCs/>
      <w:sz w:val="18"/>
      <w:szCs w:val="18"/>
    </w:rPr>
  </w:style>
  <w:style w:type="character" w:customStyle="1" w:styleId="Heading1Char">
    <w:name w:val="Heading 1 Char"/>
    <w:basedOn w:val="a3"/>
    <w:uiPriority w:val="9"/>
    <w:qFormat/>
    <w:rsid w:val="005E0269"/>
    <w:rPr>
      <w:rFonts w:ascii="Arial" w:eastAsia="Arial" w:hAnsi="Arial" w:cs="Arial"/>
      <w:sz w:val="40"/>
      <w:szCs w:val="40"/>
    </w:rPr>
  </w:style>
  <w:style w:type="character" w:customStyle="1" w:styleId="Heading2Char">
    <w:name w:val="Heading 2 Char"/>
    <w:basedOn w:val="a3"/>
    <w:uiPriority w:val="9"/>
    <w:qFormat/>
    <w:rsid w:val="005E0269"/>
    <w:rPr>
      <w:rFonts w:ascii="Arial" w:eastAsia="Arial" w:hAnsi="Arial" w:cs="Arial"/>
      <w:sz w:val="34"/>
    </w:rPr>
  </w:style>
  <w:style w:type="character" w:customStyle="1" w:styleId="Heading3Char">
    <w:name w:val="Heading 3 Char"/>
    <w:basedOn w:val="a3"/>
    <w:uiPriority w:val="9"/>
    <w:qFormat/>
    <w:rsid w:val="005E0269"/>
    <w:rPr>
      <w:rFonts w:ascii="Arial" w:eastAsia="Arial" w:hAnsi="Arial" w:cs="Arial"/>
      <w:sz w:val="30"/>
      <w:szCs w:val="30"/>
    </w:rPr>
  </w:style>
  <w:style w:type="character" w:customStyle="1" w:styleId="Heading4Char">
    <w:name w:val="Heading 4 Char"/>
    <w:basedOn w:val="a3"/>
    <w:uiPriority w:val="9"/>
    <w:qFormat/>
    <w:rsid w:val="005E0269"/>
    <w:rPr>
      <w:rFonts w:ascii="Arial" w:eastAsia="Arial" w:hAnsi="Arial" w:cs="Arial"/>
      <w:b/>
      <w:bCs/>
      <w:sz w:val="26"/>
      <w:szCs w:val="26"/>
    </w:rPr>
  </w:style>
  <w:style w:type="character" w:customStyle="1" w:styleId="Heading5Char">
    <w:name w:val="Heading 5 Char"/>
    <w:basedOn w:val="a3"/>
    <w:uiPriority w:val="9"/>
    <w:qFormat/>
    <w:rsid w:val="005E0269"/>
    <w:rPr>
      <w:rFonts w:ascii="Arial" w:eastAsia="Arial" w:hAnsi="Arial" w:cs="Arial"/>
      <w:b/>
      <w:bCs/>
      <w:sz w:val="24"/>
      <w:szCs w:val="24"/>
    </w:rPr>
  </w:style>
  <w:style w:type="character" w:customStyle="1" w:styleId="Heading6Char">
    <w:name w:val="Heading 6 Char"/>
    <w:basedOn w:val="a3"/>
    <w:uiPriority w:val="9"/>
    <w:qFormat/>
    <w:rsid w:val="005E0269"/>
    <w:rPr>
      <w:rFonts w:ascii="Arial" w:eastAsia="Arial" w:hAnsi="Arial" w:cs="Arial"/>
      <w:b/>
      <w:bCs/>
      <w:sz w:val="22"/>
      <w:szCs w:val="22"/>
    </w:rPr>
  </w:style>
  <w:style w:type="character" w:customStyle="1" w:styleId="Heading7Char">
    <w:name w:val="Heading 7 Char"/>
    <w:basedOn w:val="a3"/>
    <w:uiPriority w:val="9"/>
    <w:qFormat/>
    <w:rsid w:val="005E0269"/>
    <w:rPr>
      <w:rFonts w:ascii="Arial" w:eastAsia="Arial" w:hAnsi="Arial" w:cs="Arial"/>
      <w:b/>
      <w:bCs/>
      <w:i/>
      <w:iCs/>
      <w:sz w:val="22"/>
      <w:szCs w:val="22"/>
    </w:rPr>
  </w:style>
  <w:style w:type="character" w:customStyle="1" w:styleId="Heading8Char">
    <w:name w:val="Heading 8 Char"/>
    <w:basedOn w:val="a3"/>
    <w:uiPriority w:val="9"/>
    <w:qFormat/>
    <w:rsid w:val="005E0269"/>
    <w:rPr>
      <w:rFonts w:ascii="Arial" w:eastAsia="Arial" w:hAnsi="Arial" w:cs="Arial"/>
      <w:i/>
      <w:iCs/>
      <w:sz w:val="22"/>
      <w:szCs w:val="22"/>
    </w:rPr>
  </w:style>
  <w:style w:type="character" w:customStyle="1" w:styleId="Heading9Char">
    <w:name w:val="Heading 9 Char"/>
    <w:basedOn w:val="a3"/>
    <w:uiPriority w:val="9"/>
    <w:qFormat/>
    <w:rsid w:val="005E0269"/>
    <w:rPr>
      <w:rFonts w:ascii="Arial" w:eastAsia="Arial" w:hAnsi="Arial" w:cs="Arial"/>
      <w:i/>
      <w:iCs/>
      <w:sz w:val="21"/>
      <w:szCs w:val="21"/>
    </w:rPr>
  </w:style>
  <w:style w:type="character" w:customStyle="1" w:styleId="TitleChar">
    <w:name w:val="Title Char"/>
    <w:basedOn w:val="a3"/>
    <w:uiPriority w:val="10"/>
    <w:qFormat/>
    <w:rsid w:val="005E0269"/>
    <w:rPr>
      <w:sz w:val="48"/>
      <w:szCs w:val="48"/>
    </w:rPr>
  </w:style>
  <w:style w:type="character" w:customStyle="1" w:styleId="SubtitleChar">
    <w:name w:val="Subtitle Char"/>
    <w:basedOn w:val="a3"/>
    <w:link w:val="32"/>
    <w:uiPriority w:val="11"/>
    <w:qFormat/>
    <w:rsid w:val="005E0269"/>
    <w:rPr>
      <w:sz w:val="24"/>
      <w:szCs w:val="24"/>
    </w:rPr>
  </w:style>
  <w:style w:type="character" w:customStyle="1" w:styleId="QuoteChar">
    <w:name w:val="Quote Char"/>
    <w:link w:val="33"/>
    <w:uiPriority w:val="29"/>
    <w:qFormat/>
    <w:rsid w:val="005E0269"/>
    <w:rPr>
      <w:i/>
    </w:rPr>
  </w:style>
  <w:style w:type="character" w:customStyle="1" w:styleId="IntenseQuoteChar">
    <w:name w:val="Intense Quote Char"/>
    <w:uiPriority w:val="30"/>
    <w:qFormat/>
    <w:rsid w:val="005E0269"/>
    <w:rPr>
      <w:i/>
    </w:rPr>
  </w:style>
  <w:style w:type="character" w:customStyle="1" w:styleId="HeaderChar">
    <w:name w:val="Header Char"/>
    <w:basedOn w:val="a3"/>
    <w:uiPriority w:val="99"/>
    <w:qFormat/>
    <w:rsid w:val="005E0269"/>
  </w:style>
  <w:style w:type="character" w:customStyle="1" w:styleId="FooterChar">
    <w:name w:val="Footer Char"/>
    <w:basedOn w:val="a3"/>
    <w:uiPriority w:val="99"/>
    <w:qFormat/>
    <w:rsid w:val="005E0269"/>
  </w:style>
  <w:style w:type="character" w:customStyle="1" w:styleId="CaptionChar">
    <w:name w:val="Caption Char"/>
    <w:uiPriority w:val="99"/>
    <w:qFormat/>
    <w:rsid w:val="005E0269"/>
  </w:style>
  <w:style w:type="character" w:customStyle="1" w:styleId="FootnoteTextChar">
    <w:name w:val="Footnote Text Char"/>
    <w:uiPriority w:val="99"/>
    <w:qFormat/>
    <w:rsid w:val="005E0269"/>
    <w:rPr>
      <w:sz w:val="18"/>
    </w:rPr>
  </w:style>
  <w:style w:type="character" w:customStyle="1" w:styleId="EndnoteTextChar">
    <w:name w:val="Endnote Text Char"/>
    <w:uiPriority w:val="99"/>
    <w:qFormat/>
    <w:rsid w:val="005E0269"/>
    <w:rPr>
      <w:sz w:val="20"/>
    </w:rPr>
  </w:style>
  <w:style w:type="character" w:customStyle="1" w:styleId="af7">
    <w:name w:val="Выделенная цитата Знак"/>
    <w:link w:val="af8"/>
    <w:uiPriority w:val="99"/>
    <w:qFormat/>
    <w:rsid w:val="005E0269"/>
    <w:rPr>
      <w:rFonts w:ascii="Arial" w:hAnsi="Arial"/>
      <w:b/>
      <w:sz w:val="24"/>
      <w:shd w:val="clear" w:color="auto" w:fill="F2F2F2"/>
    </w:rPr>
  </w:style>
  <w:style w:type="character" w:customStyle="1" w:styleId="af9">
    <w:name w:val="Текст выноски Знак"/>
    <w:qFormat/>
    <w:rsid w:val="005E0269"/>
    <w:rPr>
      <w:rFonts w:ascii="Tahoma" w:hAnsi="Tahoma" w:cs="Times New Roman"/>
      <w:sz w:val="16"/>
    </w:rPr>
  </w:style>
  <w:style w:type="character" w:customStyle="1" w:styleId="afa">
    <w:name w:val="Основной текст Знак"/>
    <w:aliases w:val="Основной текст Знак Знак Знак Знак Знак1,Iiaienu1 Знак1,Oaeno1 Знак1,Òåêñò1 Знак1,Текст1 Знак1"/>
    <w:qFormat/>
    <w:rsid w:val="005E0269"/>
    <w:rPr>
      <w:sz w:val="24"/>
      <w:lang w:val="ru-RU" w:eastAsia="ru-RU"/>
    </w:rPr>
  </w:style>
  <w:style w:type="character" w:customStyle="1" w:styleId="15">
    <w:name w:val="Основной текст Знак1"/>
    <w:aliases w:val="Основной текст Знак Знак Знак Знак Знак,Iiaienu1 Знак,Oaeno1 Знак,Òåêñò1 Знак,Текст1 Знак"/>
    <w:qFormat/>
    <w:rsid w:val="005E0269"/>
    <w:rPr>
      <w:sz w:val="24"/>
      <w:szCs w:val="24"/>
    </w:rPr>
  </w:style>
  <w:style w:type="character" w:customStyle="1" w:styleId="147">
    <w:name w:val="Основной текст Знак147"/>
    <w:uiPriority w:val="99"/>
    <w:semiHidden/>
    <w:qFormat/>
    <w:rsid w:val="005E0269"/>
    <w:rPr>
      <w:rFonts w:cs="Times New Roman"/>
      <w:sz w:val="24"/>
      <w:szCs w:val="24"/>
    </w:rPr>
  </w:style>
  <w:style w:type="character" w:customStyle="1" w:styleId="146">
    <w:name w:val="Основной текст Знак146"/>
    <w:uiPriority w:val="99"/>
    <w:semiHidden/>
    <w:qFormat/>
    <w:rsid w:val="005E0269"/>
    <w:rPr>
      <w:rFonts w:cs="Times New Roman"/>
      <w:sz w:val="24"/>
      <w:szCs w:val="24"/>
    </w:rPr>
  </w:style>
  <w:style w:type="character" w:customStyle="1" w:styleId="145">
    <w:name w:val="Основной текст Знак145"/>
    <w:uiPriority w:val="99"/>
    <w:semiHidden/>
    <w:qFormat/>
    <w:rsid w:val="005E0269"/>
    <w:rPr>
      <w:rFonts w:cs="Times New Roman"/>
      <w:sz w:val="24"/>
      <w:szCs w:val="24"/>
    </w:rPr>
  </w:style>
  <w:style w:type="character" w:customStyle="1" w:styleId="144">
    <w:name w:val="Основной текст Знак144"/>
    <w:uiPriority w:val="99"/>
    <w:semiHidden/>
    <w:qFormat/>
    <w:rsid w:val="005E0269"/>
    <w:rPr>
      <w:rFonts w:cs="Times New Roman"/>
      <w:sz w:val="24"/>
      <w:szCs w:val="24"/>
    </w:rPr>
  </w:style>
  <w:style w:type="character" w:customStyle="1" w:styleId="143">
    <w:name w:val="Основной текст Знак143"/>
    <w:uiPriority w:val="99"/>
    <w:semiHidden/>
    <w:qFormat/>
    <w:rsid w:val="005E0269"/>
    <w:rPr>
      <w:rFonts w:cs="Times New Roman"/>
      <w:sz w:val="24"/>
      <w:szCs w:val="24"/>
    </w:rPr>
  </w:style>
  <w:style w:type="character" w:customStyle="1" w:styleId="142">
    <w:name w:val="Основной текст Знак142"/>
    <w:uiPriority w:val="99"/>
    <w:semiHidden/>
    <w:qFormat/>
    <w:rsid w:val="005E0269"/>
    <w:rPr>
      <w:rFonts w:cs="Times New Roman"/>
      <w:sz w:val="24"/>
      <w:szCs w:val="24"/>
    </w:rPr>
  </w:style>
  <w:style w:type="character" w:customStyle="1" w:styleId="141">
    <w:name w:val="Основной текст Знак141"/>
    <w:uiPriority w:val="99"/>
    <w:semiHidden/>
    <w:qFormat/>
    <w:rsid w:val="005E0269"/>
    <w:rPr>
      <w:rFonts w:cs="Times New Roman"/>
      <w:sz w:val="24"/>
      <w:szCs w:val="24"/>
    </w:rPr>
  </w:style>
  <w:style w:type="character" w:customStyle="1" w:styleId="140">
    <w:name w:val="Основной текст Знак140"/>
    <w:uiPriority w:val="99"/>
    <w:semiHidden/>
    <w:qFormat/>
    <w:rsid w:val="005E0269"/>
    <w:rPr>
      <w:rFonts w:cs="Times New Roman"/>
      <w:sz w:val="24"/>
      <w:szCs w:val="24"/>
    </w:rPr>
  </w:style>
  <w:style w:type="character" w:customStyle="1" w:styleId="18">
    <w:name w:val="Основной текст Знак18"/>
    <w:uiPriority w:val="99"/>
    <w:semiHidden/>
    <w:qFormat/>
    <w:rsid w:val="005E0269"/>
    <w:rPr>
      <w:rFonts w:cs="Times New Roman"/>
      <w:sz w:val="24"/>
      <w:szCs w:val="24"/>
    </w:rPr>
  </w:style>
  <w:style w:type="character" w:customStyle="1" w:styleId="17">
    <w:name w:val="Основной текст Знак17"/>
    <w:uiPriority w:val="99"/>
    <w:semiHidden/>
    <w:qFormat/>
    <w:rsid w:val="005E0269"/>
    <w:rPr>
      <w:rFonts w:cs="Times New Roman"/>
      <w:sz w:val="24"/>
      <w:szCs w:val="24"/>
    </w:rPr>
  </w:style>
  <w:style w:type="character" w:customStyle="1" w:styleId="16">
    <w:name w:val="Основной текст Знак16"/>
    <w:uiPriority w:val="99"/>
    <w:semiHidden/>
    <w:qFormat/>
    <w:rsid w:val="005E0269"/>
    <w:rPr>
      <w:rFonts w:cs="Times New Roman"/>
      <w:sz w:val="24"/>
      <w:szCs w:val="24"/>
    </w:rPr>
  </w:style>
  <w:style w:type="character" w:customStyle="1" w:styleId="150">
    <w:name w:val="Основной текст Знак15"/>
    <w:uiPriority w:val="99"/>
    <w:semiHidden/>
    <w:qFormat/>
    <w:rsid w:val="005E0269"/>
    <w:rPr>
      <w:rFonts w:cs="Times New Roman"/>
      <w:sz w:val="24"/>
      <w:szCs w:val="24"/>
    </w:rPr>
  </w:style>
  <w:style w:type="character" w:customStyle="1" w:styleId="148">
    <w:name w:val="Основной текст Знак14"/>
    <w:uiPriority w:val="99"/>
    <w:semiHidden/>
    <w:qFormat/>
    <w:rsid w:val="005E0269"/>
    <w:rPr>
      <w:sz w:val="24"/>
    </w:rPr>
  </w:style>
  <w:style w:type="character" w:customStyle="1" w:styleId="130">
    <w:name w:val="Основной текст Знак13"/>
    <w:uiPriority w:val="99"/>
    <w:semiHidden/>
    <w:qFormat/>
    <w:rsid w:val="005E0269"/>
    <w:rPr>
      <w:sz w:val="24"/>
    </w:rPr>
  </w:style>
  <w:style w:type="character" w:customStyle="1" w:styleId="19">
    <w:name w:val="Верхний колонтитул Знак1"/>
    <w:uiPriority w:val="99"/>
    <w:semiHidden/>
    <w:qFormat/>
    <w:rsid w:val="005E0269"/>
    <w:rPr>
      <w:sz w:val="24"/>
      <w:szCs w:val="24"/>
    </w:rPr>
  </w:style>
  <w:style w:type="character" w:customStyle="1" w:styleId="1470">
    <w:name w:val="Верхний колонтитул Знак147"/>
    <w:uiPriority w:val="99"/>
    <w:semiHidden/>
    <w:qFormat/>
    <w:rsid w:val="005E0269"/>
    <w:rPr>
      <w:rFonts w:cs="Times New Roman"/>
      <w:sz w:val="24"/>
      <w:szCs w:val="24"/>
    </w:rPr>
  </w:style>
  <w:style w:type="character" w:customStyle="1" w:styleId="1460">
    <w:name w:val="Верхний колонтитул Знак146"/>
    <w:uiPriority w:val="99"/>
    <w:semiHidden/>
    <w:qFormat/>
    <w:rsid w:val="005E0269"/>
    <w:rPr>
      <w:rFonts w:cs="Times New Roman"/>
      <w:sz w:val="24"/>
      <w:szCs w:val="24"/>
    </w:rPr>
  </w:style>
  <w:style w:type="character" w:customStyle="1" w:styleId="1450">
    <w:name w:val="Верхний колонтитул Знак145"/>
    <w:uiPriority w:val="99"/>
    <w:semiHidden/>
    <w:qFormat/>
    <w:rsid w:val="005E0269"/>
    <w:rPr>
      <w:rFonts w:cs="Times New Roman"/>
      <w:sz w:val="24"/>
      <w:szCs w:val="24"/>
    </w:rPr>
  </w:style>
  <w:style w:type="character" w:customStyle="1" w:styleId="1440">
    <w:name w:val="Верхний колонтитул Знак144"/>
    <w:uiPriority w:val="99"/>
    <w:semiHidden/>
    <w:qFormat/>
    <w:rsid w:val="005E0269"/>
    <w:rPr>
      <w:rFonts w:cs="Times New Roman"/>
      <w:sz w:val="24"/>
      <w:szCs w:val="24"/>
    </w:rPr>
  </w:style>
  <w:style w:type="character" w:customStyle="1" w:styleId="1430">
    <w:name w:val="Верхний колонтитул Знак143"/>
    <w:uiPriority w:val="99"/>
    <w:semiHidden/>
    <w:qFormat/>
    <w:rsid w:val="005E0269"/>
    <w:rPr>
      <w:rFonts w:cs="Times New Roman"/>
      <w:sz w:val="24"/>
      <w:szCs w:val="24"/>
    </w:rPr>
  </w:style>
  <w:style w:type="character" w:customStyle="1" w:styleId="1420">
    <w:name w:val="Верхний колонтитул Знак142"/>
    <w:uiPriority w:val="99"/>
    <w:semiHidden/>
    <w:qFormat/>
    <w:rsid w:val="005E0269"/>
    <w:rPr>
      <w:rFonts w:cs="Times New Roman"/>
      <w:sz w:val="24"/>
      <w:szCs w:val="24"/>
    </w:rPr>
  </w:style>
  <w:style w:type="character" w:customStyle="1" w:styleId="1410">
    <w:name w:val="Верхний колонтитул Знак141"/>
    <w:uiPriority w:val="99"/>
    <w:semiHidden/>
    <w:qFormat/>
    <w:rsid w:val="005E0269"/>
    <w:rPr>
      <w:rFonts w:cs="Times New Roman"/>
      <w:sz w:val="24"/>
      <w:szCs w:val="24"/>
    </w:rPr>
  </w:style>
  <w:style w:type="character" w:customStyle="1" w:styleId="1400">
    <w:name w:val="Верхний колонтитул Знак140"/>
    <w:uiPriority w:val="99"/>
    <w:semiHidden/>
    <w:qFormat/>
    <w:rsid w:val="005E0269"/>
    <w:rPr>
      <w:rFonts w:cs="Times New Roman"/>
      <w:sz w:val="24"/>
      <w:szCs w:val="24"/>
    </w:rPr>
  </w:style>
  <w:style w:type="character" w:customStyle="1" w:styleId="180">
    <w:name w:val="Верхний колонтитул Знак18"/>
    <w:uiPriority w:val="99"/>
    <w:semiHidden/>
    <w:qFormat/>
    <w:rsid w:val="005E0269"/>
    <w:rPr>
      <w:rFonts w:cs="Times New Roman"/>
      <w:sz w:val="24"/>
      <w:szCs w:val="24"/>
    </w:rPr>
  </w:style>
  <w:style w:type="character" w:customStyle="1" w:styleId="170">
    <w:name w:val="Верхний колонтитул Знак17"/>
    <w:uiPriority w:val="99"/>
    <w:semiHidden/>
    <w:qFormat/>
    <w:rsid w:val="005E0269"/>
    <w:rPr>
      <w:rFonts w:cs="Times New Roman"/>
      <w:sz w:val="24"/>
      <w:szCs w:val="24"/>
    </w:rPr>
  </w:style>
  <w:style w:type="character" w:customStyle="1" w:styleId="160">
    <w:name w:val="Верхний колонтитул Знак16"/>
    <w:uiPriority w:val="99"/>
    <w:semiHidden/>
    <w:qFormat/>
    <w:rsid w:val="005E0269"/>
    <w:rPr>
      <w:rFonts w:cs="Times New Roman"/>
      <w:sz w:val="24"/>
      <w:szCs w:val="24"/>
    </w:rPr>
  </w:style>
  <w:style w:type="character" w:customStyle="1" w:styleId="151">
    <w:name w:val="Верхний колонтитул Знак15"/>
    <w:uiPriority w:val="99"/>
    <w:semiHidden/>
    <w:qFormat/>
    <w:rsid w:val="005E0269"/>
    <w:rPr>
      <w:rFonts w:cs="Times New Roman"/>
      <w:sz w:val="24"/>
      <w:szCs w:val="24"/>
    </w:rPr>
  </w:style>
  <w:style w:type="character" w:customStyle="1" w:styleId="149">
    <w:name w:val="Верхний колонтитул Знак14"/>
    <w:uiPriority w:val="99"/>
    <w:semiHidden/>
    <w:qFormat/>
    <w:rsid w:val="005E0269"/>
    <w:rPr>
      <w:sz w:val="24"/>
    </w:rPr>
  </w:style>
  <w:style w:type="character" w:customStyle="1" w:styleId="131">
    <w:name w:val="Верхний колонтитул Знак13"/>
    <w:uiPriority w:val="99"/>
    <w:semiHidden/>
    <w:qFormat/>
    <w:rsid w:val="005E0269"/>
    <w:rPr>
      <w:sz w:val="24"/>
    </w:rPr>
  </w:style>
  <w:style w:type="character" w:customStyle="1" w:styleId="120">
    <w:name w:val="Верхний колонтитул Знак12"/>
    <w:uiPriority w:val="99"/>
    <w:semiHidden/>
    <w:qFormat/>
    <w:rsid w:val="005E0269"/>
    <w:rPr>
      <w:sz w:val="24"/>
    </w:rPr>
  </w:style>
  <w:style w:type="character" w:customStyle="1" w:styleId="110">
    <w:name w:val="Верхний колонтитул Знак11"/>
    <w:uiPriority w:val="99"/>
    <w:semiHidden/>
    <w:qFormat/>
    <w:rsid w:val="005E0269"/>
    <w:rPr>
      <w:sz w:val="24"/>
    </w:rPr>
  </w:style>
  <w:style w:type="character" w:customStyle="1" w:styleId="121">
    <w:name w:val="Основной текст Знак12"/>
    <w:uiPriority w:val="99"/>
    <w:semiHidden/>
    <w:qFormat/>
    <w:rsid w:val="005E0269"/>
    <w:rPr>
      <w:sz w:val="24"/>
    </w:rPr>
  </w:style>
  <w:style w:type="character" w:customStyle="1" w:styleId="111">
    <w:name w:val="Основной текст Знак11"/>
    <w:uiPriority w:val="99"/>
    <w:semiHidden/>
    <w:qFormat/>
    <w:rsid w:val="005E0269"/>
    <w:rPr>
      <w:sz w:val="24"/>
    </w:rPr>
  </w:style>
  <w:style w:type="character" w:customStyle="1" w:styleId="34">
    <w:name w:val="Основной текст 3 Знак"/>
    <w:qFormat/>
    <w:rsid w:val="005E0269"/>
    <w:rPr>
      <w:rFonts w:cs="Times New Roman"/>
      <w:sz w:val="16"/>
    </w:rPr>
  </w:style>
  <w:style w:type="character" w:customStyle="1" w:styleId="28">
    <w:name w:val="Основной текст 2 Знак"/>
    <w:qFormat/>
    <w:rsid w:val="005E0269"/>
    <w:rPr>
      <w:rFonts w:cs="Times New Roman"/>
      <w:sz w:val="24"/>
    </w:rPr>
  </w:style>
  <w:style w:type="character" w:customStyle="1" w:styleId="afb">
    <w:name w:val="Текст сноски Знак"/>
    <w:qFormat/>
    <w:rsid w:val="005E0269"/>
    <w:rPr>
      <w:rFonts w:cs="Times New Roman"/>
      <w:sz w:val="20"/>
    </w:rPr>
  </w:style>
  <w:style w:type="character" w:customStyle="1" w:styleId="afc">
    <w:name w:val="Привязка сноски"/>
    <w:rsid w:val="005E0269"/>
    <w:rPr>
      <w:rFonts w:ascii="Times New Roman" w:hAnsi="Times New Roman" w:cs="Times New Roman"/>
      <w:vertAlign w:val="superscript"/>
    </w:rPr>
  </w:style>
  <w:style w:type="character" w:customStyle="1" w:styleId="FootnoteCharacters">
    <w:name w:val="Footnote Characters"/>
    <w:uiPriority w:val="99"/>
    <w:qFormat/>
    <w:rsid w:val="005E0269"/>
    <w:rPr>
      <w:rFonts w:ascii="Times New Roman" w:hAnsi="Times New Roman" w:cs="Times New Roman"/>
      <w:vertAlign w:val="superscript"/>
    </w:rPr>
  </w:style>
  <w:style w:type="character" w:customStyle="1" w:styleId="-">
    <w:name w:val="Интернет-ссылка"/>
    <w:uiPriority w:val="99"/>
    <w:rsid w:val="005E0269"/>
    <w:rPr>
      <w:rFonts w:cs="Times New Roman"/>
      <w:color w:val="0000FF"/>
      <w:u w:val="single"/>
    </w:rPr>
  </w:style>
  <w:style w:type="character" w:customStyle="1" w:styleId="afd">
    <w:name w:val="Обычный.Нормальный Знак"/>
    <w:uiPriority w:val="99"/>
    <w:qFormat/>
    <w:rsid w:val="005E0269"/>
    <w:rPr>
      <w:sz w:val="24"/>
      <w:lang w:val="ru-RU" w:eastAsia="ru-RU"/>
    </w:rPr>
  </w:style>
  <w:style w:type="character" w:styleId="afe">
    <w:name w:val="annotation reference"/>
    <w:qFormat/>
    <w:rsid w:val="005E0269"/>
    <w:rPr>
      <w:rFonts w:cs="Times New Roman"/>
      <w:sz w:val="16"/>
    </w:rPr>
  </w:style>
  <w:style w:type="character" w:customStyle="1" w:styleId="aff">
    <w:name w:val="Текст примечания Знак"/>
    <w:qFormat/>
    <w:rsid w:val="005E0269"/>
    <w:rPr>
      <w:rFonts w:cs="Times New Roman"/>
      <w:sz w:val="20"/>
    </w:rPr>
  </w:style>
  <w:style w:type="character" w:customStyle="1" w:styleId="aff0">
    <w:name w:val="Тема примечания Знак"/>
    <w:qFormat/>
    <w:rsid w:val="005E0269"/>
    <w:rPr>
      <w:rFonts w:cs="Times New Roman"/>
      <w:b/>
      <w:sz w:val="20"/>
    </w:rPr>
  </w:style>
  <w:style w:type="character" w:customStyle="1" w:styleId="aff1">
    <w:name w:val="Îñíîâíîé øðèôò"/>
    <w:uiPriority w:val="99"/>
    <w:qFormat/>
    <w:rsid w:val="005E0269"/>
  </w:style>
  <w:style w:type="character" w:customStyle="1" w:styleId="aff2">
    <w:name w:val="Схема документа Знак"/>
    <w:uiPriority w:val="99"/>
    <w:semiHidden/>
    <w:qFormat/>
    <w:rsid w:val="005E0269"/>
    <w:rPr>
      <w:rFonts w:ascii="Tahoma" w:hAnsi="Tahoma" w:cs="Times New Roman"/>
      <w:lang w:val="ru-RU" w:eastAsia="ru-RU"/>
    </w:rPr>
  </w:style>
  <w:style w:type="character" w:customStyle="1" w:styleId="181">
    <w:name w:val="Знак Знак18"/>
    <w:uiPriority w:val="99"/>
    <w:qFormat/>
    <w:rsid w:val="005E0269"/>
    <w:rPr>
      <w:rFonts w:ascii="Cambria" w:hAnsi="Cambria"/>
      <w:b/>
      <w:sz w:val="32"/>
      <w:lang w:val="ru-RU" w:eastAsia="ru-RU"/>
    </w:rPr>
  </w:style>
  <w:style w:type="character" w:customStyle="1" w:styleId="122">
    <w:name w:val="Знак Знак12"/>
    <w:uiPriority w:val="99"/>
    <w:qFormat/>
    <w:rsid w:val="005E0269"/>
    <w:rPr>
      <w:sz w:val="24"/>
      <w:lang w:val="ru-RU" w:eastAsia="ru-RU"/>
    </w:rPr>
  </w:style>
  <w:style w:type="character" w:customStyle="1" w:styleId="112">
    <w:name w:val="Знак Знак11"/>
    <w:uiPriority w:val="99"/>
    <w:qFormat/>
    <w:rsid w:val="005E0269"/>
    <w:rPr>
      <w:lang w:val="ru-RU" w:eastAsia="ru-RU"/>
    </w:rPr>
  </w:style>
  <w:style w:type="character" w:customStyle="1" w:styleId="100">
    <w:name w:val="Знак Знак10"/>
    <w:uiPriority w:val="99"/>
    <w:qFormat/>
    <w:rsid w:val="005E0269"/>
    <w:rPr>
      <w:sz w:val="18"/>
      <w:lang w:val="ru-RU" w:eastAsia="ru-RU"/>
    </w:rPr>
  </w:style>
  <w:style w:type="character" w:customStyle="1" w:styleId="91">
    <w:name w:val="Знак Знак9"/>
    <w:uiPriority w:val="99"/>
    <w:qFormat/>
    <w:rsid w:val="005E0269"/>
    <w:rPr>
      <w:lang w:val="ru-RU" w:eastAsia="ru-RU"/>
    </w:rPr>
  </w:style>
  <w:style w:type="character" w:customStyle="1" w:styleId="81">
    <w:name w:val="Знак Знак8"/>
    <w:uiPriority w:val="99"/>
    <w:qFormat/>
    <w:rsid w:val="005E0269"/>
    <w:rPr>
      <w:sz w:val="24"/>
      <w:lang w:val="ru-RU" w:eastAsia="ru-RU"/>
    </w:rPr>
  </w:style>
  <w:style w:type="character" w:customStyle="1" w:styleId="aff3">
    <w:name w:val="Текст концевой сноски Знак"/>
    <w:qFormat/>
    <w:rsid w:val="005E0269"/>
    <w:rPr>
      <w:rFonts w:cs="Times New Roman"/>
      <w:lang w:val="ru-RU" w:eastAsia="ru-RU"/>
    </w:rPr>
  </w:style>
  <w:style w:type="character" w:customStyle="1" w:styleId="61">
    <w:name w:val="Знак Знак6"/>
    <w:uiPriority w:val="99"/>
    <w:qFormat/>
    <w:rsid w:val="005E0269"/>
    <w:rPr>
      <w:sz w:val="24"/>
      <w:lang w:val="ru-RU" w:eastAsia="ru-RU"/>
    </w:rPr>
  </w:style>
  <w:style w:type="character" w:customStyle="1" w:styleId="35">
    <w:name w:val="Основной текст с отступом 3 Знак"/>
    <w:qFormat/>
    <w:rsid w:val="005E0269"/>
    <w:rPr>
      <w:rFonts w:cs="Times New Roman"/>
      <w:sz w:val="16"/>
      <w:lang w:val="ru-RU" w:eastAsia="ru-RU"/>
    </w:rPr>
  </w:style>
  <w:style w:type="character" w:customStyle="1" w:styleId="36">
    <w:name w:val="Знак Знак3"/>
    <w:uiPriority w:val="99"/>
    <w:qFormat/>
    <w:rsid w:val="005E0269"/>
    <w:rPr>
      <w:sz w:val="16"/>
      <w:lang w:val="ru-RU" w:eastAsia="ru-RU"/>
    </w:rPr>
  </w:style>
  <w:style w:type="character" w:customStyle="1" w:styleId="aff4">
    <w:name w:val="Текст Знак"/>
    <w:uiPriority w:val="99"/>
    <w:qFormat/>
    <w:rsid w:val="005E0269"/>
    <w:rPr>
      <w:rFonts w:ascii="Courier New" w:hAnsi="Courier New" w:cs="Times New Roman"/>
      <w:i/>
      <w:lang w:val="ru-RU" w:eastAsia="ru-RU"/>
    </w:rPr>
  </w:style>
  <w:style w:type="character" w:customStyle="1" w:styleId="1a">
    <w:name w:val="Знак Знак1"/>
    <w:uiPriority w:val="99"/>
    <w:qFormat/>
    <w:rsid w:val="005E0269"/>
    <w:rPr>
      <w:lang w:val="ru-RU" w:eastAsia="ru-RU"/>
    </w:rPr>
  </w:style>
  <w:style w:type="character" w:customStyle="1" w:styleId="aff5">
    <w:name w:val="Знак Знак"/>
    <w:uiPriority w:val="99"/>
    <w:qFormat/>
    <w:rsid w:val="005E0269"/>
    <w:rPr>
      <w:b/>
      <w:lang w:val="ru-RU" w:eastAsia="ru-RU"/>
    </w:rPr>
  </w:style>
  <w:style w:type="character" w:customStyle="1" w:styleId="92">
    <w:name w:val="Указатель 9 Знак"/>
    <w:uiPriority w:val="99"/>
    <w:qFormat/>
    <w:rsid w:val="005E0269"/>
    <w:rPr>
      <w:sz w:val="24"/>
      <w:lang w:val="ru-RU" w:eastAsia="ru-RU"/>
    </w:rPr>
  </w:style>
  <w:style w:type="character" w:customStyle="1" w:styleId="93">
    <w:name w:val="Стиль Обычный.Нормальный + 9 пт полужирный Знак"/>
    <w:uiPriority w:val="99"/>
    <w:qFormat/>
    <w:rsid w:val="005E0269"/>
    <w:rPr>
      <w:b/>
      <w:spacing w:val="-4"/>
      <w:sz w:val="24"/>
      <w:lang w:val="ru-RU" w:eastAsia="ru-RU"/>
    </w:rPr>
  </w:style>
  <w:style w:type="character" w:customStyle="1" w:styleId="1b">
    <w:name w:val="Текст выноски Знак1"/>
    <w:qFormat/>
    <w:rsid w:val="005E0269"/>
    <w:rPr>
      <w:rFonts w:ascii="Tahoma" w:hAnsi="Tahoma"/>
      <w:sz w:val="16"/>
    </w:rPr>
  </w:style>
  <w:style w:type="character" w:customStyle="1" w:styleId="1c">
    <w:name w:val="Текст сноски Знак1"/>
    <w:uiPriority w:val="99"/>
    <w:qFormat/>
    <w:rsid w:val="005E0269"/>
    <w:rPr>
      <w:sz w:val="20"/>
    </w:rPr>
  </w:style>
  <w:style w:type="character" w:customStyle="1" w:styleId="aff6">
    <w:name w:val="Привязка концевой сноски"/>
    <w:rsid w:val="005E0269"/>
    <w:rPr>
      <w:rFonts w:cs="Times New Roman"/>
      <w:vertAlign w:val="superscript"/>
    </w:rPr>
  </w:style>
  <w:style w:type="character" w:customStyle="1" w:styleId="EndnoteCharacters">
    <w:name w:val="Endnote Characters"/>
    <w:uiPriority w:val="99"/>
    <w:qFormat/>
    <w:rsid w:val="005E0269"/>
    <w:rPr>
      <w:rFonts w:cs="Times New Roman"/>
      <w:vertAlign w:val="superscript"/>
    </w:rPr>
  </w:style>
  <w:style w:type="character" w:customStyle="1" w:styleId="aff7">
    <w:name w:val="Заголовок Знак"/>
    <w:uiPriority w:val="99"/>
    <w:qFormat/>
    <w:rsid w:val="005E0269"/>
    <w:rPr>
      <w:rFonts w:cs="Times New Roman"/>
      <w:b/>
      <w:sz w:val="28"/>
    </w:rPr>
  </w:style>
  <w:style w:type="character" w:customStyle="1" w:styleId="NoSpacingChar">
    <w:name w:val="No Spacing Char"/>
    <w:uiPriority w:val="99"/>
    <w:qFormat/>
    <w:rsid w:val="005E0269"/>
    <w:rPr>
      <w:rFonts w:ascii="Calibri" w:hAnsi="Calibri"/>
    </w:rPr>
  </w:style>
  <w:style w:type="character" w:customStyle="1" w:styleId="MMTopic1">
    <w:name w:val="MM Topic 1 Знак"/>
    <w:uiPriority w:val="99"/>
    <w:qFormat/>
    <w:rsid w:val="005E0269"/>
    <w:rPr>
      <w:rFonts w:ascii="Cambria" w:hAnsi="Cambria"/>
      <w:b/>
      <w:color w:val="365F91"/>
      <w:sz w:val="28"/>
      <w:lang w:eastAsia="en-US"/>
    </w:rPr>
  </w:style>
  <w:style w:type="character" w:customStyle="1" w:styleId="139">
    <w:name w:val="Основной текст Знак139"/>
    <w:uiPriority w:val="99"/>
    <w:semiHidden/>
    <w:qFormat/>
    <w:rsid w:val="005E0269"/>
    <w:rPr>
      <w:sz w:val="24"/>
    </w:rPr>
  </w:style>
  <w:style w:type="character" w:customStyle="1" w:styleId="138">
    <w:name w:val="Основной текст Знак138"/>
    <w:uiPriority w:val="99"/>
    <w:semiHidden/>
    <w:qFormat/>
    <w:rsid w:val="005E0269"/>
    <w:rPr>
      <w:sz w:val="24"/>
    </w:rPr>
  </w:style>
  <w:style w:type="character" w:customStyle="1" w:styleId="137">
    <w:name w:val="Основной текст Знак137"/>
    <w:uiPriority w:val="99"/>
    <w:semiHidden/>
    <w:qFormat/>
    <w:rsid w:val="005E0269"/>
    <w:rPr>
      <w:sz w:val="24"/>
    </w:rPr>
  </w:style>
  <w:style w:type="character" w:customStyle="1" w:styleId="136">
    <w:name w:val="Основной текст Знак136"/>
    <w:uiPriority w:val="99"/>
    <w:semiHidden/>
    <w:qFormat/>
    <w:rsid w:val="005E0269"/>
    <w:rPr>
      <w:sz w:val="24"/>
    </w:rPr>
  </w:style>
  <w:style w:type="character" w:customStyle="1" w:styleId="135">
    <w:name w:val="Основной текст Знак135"/>
    <w:uiPriority w:val="99"/>
    <w:semiHidden/>
    <w:qFormat/>
    <w:rsid w:val="005E0269"/>
    <w:rPr>
      <w:sz w:val="24"/>
    </w:rPr>
  </w:style>
  <w:style w:type="character" w:customStyle="1" w:styleId="134">
    <w:name w:val="Основной текст Знак134"/>
    <w:uiPriority w:val="99"/>
    <w:semiHidden/>
    <w:qFormat/>
    <w:rsid w:val="005E0269"/>
    <w:rPr>
      <w:sz w:val="24"/>
    </w:rPr>
  </w:style>
  <w:style w:type="character" w:customStyle="1" w:styleId="133">
    <w:name w:val="Основной текст Знак133"/>
    <w:uiPriority w:val="99"/>
    <w:semiHidden/>
    <w:qFormat/>
    <w:rsid w:val="005E0269"/>
    <w:rPr>
      <w:sz w:val="24"/>
    </w:rPr>
  </w:style>
  <w:style w:type="character" w:customStyle="1" w:styleId="132">
    <w:name w:val="Основной текст Знак132"/>
    <w:uiPriority w:val="99"/>
    <w:semiHidden/>
    <w:qFormat/>
    <w:rsid w:val="005E0269"/>
    <w:rPr>
      <w:sz w:val="24"/>
    </w:rPr>
  </w:style>
  <w:style w:type="character" w:customStyle="1" w:styleId="1310">
    <w:name w:val="Основной текст Знак131"/>
    <w:uiPriority w:val="99"/>
    <w:semiHidden/>
    <w:qFormat/>
    <w:rsid w:val="005E0269"/>
    <w:rPr>
      <w:sz w:val="24"/>
    </w:rPr>
  </w:style>
  <w:style w:type="character" w:customStyle="1" w:styleId="1300">
    <w:name w:val="Основной текст Знак130"/>
    <w:uiPriority w:val="99"/>
    <w:semiHidden/>
    <w:qFormat/>
    <w:rsid w:val="005E0269"/>
    <w:rPr>
      <w:sz w:val="24"/>
    </w:rPr>
  </w:style>
  <w:style w:type="character" w:customStyle="1" w:styleId="129">
    <w:name w:val="Основной текст Знак129"/>
    <w:uiPriority w:val="99"/>
    <w:semiHidden/>
    <w:qFormat/>
    <w:rsid w:val="005E0269"/>
    <w:rPr>
      <w:sz w:val="24"/>
    </w:rPr>
  </w:style>
  <w:style w:type="character" w:customStyle="1" w:styleId="128">
    <w:name w:val="Основной текст Знак128"/>
    <w:uiPriority w:val="99"/>
    <w:semiHidden/>
    <w:qFormat/>
    <w:rsid w:val="005E0269"/>
    <w:rPr>
      <w:sz w:val="24"/>
    </w:rPr>
  </w:style>
  <w:style w:type="character" w:customStyle="1" w:styleId="127">
    <w:name w:val="Основной текст Знак127"/>
    <w:uiPriority w:val="99"/>
    <w:semiHidden/>
    <w:qFormat/>
    <w:rsid w:val="005E0269"/>
    <w:rPr>
      <w:sz w:val="24"/>
    </w:rPr>
  </w:style>
  <w:style w:type="character" w:customStyle="1" w:styleId="126">
    <w:name w:val="Основной текст Знак126"/>
    <w:uiPriority w:val="99"/>
    <w:semiHidden/>
    <w:qFormat/>
    <w:rsid w:val="005E0269"/>
    <w:rPr>
      <w:sz w:val="24"/>
    </w:rPr>
  </w:style>
  <w:style w:type="character" w:customStyle="1" w:styleId="125">
    <w:name w:val="Основной текст Знак125"/>
    <w:uiPriority w:val="99"/>
    <w:semiHidden/>
    <w:qFormat/>
    <w:rsid w:val="005E0269"/>
    <w:rPr>
      <w:sz w:val="24"/>
    </w:rPr>
  </w:style>
  <w:style w:type="character" w:customStyle="1" w:styleId="124">
    <w:name w:val="Основной текст Знак124"/>
    <w:uiPriority w:val="99"/>
    <w:semiHidden/>
    <w:qFormat/>
    <w:rsid w:val="005E0269"/>
    <w:rPr>
      <w:sz w:val="24"/>
    </w:rPr>
  </w:style>
  <w:style w:type="character" w:customStyle="1" w:styleId="123">
    <w:name w:val="Основной текст Знак123"/>
    <w:uiPriority w:val="99"/>
    <w:semiHidden/>
    <w:qFormat/>
    <w:rsid w:val="005E0269"/>
    <w:rPr>
      <w:sz w:val="24"/>
    </w:rPr>
  </w:style>
  <w:style w:type="character" w:customStyle="1" w:styleId="1220">
    <w:name w:val="Основной текст Знак122"/>
    <w:uiPriority w:val="99"/>
    <w:semiHidden/>
    <w:qFormat/>
    <w:rsid w:val="005E0269"/>
    <w:rPr>
      <w:sz w:val="24"/>
    </w:rPr>
  </w:style>
  <w:style w:type="character" w:customStyle="1" w:styleId="1210">
    <w:name w:val="Основной текст Знак121"/>
    <w:uiPriority w:val="99"/>
    <w:semiHidden/>
    <w:qFormat/>
    <w:rsid w:val="005E0269"/>
    <w:rPr>
      <w:sz w:val="24"/>
    </w:rPr>
  </w:style>
  <w:style w:type="character" w:customStyle="1" w:styleId="1200">
    <w:name w:val="Основной текст Знак120"/>
    <w:uiPriority w:val="99"/>
    <w:semiHidden/>
    <w:qFormat/>
    <w:rsid w:val="005E0269"/>
    <w:rPr>
      <w:sz w:val="24"/>
    </w:rPr>
  </w:style>
  <w:style w:type="character" w:customStyle="1" w:styleId="119">
    <w:name w:val="Основной текст Знак119"/>
    <w:uiPriority w:val="99"/>
    <w:semiHidden/>
    <w:qFormat/>
    <w:rsid w:val="005E0269"/>
    <w:rPr>
      <w:sz w:val="24"/>
    </w:rPr>
  </w:style>
  <w:style w:type="character" w:customStyle="1" w:styleId="118">
    <w:name w:val="Основной текст Знак118"/>
    <w:uiPriority w:val="99"/>
    <w:semiHidden/>
    <w:qFormat/>
    <w:rsid w:val="005E0269"/>
    <w:rPr>
      <w:sz w:val="24"/>
    </w:rPr>
  </w:style>
  <w:style w:type="character" w:customStyle="1" w:styleId="117">
    <w:name w:val="Основной текст Знак117"/>
    <w:uiPriority w:val="99"/>
    <w:semiHidden/>
    <w:qFormat/>
    <w:rsid w:val="005E0269"/>
    <w:rPr>
      <w:sz w:val="24"/>
    </w:rPr>
  </w:style>
  <w:style w:type="character" w:customStyle="1" w:styleId="116">
    <w:name w:val="Основной текст Знак116"/>
    <w:uiPriority w:val="99"/>
    <w:semiHidden/>
    <w:qFormat/>
    <w:rsid w:val="005E0269"/>
    <w:rPr>
      <w:sz w:val="24"/>
    </w:rPr>
  </w:style>
  <w:style w:type="character" w:customStyle="1" w:styleId="115">
    <w:name w:val="Основной текст Знак115"/>
    <w:uiPriority w:val="99"/>
    <w:semiHidden/>
    <w:qFormat/>
    <w:rsid w:val="005E0269"/>
    <w:rPr>
      <w:sz w:val="24"/>
    </w:rPr>
  </w:style>
  <w:style w:type="character" w:customStyle="1" w:styleId="114">
    <w:name w:val="Основной текст Знак114"/>
    <w:uiPriority w:val="99"/>
    <w:semiHidden/>
    <w:qFormat/>
    <w:rsid w:val="005E0269"/>
    <w:rPr>
      <w:sz w:val="24"/>
    </w:rPr>
  </w:style>
  <w:style w:type="character" w:customStyle="1" w:styleId="113">
    <w:name w:val="Основной текст Знак113"/>
    <w:uiPriority w:val="99"/>
    <w:semiHidden/>
    <w:qFormat/>
    <w:rsid w:val="005E0269"/>
    <w:rPr>
      <w:sz w:val="24"/>
    </w:rPr>
  </w:style>
  <w:style w:type="character" w:customStyle="1" w:styleId="1120">
    <w:name w:val="Основной текст Знак112"/>
    <w:uiPriority w:val="99"/>
    <w:semiHidden/>
    <w:qFormat/>
    <w:rsid w:val="005E0269"/>
    <w:rPr>
      <w:sz w:val="24"/>
    </w:rPr>
  </w:style>
  <w:style w:type="character" w:customStyle="1" w:styleId="1110">
    <w:name w:val="Основной текст Знак111"/>
    <w:uiPriority w:val="99"/>
    <w:semiHidden/>
    <w:qFormat/>
    <w:rsid w:val="005E0269"/>
    <w:rPr>
      <w:sz w:val="24"/>
    </w:rPr>
  </w:style>
  <w:style w:type="character" w:customStyle="1" w:styleId="1100">
    <w:name w:val="Основной текст Знак110"/>
    <w:uiPriority w:val="99"/>
    <w:semiHidden/>
    <w:qFormat/>
    <w:rsid w:val="005E0269"/>
    <w:rPr>
      <w:sz w:val="24"/>
    </w:rPr>
  </w:style>
  <w:style w:type="character" w:customStyle="1" w:styleId="190">
    <w:name w:val="Основной текст Знак19"/>
    <w:uiPriority w:val="99"/>
    <w:semiHidden/>
    <w:qFormat/>
    <w:rsid w:val="005E0269"/>
    <w:rPr>
      <w:sz w:val="24"/>
    </w:rPr>
  </w:style>
  <w:style w:type="character" w:customStyle="1" w:styleId="1390">
    <w:name w:val="Верхний колонтитул Знак139"/>
    <w:uiPriority w:val="99"/>
    <w:semiHidden/>
    <w:qFormat/>
    <w:rsid w:val="005E0269"/>
    <w:rPr>
      <w:sz w:val="24"/>
    </w:rPr>
  </w:style>
  <w:style w:type="character" w:customStyle="1" w:styleId="1380">
    <w:name w:val="Верхний колонтитул Знак138"/>
    <w:uiPriority w:val="99"/>
    <w:semiHidden/>
    <w:qFormat/>
    <w:rsid w:val="005E0269"/>
    <w:rPr>
      <w:sz w:val="24"/>
    </w:rPr>
  </w:style>
  <w:style w:type="character" w:customStyle="1" w:styleId="1370">
    <w:name w:val="Верхний колонтитул Знак137"/>
    <w:uiPriority w:val="99"/>
    <w:semiHidden/>
    <w:qFormat/>
    <w:rsid w:val="005E0269"/>
    <w:rPr>
      <w:sz w:val="24"/>
    </w:rPr>
  </w:style>
  <w:style w:type="character" w:customStyle="1" w:styleId="1360">
    <w:name w:val="Верхний колонтитул Знак136"/>
    <w:uiPriority w:val="99"/>
    <w:semiHidden/>
    <w:qFormat/>
    <w:rsid w:val="005E0269"/>
    <w:rPr>
      <w:sz w:val="24"/>
    </w:rPr>
  </w:style>
  <w:style w:type="character" w:customStyle="1" w:styleId="1350">
    <w:name w:val="Верхний колонтитул Знак135"/>
    <w:uiPriority w:val="99"/>
    <w:semiHidden/>
    <w:qFormat/>
    <w:rsid w:val="005E0269"/>
    <w:rPr>
      <w:sz w:val="24"/>
    </w:rPr>
  </w:style>
  <w:style w:type="character" w:customStyle="1" w:styleId="1340">
    <w:name w:val="Верхний колонтитул Знак134"/>
    <w:uiPriority w:val="99"/>
    <w:semiHidden/>
    <w:qFormat/>
    <w:rsid w:val="005E0269"/>
    <w:rPr>
      <w:sz w:val="24"/>
    </w:rPr>
  </w:style>
  <w:style w:type="character" w:customStyle="1" w:styleId="1330">
    <w:name w:val="Верхний колонтитул Знак133"/>
    <w:uiPriority w:val="99"/>
    <w:semiHidden/>
    <w:qFormat/>
    <w:rsid w:val="005E0269"/>
    <w:rPr>
      <w:sz w:val="24"/>
    </w:rPr>
  </w:style>
  <w:style w:type="character" w:customStyle="1" w:styleId="1320">
    <w:name w:val="Верхний колонтитул Знак132"/>
    <w:uiPriority w:val="99"/>
    <w:semiHidden/>
    <w:qFormat/>
    <w:rsid w:val="005E0269"/>
    <w:rPr>
      <w:sz w:val="24"/>
    </w:rPr>
  </w:style>
  <w:style w:type="character" w:customStyle="1" w:styleId="1311">
    <w:name w:val="Верхний колонтитул Знак131"/>
    <w:uiPriority w:val="99"/>
    <w:semiHidden/>
    <w:qFormat/>
    <w:rsid w:val="005E0269"/>
    <w:rPr>
      <w:sz w:val="24"/>
    </w:rPr>
  </w:style>
  <w:style w:type="character" w:customStyle="1" w:styleId="1301">
    <w:name w:val="Верхний колонтитул Знак130"/>
    <w:uiPriority w:val="99"/>
    <w:semiHidden/>
    <w:qFormat/>
    <w:rsid w:val="005E0269"/>
    <w:rPr>
      <w:sz w:val="24"/>
    </w:rPr>
  </w:style>
  <w:style w:type="character" w:customStyle="1" w:styleId="1290">
    <w:name w:val="Верхний колонтитул Знак129"/>
    <w:uiPriority w:val="99"/>
    <w:semiHidden/>
    <w:qFormat/>
    <w:rsid w:val="005E0269"/>
    <w:rPr>
      <w:sz w:val="24"/>
    </w:rPr>
  </w:style>
  <w:style w:type="character" w:customStyle="1" w:styleId="1280">
    <w:name w:val="Верхний колонтитул Знак128"/>
    <w:uiPriority w:val="99"/>
    <w:semiHidden/>
    <w:qFormat/>
    <w:rsid w:val="005E0269"/>
    <w:rPr>
      <w:sz w:val="24"/>
    </w:rPr>
  </w:style>
  <w:style w:type="character" w:customStyle="1" w:styleId="1270">
    <w:name w:val="Верхний колонтитул Знак127"/>
    <w:uiPriority w:val="99"/>
    <w:semiHidden/>
    <w:qFormat/>
    <w:rsid w:val="005E0269"/>
    <w:rPr>
      <w:sz w:val="24"/>
    </w:rPr>
  </w:style>
  <w:style w:type="character" w:customStyle="1" w:styleId="1260">
    <w:name w:val="Верхний колонтитул Знак126"/>
    <w:uiPriority w:val="99"/>
    <w:semiHidden/>
    <w:qFormat/>
    <w:rsid w:val="005E0269"/>
    <w:rPr>
      <w:sz w:val="24"/>
    </w:rPr>
  </w:style>
  <w:style w:type="character" w:customStyle="1" w:styleId="1250">
    <w:name w:val="Верхний колонтитул Знак125"/>
    <w:uiPriority w:val="99"/>
    <w:semiHidden/>
    <w:qFormat/>
    <w:rsid w:val="005E0269"/>
    <w:rPr>
      <w:sz w:val="24"/>
    </w:rPr>
  </w:style>
  <w:style w:type="character" w:customStyle="1" w:styleId="1240">
    <w:name w:val="Верхний колонтитул Знак124"/>
    <w:uiPriority w:val="99"/>
    <w:semiHidden/>
    <w:qFormat/>
    <w:rsid w:val="005E0269"/>
    <w:rPr>
      <w:sz w:val="24"/>
    </w:rPr>
  </w:style>
  <w:style w:type="character" w:customStyle="1" w:styleId="1230">
    <w:name w:val="Верхний колонтитул Знак123"/>
    <w:uiPriority w:val="99"/>
    <w:semiHidden/>
    <w:qFormat/>
    <w:rsid w:val="005E0269"/>
    <w:rPr>
      <w:sz w:val="24"/>
    </w:rPr>
  </w:style>
  <w:style w:type="character" w:customStyle="1" w:styleId="1221">
    <w:name w:val="Верхний колонтитул Знак122"/>
    <w:uiPriority w:val="99"/>
    <w:semiHidden/>
    <w:qFormat/>
    <w:rsid w:val="005E0269"/>
    <w:rPr>
      <w:sz w:val="24"/>
    </w:rPr>
  </w:style>
  <w:style w:type="character" w:customStyle="1" w:styleId="1211">
    <w:name w:val="Верхний колонтитул Знак121"/>
    <w:uiPriority w:val="99"/>
    <w:semiHidden/>
    <w:qFormat/>
    <w:rsid w:val="005E0269"/>
    <w:rPr>
      <w:sz w:val="24"/>
    </w:rPr>
  </w:style>
  <w:style w:type="character" w:customStyle="1" w:styleId="1201">
    <w:name w:val="Верхний колонтитул Знак120"/>
    <w:uiPriority w:val="99"/>
    <w:semiHidden/>
    <w:qFormat/>
    <w:rsid w:val="005E0269"/>
    <w:rPr>
      <w:sz w:val="24"/>
    </w:rPr>
  </w:style>
  <w:style w:type="character" w:customStyle="1" w:styleId="1190">
    <w:name w:val="Верхний колонтитул Знак119"/>
    <w:uiPriority w:val="99"/>
    <w:semiHidden/>
    <w:qFormat/>
    <w:rsid w:val="005E0269"/>
    <w:rPr>
      <w:sz w:val="24"/>
    </w:rPr>
  </w:style>
  <w:style w:type="character" w:customStyle="1" w:styleId="1180">
    <w:name w:val="Верхний колонтитул Знак118"/>
    <w:uiPriority w:val="99"/>
    <w:semiHidden/>
    <w:qFormat/>
    <w:rsid w:val="005E0269"/>
    <w:rPr>
      <w:sz w:val="24"/>
    </w:rPr>
  </w:style>
  <w:style w:type="character" w:customStyle="1" w:styleId="1170">
    <w:name w:val="Верхний колонтитул Знак117"/>
    <w:uiPriority w:val="99"/>
    <w:semiHidden/>
    <w:qFormat/>
    <w:rsid w:val="005E0269"/>
    <w:rPr>
      <w:sz w:val="24"/>
    </w:rPr>
  </w:style>
  <w:style w:type="character" w:customStyle="1" w:styleId="1160">
    <w:name w:val="Верхний колонтитул Знак116"/>
    <w:uiPriority w:val="99"/>
    <w:semiHidden/>
    <w:qFormat/>
    <w:rsid w:val="005E0269"/>
    <w:rPr>
      <w:sz w:val="24"/>
    </w:rPr>
  </w:style>
  <w:style w:type="character" w:customStyle="1" w:styleId="1150">
    <w:name w:val="Верхний колонтитул Знак115"/>
    <w:uiPriority w:val="99"/>
    <w:semiHidden/>
    <w:qFormat/>
    <w:rsid w:val="005E0269"/>
    <w:rPr>
      <w:sz w:val="24"/>
    </w:rPr>
  </w:style>
  <w:style w:type="character" w:customStyle="1" w:styleId="1140">
    <w:name w:val="Верхний колонтитул Знак114"/>
    <w:uiPriority w:val="99"/>
    <w:semiHidden/>
    <w:qFormat/>
    <w:rsid w:val="005E0269"/>
    <w:rPr>
      <w:sz w:val="24"/>
    </w:rPr>
  </w:style>
  <w:style w:type="character" w:customStyle="1" w:styleId="1130">
    <w:name w:val="Верхний колонтитул Знак113"/>
    <w:uiPriority w:val="99"/>
    <w:semiHidden/>
    <w:qFormat/>
    <w:rsid w:val="005E0269"/>
    <w:rPr>
      <w:sz w:val="24"/>
    </w:rPr>
  </w:style>
  <w:style w:type="character" w:customStyle="1" w:styleId="1121">
    <w:name w:val="Верхний колонтитул Знак112"/>
    <w:uiPriority w:val="99"/>
    <w:semiHidden/>
    <w:qFormat/>
    <w:rsid w:val="005E0269"/>
    <w:rPr>
      <w:sz w:val="24"/>
    </w:rPr>
  </w:style>
  <w:style w:type="character" w:customStyle="1" w:styleId="1111">
    <w:name w:val="Верхний колонтитул Знак111"/>
    <w:uiPriority w:val="99"/>
    <w:semiHidden/>
    <w:qFormat/>
    <w:rsid w:val="005E0269"/>
    <w:rPr>
      <w:sz w:val="24"/>
    </w:rPr>
  </w:style>
  <w:style w:type="character" w:customStyle="1" w:styleId="1101">
    <w:name w:val="Верхний колонтитул Знак110"/>
    <w:uiPriority w:val="99"/>
    <w:semiHidden/>
    <w:qFormat/>
    <w:rsid w:val="005E0269"/>
    <w:rPr>
      <w:sz w:val="24"/>
    </w:rPr>
  </w:style>
  <w:style w:type="character" w:customStyle="1" w:styleId="191">
    <w:name w:val="Верхний колонтитул Знак19"/>
    <w:uiPriority w:val="99"/>
    <w:semiHidden/>
    <w:qFormat/>
    <w:rsid w:val="005E0269"/>
    <w:rPr>
      <w:sz w:val="24"/>
    </w:rPr>
  </w:style>
  <w:style w:type="character" w:customStyle="1" w:styleId="aff8">
    <w:name w:val="знак сноски"/>
    <w:uiPriority w:val="99"/>
    <w:qFormat/>
    <w:rsid w:val="005E0269"/>
    <w:rPr>
      <w:vertAlign w:val="superscript"/>
    </w:rPr>
  </w:style>
  <w:style w:type="character" w:customStyle="1" w:styleId="aff9">
    <w:name w:val="Основной шрифт"/>
    <w:uiPriority w:val="99"/>
    <w:qFormat/>
    <w:rsid w:val="005E0269"/>
  </w:style>
  <w:style w:type="character" w:customStyle="1" w:styleId="blk3">
    <w:name w:val="blk3"/>
    <w:qFormat/>
    <w:rsid w:val="005E0269"/>
  </w:style>
  <w:style w:type="character" w:styleId="affa">
    <w:name w:val="Emphasis"/>
    <w:qFormat/>
    <w:rsid w:val="005E0269"/>
    <w:rPr>
      <w:i/>
      <w:iCs/>
    </w:rPr>
  </w:style>
  <w:style w:type="character" w:customStyle="1" w:styleId="MMTopic3">
    <w:name w:val="MM Topic 3 Знак"/>
    <w:uiPriority w:val="99"/>
    <w:qFormat/>
    <w:rsid w:val="005E0269"/>
    <w:rPr>
      <w:rFonts w:ascii="Cambria" w:hAnsi="Cambria"/>
      <w:b/>
      <w:bCs/>
      <w:color w:val="4F81BD"/>
      <w:sz w:val="22"/>
      <w:szCs w:val="22"/>
      <w:lang w:eastAsia="en-US"/>
    </w:rPr>
  </w:style>
  <w:style w:type="character" w:customStyle="1" w:styleId="blk6">
    <w:name w:val="blk6"/>
    <w:qFormat/>
    <w:rsid w:val="005E0269"/>
    <w:rPr>
      <w:vanish w:val="0"/>
    </w:rPr>
  </w:style>
  <w:style w:type="character" w:customStyle="1" w:styleId="apple-converted-space">
    <w:name w:val="apple-converted-space"/>
    <w:qFormat/>
    <w:rsid w:val="005E0269"/>
  </w:style>
  <w:style w:type="character" w:customStyle="1" w:styleId="affb">
    <w:name w:val="Посещённая гиперссылка"/>
    <w:unhideWhenUsed/>
    <w:rsid w:val="005E0269"/>
    <w:rPr>
      <w:color w:val="800080"/>
      <w:u w:val="single"/>
    </w:rPr>
  </w:style>
  <w:style w:type="character" w:customStyle="1" w:styleId="blk1">
    <w:name w:val="blk1"/>
    <w:qFormat/>
    <w:rsid w:val="005E0269"/>
    <w:rPr>
      <w:vanish w:val="0"/>
    </w:rPr>
  </w:style>
  <w:style w:type="character" w:customStyle="1" w:styleId="HTML">
    <w:name w:val="Стандартный HTML Знак"/>
    <w:qFormat/>
    <w:rsid w:val="005E0269"/>
    <w:rPr>
      <w:rFonts w:ascii="Courier New" w:hAnsi="Courier New" w:cs="Courier New"/>
    </w:rPr>
  </w:style>
  <w:style w:type="character" w:customStyle="1" w:styleId="affc">
    <w:name w:val="Дата Знак"/>
    <w:uiPriority w:val="99"/>
    <w:qFormat/>
    <w:rsid w:val="005E0269"/>
    <w:rPr>
      <w:rFonts w:ascii="NTHarmonica" w:hAnsi="NTHarmonica"/>
      <w:b/>
      <w:bCs/>
      <w:sz w:val="18"/>
      <w:szCs w:val="18"/>
    </w:rPr>
  </w:style>
  <w:style w:type="character" w:styleId="affd">
    <w:name w:val="Strong"/>
    <w:qFormat/>
    <w:rsid w:val="005E0269"/>
    <w:rPr>
      <w:rFonts w:cs="Times New Roman"/>
      <w:b/>
      <w:bCs/>
    </w:rPr>
  </w:style>
  <w:style w:type="character" w:customStyle="1" w:styleId="INDENTION">
    <w:name w:val="INDENTION Знак"/>
    <w:qFormat/>
    <w:rsid w:val="005E0269"/>
    <w:rPr>
      <w:rFonts w:ascii="Calibri" w:hAnsi="Calibri"/>
      <w:sz w:val="24"/>
      <w:szCs w:val="24"/>
    </w:rPr>
  </w:style>
  <w:style w:type="character" w:customStyle="1" w:styleId="affe">
    <w:name w:val="Выделенный текст Знак"/>
    <w:qFormat/>
    <w:rsid w:val="005E0269"/>
    <w:rPr>
      <w:rFonts w:ascii="Calibri" w:hAnsi="Calibri"/>
      <w:b/>
      <w:color w:val="437A28"/>
      <w:sz w:val="24"/>
      <w:szCs w:val="24"/>
    </w:rPr>
  </w:style>
  <w:style w:type="character" w:customStyle="1" w:styleId="afff">
    <w:name w:val="Кнопка Знак"/>
    <w:qFormat/>
    <w:rsid w:val="005E0269"/>
    <w:rPr>
      <w:rFonts w:ascii="Calibri" w:hAnsi="Calibri"/>
      <w:b/>
      <w:color w:val="437A28"/>
      <w:sz w:val="24"/>
      <w:szCs w:val="24"/>
    </w:rPr>
  </w:style>
  <w:style w:type="character" w:customStyle="1" w:styleId="1d">
    <w:name w:val="заголовок 1 Знак"/>
    <w:uiPriority w:val="99"/>
    <w:qFormat/>
    <w:rsid w:val="005E0269"/>
    <w:rPr>
      <w:b/>
      <w:bCs/>
      <w:caps/>
      <w:sz w:val="18"/>
      <w:szCs w:val="18"/>
    </w:rPr>
  </w:style>
  <w:style w:type="character" w:customStyle="1" w:styleId="afff0">
    <w:name w:val="Приложения Знак"/>
    <w:qFormat/>
    <w:rsid w:val="005E0269"/>
    <w:rPr>
      <w:b/>
      <w:bCs/>
      <w:sz w:val="28"/>
      <w:szCs w:val="36"/>
    </w:rPr>
  </w:style>
  <w:style w:type="character" w:customStyle="1" w:styleId="afff1">
    <w:name w:val="Абзац списка Знак"/>
    <w:aliases w:val="Абзац1 Знак"/>
    <w:qFormat/>
    <w:rsid w:val="005E0269"/>
    <w:rPr>
      <w:lang w:eastAsia="en-US"/>
    </w:rPr>
  </w:style>
  <w:style w:type="character" w:customStyle="1" w:styleId="afff2">
    <w:name w:val="Символ сноски"/>
    <w:qFormat/>
    <w:rsid w:val="005E0269"/>
  </w:style>
  <w:style w:type="character" w:customStyle="1" w:styleId="afff3">
    <w:name w:val="Символ концевой сноски"/>
    <w:qFormat/>
    <w:rsid w:val="005E0269"/>
  </w:style>
  <w:style w:type="paragraph" w:customStyle="1" w:styleId="1e">
    <w:name w:val="Заголовок1"/>
    <w:basedOn w:val="a2"/>
    <w:next w:val="a8"/>
    <w:link w:val="1f"/>
    <w:qFormat/>
    <w:rsid w:val="005E0269"/>
    <w:pPr>
      <w:keepNext/>
      <w:suppressAutoHyphens/>
      <w:spacing w:before="240" w:after="120"/>
    </w:pPr>
    <w:rPr>
      <w:rFonts w:ascii="Liberation Sans" w:eastAsia="Microsoft YaHei" w:hAnsi="Liberation Sans" w:cs="Mangal"/>
      <w:sz w:val="28"/>
      <w:szCs w:val="28"/>
    </w:rPr>
  </w:style>
  <w:style w:type="character" w:customStyle="1" w:styleId="23">
    <w:name w:val="Основной текст Знак2"/>
    <w:aliases w:val="Основной текст Знак Знак Знак Знак Знак2,Iiaienu1 Знак2,Oaeno1 Знак2,Òåêñò1 Знак2,Текст1 Знак2"/>
    <w:basedOn w:val="a3"/>
    <w:link w:val="a8"/>
    <w:uiPriority w:val="99"/>
    <w:rsid w:val="005E0269"/>
    <w:rPr>
      <w:sz w:val="24"/>
      <w:szCs w:val="24"/>
    </w:rPr>
  </w:style>
  <w:style w:type="paragraph" w:styleId="afff4">
    <w:name w:val="List"/>
    <w:basedOn w:val="a8"/>
    <w:rsid w:val="005E0269"/>
    <w:pPr>
      <w:tabs>
        <w:tab w:val="left" w:pos="720"/>
      </w:tabs>
      <w:suppressAutoHyphens/>
      <w:spacing w:after="80"/>
      <w:ind w:left="567"/>
      <w:jc w:val="both"/>
    </w:pPr>
    <w:rPr>
      <w:rFonts w:ascii="NTHarmonica" w:eastAsia="NSimSun" w:hAnsi="NTHarmonica" w:cs="Mangal"/>
      <w:b/>
      <w:bCs/>
      <w:sz w:val="18"/>
      <w:szCs w:val="18"/>
    </w:rPr>
  </w:style>
  <w:style w:type="paragraph" w:styleId="afff5">
    <w:name w:val="caption"/>
    <w:basedOn w:val="a2"/>
    <w:qFormat/>
    <w:rsid w:val="005E0269"/>
    <w:pPr>
      <w:pageBreakBefore/>
      <w:suppressAutoHyphens/>
      <w:jc w:val="right"/>
    </w:pPr>
    <w:rPr>
      <w:rFonts w:eastAsia="NSimSun" w:cs="Mangal"/>
    </w:rPr>
  </w:style>
  <w:style w:type="paragraph" w:styleId="1f0">
    <w:name w:val="index 1"/>
    <w:basedOn w:val="a2"/>
    <w:next w:val="a2"/>
    <w:autoRedefine/>
    <w:uiPriority w:val="99"/>
    <w:unhideWhenUsed/>
    <w:rsid w:val="005E0269"/>
    <w:pPr>
      <w:suppressAutoHyphens/>
      <w:ind w:left="240" w:hanging="240"/>
    </w:pPr>
    <w:rPr>
      <w:rFonts w:eastAsia="NSimSun" w:cs="Mangal"/>
    </w:rPr>
  </w:style>
  <w:style w:type="paragraph" w:styleId="afff6">
    <w:name w:val="index heading"/>
    <w:basedOn w:val="1e"/>
    <w:rsid w:val="005E0269"/>
  </w:style>
  <w:style w:type="paragraph" w:styleId="afff7">
    <w:name w:val="Subtitle"/>
    <w:aliases w:val="Оглавление 3 Знак,Подзаголовок Знак Знак,Оглавление 3 Знак Знак Знак,Подзаголовок Знак Знак Знак Знак,Оглавление 3 Знак Знак Знак Знак Знак,Подзаголовок Знак Знак Знак Знак Знак Знак,Оглавление 3 Знак Знак Знак Знак Знак Знак Знак"/>
    <w:basedOn w:val="a2"/>
    <w:link w:val="afff8"/>
    <w:qFormat/>
    <w:rsid w:val="005E0269"/>
    <w:pPr>
      <w:suppressAutoHyphens/>
      <w:spacing w:before="200" w:after="200"/>
    </w:pPr>
    <w:rPr>
      <w:rFonts w:eastAsia="NSimSun" w:cs="Mangal"/>
    </w:rPr>
  </w:style>
  <w:style w:type="character" w:customStyle="1" w:styleId="afff8">
    <w:name w:val="Подзаголовок Знак"/>
    <w:aliases w:val="Оглавление 3 Знак Знак1,Подзаголовок Знак Знак Знак1,Оглавление 3 Знак Знак Знак Знак1,Подзаголовок Знак Знак Знак Знак Знак1,Оглавление 3 Знак Знак Знак Знак Знак Знак1,Подзаголовок Знак Знак Знак Знак Знак Знак Знак1"/>
    <w:basedOn w:val="a3"/>
    <w:link w:val="afff7"/>
    <w:rsid w:val="005E0269"/>
    <w:rPr>
      <w:rFonts w:eastAsia="NSimSun" w:cs="Mangal"/>
      <w:sz w:val="24"/>
      <w:szCs w:val="24"/>
    </w:rPr>
  </w:style>
  <w:style w:type="paragraph" w:styleId="29">
    <w:name w:val="Quote"/>
    <w:basedOn w:val="a2"/>
    <w:link w:val="2a"/>
    <w:uiPriority w:val="29"/>
    <w:qFormat/>
    <w:rsid w:val="005E0269"/>
    <w:pPr>
      <w:suppressAutoHyphens/>
      <w:ind w:left="720" w:right="720"/>
    </w:pPr>
    <w:rPr>
      <w:rFonts w:eastAsia="NSimSun" w:cs="Mangal"/>
      <w:i/>
    </w:rPr>
  </w:style>
  <w:style w:type="character" w:customStyle="1" w:styleId="2a">
    <w:name w:val="Цитата 2 Знак"/>
    <w:basedOn w:val="a3"/>
    <w:link w:val="29"/>
    <w:uiPriority w:val="29"/>
    <w:rsid w:val="005E0269"/>
    <w:rPr>
      <w:rFonts w:eastAsia="NSimSun" w:cs="Mangal"/>
      <w:i/>
      <w:sz w:val="24"/>
      <w:szCs w:val="24"/>
    </w:rPr>
  </w:style>
  <w:style w:type="paragraph" w:styleId="af8">
    <w:name w:val="Intense Quote"/>
    <w:basedOn w:val="a2"/>
    <w:link w:val="af7"/>
    <w:uiPriority w:val="99"/>
    <w:qFormat/>
    <w:rsid w:val="005E0269"/>
    <w:pPr>
      <w:pBdr>
        <w:top w:val="single" w:sz="4" w:space="5" w:color="FFFFFF"/>
        <w:left w:val="single" w:sz="4" w:space="10" w:color="FFFFFF"/>
        <w:bottom w:val="single" w:sz="4" w:space="5" w:color="FFFFFF"/>
        <w:right w:val="single" w:sz="4" w:space="10" w:color="FFFFFF"/>
      </w:pBdr>
      <w:shd w:val="clear" w:color="auto" w:fill="F2F2F2"/>
      <w:suppressAutoHyphens/>
      <w:ind w:left="720" w:right="720"/>
    </w:pPr>
    <w:rPr>
      <w:rFonts w:ascii="Arial" w:hAnsi="Arial"/>
      <w:b/>
      <w:szCs w:val="20"/>
    </w:rPr>
  </w:style>
  <w:style w:type="character" w:customStyle="1" w:styleId="1f1">
    <w:name w:val="Выделенная цитата Знак1"/>
    <w:basedOn w:val="a3"/>
    <w:uiPriority w:val="30"/>
    <w:rsid w:val="005E0269"/>
    <w:rPr>
      <w:i/>
      <w:iCs/>
      <w:color w:val="4472C4" w:themeColor="accent1"/>
      <w:sz w:val="24"/>
      <w:szCs w:val="24"/>
    </w:rPr>
  </w:style>
  <w:style w:type="paragraph" w:styleId="afff9">
    <w:name w:val="table of figures"/>
    <w:basedOn w:val="a2"/>
    <w:uiPriority w:val="99"/>
    <w:unhideWhenUsed/>
    <w:qFormat/>
    <w:rsid w:val="005E0269"/>
    <w:pPr>
      <w:suppressAutoHyphens/>
    </w:pPr>
    <w:rPr>
      <w:rFonts w:eastAsia="NSimSun" w:cs="Mangal"/>
    </w:rPr>
  </w:style>
  <w:style w:type="paragraph" w:styleId="afffa">
    <w:name w:val="Balloon Text"/>
    <w:basedOn w:val="a2"/>
    <w:link w:val="2b"/>
    <w:qFormat/>
    <w:rsid w:val="005E0269"/>
    <w:pPr>
      <w:suppressAutoHyphens/>
    </w:pPr>
    <w:rPr>
      <w:rFonts w:ascii="Tahoma" w:eastAsia="NSimSun" w:hAnsi="Tahoma" w:cs="Tahoma"/>
      <w:sz w:val="16"/>
      <w:szCs w:val="16"/>
    </w:rPr>
  </w:style>
  <w:style w:type="character" w:customStyle="1" w:styleId="2b">
    <w:name w:val="Текст выноски Знак2"/>
    <w:basedOn w:val="a3"/>
    <w:link w:val="afffa"/>
    <w:uiPriority w:val="99"/>
    <w:rsid w:val="005E0269"/>
    <w:rPr>
      <w:rFonts w:ascii="Tahoma" w:eastAsia="NSimSun" w:hAnsi="Tahoma" w:cs="Tahoma"/>
      <w:sz w:val="16"/>
      <w:szCs w:val="16"/>
    </w:rPr>
  </w:style>
  <w:style w:type="paragraph" w:styleId="1f2">
    <w:name w:val="toc 1"/>
    <w:basedOn w:val="a2"/>
    <w:uiPriority w:val="39"/>
    <w:qFormat/>
    <w:rsid w:val="005E0269"/>
    <w:pPr>
      <w:tabs>
        <w:tab w:val="left" w:pos="2265"/>
        <w:tab w:val="right" w:leader="dot" w:pos="10080"/>
      </w:tabs>
      <w:suppressAutoHyphens/>
      <w:ind w:right="340"/>
      <w:jc w:val="both"/>
    </w:pPr>
    <w:rPr>
      <w:rFonts w:eastAsia="NSimSun" w:cs="Mangal"/>
      <w:b/>
      <w:bCs/>
      <w:szCs w:val="20"/>
    </w:rPr>
  </w:style>
  <w:style w:type="paragraph" w:customStyle="1" w:styleId="afffb">
    <w:name w:val="Колонтитул"/>
    <w:basedOn w:val="a2"/>
    <w:qFormat/>
    <w:rsid w:val="005E0269"/>
    <w:pPr>
      <w:suppressAutoHyphens/>
    </w:pPr>
    <w:rPr>
      <w:rFonts w:eastAsia="NSimSun" w:cs="Mangal"/>
    </w:rPr>
  </w:style>
  <w:style w:type="character" w:customStyle="1" w:styleId="1f3">
    <w:name w:val="Нижний колонтитул Знак1"/>
    <w:basedOn w:val="a3"/>
    <w:uiPriority w:val="99"/>
    <w:rsid w:val="005E0269"/>
    <w:rPr>
      <w:sz w:val="24"/>
      <w:szCs w:val="24"/>
    </w:rPr>
  </w:style>
  <w:style w:type="character" w:customStyle="1" w:styleId="2c">
    <w:name w:val="Верхний колонтитул Знак2"/>
    <w:basedOn w:val="a3"/>
    <w:uiPriority w:val="99"/>
    <w:rsid w:val="005E0269"/>
    <w:rPr>
      <w:sz w:val="24"/>
      <w:szCs w:val="24"/>
    </w:rPr>
  </w:style>
  <w:style w:type="paragraph" w:styleId="37">
    <w:name w:val="Body Text 3"/>
    <w:basedOn w:val="a2"/>
    <w:link w:val="310"/>
    <w:qFormat/>
    <w:rsid w:val="005E0269"/>
    <w:pPr>
      <w:suppressAutoHyphens/>
      <w:spacing w:after="120"/>
    </w:pPr>
    <w:rPr>
      <w:rFonts w:eastAsia="NSimSun" w:cs="Mangal"/>
      <w:sz w:val="16"/>
      <w:szCs w:val="16"/>
    </w:rPr>
  </w:style>
  <w:style w:type="character" w:customStyle="1" w:styleId="310">
    <w:name w:val="Основной текст 3 Знак1"/>
    <w:basedOn w:val="a3"/>
    <w:link w:val="37"/>
    <w:uiPriority w:val="99"/>
    <w:rsid w:val="005E0269"/>
    <w:rPr>
      <w:rFonts w:eastAsia="NSimSun" w:cs="Mangal"/>
      <w:sz w:val="16"/>
      <w:szCs w:val="16"/>
    </w:rPr>
  </w:style>
  <w:style w:type="paragraph" w:customStyle="1" w:styleId="Caaieiaieoaaeeoueaa">
    <w:name w:val="Caaieiaie oaaeeou eaa."/>
    <w:basedOn w:val="a2"/>
    <w:uiPriority w:val="99"/>
    <w:qFormat/>
    <w:rsid w:val="005E0269"/>
    <w:pPr>
      <w:widowControl w:val="0"/>
      <w:suppressAutoHyphens/>
      <w:spacing w:before="20" w:after="20"/>
    </w:pPr>
    <w:rPr>
      <w:rFonts w:eastAsia="NSimSun" w:cs="Mangal"/>
      <w:b/>
      <w:bCs/>
      <w:sz w:val="20"/>
      <w:szCs w:val="20"/>
    </w:rPr>
  </w:style>
  <w:style w:type="paragraph" w:styleId="2d">
    <w:name w:val="Body Text 2"/>
    <w:basedOn w:val="a2"/>
    <w:link w:val="210"/>
    <w:qFormat/>
    <w:rsid w:val="005E0269"/>
    <w:pPr>
      <w:suppressAutoHyphens/>
      <w:spacing w:after="120" w:line="480" w:lineRule="auto"/>
    </w:pPr>
    <w:rPr>
      <w:rFonts w:eastAsia="NSimSun" w:cs="Mangal"/>
    </w:rPr>
  </w:style>
  <w:style w:type="character" w:customStyle="1" w:styleId="210">
    <w:name w:val="Основной текст 2 Знак1"/>
    <w:basedOn w:val="a3"/>
    <w:link w:val="2d"/>
    <w:uiPriority w:val="99"/>
    <w:rsid w:val="005E0269"/>
    <w:rPr>
      <w:rFonts w:eastAsia="NSimSun" w:cs="Mangal"/>
      <w:sz w:val="24"/>
      <w:szCs w:val="24"/>
    </w:rPr>
  </w:style>
  <w:style w:type="paragraph" w:styleId="afffc">
    <w:name w:val="footnote text"/>
    <w:basedOn w:val="a2"/>
    <w:link w:val="2e"/>
    <w:qFormat/>
    <w:rsid w:val="005E0269"/>
    <w:pPr>
      <w:suppressAutoHyphens/>
    </w:pPr>
    <w:rPr>
      <w:rFonts w:eastAsia="NSimSun" w:cs="Mangal"/>
      <w:sz w:val="20"/>
      <w:szCs w:val="20"/>
    </w:rPr>
  </w:style>
  <w:style w:type="character" w:customStyle="1" w:styleId="2e">
    <w:name w:val="Текст сноски Знак2"/>
    <w:basedOn w:val="a3"/>
    <w:link w:val="afffc"/>
    <w:uiPriority w:val="99"/>
    <w:rsid w:val="005E0269"/>
    <w:rPr>
      <w:rFonts w:eastAsia="NSimSun" w:cs="Mangal"/>
    </w:rPr>
  </w:style>
  <w:style w:type="character" w:customStyle="1" w:styleId="211">
    <w:name w:val="Основной текст с отступом 2 Знак1"/>
    <w:basedOn w:val="a3"/>
    <w:uiPriority w:val="99"/>
    <w:rsid w:val="005E0269"/>
    <w:rPr>
      <w:sz w:val="24"/>
      <w:szCs w:val="24"/>
    </w:rPr>
  </w:style>
  <w:style w:type="paragraph" w:customStyle="1" w:styleId="Iauiue12">
    <w:name w:val="Iau?iue 12"/>
    <w:basedOn w:val="a2"/>
    <w:uiPriority w:val="99"/>
    <w:qFormat/>
    <w:rsid w:val="005E0269"/>
    <w:pPr>
      <w:widowControl w:val="0"/>
      <w:suppressAutoHyphens/>
    </w:pPr>
    <w:rPr>
      <w:rFonts w:eastAsia="NSimSun" w:cs="Mangal"/>
    </w:rPr>
  </w:style>
  <w:style w:type="paragraph" w:styleId="2f">
    <w:name w:val="toc 2"/>
    <w:basedOn w:val="a2"/>
    <w:uiPriority w:val="39"/>
    <w:qFormat/>
    <w:rsid w:val="005E0269"/>
    <w:pPr>
      <w:tabs>
        <w:tab w:val="right" w:leader="dot" w:pos="10070"/>
      </w:tabs>
      <w:suppressAutoHyphens/>
      <w:jc w:val="both"/>
    </w:pPr>
    <w:rPr>
      <w:rFonts w:eastAsia="NSimSun" w:cs="Mangal"/>
    </w:rPr>
  </w:style>
  <w:style w:type="paragraph" w:customStyle="1" w:styleId="afffd">
    <w:name w:val="Обычный.Нормальный"/>
    <w:uiPriority w:val="99"/>
    <w:qFormat/>
    <w:rsid w:val="005E0269"/>
    <w:pPr>
      <w:widowControl w:val="0"/>
      <w:suppressAutoHyphens/>
      <w:spacing w:before="60" w:after="60"/>
    </w:pPr>
    <w:rPr>
      <w:rFonts w:eastAsia="NSimSun" w:cs="Mangal"/>
      <w:sz w:val="24"/>
      <w:szCs w:val="24"/>
    </w:rPr>
  </w:style>
  <w:style w:type="paragraph" w:styleId="afffe">
    <w:name w:val="annotation text"/>
    <w:basedOn w:val="a2"/>
    <w:link w:val="1f4"/>
    <w:qFormat/>
    <w:rsid w:val="005E0269"/>
    <w:pPr>
      <w:suppressAutoHyphens/>
    </w:pPr>
    <w:rPr>
      <w:rFonts w:eastAsia="NSimSun" w:cs="Mangal"/>
      <w:sz w:val="20"/>
      <w:szCs w:val="20"/>
    </w:rPr>
  </w:style>
  <w:style w:type="character" w:customStyle="1" w:styleId="1f4">
    <w:name w:val="Текст примечания Знак1"/>
    <w:basedOn w:val="a3"/>
    <w:link w:val="afffe"/>
    <w:uiPriority w:val="99"/>
    <w:rsid w:val="005E0269"/>
    <w:rPr>
      <w:rFonts w:eastAsia="NSimSun" w:cs="Mangal"/>
    </w:rPr>
  </w:style>
  <w:style w:type="paragraph" w:styleId="affff">
    <w:name w:val="annotation subject"/>
    <w:basedOn w:val="afffe"/>
    <w:link w:val="1f5"/>
    <w:qFormat/>
    <w:rsid w:val="005E0269"/>
    <w:rPr>
      <w:b/>
      <w:bCs/>
    </w:rPr>
  </w:style>
  <w:style w:type="character" w:customStyle="1" w:styleId="1f5">
    <w:name w:val="Тема примечания Знак1"/>
    <w:basedOn w:val="1f4"/>
    <w:link w:val="affff"/>
    <w:uiPriority w:val="99"/>
    <w:rsid w:val="005E0269"/>
    <w:rPr>
      <w:rFonts w:eastAsia="NSimSun" w:cs="Mangal"/>
      <w:b/>
      <w:bCs/>
    </w:rPr>
  </w:style>
  <w:style w:type="paragraph" w:customStyle="1" w:styleId="Iiiaeuiue">
    <w:name w:val="Ii?iaeuiue"/>
    <w:uiPriority w:val="99"/>
    <w:qFormat/>
    <w:rsid w:val="005E0269"/>
    <w:pPr>
      <w:suppressAutoHyphens/>
    </w:pPr>
    <w:rPr>
      <w:rFonts w:eastAsia="NSimSun" w:cs="Mangal"/>
    </w:rPr>
  </w:style>
  <w:style w:type="paragraph" w:customStyle="1" w:styleId="affff0">
    <w:name w:val="!"/>
    <w:uiPriority w:val="99"/>
    <w:qFormat/>
    <w:rsid w:val="005E0269"/>
    <w:pPr>
      <w:suppressAutoHyphens/>
      <w:spacing w:line="360" w:lineRule="auto"/>
      <w:jc w:val="both"/>
    </w:pPr>
    <w:rPr>
      <w:rFonts w:eastAsia="NSimSun" w:cs="Mangal"/>
      <w:sz w:val="24"/>
      <w:szCs w:val="24"/>
    </w:rPr>
  </w:style>
  <w:style w:type="character" w:customStyle="1" w:styleId="1f6">
    <w:name w:val="Основной текст с отступом Знак1"/>
    <w:basedOn w:val="a3"/>
    <w:rsid w:val="005E0269"/>
    <w:rPr>
      <w:sz w:val="24"/>
      <w:szCs w:val="24"/>
    </w:rPr>
  </w:style>
  <w:style w:type="paragraph" w:styleId="affff1">
    <w:name w:val="Document Map"/>
    <w:basedOn w:val="a2"/>
    <w:link w:val="1f7"/>
    <w:uiPriority w:val="99"/>
    <w:qFormat/>
    <w:rsid w:val="005E0269"/>
    <w:pPr>
      <w:shd w:val="clear" w:color="auto" w:fill="000080"/>
      <w:suppressAutoHyphens/>
    </w:pPr>
    <w:rPr>
      <w:rFonts w:ascii="Tahoma" w:eastAsia="NSimSun" w:hAnsi="Tahoma" w:cs="Tahoma"/>
      <w:sz w:val="20"/>
      <w:szCs w:val="20"/>
    </w:rPr>
  </w:style>
  <w:style w:type="character" w:customStyle="1" w:styleId="1f7">
    <w:name w:val="Схема документа Знак1"/>
    <w:basedOn w:val="a3"/>
    <w:link w:val="affff1"/>
    <w:uiPriority w:val="99"/>
    <w:rsid w:val="005E0269"/>
    <w:rPr>
      <w:rFonts w:ascii="Tahoma" w:eastAsia="NSimSun" w:hAnsi="Tahoma" w:cs="Tahoma"/>
      <w:shd w:val="clear" w:color="auto" w:fill="000080"/>
    </w:rPr>
  </w:style>
  <w:style w:type="paragraph" w:customStyle="1" w:styleId="affff2">
    <w:name w:val="Нормальный"/>
    <w:uiPriority w:val="99"/>
    <w:qFormat/>
    <w:rsid w:val="005E0269"/>
    <w:pPr>
      <w:suppressAutoHyphens/>
      <w:jc w:val="both"/>
    </w:pPr>
    <w:rPr>
      <w:rFonts w:eastAsia="NSimSun" w:cs="Mangal"/>
      <w:sz w:val="24"/>
      <w:szCs w:val="24"/>
    </w:rPr>
  </w:style>
  <w:style w:type="paragraph" w:customStyle="1" w:styleId="1f8">
    <w:name w:val="заголовок 1"/>
    <w:basedOn w:val="affff2"/>
    <w:uiPriority w:val="99"/>
    <w:qFormat/>
    <w:rsid w:val="005E0269"/>
    <w:pPr>
      <w:keepNext/>
      <w:spacing w:before="120"/>
    </w:pPr>
    <w:rPr>
      <w:b/>
      <w:bCs/>
      <w:caps/>
      <w:sz w:val="18"/>
      <w:szCs w:val="18"/>
    </w:rPr>
  </w:style>
  <w:style w:type="paragraph" w:styleId="affff3">
    <w:name w:val="endnote text"/>
    <w:basedOn w:val="a2"/>
    <w:link w:val="1f9"/>
    <w:rsid w:val="005E0269"/>
    <w:pPr>
      <w:suppressAutoHyphens/>
    </w:pPr>
    <w:rPr>
      <w:rFonts w:eastAsia="NSimSun" w:cs="Mangal"/>
      <w:sz w:val="20"/>
      <w:szCs w:val="20"/>
    </w:rPr>
  </w:style>
  <w:style w:type="character" w:customStyle="1" w:styleId="1f9">
    <w:name w:val="Текст концевой сноски Знак1"/>
    <w:basedOn w:val="a3"/>
    <w:link w:val="affff3"/>
    <w:uiPriority w:val="99"/>
    <w:rsid w:val="005E0269"/>
    <w:rPr>
      <w:rFonts w:eastAsia="NSimSun" w:cs="Mangal"/>
    </w:rPr>
  </w:style>
  <w:style w:type="paragraph" w:styleId="38">
    <w:name w:val="Body Text Indent 3"/>
    <w:basedOn w:val="a2"/>
    <w:link w:val="311"/>
    <w:qFormat/>
    <w:rsid w:val="005E0269"/>
    <w:pPr>
      <w:suppressAutoHyphens/>
      <w:spacing w:after="120"/>
      <w:ind w:left="283"/>
    </w:pPr>
    <w:rPr>
      <w:rFonts w:eastAsia="NSimSun" w:cs="Mangal"/>
      <w:sz w:val="16"/>
      <w:szCs w:val="16"/>
    </w:rPr>
  </w:style>
  <w:style w:type="character" w:customStyle="1" w:styleId="311">
    <w:name w:val="Основной текст с отступом 3 Знак1"/>
    <w:basedOn w:val="a3"/>
    <w:link w:val="38"/>
    <w:uiPriority w:val="99"/>
    <w:rsid w:val="005E0269"/>
    <w:rPr>
      <w:rFonts w:eastAsia="NSimSun" w:cs="Mangal"/>
      <w:sz w:val="16"/>
      <w:szCs w:val="16"/>
    </w:rPr>
  </w:style>
  <w:style w:type="paragraph" w:customStyle="1" w:styleId="InstrBody">
    <w:name w:val="Instr Body"/>
    <w:basedOn w:val="a2"/>
    <w:uiPriority w:val="99"/>
    <w:qFormat/>
    <w:rsid w:val="005E0269"/>
    <w:pPr>
      <w:suppressAutoHyphens/>
      <w:jc w:val="both"/>
    </w:pPr>
    <w:rPr>
      <w:rFonts w:eastAsia="NSimSun" w:cs="Mangal"/>
    </w:rPr>
  </w:style>
  <w:style w:type="paragraph" w:styleId="affff4">
    <w:name w:val="Plain Text"/>
    <w:basedOn w:val="a2"/>
    <w:link w:val="1fa"/>
    <w:uiPriority w:val="99"/>
    <w:qFormat/>
    <w:rsid w:val="005E0269"/>
    <w:pPr>
      <w:suppressAutoHyphens/>
    </w:pPr>
    <w:rPr>
      <w:rFonts w:ascii="Courier New" w:eastAsia="NSimSun" w:hAnsi="Courier New" w:cs="Courier New"/>
      <w:i/>
      <w:iCs/>
      <w:sz w:val="20"/>
      <w:szCs w:val="20"/>
    </w:rPr>
  </w:style>
  <w:style w:type="character" w:customStyle="1" w:styleId="1fa">
    <w:name w:val="Текст Знак1"/>
    <w:basedOn w:val="a3"/>
    <w:link w:val="affff4"/>
    <w:uiPriority w:val="99"/>
    <w:rsid w:val="005E0269"/>
    <w:rPr>
      <w:rFonts w:ascii="Courier New" w:eastAsia="NSimSun" w:hAnsi="Courier New" w:cs="Courier New"/>
      <w:i/>
      <w:iCs/>
    </w:rPr>
  </w:style>
  <w:style w:type="paragraph" w:customStyle="1" w:styleId="39">
    <w:name w:val="???????? ????? 3"/>
    <w:basedOn w:val="a2"/>
    <w:uiPriority w:val="99"/>
    <w:qFormat/>
    <w:rsid w:val="005E0269"/>
    <w:pPr>
      <w:suppressAutoHyphens/>
      <w:jc w:val="both"/>
    </w:pPr>
    <w:rPr>
      <w:rFonts w:ascii="Courier New" w:eastAsia="NSimSun" w:hAnsi="Courier New" w:cs="Courier New"/>
      <w:i/>
      <w:iCs/>
    </w:rPr>
  </w:style>
  <w:style w:type="paragraph" w:customStyle="1" w:styleId="1fb">
    <w:name w:val="Многоуровневый_список_1"/>
    <w:basedOn w:val="a2"/>
    <w:uiPriority w:val="99"/>
    <w:qFormat/>
    <w:rsid w:val="005E0269"/>
    <w:pPr>
      <w:tabs>
        <w:tab w:val="left" w:pos="1080"/>
      </w:tabs>
      <w:suppressAutoHyphens/>
      <w:spacing w:after="120"/>
      <w:jc w:val="both"/>
    </w:pPr>
    <w:rPr>
      <w:rFonts w:eastAsia="NSimSun" w:cs="Mangal"/>
    </w:rPr>
  </w:style>
  <w:style w:type="paragraph" w:customStyle="1" w:styleId="affff5">
    <w:name w:val="Стиль"/>
    <w:uiPriority w:val="99"/>
    <w:qFormat/>
    <w:rsid w:val="005E0269"/>
    <w:pPr>
      <w:suppressAutoHyphens/>
    </w:pPr>
    <w:rPr>
      <w:rFonts w:ascii="Arial" w:eastAsia="NSimSun" w:hAnsi="Arial" w:cs="Arial"/>
      <w:b/>
      <w:bCs/>
      <w:sz w:val="24"/>
      <w:szCs w:val="24"/>
    </w:rPr>
  </w:style>
  <w:style w:type="paragraph" w:customStyle="1" w:styleId="212">
    <w:name w:val="Основной текст 21"/>
    <w:basedOn w:val="a2"/>
    <w:qFormat/>
    <w:rsid w:val="005E0269"/>
    <w:pPr>
      <w:suppressAutoHyphens/>
      <w:jc w:val="both"/>
    </w:pPr>
    <w:rPr>
      <w:rFonts w:ascii="Arial" w:eastAsia="NSimSun" w:hAnsi="Arial" w:cs="Arial"/>
      <w:b/>
      <w:bCs/>
      <w:sz w:val="20"/>
      <w:szCs w:val="20"/>
    </w:rPr>
  </w:style>
  <w:style w:type="paragraph" w:customStyle="1" w:styleId="ConsCell">
    <w:name w:val="ConsCell"/>
    <w:uiPriority w:val="99"/>
    <w:qFormat/>
    <w:rsid w:val="005E0269"/>
    <w:pPr>
      <w:widowControl w:val="0"/>
      <w:suppressAutoHyphens/>
    </w:pPr>
    <w:rPr>
      <w:rFonts w:ascii="Arial" w:eastAsia="NSimSun" w:hAnsi="Arial" w:cs="Arial"/>
      <w:b/>
      <w:bCs/>
    </w:rPr>
  </w:style>
  <w:style w:type="paragraph" w:customStyle="1" w:styleId="affff6">
    <w:name w:val="Реквизиты"/>
    <w:basedOn w:val="a2"/>
    <w:uiPriority w:val="99"/>
    <w:qFormat/>
    <w:rsid w:val="005E0269"/>
    <w:pPr>
      <w:suppressAutoHyphens/>
      <w:spacing w:line="220" w:lineRule="exact"/>
    </w:pPr>
    <w:rPr>
      <w:rFonts w:ascii="Arial Narrow" w:eastAsia="NSimSun" w:hAnsi="Arial Narrow" w:cs="Arial Narrow"/>
      <w:b/>
      <w:bCs/>
      <w:i/>
      <w:iCs/>
      <w:outline/>
      <w:color w:val="000000"/>
      <w:sz w:val="22"/>
      <w:szCs w:val="22"/>
      <w14:textOutline w14:w="9525" w14:cap="flat" w14:cmpd="sng" w14:algn="ctr">
        <w14:solidFill>
          <w14:srgbClr w14:val="000000"/>
        </w14:solidFill>
        <w14:prstDash w14:val="solid"/>
        <w14:round/>
      </w14:textOutline>
      <w14:textFill>
        <w14:noFill/>
      </w14:textFill>
    </w:rPr>
  </w:style>
  <w:style w:type="paragraph" w:customStyle="1" w:styleId="94">
    <w:name w:val="Стиль Обычный.Нормальный + 9 пт полужирный"/>
    <w:uiPriority w:val="99"/>
    <w:qFormat/>
    <w:rsid w:val="005E0269"/>
    <w:pPr>
      <w:suppressAutoHyphens/>
    </w:pPr>
    <w:rPr>
      <w:rFonts w:eastAsia="NSimSun" w:cs="Mangal"/>
      <w:b/>
      <w:bCs/>
      <w:spacing w:val="-4"/>
      <w:sz w:val="18"/>
    </w:rPr>
  </w:style>
  <w:style w:type="paragraph" w:styleId="95">
    <w:name w:val="index 9"/>
    <w:basedOn w:val="a2"/>
    <w:uiPriority w:val="99"/>
    <w:qFormat/>
    <w:rsid w:val="005E0269"/>
    <w:pPr>
      <w:suppressAutoHyphens/>
      <w:ind w:left="2160" w:hanging="240"/>
    </w:pPr>
    <w:rPr>
      <w:rFonts w:eastAsia="NSimSun" w:cs="Mangal"/>
    </w:rPr>
  </w:style>
  <w:style w:type="paragraph" w:customStyle="1" w:styleId="affff7">
    <w:name w:val="Стиль Обычный.Нормальный + По ширине"/>
    <w:basedOn w:val="95"/>
    <w:uiPriority w:val="99"/>
    <w:qFormat/>
    <w:rsid w:val="005E0269"/>
    <w:pPr>
      <w:jc w:val="both"/>
    </w:pPr>
    <w:rPr>
      <w:szCs w:val="20"/>
    </w:rPr>
  </w:style>
  <w:style w:type="paragraph" w:styleId="affff8">
    <w:name w:val="Revision"/>
    <w:uiPriority w:val="99"/>
    <w:semiHidden/>
    <w:qFormat/>
    <w:rsid w:val="005E0269"/>
    <w:pPr>
      <w:suppressAutoHyphens/>
    </w:pPr>
    <w:rPr>
      <w:rFonts w:eastAsia="NSimSun" w:cs="Mangal"/>
      <w:sz w:val="24"/>
      <w:szCs w:val="24"/>
    </w:rPr>
  </w:style>
  <w:style w:type="paragraph" w:customStyle="1" w:styleId="Times">
    <w:name w:val="Обычный + Times"/>
    <w:basedOn w:val="a2"/>
    <w:uiPriority w:val="99"/>
    <w:qFormat/>
    <w:rsid w:val="005E0269"/>
    <w:pPr>
      <w:tabs>
        <w:tab w:val="left" w:pos="9607"/>
      </w:tabs>
      <w:suppressAutoHyphens/>
      <w:ind w:right="-32"/>
      <w:jc w:val="both"/>
    </w:pPr>
    <w:rPr>
      <w:rFonts w:ascii="Times" w:eastAsia="NSimSun" w:hAnsi="Times" w:cs="Mangal"/>
      <w:sz w:val="12"/>
      <w:szCs w:val="16"/>
    </w:rPr>
  </w:style>
  <w:style w:type="paragraph" w:customStyle="1" w:styleId="32">
    <w:name w:val="Обычный + 3 пт"/>
    <w:basedOn w:val="a2"/>
    <w:link w:val="SubtitleChar"/>
    <w:uiPriority w:val="11"/>
    <w:qFormat/>
    <w:rsid w:val="005E0269"/>
    <w:pPr>
      <w:tabs>
        <w:tab w:val="left" w:pos="9607"/>
      </w:tabs>
      <w:suppressAutoHyphens/>
      <w:ind w:right="-32"/>
      <w:jc w:val="center"/>
    </w:pPr>
  </w:style>
  <w:style w:type="paragraph" w:customStyle="1" w:styleId="1fc">
    <w:name w:val="Название1"/>
    <w:basedOn w:val="a2"/>
    <w:uiPriority w:val="99"/>
    <w:qFormat/>
    <w:rsid w:val="005E0269"/>
    <w:pPr>
      <w:suppressAutoHyphens/>
      <w:jc w:val="center"/>
    </w:pPr>
    <w:rPr>
      <w:rFonts w:eastAsia="NSimSun" w:cs="Mangal"/>
      <w:b/>
      <w:bCs/>
      <w:sz w:val="32"/>
      <w:szCs w:val="32"/>
    </w:rPr>
  </w:style>
  <w:style w:type="paragraph" w:customStyle="1" w:styleId="-0">
    <w:name w:val="абл-документ"/>
    <w:uiPriority w:val="99"/>
    <w:qFormat/>
    <w:rsid w:val="005E0269"/>
    <w:pPr>
      <w:suppressAutoHyphens/>
      <w:spacing w:before="40" w:after="40" w:line="228" w:lineRule="auto"/>
    </w:pPr>
    <w:rPr>
      <w:rFonts w:ascii="SchoolDL" w:eastAsia="NSimSun" w:hAnsi="SchoolDL" w:cs="SchoolDL"/>
    </w:rPr>
  </w:style>
  <w:style w:type="paragraph" w:styleId="affff9">
    <w:name w:val="Block Text"/>
    <w:basedOn w:val="a2"/>
    <w:qFormat/>
    <w:rsid w:val="005E0269"/>
    <w:pPr>
      <w:suppressAutoHyphens/>
      <w:ind w:left="3544" w:right="-239"/>
      <w:jc w:val="both"/>
    </w:pPr>
    <w:rPr>
      <w:rFonts w:eastAsia="NSimSun" w:cs="Mangal"/>
      <w:sz w:val="18"/>
      <w:szCs w:val="18"/>
      <w:vertAlign w:val="superscript"/>
    </w:rPr>
  </w:style>
  <w:style w:type="paragraph" w:styleId="3a">
    <w:name w:val="toc 3"/>
    <w:aliases w:val="Оглавление 3 Знак Знак,Подзаголовок Знак Знак Знак,Оглавление 3 Знак Знак Знак Знак,Подзаголовок Знак Знак Знак Знак Знак,Оглавление 3 Знак Знак Знак Знак Знак Знак,Подзаголовок Знак Знак Знак Знак Знак Знак Знак"/>
    <w:basedOn w:val="a2"/>
    <w:uiPriority w:val="39"/>
    <w:qFormat/>
    <w:rsid w:val="005E0269"/>
    <w:pPr>
      <w:suppressAutoHyphens/>
      <w:ind w:left="480"/>
    </w:pPr>
    <w:rPr>
      <w:rFonts w:eastAsia="NSimSun" w:cs="Mangal"/>
    </w:rPr>
  </w:style>
  <w:style w:type="paragraph" w:styleId="42">
    <w:name w:val="toc 4"/>
    <w:basedOn w:val="a2"/>
    <w:uiPriority w:val="99"/>
    <w:rsid w:val="005E0269"/>
    <w:pPr>
      <w:suppressAutoHyphens/>
      <w:ind w:left="720"/>
    </w:pPr>
    <w:rPr>
      <w:rFonts w:eastAsia="NSimSun" w:cs="Mangal"/>
    </w:rPr>
  </w:style>
  <w:style w:type="paragraph" w:styleId="51">
    <w:name w:val="toc 5"/>
    <w:basedOn w:val="a2"/>
    <w:uiPriority w:val="99"/>
    <w:rsid w:val="005E0269"/>
    <w:pPr>
      <w:suppressAutoHyphens/>
      <w:ind w:left="960"/>
    </w:pPr>
    <w:rPr>
      <w:rFonts w:eastAsia="NSimSun" w:cs="Mangal"/>
    </w:rPr>
  </w:style>
  <w:style w:type="paragraph" w:styleId="62">
    <w:name w:val="toc 6"/>
    <w:basedOn w:val="a2"/>
    <w:uiPriority w:val="99"/>
    <w:rsid w:val="005E0269"/>
    <w:pPr>
      <w:suppressAutoHyphens/>
      <w:ind w:left="1200"/>
    </w:pPr>
    <w:rPr>
      <w:rFonts w:eastAsia="NSimSun" w:cs="Mangal"/>
    </w:rPr>
  </w:style>
  <w:style w:type="paragraph" w:styleId="71">
    <w:name w:val="toc 7"/>
    <w:basedOn w:val="a2"/>
    <w:uiPriority w:val="99"/>
    <w:rsid w:val="005E0269"/>
    <w:pPr>
      <w:suppressAutoHyphens/>
      <w:ind w:left="1440"/>
    </w:pPr>
    <w:rPr>
      <w:rFonts w:eastAsia="NSimSun" w:cs="Mangal"/>
    </w:rPr>
  </w:style>
  <w:style w:type="paragraph" w:styleId="82">
    <w:name w:val="toc 8"/>
    <w:basedOn w:val="a2"/>
    <w:uiPriority w:val="99"/>
    <w:rsid w:val="005E0269"/>
    <w:pPr>
      <w:suppressAutoHyphens/>
      <w:ind w:left="1680"/>
    </w:pPr>
    <w:rPr>
      <w:rFonts w:eastAsia="NSimSun" w:cs="Mangal"/>
    </w:rPr>
  </w:style>
  <w:style w:type="paragraph" w:styleId="96">
    <w:name w:val="toc 9"/>
    <w:basedOn w:val="a2"/>
    <w:uiPriority w:val="99"/>
    <w:rsid w:val="005E0269"/>
    <w:pPr>
      <w:suppressAutoHyphens/>
      <w:ind w:left="1920"/>
    </w:pPr>
    <w:rPr>
      <w:rFonts w:eastAsia="NSimSun" w:cs="Mangal"/>
    </w:rPr>
  </w:style>
  <w:style w:type="paragraph" w:styleId="affffa">
    <w:name w:val="Normal (Web)"/>
    <w:aliases w:val="Обычный (Web), Знак Знак1"/>
    <w:basedOn w:val="a2"/>
    <w:qFormat/>
    <w:rsid w:val="005E0269"/>
    <w:pPr>
      <w:suppressAutoHyphens/>
      <w:spacing w:before="100" w:after="100"/>
    </w:pPr>
    <w:rPr>
      <w:rFonts w:eastAsia="NSimSun" w:cs="Mangal"/>
    </w:rPr>
  </w:style>
  <w:style w:type="paragraph" w:customStyle="1" w:styleId="1fd">
    <w:name w:val="Абзац списка1"/>
    <w:basedOn w:val="a2"/>
    <w:uiPriority w:val="99"/>
    <w:qFormat/>
    <w:rsid w:val="005E0269"/>
    <w:pPr>
      <w:suppressAutoHyphens/>
      <w:ind w:left="720"/>
      <w:contextualSpacing/>
    </w:pPr>
    <w:rPr>
      <w:rFonts w:eastAsia="NSimSun" w:cs="Mangal"/>
    </w:rPr>
  </w:style>
  <w:style w:type="paragraph" w:customStyle="1" w:styleId="1fe">
    <w:name w:val="Без интервала1"/>
    <w:uiPriority w:val="99"/>
    <w:qFormat/>
    <w:rsid w:val="005E0269"/>
    <w:pPr>
      <w:suppressAutoHyphens/>
    </w:pPr>
    <w:rPr>
      <w:rFonts w:ascii="Calibri" w:eastAsia="NSimSun" w:hAnsi="Calibri" w:cs="Mangal"/>
      <w:sz w:val="22"/>
      <w:szCs w:val="22"/>
    </w:rPr>
  </w:style>
  <w:style w:type="paragraph" w:customStyle="1" w:styleId="C289308D74E2492DA70DEFAE9D5EDFC8">
    <w:name w:val="C289308D74E2492DA70DEFAE9D5EDFC8"/>
    <w:uiPriority w:val="99"/>
    <w:qFormat/>
    <w:rsid w:val="005E0269"/>
    <w:pPr>
      <w:suppressAutoHyphens/>
      <w:spacing w:after="200" w:line="276" w:lineRule="auto"/>
    </w:pPr>
    <w:rPr>
      <w:rFonts w:ascii="Calibri" w:eastAsia="NSimSun" w:hAnsi="Calibri" w:cs="Mangal"/>
      <w:sz w:val="22"/>
      <w:szCs w:val="22"/>
    </w:rPr>
  </w:style>
  <w:style w:type="paragraph" w:customStyle="1" w:styleId="Normal2">
    <w:name w:val="Normal2"/>
    <w:uiPriority w:val="99"/>
    <w:qFormat/>
    <w:rsid w:val="005E0269"/>
    <w:pPr>
      <w:suppressAutoHyphens/>
      <w:jc w:val="both"/>
    </w:pPr>
    <w:rPr>
      <w:rFonts w:eastAsia="NSimSun" w:cs="Mangal"/>
      <w:sz w:val="24"/>
      <w:szCs w:val="24"/>
    </w:rPr>
  </w:style>
  <w:style w:type="paragraph" w:customStyle="1" w:styleId="2f0">
    <w:name w:val="заголовок 2"/>
    <w:basedOn w:val="a2"/>
    <w:uiPriority w:val="99"/>
    <w:qFormat/>
    <w:rsid w:val="005E0269"/>
    <w:pPr>
      <w:keepNext/>
      <w:suppressAutoHyphens/>
      <w:jc w:val="center"/>
    </w:pPr>
    <w:rPr>
      <w:rFonts w:eastAsia="NSimSun" w:cs="Mangal"/>
      <w:b/>
      <w:bCs/>
    </w:rPr>
  </w:style>
  <w:style w:type="paragraph" w:customStyle="1" w:styleId="MMTopic10">
    <w:name w:val="MM Topic 1"/>
    <w:basedOn w:val="1"/>
    <w:uiPriority w:val="99"/>
    <w:qFormat/>
    <w:rsid w:val="005E0269"/>
    <w:pPr>
      <w:numPr>
        <w:numId w:val="0"/>
      </w:numPr>
      <w:tabs>
        <w:tab w:val="left" w:pos="720"/>
      </w:tabs>
      <w:suppressAutoHyphens/>
      <w:spacing w:line="276" w:lineRule="auto"/>
      <w:ind w:left="360" w:hanging="360"/>
      <w:outlineLvl w:val="9"/>
    </w:pPr>
    <w:rPr>
      <w:rFonts w:eastAsia="NSimSun"/>
      <w:lang w:val="ru-RU" w:eastAsia="en-US"/>
    </w:rPr>
  </w:style>
  <w:style w:type="paragraph" w:customStyle="1" w:styleId="affffb">
    <w:name w:val="Íîðìàëüíûé"/>
    <w:uiPriority w:val="99"/>
    <w:qFormat/>
    <w:rsid w:val="005E0269"/>
    <w:pPr>
      <w:suppressAutoHyphens/>
    </w:pPr>
    <w:rPr>
      <w:rFonts w:ascii="Baltica" w:eastAsia="NSimSun" w:hAnsi="Baltica" w:cs="Baltica"/>
      <w:sz w:val="24"/>
      <w:szCs w:val="24"/>
      <w:lang w:val="en-GB"/>
    </w:rPr>
  </w:style>
  <w:style w:type="paragraph" w:customStyle="1" w:styleId="affffc">
    <w:name w:val="Нормал. Кр."/>
    <w:uiPriority w:val="99"/>
    <w:qFormat/>
    <w:rsid w:val="005E0269"/>
    <w:pPr>
      <w:suppressAutoHyphens/>
      <w:spacing w:line="360" w:lineRule="auto"/>
      <w:ind w:firstLine="709"/>
      <w:jc w:val="both"/>
    </w:pPr>
    <w:rPr>
      <w:rFonts w:ascii="Baltica" w:eastAsia="NSimSun" w:hAnsi="Baltica" w:cs="Baltica"/>
      <w:sz w:val="24"/>
      <w:szCs w:val="24"/>
    </w:rPr>
  </w:style>
  <w:style w:type="paragraph" w:styleId="affffd">
    <w:name w:val="List Bullet"/>
    <w:basedOn w:val="a2"/>
    <w:uiPriority w:val="99"/>
    <w:qFormat/>
    <w:rsid w:val="005E0269"/>
    <w:pPr>
      <w:suppressAutoHyphens/>
      <w:spacing w:before="120"/>
      <w:jc w:val="both"/>
    </w:pPr>
    <w:rPr>
      <w:rFonts w:eastAsia="NSimSun" w:cs="Mangal"/>
    </w:rPr>
  </w:style>
  <w:style w:type="paragraph" w:customStyle="1" w:styleId="52">
    <w:name w:val="заголовок 5"/>
    <w:basedOn w:val="a2"/>
    <w:uiPriority w:val="99"/>
    <w:qFormat/>
    <w:rsid w:val="005E0269"/>
    <w:pPr>
      <w:keepNext/>
      <w:suppressAutoHyphens/>
      <w:jc w:val="both"/>
      <w:outlineLvl w:val="4"/>
    </w:pPr>
    <w:rPr>
      <w:rFonts w:eastAsia="NSimSun" w:cs="Mangal"/>
    </w:rPr>
  </w:style>
  <w:style w:type="paragraph" w:customStyle="1" w:styleId="97">
    <w:name w:val="заголовок 9"/>
    <w:basedOn w:val="a2"/>
    <w:uiPriority w:val="99"/>
    <w:qFormat/>
    <w:rsid w:val="005E0269"/>
    <w:pPr>
      <w:keepNext/>
      <w:suppressAutoHyphens/>
      <w:jc w:val="center"/>
    </w:pPr>
    <w:rPr>
      <w:rFonts w:eastAsia="NSimSun" w:cs="Mangal"/>
      <w:b/>
      <w:bCs/>
      <w:sz w:val="20"/>
      <w:szCs w:val="20"/>
    </w:rPr>
  </w:style>
  <w:style w:type="paragraph" w:customStyle="1" w:styleId="43">
    <w:name w:val="заголовок 4"/>
    <w:basedOn w:val="a2"/>
    <w:uiPriority w:val="99"/>
    <w:qFormat/>
    <w:rsid w:val="005E0269"/>
    <w:pPr>
      <w:keepNext/>
      <w:suppressAutoHyphens/>
      <w:spacing w:before="60" w:after="60"/>
    </w:pPr>
    <w:rPr>
      <w:rFonts w:eastAsia="NSimSun" w:cs="Mangal"/>
      <w:b/>
      <w:bCs/>
      <w:sz w:val="22"/>
      <w:szCs w:val="22"/>
    </w:rPr>
  </w:style>
  <w:style w:type="paragraph" w:customStyle="1" w:styleId="72">
    <w:name w:val="заголовок 7"/>
    <w:basedOn w:val="a2"/>
    <w:uiPriority w:val="99"/>
    <w:qFormat/>
    <w:rsid w:val="005E0269"/>
    <w:pPr>
      <w:keepNext/>
      <w:suppressAutoHyphens/>
      <w:jc w:val="right"/>
    </w:pPr>
    <w:rPr>
      <w:rFonts w:eastAsia="NSimSun" w:cs="Mangal"/>
      <w:b/>
      <w:bCs/>
    </w:rPr>
  </w:style>
  <w:style w:type="paragraph" w:customStyle="1" w:styleId="affffe">
    <w:name w:val="текст сноски"/>
    <w:basedOn w:val="a2"/>
    <w:uiPriority w:val="99"/>
    <w:qFormat/>
    <w:rsid w:val="005E0269"/>
    <w:pPr>
      <w:suppressAutoHyphens/>
    </w:pPr>
    <w:rPr>
      <w:rFonts w:eastAsia="NSimSun" w:cs="Mangal"/>
      <w:sz w:val="20"/>
      <w:szCs w:val="20"/>
    </w:rPr>
  </w:style>
  <w:style w:type="paragraph" w:customStyle="1" w:styleId="33">
    <w:name w:val="заголовок 3"/>
    <w:basedOn w:val="a2"/>
    <w:link w:val="QuoteChar"/>
    <w:uiPriority w:val="29"/>
    <w:qFormat/>
    <w:rsid w:val="005E0269"/>
    <w:pPr>
      <w:keepNext/>
      <w:suppressAutoHyphens/>
      <w:ind w:firstLine="567"/>
      <w:jc w:val="center"/>
    </w:pPr>
    <w:rPr>
      <w:i/>
      <w:sz w:val="20"/>
      <w:szCs w:val="20"/>
    </w:rPr>
  </w:style>
  <w:style w:type="paragraph" w:customStyle="1" w:styleId="afffff">
    <w:name w:val="текст примечания"/>
    <w:basedOn w:val="a2"/>
    <w:uiPriority w:val="99"/>
    <w:qFormat/>
    <w:rsid w:val="005E0269"/>
    <w:pPr>
      <w:suppressAutoHyphens/>
    </w:pPr>
    <w:rPr>
      <w:rFonts w:eastAsia="NSimSun" w:cs="Mangal"/>
      <w:sz w:val="20"/>
      <w:szCs w:val="20"/>
    </w:rPr>
  </w:style>
  <w:style w:type="paragraph" w:customStyle="1" w:styleId="63">
    <w:name w:val="заголовок 6"/>
    <w:basedOn w:val="a2"/>
    <w:uiPriority w:val="99"/>
    <w:qFormat/>
    <w:rsid w:val="005E0269"/>
    <w:pPr>
      <w:keepNext/>
      <w:suppressAutoHyphens/>
      <w:ind w:left="-142" w:right="-426"/>
      <w:jc w:val="center"/>
    </w:pPr>
    <w:rPr>
      <w:rFonts w:eastAsia="NSimSun" w:cs="Mangal"/>
      <w:b/>
      <w:bCs/>
      <w:color w:val="0000FF"/>
      <w:sz w:val="22"/>
      <w:szCs w:val="22"/>
    </w:rPr>
  </w:style>
  <w:style w:type="paragraph" w:customStyle="1" w:styleId="afffff0">
    <w:name w:val="текст"/>
    <w:basedOn w:val="a2"/>
    <w:uiPriority w:val="99"/>
    <w:qFormat/>
    <w:rsid w:val="005E0269"/>
    <w:pPr>
      <w:widowControl w:val="0"/>
      <w:suppressAutoHyphens/>
    </w:pPr>
    <w:rPr>
      <w:rFonts w:eastAsia="NSimSun" w:cs="Mangal"/>
    </w:rPr>
  </w:style>
  <w:style w:type="paragraph" w:customStyle="1" w:styleId="Normalmmvb">
    <w:name w:val="Normal.mmvb"/>
    <w:uiPriority w:val="99"/>
    <w:qFormat/>
    <w:rsid w:val="005E0269"/>
    <w:pPr>
      <w:widowControl w:val="0"/>
      <w:suppressAutoHyphens/>
      <w:jc w:val="both"/>
    </w:pPr>
    <w:rPr>
      <w:rFonts w:ascii="Arial" w:eastAsia="NSimSun" w:hAnsi="Arial" w:cs="Arial"/>
    </w:rPr>
  </w:style>
  <w:style w:type="paragraph" w:customStyle="1" w:styleId="MMTopic30">
    <w:name w:val="MM Topic 3"/>
    <w:basedOn w:val="3"/>
    <w:uiPriority w:val="99"/>
    <w:qFormat/>
    <w:rsid w:val="005E0269"/>
    <w:pPr>
      <w:keepLines/>
      <w:tabs>
        <w:tab w:val="left" w:pos="1224"/>
        <w:tab w:val="left" w:pos="1440"/>
        <w:tab w:val="left" w:pos="2160"/>
      </w:tabs>
      <w:spacing w:before="200" w:after="0" w:line="276" w:lineRule="auto"/>
      <w:ind w:left="1224" w:hanging="504"/>
      <w:outlineLvl w:val="9"/>
    </w:pPr>
    <w:rPr>
      <w:rFonts w:ascii="Cambria" w:hAnsi="Cambria" w:cs="Times New Roman"/>
      <w:color w:val="4F81BD"/>
      <w:sz w:val="22"/>
      <w:szCs w:val="22"/>
      <w:lang w:eastAsia="en-US"/>
    </w:rPr>
  </w:style>
  <w:style w:type="paragraph" w:styleId="afffff1">
    <w:name w:val="TOC Heading"/>
    <w:basedOn w:val="1"/>
    <w:uiPriority w:val="39"/>
    <w:unhideWhenUsed/>
    <w:qFormat/>
    <w:rsid w:val="005E0269"/>
    <w:pPr>
      <w:numPr>
        <w:numId w:val="0"/>
      </w:numPr>
      <w:suppressAutoHyphens/>
      <w:spacing w:line="276" w:lineRule="auto"/>
      <w:outlineLvl w:val="9"/>
    </w:pPr>
    <w:rPr>
      <w:rFonts w:eastAsia="NSimSun"/>
      <w:lang w:val="ru-RU"/>
    </w:rPr>
  </w:style>
  <w:style w:type="paragraph" w:styleId="HTML0">
    <w:name w:val="HTML Preformatted"/>
    <w:basedOn w:val="a2"/>
    <w:link w:val="HTML1"/>
    <w:qFormat/>
    <w:rsid w:val="005E02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pPr>
    <w:rPr>
      <w:rFonts w:ascii="Courier New" w:eastAsia="NSimSun" w:hAnsi="Courier New" w:cs="Courier New"/>
      <w:sz w:val="20"/>
      <w:szCs w:val="20"/>
    </w:rPr>
  </w:style>
  <w:style w:type="character" w:customStyle="1" w:styleId="HTML1">
    <w:name w:val="Стандартный HTML Знак1"/>
    <w:basedOn w:val="a3"/>
    <w:link w:val="HTML0"/>
    <w:uiPriority w:val="99"/>
    <w:rsid w:val="005E0269"/>
    <w:rPr>
      <w:rFonts w:ascii="Courier New" w:eastAsia="NSimSun" w:hAnsi="Courier New" w:cs="Courier New"/>
    </w:rPr>
  </w:style>
  <w:style w:type="paragraph" w:styleId="afffff2">
    <w:name w:val="Date"/>
    <w:basedOn w:val="a8"/>
    <w:link w:val="1ff"/>
    <w:uiPriority w:val="99"/>
    <w:qFormat/>
    <w:rsid w:val="005E0269"/>
    <w:pPr>
      <w:suppressAutoHyphens/>
      <w:ind w:firstLine="567"/>
      <w:jc w:val="center"/>
    </w:pPr>
    <w:rPr>
      <w:rFonts w:ascii="NTHarmonica" w:eastAsia="NSimSun" w:hAnsi="NTHarmonica" w:cs="Mangal"/>
      <w:b/>
      <w:bCs/>
      <w:sz w:val="18"/>
      <w:szCs w:val="18"/>
    </w:rPr>
  </w:style>
  <w:style w:type="character" w:customStyle="1" w:styleId="1ff">
    <w:name w:val="Дата Знак1"/>
    <w:basedOn w:val="a3"/>
    <w:link w:val="afffff2"/>
    <w:uiPriority w:val="99"/>
    <w:rsid w:val="005E0269"/>
    <w:rPr>
      <w:rFonts w:ascii="NTHarmonica" w:eastAsia="NSimSun" w:hAnsi="NTHarmonica" w:cs="Mangal"/>
      <w:b/>
      <w:bCs/>
      <w:sz w:val="18"/>
      <w:szCs w:val="18"/>
    </w:rPr>
  </w:style>
  <w:style w:type="paragraph" w:customStyle="1" w:styleId="oaenoniinee">
    <w:name w:val="oaeno niinee"/>
    <w:basedOn w:val="a2"/>
    <w:uiPriority w:val="99"/>
    <w:qFormat/>
    <w:rsid w:val="005E0269"/>
    <w:pPr>
      <w:suppressAutoHyphens/>
    </w:pPr>
    <w:rPr>
      <w:rFonts w:ascii="NTTierce" w:eastAsia="NSimSun" w:hAnsi="NTTierce" w:cs="Mangal"/>
      <w:sz w:val="20"/>
      <w:szCs w:val="20"/>
    </w:rPr>
  </w:style>
  <w:style w:type="paragraph" w:customStyle="1" w:styleId="Aacao">
    <w:name w:val="Aacao"/>
    <w:basedOn w:val="a2"/>
    <w:uiPriority w:val="99"/>
    <w:qFormat/>
    <w:rsid w:val="005E0269"/>
    <w:pPr>
      <w:suppressAutoHyphens/>
      <w:ind w:firstLine="567"/>
      <w:jc w:val="both"/>
    </w:pPr>
    <w:rPr>
      <w:rFonts w:ascii="NTTierce" w:eastAsia="NSimSun" w:hAnsi="NTTierce" w:cs="Mangal"/>
      <w:sz w:val="22"/>
      <w:szCs w:val="20"/>
    </w:rPr>
  </w:style>
  <w:style w:type="paragraph" w:customStyle="1" w:styleId="NormalNoIndent">
    <w:name w:val="Normal No Indent"/>
    <w:basedOn w:val="a2"/>
    <w:uiPriority w:val="99"/>
    <w:qFormat/>
    <w:rsid w:val="005E0269"/>
    <w:pPr>
      <w:suppressAutoHyphens/>
    </w:pPr>
    <w:rPr>
      <w:rFonts w:ascii="NTHarmonica" w:eastAsia="NSimSun" w:hAnsi="NTHarmonica" w:cs="Mangal"/>
      <w:b/>
      <w:bCs/>
    </w:rPr>
  </w:style>
  <w:style w:type="paragraph" w:customStyle="1" w:styleId="HeadingBase">
    <w:name w:val="Heading Base"/>
    <w:basedOn w:val="a2"/>
    <w:uiPriority w:val="99"/>
    <w:qFormat/>
    <w:rsid w:val="005E0269"/>
    <w:pPr>
      <w:keepNext/>
      <w:suppressAutoHyphens/>
      <w:spacing w:after="120"/>
      <w:jc w:val="center"/>
    </w:pPr>
    <w:rPr>
      <w:rFonts w:ascii="NTHarmonica" w:eastAsia="NSimSun" w:hAnsi="NTHarmonica" w:cs="Mangal"/>
      <w:caps/>
      <w:sz w:val="22"/>
      <w:szCs w:val="22"/>
    </w:rPr>
  </w:style>
  <w:style w:type="paragraph" w:customStyle="1" w:styleId="FooterEven">
    <w:name w:val="Footer Even"/>
    <w:basedOn w:val="af1"/>
    <w:uiPriority w:val="99"/>
    <w:qFormat/>
    <w:rsid w:val="005E0269"/>
    <w:pPr>
      <w:tabs>
        <w:tab w:val="clear" w:pos="4677"/>
        <w:tab w:val="clear" w:pos="9355"/>
        <w:tab w:val="center" w:pos="4320"/>
        <w:tab w:val="right" w:pos="8640"/>
      </w:tabs>
      <w:suppressAutoHyphens/>
      <w:jc w:val="center"/>
    </w:pPr>
    <w:rPr>
      <w:rFonts w:ascii="NTHarmonica" w:eastAsia="NSimSun" w:hAnsi="NTHarmonica" w:cs="Mangal"/>
      <w:b/>
      <w:bCs/>
      <w:sz w:val="24"/>
      <w:szCs w:val="24"/>
      <w:lang w:val="ru-RU" w:eastAsia="ru-RU"/>
    </w:rPr>
  </w:style>
  <w:style w:type="paragraph" w:customStyle="1" w:styleId="H3">
    <w:name w:val="H3"/>
    <w:basedOn w:val="a2"/>
    <w:uiPriority w:val="99"/>
    <w:qFormat/>
    <w:rsid w:val="005E0269"/>
    <w:pPr>
      <w:keepNext/>
      <w:suppressAutoHyphens/>
      <w:spacing w:before="100" w:after="100"/>
      <w:outlineLvl w:val="3"/>
    </w:pPr>
    <w:rPr>
      <w:rFonts w:ascii="NTHarmonica" w:eastAsia="NSimSun" w:hAnsi="NTHarmonica" w:cs="Mangal"/>
      <w:b/>
      <w:bCs/>
      <w:sz w:val="28"/>
      <w:szCs w:val="28"/>
    </w:rPr>
  </w:style>
  <w:style w:type="paragraph" w:customStyle="1" w:styleId="BodyText21">
    <w:name w:val="Body Text 21"/>
    <w:basedOn w:val="a2"/>
    <w:uiPriority w:val="99"/>
    <w:qFormat/>
    <w:rsid w:val="005E0269"/>
    <w:pPr>
      <w:suppressAutoHyphens/>
      <w:spacing w:before="60" w:after="60"/>
      <w:jc w:val="center"/>
    </w:pPr>
    <w:rPr>
      <w:rFonts w:eastAsia="NSimSun" w:cs="Mangal"/>
      <w:b/>
      <w:bCs/>
    </w:rPr>
  </w:style>
  <w:style w:type="paragraph" w:customStyle="1" w:styleId="ConsNormal">
    <w:name w:val="ConsNormal"/>
    <w:link w:val="ConsNormal0"/>
    <w:qFormat/>
    <w:rsid w:val="005E0269"/>
    <w:pPr>
      <w:suppressAutoHyphens/>
      <w:ind w:right="19772" w:firstLine="720"/>
    </w:pPr>
    <w:rPr>
      <w:rFonts w:ascii="Courier New" w:eastAsia="NSimSun" w:hAnsi="Courier New" w:cs="Courier New"/>
      <w:lang w:eastAsia="en-US"/>
    </w:rPr>
  </w:style>
  <w:style w:type="paragraph" w:customStyle="1" w:styleId="4">
    <w:name w:val="Стиль4"/>
    <w:basedOn w:val="a2"/>
    <w:link w:val="44"/>
    <w:qFormat/>
    <w:rsid w:val="005E0269"/>
    <w:pPr>
      <w:numPr>
        <w:numId w:val="3"/>
      </w:numPr>
      <w:suppressAutoHyphens/>
    </w:pPr>
    <w:rPr>
      <w:rFonts w:eastAsia="NSimSun" w:cs="Mangal"/>
      <w:sz w:val="20"/>
      <w:szCs w:val="20"/>
      <w:lang w:val="en-AU"/>
    </w:rPr>
  </w:style>
  <w:style w:type="paragraph" w:styleId="afffff3">
    <w:name w:val="No Spacing"/>
    <w:link w:val="afffff4"/>
    <w:uiPriority w:val="99"/>
    <w:qFormat/>
    <w:rsid w:val="005E0269"/>
    <w:pPr>
      <w:suppressAutoHyphens/>
    </w:pPr>
    <w:rPr>
      <w:rFonts w:eastAsia="NSimSun" w:cs="Mangal"/>
      <w:lang w:val="en-AU"/>
    </w:rPr>
  </w:style>
  <w:style w:type="paragraph" w:customStyle="1" w:styleId="INDENTION0">
    <w:name w:val="INDENTION"/>
    <w:basedOn w:val="a2"/>
    <w:qFormat/>
    <w:rsid w:val="005E0269"/>
    <w:pPr>
      <w:suppressAutoHyphens/>
      <w:spacing w:after="40" w:line="240" w:lineRule="atLeast"/>
      <w:jc w:val="both"/>
    </w:pPr>
    <w:rPr>
      <w:rFonts w:ascii="Calibri" w:eastAsia="NSimSun" w:hAnsi="Calibri" w:cs="Mangal"/>
    </w:rPr>
  </w:style>
  <w:style w:type="paragraph" w:customStyle="1" w:styleId="afffff5">
    <w:name w:val="Выделенный текст"/>
    <w:basedOn w:val="INDENTION0"/>
    <w:qFormat/>
    <w:rsid w:val="005E0269"/>
    <w:rPr>
      <w:b/>
      <w:color w:val="437A28"/>
    </w:rPr>
  </w:style>
  <w:style w:type="paragraph" w:customStyle="1" w:styleId="afffff6">
    <w:name w:val="Кнопка"/>
    <w:basedOn w:val="INDENTION0"/>
    <w:qFormat/>
    <w:rsid w:val="005E0269"/>
    <w:rPr>
      <w:b/>
      <w:color w:val="437A28"/>
    </w:rPr>
  </w:style>
  <w:style w:type="paragraph" w:styleId="afffff7">
    <w:name w:val="toa heading"/>
    <w:basedOn w:val="a2"/>
    <w:uiPriority w:val="99"/>
    <w:unhideWhenUsed/>
    <w:qFormat/>
    <w:rsid w:val="005E0269"/>
    <w:pPr>
      <w:suppressAutoHyphens/>
      <w:spacing w:before="120"/>
    </w:pPr>
    <w:rPr>
      <w:rFonts w:ascii="Cambria" w:eastAsia="NSimSun" w:hAnsi="Cambria" w:cs="Mangal"/>
      <w:b/>
      <w:bCs/>
    </w:rPr>
  </w:style>
  <w:style w:type="paragraph" w:customStyle="1" w:styleId="afffff8">
    <w:name w:val="Таблица"/>
    <w:basedOn w:val="a2"/>
    <w:qFormat/>
    <w:rsid w:val="005E0269"/>
    <w:pPr>
      <w:suppressAutoHyphens/>
      <w:spacing w:before="120"/>
    </w:pPr>
    <w:rPr>
      <w:rFonts w:eastAsia="NSimSun" w:cs="Mangal"/>
      <w:szCs w:val="20"/>
    </w:rPr>
  </w:style>
  <w:style w:type="paragraph" w:customStyle="1" w:styleId="0">
    <w:name w:val="Заголовок 0"/>
    <w:basedOn w:val="a2"/>
    <w:qFormat/>
    <w:rsid w:val="005E0269"/>
    <w:pPr>
      <w:suppressAutoHyphens/>
      <w:spacing w:before="120"/>
      <w:ind w:firstLine="720"/>
      <w:jc w:val="center"/>
    </w:pPr>
    <w:rPr>
      <w:rFonts w:eastAsia="NSimSun" w:cs="Mangal"/>
      <w:b/>
      <w:sz w:val="32"/>
      <w:szCs w:val="20"/>
    </w:rPr>
  </w:style>
  <w:style w:type="paragraph" w:customStyle="1" w:styleId="afffff9">
    <w:name w:val="Отступ влево"/>
    <w:basedOn w:val="a2"/>
    <w:qFormat/>
    <w:rsid w:val="005E0269"/>
    <w:pPr>
      <w:suppressAutoHyphens/>
      <w:spacing w:before="120"/>
      <w:ind w:left="4820"/>
      <w:jc w:val="both"/>
    </w:pPr>
    <w:rPr>
      <w:rFonts w:eastAsia="NSimSun" w:cs="Mangal"/>
      <w:szCs w:val="20"/>
    </w:rPr>
  </w:style>
  <w:style w:type="paragraph" w:customStyle="1" w:styleId="afffffa">
    <w:name w:val="По центру"/>
    <w:basedOn w:val="a2"/>
    <w:qFormat/>
    <w:rsid w:val="005E0269"/>
    <w:pPr>
      <w:suppressAutoHyphens/>
      <w:spacing w:before="120"/>
      <w:jc w:val="center"/>
    </w:pPr>
    <w:rPr>
      <w:rFonts w:eastAsia="NSimSun" w:cs="Mangal"/>
      <w:szCs w:val="20"/>
    </w:rPr>
  </w:style>
  <w:style w:type="paragraph" w:customStyle="1" w:styleId="afffffb">
    <w:name w:val="Титульный"/>
    <w:qFormat/>
    <w:rsid w:val="005E0269"/>
    <w:pPr>
      <w:suppressAutoHyphens/>
      <w:jc w:val="center"/>
    </w:pPr>
    <w:rPr>
      <w:rFonts w:eastAsia="NSimSun" w:cs="Mangal"/>
      <w:b/>
      <w:sz w:val="48"/>
    </w:rPr>
  </w:style>
  <w:style w:type="paragraph" w:customStyle="1" w:styleId="afffffc">
    <w:name w:val="Реквизиты Исполнителя"/>
    <w:basedOn w:val="a2"/>
    <w:qFormat/>
    <w:rsid w:val="005E0269"/>
    <w:pPr>
      <w:suppressAutoHyphens/>
      <w:spacing w:before="120"/>
      <w:ind w:firstLine="720"/>
      <w:jc w:val="both"/>
    </w:pPr>
    <w:rPr>
      <w:rFonts w:eastAsia="NSimSun" w:cs="Mangal"/>
      <w:sz w:val="18"/>
      <w:szCs w:val="20"/>
    </w:rPr>
  </w:style>
  <w:style w:type="paragraph" w:customStyle="1" w:styleId="1ff0">
    <w:name w:val="Обычный1"/>
    <w:link w:val="1ff1"/>
    <w:qFormat/>
    <w:rsid w:val="005E0269"/>
    <w:pPr>
      <w:suppressAutoHyphens/>
    </w:pPr>
    <w:rPr>
      <w:rFonts w:eastAsia="NSimSun" w:cs="Mangal"/>
      <w:sz w:val="24"/>
    </w:rPr>
  </w:style>
  <w:style w:type="paragraph" w:customStyle="1" w:styleId="a0">
    <w:name w:val="Нумер"/>
    <w:basedOn w:val="a2"/>
    <w:qFormat/>
    <w:rsid w:val="005E0269"/>
    <w:pPr>
      <w:numPr>
        <w:numId w:val="4"/>
      </w:numPr>
      <w:suppressAutoHyphens/>
      <w:spacing w:before="60"/>
      <w:jc w:val="both"/>
    </w:pPr>
    <w:rPr>
      <w:rFonts w:eastAsia="NSimSun" w:cs="Mangal"/>
    </w:rPr>
  </w:style>
  <w:style w:type="paragraph" w:customStyle="1" w:styleId="a1">
    <w:name w:val="Номер"/>
    <w:basedOn w:val="a2"/>
    <w:qFormat/>
    <w:rsid w:val="005E0269"/>
    <w:pPr>
      <w:numPr>
        <w:numId w:val="5"/>
      </w:numPr>
      <w:suppressAutoHyphens/>
      <w:spacing w:before="120"/>
      <w:jc w:val="both"/>
    </w:pPr>
    <w:rPr>
      <w:rFonts w:eastAsia="NSimSun" w:cs="Mangal"/>
    </w:rPr>
  </w:style>
  <w:style w:type="paragraph" w:customStyle="1" w:styleId="1ff2">
    <w:name w:val="заголовок1 (ненумерованный)"/>
    <w:basedOn w:val="1"/>
    <w:qFormat/>
    <w:rsid w:val="005E0269"/>
    <w:pPr>
      <w:keepNext w:val="0"/>
      <w:keepLines w:val="0"/>
      <w:numPr>
        <w:numId w:val="0"/>
      </w:numPr>
      <w:suppressAutoHyphens/>
      <w:spacing w:before="240" w:after="240"/>
      <w:jc w:val="both"/>
      <w:outlineLvl w:val="9"/>
    </w:pPr>
    <w:rPr>
      <w:rFonts w:ascii="Times New Roman" w:eastAsia="NSimSun" w:hAnsi="Times New Roman"/>
      <w:bCs w:val="0"/>
      <w:caps/>
      <w:color w:val="auto"/>
      <w:sz w:val="24"/>
      <w:szCs w:val="20"/>
      <w:lang w:val="ru-RU"/>
    </w:rPr>
  </w:style>
  <w:style w:type="paragraph" w:customStyle="1" w:styleId="83">
    <w:name w:val="заголовок 8"/>
    <w:basedOn w:val="a2"/>
    <w:uiPriority w:val="99"/>
    <w:qFormat/>
    <w:rsid w:val="005E0269"/>
    <w:pPr>
      <w:suppressAutoHyphens/>
      <w:spacing w:before="240" w:after="60"/>
      <w:jc w:val="both"/>
    </w:pPr>
    <w:rPr>
      <w:rFonts w:ascii="Arial" w:eastAsia="NSimSun" w:hAnsi="Arial" w:cs="Arial"/>
      <w:i/>
      <w:iCs/>
      <w:sz w:val="20"/>
      <w:szCs w:val="20"/>
    </w:rPr>
  </w:style>
  <w:style w:type="paragraph" w:customStyle="1" w:styleId="afffffd">
    <w:name w:val="Приложения"/>
    <w:basedOn w:val="1f8"/>
    <w:qFormat/>
    <w:rsid w:val="005E0269"/>
    <w:pPr>
      <w:spacing w:before="0" w:after="120" w:line="360" w:lineRule="auto"/>
      <w:ind w:firstLine="6804"/>
      <w:jc w:val="center"/>
      <w:outlineLvl w:val="0"/>
    </w:pPr>
    <w:rPr>
      <w:caps w:val="0"/>
      <w:sz w:val="28"/>
      <w:szCs w:val="36"/>
    </w:rPr>
  </w:style>
  <w:style w:type="numbering" w:customStyle="1" w:styleId="1ff3">
    <w:name w:val="Нет списка1"/>
    <w:uiPriority w:val="99"/>
    <w:semiHidden/>
    <w:unhideWhenUsed/>
    <w:qFormat/>
    <w:rsid w:val="005E0269"/>
  </w:style>
  <w:style w:type="numbering" w:customStyle="1" w:styleId="2f1">
    <w:name w:val="Нет списка2"/>
    <w:uiPriority w:val="99"/>
    <w:semiHidden/>
    <w:unhideWhenUsed/>
    <w:qFormat/>
    <w:rsid w:val="005E0269"/>
  </w:style>
  <w:style w:type="numbering" w:customStyle="1" w:styleId="1ff4">
    <w:name w:val="Стиль1"/>
    <w:uiPriority w:val="99"/>
    <w:qFormat/>
    <w:rsid w:val="005E0269"/>
  </w:style>
  <w:style w:type="numbering" w:customStyle="1" w:styleId="11a">
    <w:name w:val="Стиль11"/>
    <w:uiPriority w:val="99"/>
    <w:qFormat/>
    <w:rsid w:val="005E0269"/>
  </w:style>
  <w:style w:type="numbering" w:customStyle="1" w:styleId="45">
    <w:name w:val="Нет списка4"/>
    <w:uiPriority w:val="99"/>
    <w:semiHidden/>
    <w:unhideWhenUsed/>
    <w:qFormat/>
    <w:rsid w:val="005E0269"/>
  </w:style>
  <w:style w:type="numbering" w:customStyle="1" w:styleId="12a">
    <w:name w:val="Стиль12"/>
    <w:qFormat/>
    <w:rsid w:val="005E0269"/>
  </w:style>
  <w:style w:type="numbering" w:customStyle="1" w:styleId="53">
    <w:name w:val="Нет списка5"/>
    <w:uiPriority w:val="99"/>
    <w:semiHidden/>
    <w:unhideWhenUsed/>
    <w:qFormat/>
    <w:rsid w:val="005E0269"/>
  </w:style>
  <w:style w:type="numbering" w:customStyle="1" w:styleId="13a">
    <w:name w:val="Стиль13"/>
    <w:uiPriority w:val="99"/>
    <w:qFormat/>
    <w:rsid w:val="005E0269"/>
  </w:style>
  <w:style w:type="numbering" w:customStyle="1" w:styleId="1112">
    <w:name w:val="Стиль111"/>
    <w:uiPriority w:val="99"/>
    <w:qFormat/>
    <w:rsid w:val="005E0269"/>
  </w:style>
  <w:style w:type="numbering" w:customStyle="1" w:styleId="11b">
    <w:name w:val="Нет списка11"/>
    <w:uiPriority w:val="99"/>
    <w:semiHidden/>
    <w:unhideWhenUsed/>
    <w:qFormat/>
    <w:rsid w:val="005E0269"/>
  </w:style>
  <w:style w:type="numbering" w:customStyle="1" w:styleId="64">
    <w:name w:val="Нет списка6"/>
    <w:uiPriority w:val="99"/>
    <w:semiHidden/>
    <w:unhideWhenUsed/>
    <w:qFormat/>
    <w:rsid w:val="005E0269"/>
  </w:style>
  <w:style w:type="numbering" w:customStyle="1" w:styleId="14a">
    <w:name w:val="Стиль14"/>
    <w:uiPriority w:val="99"/>
    <w:qFormat/>
    <w:rsid w:val="005E0269"/>
  </w:style>
  <w:style w:type="numbering" w:customStyle="1" w:styleId="1122">
    <w:name w:val="Стиль112"/>
    <w:uiPriority w:val="99"/>
    <w:qFormat/>
    <w:rsid w:val="005E0269"/>
  </w:style>
  <w:style w:type="numbering" w:customStyle="1" w:styleId="12b">
    <w:name w:val="Нет списка12"/>
    <w:uiPriority w:val="99"/>
    <w:semiHidden/>
    <w:unhideWhenUsed/>
    <w:qFormat/>
    <w:rsid w:val="005E0269"/>
  </w:style>
  <w:style w:type="numbering" w:customStyle="1" w:styleId="73">
    <w:name w:val="Нет списка7"/>
    <w:uiPriority w:val="99"/>
    <w:semiHidden/>
    <w:unhideWhenUsed/>
    <w:qFormat/>
    <w:rsid w:val="005E0269"/>
  </w:style>
  <w:style w:type="numbering" w:customStyle="1" w:styleId="152">
    <w:name w:val="Стиль15"/>
    <w:uiPriority w:val="99"/>
    <w:qFormat/>
    <w:rsid w:val="005E0269"/>
  </w:style>
  <w:style w:type="numbering" w:customStyle="1" w:styleId="1131">
    <w:name w:val="Стиль113"/>
    <w:uiPriority w:val="99"/>
    <w:qFormat/>
    <w:rsid w:val="005E0269"/>
  </w:style>
  <w:style w:type="numbering" w:customStyle="1" w:styleId="13b">
    <w:name w:val="Нет списка13"/>
    <w:uiPriority w:val="99"/>
    <w:semiHidden/>
    <w:unhideWhenUsed/>
    <w:qFormat/>
    <w:rsid w:val="005E0269"/>
  </w:style>
  <w:style w:type="numbering" w:customStyle="1" w:styleId="84">
    <w:name w:val="Нет списка8"/>
    <w:uiPriority w:val="99"/>
    <w:semiHidden/>
    <w:unhideWhenUsed/>
    <w:qFormat/>
    <w:rsid w:val="005E0269"/>
  </w:style>
  <w:style w:type="numbering" w:customStyle="1" w:styleId="161">
    <w:name w:val="Стиль16"/>
    <w:uiPriority w:val="99"/>
    <w:qFormat/>
    <w:rsid w:val="005E0269"/>
  </w:style>
  <w:style w:type="numbering" w:customStyle="1" w:styleId="1141">
    <w:name w:val="Стиль114"/>
    <w:uiPriority w:val="99"/>
    <w:qFormat/>
    <w:rsid w:val="005E0269"/>
  </w:style>
  <w:style w:type="numbering" w:customStyle="1" w:styleId="14b">
    <w:name w:val="Нет списка14"/>
    <w:uiPriority w:val="99"/>
    <w:semiHidden/>
    <w:unhideWhenUsed/>
    <w:qFormat/>
    <w:rsid w:val="005E0269"/>
  </w:style>
  <w:style w:type="character" w:customStyle="1" w:styleId="afffffe">
    <w:name w:val="Основной текст_"/>
    <w:link w:val="1ff5"/>
    <w:qFormat/>
    <w:rsid w:val="00476856"/>
    <w:rPr>
      <w:rFonts w:ascii="Arial" w:eastAsia="Arial" w:hAnsi="Arial" w:cs="Arial"/>
      <w:sz w:val="19"/>
      <w:szCs w:val="19"/>
      <w:shd w:val="clear" w:color="auto" w:fill="FFFFFF"/>
    </w:rPr>
  </w:style>
  <w:style w:type="character" w:customStyle="1" w:styleId="affffff">
    <w:name w:val="Подпись к таблице_"/>
    <w:link w:val="affffff0"/>
    <w:qFormat/>
    <w:rsid w:val="00476856"/>
    <w:rPr>
      <w:rFonts w:ascii="Arial" w:eastAsia="Arial" w:hAnsi="Arial" w:cs="Arial"/>
      <w:sz w:val="19"/>
      <w:szCs w:val="19"/>
      <w:shd w:val="clear" w:color="auto" w:fill="FFFFFF"/>
    </w:rPr>
  </w:style>
  <w:style w:type="character" w:customStyle="1" w:styleId="affffff1">
    <w:name w:val="Другое_"/>
    <w:link w:val="affffff2"/>
    <w:qFormat/>
    <w:rsid w:val="00476856"/>
    <w:rPr>
      <w:rFonts w:ascii="Arial" w:eastAsia="Arial" w:hAnsi="Arial" w:cs="Arial"/>
      <w:sz w:val="19"/>
      <w:szCs w:val="19"/>
      <w:shd w:val="clear" w:color="auto" w:fill="FFFFFF"/>
    </w:rPr>
  </w:style>
  <w:style w:type="character" w:customStyle="1" w:styleId="2f2">
    <w:name w:val="Колонтитул (2)_"/>
    <w:link w:val="2f3"/>
    <w:qFormat/>
    <w:rsid w:val="00476856"/>
    <w:rPr>
      <w:shd w:val="clear" w:color="auto" w:fill="FFFFFF"/>
    </w:rPr>
  </w:style>
  <w:style w:type="paragraph" w:customStyle="1" w:styleId="1ff5">
    <w:name w:val="Основной текст1"/>
    <w:basedOn w:val="a2"/>
    <w:link w:val="afffffe"/>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0">
    <w:name w:val="Подпись к таблице"/>
    <w:basedOn w:val="a2"/>
    <w:link w:val="affffff"/>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affffff2">
    <w:name w:val="Другое"/>
    <w:basedOn w:val="a2"/>
    <w:link w:val="affffff1"/>
    <w:qFormat/>
    <w:rsid w:val="00476856"/>
    <w:pPr>
      <w:widowControl w:val="0"/>
      <w:shd w:val="clear" w:color="auto" w:fill="FFFFFF"/>
      <w:suppressAutoHyphens/>
      <w:spacing w:line="292" w:lineRule="auto"/>
      <w:jc w:val="both"/>
    </w:pPr>
    <w:rPr>
      <w:rFonts w:ascii="Arial" w:eastAsia="Arial" w:hAnsi="Arial" w:cs="Arial"/>
      <w:sz w:val="19"/>
      <w:szCs w:val="19"/>
    </w:rPr>
  </w:style>
  <w:style w:type="paragraph" w:customStyle="1" w:styleId="2f3">
    <w:name w:val="Колонтитул (2)"/>
    <w:basedOn w:val="a2"/>
    <w:link w:val="2f2"/>
    <w:qFormat/>
    <w:rsid w:val="00476856"/>
    <w:pPr>
      <w:widowControl w:val="0"/>
      <w:shd w:val="clear" w:color="auto" w:fill="FFFFFF"/>
      <w:suppressAutoHyphens/>
    </w:pPr>
    <w:rPr>
      <w:sz w:val="20"/>
      <w:szCs w:val="20"/>
    </w:rPr>
  </w:style>
  <w:style w:type="paragraph" w:customStyle="1" w:styleId="1ff6">
    <w:name w:val="Верхний колонтитул1"/>
    <w:basedOn w:val="a2"/>
    <w:uiPriority w:val="99"/>
    <w:unhideWhenUsed/>
    <w:rsid w:val="00476856"/>
    <w:pPr>
      <w:widowControl w:val="0"/>
      <w:tabs>
        <w:tab w:val="center" w:pos="4677"/>
        <w:tab w:val="right" w:pos="9355"/>
      </w:tabs>
      <w:suppressAutoHyphens/>
    </w:pPr>
    <w:rPr>
      <w:rFonts w:ascii="Courier New" w:eastAsia="Courier New" w:hAnsi="Courier New" w:cs="Courier New"/>
      <w:color w:val="000000"/>
      <w:sz w:val="20"/>
      <w:szCs w:val="20"/>
    </w:rPr>
  </w:style>
  <w:style w:type="paragraph" w:customStyle="1" w:styleId="1ff7">
    <w:name w:val="Обычный (веб)1"/>
    <w:basedOn w:val="a2"/>
    <w:qFormat/>
    <w:rsid w:val="00476856"/>
    <w:pPr>
      <w:suppressAutoHyphens/>
      <w:spacing w:beforeAutospacing="1" w:afterAutospacing="1"/>
    </w:pPr>
  </w:style>
  <w:style w:type="paragraph" w:styleId="affffff3">
    <w:name w:val="Title"/>
    <w:basedOn w:val="a2"/>
    <w:link w:val="1ff8"/>
    <w:qFormat/>
    <w:rsid w:val="00F679CB"/>
    <w:pPr>
      <w:jc w:val="center"/>
    </w:pPr>
    <w:rPr>
      <w:b/>
      <w:bCs/>
    </w:rPr>
  </w:style>
  <w:style w:type="character" w:customStyle="1" w:styleId="1ff8">
    <w:name w:val="Название Знак1"/>
    <w:basedOn w:val="a3"/>
    <w:link w:val="affffff3"/>
    <w:rsid w:val="00F679CB"/>
    <w:rPr>
      <w:b/>
      <w:bCs/>
      <w:sz w:val="24"/>
      <w:szCs w:val="24"/>
    </w:rPr>
  </w:style>
  <w:style w:type="paragraph" w:customStyle="1" w:styleId="Style8">
    <w:name w:val="Style8"/>
    <w:basedOn w:val="a2"/>
    <w:uiPriority w:val="99"/>
    <w:rsid w:val="00DF2D52"/>
    <w:pPr>
      <w:widowControl w:val="0"/>
      <w:autoSpaceDE w:val="0"/>
      <w:autoSpaceDN w:val="0"/>
      <w:adjustRightInd w:val="0"/>
      <w:spacing w:line="259" w:lineRule="exact"/>
      <w:ind w:firstLine="454"/>
      <w:jc w:val="both"/>
    </w:pPr>
  </w:style>
  <w:style w:type="character" w:customStyle="1" w:styleId="FontStyle13">
    <w:name w:val="Font Style13"/>
    <w:uiPriority w:val="99"/>
    <w:rsid w:val="00DF2D52"/>
    <w:rPr>
      <w:rFonts w:ascii="Times New Roman" w:hAnsi="Times New Roman" w:cs="Times New Roman" w:hint="default"/>
      <w:sz w:val="24"/>
      <w:szCs w:val="24"/>
    </w:rPr>
  </w:style>
  <w:style w:type="character" w:customStyle="1" w:styleId="FontStyle14">
    <w:name w:val="Font Style14"/>
    <w:uiPriority w:val="99"/>
    <w:rsid w:val="00DF2D52"/>
    <w:rPr>
      <w:rFonts w:ascii="Times New Roman" w:hAnsi="Times New Roman" w:cs="Times New Roman" w:hint="default"/>
      <w:sz w:val="24"/>
      <w:szCs w:val="24"/>
    </w:rPr>
  </w:style>
  <w:style w:type="character" w:styleId="affffff4">
    <w:name w:val="FollowedHyperlink"/>
    <w:basedOn w:val="a3"/>
    <w:uiPriority w:val="99"/>
    <w:unhideWhenUsed/>
    <w:rsid w:val="00DF2D52"/>
    <w:rPr>
      <w:color w:val="954F72"/>
      <w:u w:val="single"/>
    </w:rPr>
  </w:style>
  <w:style w:type="paragraph" w:customStyle="1" w:styleId="xl65">
    <w:name w:val="xl65"/>
    <w:basedOn w:val="a2"/>
    <w:rsid w:val="00DF2D52"/>
    <w:pPr>
      <w:spacing w:before="100" w:beforeAutospacing="1" w:after="100" w:afterAutospacing="1"/>
      <w:textAlignment w:val="top"/>
    </w:pPr>
  </w:style>
  <w:style w:type="paragraph" w:customStyle="1" w:styleId="xl66">
    <w:name w:val="xl66"/>
    <w:basedOn w:val="a2"/>
    <w:rsid w:val="00DF2D52"/>
    <w:pPr>
      <w:spacing w:before="100" w:beforeAutospacing="1" w:after="100" w:afterAutospacing="1"/>
      <w:jc w:val="center"/>
      <w:textAlignment w:val="top"/>
    </w:pPr>
  </w:style>
  <w:style w:type="paragraph" w:customStyle="1" w:styleId="xl67">
    <w:name w:val="xl67"/>
    <w:basedOn w:val="a2"/>
    <w:rsid w:val="00DF2D52"/>
    <w:pPr>
      <w:spacing w:before="100" w:beforeAutospacing="1" w:after="100" w:afterAutospacing="1"/>
      <w:jc w:val="right"/>
      <w:textAlignment w:val="top"/>
    </w:pPr>
  </w:style>
  <w:style w:type="paragraph" w:customStyle="1" w:styleId="xl68">
    <w:name w:val="xl68"/>
    <w:basedOn w:val="a2"/>
    <w:rsid w:val="00DF2D52"/>
    <w:pPr>
      <w:pBdr>
        <w:bottom w:val="single" w:sz="4" w:space="0" w:color="auto"/>
      </w:pBdr>
      <w:spacing w:before="100" w:beforeAutospacing="1" w:after="100" w:afterAutospacing="1"/>
      <w:jc w:val="center"/>
      <w:textAlignment w:val="top"/>
    </w:pPr>
  </w:style>
  <w:style w:type="paragraph" w:customStyle="1" w:styleId="xl69">
    <w:name w:val="xl69"/>
    <w:basedOn w:val="a2"/>
    <w:rsid w:val="00DF2D52"/>
    <w:pPr>
      <w:spacing w:before="100" w:beforeAutospacing="1" w:after="100" w:afterAutospacing="1"/>
      <w:textAlignment w:val="top"/>
    </w:pPr>
  </w:style>
  <w:style w:type="paragraph" w:customStyle="1" w:styleId="xl70">
    <w:name w:val="xl70"/>
    <w:basedOn w:val="a2"/>
    <w:rsid w:val="00DF2D52"/>
    <w:pPr>
      <w:pBdr>
        <w:bottom w:val="single" w:sz="4" w:space="0" w:color="auto"/>
      </w:pBdr>
      <w:spacing w:before="100" w:beforeAutospacing="1" w:after="100" w:afterAutospacing="1"/>
      <w:jc w:val="right"/>
      <w:textAlignment w:val="top"/>
    </w:pPr>
    <w:rPr>
      <w:b/>
      <w:bCs/>
      <w:sz w:val="16"/>
      <w:szCs w:val="16"/>
    </w:rPr>
  </w:style>
  <w:style w:type="paragraph" w:customStyle="1" w:styleId="xl71">
    <w:name w:val="xl71"/>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2">
    <w:name w:val="xl72"/>
    <w:basedOn w:val="a2"/>
    <w:rsid w:val="00DF2D5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3">
    <w:name w:val="xl73"/>
    <w:basedOn w:val="a2"/>
    <w:rsid w:val="00DF2D52"/>
    <w:pPr>
      <w:spacing w:before="100" w:beforeAutospacing="1" w:after="100" w:afterAutospacing="1"/>
      <w:jc w:val="right"/>
      <w:textAlignment w:val="top"/>
    </w:pPr>
  </w:style>
  <w:style w:type="paragraph" w:customStyle="1" w:styleId="xl74">
    <w:name w:val="xl74"/>
    <w:basedOn w:val="a2"/>
    <w:rsid w:val="00DF2D52"/>
    <w:pPr>
      <w:spacing w:before="100" w:beforeAutospacing="1" w:after="100" w:afterAutospacing="1"/>
      <w:jc w:val="right"/>
      <w:textAlignment w:val="top"/>
    </w:pPr>
  </w:style>
  <w:style w:type="paragraph" w:customStyle="1" w:styleId="xl75">
    <w:name w:val="xl75"/>
    <w:basedOn w:val="a2"/>
    <w:rsid w:val="00DF2D52"/>
    <w:pPr>
      <w:spacing w:before="100" w:beforeAutospacing="1" w:after="100" w:afterAutospacing="1"/>
      <w:jc w:val="center"/>
      <w:textAlignment w:val="top"/>
    </w:pPr>
  </w:style>
  <w:style w:type="paragraph" w:customStyle="1" w:styleId="xl76">
    <w:name w:val="xl76"/>
    <w:basedOn w:val="a2"/>
    <w:rsid w:val="00DF2D52"/>
    <w:pPr>
      <w:spacing w:before="100" w:beforeAutospacing="1" w:after="100" w:afterAutospacing="1"/>
      <w:jc w:val="right"/>
      <w:textAlignment w:val="top"/>
    </w:pPr>
  </w:style>
  <w:style w:type="paragraph" w:customStyle="1" w:styleId="xl77">
    <w:name w:val="xl77"/>
    <w:basedOn w:val="a2"/>
    <w:rsid w:val="00DF2D52"/>
    <w:pPr>
      <w:spacing w:before="100" w:beforeAutospacing="1" w:after="100" w:afterAutospacing="1"/>
      <w:jc w:val="right"/>
      <w:textAlignment w:val="top"/>
    </w:pPr>
    <w:rPr>
      <w:b/>
      <w:bCs/>
    </w:rPr>
  </w:style>
  <w:style w:type="paragraph" w:customStyle="1" w:styleId="xl78">
    <w:name w:val="xl78"/>
    <w:basedOn w:val="a2"/>
    <w:rsid w:val="00DF2D52"/>
    <w:pPr>
      <w:spacing w:before="100" w:beforeAutospacing="1" w:after="100" w:afterAutospacing="1"/>
      <w:textAlignment w:val="top"/>
    </w:pPr>
    <w:rPr>
      <w:i/>
      <w:iCs/>
    </w:rPr>
  </w:style>
  <w:style w:type="paragraph" w:customStyle="1" w:styleId="xl79">
    <w:name w:val="xl79"/>
    <w:basedOn w:val="a2"/>
    <w:rsid w:val="00DF2D52"/>
    <w:pPr>
      <w:spacing w:before="100" w:beforeAutospacing="1" w:after="100" w:afterAutospacing="1"/>
      <w:jc w:val="right"/>
      <w:textAlignment w:val="top"/>
    </w:pPr>
  </w:style>
  <w:style w:type="paragraph" w:customStyle="1" w:styleId="xl80">
    <w:name w:val="xl80"/>
    <w:basedOn w:val="a2"/>
    <w:rsid w:val="00DF2D52"/>
    <w:pPr>
      <w:spacing w:before="100" w:beforeAutospacing="1" w:after="100" w:afterAutospacing="1"/>
      <w:jc w:val="right"/>
      <w:textAlignment w:val="top"/>
    </w:pPr>
  </w:style>
  <w:style w:type="paragraph" w:customStyle="1" w:styleId="xl81">
    <w:name w:val="xl81"/>
    <w:basedOn w:val="a2"/>
    <w:rsid w:val="00DF2D52"/>
    <w:pPr>
      <w:spacing w:before="100" w:beforeAutospacing="1" w:after="100" w:afterAutospacing="1"/>
      <w:jc w:val="right"/>
      <w:textAlignment w:val="top"/>
    </w:pPr>
  </w:style>
  <w:style w:type="paragraph" w:customStyle="1" w:styleId="xl82">
    <w:name w:val="xl82"/>
    <w:basedOn w:val="a2"/>
    <w:rsid w:val="00DF2D52"/>
    <w:pPr>
      <w:spacing w:before="100" w:beforeAutospacing="1" w:after="100" w:afterAutospacing="1"/>
      <w:jc w:val="right"/>
      <w:textAlignment w:val="top"/>
    </w:pPr>
  </w:style>
  <w:style w:type="paragraph" w:customStyle="1" w:styleId="xl83">
    <w:name w:val="xl83"/>
    <w:basedOn w:val="a2"/>
    <w:rsid w:val="00DF2D52"/>
    <w:pPr>
      <w:spacing w:before="100" w:beforeAutospacing="1" w:after="100" w:afterAutospacing="1"/>
      <w:jc w:val="right"/>
      <w:textAlignment w:val="top"/>
    </w:pPr>
  </w:style>
  <w:style w:type="paragraph" w:customStyle="1" w:styleId="xl84">
    <w:name w:val="xl84"/>
    <w:basedOn w:val="a2"/>
    <w:rsid w:val="00DF2D52"/>
    <w:pPr>
      <w:spacing w:before="100" w:beforeAutospacing="1" w:after="100" w:afterAutospacing="1"/>
      <w:textAlignment w:val="top"/>
    </w:pPr>
    <w:rPr>
      <w:i/>
      <w:iCs/>
    </w:rPr>
  </w:style>
  <w:style w:type="paragraph" w:customStyle="1" w:styleId="xl85">
    <w:name w:val="xl85"/>
    <w:basedOn w:val="a2"/>
    <w:rsid w:val="00DF2D52"/>
    <w:pPr>
      <w:spacing w:before="100" w:beforeAutospacing="1" w:after="100" w:afterAutospacing="1"/>
      <w:jc w:val="center"/>
      <w:textAlignment w:val="top"/>
    </w:pPr>
    <w:rPr>
      <w:i/>
      <w:iCs/>
    </w:rPr>
  </w:style>
  <w:style w:type="paragraph" w:customStyle="1" w:styleId="xl86">
    <w:name w:val="xl86"/>
    <w:basedOn w:val="a2"/>
    <w:rsid w:val="00DF2D52"/>
    <w:pPr>
      <w:spacing w:before="100" w:beforeAutospacing="1" w:after="100" w:afterAutospacing="1"/>
      <w:jc w:val="right"/>
      <w:textAlignment w:val="top"/>
    </w:pPr>
    <w:rPr>
      <w:i/>
      <w:iCs/>
    </w:rPr>
  </w:style>
  <w:style w:type="paragraph" w:customStyle="1" w:styleId="xl87">
    <w:name w:val="xl87"/>
    <w:basedOn w:val="a2"/>
    <w:rsid w:val="00DF2D52"/>
    <w:pPr>
      <w:spacing w:before="100" w:beforeAutospacing="1" w:after="100" w:afterAutospacing="1"/>
      <w:jc w:val="right"/>
      <w:textAlignment w:val="top"/>
    </w:pPr>
  </w:style>
  <w:style w:type="paragraph" w:customStyle="1" w:styleId="xl88">
    <w:name w:val="xl88"/>
    <w:basedOn w:val="a2"/>
    <w:rsid w:val="00DF2D52"/>
    <w:pPr>
      <w:spacing w:before="100" w:beforeAutospacing="1" w:after="100" w:afterAutospacing="1"/>
      <w:jc w:val="right"/>
      <w:textAlignment w:val="top"/>
    </w:pPr>
  </w:style>
  <w:style w:type="paragraph" w:customStyle="1" w:styleId="xl89">
    <w:name w:val="xl89"/>
    <w:basedOn w:val="a2"/>
    <w:rsid w:val="00DF2D52"/>
    <w:pPr>
      <w:pBdr>
        <w:top w:val="single" w:sz="4" w:space="0" w:color="auto"/>
      </w:pBdr>
      <w:spacing w:before="100" w:beforeAutospacing="1" w:after="100" w:afterAutospacing="1"/>
      <w:textAlignment w:val="top"/>
    </w:pPr>
    <w:rPr>
      <w:b/>
      <w:bCs/>
    </w:rPr>
  </w:style>
  <w:style w:type="paragraph" w:customStyle="1" w:styleId="xl90">
    <w:name w:val="xl90"/>
    <w:basedOn w:val="a2"/>
    <w:rsid w:val="00DF2D52"/>
    <w:pPr>
      <w:pBdr>
        <w:top w:val="single" w:sz="4" w:space="0" w:color="auto"/>
      </w:pBdr>
      <w:spacing w:before="100" w:beforeAutospacing="1" w:after="100" w:afterAutospacing="1"/>
      <w:textAlignment w:val="top"/>
    </w:pPr>
  </w:style>
  <w:style w:type="paragraph" w:customStyle="1" w:styleId="xl91">
    <w:name w:val="xl91"/>
    <w:basedOn w:val="a2"/>
    <w:rsid w:val="00DF2D52"/>
    <w:pPr>
      <w:pBdr>
        <w:top w:val="single" w:sz="4" w:space="0" w:color="auto"/>
      </w:pBdr>
      <w:spacing w:before="100" w:beforeAutospacing="1" w:after="100" w:afterAutospacing="1"/>
      <w:jc w:val="right"/>
      <w:textAlignment w:val="top"/>
    </w:pPr>
    <w:rPr>
      <w:b/>
      <w:bCs/>
    </w:rPr>
  </w:style>
  <w:style w:type="paragraph" w:customStyle="1" w:styleId="xl92">
    <w:name w:val="xl92"/>
    <w:basedOn w:val="a2"/>
    <w:rsid w:val="00DF2D52"/>
    <w:pPr>
      <w:spacing w:before="100" w:beforeAutospacing="1" w:after="100" w:afterAutospacing="1"/>
      <w:jc w:val="right"/>
      <w:textAlignment w:val="top"/>
    </w:pPr>
  </w:style>
  <w:style w:type="paragraph" w:customStyle="1" w:styleId="xl93">
    <w:name w:val="xl93"/>
    <w:basedOn w:val="a2"/>
    <w:rsid w:val="00DF2D52"/>
    <w:pPr>
      <w:spacing w:before="100" w:beforeAutospacing="1" w:after="100" w:afterAutospacing="1"/>
      <w:jc w:val="right"/>
      <w:textAlignment w:val="top"/>
    </w:pPr>
  </w:style>
  <w:style w:type="paragraph" w:customStyle="1" w:styleId="xl94">
    <w:name w:val="xl94"/>
    <w:basedOn w:val="a2"/>
    <w:rsid w:val="00DF2D52"/>
    <w:pPr>
      <w:pBdr>
        <w:top w:val="single" w:sz="4" w:space="0" w:color="auto"/>
        <w:bottom w:val="single" w:sz="4" w:space="0" w:color="auto"/>
      </w:pBdr>
      <w:spacing w:before="100" w:beforeAutospacing="1" w:after="100" w:afterAutospacing="1"/>
      <w:textAlignment w:val="top"/>
    </w:pPr>
  </w:style>
  <w:style w:type="paragraph" w:customStyle="1" w:styleId="xl95">
    <w:name w:val="xl95"/>
    <w:basedOn w:val="a2"/>
    <w:rsid w:val="00DF2D52"/>
    <w:pPr>
      <w:pBdr>
        <w:top w:val="single" w:sz="4" w:space="0" w:color="auto"/>
        <w:bottom w:val="single" w:sz="4" w:space="0" w:color="auto"/>
      </w:pBdr>
      <w:spacing w:before="100" w:beforeAutospacing="1" w:after="100" w:afterAutospacing="1"/>
      <w:textAlignment w:val="top"/>
    </w:pPr>
    <w:rPr>
      <w:b/>
      <w:bCs/>
    </w:rPr>
  </w:style>
  <w:style w:type="paragraph" w:customStyle="1" w:styleId="xl96">
    <w:name w:val="xl96"/>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97">
    <w:name w:val="xl97"/>
    <w:basedOn w:val="a2"/>
    <w:rsid w:val="00DF2D52"/>
    <w:pPr>
      <w:spacing w:before="100" w:beforeAutospacing="1" w:after="100" w:afterAutospacing="1"/>
      <w:jc w:val="right"/>
      <w:textAlignment w:val="top"/>
    </w:pPr>
  </w:style>
  <w:style w:type="paragraph" w:customStyle="1" w:styleId="xl98">
    <w:name w:val="xl98"/>
    <w:basedOn w:val="a2"/>
    <w:rsid w:val="00DF2D52"/>
    <w:pPr>
      <w:spacing w:before="100" w:beforeAutospacing="1" w:after="100" w:afterAutospacing="1"/>
      <w:jc w:val="right"/>
      <w:textAlignment w:val="top"/>
    </w:pPr>
  </w:style>
  <w:style w:type="paragraph" w:customStyle="1" w:styleId="xl99">
    <w:name w:val="xl99"/>
    <w:basedOn w:val="a2"/>
    <w:rsid w:val="00DF2D52"/>
    <w:pPr>
      <w:spacing w:before="100" w:beforeAutospacing="1" w:after="100" w:afterAutospacing="1"/>
      <w:jc w:val="right"/>
      <w:textAlignment w:val="top"/>
    </w:pPr>
    <w:rPr>
      <w:b/>
      <w:bCs/>
    </w:rPr>
  </w:style>
  <w:style w:type="paragraph" w:customStyle="1" w:styleId="xl100">
    <w:name w:val="xl100"/>
    <w:basedOn w:val="a2"/>
    <w:rsid w:val="00DF2D52"/>
    <w:pPr>
      <w:pBdr>
        <w:top w:val="single" w:sz="4" w:space="0" w:color="auto"/>
        <w:bottom w:val="single" w:sz="4" w:space="0" w:color="auto"/>
      </w:pBdr>
      <w:spacing w:before="100" w:beforeAutospacing="1" w:after="100" w:afterAutospacing="1"/>
      <w:jc w:val="right"/>
      <w:textAlignment w:val="top"/>
    </w:pPr>
    <w:rPr>
      <w:b/>
      <w:bCs/>
    </w:rPr>
  </w:style>
  <w:style w:type="paragraph" w:customStyle="1" w:styleId="xl101">
    <w:name w:val="xl101"/>
    <w:basedOn w:val="a2"/>
    <w:rsid w:val="00DF2D52"/>
    <w:pPr>
      <w:spacing w:before="100" w:beforeAutospacing="1" w:after="100" w:afterAutospacing="1"/>
      <w:jc w:val="right"/>
      <w:textAlignment w:val="top"/>
    </w:pPr>
    <w:rPr>
      <w:i/>
      <w:iCs/>
    </w:rPr>
  </w:style>
  <w:style w:type="paragraph" w:customStyle="1" w:styleId="xl102">
    <w:name w:val="xl102"/>
    <w:basedOn w:val="a2"/>
    <w:rsid w:val="00DF2D52"/>
    <w:pPr>
      <w:spacing w:before="100" w:beforeAutospacing="1" w:after="100" w:afterAutospacing="1"/>
      <w:jc w:val="right"/>
      <w:textAlignment w:val="top"/>
    </w:pPr>
    <w:rPr>
      <w:i/>
      <w:iCs/>
    </w:rPr>
  </w:style>
  <w:style w:type="paragraph" w:customStyle="1" w:styleId="xl103">
    <w:name w:val="xl103"/>
    <w:basedOn w:val="a2"/>
    <w:rsid w:val="00DF2D52"/>
    <w:pPr>
      <w:spacing w:before="100" w:beforeAutospacing="1" w:after="100" w:afterAutospacing="1"/>
      <w:jc w:val="right"/>
      <w:textAlignment w:val="top"/>
    </w:pPr>
    <w:rPr>
      <w:i/>
      <w:iCs/>
    </w:rPr>
  </w:style>
  <w:style w:type="paragraph" w:customStyle="1" w:styleId="xl104">
    <w:name w:val="xl104"/>
    <w:basedOn w:val="a2"/>
    <w:rsid w:val="00DF2D52"/>
    <w:pPr>
      <w:spacing w:before="100" w:beforeAutospacing="1" w:after="100" w:afterAutospacing="1"/>
      <w:textAlignment w:val="top"/>
    </w:pPr>
    <w:rPr>
      <w:b/>
      <w:bCs/>
    </w:rPr>
  </w:style>
  <w:style w:type="paragraph" w:customStyle="1" w:styleId="xl105">
    <w:name w:val="xl105"/>
    <w:basedOn w:val="a2"/>
    <w:rsid w:val="00DF2D52"/>
    <w:pPr>
      <w:spacing w:before="100" w:beforeAutospacing="1" w:after="100" w:afterAutospacing="1"/>
      <w:jc w:val="right"/>
      <w:textAlignment w:val="top"/>
    </w:pPr>
    <w:rPr>
      <w:b/>
      <w:bCs/>
    </w:rPr>
  </w:style>
  <w:style w:type="paragraph" w:customStyle="1" w:styleId="xl106">
    <w:name w:val="xl106"/>
    <w:basedOn w:val="a2"/>
    <w:rsid w:val="00DF2D52"/>
    <w:pPr>
      <w:spacing w:before="100" w:beforeAutospacing="1" w:after="100" w:afterAutospacing="1"/>
      <w:jc w:val="right"/>
      <w:textAlignment w:val="top"/>
    </w:pPr>
  </w:style>
  <w:style w:type="paragraph" w:customStyle="1" w:styleId="xl107">
    <w:name w:val="xl107"/>
    <w:basedOn w:val="a2"/>
    <w:rsid w:val="00DF2D52"/>
    <w:pPr>
      <w:spacing w:before="100" w:beforeAutospacing="1" w:after="100" w:afterAutospacing="1"/>
      <w:jc w:val="right"/>
      <w:textAlignment w:val="top"/>
    </w:pPr>
  </w:style>
  <w:style w:type="paragraph" w:customStyle="1" w:styleId="xl108">
    <w:name w:val="xl108"/>
    <w:basedOn w:val="a2"/>
    <w:rsid w:val="00DF2D52"/>
    <w:pPr>
      <w:spacing w:before="100" w:beforeAutospacing="1" w:after="100" w:afterAutospacing="1"/>
      <w:jc w:val="right"/>
      <w:textAlignment w:val="top"/>
    </w:pPr>
  </w:style>
  <w:style w:type="paragraph" w:customStyle="1" w:styleId="xl109">
    <w:name w:val="xl109"/>
    <w:basedOn w:val="a2"/>
    <w:rsid w:val="00DF2D52"/>
    <w:pPr>
      <w:spacing w:before="100" w:beforeAutospacing="1" w:after="100" w:afterAutospacing="1"/>
      <w:jc w:val="right"/>
      <w:textAlignment w:val="top"/>
    </w:pPr>
  </w:style>
  <w:style w:type="paragraph" w:customStyle="1" w:styleId="xl110">
    <w:name w:val="xl110"/>
    <w:basedOn w:val="a2"/>
    <w:rsid w:val="00DF2D52"/>
    <w:pPr>
      <w:spacing w:before="100" w:beforeAutospacing="1" w:after="100" w:afterAutospacing="1"/>
      <w:jc w:val="right"/>
      <w:textAlignment w:val="top"/>
    </w:pPr>
  </w:style>
  <w:style w:type="paragraph" w:customStyle="1" w:styleId="xl111">
    <w:name w:val="xl111"/>
    <w:basedOn w:val="a2"/>
    <w:rsid w:val="00DF2D52"/>
    <w:pPr>
      <w:spacing w:before="100" w:beforeAutospacing="1" w:after="100" w:afterAutospacing="1"/>
      <w:jc w:val="right"/>
      <w:textAlignment w:val="top"/>
    </w:pPr>
  </w:style>
  <w:style w:type="paragraph" w:customStyle="1" w:styleId="xl112">
    <w:name w:val="xl112"/>
    <w:basedOn w:val="a2"/>
    <w:rsid w:val="00DF2D52"/>
    <w:pPr>
      <w:spacing w:before="100" w:beforeAutospacing="1" w:after="100" w:afterAutospacing="1"/>
      <w:jc w:val="right"/>
      <w:textAlignment w:val="top"/>
    </w:pPr>
  </w:style>
  <w:style w:type="paragraph" w:customStyle="1" w:styleId="xl113">
    <w:name w:val="xl113"/>
    <w:basedOn w:val="a2"/>
    <w:rsid w:val="00DF2D52"/>
    <w:pPr>
      <w:spacing w:before="100" w:beforeAutospacing="1" w:after="100" w:afterAutospacing="1"/>
      <w:jc w:val="right"/>
      <w:textAlignment w:val="top"/>
    </w:pPr>
    <w:rPr>
      <w:i/>
      <w:iCs/>
    </w:rPr>
  </w:style>
  <w:style w:type="paragraph" w:customStyle="1" w:styleId="xl114">
    <w:name w:val="xl114"/>
    <w:basedOn w:val="a2"/>
    <w:rsid w:val="00DF2D52"/>
    <w:pPr>
      <w:spacing w:before="100" w:beforeAutospacing="1" w:after="100" w:afterAutospacing="1"/>
      <w:jc w:val="right"/>
      <w:textAlignment w:val="top"/>
    </w:pPr>
    <w:rPr>
      <w:i/>
      <w:iCs/>
    </w:rPr>
  </w:style>
  <w:style w:type="paragraph" w:customStyle="1" w:styleId="xl115">
    <w:name w:val="xl115"/>
    <w:basedOn w:val="a2"/>
    <w:rsid w:val="00DF2D52"/>
    <w:pPr>
      <w:spacing w:before="100" w:beforeAutospacing="1" w:after="100" w:afterAutospacing="1"/>
      <w:jc w:val="right"/>
      <w:textAlignment w:val="top"/>
    </w:pPr>
    <w:rPr>
      <w:i/>
      <w:iCs/>
    </w:rPr>
  </w:style>
  <w:style w:type="paragraph" w:customStyle="1" w:styleId="xl116">
    <w:name w:val="xl116"/>
    <w:basedOn w:val="a2"/>
    <w:rsid w:val="00DF2D52"/>
    <w:pPr>
      <w:spacing w:before="100" w:beforeAutospacing="1" w:after="100" w:afterAutospacing="1"/>
      <w:jc w:val="right"/>
      <w:textAlignment w:val="top"/>
    </w:pPr>
    <w:rPr>
      <w:i/>
      <w:iCs/>
    </w:rPr>
  </w:style>
  <w:style w:type="paragraph" w:customStyle="1" w:styleId="xl117">
    <w:name w:val="xl117"/>
    <w:basedOn w:val="a2"/>
    <w:rsid w:val="00DF2D52"/>
    <w:pPr>
      <w:spacing w:before="100" w:beforeAutospacing="1" w:after="100" w:afterAutospacing="1"/>
      <w:jc w:val="right"/>
      <w:textAlignment w:val="top"/>
    </w:pPr>
    <w:rPr>
      <w:i/>
      <w:iCs/>
    </w:rPr>
  </w:style>
  <w:style w:type="paragraph" w:customStyle="1" w:styleId="xl118">
    <w:name w:val="xl118"/>
    <w:basedOn w:val="a2"/>
    <w:rsid w:val="00DF2D52"/>
    <w:pPr>
      <w:spacing w:before="100" w:beforeAutospacing="1" w:after="100" w:afterAutospacing="1"/>
      <w:jc w:val="right"/>
      <w:textAlignment w:val="top"/>
    </w:pPr>
  </w:style>
  <w:style w:type="paragraph" w:customStyle="1" w:styleId="xl119">
    <w:name w:val="xl119"/>
    <w:basedOn w:val="a2"/>
    <w:rsid w:val="00DF2D52"/>
    <w:pPr>
      <w:spacing w:before="100" w:beforeAutospacing="1" w:after="100" w:afterAutospacing="1"/>
      <w:jc w:val="right"/>
      <w:textAlignment w:val="top"/>
    </w:pPr>
    <w:rPr>
      <w:b/>
      <w:bCs/>
    </w:rPr>
  </w:style>
  <w:style w:type="paragraph" w:customStyle="1" w:styleId="xl120">
    <w:name w:val="xl120"/>
    <w:basedOn w:val="a2"/>
    <w:rsid w:val="00DF2D52"/>
    <w:pPr>
      <w:spacing w:before="100" w:beforeAutospacing="1" w:after="100" w:afterAutospacing="1"/>
      <w:jc w:val="right"/>
      <w:textAlignment w:val="top"/>
    </w:pPr>
    <w:rPr>
      <w:i/>
      <w:iCs/>
    </w:rPr>
  </w:style>
  <w:style w:type="paragraph" w:customStyle="1" w:styleId="xl121">
    <w:name w:val="xl121"/>
    <w:basedOn w:val="a2"/>
    <w:rsid w:val="00DF2D52"/>
    <w:pPr>
      <w:spacing w:before="100" w:beforeAutospacing="1" w:after="100" w:afterAutospacing="1"/>
      <w:jc w:val="center"/>
      <w:textAlignment w:val="top"/>
    </w:pPr>
    <w:rPr>
      <w:sz w:val="14"/>
      <w:szCs w:val="14"/>
    </w:rPr>
  </w:style>
  <w:style w:type="paragraph" w:customStyle="1" w:styleId="xl122">
    <w:name w:val="xl122"/>
    <w:basedOn w:val="a2"/>
    <w:rsid w:val="00DF2D52"/>
    <w:pPr>
      <w:pBdr>
        <w:bottom w:val="single" w:sz="4" w:space="0" w:color="auto"/>
      </w:pBdr>
      <w:spacing w:before="100" w:beforeAutospacing="1" w:after="100" w:afterAutospacing="1"/>
      <w:jc w:val="center"/>
      <w:textAlignment w:val="top"/>
    </w:pPr>
  </w:style>
  <w:style w:type="paragraph" w:customStyle="1" w:styleId="xl123">
    <w:name w:val="xl123"/>
    <w:basedOn w:val="a2"/>
    <w:rsid w:val="00DF2D52"/>
    <w:pPr>
      <w:pBdr>
        <w:bottom w:val="single" w:sz="4" w:space="0" w:color="auto"/>
      </w:pBdr>
      <w:spacing w:before="100" w:beforeAutospacing="1" w:after="100" w:afterAutospacing="1"/>
      <w:textAlignment w:val="top"/>
    </w:pPr>
  </w:style>
  <w:style w:type="paragraph" w:customStyle="1" w:styleId="xl124">
    <w:name w:val="xl124"/>
    <w:basedOn w:val="a2"/>
    <w:rsid w:val="00DF2D52"/>
    <w:pPr>
      <w:pBdr>
        <w:top w:val="single" w:sz="4" w:space="0" w:color="auto"/>
      </w:pBdr>
      <w:spacing w:before="100" w:beforeAutospacing="1" w:after="100" w:afterAutospacing="1"/>
      <w:textAlignment w:val="top"/>
    </w:pPr>
    <w:rPr>
      <w:b/>
      <w:bCs/>
    </w:rPr>
  </w:style>
  <w:style w:type="paragraph" w:customStyle="1" w:styleId="xl125">
    <w:name w:val="xl125"/>
    <w:basedOn w:val="a2"/>
    <w:rsid w:val="00DF2D52"/>
    <w:pPr>
      <w:spacing w:before="100" w:beforeAutospacing="1" w:after="100" w:afterAutospacing="1"/>
      <w:textAlignment w:val="top"/>
    </w:pPr>
    <w:rPr>
      <w:b/>
      <w:bCs/>
      <w:sz w:val="16"/>
      <w:szCs w:val="16"/>
    </w:rPr>
  </w:style>
  <w:style w:type="paragraph" w:customStyle="1" w:styleId="xl126">
    <w:name w:val="xl126"/>
    <w:basedOn w:val="a2"/>
    <w:rsid w:val="00DF2D52"/>
    <w:pPr>
      <w:pBdr>
        <w:bottom w:val="single" w:sz="4" w:space="0" w:color="auto"/>
      </w:pBdr>
      <w:spacing w:before="100" w:beforeAutospacing="1" w:after="100" w:afterAutospacing="1"/>
      <w:jc w:val="right"/>
      <w:textAlignment w:val="top"/>
    </w:pPr>
  </w:style>
  <w:style w:type="paragraph" w:customStyle="1" w:styleId="xl127">
    <w:name w:val="xl127"/>
    <w:basedOn w:val="a2"/>
    <w:rsid w:val="00DF2D52"/>
    <w:pPr>
      <w:spacing w:before="100" w:beforeAutospacing="1" w:after="100" w:afterAutospacing="1"/>
      <w:textAlignment w:val="top"/>
    </w:pPr>
    <w:rPr>
      <w:i/>
      <w:iCs/>
      <w:sz w:val="16"/>
      <w:szCs w:val="16"/>
    </w:rPr>
  </w:style>
  <w:style w:type="paragraph" w:customStyle="1" w:styleId="xl128">
    <w:name w:val="xl128"/>
    <w:basedOn w:val="a2"/>
    <w:rsid w:val="00DF2D52"/>
    <w:pPr>
      <w:pBdr>
        <w:bottom w:val="single" w:sz="4" w:space="0" w:color="auto"/>
      </w:pBdr>
      <w:spacing w:before="100" w:beforeAutospacing="1" w:after="100" w:afterAutospacing="1"/>
      <w:jc w:val="right"/>
      <w:textAlignment w:val="top"/>
    </w:pPr>
  </w:style>
  <w:style w:type="paragraph" w:customStyle="1" w:styleId="xl129">
    <w:name w:val="xl129"/>
    <w:basedOn w:val="a2"/>
    <w:rsid w:val="00DF2D52"/>
    <w:pPr>
      <w:pBdr>
        <w:bottom w:val="single" w:sz="4" w:space="0" w:color="auto"/>
      </w:pBdr>
      <w:spacing w:before="100" w:beforeAutospacing="1" w:after="100" w:afterAutospacing="1"/>
      <w:jc w:val="right"/>
      <w:textAlignment w:val="top"/>
    </w:pPr>
  </w:style>
  <w:style w:type="paragraph" w:customStyle="1" w:styleId="xl130">
    <w:name w:val="xl130"/>
    <w:basedOn w:val="a2"/>
    <w:rsid w:val="00DF2D52"/>
    <w:pPr>
      <w:spacing w:before="100" w:beforeAutospacing="1" w:after="100" w:afterAutospacing="1"/>
      <w:jc w:val="center"/>
      <w:textAlignment w:val="top"/>
    </w:pPr>
    <w:rPr>
      <w:i/>
      <w:iCs/>
      <w:sz w:val="14"/>
      <w:szCs w:val="14"/>
    </w:rPr>
  </w:style>
  <w:style w:type="paragraph" w:customStyle="1" w:styleId="xl131">
    <w:name w:val="xl131"/>
    <w:basedOn w:val="a2"/>
    <w:rsid w:val="00DF2D52"/>
    <w:pPr>
      <w:pBdr>
        <w:bottom w:val="single" w:sz="4" w:space="0" w:color="auto"/>
      </w:pBdr>
      <w:spacing w:before="100" w:beforeAutospacing="1" w:after="100" w:afterAutospacing="1"/>
      <w:textAlignment w:val="top"/>
    </w:pPr>
    <w:rPr>
      <w:b/>
      <w:bCs/>
      <w:sz w:val="16"/>
      <w:szCs w:val="16"/>
    </w:rPr>
  </w:style>
  <w:style w:type="paragraph" w:customStyle="1" w:styleId="xl132">
    <w:name w:val="xl132"/>
    <w:basedOn w:val="a2"/>
    <w:rsid w:val="00DF2D52"/>
    <w:pPr>
      <w:pBdr>
        <w:bottom w:val="single" w:sz="4" w:space="0" w:color="auto"/>
      </w:pBdr>
      <w:spacing w:before="100" w:beforeAutospacing="1" w:after="100" w:afterAutospacing="1"/>
      <w:textAlignment w:val="top"/>
    </w:pPr>
  </w:style>
  <w:style w:type="paragraph" w:customStyle="1" w:styleId="ConsNonformat">
    <w:name w:val="ConsNonformat"/>
    <w:link w:val="ConsNonformat0"/>
    <w:rsid w:val="00430855"/>
    <w:pPr>
      <w:widowControl w:val="0"/>
    </w:pPr>
    <w:rPr>
      <w:rFonts w:ascii="Courier New" w:hAnsi="Courier New"/>
      <w:snapToGrid w:val="0"/>
    </w:rPr>
  </w:style>
  <w:style w:type="character" w:customStyle="1" w:styleId="ConsNormal0">
    <w:name w:val="ConsNormal Знак"/>
    <w:link w:val="ConsNormal"/>
    <w:rsid w:val="00430855"/>
    <w:rPr>
      <w:rFonts w:ascii="Courier New" w:eastAsia="NSimSun" w:hAnsi="Courier New" w:cs="Courier New"/>
      <w:lang w:eastAsia="en-US"/>
    </w:rPr>
  </w:style>
  <w:style w:type="paragraph" w:customStyle="1" w:styleId="ConsPlusNonformat">
    <w:name w:val="ConsPlusNonformat"/>
    <w:uiPriority w:val="99"/>
    <w:rsid w:val="00430855"/>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430855"/>
    <w:pPr>
      <w:widowControl w:val="0"/>
      <w:autoSpaceDE w:val="0"/>
      <w:autoSpaceDN w:val="0"/>
      <w:adjustRightInd w:val="0"/>
    </w:pPr>
    <w:rPr>
      <w:rFonts w:ascii="Calibri" w:hAnsi="Calibri" w:cs="Calibri"/>
      <w:b/>
      <w:bCs/>
      <w:sz w:val="22"/>
      <w:szCs w:val="22"/>
    </w:rPr>
  </w:style>
  <w:style w:type="character" w:customStyle="1" w:styleId="Arial8">
    <w:name w:val="Стиль (латиница) Arial 8 пт Синий"/>
    <w:uiPriority w:val="99"/>
    <w:rsid w:val="00430855"/>
    <w:rPr>
      <w:rFonts w:ascii="Times New Roman" w:hAnsi="Times New Roman" w:cs="Times New Roman" w:hint="default"/>
      <w:color w:val="0000FF"/>
      <w:sz w:val="24"/>
    </w:rPr>
  </w:style>
  <w:style w:type="character" w:customStyle="1" w:styleId="ConsPlusNormal0">
    <w:name w:val="ConsPlusNormal Знак"/>
    <w:link w:val="ConsPlusNormal"/>
    <w:rsid w:val="00430855"/>
    <w:rPr>
      <w:rFonts w:ascii="Arial" w:hAnsi="Arial" w:cs="Arial"/>
      <w:lang w:eastAsia="ar-SA"/>
    </w:rPr>
  </w:style>
  <w:style w:type="character" w:customStyle="1" w:styleId="213">
    <w:name w:val="Заголовок 2 Знак1"/>
    <w:aliases w:val="21 Знак,22 Знак,23 Знак,24 Знак,25 Знак,211 Знак,221 Знак,231 Знак,26 Знак,212 Знак,222 Знак,232 Знак,27 Знак,213 Знак,223 Знак,233 Знак,28 Знак,214 Знак,224 Знак,234 Знак,241 Знак,251 Знак,2111 Знак,2211 Знак,2311 Знак,261 Знак,5 Знак"/>
    <w:rsid w:val="00430855"/>
    <w:rPr>
      <w:rFonts w:ascii="Cambria" w:eastAsia="Times New Roman" w:hAnsi="Cambria" w:cs="Times New Roman"/>
      <w:b/>
      <w:bCs/>
      <w:i/>
      <w:iCs/>
      <w:sz w:val="28"/>
      <w:szCs w:val="28"/>
      <w:lang w:eastAsia="ar-SA"/>
    </w:rPr>
  </w:style>
  <w:style w:type="paragraph" w:customStyle="1" w:styleId="214">
    <w:name w:val="Основной текст с отступом 21"/>
    <w:basedOn w:val="a2"/>
    <w:rsid w:val="00430855"/>
    <w:pPr>
      <w:suppressAutoHyphens/>
      <w:spacing w:after="120" w:line="480" w:lineRule="auto"/>
      <w:ind w:left="283"/>
    </w:pPr>
    <w:rPr>
      <w:sz w:val="20"/>
      <w:szCs w:val="20"/>
      <w:lang w:eastAsia="ar-SA"/>
    </w:rPr>
  </w:style>
  <w:style w:type="paragraph" w:customStyle="1" w:styleId="affffff5">
    <w:name w:val="раздел_документа"/>
    <w:basedOn w:val="1"/>
    <w:uiPriority w:val="99"/>
    <w:rsid w:val="00430855"/>
    <w:pPr>
      <w:keepNext w:val="0"/>
      <w:keepLines w:val="0"/>
      <w:pageBreakBefore/>
      <w:widowControl w:val="0"/>
      <w:numPr>
        <w:numId w:val="0"/>
      </w:numPr>
      <w:tabs>
        <w:tab w:val="left" w:pos="900"/>
      </w:tabs>
      <w:suppressAutoHyphens/>
      <w:spacing w:before="0" w:after="120"/>
    </w:pPr>
    <w:rPr>
      <w:b w:val="0"/>
      <w:bCs w:val="0"/>
      <w:caps/>
      <w:color w:val="auto"/>
      <w:kern w:val="1"/>
      <w:sz w:val="22"/>
      <w:szCs w:val="22"/>
      <w:lang w:val="ru-RU" w:eastAsia="ar-SA"/>
    </w:rPr>
  </w:style>
  <w:style w:type="paragraph" w:customStyle="1" w:styleId="312">
    <w:name w:val="Основной текст 31"/>
    <w:basedOn w:val="a2"/>
    <w:uiPriority w:val="99"/>
    <w:rsid w:val="00430855"/>
    <w:pPr>
      <w:suppressAutoHyphens/>
      <w:spacing w:after="120"/>
    </w:pPr>
    <w:rPr>
      <w:sz w:val="16"/>
      <w:szCs w:val="16"/>
      <w:lang w:eastAsia="ar-SA"/>
    </w:rPr>
  </w:style>
  <w:style w:type="character" w:customStyle="1" w:styleId="paymentdetailsofferitemtext">
    <w:name w:val="paymentdetailsofferitemtext"/>
    <w:basedOn w:val="a3"/>
    <w:rsid w:val="00430855"/>
  </w:style>
  <w:style w:type="character" w:customStyle="1" w:styleId="1f">
    <w:name w:val="Заголовок1 Знак"/>
    <w:link w:val="1e"/>
    <w:rsid w:val="00430855"/>
    <w:rPr>
      <w:rFonts w:ascii="Liberation Sans" w:eastAsia="Microsoft YaHei" w:hAnsi="Liberation Sans" w:cs="Mangal"/>
      <w:sz w:val="28"/>
      <w:szCs w:val="28"/>
    </w:rPr>
  </w:style>
  <w:style w:type="character" w:customStyle="1" w:styleId="1ff1">
    <w:name w:val="Обычный1 Знак"/>
    <w:link w:val="1ff0"/>
    <w:rsid w:val="00430855"/>
    <w:rPr>
      <w:rFonts w:eastAsia="NSimSun" w:cs="Mangal"/>
      <w:sz w:val="24"/>
    </w:rPr>
  </w:style>
  <w:style w:type="character" w:customStyle="1" w:styleId="46">
    <w:name w:val="Основной текст (4)_"/>
    <w:link w:val="410"/>
    <w:locked/>
    <w:rsid w:val="00430855"/>
    <w:rPr>
      <w:sz w:val="23"/>
      <w:szCs w:val="23"/>
      <w:shd w:val="clear" w:color="auto" w:fill="FFFFFF"/>
    </w:rPr>
  </w:style>
  <w:style w:type="paragraph" w:customStyle="1" w:styleId="410">
    <w:name w:val="Основной текст (4)1"/>
    <w:basedOn w:val="a2"/>
    <w:link w:val="46"/>
    <w:rsid w:val="00430855"/>
    <w:pPr>
      <w:widowControl w:val="0"/>
      <w:shd w:val="clear" w:color="auto" w:fill="FFFFFF"/>
      <w:spacing w:after="240" w:line="274" w:lineRule="exact"/>
      <w:jc w:val="both"/>
    </w:pPr>
    <w:rPr>
      <w:sz w:val="23"/>
      <w:szCs w:val="23"/>
      <w:shd w:val="clear" w:color="auto" w:fill="FFFFFF"/>
    </w:rPr>
  </w:style>
  <w:style w:type="character" w:customStyle="1" w:styleId="ConsNonformat0">
    <w:name w:val="ConsNonformat Знак"/>
    <w:link w:val="ConsNonformat"/>
    <w:locked/>
    <w:rsid w:val="00430855"/>
    <w:rPr>
      <w:rFonts w:ascii="Courier New" w:hAnsi="Courier New"/>
      <w:snapToGrid w:val="0"/>
    </w:rPr>
  </w:style>
  <w:style w:type="numbering" w:customStyle="1" w:styleId="WW8Num3">
    <w:name w:val="WW8Num3"/>
    <w:basedOn w:val="a5"/>
    <w:rsid w:val="00430855"/>
    <w:pPr>
      <w:numPr>
        <w:numId w:val="14"/>
      </w:numPr>
    </w:pPr>
  </w:style>
  <w:style w:type="table" w:customStyle="1" w:styleId="3b">
    <w:name w:val="Сетка таблицы3"/>
    <w:basedOn w:val="a4"/>
    <w:next w:val="af3"/>
    <w:uiPriority w:val="59"/>
    <w:rsid w:val="00430855"/>
    <w:rPr>
      <w:rFonts w:ascii="Calibri" w:eastAsia="Calibri" w:hAnsi="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Char">
    <w:name w:val="Обычный Char Char"/>
    <w:rsid w:val="00430855"/>
    <w:rPr>
      <w:rFonts w:ascii="Times New Roman" w:eastAsia="Times New Roman" w:hAnsi="Times New Roman" w:cs="Times New Roman"/>
      <w:sz w:val="24"/>
      <w:szCs w:val="24"/>
      <w:lang w:eastAsia="ru-RU"/>
    </w:rPr>
  </w:style>
  <w:style w:type="paragraph" w:customStyle="1" w:styleId="affffff6">
    <w:name w:val="Подпункт"/>
    <w:basedOn w:val="ac"/>
    <w:rsid w:val="00430855"/>
    <w:pPr>
      <w:tabs>
        <w:tab w:val="clear" w:pos="1980"/>
      </w:tabs>
      <w:spacing w:line="360" w:lineRule="auto"/>
      <w:ind w:left="2430" w:hanging="720"/>
    </w:pPr>
    <w:rPr>
      <w:snapToGrid w:val="0"/>
      <w:sz w:val="28"/>
      <w:szCs w:val="20"/>
      <w:lang w:eastAsia="en-US"/>
    </w:rPr>
  </w:style>
  <w:style w:type="paragraph" w:customStyle="1" w:styleId="2f4">
    <w:name w:val="Пункт2"/>
    <w:basedOn w:val="ac"/>
    <w:rsid w:val="00430855"/>
    <w:pPr>
      <w:keepNext/>
      <w:tabs>
        <w:tab w:val="clear" w:pos="1980"/>
        <w:tab w:val="num" w:pos="1080"/>
      </w:tabs>
      <w:suppressAutoHyphens/>
      <w:spacing w:before="240" w:after="120"/>
      <w:ind w:left="1080" w:hanging="720"/>
      <w:jc w:val="left"/>
      <w:outlineLvl w:val="2"/>
    </w:pPr>
    <w:rPr>
      <w:b/>
      <w:snapToGrid w:val="0"/>
      <w:sz w:val="28"/>
      <w:szCs w:val="20"/>
      <w:lang w:eastAsia="en-US"/>
    </w:rPr>
  </w:style>
  <w:style w:type="table" w:customStyle="1" w:styleId="215">
    <w:name w:val="Сетка таблицы21"/>
    <w:basedOn w:val="a4"/>
    <w:next w:val="af3"/>
    <w:uiPriority w:val="59"/>
    <w:rsid w:val="00430855"/>
    <w:rPr>
      <w:rFonts w:ascii="Calibri" w:eastAsia="Calibri" w:hAnsi="Calibri"/>
      <w:lang w:val="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3">
    <w:name w:val="Пункт Знак1"/>
    <w:link w:val="ac"/>
    <w:locked/>
    <w:rsid w:val="00430855"/>
    <w:rPr>
      <w:sz w:val="24"/>
      <w:szCs w:val="24"/>
    </w:rPr>
  </w:style>
  <w:style w:type="character" w:customStyle="1" w:styleId="affffff7">
    <w:name w:val="комментарий"/>
    <w:rsid w:val="00430855"/>
    <w:rPr>
      <w:b/>
      <w:i/>
      <w:shd w:val="clear" w:color="auto" w:fill="FFFF99"/>
    </w:rPr>
  </w:style>
  <w:style w:type="paragraph" w:customStyle="1" w:styleId="13125">
    <w:name w:val="Стиль 13 пт По ширине Первая строка:  125 см"/>
    <w:basedOn w:val="a2"/>
    <w:rsid w:val="00430855"/>
    <w:pPr>
      <w:ind w:firstLine="709"/>
      <w:jc w:val="both"/>
    </w:pPr>
    <w:rPr>
      <w:sz w:val="26"/>
      <w:szCs w:val="20"/>
    </w:rPr>
  </w:style>
  <w:style w:type="table" w:customStyle="1" w:styleId="1ff9">
    <w:name w:val="Сетка таблицы1"/>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5">
    <w:name w:val="Сетка таблицы2"/>
    <w:basedOn w:val="a4"/>
    <w:next w:val="af3"/>
    <w:uiPriority w:val="59"/>
    <w:rsid w:val="00430855"/>
    <w:rPr>
      <w:rFonts w:ascii="Calibri" w:eastAsia="Calibri" w:hAnsi="Calibri"/>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ffff8">
    <w:name w:val="Subtle Emphasis"/>
    <w:uiPriority w:val="19"/>
    <w:qFormat/>
    <w:rsid w:val="00430855"/>
    <w:rPr>
      <w:i/>
      <w:iCs/>
      <w:color w:val="808080"/>
    </w:rPr>
  </w:style>
  <w:style w:type="numbering" w:customStyle="1" w:styleId="WW8Num31">
    <w:name w:val="WW8Num31"/>
    <w:basedOn w:val="a5"/>
    <w:rsid w:val="00430855"/>
  </w:style>
  <w:style w:type="numbering" w:customStyle="1" w:styleId="WW8Num32">
    <w:name w:val="WW8Num32"/>
    <w:basedOn w:val="a5"/>
    <w:rsid w:val="00430855"/>
  </w:style>
  <w:style w:type="table" w:customStyle="1" w:styleId="TableStyle0">
    <w:name w:val="TableStyle0"/>
    <w:rsid w:val="00430855"/>
    <w:rPr>
      <w:rFonts w:ascii="Arial" w:hAnsi="Arial"/>
      <w:sz w:val="16"/>
      <w:szCs w:val="22"/>
    </w:rPr>
    <w:tblPr>
      <w:tblCellMar>
        <w:top w:w="0" w:type="dxa"/>
        <w:left w:w="0" w:type="dxa"/>
        <w:bottom w:w="0" w:type="dxa"/>
        <w:right w:w="0" w:type="dxa"/>
      </w:tblCellMar>
    </w:tblPr>
  </w:style>
  <w:style w:type="table" w:customStyle="1" w:styleId="47">
    <w:name w:val="Сетка таблицы4"/>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9">
    <w:name w:val="Стиль ТЗ"/>
    <w:basedOn w:val="a2"/>
    <w:link w:val="affffffa"/>
    <w:qFormat/>
    <w:rsid w:val="00430855"/>
    <w:pPr>
      <w:spacing w:before="120"/>
      <w:ind w:firstLine="709"/>
      <w:jc w:val="both"/>
    </w:pPr>
    <w:rPr>
      <w:sz w:val="28"/>
      <w:lang w:eastAsia="en-US"/>
    </w:rPr>
  </w:style>
  <w:style w:type="character" w:customStyle="1" w:styleId="affffffa">
    <w:name w:val="Стиль ТЗ Знак"/>
    <w:link w:val="affffff9"/>
    <w:rsid w:val="00430855"/>
    <w:rPr>
      <w:sz w:val="28"/>
      <w:szCs w:val="24"/>
      <w:lang w:eastAsia="en-US"/>
    </w:rPr>
  </w:style>
  <w:style w:type="paragraph" w:customStyle="1" w:styleId="14c">
    <w:name w:val="Стиль 14"/>
    <w:basedOn w:val="a8"/>
    <w:link w:val="14d"/>
    <w:qFormat/>
    <w:rsid w:val="00430855"/>
    <w:pPr>
      <w:spacing w:after="0" w:line="360" w:lineRule="auto"/>
      <w:ind w:firstLine="567"/>
      <w:jc w:val="both"/>
    </w:pPr>
    <w:rPr>
      <w:rFonts w:ascii="Arial" w:hAnsi="Arial"/>
      <w:sz w:val="28"/>
      <w:szCs w:val="20"/>
    </w:rPr>
  </w:style>
  <w:style w:type="character" w:customStyle="1" w:styleId="14d">
    <w:name w:val="Стиль 14 Знак"/>
    <w:link w:val="14c"/>
    <w:rsid w:val="00430855"/>
    <w:rPr>
      <w:rFonts w:ascii="Arial" w:hAnsi="Arial"/>
      <w:sz w:val="28"/>
    </w:rPr>
  </w:style>
  <w:style w:type="paragraph" w:customStyle="1" w:styleId="10">
    <w:name w:val="СтильТЗ 1 уровень"/>
    <w:basedOn w:val="1"/>
    <w:qFormat/>
    <w:rsid w:val="00430855"/>
    <w:pPr>
      <w:keepLines w:val="0"/>
      <w:numPr>
        <w:numId w:val="15"/>
      </w:numPr>
      <w:autoSpaceDE w:val="0"/>
      <w:autoSpaceDN w:val="0"/>
      <w:adjustRightInd w:val="0"/>
      <w:spacing w:before="0" w:line="360" w:lineRule="auto"/>
      <w:jc w:val="both"/>
    </w:pPr>
    <w:rPr>
      <w:rFonts w:ascii="Times New Roman" w:hAnsi="Times New Roman"/>
      <w:caps/>
      <w:color w:val="auto"/>
      <w:sz w:val="26"/>
      <w:lang w:val="ru-RU" w:eastAsia="en-US"/>
    </w:rPr>
  </w:style>
  <w:style w:type="paragraph" w:customStyle="1" w:styleId="21">
    <w:name w:val="СтильТЗ 2 уровень"/>
    <w:basedOn w:val="20"/>
    <w:qFormat/>
    <w:rsid w:val="00430855"/>
    <w:pPr>
      <w:numPr>
        <w:numId w:val="15"/>
      </w:numPr>
      <w:suppressAutoHyphens w:val="0"/>
      <w:spacing w:after="240"/>
      <w:jc w:val="left"/>
    </w:pPr>
    <w:rPr>
      <w:rFonts w:ascii="Times New Roman" w:hAnsi="Times New Roman" w:cs="Arial"/>
      <w:i w:val="0"/>
      <w:iCs w:val="0"/>
      <w:sz w:val="26"/>
      <w:szCs w:val="26"/>
      <w:lang w:val="ru-RU" w:eastAsia="en-US"/>
    </w:rPr>
  </w:style>
  <w:style w:type="character" w:customStyle="1" w:styleId="44">
    <w:name w:val="Стиль4 Знак"/>
    <w:link w:val="4"/>
    <w:rsid w:val="00430855"/>
    <w:rPr>
      <w:rFonts w:eastAsia="NSimSun" w:cs="Mangal"/>
      <w:lang w:val="en-AU"/>
    </w:rPr>
  </w:style>
  <w:style w:type="character" w:customStyle="1" w:styleId="afffff4">
    <w:name w:val="Без интервала Знак"/>
    <w:link w:val="afffff3"/>
    <w:uiPriority w:val="99"/>
    <w:rsid w:val="00430855"/>
    <w:rPr>
      <w:rFonts w:eastAsia="NSimSun" w:cs="Mangal"/>
      <w:lang w:val="en-AU"/>
    </w:rPr>
  </w:style>
  <w:style w:type="character" w:customStyle="1" w:styleId="itemtext1">
    <w:name w:val="itemtext1"/>
    <w:rsid w:val="00430855"/>
    <w:rPr>
      <w:rFonts w:ascii="Segoe UI" w:hAnsi="Segoe UI" w:cs="Segoe UI" w:hint="default"/>
      <w:color w:val="000000"/>
      <w:sz w:val="20"/>
      <w:szCs w:val="20"/>
    </w:rPr>
  </w:style>
  <w:style w:type="character" w:styleId="affffffb">
    <w:name w:val="footnote reference"/>
    <w:rsid w:val="00430855"/>
    <w:rPr>
      <w:vertAlign w:val="superscript"/>
    </w:rPr>
  </w:style>
  <w:style w:type="paragraph" w:customStyle="1" w:styleId="affffffc">
    <w:name w:val="Текстовый"/>
    <w:link w:val="affffffd"/>
    <w:rsid w:val="00430855"/>
    <w:pPr>
      <w:jc w:val="both"/>
    </w:pPr>
    <w:rPr>
      <w:rFonts w:ascii="Arial" w:hAnsi="Arial"/>
    </w:rPr>
  </w:style>
  <w:style w:type="paragraph" w:customStyle="1" w:styleId="affffffe">
    <w:name w:val="Подпункт договора"/>
    <w:basedOn w:val="a2"/>
    <w:rsid w:val="00430855"/>
    <w:pPr>
      <w:tabs>
        <w:tab w:val="left" w:pos="720"/>
      </w:tabs>
      <w:ind w:left="720" w:hanging="720"/>
      <w:jc w:val="both"/>
    </w:pPr>
    <w:rPr>
      <w:rFonts w:ascii="Arial" w:hAnsi="Arial"/>
      <w:sz w:val="20"/>
      <w:szCs w:val="20"/>
    </w:rPr>
  </w:style>
  <w:style w:type="paragraph" w:customStyle="1" w:styleId="afffffff">
    <w:name w:val="Пункт договора"/>
    <w:basedOn w:val="affffffc"/>
    <w:link w:val="afffffff0"/>
    <w:rsid w:val="00430855"/>
    <w:pPr>
      <w:tabs>
        <w:tab w:val="left" w:pos="705"/>
      </w:tabs>
      <w:ind w:left="705" w:hanging="705"/>
    </w:pPr>
  </w:style>
  <w:style w:type="paragraph" w:customStyle="1" w:styleId="afffffff1">
    <w:name w:val="курсив в таблице"/>
    <w:basedOn w:val="affffffc"/>
    <w:link w:val="afffffff2"/>
    <w:rsid w:val="00430855"/>
    <w:pPr>
      <w:widowControl w:val="0"/>
      <w:jc w:val="center"/>
    </w:pPr>
    <w:rPr>
      <w:i/>
      <w:sz w:val="12"/>
    </w:rPr>
  </w:style>
  <w:style w:type="paragraph" w:customStyle="1" w:styleId="CharChar0">
    <w:name w:val="Char Char"/>
    <w:basedOn w:val="a2"/>
    <w:rsid w:val="00430855"/>
    <w:pPr>
      <w:spacing w:after="160" w:line="240" w:lineRule="exact"/>
    </w:pPr>
    <w:rPr>
      <w:rFonts w:ascii="Verdana" w:hAnsi="Verdana"/>
      <w:sz w:val="20"/>
      <w:szCs w:val="20"/>
      <w:lang w:val="en-US" w:eastAsia="en-US"/>
    </w:rPr>
  </w:style>
  <w:style w:type="character" w:customStyle="1" w:styleId="affffffd">
    <w:name w:val="Текстовый Знак"/>
    <w:link w:val="affffffc"/>
    <w:rsid w:val="00430855"/>
    <w:rPr>
      <w:rFonts w:ascii="Arial" w:hAnsi="Arial"/>
    </w:rPr>
  </w:style>
  <w:style w:type="character" w:customStyle="1" w:styleId="afffffff0">
    <w:name w:val="Пункт договора Знак"/>
    <w:link w:val="afffffff"/>
    <w:locked/>
    <w:rsid w:val="00430855"/>
    <w:rPr>
      <w:rFonts w:ascii="Arial" w:hAnsi="Arial"/>
    </w:rPr>
  </w:style>
  <w:style w:type="character" w:customStyle="1" w:styleId="afffffff2">
    <w:name w:val="курсив в таблице Знак"/>
    <w:link w:val="afffffff1"/>
    <w:rsid w:val="00430855"/>
    <w:rPr>
      <w:rFonts w:ascii="Arial" w:hAnsi="Arial"/>
      <w:i/>
      <w:sz w:val="12"/>
    </w:rPr>
  </w:style>
  <w:style w:type="paragraph" w:customStyle="1" w:styleId="afffffff3">
    <w:name w:val="текст в таблице"/>
    <w:basedOn w:val="affffffc"/>
    <w:rsid w:val="00430855"/>
    <w:pPr>
      <w:widowControl w:val="0"/>
      <w:jc w:val="left"/>
    </w:pPr>
    <w:rPr>
      <w:caps/>
      <w:sz w:val="12"/>
    </w:rPr>
  </w:style>
  <w:style w:type="paragraph" w:customStyle="1" w:styleId="Normalletter">
    <w:name w:val="Normal letter"/>
    <w:basedOn w:val="a2"/>
    <w:rsid w:val="00430855"/>
    <w:pPr>
      <w:jc w:val="both"/>
    </w:pPr>
    <w:rPr>
      <w:rFonts w:ascii="Baltica" w:hAnsi="Baltica"/>
      <w:szCs w:val="20"/>
      <w:lang w:val="en-US"/>
    </w:rPr>
  </w:style>
  <w:style w:type="paragraph" w:customStyle="1" w:styleId="2f6">
    <w:name w:val="?????2"/>
    <w:basedOn w:val="a2"/>
    <w:rsid w:val="00430855"/>
    <w:pPr>
      <w:widowControl w:val="0"/>
      <w:ind w:firstLine="709"/>
      <w:jc w:val="both"/>
    </w:pPr>
    <w:rPr>
      <w:rFonts w:ascii="Courier New" w:hAnsi="Courier New"/>
      <w:sz w:val="22"/>
      <w:szCs w:val="20"/>
    </w:rPr>
  </w:style>
  <w:style w:type="paragraph" w:customStyle="1" w:styleId="afffffff4">
    <w:name w:val="Знак Знак Знак Знак Знак Знак Знак Знак Знак"/>
    <w:basedOn w:val="a2"/>
    <w:rsid w:val="00430855"/>
    <w:pPr>
      <w:spacing w:after="160" w:line="240" w:lineRule="exact"/>
    </w:pPr>
    <w:rPr>
      <w:rFonts w:ascii="Verdana" w:hAnsi="Verdana"/>
      <w:sz w:val="20"/>
      <w:szCs w:val="20"/>
      <w:lang w:val="en-US" w:eastAsia="en-US"/>
    </w:rPr>
  </w:style>
  <w:style w:type="paragraph" w:customStyle="1" w:styleId="ClauseXX">
    <w:name w:val="Clause X.X"/>
    <w:basedOn w:val="a2"/>
    <w:autoRedefine/>
    <w:rsid w:val="00430855"/>
    <w:pPr>
      <w:spacing w:before="120"/>
      <w:ind w:firstLine="567"/>
      <w:jc w:val="both"/>
    </w:pPr>
    <w:rPr>
      <w:rFonts w:eastAsia="SimSun"/>
      <w:sz w:val="22"/>
      <w:szCs w:val="22"/>
      <w:lang w:eastAsia="zh-CN"/>
    </w:rPr>
  </w:style>
  <w:style w:type="paragraph" w:customStyle="1" w:styleId="pr">
    <w:name w:val="pr"/>
    <w:basedOn w:val="a2"/>
    <w:rsid w:val="00430855"/>
    <w:pPr>
      <w:spacing w:before="100" w:beforeAutospacing="1" w:after="100" w:afterAutospacing="1"/>
      <w:ind w:firstLine="180"/>
      <w:jc w:val="both"/>
    </w:pPr>
    <w:rPr>
      <w:color w:val="001F4B"/>
      <w:sz w:val="20"/>
      <w:szCs w:val="20"/>
    </w:rPr>
  </w:style>
  <w:style w:type="paragraph" w:customStyle="1" w:styleId="2f7">
    <w:name w:val="Обычный2"/>
    <w:rsid w:val="00430855"/>
    <w:pPr>
      <w:widowControl w:val="0"/>
    </w:pPr>
    <w:rPr>
      <w:snapToGrid w:val="0"/>
    </w:rPr>
  </w:style>
  <w:style w:type="paragraph" w:customStyle="1" w:styleId="afffffff5">
    <w:name w:val="Заголовок"/>
    <w:basedOn w:val="a2"/>
    <w:next w:val="a8"/>
    <w:rsid w:val="00430855"/>
    <w:pPr>
      <w:keepNext/>
      <w:widowControl w:val="0"/>
      <w:suppressAutoHyphens/>
      <w:spacing w:before="240" w:after="120"/>
    </w:pPr>
    <w:rPr>
      <w:rFonts w:ascii="Arial" w:eastAsia="Andale Sans UI" w:hAnsi="Arial" w:cs="Tahoma"/>
      <w:kern w:val="1"/>
      <w:sz w:val="28"/>
      <w:szCs w:val="28"/>
      <w:lang w:eastAsia="en-US"/>
    </w:rPr>
  </w:style>
  <w:style w:type="paragraph" w:customStyle="1" w:styleId="TZ">
    <w:name w:val="TZ"/>
    <w:basedOn w:val="a2"/>
    <w:link w:val="TZ0"/>
    <w:qFormat/>
    <w:rsid w:val="00430855"/>
    <w:pPr>
      <w:spacing w:line="360" w:lineRule="auto"/>
      <w:ind w:firstLine="567"/>
      <w:jc w:val="both"/>
    </w:pPr>
    <w:rPr>
      <w:lang w:eastAsia="en-US"/>
    </w:rPr>
  </w:style>
  <w:style w:type="character" w:customStyle="1" w:styleId="TZ0">
    <w:name w:val="TZ Знак"/>
    <w:link w:val="TZ"/>
    <w:rsid w:val="00430855"/>
    <w:rPr>
      <w:sz w:val="24"/>
      <w:szCs w:val="24"/>
      <w:lang w:eastAsia="en-US"/>
    </w:rPr>
  </w:style>
  <w:style w:type="table" w:customStyle="1" w:styleId="11c">
    <w:name w:val="Сетка таблицы11"/>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c">
    <w:name w:val="Нет списка3"/>
    <w:next w:val="a5"/>
    <w:uiPriority w:val="99"/>
    <w:semiHidden/>
    <w:unhideWhenUsed/>
    <w:rsid w:val="00430855"/>
  </w:style>
  <w:style w:type="table" w:customStyle="1" w:styleId="12c">
    <w:name w:val="Сетка таблицы12"/>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c">
    <w:name w:val="Сетка таблицы13"/>
    <w:basedOn w:val="a4"/>
    <w:next w:val="af3"/>
    <w:uiPriority w:val="59"/>
    <w:rsid w:val="00430855"/>
    <w:rPr>
      <w:rFonts w:ascii="Calibri" w:eastAsia="Calibri" w:hAnsi="Calibri"/>
      <w:sz w:val="22"/>
      <w:szCs w:val="22"/>
      <w:lang w:val="en-US"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0">
    <w:name w:val="Сетка таблицы44"/>
    <w:basedOn w:val="a4"/>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WW8Num33">
    <w:name w:val="WW8Num33"/>
    <w:basedOn w:val="a5"/>
    <w:rsid w:val="00430855"/>
  </w:style>
  <w:style w:type="paragraph" w:styleId="2">
    <w:name w:val="List Number 2"/>
    <w:basedOn w:val="a2"/>
    <w:unhideWhenUsed/>
    <w:rsid w:val="00430855"/>
    <w:pPr>
      <w:numPr>
        <w:numId w:val="16"/>
      </w:numPr>
      <w:tabs>
        <w:tab w:val="left" w:pos="2127"/>
      </w:tabs>
      <w:ind w:left="720" w:hanging="360"/>
      <w:contextualSpacing/>
      <w:jc w:val="both"/>
    </w:pPr>
    <w:rPr>
      <w:rFonts w:ascii="Calibri" w:eastAsia="Calibri" w:hAnsi="Calibri"/>
      <w:sz w:val="22"/>
      <w:szCs w:val="22"/>
      <w:lang w:eastAsia="en-US"/>
    </w:rPr>
  </w:style>
  <w:style w:type="table" w:customStyle="1" w:styleId="14e">
    <w:name w:val="Сетка таблицы14"/>
    <w:basedOn w:val="a4"/>
    <w:next w:val="af3"/>
    <w:uiPriority w:val="59"/>
    <w:rsid w:val="00430855"/>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65">
    <w:name w:val="Сетка таблицы6"/>
    <w:basedOn w:val="a4"/>
    <w:next w:val="af3"/>
    <w:uiPriority w:val="59"/>
    <w:rsid w:val="00430855"/>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arker">
    <w:name w:val="Marker"/>
    <w:basedOn w:val="a2"/>
    <w:rsid w:val="00430855"/>
    <w:pPr>
      <w:numPr>
        <w:ilvl w:val="2"/>
        <w:numId w:val="17"/>
      </w:numPr>
      <w:tabs>
        <w:tab w:val="clear" w:pos="2160"/>
      </w:tabs>
      <w:spacing w:line="360" w:lineRule="auto"/>
      <w:ind w:left="1429"/>
      <w:jc w:val="both"/>
    </w:pPr>
    <w:rPr>
      <w:rFonts w:eastAsia="Calibri"/>
    </w:rPr>
  </w:style>
  <w:style w:type="character" w:customStyle="1" w:styleId="WW8Num1z0">
    <w:name w:val="WW8Num1z0"/>
    <w:rsid w:val="00430855"/>
  </w:style>
  <w:style w:type="character" w:customStyle="1" w:styleId="WW8Num1z1">
    <w:name w:val="WW8Num1z1"/>
    <w:rsid w:val="00430855"/>
  </w:style>
  <w:style w:type="character" w:customStyle="1" w:styleId="WW8Num1z2">
    <w:name w:val="WW8Num1z2"/>
    <w:rsid w:val="00430855"/>
  </w:style>
  <w:style w:type="character" w:customStyle="1" w:styleId="WW8Num1z3">
    <w:name w:val="WW8Num1z3"/>
    <w:rsid w:val="00430855"/>
  </w:style>
  <w:style w:type="character" w:customStyle="1" w:styleId="WW8Num1z4">
    <w:name w:val="WW8Num1z4"/>
    <w:rsid w:val="00430855"/>
  </w:style>
  <w:style w:type="character" w:customStyle="1" w:styleId="WW8Num1z5">
    <w:name w:val="WW8Num1z5"/>
    <w:rsid w:val="00430855"/>
  </w:style>
  <w:style w:type="character" w:customStyle="1" w:styleId="WW8Num1z6">
    <w:name w:val="WW8Num1z6"/>
    <w:rsid w:val="00430855"/>
  </w:style>
  <w:style w:type="character" w:customStyle="1" w:styleId="WW8Num1z7">
    <w:name w:val="WW8Num1z7"/>
    <w:rsid w:val="00430855"/>
  </w:style>
  <w:style w:type="character" w:customStyle="1" w:styleId="WW8Num1z8">
    <w:name w:val="WW8Num1z8"/>
    <w:rsid w:val="00430855"/>
  </w:style>
  <w:style w:type="character" w:customStyle="1" w:styleId="WW8Num2z0">
    <w:name w:val="WW8Num2z0"/>
    <w:rsid w:val="00430855"/>
    <w:rPr>
      <w:rFonts w:ascii="Symbol" w:hAnsi="Symbol" w:cs="Times New Roman"/>
      <w:sz w:val="24"/>
      <w:szCs w:val="24"/>
    </w:rPr>
  </w:style>
  <w:style w:type="character" w:customStyle="1" w:styleId="WW8Num3z0">
    <w:name w:val="WW8Num3z0"/>
    <w:rsid w:val="00430855"/>
  </w:style>
  <w:style w:type="character" w:customStyle="1" w:styleId="WW8Num4z0">
    <w:name w:val="WW8Num4z0"/>
    <w:rsid w:val="00430855"/>
  </w:style>
  <w:style w:type="character" w:customStyle="1" w:styleId="WW8Num5z0">
    <w:name w:val="WW8Num5z0"/>
    <w:rsid w:val="00430855"/>
    <w:rPr>
      <w:rFonts w:ascii="Symbol" w:eastAsia="Times New Roman" w:hAnsi="Symbol" w:cs="Symbol"/>
      <w:sz w:val="24"/>
      <w:szCs w:val="24"/>
    </w:rPr>
  </w:style>
  <w:style w:type="character" w:customStyle="1" w:styleId="WW8Num6z0">
    <w:name w:val="WW8Num6z0"/>
    <w:rsid w:val="00430855"/>
  </w:style>
  <w:style w:type="character" w:customStyle="1" w:styleId="WW8Num6z1">
    <w:name w:val="WW8Num6z1"/>
    <w:rsid w:val="00430855"/>
    <w:rPr>
      <w:rFonts w:ascii="Times New Roman" w:hAnsi="Times New Roman" w:cs="Times New Roman"/>
      <w:sz w:val="24"/>
      <w:szCs w:val="24"/>
    </w:rPr>
  </w:style>
  <w:style w:type="character" w:customStyle="1" w:styleId="WW8Num6z2">
    <w:name w:val="WW8Num6z2"/>
    <w:rsid w:val="00430855"/>
  </w:style>
  <w:style w:type="character" w:customStyle="1" w:styleId="WW8Num6z3">
    <w:name w:val="WW8Num6z3"/>
    <w:rsid w:val="00430855"/>
  </w:style>
  <w:style w:type="character" w:customStyle="1" w:styleId="WW8Num6z4">
    <w:name w:val="WW8Num6z4"/>
    <w:rsid w:val="00430855"/>
  </w:style>
  <w:style w:type="character" w:customStyle="1" w:styleId="WW8Num6z5">
    <w:name w:val="WW8Num6z5"/>
    <w:rsid w:val="00430855"/>
  </w:style>
  <w:style w:type="character" w:customStyle="1" w:styleId="WW8Num6z6">
    <w:name w:val="WW8Num6z6"/>
    <w:rsid w:val="00430855"/>
  </w:style>
  <w:style w:type="character" w:customStyle="1" w:styleId="WW8Num6z7">
    <w:name w:val="WW8Num6z7"/>
    <w:rsid w:val="00430855"/>
  </w:style>
  <w:style w:type="character" w:customStyle="1" w:styleId="WW8Num6z8">
    <w:name w:val="WW8Num6z8"/>
    <w:rsid w:val="00430855"/>
  </w:style>
  <w:style w:type="character" w:customStyle="1" w:styleId="WW8Num7z0">
    <w:name w:val="WW8Num7z0"/>
    <w:rsid w:val="00430855"/>
    <w:rPr>
      <w:rFonts w:hint="default"/>
      <w:sz w:val="24"/>
    </w:rPr>
  </w:style>
  <w:style w:type="character" w:customStyle="1" w:styleId="WW8Num7z1">
    <w:name w:val="WW8Num7z1"/>
    <w:rsid w:val="00430855"/>
  </w:style>
  <w:style w:type="character" w:customStyle="1" w:styleId="WW8Num7z2">
    <w:name w:val="WW8Num7z2"/>
    <w:rsid w:val="00430855"/>
  </w:style>
  <w:style w:type="character" w:customStyle="1" w:styleId="WW8Num7z3">
    <w:name w:val="WW8Num7z3"/>
    <w:rsid w:val="00430855"/>
  </w:style>
  <w:style w:type="character" w:customStyle="1" w:styleId="WW8Num7z4">
    <w:name w:val="WW8Num7z4"/>
    <w:rsid w:val="00430855"/>
  </w:style>
  <w:style w:type="character" w:customStyle="1" w:styleId="WW8Num7z5">
    <w:name w:val="WW8Num7z5"/>
    <w:rsid w:val="00430855"/>
  </w:style>
  <w:style w:type="character" w:customStyle="1" w:styleId="WW8Num7z6">
    <w:name w:val="WW8Num7z6"/>
    <w:rsid w:val="00430855"/>
  </w:style>
  <w:style w:type="character" w:customStyle="1" w:styleId="WW8Num7z7">
    <w:name w:val="WW8Num7z7"/>
    <w:rsid w:val="00430855"/>
  </w:style>
  <w:style w:type="character" w:customStyle="1" w:styleId="WW8Num7z8">
    <w:name w:val="WW8Num7z8"/>
    <w:rsid w:val="00430855"/>
  </w:style>
  <w:style w:type="character" w:customStyle="1" w:styleId="WW8Num8z0">
    <w:name w:val="WW8Num8z0"/>
    <w:rsid w:val="00430855"/>
    <w:rPr>
      <w:rFonts w:ascii="Times New Roman" w:hAnsi="Times New Roman" w:cs="Times New Roman" w:hint="default"/>
    </w:rPr>
  </w:style>
  <w:style w:type="character" w:customStyle="1" w:styleId="WW8Num8z1">
    <w:name w:val="WW8Num8z1"/>
    <w:rsid w:val="00430855"/>
  </w:style>
  <w:style w:type="character" w:customStyle="1" w:styleId="WW8Num8z2">
    <w:name w:val="WW8Num8z2"/>
    <w:rsid w:val="00430855"/>
  </w:style>
  <w:style w:type="character" w:customStyle="1" w:styleId="WW8Num8z3">
    <w:name w:val="WW8Num8z3"/>
    <w:rsid w:val="00430855"/>
  </w:style>
  <w:style w:type="character" w:customStyle="1" w:styleId="WW8Num8z4">
    <w:name w:val="WW8Num8z4"/>
    <w:rsid w:val="00430855"/>
  </w:style>
  <w:style w:type="character" w:customStyle="1" w:styleId="WW8Num8z5">
    <w:name w:val="WW8Num8z5"/>
    <w:rsid w:val="00430855"/>
  </w:style>
  <w:style w:type="character" w:customStyle="1" w:styleId="WW8Num8z6">
    <w:name w:val="WW8Num8z6"/>
    <w:rsid w:val="00430855"/>
  </w:style>
  <w:style w:type="character" w:customStyle="1" w:styleId="WW8Num8z7">
    <w:name w:val="WW8Num8z7"/>
    <w:rsid w:val="00430855"/>
  </w:style>
  <w:style w:type="character" w:customStyle="1" w:styleId="WW8Num8z8">
    <w:name w:val="WW8Num8z8"/>
    <w:rsid w:val="00430855"/>
  </w:style>
  <w:style w:type="character" w:customStyle="1" w:styleId="WW8Num9z0">
    <w:name w:val="WW8Num9z0"/>
    <w:rsid w:val="00430855"/>
    <w:rPr>
      <w:rFonts w:hint="default"/>
    </w:rPr>
  </w:style>
  <w:style w:type="character" w:customStyle="1" w:styleId="WW8Num9z1">
    <w:name w:val="WW8Num9z1"/>
    <w:rsid w:val="00430855"/>
  </w:style>
  <w:style w:type="character" w:customStyle="1" w:styleId="WW8Num9z2">
    <w:name w:val="WW8Num9z2"/>
    <w:rsid w:val="00430855"/>
  </w:style>
  <w:style w:type="character" w:customStyle="1" w:styleId="WW8Num9z3">
    <w:name w:val="WW8Num9z3"/>
    <w:rsid w:val="00430855"/>
  </w:style>
  <w:style w:type="character" w:customStyle="1" w:styleId="WW8Num9z4">
    <w:name w:val="WW8Num9z4"/>
    <w:rsid w:val="00430855"/>
  </w:style>
  <w:style w:type="character" w:customStyle="1" w:styleId="WW8Num9z5">
    <w:name w:val="WW8Num9z5"/>
    <w:rsid w:val="00430855"/>
  </w:style>
  <w:style w:type="character" w:customStyle="1" w:styleId="WW8Num9z6">
    <w:name w:val="WW8Num9z6"/>
    <w:rsid w:val="00430855"/>
  </w:style>
  <w:style w:type="character" w:customStyle="1" w:styleId="WW8Num9z7">
    <w:name w:val="WW8Num9z7"/>
    <w:rsid w:val="00430855"/>
  </w:style>
  <w:style w:type="character" w:customStyle="1" w:styleId="WW8Num9z8">
    <w:name w:val="WW8Num9z8"/>
    <w:rsid w:val="00430855"/>
  </w:style>
  <w:style w:type="character" w:customStyle="1" w:styleId="2f8">
    <w:name w:val="Основной шрифт абзаца2"/>
    <w:rsid w:val="00430855"/>
  </w:style>
  <w:style w:type="character" w:customStyle="1" w:styleId="Absatz-Standardschriftart">
    <w:name w:val="Absatz-Standardschriftart"/>
    <w:rsid w:val="00430855"/>
  </w:style>
  <w:style w:type="character" w:customStyle="1" w:styleId="WW-Absatz-Standardschriftart">
    <w:name w:val="WW-Absatz-Standardschriftart"/>
    <w:rsid w:val="00430855"/>
  </w:style>
  <w:style w:type="character" w:customStyle="1" w:styleId="WW-Absatz-Standardschriftart1">
    <w:name w:val="WW-Absatz-Standardschriftart1"/>
    <w:rsid w:val="00430855"/>
  </w:style>
  <w:style w:type="character" w:customStyle="1" w:styleId="WW-Absatz-Standardschriftart11">
    <w:name w:val="WW-Absatz-Standardschriftart11"/>
    <w:rsid w:val="00430855"/>
  </w:style>
  <w:style w:type="character" w:customStyle="1" w:styleId="WW-Absatz-Standardschriftart111">
    <w:name w:val="WW-Absatz-Standardschriftart111"/>
    <w:rsid w:val="00430855"/>
  </w:style>
  <w:style w:type="character" w:customStyle="1" w:styleId="WW-Absatz-Standardschriftart1111">
    <w:name w:val="WW-Absatz-Standardschriftart1111"/>
    <w:rsid w:val="00430855"/>
  </w:style>
  <w:style w:type="character" w:customStyle="1" w:styleId="WW8Num2z1">
    <w:name w:val="WW8Num2z1"/>
    <w:rsid w:val="00430855"/>
    <w:rPr>
      <w:rFonts w:ascii="Courier New" w:hAnsi="Courier New" w:cs="Courier New"/>
    </w:rPr>
  </w:style>
  <w:style w:type="character" w:customStyle="1" w:styleId="WW8Num2z2">
    <w:name w:val="WW8Num2z2"/>
    <w:rsid w:val="00430855"/>
    <w:rPr>
      <w:rFonts w:ascii="Wingdings" w:hAnsi="Wingdings" w:cs="Wingdings"/>
    </w:rPr>
  </w:style>
  <w:style w:type="character" w:customStyle="1" w:styleId="WW8Num2z3">
    <w:name w:val="WW8Num2z3"/>
    <w:rsid w:val="00430855"/>
    <w:rPr>
      <w:rFonts w:ascii="Symbol" w:hAnsi="Symbol" w:cs="Symbol"/>
    </w:rPr>
  </w:style>
  <w:style w:type="character" w:customStyle="1" w:styleId="WW8Num3z1">
    <w:name w:val="WW8Num3z1"/>
    <w:rsid w:val="00430855"/>
    <w:rPr>
      <w:rFonts w:ascii="Courier New" w:hAnsi="Courier New" w:cs="Courier New"/>
    </w:rPr>
  </w:style>
  <w:style w:type="character" w:customStyle="1" w:styleId="WW8Num3z2">
    <w:name w:val="WW8Num3z2"/>
    <w:rsid w:val="00430855"/>
    <w:rPr>
      <w:rFonts w:ascii="Wingdings" w:hAnsi="Wingdings" w:cs="Wingdings"/>
    </w:rPr>
  </w:style>
  <w:style w:type="character" w:customStyle="1" w:styleId="WW8Num4z1">
    <w:name w:val="WW8Num4z1"/>
    <w:rsid w:val="00430855"/>
    <w:rPr>
      <w:rFonts w:ascii="Courier New" w:hAnsi="Courier New" w:cs="Courier New"/>
    </w:rPr>
  </w:style>
  <w:style w:type="character" w:customStyle="1" w:styleId="WW8Num4z2">
    <w:name w:val="WW8Num4z2"/>
    <w:rsid w:val="00430855"/>
    <w:rPr>
      <w:rFonts w:ascii="Wingdings" w:hAnsi="Wingdings" w:cs="Wingdings"/>
    </w:rPr>
  </w:style>
  <w:style w:type="character" w:customStyle="1" w:styleId="WW8Num10z0">
    <w:name w:val="WW8Num10z0"/>
    <w:rsid w:val="00430855"/>
    <w:rPr>
      <w:b/>
    </w:rPr>
  </w:style>
  <w:style w:type="character" w:customStyle="1" w:styleId="WW8Num10z2">
    <w:name w:val="WW8Num10z2"/>
    <w:rsid w:val="00430855"/>
    <w:rPr>
      <w:color w:val="auto"/>
    </w:rPr>
  </w:style>
  <w:style w:type="character" w:customStyle="1" w:styleId="WW8Num11z0">
    <w:name w:val="WW8Num11z0"/>
    <w:rsid w:val="00430855"/>
    <w:rPr>
      <w:rFonts w:ascii="Symbol" w:hAnsi="Symbol" w:cs="Symbol"/>
      <w:sz w:val="20"/>
    </w:rPr>
  </w:style>
  <w:style w:type="character" w:customStyle="1" w:styleId="WW8Num11z1">
    <w:name w:val="WW8Num11z1"/>
    <w:rsid w:val="00430855"/>
    <w:rPr>
      <w:rFonts w:ascii="Courier New" w:hAnsi="Courier New" w:cs="Courier New"/>
      <w:sz w:val="20"/>
    </w:rPr>
  </w:style>
  <w:style w:type="character" w:customStyle="1" w:styleId="WW8Num11z2">
    <w:name w:val="WW8Num11z2"/>
    <w:rsid w:val="00430855"/>
    <w:rPr>
      <w:rFonts w:ascii="Wingdings" w:hAnsi="Wingdings" w:cs="Wingdings"/>
      <w:sz w:val="20"/>
    </w:rPr>
  </w:style>
  <w:style w:type="character" w:customStyle="1" w:styleId="WW8Num13z0">
    <w:name w:val="WW8Num13z0"/>
    <w:rsid w:val="00430855"/>
    <w:rPr>
      <w:rFonts w:ascii="Symbol" w:hAnsi="Symbol" w:cs="Symbol"/>
    </w:rPr>
  </w:style>
  <w:style w:type="character" w:customStyle="1" w:styleId="WW8Num13z1">
    <w:name w:val="WW8Num13z1"/>
    <w:rsid w:val="00430855"/>
    <w:rPr>
      <w:rFonts w:ascii="Courier New" w:hAnsi="Courier New" w:cs="Courier New"/>
    </w:rPr>
  </w:style>
  <w:style w:type="character" w:customStyle="1" w:styleId="WW8Num13z2">
    <w:name w:val="WW8Num13z2"/>
    <w:rsid w:val="00430855"/>
    <w:rPr>
      <w:rFonts w:ascii="Wingdings" w:hAnsi="Wingdings" w:cs="Wingdings"/>
    </w:rPr>
  </w:style>
  <w:style w:type="character" w:customStyle="1" w:styleId="WW8Num14z0">
    <w:name w:val="WW8Num14z0"/>
    <w:rsid w:val="00430855"/>
    <w:rPr>
      <w:b/>
    </w:rPr>
  </w:style>
  <w:style w:type="character" w:customStyle="1" w:styleId="WW8Num14z2">
    <w:name w:val="WW8Num14z2"/>
    <w:rsid w:val="00430855"/>
    <w:rPr>
      <w:color w:val="auto"/>
    </w:rPr>
  </w:style>
  <w:style w:type="character" w:customStyle="1" w:styleId="WW8Num15z0">
    <w:name w:val="WW8Num15z0"/>
    <w:rsid w:val="00430855"/>
    <w:rPr>
      <w:rFonts w:ascii="Symbol" w:hAnsi="Symbol" w:cs="Symbol"/>
      <w:sz w:val="20"/>
    </w:rPr>
  </w:style>
  <w:style w:type="character" w:customStyle="1" w:styleId="WW8Num15z1">
    <w:name w:val="WW8Num15z1"/>
    <w:rsid w:val="00430855"/>
    <w:rPr>
      <w:rFonts w:ascii="Courier New" w:hAnsi="Courier New" w:cs="Courier New"/>
      <w:sz w:val="20"/>
    </w:rPr>
  </w:style>
  <w:style w:type="character" w:customStyle="1" w:styleId="WW8Num15z2">
    <w:name w:val="WW8Num15z2"/>
    <w:rsid w:val="00430855"/>
    <w:rPr>
      <w:rFonts w:ascii="Wingdings" w:hAnsi="Wingdings" w:cs="Wingdings"/>
      <w:sz w:val="20"/>
    </w:rPr>
  </w:style>
  <w:style w:type="character" w:customStyle="1" w:styleId="WW8Num16z0">
    <w:name w:val="WW8Num16z0"/>
    <w:rsid w:val="00430855"/>
    <w:rPr>
      <w:rFonts w:ascii="Symbol" w:hAnsi="Symbol" w:cs="Symbol"/>
    </w:rPr>
  </w:style>
  <w:style w:type="character" w:customStyle="1" w:styleId="WW8Num16z1">
    <w:name w:val="WW8Num16z1"/>
    <w:rsid w:val="00430855"/>
    <w:rPr>
      <w:rFonts w:ascii="Courier New" w:hAnsi="Courier New" w:cs="Courier New"/>
    </w:rPr>
  </w:style>
  <w:style w:type="character" w:customStyle="1" w:styleId="WW8Num16z2">
    <w:name w:val="WW8Num16z2"/>
    <w:rsid w:val="00430855"/>
    <w:rPr>
      <w:rFonts w:ascii="Wingdings" w:hAnsi="Wingdings" w:cs="Wingdings"/>
    </w:rPr>
  </w:style>
  <w:style w:type="character" w:customStyle="1" w:styleId="WW8Num17z0">
    <w:name w:val="WW8Num17z0"/>
    <w:rsid w:val="00430855"/>
    <w:rPr>
      <w:rFonts w:ascii="Symbol" w:hAnsi="Symbol" w:cs="Symbol"/>
    </w:rPr>
  </w:style>
  <w:style w:type="character" w:customStyle="1" w:styleId="WW8Num17z1">
    <w:name w:val="WW8Num17z1"/>
    <w:rsid w:val="00430855"/>
    <w:rPr>
      <w:rFonts w:ascii="Courier New" w:hAnsi="Courier New" w:cs="Courier New"/>
    </w:rPr>
  </w:style>
  <w:style w:type="character" w:customStyle="1" w:styleId="WW8Num17z2">
    <w:name w:val="WW8Num17z2"/>
    <w:rsid w:val="00430855"/>
    <w:rPr>
      <w:rFonts w:ascii="Wingdings" w:hAnsi="Wingdings" w:cs="Wingdings"/>
    </w:rPr>
  </w:style>
  <w:style w:type="character" w:customStyle="1" w:styleId="WW8Num22z0">
    <w:name w:val="WW8Num22z0"/>
    <w:rsid w:val="00430855"/>
    <w:rPr>
      <w:rFonts w:ascii="Symbol" w:hAnsi="Symbol" w:cs="Symbol"/>
    </w:rPr>
  </w:style>
  <w:style w:type="character" w:customStyle="1" w:styleId="WW8Num22z1">
    <w:name w:val="WW8Num22z1"/>
    <w:rsid w:val="00430855"/>
    <w:rPr>
      <w:rFonts w:ascii="Courier New" w:hAnsi="Courier New" w:cs="Courier New"/>
    </w:rPr>
  </w:style>
  <w:style w:type="character" w:customStyle="1" w:styleId="WW8Num22z2">
    <w:name w:val="WW8Num22z2"/>
    <w:rsid w:val="00430855"/>
    <w:rPr>
      <w:rFonts w:ascii="Wingdings" w:hAnsi="Wingdings" w:cs="Wingdings"/>
    </w:rPr>
  </w:style>
  <w:style w:type="character" w:customStyle="1" w:styleId="WW8Num23z0">
    <w:name w:val="WW8Num23z0"/>
    <w:rsid w:val="00430855"/>
    <w:rPr>
      <w:rFonts w:ascii="Symbol" w:hAnsi="Symbol" w:cs="Symbol"/>
      <w:sz w:val="20"/>
    </w:rPr>
  </w:style>
  <w:style w:type="character" w:customStyle="1" w:styleId="WW8Num23z1">
    <w:name w:val="WW8Num23z1"/>
    <w:rsid w:val="00430855"/>
    <w:rPr>
      <w:rFonts w:ascii="Courier New" w:hAnsi="Courier New" w:cs="Courier New"/>
      <w:sz w:val="20"/>
    </w:rPr>
  </w:style>
  <w:style w:type="character" w:customStyle="1" w:styleId="WW8Num23z2">
    <w:name w:val="WW8Num23z2"/>
    <w:rsid w:val="00430855"/>
    <w:rPr>
      <w:rFonts w:ascii="Wingdings" w:hAnsi="Wingdings" w:cs="Wingdings"/>
      <w:sz w:val="20"/>
    </w:rPr>
  </w:style>
  <w:style w:type="character" w:customStyle="1" w:styleId="1ffa">
    <w:name w:val="Основной шрифт абзаца1"/>
    <w:rsid w:val="00430855"/>
  </w:style>
  <w:style w:type="character" w:customStyle="1" w:styleId="s4">
    <w:name w:val="s4"/>
    <w:rsid w:val="00430855"/>
  </w:style>
  <w:style w:type="character" w:customStyle="1" w:styleId="afffffff6">
    <w:name w:val="Символ нумерации"/>
    <w:rsid w:val="00430855"/>
  </w:style>
  <w:style w:type="character" w:customStyle="1" w:styleId="WW-Absatz-Standardschriftart11111">
    <w:name w:val="WW-Absatz-Standardschriftart11111"/>
    <w:rsid w:val="00430855"/>
  </w:style>
  <w:style w:type="character" w:customStyle="1" w:styleId="WW-Absatz-Standardschriftart111111">
    <w:name w:val="WW-Absatz-Standardschriftart111111"/>
    <w:rsid w:val="00430855"/>
  </w:style>
  <w:style w:type="paragraph" w:customStyle="1" w:styleId="2f9">
    <w:name w:val="Указатель2"/>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1ffb">
    <w:name w:val="Название объекта1"/>
    <w:basedOn w:val="a2"/>
    <w:rsid w:val="00430855"/>
    <w:pPr>
      <w:suppressLineNumbers/>
      <w:suppressAutoHyphens/>
      <w:spacing w:before="120" w:after="120" w:line="276" w:lineRule="auto"/>
    </w:pPr>
    <w:rPr>
      <w:rFonts w:ascii="Calibri" w:eastAsia="Calibri" w:hAnsi="Calibri" w:cs="Mangal"/>
      <w:i/>
      <w:iCs/>
      <w:lang w:eastAsia="zh-CN"/>
    </w:rPr>
  </w:style>
  <w:style w:type="paragraph" w:customStyle="1" w:styleId="1ffc">
    <w:name w:val="Указатель1"/>
    <w:basedOn w:val="a2"/>
    <w:rsid w:val="00430855"/>
    <w:pPr>
      <w:suppressLineNumbers/>
      <w:suppressAutoHyphens/>
      <w:spacing w:after="200" w:line="276" w:lineRule="auto"/>
    </w:pPr>
    <w:rPr>
      <w:rFonts w:ascii="Calibri" w:eastAsia="Calibri" w:hAnsi="Calibri" w:cs="Mangal"/>
      <w:sz w:val="22"/>
      <w:szCs w:val="22"/>
      <w:lang w:eastAsia="zh-CN"/>
    </w:rPr>
  </w:style>
  <w:style w:type="paragraph" w:customStyle="1" w:styleId="LO-Normal">
    <w:name w:val="LO-Normal"/>
    <w:rsid w:val="00430855"/>
    <w:pPr>
      <w:suppressAutoHyphens/>
      <w:autoSpaceDE w:val="0"/>
    </w:pPr>
    <w:rPr>
      <w:color w:val="000000"/>
      <w:sz w:val="24"/>
      <w:szCs w:val="24"/>
      <w:lang w:eastAsia="zh-CN"/>
    </w:rPr>
  </w:style>
  <w:style w:type="paragraph" w:customStyle="1" w:styleId="afffffff7">
    <w:name w:val="Содержимое таблицы"/>
    <w:basedOn w:val="a2"/>
    <w:rsid w:val="00430855"/>
    <w:pPr>
      <w:suppressLineNumbers/>
      <w:suppressAutoHyphens/>
      <w:spacing w:after="200" w:line="276" w:lineRule="auto"/>
    </w:pPr>
    <w:rPr>
      <w:rFonts w:ascii="Calibri" w:eastAsia="Calibri" w:hAnsi="Calibri" w:cs="Calibri"/>
      <w:sz w:val="22"/>
      <w:szCs w:val="22"/>
      <w:lang w:eastAsia="zh-CN"/>
    </w:rPr>
  </w:style>
  <w:style w:type="paragraph" w:customStyle="1" w:styleId="afffffff8">
    <w:name w:val="Заголовок таблицы"/>
    <w:basedOn w:val="afffffff7"/>
    <w:rsid w:val="00430855"/>
    <w:pPr>
      <w:jc w:val="center"/>
    </w:pPr>
    <w:rPr>
      <w:b/>
      <w:bCs/>
    </w:rPr>
  </w:style>
  <w:style w:type="paragraph" w:customStyle="1" w:styleId="Level3">
    <w:name w:val="Level_3"/>
    <w:basedOn w:val="a2"/>
    <w:rsid w:val="00430855"/>
    <w:pPr>
      <w:keepNext/>
      <w:numPr>
        <w:numId w:val="18"/>
      </w:numPr>
      <w:spacing w:before="240" w:after="60" w:line="360" w:lineRule="auto"/>
      <w:ind w:left="1080" w:firstLine="0"/>
      <w:outlineLvl w:val="1"/>
    </w:pPr>
    <w:rPr>
      <w:rFonts w:eastAsia="Calibri"/>
      <w:b/>
      <w:bCs/>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41956803">
      <w:bodyDiv w:val="1"/>
      <w:marLeft w:val="0"/>
      <w:marRight w:val="0"/>
      <w:marTop w:val="0"/>
      <w:marBottom w:val="0"/>
      <w:divBdr>
        <w:top w:val="none" w:sz="0" w:space="0" w:color="auto"/>
        <w:left w:val="none" w:sz="0" w:space="0" w:color="auto"/>
        <w:bottom w:val="none" w:sz="0" w:space="0" w:color="auto"/>
        <w:right w:val="none" w:sz="0" w:space="0" w:color="auto"/>
      </w:divBdr>
    </w:div>
    <w:div w:id="1135440761">
      <w:bodyDiv w:val="1"/>
      <w:marLeft w:val="0"/>
      <w:marRight w:val="0"/>
      <w:marTop w:val="0"/>
      <w:marBottom w:val="0"/>
      <w:divBdr>
        <w:top w:val="none" w:sz="0" w:space="0" w:color="auto"/>
        <w:left w:val="none" w:sz="0" w:space="0" w:color="auto"/>
        <w:bottom w:val="none" w:sz="0" w:space="0" w:color="auto"/>
        <w:right w:val="none" w:sz="0" w:space="0" w:color="auto"/>
      </w:divBdr>
    </w:div>
    <w:div w:id="1439835432">
      <w:bodyDiv w:val="1"/>
      <w:marLeft w:val="0"/>
      <w:marRight w:val="0"/>
      <w:marTop w:val="0"/>
      <w:marBottom w:val="0"/>
      <w:divBdr>
        <w:top w:val="none" w:sz="0" w:space="0" w:color="auto"/>
        <w:left w:val="none" w:sz="0" w:space="0" w:color="auto"/>
        <w:bottom w:val="none" w:sz="0" w:space="0" w:color="auto"/>
        <w:right w:val="none" w:sz="0" w:space="0" w:color="auto"/>
      </w:divBdr>
    </w:div>
    <w:div w:id="1826042440">
      <w:bodyDiv w:val="1"/>
      <w:marLeft w:val="0"/>
      <w:marRight w:val="0"/>
      <w:marTop w:val="0"/>
      <w:marBottom w:val="0"/>
      <w:divBdr>
        <w:top w:val="none" w:sz="0" w:space="0" w:color="auto"/>
        <w:left w:val="none" w:sz="0" w:space="0" w:color="auto"/>
        <w:bottom w:val="none" w:sz="0" w:space="0" w:color="auto"/>
        <w:right w:val="none" w:sz="0" w:space="0" w:color="auto"/>
      </w:divBdr>
    </w:div>
    <w:div w:id="1836874205">
      <w:bodyDiv w:val="1"/>
      <w:marLeft w:val="0"/>
      <w:marRight w:val="0"/>
      <w:marTop w:val="0"/>
      <w:marBottom w:val="0"/>
      <w:divBdr>
        <w:top w:val="none" w:sz="0" w:space="0" w:color="auto"/>
        <w:left w:val="none" w:sz="0" w:space="0" w:color="auto"/>
        <w:bottom w:val="none" w:sz="0" w:space="0" w:color="auto"/>
        <w:right w:val="none" w:sz="0" w:space="0" w:color="auto"/>
      </w:divBdr>
    </w:div>
    <w:div w:id="2101172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og@vod12.ru"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EBC15A92E9242B2CBBA1F7D8D8B6A96A5372A0364751A78B0C35E8E8ABk2p6K"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306960-8FBA-4D06-9B12-6BF753ECFE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9872</Words>
  <Characters>56277</Characters>
  <Application>Microsoft Office Word</Application>
  <DocSecurity>0</DocSecurity>
  <Lines>468</Lines>
  <Paragraphs>132</Paragraphs>
  <ScaleCrop>false</ScaleCrop>
  <HeadingPairs>
    <vt:vector size="2" baseType="variant">
      <vt:variant>
        <vt:lpstr>Название</vt:lpstr>
      </vt:variant>
      <vt:variant>
        <vt:i4>1</vt:i4>
      </vt:variant>
    </vt:vector>
  </HeadingPairs>
  <TitlesOfParts>
    <vt:vector size="1" baseType="lpstr">
      <vt:lpstr>Извещение № 4 от 17 декабря 2007 г</vt:lpstr>
    </vt:vector>
  </TitlesOfParts>
  <Company>Home</Company>
  <LinksUpToDate>false</LinksUpToDate>
  <CharactersWithSpaces>66017</CharactersWithSpaces>
  <SharedDoc>false</SharedDoc>
  <HLinks>
    <vt:vector size="12" baseType="variant">
      <vt:variant>
        <vt:i4>7798904</vt:i4>
      </vt:variant>
      <vt:variant>
        <vt:i4>3</vt:i4>
      </vt:variant>
      <vt:variant>
        <vt:i4>0</vt:i4>
      </vt:variant>
      <vt:variant>
        <vt:i4>5</vt:i4>
      </vt:variant>
      <vt:variant>
        <vt:lpwstr>consultantplus://offline/main?base=LAW;n=112770;fld=134</vt:lpwstr>
      </vt:variant>
      <vt:variant>
        <vt:lpwstr/>
      </vt:variant>
      <vt:variant>
        <vt:i4>3866645</vt:i4>
      </vt:variant>
      <vt:variant>
        <vt:i4>0</vt:i4>
      </vt:variant>
      <vt:variant>
        <vt:i4>0</vt:i4>
      </vt:variant>
      <vt:variant>
        <vt:i4>5</vt:i4>
      </vt:variant>
      <vt:variant>
        <vt:lpwstr>mailto:log@vod12.ru</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 4 от 17 декабря 2007 г</dc:title>
  <dc:subject/>
  <dc:creator>User</dc:creator>
  <cp:keywords/>
  <cp:lastModifiedBy>Григорьева Екатерина Геннадьевна</cp:lastModifiedBy>
  <cp:revision>17</cp:revision>
  <cp:lastPrinted>2025-12-17T05:15:00Z</cp:lastPrinted>
  <dcterms:created xsi:type="dcterms:W3CDTF">2025-07-11T10:14:00Z</dcterms:created>
  <dcterms:modified xsi:type="dcterms:W3CDTF">2025-12-17T05:16:00Z</dcterms:modified>
</cp:coreProperties>
</file>