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2D584" w14:textId="77777777" w:rsidR="0013314E" w:rsidRPr="00EB582A" w:rsidRDefault="0013314E" w:rsidP="00BF227F">
      <w:pPr>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14:paraId="18B622DD" w14:textId="77777777" w:rsidR="00BF227F" w:rsidRPr="00BF227F"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 xml:space="preserve">Заместитель директора </w:t>
      </w:r>
    </w:p>
    <w:p w14:paraId="1E644012" w14:textId="77777777" w:rsidR="00BF227F" w:rsidRPr="00BF227F"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 xml:space="preserve">по материально-техническому </w:t>
      </w:r>
    </w:p>
    <w:p w14:paraId="06FAA678" w14:textId="77777777" w:rsidR="00F17A57" w:rsidRPr="00F17A57"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обеспечению МУП «Водоканал»</w:t>
      </w:r>
    </w:p>
    <w:p w14:paraId="58D0F859" w14:textId="77777777" w:rsidR="00F17A57" w:rsidRPr="00F17A57" w:rsidRDefault="00F17A57" w:rsidP="00BF227F">
      <w:pPr>
        <w:tabs>
          <w:tab w:val="left" w:pos="5954"/>
        </w:tabs>
        <w:spacing w:after="0"/>
        <w:ind w:left="5954"/>
        <w:rPr>
          <w:rFonts w:ascii="Times New Roman" w:hAnsi="Times New Roman"/>
        </w:rPr>
      </w:pPr>
    </w:p>
    <w:p w14:paraId="63D4555B" w14:textId="77777777" w:rsidR="00F17A57" w:rsidRPr="00F17A57" w:rsidRDefault="00F17A57" w:rsidP="00BF227F">
      <w:pPr>
        <w:tabs>
          <w:tab w:val="left" w:pos="5954"/>
        </w:tabs>
        <w:spacing w:after="0"/>
        <w:ind w:left="5954"/>
        <w:rPr>
          <w:rFonts w:ascii="Times New Roman" w:hAnsi="Times New Roman"/>
        </w:rPr>
      </w:pPr>
      <w:r w:rsidRPr="00F17A57">
        <w:rPr>
          <w:rFonts w:ascii="Times New Roman" w:hAnsi="Times New Roman"/>
        </w:rPr>
        <w:t xml:space="preserve">_____________ </w:t>
      </w:r>
      <w:r w:rsidR="00BF227F" w:rsidRPr="00BF227F">
        <w:rPr>
          <w:rFonts w:ascii="Times New Roman" w:hAnsi="Times New Roman"/>
        </w:rPr>
        <w:t>А.В. Синяев</w:t>
      </w:r>
    </w:p>
    <w:p w14:paraId="63DB7AE5" w14:textId="65590162" w:rsidR="0013314E" w:rsidRPr="00EB582A" w:rsidRDefault="00F17A57" w:rsidP="00BF227F">
      <w:pPr>
        <w:tabs>
          <w:tab w:val="left" w:pos="5954"/>
        </w:tabs>
        <w:spacing w:after="0"/>
        <w:ind w:left="4248"/>
        <w:jc w:val="center"/>
        <w:rPr>
          <w:rFonts w:ascii="Times New Roman" w:hAnsi="Times New Roman"/>
        </w:rPr>
      </w:pPr>
      <w:r>
        <w:rPr>
          <w:rFonts w:ascii="Times New Roman" w:hAnsi="Times New Roman"/>
        </w:rPr>
        <w:t xml:space="preserve">        </w:t>
      </w:r>
      <w:proofErr w:type="gramStart"/>
      <w:r w:rsidRPr="00F17A57">
        <w:rPr>
          <w:rFonts w:ascii="Times New Roman" w:hAnsi="Times New Roman"/>
        </w:rPr>
        <w:t xml:space="preserve">«  </w:t>
      </w:r>
      <w:proofErr w:type="gramEnd"/>
      <w:r w:rsidRPr="00F17A57">
        <w:rPr>
          <w:rFonts w:ascii="Times New Roman" w:hAnsi="Times New Roman"/>
        </w:rPr>
        <w:t xml:space="preserve">    »  _____________  202</w:t>
      </w:r>
      <w:r w:rsidR="006F7240">
        <w:rPr>
          <w:rFonts w:ascii="Times New Roman" w:hAnsi="Times New Roman"/>
        </w:rPr>
        <w:t>4</w:t>
      </w:r>
      <w:r w:rsidRPr="00F17A57">
        <w:rPr>
          <w:rFonts w:ascii="Times New Roman" w:hAnsi="Times New Roman"/>
        </w:rPr>
        <w:t xml:space="preserve"> г.</w:t>
      </w:r>
    </w:p>
    <w:p w14:paraId="7606802D" w14:textId="77777777" w:rsidR="0013314E" w:rsidRPr="0013314E" w:rsidRDefault="0013314E" w:rsidP="0013314E">
      <w:pPr>
        <w:spacing w:line="240" w:lineRule="auto"/>
        <w:ind w:left="284"/>
        <w:rPr>
          <w:rFonts w:ascii="Times New Roman" w:hAnsi="Times New Roman"/>
          <w:sz w:val="24"/>
          <w:szCs w:val="24"/>
        </w:rPr>
      </w:pPr>
    </w:p>
    <w:p w14:paraId="72702825" w14:textId="77777777" w:rsidR="0013314E" w:rsidRPr="0013314E" w:rsidRDefault="0013314E" w:rsidP="0013314E">
      <w:pPr>
        <w:spacing w:line="240" w:lineRule="auto"/>
        <w:rPr>
          <w:rFonts w:ascii="Times New Roman" w:hAnsi="Times New Roman"/>
          <w:sz w:val="24"/>
          <w:szCs w:val="24"/>
        </w:rPr>
      </w:pPr>
    </w:p>
    <w:p w14:paraId="53C0FF90" w14:textId="77777777" w:rsidR="0013314E" w:rsidRPr="0013314E" w:rsidRDefault="0013314E" w:rsidP="0013314E">
      <w:pPr>
        <w:spacing w:line="240" w:lineRule="auto"/>
        <w:rPr>
          <w:rFonts w:ascii="Times New Roman" w:hAnsi="Times New Roman"/>
          <w:sz w:val="24"/>
          <w:szCs w:val="24"/>
        </w:rPr>
      </w:pPr>
    </w:p>
    <w:p w14:paraId="2E191559" w14:textId="77777777" w:rsidR="0013314E" w:rsidRDefault="0013314E" w:rsidP="0013314E">
      <w:pPr>
        <w:spacing w:line="240" w:lineRule="auto"/>
        <w:rPr>
          <w:rFonts w:ascii="Times New Roman" w:hAnsi="Times New Roman"/>
          <w:sz w:val="24"/>
          <w:szCs w:val="24"/>
        </w:rPr>
      </w:pPr>
    </w:p>
    <w:p w14:paraId="1354CF9A" w14:textId="77777777" w:rsidR="00B31B21" w:rsidRDefault="00B31B21" w:rsidP="0013314E">
      <w:pPr>
        <w:spacing w:line="240" w:lineRule="auto"/>
        <w:rPr>
          <w:rFonts w:ascii="Times New Roman" w:hAnsi="Times New Roman"/>
          <w:sz w:val="24"/>
          <w:szCs w:val="24"/>
        </w:rPr>
      </w:pPr>
    </w:p>
    <w:p w14:paraId="37ACF95F" w14:textId="77777777" w:rsidR="00B31B21" w:rsidRDefault="00B31B21" w:rsidP="0013314E">
      <w:pPr>
        <w:spacing w:line="240" w:lineRule="auto"/>
        <w:rPr>
          <w:rFonts w:ascii="Times New Roman" w:hAnsi="Times New Roman"/>
          <w:sz w:val="24"/>
          <w:szCs w:val="24"/>
        </w:rPr>
      </w:pPr>
    </w:p>
    <w:p w14:paraId="01E794B9" w14:textId="77777777" w:rsidR="00057E76" w:rsidRDefault="00057E76" w:rsidP="0013314E">
      <w:pPr>
        <w:spacing w:line="240" w:lineRule="auto"/>
        <w:rPr>
          <w:rFonts w:ascii="Times New Roman" w:hAnsi="Times New Roman"/>
          <w:sz w:val="24"/>
          <w:szCs w:val="24"/>
        </w:rPr>
      </w:pPr>
    </w:p>
    <w:p w14:paraId="2C411D34" w14:textId="77777777" w:rsidR="00D65D95" w:rsidRPr="0013314E" w:rsidRDefault="00D65D95" w:rsidP="0013314E">
      <w:pPr>
        <w:spacing w:line="240" w:lineRule="auto"/>
        <w:rPr>
          <w:rFonts w:ascii="Times New Roman" w:hAnsi="Times New Roman"/>
          <w:sz w:val="24"/>
          <w:szCs w:val="24"/>
        </w:rPr>
      </w:pPr>
    </w:p>
    <w:p w14:paraId="590A1CDF" w14:textId="77777777" w:rsidR="0013314E" w:rsidRPr="0013314E" w:rsidRDefault="0013314E" w:rsidP="0013314E">
      <w:pPr>
        <w:spacing w:line="240" w:lineRule="auto"/>
        <w:rPr>
          <w:rFonts w:ascii="Times New Roman" w:hAnsi="Times New Roman"/>
          <w:sz w:val="24"/>
          <w:szCs w:val="24"/>
        </w:rPr>
      </w:pPr>
    </w:p>
    <w:p w14:paraId="740284B4" w14:textId="77777777"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1FA9EA99" w14:textId="77777777"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14:paraId="5499B723" w14:textId="77777777"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14:paraId="2813A577" w14:textId="77777777"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14:paraId="14BF815A" w14:textId="77777777" w:rsidR="0013314E" w:rsidRPr="0013314E" w:rsidRDefault="0013314E" w:rsidP="0013314E">
      <w:pPr>
        <w:spacing w:line="240" w:lineRule="auto"/>
        <w:rPr>
          <w:rFonts w:ascii="Times New Roman" w:hAnsi="Times New Roman"/>
          <w:sz w:val="24"/>
          <w:szCs w:val="24"/>
        </w:rPr>
      </w:pPr>
    </w:p>
    <w:p w14:paraId="11D2193D" w14:textId="77777777" w:rsidR="0013314E" w:rsidRPr="0013314E" w:rsidRDefault="0013314E" w:rsidP="0013314E">
      <w:pPr>
        <w:spacing w:line="240" w:lineRule="auto"/>
        <w:rPr>
          <w:rFonts w:ascii="Times New Roman" w:hAnsi="Times New Roman"/>
          <w:sz w:val="24"/>
          <w:szCs w:val="24"/>
        </w:rPr>
      </w:pPr>
    </w:p>
    <w:p w14:paraId="441EEDD6" w14:textId="77777777" w:rsidR="0013314E" w:rsidRPr="0013314E" w:rsidRDefault="0013314E" w:rsidP="0013314E">
      <w:pPr>
        <w:spacing w:line="240" w:lineRule="auto"/>
        <w:rPr>
          <w:rFonts w:ascii="Times New Roman" w:hAnsi="Times New Roman"/>
          <w:sz w:val="24"/>
          <w:szCs w:val="24"/>
        </w:rPr>
      </w:pPr>
    </w:p>
    <w:p w14:paraId="7196F8D1" w14:textId="77777777" w:rsidR="0013314E" w:rsidRPr="0013314E" w:rsidRDefault="0013314E" w:rsidP="0013314E">
      <w:pPr>
        <w:spacing w:line="240" w:lineRule="auto"/>
        <w:rPr>
          <w:rFonts w:ascii="Times New Roman" w:hAnsi="Times New Roman"/>
          <w:sz w:val="24"/>
          <w:szCs w:val="24"/>
        </w:rPr>
      </w:pPr>
    </w:p>
    <w:p w14:paraId="47D44E1B" w14:textId="77777777" w:rsidR="0013314E" w:rsidRPr="0013314E" w:rsidRDefault="0013314E" w:rsidP="0013314E">
      <w:pPr>
        <w:spacing w:line="240" w:lineRule="auto"/>
        <w:rPr>
          <w:rFonts w:ascii="Times New Roman" w:hAnsi="Times New Roman"/>
          <w:sz w:val="24"/>
          <w:szCs w:val="24"/>
        </w:rPr>
      </w:pPr>
    </w:p>
    <w:p w14:paraId="36C5361B" w14:textId="77777777" w:rsidR="0013314E" w:rsidRPr="0013314E" w:rsidRDefault="0013314E" w:rsidP="0013314E">
      <w:pPr>
        <w:spacing w:line="240" w:lineRule="auto"/>
        <w:rPr>
          <w:rFonts w:ascii="Times New Roman" w:hAnsi="Times New Roman"/>
          <w:sz w:val="24"/>
          <w:szCs w:val="24"/>
        </w:rPr>
      </w:pPr>
    </w:p>
    <w:p w14:paraId="46B96A8C" w14:textId="77777777" w:rsidR="0013314E" w:rsidRDefault="0013314E" w:rsidP="0013314E">
      <w:pPr>
        <w:spacing w:line="240" w:lineRule="auto"/>
        <w:rPr>
          <w:rFonts w:ascii="Times New Roman" w:hAnsi="Times New Roman"/>
          <w:sz w:val="24"/>
          <w:szCs w:val="24"/>
        </w:rPr>
      </w:pPr>
    </w:p>
    <w:p w14:paraId="5239544D" w14:textId="77777777" w:rsidR="0013314E" w:rsidRDefault="0013314E" w:rsidP="0013314E">
      <w:pPr>
        <w:spacing w:line="240" w:lineRule="auto"/>
        <w:rPr>
          <w:rFonts w:ascii="Times New Roman" w:hAnsi="Times New Roman"/>
          <w:sz w:val="24"/>
          <w:szCs w:val="24"/>
        </w:rPr>
      </w:pPr>
    </w:p>
    <w:p w14:paraId="7C63E6D6" w14:textId="77777777" w:rsidR="003A7360" w:rsidRDefault="003A7360" w:rsidP="0013314E">
      <w:pPr>
        <w:spacing w:line="240" w:lineRule="auto"/>
        <w:rPr>
          <w:rFonts w:ascii="Times New Roman" w:hAnsi="Times New Roman"/>
          <w:sz w:val="24"/>
          <w:szCs w:val="24"/>
        </w:rPr>
      </w:pPr>
    </w:p>
    <w:p w14:paraId="1F9B89EB" w14:textId="77777777" w:rsidR="006770EE" w:rsidRDefault="006770EE" w:rsidP="0013314E">
      <w:pPr>
        <w:spacing w:line="240" w:lineRule="auto"/>
        <w:rPr>
          <w:rFonts w:ascii="Times New Roman" w:hAnsi="Times New Roman"/>
          <w:sz w:val="24"/>
          <w:szCs w:val="24"/>
        </w:rPr>
      </w:pPr>
    </w:p>
    <w:p w14:paraId="2D06BEAF" w14:textId="77777777" w:rsidR="004A1E2F" w:rsidRDefault="004A1E2F" w:rsidP="0013314E">
      <w:pPr>
        <w:spacing w:line="240" w:lineRule="auto"/>
        <w:rPr>
          <w:rFonts w:ascii="Times New Roman" w:hAnsi="Times New Roman"/>
          <w:sz w:val="24"/>
          <w:szCs w:val="24"/>
        </w:rPr>
      </w:pPr>
    </w:p>
    <w:p w14:paraId="76CE0FE5" w14:textId="77777777"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14:paraId="5A44B99A" w14:textId="18781D62"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6F7240">
        <w:rPr>
          <w:rFonts w:ascii="Times New Roman" w:hAnsi="Times New Roman"/>
        </w:rPr>
        <w:t>4</w:t>
      </w:r>
      <w:r w:rsidRPr="00EB582A">
        <w:rPr>
          <w:rFonts w:ascii="Times New Roman" w:hAnsi="Times New Roman"/>
        </w:rPr>
        <w:t xml:space="preserve"> г.</w:t>
      </w:r>
    </w:p>
    <w:p w14:paraId="19913B10" w14:textId="77777777"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14:paraId="7393A0C9" w14:textId="77777777"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14:paraId="018C4645" w14:textId="77777777" w:rsidR="007118E9" w:rsidRDefault="007118E9">
          <w:pPr>
            <w:pStyle w:val="aff3"/>
          </w:pPr>
        </w:p>
        <w:p w14:paraId="7D70734B" w14:textId="77777777"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14:paraId="5E040738" w14:textId="77777777"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14:paraId="5B95E834" w14:textId="77777777"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14:paraId="20F9EC35" w14:textId="77777777"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14:paraId="2EE77483" w14:textId="77777777"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006D9578" w14:textId="77777777"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14:paraId="070BC1D6" w14:textId="77777777" w:rsidR="007118E9" w:rsidRPr="007118E9" w:rsidRDefault="007118E9" w:rsidP="007118E9">
          <w:pPr>
            <w:spacing w:after="160" w:line="259" w:lineRule="auto"/>
            <w:rPr>
              <w:rFonts w:ascii="Times New Roman" w:hAnsi="Times New Roman"/>
              <w:b/>
              <w:bCs/>
              <w:sz w:val="24"/>
              <w:szCs w:val="24"/>
            </w:rPr>
          </w:pPr>
        </w:p>
        <w:p w14:paraId="6917ECC8" w14:textId="77777777" w:rsidR="007118E9" w:rsidRDefault="007118E9" w:rsidP="007118E9">
          <w:pPr>
            <w:rPr>
              <w:rFonts w:ascii="Times New Roman" w:eastAsia="Times New Roman" w:hAnsi="Times New Roman"/>
              <w:b/>
              <w:sz w:val="24"/>
              <w:szCs w:val="24"/>
            </w:rPr>
          </w:pPr>
        </w:p>
        <w:p w14:paraId="55E3A948" w14:textId="77777777" w:rsidR="007118E9" w:rsidRPr="007118E9" w:rsidRDefault="00000000" w:rsidP="007118E9">
          <w:pPr>
            <w:rPr>
              <w:lang w:eastAsia="ru-RU"/>
            </w:rPr>
          </w:pPr>
        </w:p>
      </w:sdtContent>
    </w:sdt>
    <w:p w14:paraId="19E2119D" w14:textId="77777777" w:rsidR="00B5669B" w:rsidRDefault="00B5669B" w:rsidP="00F811F4"/>
    <w:p w14:paraId="10CA8170" w14:textId="77777777" w:rsidR="00F811F4" w:rsidRPr="00F811F4" w:rsidRDefault="00F811F4" w:rsidP="00F811F4"/>
    <w:p w14:paraId="43D47184" w14:textId="77777777"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14:paraId="4813A7E6" w14:textId="77777777" w:rsidR="0050087C" w:rsidRPr="0050087C" w:rsidRDefault="0050087C" w:rsidP="0050087C">
      <w:pPr>
        <w:spacing w:after="0" w:line="240" w:lineRule="auto"/>
        <w:ind w:firstLine="993"/>
        <w:rPr>
          <w:rFonts w:ascii="Times New Roman" w:hAnsi="Times New Roman"/>
          <w:b/>
          <w:sz w:val="16"/>
          <w:szCs w:val="16"/>
        </w:rPr>
      </w:pPr>
    </w:p>
    <w:p w14:paraId="351CFF51" w14:textId="77777777"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14:paraId="347B9B52" w14:textId="77777777" w:rsidR="00D075DC" w:rsidRPr="001A0C13" w:rsidRDefault="00D075DC" w:rsidP="00856838">
      <w:pPr>
        <w:spacing w:after="0" w:line="240" w:lineRule="auto"/>
        <w:ind w:firstLine="709"/>
        <w:jc w:val="both"/>
        <w:rPr>
          <w:rFonts w:ascii="Times New Roman" w:hAnsi="Times New Roman"/>
          <w:b/>
          <w:sz w:val="12"/>
          <w:szCs w:val="12"/>
        </w:rPr>
      </w:pPr>
    </w:p>
    <w:p w14:paraId="05026AEA" w14:textId="77777777"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48CC497B" w14:textId="77777777"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602BCF8B" w14:textId="77777777"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BC5FBDD" w14:textId="77777777"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455C0422" w14:textId="77777777"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14:paraId="761764B0" w14:textId="77777777"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7A7EBA0E" w14:textId="77777777"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6AB4B0AE" w14:textId="77777777"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00AE1B03">
        <w:rPr>
          <w:rFonts w:ascii="Times New Roman" w:hAnsi="Times New Roman"/>
        </w:rPr>
        <w:t>у</w:t>
      </w:r>
      <w:r w:rsidR="00AE1B03" w:rsidRPr="00AE1B03">
        <w:rPr>
          <w:rFonts w:ascii="Times New Roman" w:hAnsi="Times New Roman"/>
        </w:rPr>
        <w:t>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AE1B03" w:rsidRPr="00AE1B03">
        <w:rPr>
          <w:rFonts w:ascii="Times New Roman" w:hAnsi="Times New Roman"/>
          <w:bC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AE1B03" w:rsidRPr="00AE1B03">
        <w:rPr>
          <w:rFonts w:ascii="Times New Roman" w:hAnsi="Times New Roman"/>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AE1B03" w:rsidRPr="00AE1B03">
        <w:rPr>
          <w:rFonts w:ascii="Times New Roman" w:hAnsi="Times New Roman"/>
          <w:bC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AE1B03" w:rsidRPr="00AE1B03">
        <w:rPr>
          <w:rFonts w:ascii="Times New Roman" w:hAnsi="Times New Roman"/>
        </w:rPr>
        <w:t>.</w:t>
      </w:r>
    </w:p>
    <w:p w14:paraId="30EAFE52" w14:textId="77777777"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422B53F9" w14:textId="77777777"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13415C8A" w14:textId="77777777"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4D87CEE2" w14:textId="77777777"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14:paraId="6E188925" w14:textId="77777777"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lastRenderedPageBreak/>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3E523080" w14:textId="77777777"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w:t>
      </w:r>
      <w:r w:rsidR="007F798A">
        <w:rPr>
          <w:rFonts w:ascii="Times New Roman" w:hAnsi="Times New Roman"/>
        </w:rPr>
        <w:t xml:space="preserve">также </w:t>
      </w:r>
      <w:r w:rsidRPr="00603056">
        <w:rPr>
          <w:rFonts w:ascii="Times New Roman" w:hAnsi="Times New Roman"/>
        </w:rPr>
        <w:t xml:space="preserve">–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AE1B03">
        <w:rPr>
          <w:rFonts w:ascii="Times New Roman" w:hAnsi="Times New Roman"/>
        </w:rPr>
        <w:t xml:space="preserve">торговой </w:t>
      </w:r>
      <w:r w:rsidR="001D1435">
        <w:rPr>
          <w:rFonts w:ascii="Times New Roman" w:hAnsi="Times New Roman"/>
        </w:rPr>
        <w:t xml:space="preserve">площадке </w:t>
      </w:r>
      <w:r w:rsidR="00AE1B03" w:rsidRPr="00AE1B03">
        <w:rPr>
          <w:rFonts w:ascii="Times New Roman" w:hAnsi="Times New Roman"/>
        </w:rPr>
        <w:t>ООО «"РТС-тендер" – Электронная торговая площадка»</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AE1B03">
        <w:rPr>
          <w:rFonts w:ascii="Times New Roman" w:hAnsi="Times New Roman"/>
        </w:rPr>
        <w:t xml:space="preserve"> -</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ельными видами юридических лиц»</w:t>
      </w:r>
      <w:r w:rsidR="00AE1B03">
        <w:rPr>
          <w:rFonts w:ascii="Times New Roman" w:hAnsi="Times New Roman"/>
        </w:rPr>
        <w:t xml:space="preserve">, </w:t>
      </w:r>
      <w:r w:rsidR="00AE1B03" w:rsidRPr="00AE1B03">
        <w:rPr>
          <w:rFonts w:ascii="Times New Roman" w:hAnsi="Times New Roman"/>
        </w:rPr>
        <w:t>на официальном сайте такой системы в информационно-телекоммуникационной сети "</w:t>
      </w:r>
      <w:r w:rsidR="00AE1B03">
        <w:rPr>
          <w:rFonts w:ascii="Times New Roman" w:hAnsi="Times New Roman"/>
        </w:rPr>
        <w:t>И</w:t>
      </w:r>
      <w:r w:rsidR="00AE1B03" w:rsidRPr="00AE1B03">
        <w:rPr>
          <w:rFonts w:ascii="Times New Roman" w:hAnsi="Times New Roman"/>
        </w:rPr>
        <w:t>нтернет"</w:t>
      </w:r>
      <w:r w:rsidR="00AE1B03">
        <w:rPr>
          <w:rFonts w:ascii="Times New Roman" w:hAnsi="Times New Roman"/>
        </w:rPr>
        <w:t xml:space="preserve"> </w:t>
      </w:r>
      <w:r w:rsidR="00707C44">
        <w:rPr>
          <w:rFonts w:ascii="Times New Roman" w:hAnsi="Times New Roman"/>
        </w:rPr>
        <w:t xml:space="preserve">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14:paraId="721B733E" w14:textId="77777777"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7F798A">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14:paraId="2220FC13" w14:textId="77777777"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14:paraId="667323C4" w14:textId="77777777"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14:paraId="6A2FFF40" w14:textId="77777777"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4E602D6A" w14:textId="77777777"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14:paraId="5ABB1C50"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 xml:space="preserve">до даты и времени окончания подачи </w:t>
      </w:r>
      <w:r w:rsidR="008A3BEF">
        <w:rPr>
          <w:rFonts w:ascii="Times New Roman" w:hAnsi="Times New Roman"/>
        </w:rPr>
        <w:t>заявок</w:t>
      </w:r>
      <w:r w:rsidRPr="00EB582A">
        <w:rPr>
          <w:rFonts w:ascii="Times New Roman" w:hAnsi="Times New Roman"/>
        </w:rPr>
        <w:t>.</w:t>
      </w:r>
    </w:p>
    <w:p w14:paraId="573A1CFA"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14:paraId="6B767C95"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B965132"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14:paraId="10B5C8C1" w14:textId="77777777"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14:paraId="28E34292" w14:textId="77777777"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317DA631" w14:textId="77777777" w:rsidR="00D075DC" w:rsidRPr="001A0C13" w:rsidRDefault="00D075DC" w:rsidP="00E22B49">
      <w:pPr>
        <w:spacing w:after="0"/>
        <w:ind w:firstLine="709"/>
        <w:rPr>
          <w:rFonts w:ascii="Times New Roman" w:hAnsi="Times New Roman"/>
          <w:b/>
          <w:sz w:val="12"/>
          <w:szCs w:val="12"/>
        </w:rPr>
      </w:pPr>
    </w:p>
    <w:p w14:paraId="3C5D86C2" w14:textId="77777777"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14:paraId="6B079BF6" w14:textId="77777777"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w:t>
      </w:r>
      <w:r w:rsidRPr="00EB582A">
        <w:rPr>
          <w:rFonts w:ascii="Times New Roman" w:hAnsi="Times New Roman"/>
        </w:rPr>
        <w:lastRenderedPageBreak/>
        <w:t xml:space="preserve">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14:paraId="1DF72441" w14:textId="77777777" w:rsidR="00D075DC" w:rsidRPr="001A0C13" w:rsidRDefault="00D075DC" w:rsidP="00E22B49">
      <w:pPr>
        <w:spacing w:after="0" w:line="240" w:lineRule="auto"/>
        <w:ind w:firstLine="709"/>
        <w:jc w:val="both"/>
        <w:rPr>
          <w:rFonts w:ascii="Times New Roman" w:hAnsi="Times New Roman"/>
          <w:sz w:val="12"/>
          <w:szCs w:val="12"/>
        </w:rPr>
      </w:pPr>
    </w:p>
    <w:p w14:paraId="2D369D11" w14:textId="77777777"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14:paraId="23346BA5"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2D1263F2" w14:textId="77777777"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35910DF0" w14:textId="77777777" w:rsidR="0013314E" w:rsidRPr="001A0C13" w:rsidRDefault="0013314E" w:rsidP="00886ACE">
      <w:pPr>
        <w:spacing w:after="0" w:line="240" w:lineRule="auto"/>
        <w:ind w:firstLine="709"/>
        <w:jc w:val="both"/>
        <w:rPr>
          <w:rFonts w:ascii="Times New Roman" w:hAnsi="Times New Roman"/>
          <w:b/>
          <w:sz w:val="12"/>
          <w:szCs w:val="12"/>
        </w:rPr>
      </w:pPr>
    </w:p>
    <w:p w14:paraId="18D06D8E" w14:textId="77777777"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14:paraId="0F07B15D" w14:textId="77777777" w:rsidR="00D075DC" w:rsidRPr="001A0C13" w:rsidRDefault="00D075DC" w:rsidP="00D075DC">
      <w:pPr>
        <w:spacing w:after="0" w:line="240" w:lineRule="auto"/>
        <w:ind w:firstLine="709"/>
        <w:jc w:val="both"/>
        <w:rPr>
          <w:rFonts w:ascii="Times New Roman" w:hAnsi="Times New Roman"/>
          <w:b/>
          <w:sz w:val="12"/>
          <w:szCs w:val="12"/>
        </w:rPr>
      </w:pPr>
    </w:p>
    <w:p w14:paraId="352BE8EB" w14:textId="77777777"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14:paraId="709358AF" w14:textId="77777777"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xml:space="preserve">, </w:t>
      </w:r>
      <w:r w:rsidR="00C5170B">
        <w:rPr>
          <w:rFonts w:ascii="Times New Roman" w:hAnsi="Times New Roman"/>
        </w:rPr>
        <w:t xml:space="preserve">на официальном сайте, </w:t>
      </w:r>
      <w:r w:rsidR="00FD4716">
        <w:rPr>
          <w:rFonts w:ascii="Times New Roman" w:hAnsi="Times New Roman"/>
        </w:rPr>
        <w:t>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14:paraId="5FBE1F31"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14:paraId="1BBF911D" w14:textId="77777777"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14:paraId="1F2ED81C" w14:textId="77777777" w:rsidR="00D075DC" w:rsidRPr="001A0C13" w:rsidRDefault="00D075DC" w:rsidP="00D747CE">
      <w:pPr>
        <w:spacing w:after="0" w:line="240" w:lineRule="auto"/>
        <w:ind w:firstLine="709"/>
        <w:jc w:val="both"/>
        <w:rPr>
          <w:rFonts w:ascii="Times New Roman" w:hAnsi="Times New Roman"/>
          <w:b/>
          <w:sz w:val="12"/>
          <w:szCs w:val="12"/>
        </w:rPr>
      </w:pPr>
    </w:p>
    <w:p w14:paraId="63256417" w14:textId="77777777"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2C7DAFDB"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14:paraId="6CD034CE"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A86B149" w14:textId="77777777"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w:t>
      </w:r>
      <w:r w:rsidR="00C5170B">
        <w:rPr>
          <w:rFonts w:ascii="Times New Roman" w:hAnsi="Times New Roman"/>
        </w:rPr>
        <w:t xml:space="preserve">на официальном сайте, </w:t>
      </w:r>
      <w:r w:rsidR="00253D16" w:rsidRPr="00253D16">
        <w:rPr>
          <w:rFonts w:ascii="Times New Roman" w:hAnsi="Times New Roman"/>
        </w:rPr>
        <w:t xml:space="preserve">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w:t>
      </w:r>
      <w:r w:rsidR="00C5170B">
        <w:rPr>
          <w:rFonts w:ascii="Times New Roman" w:hAnsi="Times New Roman"/>
        </w:rPr>
        <w:t>предложений</w:t>
      </w:r>
      <w:r w:rsidR="00253D16" w:rsidRPr="00253D16">
        <w:rPr>
          <w:rFonts w:ascii="Times New Roman" w:hAnsi="Times New Roman"/>
        </w:rPr>
        <w:t xml:space="preserve"> в электронной форме.</w:t>
      </w:r>
      <w:r w:rsidR="00253D16" w:rsidRPr="00253D16">
        <w:rPr>
          <w:rFonts w:ascii="Times New Roman" w:hAnsi="Times New Roman"/>
          <w:i/>
        </w:rPr>
        <w:t xml:space="preserve"> </w:t>
      </w:r>
    </w:p>
    <w:p w14:paraId="6C4BE71A"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36EDC961" w14:textId="77777777"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14:paraId="5B536EAB" w14:textId="77777777"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lastRenderedPageBreak/>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14:paraId="2AC98D8F" w14:textId="77777777" w:rsidR="00514F77" w:rsidRPr="008121DA" w:rsidRDefault="00514F77" w:rsidP="00A3534D">
      <w:pPr>
        <w:spacing w:after="0" w:line="240" w:lineRule="auto"/>
        <w:ind w:firstLine="709"/>
        <w:jc w:val="both"/>
        <w:rPr>
          <w:rFonts w:ascii="Times New Roman" w:hAnsi="Times New Roman"/>
          <w:b/>
          <w:sz w:val="12"/>
          <w:szCs w:val="12"/>
        </w:rPr>
      </w:pPr>
    </w:p>
    <w:p w14:paraId="11486EF5" w14:textId="77777777"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14:paraId="22D575D6"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14:paraId="72165B7F"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14:paraId="5EC0FF49" w14:textId="77777777"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14:paraId="2D0E7FF1"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14:paraId="204F1406"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14BFEAFF" w14:textId="77777777"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14:paraId="21A6F0AF" w14:textId="77777777" w:rsidR="00805CEB" w:rsidRPr="001A0C13" w:rsidRDefault="00805CEB" w:rsidP="00D747CE">
      <w:pPr>
        <w:spacing w:after="0" w:line="240" w:lineRule="auto"/>
        <w:ind w:firstLine="709"/>
        <w:jc w:val="both"/>
        <w:rPr>
          <w:rFonts w:ascii="Times New Roman" w:hAnsi="Times New Roman"/>
          <w:b/>
          <w:sz w:val="12"/>
          <w:szCs w:val="12"/>
        </w:rPr>
      </w:pPr>
    </w:p>
    <w:p w14:paraId="1C6C3E52" w14:textId="77777777"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14:paraId="7F9F93F8" w14:textId="77777777"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14:paraId="27FC9C89" w14:textId="77777777"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14:paraId="210E0EF6" w14:textId="77777777"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14:paraId="3360A904" w14:textId="77777777"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E40DA64" w14:textId="77777777" w:rsidR="00057E76" w:rsidRPr="008121DA" w:rsidRDefault="00057E76" w:rsidP="0076400C">
      <w:pPr>
        <w:spacing w:after="0" w:line="240" w:lineRule="auto"/>
        <w:ind w:firstLine="709"/>
        <w:jc w:val="both"/>
        <w:rPr>
          <w:rFonts w:ascii="Times New Roman" w:hAnsi="Times New Roman"/>
          <w:sz w:val="16"/>
          <w:szCs w:val="16"/>
        </w:rPr>
      </w:pPr>
    </w:p>
    <w:p w14:paraId="3907034C" w14:textId="77777777"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D1653B3" w14:textId="77777777"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w:t>
      </w:r>
      <w:proofErr w:type="spellStart"/>
      <w:r w:rsidRPr="00805CEB">
        <w:rPr>
          <w:rFonts w:ascii="Times New Roman" w:eastAsia="Times New Roman" w:hAnsi="Times New Roman"/>
          <w:lang w:eastAsia="ru-RU"/>
        </w:rPr>
        <w:t>п.п</w:t>
      </w:r>
      <w:proofErr w:type="spellEnd"/>
      <w:r w:rsidRPr="00805CEB">
        <w:rPr>
          <w:rFonts w:ascii="Times New Roman" w:eastAsia="Times New Roman" w:hAnsi="Times New Roman"/>
          <w:lang w:eastAsia="ru-RU"/>
        </w:rPr>
        <w:t>.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3C95D2BE" w14:textId="77777777" w:rsidR="00C5170B" w:rsidRPr="00C5170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AC29F42" w14:textId="77777777" w:rsidR="00C5170B" w:rsidRPr="00805CE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lastRenderedPageBreak/>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76497D1" w14:textId="77777777"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14:paraId="69211BE4" w14:textId="77777777" w:rsidR="009E173A" w:rsidRPr="00805CEB" w:rsidRDefault="003E38C3"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3E38C3">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637FA7B"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C9115CE"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14:paraId="04FE4081"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B3274D" w:rsidRPr="00B3274D">
        <w:rPr>
          <w:rFonts w:ascii="Times New Roman" w:eastAsia="Times New Roman" w:hAnsi="Times New Roman"/>
          <w:lang w:eastAsia="ru-RU"/>
        </w:rPr>
        <w:t>в закупке</w:t>
      </w:r>
      <w:proofErr w:type="gramEnd"/>
      <w:r w:rsidR="00B3274D" w:rsidRPr="00B3274D">
        <w:rPr>
          <w:rFonts w:ascii="Times New Roman" w:eastAsia="Times New Roman" w:hAnsi="Times New Roman"/>
          <w:lang w:eastAsia="ru-RU"/>
        </w:rPr>
        <w:t xml:space="preserve"> и такая заявка рассматривается как содержащая предложение о поставке иностранных товаров;</w:t>
      </w:r>
    </w:p>
    <w:p w14:paraId="28FD3EFA" w14:textId="77777777"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005F413F" w:rsidRPr="005F413F">
        <w:rPr>
          <w:rFonts w:ascii="Times New Roman" w:eastAsia="Times New Roman" w:hAnsi="Times New Roman"/>
          <w:lang w:eastAsia="ru-RU"/>
        </w:rPr>
        <w:t>пп</w:t>
      </w:r>
      <w:proofErr w:type="spellEnd"/>
      <w:r w:rsidR="005F413F" w:rsidRPr="005F413F">
        <w:rPr>
          <w:rFonts w:ascii="Times New Roman" w:eastAsia="Times New Roman" w:hAnsi="Times New Roman"/>
          <w:lang w:eastAsia="ru-RU"/>
        </w:rPr>
        <w:t>.</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65B372" w14:textId="77777777"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A1DFD9" w14:textId="77777777"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B1573F5" w14:textId="77777777"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0E359A" w14:textId="77777777"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lastRenderedPageBreak/>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14:paraId="392B263E"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14:paraId="4766F56F"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E28627"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4417669" w14:textId="77777777"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4E6877BB" w14:textId="77777777"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8C615C1" w14:textId="77777777"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14:paraId="023D5845" w14:textId="77777777"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067009AA" w14:textId="77777777" w:rsidR="0076400C" w:rsidRPr="001A0C13" w:rsidRDefault="0076400C" w:rsidP="0076400C">
      <w:pPr>
        <w:spacing w:after="0" w:line="240" w:lineRule="auto"/>
        <w:ind w:firstLine="709"/>
        <w:jc w:val="both"/>
        <w:rPr>
          <w:rFonts w:ascii="Times New Roman" w:hAnsi="Times New Roman"/>
          <w:b/>
          <w:sz w:val="12"/>
          <w:szCs w:val="12"/>
        </w:rPr>
      </w:pPr>
    </w:p>
    <w:p w14:paraId="132F73E3" w14:textId="77777777"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14:paraId="1E7D8D9F" w14:textId="77777777"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14:paraId="51AEBFE6" w14:textId="77777777" w:rsidR="00E07C65"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E07C65" w:rsidRPr="000A38D5">
        <w:rPr>
          <w:rFonts w:ascii="Times New Roman" w:hAnsi="Times New Roman"/>
          <w:b/>
          <w:bCs/>
        </w:rPr>
        <w:t>Заявка на участие в запросе предложений в электронной форме состоит из двух частей и предложения участника зак</w:t>
      </w:r>
      <w:r w:rsidR="00F30592">
        <w:rPr>
          <w:rFonts w:ascii="Times New Roman" w:hAnsi="Times New Roman"/>
          <w:b/>
          <w:bCs/>
        </w:rPr>
        <w:t>упки о цене договора</w:t>
      </w:r>
      <w:r w:rsidR="00E07C65" w:rsidRPr="000A38D5">
        <w:rPr>
          <w:rFonts w:ascii="Times New Roman" w:hAnsi="Times New Roman"/>
          <w:b/>
          <w:bCs/>
        </w:rPr>
        <w:t>.</w:t>
      </w:r>
    </w:p>
    <w:p w14:paraId="3804C66A" w14:textId="77777777" w:rsidR="003C37A2" w:rsidRDefault="003C37A2" w:rsidP="003C37A2">
      <w:pPr>
        <w:tabs>
          <w:tab w:val="left" w:pos="0"/>
        </w:tabs>
        <w:spacing w:after="0" w:line="240" w:lineRule="auto"/>
        <w:ind w:firstLine="709"/>
        <w:jc w:val="both"/>
        <w:rPr>
          <w:rFonts w:ascii="Times New Roman" w:hAnsi="Times New Roman"/>
        </w:rPr>
      </w:pPr>
      <w:r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Pr="003F195F">
        <w:rPr>
          <w:rFonts w:ascii="Times New Roman" w:hAnsi="Times New Roman"/>
        </w:rPr>
        <w:t xml:space="preserve">установленным в </w:t>
      </w:r>
      <w:r w:rsidR="004E575B" w:rsidRPr="003F195F">
        <w:rPr>
          <w:rFonts w:ascii="Times New Roman" w:hAnsi="Times New Roman"/>
        </w:rPr>
        <w:t>пункте</w:t>
      </w:r>
      <w:r w:rsidRPr="003F195F">
        <w:rPr>
          <w:rFonts w:ascii="Times New Roman" w:hAnsi="Times New Roman"/>
        </w:rPr>
        <w:t xml:space="preserve"> </w:t>
      </w:r>
      <w:r w:rsidR="004E575B" w:rsidRPr="000B6047">
        <w:rPr>
          <w:rFonts w:ascii="Times New Roman" w:hAnsi="Times New Roman"/>
        </w:rPr>
        <w:t>3.1.</w:t>
      </w:r>
      <w:r w:rsidR="000B6047" w:rsidRPr="000B6047">
        <w:rPr>
          <w:rFonts w:ascii="Times New Roman" w:hAnsi="Times New Roman"/>
        </w:rPr>
        <w:t>3</w:t>
      </w:r>
      <w:r w:rsidR="004E575B" w:rsidRPr="000B6047">
        <w:rPr>
          <w:rFonts w:ascii="Times New Roman" w:hAnsi="Times New Roman"/>
        </w:rPr>
        <w:t>.</w:t>
      </w:r>
      <w:r w:rsidR="004E575B">
        <w:rPr>
          <w:rFonts w:ascii="Times New Roman" w:hAnsi="Times New Roman"/>
        </w:rPr>
        <w:t xml:space="preserve"> настоящего раздела.</w:t>
      </w:r>
      <w:r w:rsidRPr="003C37A2">
        <w:rPr>
          <w:rFonts w:ascii="Times New Roman" w:hAnsi="Times New Roman"/>
        </w:rPr>
        <w:t xml:space="preserve"> </w:t>
      </w:r>
    </w:p>
    <w:p w14:paraId="2A3CA939" w14:textId="77777777" w:rsidR="000A38D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0A38D5" w:rsidRPr="000A38D5">
        <w:rPr>
          <w:rFonts w:ascii="Times New Roman" w:hAnsi="Times New Roman"/>
          <w:u w:val="single"/>
        </w:rPr>
        <w:t>Участник закупки должен подготовить заявку на участие, включающую:</w:t>
      </w:r>
    </w:p>
    <w:p w14:paraId="7434CBF1" w14:textId="77777777" w:rsidR="00E07C65" w:rsidRDefault="000A38D5" w:rsidP="003C37A2">
      <w:pPr>
        <w:tabs>
          <w:tab w:val="left" w:pos="0"/>
        </w:tabs>
        <w:spacing w:after="0" w:line="240" w:lineRule="auto"/>
        <w:ind w:firstLine="709"/>
        <w:jc w:val="both"/>
        <w:rPr>
          <w:rFonts w:ascii="Times New Roman" w:hAnsi="Times New Roman"/>
          <w:bCs/>
        </w:rPr>
      </w:pPr>
      <w:r>
        <w:rPr>
          <w:rFonts w:ascii="Times New Roman" w:hAnsi="Times New Roman"/>
          <w:b/>
        </w:rPr>
        <w:t>3.1.3.1. Первую</w:t>
      </w:r>
      <w:r w:rsidR="00FA6685" w:rsidRPr="00115296">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FA6685" w:rsidRPr="00115296">
        <w:rPr>
          <w:rFonts w:ascii="Times New Roman" w:hAnsi="Times New Roman"/>
          <w:b/>
        </w:rPr>
        <w:t xml:space="preserve"> должна содержать </w:t>
      </w:r>
      <w:r w:rsidR="00E07C65" w:rsidRPr="00115296">
        <w:rPr>
          <w:rFonts w:ascii="Times New Roman" w:hAnsi="Times New Roman"/>
          <w:b/>
          <w:bCs/>
        </w:rPr>
        <w:t>информацию и документы:</w:t>
      </w:r>
    </w:p>
    <w:p w14:paraId="2880CD65" w14:textId="77777777" w:rsidR="00E07C65" w:rsidRPr="00115296" w:rsidRDefault="00E07C65" w:rsidP="00D63EA5">
      <w:pPr>
        <w:pStyle w:val="ab"/>
        <w:numPr>
          <w:ilvl w:val="0"/>
          <w:numId w:val="10"/>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предложение участника закупки с участием субъектов малого и среднего предпринимательства в отношении предмета закупки </w:t>
      </w:r>
      <w:r w:rsidRPr="00514F77">
        <w:rPr>
          <w:rFonts w:ascii="Times New Roman" w:hAnsi="Times New Roman"/>
          <w:bCs/>
          <w:highlight w:val="yellow"/>
        </w:rPr>
        <w:t>(</w:t>
      </w:r>
      <w:r w:rsidR="000A38D5" w:rsidRPr="00514F77">
        <w:rPr>
          <w:rFonts w:ascii="Times New Roman" w:hAnsi="Times New Roman"/>
          <w:bCs/>
          <w:iCs/>
          <w:highlight w:val="yellow"/>
        </w:rPr>
        <w:t xml:space="preserve">Форма 1 Часть </w:t>
      </w:r>
      <w:r w:rsidR="000A38D5" w:rsidRPr="00514F77">
        <w:rPr>
          <w:rFonts w:ascii="Times New Roman" w:hAnsi="Times New Roman"/>
          <w:bCs/>
          <w:iCs/>
          <w:highlight w:val="yellow"/>
          <w:lang w:val="en-US"/>
        </w:rPr>
        <w:t>V</w:t>
      </w:r>
      <w:r w:rsidR="000A38D5" w:rsidRPr="00514F77">
        <w:rPr>
          <w:rFonts w:ascii="Times New Roman" w:hAnsi="Times New Roman"/>
          <w:bCs/>
          <w:iCs/>
          <w:highlight w:val="yellow"/>
        </w:rPr>
        <w:t xml:space="preserve"> «Образцы форм и документов для заполнения участниками закупки»)</w:t>
      </w:r>
      <w:r w:rsidRPr="00514F77">
        <w:rPr>
          <w:rFonts w:ascii="Times New Roman" w:hAnsi="Times New Roman"/>
          <w:bCs/>
        </w:rPr>
        <w:t>;</w:t>
      </w:r>
    </w:p>
    <w:p w14:paraId="70546472" w14:textId="77777777" w:rsidR="00115296" w:rsidRDefault="00115296" w:rsidP="00115296">
      <w:pPr>
        <w:tabs>
          <w:tab w:val="left" w:pos="0"/>
        </w:tabs>
        <w:spacing w:after="0" w:line="240" w:lineRule="auto"/>
        <w:ind w:firstLine="709"/>
        <w:jc w:val="both"/>
        <w:rPr>
          <w:rFonts w:ascii="Times New Roman" w:hAnsi="Times New Roman"/>
          <w:bCs/>
        </w:rPr>
      </w:pPr>
      <w:r w:rsidRPr="00115296">
        <w:rPr>
          <w:rFonts w:ascii="Times New Roman" w:hAnsi="Times New Roman"/>
          <w:bCs/>
        </w:rPr>
        <w:t>Предложение должно содержать конкретные показатели товара, соответствующие значениям, установленным документацией о закупке</w:t>
      </w:r>
      <w:r w:rsidR="000A38D5">
        <w:rPr>
          <w:rFonts w:ascii="Times New Roman" w:hAnsi="Times New Roman"/>
          <w:bCs/>
        </w:rPr>
        <w:t xml:space="preserve"> (</w:t>
      </w:r>
      <w:r w:rsidR="000A38D5" w:rsidRPr="000A38D5">
        <w:rPr>
          <w:rFonts w:ascii="Times New Roman" w:hAnsi="Times New Roman"/>
          <w:bCs/>
        </w:rPr>
        <w:t xml:space="preserve">в Части </w:t>
      </w:r>
      <w:r w:rsidR="000A38D5" w:rsidRPr="000A38D5">
        <w:rPr>
          <w:rFonts w:ascii="Times New Roman" w:hAnsi="Times New Roman"/>
          <w:bCs/>
          <w:lang w:val="en-US"/>
        </w:rPr>
        <w:t>III</w:t>
      </w:r>
      <w:r w:rsidR="000A38D5" w:rsidRPr="000A38D5">
        <w:rPr>
          <w:rFonts w:ascii="Times New Roman" w:hAnsi="Times New Roman"/>
          <w:bCs/>
        </w:rPr>
        <w:t xml:space="preserve"> (Техническое задание) документации о закупке</w:t>
      </w:r>
      <w:r w:rsidR="000A38D5">
        <w:rPr>
          <w:rFonts w:ascii="Times New Roman" w:hAnsi="Times New Roman"/>
          <w:bCs/>
        </w:rPr>
        <w:t>)</w:t>
      </w:r>
      <w:r w:rsidR="000B6047">
        <w:rPr>
          <w:rFonts w:ascii="Times New Roman" w:hAnsi="Times New Roman"/>
          <w:bCs/>
        </w:rPr>
        <w:t xml:space="preserve"> </w:t>
      </w:r>
      <w:r w:rsidR="000B6047" w:rsidRPr="000B6047">
        <w:rPr>
          <w:rFonts w:ascii="Times New Roman" w:hAnsi="Times New Roman"/>
          <w:bCs/>
        </w:rPr>
        <w:t>и в соответствии с инструкциями, приведенными в настоящей Документации о закупке</w:t>
      </w:r>
      <w:r w:rsidRPr="00115296">
        <w:rPr>
          <w:rFonts w:ascii="Times New Roman" w:hAnsi="Times New Roman"/>
          <w:bCs/>
        </w:rPr>
        <w:t>.</w:t>
      </w:r>
    </w:p>
    <w:p w14:paraId="709E5190" w14:textId="77777777" w:rsidR="00E07C65" w:rsidRPr="00115296" w:rsidRDefault="00E07C65" w:rsidP="00D63EA5">
      <w:pPr>
        <w:pStyle w:val="ab"/>
        <w:numPr>
          <w:ilvl w:val="0"/>
          <w:numId w:val="11"/>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указание на информацию </w:t>
      </w:r>
      <w:r w:rsidRPr="00F30592">
        <w:rPr>
          <w:rFonts w:ascii="Times New Roman" w:hAnsi="Times New Roman"/>
          <w:bCs/>
        </w:rPr>
        <w:t>и документы,</w:t>
      </w:r>
      <w:r w:rsidRPr="00115296">
        <w:rPr>
          <w:rFonts w:ascii="Times New Roman" w:hAnsi="Times New Roman"/>
          <w:bCs/>
        </w:rPr>
        <w:t xml:space="preserve"> подлежащие представлению в заявке на участие в закупке для осуществления ее оценки </w:t>
      </w:r>
      <w:r w:rsidRPr="00115296">
        <w:rPr>
          <w:rFonts w:ascii="Times New Roman" w:hAnsi="Times New Roman"/>
          <w:bCs/>
          <w:highlight w:val="yellow"/>
        </w:rPr>
        <w:t>(</w:t>
      </w:r>
      <w:r w:rsidR="000B6047" w:rsidRPr="000A38D5">
        <w:rPr>
          <w:rFonts w:ascii="Times New Roman" w:hAnsi="Times New Roman"/>
          <w:bCs/>
          <w:iCs/>
          <w:highlight w:val="yellow"/>
        </w:rPr>
        <w:t xml:space="preserve">Форма </w:t>
      </w:r>
      <w:r w:rsidR="00F30592">
        <w:rPr>
          <w:rFonts w:ascii="Times New Roman" w:hAnsi="Times New Roman"/>
          <w:bCs/>
          <w:iCs/>
          <w:highlight w:val="yellow"/>
        </w:rPr>
        <w:t>2</w:t>
      </w:r>
      <w:r w:rsidR="000B6047" w:rsidRPr="000A38D5">
        <w:rPr>
          <w:rFonts w:ascii="Times New Roman" w:hAnsi="Times New Roman"/>
          <w:bCs/>
          <w:iCs/>
          <w:highlight w:val="yellow"/>
        </w:rPr>
        <w:t xml:space="preserve"> Часть </w:t>
      </w:r>
      <w:r w:rsidR="000B6047" w:rsidRPr="000A38D5">
        <w:rPr>
          <w:rFonts w:ascii="Times New Roman" w:hAnsi="Times New Roman"/>
          <w:bCs/>
          <w:iCs/>
          <w:highlight w:val="yellow"/>
          <w:lang w:val="en-US"/>
        </w:rPr>
        <w:t>V</w:t>
      </w:r>
      <w:r w:rsidR="000B6047" w:rsidRPr="000A38D5">
        <w:rPr>
          <w:rFonts w:ascii="Times New Roman" w:hAnsi="Times New Roman"/>
          <w:bCs/>
          <w:iCs/>
          <w:highlight w:val="yellow"/>
        </w:rPr>
        <w:t xml:space="preserve"> «Образцы форм и документов для заполнения участниками закупки»</w:t>
      </w:r>
      <w:r w:rsidRPr="00115296">
        <w:rPr>
          <w:rFonts w:ascii="Times New Roman" w:hAnsi="Times New Roman"/>
          <w:bCs/>
          <w:highlight w:val="yellow"/>
        </w:rPr>
        <w:t>)</w:t>
      </w:r>
      <w:r w:rsidRPr="00115296">
        <w:rPr>
          <w:rFonts w:ascii="Times New Roman" w:hAnsi="Times New Roman"/>
          <w:bCs/>
        </w:rPr>
        <w:t>.</w:t>
      </w:r>
      <w:r w:rsidR="000A38D5">
        <w:rPr>
          <w:rFonts w:ascii="Times New Roman" w:hAnsi="Times New Roman"/>
          <w:bCs/>
        </w:rPr>
        <w:t xml:space="preserve"> </w:t>
      </w:r>
      <w:r w:rsidR="000A38D5" w:rsidRPr="000A38D5">
        <w:rPr>
          <w:rFonts w:ascii="Times New Roman" w:hAnsi="Times New Roman"/>
          <w:bCs/>
        </w:rPr>
        <w:t>При этом отсутствие указанных информации и документов не является основанием для отклонения заявки.</w:t>
      </w:r>
    </w:p>
    <w:p w14:paraId="04ABEDBD" w14:textId="77777777" w:rsidR="00FA6685" w:rsidRDefault="00FA6685" w:rsidP="003C37A2">
      <w:pPr>
        <w:tabs>
          <w:tab w:val="left" w:pos="0"/>
        </w:tabs>
        <w:spacing w:after="0" w:line="240" w:lineRule="auto"/>
        <w:ind w:firstLine="709"/>
        <w:jc w:val="both"/>
        <w:rPr>
          <w:rFonts w:ascii="Times New Roman" w:hAnsi="Times New Roman"/>
          <w:u w:val="single"/>
        </w:rPr>
      </w:pPr>
      <w:r w:rsidRPr="00FA6685">
        <w:rPr>
          <w:rFonts w:ascii="Times New Roman" w:hAnsi="Times New Roman"/>
        </w:rPr>
        <w:t xml:space="preserve"> </w:t>
      </w:r>
      <w:r w:rsidRPr="00030809">
        <w:rPr>
          <w:rFonts w:ascii="Times New Roman" w:hAnsi="Times New Roman"/>
          <w:u w:val="single"/>
        </w:rPr>
        <w:t xml:space="preserve">При этом не допускается указание в первой части заявки на участие в </w:t>
      </w:r>
      <w:r w:rsidR="00E07C65">
        <w:rPr>
          <w:rFonts w:ascii="Times New Roman" w:hAnsi="Times New Roman"/>
          <w:u w:val="single"/>
        </w:rPr>
        <w:t>запросе предложений в электронной форме</w:t>
      </w:r>
      <w:r w:rsidRPr="00030809">
        <w:rPr>
          <w:rFonts w:ascii="Times New Roman" w:hAnsi="Times New Roman"/>
          <w:u w:val="single"/>
        </w:rPr>
        <w:t xml:space="preserve"> сведений об участнике </w:t>
      </w:r>
      <w:r w:rsidR="00E07C65">
        <w:rPr>
          <w:rFonts w:ascii="Times New Roman" w:hAnsi="Times New Roman"/>
          <w:u w:val="single"/>
        </w:rPr>
        <w:t xml:space="preserve">такого </w:t>
      </w:r>
      <w:r w:rsidRPr="00030809">
        <w:rPr>
          <w:rFonts w:ascii="Times New Roman" w:hAnsi="Times New Roman"/>
          <w:u w:val="single"/>
        </w:rPr>
        <w:t xml:space="preserve">запроса предложений и </w:t>
      </w:r>
      <w:r w:rsidR="00115296">
        <w:rPr>
          <w:rFonts w:ascii="Times New Roman" w:hAnsi="Times New Roman"/>
          <w:u w:val="single"/>
        </w:rPr>
        <w:t>(или) о ценовом предложении</w:t>
      </w:r>
      <w:r w:rsidRPr="00030809">
        <w:rPr>
          <w:rFonts w:ascii="Times New Roman" w:hAnsi="Times New Roman"/>
          <w:u w:val="single"/>
        </w:rPr>
        <w:t>.</w:t>
      </w:r>
    </w:p>
    <w:p w14:paraId="52CC18D7" w14:textId="77777777"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7AE1DE3F" w14:textId="77777777"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618178A" w14:textId="77777777" w:rsid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5296">
        <w:rPr>
          <w:rFonts w:ascii="Times New Roman" w:hAnsi="Times New Roman"/>
        </w:rPr>
        <w:t>в закупке</w:t>
      </w:r>
      <w:proofErr w:type="gramEnd"/>
      <w:r w:rsidRPr="00115296">
        <w:rPr>
          <w:rFonts w:ascii="Times New Roman" w:hAnsi="Times New Roman"/>
        </w:rPr>
        <w:t xml:space="preserve"> и такая заявка рассматривается как содержащая предложение о поставке иностранных товаров</w:t>
      </w:r>
      <w:r w:rsidR="005029C0">
        <w:rPr>
          <w:rFonts w:ascii="Times New Roman" w:hAnsi="Times New Roman"/>
        </w:rPr>
        <w:t>.</w:t>
      </w:r>
    </w:p>
    <w:p w14:paraId="254BDE54" w14:textId="77777777" w:rsidR="00AC0934" w:rsidRPr="006651FB" w:rsidRDefault="000A38D5" w:rsidP="003C37A2">
      <w:pPr>
        <w:tabs>
          <w:tab w:val="left" w:pos="0"/>
        </w:tabs>
        <w:spacing w:after="0" w:line="240" w:lineRule="auto"/>
        <w:ind w:firstLine="709"/>
        <w:jc w:val="both"/>
        <w:rPr>
          <w:rFonts w:ascii="Times New Roman" w:hAnsi="Times New Roman"/>
          <w:b/>
          <w:bCs/>
        </w:rPr>
      </w:pPr>
      <w:r>
        <w:rPr>
          <w:rFonts w:ascii="Times New Roman" w:hAnsi="Times New Roman"/>
          <w:b/>
        </w:rPr>
        <w:t xml:space="preserve">3.1.3.2. </w:t>
      </w:r>
      <w:r w:rsidR="00AC0934" w:rsidRPr="006651FB">
        <w:rPr>
          <w:rFonts w:ascii="Times New Roman" w:hAnsi="Times New Roman"/>
          <w:b/>
        </w:rPr>
        <w:t>Втор</w:t>
      </w:r>
      <w:r>
        <w:rPr>
          <w:rFonts w:ascii="Times New Roman" w:hAnsi="Times New Roman"/>
          <w:b/>
        </w:rPr>
        <w:t>ую</w:t>
      </w:r>
      <w:r w:rsidR="00AC0934" w:rsidRPr="006651FB">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AC0934" w:rsidRPr="006651FB">
        <w:rPr>
          <w:rFonts w:ascii="Times New Roman" w:hAnsi="Times New Roman"/>
          <w:b/>
        </w:rPr>
        <w:t xml:space="preserve"> должна содержать </w:t>
      </w:r>
      <w:r w:rsidR="00115296" w:rsidRPr="006651FB">
        <w:rPr>
          <w:rFonts w:ascii="Times New Roman" w:hAnsi="Times New Roman"/>
          <w:b/>
          <w:bCs/>
        </w:rPr>
        <w:t>информацию и документы:</w:t>
      </w:r>
    </w:p>
    <w:p w14:paraId="6A9D0425"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lastRenderedPageBreak/>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4B4F229"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CBAC5E4"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446A21B"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4C5BD54"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0FCF8FD"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индивидуальным предпринимателем, если участником такой закупки является индивидуальный предприниматель;</w:t>
      </w:r>
    </w:p>
    <w:p w14:paraId="03E8C19A"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357F390"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14:paraId="30278648"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7573DBE" w14:textId="77777777" w:rsidR="006651FB" w:rsidRPr="006651FB" w:rsidRDefault="006651FB" w:rsidP="006651FB">
      <w:pPr>
        <w:tabs>
          <w:tab w:val="left" w:pos="0"/>
        </w:tabs>
        <w:spacing w:after="0" w:line="240" w:lineRule="auto"/>
        <w:ind w:firstLine="786"/>
        <w:jc w:val="both"/>
        <w:rPr>
          <w:rFonts w:ascii="Times New Roman" w:hAnsi="Times New Roman"/>
          <w:bCs/>
        </w:rPr>
      </w:pPr>
      <w:bookmarkStart w:id="5" w:name="Par13"/>
      <w:bookmarkEnd w:id="5"/>
      <w:r>
        <w:rPr>
          <w:rFonts w:ascii="Times New Roman" w:hAnsi="Times New Roman"/>
          <w:bCs/>
        </w:rPr>
        <w:t>8</w:t>
      </w:r>
      <w:r w:rsidRPr="006651FB">
        <w:rPr>
          <w:rFonts w:ascii="Times New Roman" w:hAnsi="Times New Roman"/>
          <w:bCs/>
        </w:rPr>
        <w:t>)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CD720D">
        <w:rPr>
          <w:rFonts w:ascii="Times New Roman" w:hAnsi="Times New Roman"/>
          <w:bCs/>
        </w:rPr>
        <w:t xml:space="preserve"> </w:t>
      </w:r>
      <w:r w:rsidR="00CD720D" w:rsidRPr="00CD720D">
        <w:rPr>
          <w:rFonts w:ascii="Times New Roman" w:hAnsi="Times New Roman"/>
          <w:bCs/>
          <w:i/>
        </w:rPr>
        <w:t>(представляется в составе заявки участником закупки с использованием программно-аппаратных средств электронной площадки)</w:t>
      </w:r>
      <w:r w:rsidR="00CD720D" w:rsidRPr="00CD720D">
        <w:rPr>
          <w:rFonts w:ascii="Times New Roman" w:hAnsi="Times New Roman"/>
          <w:bCs/>
        </w:rPr>
        <w:t>:</w:t>
      </w:r>
    </w:p>
    <w:p w14:paraId="68E8A047"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F59A02E"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 xml:space="preserve">б) </w:t>
      </w:r>
      <w:proofErr w:type="spellStart"/>
      <w:r w:rsidRPr="006651FB">
        <w:rPr>
          <w:rFonts w:ascii="Times New Roman" w:hAnsi="Times New Roman"/>
          <w:bCs/>
        </w:rPr>
        <w:t>неприостановление</w:t>
      </w:r>
      <w:proofErr w:type="spellEnd"/>
      <w:r w:rsidRPr="006651FB">
        <w:rPr>
          <w:rFonts w:ascii="Times New Roman" w:hAnsi="Times New Roman"/>
          <w:b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C62DD20"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6651FB">
        <w:rPr>
          <w:rFonts w:ascii="Times New Roman" w:hAnsi="Times New Roman"/>
          <w:bCs/>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C9FB5A"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BC86BD"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D89A85E" w14:textId="77777777" w:rsidR="006651FB" w:rsidRPr="006651FB" w:rsidRDefault="006651FB" w:rsidP="006651FB">
      <w:pPr>
        <w:tabs>
          <w:tab w:val="left" w:pos="0"/>
        </w:tabs>
        <w:spacing w:after="0" w:line="240" w:lineRule="auto"/>
        <w:ind w:firstLine="786"/>
        <w:jc w:val="both"/>
        <w:rPr>
          <w:rFonts w:ascii="Times New Roman" w:hAnsi="Times New Roman"/>
          <w:bCs/>
        </w:rPr>
      </w:pPr>
      <w:bookmarkStart w:id="6" w:name="Par19"/>
      <w:bookmarkEnd w:id="6"/>
      <w:r w:rsidRPr="006651FB">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50D28B1" w14:textId="77777777"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DEE299" w14:textId="77777777" w:rsidR="00115296"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5A7C851" w14:textId="77777777"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9) </w:t>
      </w:r>
      <w:r w:rsidRPr="006651FB">
        <w:rPr>
          <w:rFonts w:ascii="Times New Roman" w:hAnsi="Times New Roman"/>
          <w:bCs/>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6651FB">
        <w:rPr>
          <w:rFonts w:ascii="Times New Roman" w:hAnsi="Times New Roman"/>
          <w:bCs/>
        </w:rPr>
        <w:t>Федерации, в случае, если</w:t>
      </w:r>
      <w:proofErr w:type="gramEnd"/>
      <w:r w:rsidRPr="006651FB">
        <w:rPr>
          <w:rFonts w:ascii="Times New Roman" w:hAnsi="Times New Roman"/>
          <w:bC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0BCC93B" w14:textId="77777777"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10) </w:t>
      </w:r>
      <w:r w:rsidRPr="006651FB">
        <w:rPr>
          <w:rFonts w:ascii="Times New Roman" w:hAnsi="Times New Roman"/>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580B560" w14:textId="77777777"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11) </w:t>
      </w:r>
      <w:r w:rsidRPr="006651FB">
        <w:rPr>
          <w:rFonts w:ascii="Times New Roman" w:hAnsi="Times New Roman"/>
          <w:bCs/>
        </w:rPr>
        <w:t>документы, подлежащие представлению в заявке на участие в закупке для осуществления ее оценки. При этом отсутствие указанных документов не является основанием для отклонения заявки.</w:t>
      </w:r>
    </w:p>
    <w:p w14:paraId="55BAEEA7" w14:textId="77777777" w:rsidR="00753666" w:rsidRPr="00753666" w:rsidRDefault="00753666" w:rsidP="00D63EA5">
      <w:pPr>
        <w:pStyle w:val="ab"/>
        <w:numPr>
          <w:ilvl w:val="0"/>
          <w:numId w:val="11"/>
        </w:numPr>
        <w:tabs>
          <w:tab w:val="left" w:pos="0"/>
        </w:tabs>
        <w:spacing w:after="0" w:line="240" w:lineRule="auto"/>
        <w:ind w:left="0" w:firstLine="1069"/>
        <w:jc w:val="both"/>
        <w:rPr>
          <w:rFonts w:ascii="Times New Roman" w:hAnsi="Times New Roman"/>
          <w:bCs/>
        </w:rPr>
      </w:pPr>
      <w:r w:rsidRPr="00753666">
        <w:rPr>
          <w:rFonts w:ascii="Times New Roman" w:hAnsi="Times New Roman"/>
          <w:bCs/>
        </w:rPr>
        <w:lastRenderedPageBreak/>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w:t>
      </w:r>
      <w:r>
        <w:rPr>
          <w:rFonts w:ascii="Times New Roman" w:hAnsi="Times New Roman"/>
          <w:bCs/>
        </w:rPr>
        <w:t>.</w:t>
      </w:r>
    </w:p>
    <w:p w14:paraId="7F626125" w14:textId="77777777" w:rsidR="000A38D5" w:rsidRPr="000A38D5" w:rsidRDefault="000A38D5" w:rsidP="006651FB">
      <w:pPr>
        <w:tabs>
          <w:tab w:val="left" w:pos="0"/>
        </w:tabs>
        <w:spacing w:after="0" w:line="240" w:lineRule="auto"/>
        <w:ind w:firstLine="786"/>
        <w:jc w:val="both"/>
        <w:rPr>
          <w:rFonts w:ascii="Times New Roman" w:hAnsi="Times New Roman"/>
          <w:b/>
        </w:rPr>
      </w:pPr>
      <w:r>
        <w:rPr>
          <w:rFonts w:ascii="Times New Roman" w:hAnsi="Times New Roman"/>
          <w:b/>
          <w:bCs/>
        </w:rPr>
        <w:t xml:space="preserve">3.1.3.3. </w:t>
      </w:r>
      <w:r w:rsidRPr="000A38D5">
        <w:rPr>
          <w:rFonts w:ascii="Times New Roman" w:hAnsi="Times New Roman"/>
          <w:b/>
          <w:bCs/>
        </w:rPr>
        <w:t>Предложен</w:t>
      </w:r>
      <w:r w:rsidR="00F30592">
        <w:rPr>
          <w:rFonts w:ascii="Times New Roman" w:hAnsi="Times New Roman"/>
          <w:b/>
          <w:bCs/>
        </w:rPr>
        <w:t xml:space="preserve">ие о цене </w:t>
      </w:r>
      <w:proofErr w:type="gramStart"/>
      <w:r w:rsidR="00F30592">
        <w:rPr>
          <w:rFonts w:ascii="Times New Roman" w:hAnsi="Times New Roman"/>
          <w:b/>
          <w:bCs/>
        </w:rPr>
        <w:t xml:space="preserve">договора </w:t>
      </w:r>
      <w:r>
        <w:rPr>
          <w:rFonts w:ascii="Times New Roman" w:hAnsi="Times New Roman"/>
          <w:b/>
          <w:bCs/>
        </w:rPr>
        <w:t xml:space="preserve"> </w:t>
      </w:r>
      <w:r w:rsidR="000B6047" w:rsidRPr="000B6047">
        <w:rPr>
          <w:rFonts w:ascii="Times New Roman" w:hAnsi="Times New Roman"/>
          <w:highlight w:val="yellow"/>
        </w:rPr>
        <w:t>(</w:t>
      </w:r>
      <w:proofErr w:type="gramEnd"/>
      <w:r w:rsidR="000B6047" w:rsidRPr="000B6047">
        <w:rPr>
          <w:rFonts w:ascii="Times New Roman" w:hAnsi="Times New Roman"/>
          <w:iCs/>
          <w:highlight w:val="yellow"/>
        </w:rPr>
        <w:t xml:space="preserve">Форма 3 Часть </w:t>
      </w:r>
      <w:r w:rsidR="000B6047" w:rsidRPr="000B6047">
        <w:rPr>
          <w:rFonts w:ascii="Times New Roman" w:hAnsi="Times New Roman"/>
          <w:iCs/>
          <w:highlight w:val="yellow"/>
          <w:lang w:val="en-US"/>
        </w:rPr>
        <w:t>V</w:t>
      </w:r>
      <w:r w:rsidR="000B6047" w:rsidRPr="000B6047">
        <w:rPr>
          <w:rFonts w:ascii="Times New Roman" w:hAnsi="Times New Roman"/>
          <w:iCs/>
          <w:highlight w:val="yellow"/>
        </w:rPr>
        <w:t xml:space="preserve"> «</w:t>
      </w:r>
      <w:r w:rsidR="000B6047" w:rsidRPr="000B6047">
        <w:rPr>
          <w:rFonts w:ascii="Times New Roman" w:hAnsi="Times New Roman"/>
          <w:bCs/>
          <w:iCs/>
          <w:highlight w:val="yellow"/>
        </w:rPr>
        <w:t>Образцы форм и документов для заполнения участниками закупки»</w:t>
      </w:r>
      <w:r w:rsidR="000B6047" w:rsidRPr="000B6047">
        <w:rPr>
          <w:rFonts w:ascii="Times New Roman" w:hAnsi="Times New Roman"/>
          <w:highlight w:val="yellow"/>
        </w:rPr>
        <w:t>).</w:t>
      </w:r>
    </w:p>
    <w:bookmarkEnd w:id="4"/>
    <w:p w14:paraId="7C35B888" w14:textId="77777777"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3F52F6B" w14:textId="77777777"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14:paraId="6028F901"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1EE5931A"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684909F6"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55100113" w14:textId="77777777"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62062685" w14:textId="77777777" w:rsidR="00093BE7" w:rsidRDefault="000B6047" w:rsidP="00B84343">
      <w:pPr>
        <w:spacing w:after="0" w:line="240" w:lineRule="auto"/>
        <w:ind w:firstLine="709"/>
        <w:jc w:val="both"/>
        <w:rPr>
          <w:rFonts w:ascii="Times New Roman" w:hAnsi="Times New Roman"/>
          <w:bCs/>
        </w:rPr>
      </w:pPr>
      <w:r w:rsidRPr="000B6047">
        <w:rPr>
          <w:rFonts w:ascii="Times New Roman" w:hAnsi="Times New Roman"/>
        </w:rPr>
        <w:t xml:space="preserve">3.1.10. </w:t>
      </w:r>
      <w:r w:rsidRPr="000B6047">
        <w:rPr>
          <w:rFonts w:ascii="Times New Roman" w:hAnsi="Times New Roman"/>
          <w:bCs/>
        </w:rPr>
        <w:t xml:space="preserve">Декларация, предусмотренная </w:t>
      </w:r>
      <w:proofErr w:type="spellStart"/>
      <w:r w:rsidRPr="000B6047">
        <w:rPr>
          <w:rFonts w:ascii="Times New Roman" w:hAnsi="Times New Roman"/>
          <w:bCs/>
        </w:rPr>
        <w:t>пп</w:t>
      </w:r>
      <w:proofErr w:type="spellEnd"/>
      <w:r w:rsidRPr="000B6047">
        <w:rPr>
          <w:rFonts w:ascii="Times New Roman" w:hAnsi="Times New Roman"/>
          <w:bCs/>
        </w:rPr>
        <w:t xml:space="preserve">. </w:t>
      </w:r>
      <w:r w:rsidR="00B84343">
        <w:rPr>
          <w:rFonts w:ascii="Times New Roman" w:hAnsi="Times New Roman"/>
          <w:bCs/>
        </w:rPr>
        <w:t>8)</w:t>
      </w:r>
      <w:r w:rsidRPr="000B6047">
        <w:rPr>
          <w:rFonts w:ascii="Times New Roman" w:hAnsi="Times New Roman"/>
          <w:bCs/>
        </w:rPr>
        <w:t xml:space="preserve"> пункта </w:t>
      </w:r>
      <w:r w:rsidR="00B84343">
        <w:rPr>
          <w:rFonts w:ascii="Times New Roman" w:hAnsi="Times New Roman"/>
          <w:bCs/>
        </w:rPr>
        <w:t>3.1.3.2.</w:t>
      </w:r>
      <w:r w:rsidRPr="000B6047">
        <w:rPr>
          <w:rFonts w:ascii="Times New Roman" w:hAnsi="Times New Roman"/>
          <w:bCs/>
        </w:rPr>
        <w:t xml:space="preserve"> настоящего раздела,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14:paraId="21009662" w14:textId="77777777" w:rsidR="00BF084D" w:rsidRDefault="00BF084D" w:rsidP="00B84343">
      <w:pPr>
        <w:spacing w:after="0" w:line="240" w:lineRule="auto"/>
        <w:ind w:firstLine="709"/>
        <w:jc w:val="both"/>
        <w:rPr>
          <w:rFonts w:ascii="Times New Roman" w:hAnsi="Times New Roman"/>
          <w:bCs/>
        </w:rPr>
      </w:pPr>
      <w:r>
        <w:rPr>
          <w:rFonts w:ascii="Times New Roman" w:hAnsi="Times New Roman"/>
          <w:bCs/>
        </w:rPr>
        <w:t xml:space="preserve">3.1.11. </w:t>
      </w:r>
      <w:r w:rsidRPr="00BF084D">
        <w:rPr>
          <w:rFonts w:ascii="Times New Roman" w:hAnsi="Times New Roman"/>
          <w:bCs/>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bCs/>
        </w:rPr>
        <w:t>ого</w:t>
      </w:r>
      <w:r w:rsidRPr="00BF084D">
        <w:rPr>
          <w:rFonts w:ascii="Times New Roman" w:hAnsi="Times New Roman"/>
          <w:bCs/>
        </w:rPr>
        <w:t xml:space="preserve"> запроса предложений и (или) о ценовом предложении </w:t>
      </w:r>
      <w:r w:rsidRPr="001644A9">
        <w:rPr>
          <w:rFonts w:ascii="Times New Roman" w:hAnsi="Times New Roman"/>
          <w:b/>
          <w:bCs/>
          <w:u w:val="single"/>
        </w:rPr>
        <w:t>данная заявка подлежит отклонению</w:t>
      </w:r>
      <w:r w:rsidRPr="00BF084D">
        <w:rPr>
          <w:rFonts w:ascii="Times New Roman" w:hAnsi="Times New Roman"/>
          <w:bCs/>
        </w:rPr>
        <w:t>.</w:t>
      </w:r>
    </w:p>
    <w:p w14:paraId="2E95EDD1" w14:textId="77777777" w:rsidR="00B84343" w:rsidRPr="008121DA" w:rsidRDefault="00B84343" w:rsidP="00B84343">
      <w:pPr>
        <w:spacing w:after="0" w:line="240" w:lineRule="auto"/>
        <w:ind w:firstLine="709"/>
        <w:jc w:val="both"/>
        <w:rPr>
          <w:rFonts w:ascii="Times New Roman" w:hAnsi="Times New Roman"/>
          <w:sz w:val="12"/>
          <w:szCs w:val="12"/>
        </w:rPr>
      </w:pPr>
    </w:p>
    <w:p w14:paraId="48D137F4" w14:textId="77777777"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1D5C5AFE"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7B1B8375"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698F20C1" w14:textId="77777777"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32E872B1" w14:textId="77777777" w:rsidR="00D075DC" w:rsidRPr="004F0E47" w:rsidRDefault="00D075DC" w:rsidP="00BD34C0">
      <w:pPr>
        <w:spacing w:after="0" w:line="240" w:lineRule="auto"/>
        <w:ind w:firstLine="709"/>
        <w:jc w:val="both"/>
        <w:rPr>
          <w:rFonts w:ascii="Times New Roman" w:hAnsi="Times New Roman"/>
          <w:b/>
          <w:sz w:val="12"/>
          <w:szCs w:val="12"/>
        </w:rPr>
      </w:pPr>
    </w:p>
    <w:p w14:paraId="1A84BD54" w14:textId="77777777"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14:paraId="71600EDD"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0D271BD7"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3063BBC8" w14:textId="77777777" w:rsidR="00514F77" w:rsidRPr="008121DA" w:rsidRDefault="00514F77" w:rsidP="00B84343">
      <w:pPr>
        <w:spacing w:after="0" w:line="240" w:lineRule="auto"/>
        <w:ind w:firstLine="709"/>
        <w:jc w:val="both"/>
        <w:outlineLvl w:val="1"/>
        <w:rPr>
          <w:rFonts w:ascii="Times New Roman" w:eastAsia="Times New Roman" w:hAnsi="Times New Roman"/>
          <w:b/>
          <w:bCs/>
          <w:sz w:val="12"/>
          <w:szCs w:val="12"/>
          <w:lang w:eastAsia="ru-RU"/>
        </w:rPr>
      </w:pPr>
      <w:bookmarkStart w:id="7" w:name="_Toc5778985"/>
    </w:p>
    <w:p w14:paraId="7D27B5BA" w14:textId="77777777" w:rsidR="00FD1E4B" w:rsidRPr="00B84343" w:rsidRDefault="00D84433" w:rsidP="00B84343">
      <w:pPr>
        <w:spacing w:after="0" w:line="240" w:lineRule="auto"/>
        <w:ind w:firstLine="709"/>
        <w:jc w:val="both"/>
        <w:outlineLvl w:val="1"/>
        <w:rPr>
          <w:rFonts w:ascii="Times New Roman" w:eastAsia="Times New Roman" w:hAnsi="Times New Roman"/>
          <w:b/>
          <w:bCs/>
          <w:lang w:eastAsia="ru-RU"/>
        </w:rPr>
      </w:pPr>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7"/>
    </w:p>
    <w:p w14:paraId="7773AB1C" w14:textId="77777777"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w:t>
      </w:r>
      <w:r w:rsidR="00B84343">
        <w:rPr>
          <w:rFonts w:ascii="Times New Roman" w:hAnsi="Times New Roman"/>
        </w:rPr>
        <w:t>1</w:t>
      </w:r>
      <w:r w:rsidR="002044D0" w:rsidRPr="001B7DA4">
        <w:rPr>
          <w:rFonts w:ascii="Times New Roman" w:hAnsi="Times New Roman"/>
        </w:rPr>
        <w:t xml:space="preserve">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14:paraId="2B784BD5" w14:textId="77777777"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B84343">
        <w:rPr>
          <w:rFonts w:ascii="Times New Roman" w:hAnsi="Times New Roman"/>
        </w:rPr>
        <w:t>2</w:t>
      </w:r>
      <w:r w:rsidRPr="001B7DA4">
        <w:rPr>
          <w:rFonts w:ascii="Times New Roman" w:hAnsi="Times New Roman"/>
        </w:rPr>
        <w:t>.</w:t>
      </w:r>
      <w:r w:rsidR="002044D0" w:rsidRPr="001B7DA4">
        <w:rPr>
          <w:rFonts w:ascii="Times New Roman" w:hAnsi="Times New Roman"/>
        </w:rPr>
        <w:tab/>
        <w:t xml:space="preserve">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w:t>
      </w:r>
      <w:r w:rsidR="002044D0" w:rsidRPr="001B7DA4">
        <w:rPr>
          <w:rFonts w:ascii="Times New Roman" w:hAnsi="Times New Roman"/>
        </w:rPr>
        <w:lastRenderedPageBreak/>
        <w:t>отсутствия требуемого документа, а также содержащую заверения Заказчику о соответствии участника закупки данному требованию.</w:t>
      </w:r>
    </w:p>
    <w:p w14:paraId="4101EB31" w14:textId="77777777"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3.4.</w:t>
      </w:r>
      <w:r w:rsidR="00B84343">
        <w:rPr>
          <w:rFonts w:ascii="Times New Roman" w:hAnsi="Times New Roman"/>
        </w:rPr>
        <w:t>3</w:t>
      </w:r>
      <w:r w:rsidRPr="001B7DA4">
        <w:rPr>
          <w:rFonts w:ascii="Times New Roman" w:hAnsi="Times New Roman"/>
        </w:rPr>
        <w:t xml:space="preserve">.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01A89537" w14:textId="77777777"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B84343">
        <w:rPr>
          <w:rFonts w:ascii="Times New Roman" w:eastAsia="Times New Roman" w:hAnsi="Times New Roman"/>
          <w:lang w:eastAsia="ru-RU"/>
        </w:rPr>
        <w:t>4</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w:t>
      </w:r>
      <w:proofErr w:type="gramStart"/>
      <w:r w:rsidR="00FD1E4B" w:rsidRPr="001B7DA4">
        <w:rPr>
          <w:rFonts w:ascii="Times New Roman" w:eastAsia="Times New Roman" w:hAnsi="Times New Roman"/>
          <w:lang w:eastAsia="ru-RU"/>
        </w:rPr>
        <w:t>о закупке</w:t>
      </w:r>
      <w:proofErr w:type="gramEnd"/>
      <w:r w:rsidR="00FD1E4B" w:rsidRPr="001B7DA4">
        <w:rPr>
          <w:rFonts w:ascii="Times New Roman" w:eastAsia="Times New Roman" w:hAnsi="Times New Roman"/>
          <w:lang w:eastAsia="ru-RU"/>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B710D5D" w14:textId="77777777" w:rsidR="00FD1E4B" w:rsidRPr="001B7DA4" w:rsidRDefault="00FD1E4B" w:rsidP="005E4F08">
      <w:pPr>
        <w:spacing w:after="0" w:line="240" w:lineRule="auto"/>
        <w:ind w:firstLine="709"/>
        <w:jc w:val="both"/>
        <w:rPr>
          <w:rFonts w:ascii="Times New Roman" w:hAnsi="Times New Roman"/>
          <w:b/>
          <w:sz w:val="12"/>
          <w:szCs w:val="12"/>
        </w:rPr>
      </w:pPr>
    </w:p>
    <w:p w14:paraId="7B1A6CF8" w14:textId="77777777"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8" w:name="_Ref119429503"/>
      <w:bookmarkStart w:id="9" w:name="_Toc123405479"/>
      <w:bookmarkStart w:id="10"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8"/>
      <w:bookmarkEnd w:id="9"/>
      <w:bookmarkEnd w:id="10"/>
    </w:p>
    <w:p w14:paraId="3FD356A3" w14:textId="77777777"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EB0109">
        <w:rPr>
          <w:rFonts w:ascii="Times New Roman" w:eastAsia="Times New Roman" w:hAnsi="Times New Roman"/>
          <w:lang w:eastAsia="ru-RU"/>
        </w:rPr>
        <w:t>независимой</w:t>
      </w:r>
      <w:r w:rsidR="005E4F08" w:rsidRPr="00C5701A">
        <w:rPr>
          <w:rFonts w:ascii="Times New Roman" w:eastAsia="Times New Roman" w:hAnsi="Times New Roman"/>
          <w:lang w:eastAsia="ru-RU"/>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14:paraId="29AF7E76" w14:textId="77777777"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14:paraId="4C934723" w14:textId="77777777"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491CF47D" w14:textId="77777777" w:rsidR="00196F07" w:rsidRDefault="00B84343" w:rsidP="00196F07">
      <w:pPr>
        <w:spacing w:after="0" w:line="240" w:lineRule="auto"/>
        <w:ind w:firstLine="709"/>
        <w:jc w:val="both"/>
        <w:outlineLvl w:val="2"/>
        <w:rPr>
          <w:rFonts w:ascii="Times New Roman" w:eastAsia="Times New Roman" w:hAnsi="Times New Roman"/>
          <w:lang w:eastAsia="ru-RU"/>
        </w:rPr>
      </w:pPr>
      <w:r w:rsidRPr="00B84343">
        <w:rPr>
          <w:rFonts w:ascii="Times New Roman" w:eastAsia="Times New Roman" w:hAnsi="Times New Roman"/>
          <w:bCs/>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76DC3307" w14:textId="77777777"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14:paraId="789E88A7" w14:textId="77777777"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00B84343" w:rsidRPr="00B84343">
        <w:rPr>
          <w:rFonts w:ascii="Times New Roman" w:eastAsia="Times New Roman" w:hAnsi="Times New Roman"/>
          <w:lang w:eastAsia="ru-RU"/>
        </w:rPr>
        <w:t>Денежные средства, внесённые на специальный банковский счёт в качестве обеспечения заявок на участие в конкурентной закупке с участием субъектов малого и среднего предпринимательства, перечисляются на счёт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74ED6B45" w14:textId="77777777" w:rsidR="005E4F08"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14:paraId="533938F7"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lastRenderedPageBreak/>
        <w:t>3.5.7.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554B4228"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335DDFC"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2) независимая гарантия не может быть отозвана выдавшим ее гарантом;</w:t>
      </w:r>
    </w:p>
    <w:p w14:paraId="0491E424"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 независимая гарантия должна содержать:</w:t>
      </w:r>
    </w:p>
    <w:p w14:paraId="6BE9F984"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A161EE3"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DABAD87" w14:textId="77777777" w:rsid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0E2CDD54" w14:textId="77777777" w:rsidR="00CD720D" w:rsidRPr="004B28CF" w:rsidRDefault="00CD720D" w:rsidP="004B28CF">
      <w:pPr>
        <w:spacing w:after="0" w:line="240" w:lineRule="auto"/>
        <w:ind w:firstLine="709"/>
        <w:jc w:val="both"/>
        <w:outlineLvl w:val="2"/>
        <w:rPr>
          <w:rFonts w:ascii="Times New Roman" w:eastAsia="Times New Roman" w:hAnsi="Times New Roman"/>
          <w:lang w:eastAsia="ru-RU"/>
        </w:rPr>
      </w:pPr>
      <w:r w:rsidRPr="00CD720D">
        <w:rPr>
          <w:rFonts w:ascii="Times New Roman" w:eastAsia="Times New Roman" w:hAnsi="Times New Roman"/>
          <w:lang w:eastAsia="ru-RU"/>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A33855A" w14:textId="77777777"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3.5.8.</w:t>
      </w:r>
      <w:r w:rsidRPr="004B28CF">
        <w:rPr>
          <w:rFonts w:ascii="Times New Roman" w:eastAsia="Times New Roman" w:hAnsi="Times New Roman"/>
          <w:lang w:eastAsia="ru-RU"/>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558FC37B" w14:textId="77777777" w:rsid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3.5.9</w:t>
      </w:r>
      <w:r w:rsidRPr="004B28CF">
        <w:rPr>
          <w:rFonts w:ascii="Times New Roman" w:eastAsia="Times New Roman" w:hAnsi="Times New Roman"/>
          <w:lang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074B3435" w14:textId="77777777" w:rsidR="00504643" w:rsidRDefault="00504643"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3.5.10. </w:t>
      </w:r>
      <w:r w:rsidRPr="00504643">
        <w:rPr>
          <w:rFonts w:ascii="Times New Roman" w:eastAsia="Times New Roman" w:hAnsi="Times New Roman"/>
          <w:lang w:eastAsia="ru-RU"/>
        </w:rPr>
        <w:t xml:space="preserve">В случае, если участником в качестве обеспечения заявки (если требование об обеспечении заявок установлено заказчиком в извещении о закупке и в Информационной карте) выбрана независимая гарантия, данная гарантия </w:t>
      </w:r>
      <w:r w:rsidR="00CD720D" w:rsidRPr="00CD720D">
        <w:rPr>
          <w:rFonts w:ascii="Times New Roman" w:eastAsia="Times New Roman" w:hAnsi="Times New Roman"/>
          <w:lang w:eastAsia="ru-RU"/>
        </w:rPr>
        <w:t>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B1E85A8" w14:textId="77777777" w:rsidR="001B7DA4" w:rsidRPr="001B7DA4" w:rsidRDefault="001B7DA4" w:rsidP="00BD34C0">
      <w:pPr>
        <w:spacing w:after="0" w:line="240" w:lineRule="auto"/>
        <w:ind w:firstLine="709"/>
        <w:jc w:val="both"/>
        <w:rPr>
          <w:rFonts w:ascii="Times New Roman" w:hAnsi="Times New Roman"/>
          <w:b/>
          <w:sz w:val="12"/>
          <w:szCs w:val="12"/>
        </w:rPr>
      </w:pPr>
    </w:p>
    <w:p w14:paraId="0CFA64E9" w14:textId="77777777"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14:paraId="7CFE0141" w14:textId="77777777" w:rsidR="00D075DC" w:rsidRPr="001B7DA4" w:rsidRDefault="00D075DC" w:rsidP="00BD34C0">
      <w:pPr>
        <w:spacing w:after="0" w:line="240" w:lineRule="auto"/>
        <w:ind w:firstLine="709"/>
        <w:jc w:val="both"/>
        <w:rPr>
          <w:rFonts w:ascii="Times New Roman" w:hAnsi="Times New Roman"/>
          <w:b/>
          <w:sz w:val="12"/>
          <w:szCs w:val="12"/>
        </w:rPr>
      </w:pPr>
    </w:p>
    <w:p w14:paraId="378306D0" w14:textId="77777777"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38A91821" w14:textId="77777777"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DA2F5B" w:rsidRPr="00DA2F5B">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DA2F5B" w:rsidRPr="00DA2F5B">
        <w:rPr>
          <w:rFonts w:ascii="Times New Roman" w:hAnsi="Times New Roman"/>
          <w:bC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DA2F5B" w:rsidRPr="00DA2F5B">
        <w:rPr>
          <w:rFonts w:ascii="Times New Roman" w:hAnsi="Times New Roman"/>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A2F5B" w:rsidRPr="00DA2F5B">
        <w:rPr>
          <w:rFonts w:ascii="Times New Roman" w:hAnsi="Times New Roman"/>
          <w:bC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DA2F5B" w:rsidRPr="00DA2F5B">
        <w:rPr>
          <w:rFonts w:ascii="Times New Roman" w:hAnsi="Times New Roman"/>
        </w:rPr>
        <w:t>.</w:t>
      </w:r>
    </w:p>
    <w:p w14:paraId="4A0F772A" w14:textId="77777777"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lastRenderedPageBreak/>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14:paraId="4E5B638B" w14:textId="77777777" w:rsidR="00D075DC" w:rsidRPr="001B7DA4" w:rsidRDefault="00D075DC" w:rsidP="00BD34C0">
      <w:pPr>
        <w:spacing w:after="0" w:line="240" w:lineRule="auto"/>
        <w:ind w:firstLine="709"/>
        <w:jc w:val="both"/>
        <w:rPr>
          <w:rFonts w:ascii="Times New Roman" w:hAnsi="Times New Roman"/>
          <w:b/>
          <w:sz w:val="12"/>
          <w:szCs w:val="12"/>
        </w:rPr>
      </w:pPr>
    </w:p>
    <w:p w14:paraId="2306AACF" w14:textId="77777777" w:rsidR="00B31B21" w:rsidRDefault="00C77DD8" w:rsidP="00BD34C0">
      <w:pPr>
        <w:spacing w:after="0" w:line="240" w:lineRule="auto"/>
        <w:ind w:firstLine="709"/>
        <w:jc w:val="both"/>
        <w:rPr>
          <w:rFonts w:ascii="Times New Roman" w:hAnsi="Times New Roman"/>
          <w:b/>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14:paraId="51D37C79" w14:textId="77777777" w:rsidR="007035F3" w:rsidRPr="007035F3" w:rsidRDefault="007035F3" w:rsidP="007035F3">
      <w:pPr>
        <w:spacing w:after="0" w:line="240" w:lineRule="auto"/>
        <w:ind w:firstLine="709"/>
        <w:jc w:val="both"/>
        <w:rPr>
          <w:rFonts w:ascii="Times New Roman" w:hAnsi="Times New Roman"/>
          <w:u w:val="single"/>
        </w:rPr>
      </w:pPr>
      <w:r w:rsidRPr="007035F3">
        <w:rPr>
          <w:rFonts w:ascii="Times New Roman" w:hAnsi="Times New Roman"/>
        </w:rPr>
        <w:t>4.2.1.</w:t>
      </w:r>
      <w:r>
        <w:rPr>
          <w:rFonts w:ascii="Times New Roman" w:hAnsi="Times New Roman"/>
          <w:b/>
        </w:rPr>
        <w:t xml:space="preserve"> </w:t>
      </w:r>
      <w:r w:rsidRPr="007035F3">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95B0D6B" w14:textId="77777777" w:rsidR="007035F3" w:rsidRDefault="007035F3" w:rsidP="007035F3">
      <w:pPr>
        <w:spacing w:after="0" w:line="240" w:lineRule="auto"/>
        <w:ind w:firstLine="709"/>
        <w:jc w:val="both"/>
        <w:rPr>
          <w:rFonts w:ascii="Times New Roman" w:hAnsi="Times New Roman"/>
          <w:bCs/>
        </w:rPr>
      </w:pPr>
      <w:r w:rsidRPr="007035F3">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7035F3">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7035F3">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51E8514" w14:textId="77777777" w:rsidR="007035F3" w:rsidRPr="00B31B21" w:rsidRDefault="007035F3" w:rsidP="007035F3">
      <w:pPr>
        <w:spacing w:after="0" w:line="240" w:lineRule="auto"/>
        <w:ind w:firstLine="709"/>
        <w:jc w:val="both"/>
        <w:rPr>
          <w:rFonts w:ascii="Times New Roman" w:hAnsi="Times New Roman"/>
        </w:rPr>
      </w:pPr>
      <w:r>
        <w:rPr>
          <w:rFonts w:ascii="Times New Roman" w:hAnsi="Times New Roman"/>
          <w:bCs/>
        </w:rPr>
        <w:t xml:space="preserve">4.2.2. </w:t>
      </w:r>
      <w:r w:rsidRPr="007035F3">
        <w:rPr>
          <w:rFonts w:ascii="Times New Roman" w:hAnsi="Times New Roman"/>
          <w:bCs/>
        </w:rPr>
        <w:t>К участникам закупки предъявляются следующие единые обязательные требования:</w:t>
      </w:r>
    </w:p>
    <w:p w14:paraId="2EE44DD9"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8B41CC"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 xml:space="preserve">б) </w:t>
      </w:r>
      <w:proofErr w:type="spellStart"/>
      <w:r w:rsidRPr="007035F3">
        <w:rPr>
          <w:rFonts w:ascii="Times New Roman" w:hAnsi="Times New Roman"/>
          <w:bCs/>
        </w:rPr>
        <w:t>неприостановление</w:t>
      </w:r>
      <w:proofErr w:type="spellEnd"/>
      <w:r w:rsidRPr="007035F3">
        <w:rPr>
          <w:rFonts w:ascii="Times New Roman" w:hAnsi="Times New Roman"/>
          <w:b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467D8EC"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EF996D9"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1CD6C0"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5676E60"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7035F3">
        <w:rPr>
          <w:rFonts w:ascii="Times New Roman" w:hAnsi="Times New Roman"/>
          <w:bCs/>
        </w:rPr>
        <w:lastRenderedPageBreak/>
        <w:t>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C021E8F" w14:textId="77777777"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5B2AF1" w14:textId="77777777" w:rsidR="008C3897" w:rsidRDefault="007035F3" w:rsidP="007035F3">
      <w:pPr>
        <w:spacing w:after="0" w:line="240" w:lineRule="auto"/>
        <w:ind w:firstLine="567"/>
        <w:jc w:val="both"/>
        <w:rPr>
          <w:rFonts w:ascii="Times New Roman" w:hAnsi="Times New Roman"/>
          <w:bCs/>
        </w:rPr>
      </w:pPr>
      <w:r w:rsidRPr="007035F3">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w:t>
      </w:r>
      <w:r>
        <w:rPr>
          <w:rFonts w:ascii="Times New Roman" w:hAnsi="Times New Roman"/>
          <w:bCs/>
        </w:rPr>
        <w:t>ультата при исполнении договора.</w:t>
      </w:r>
    </w:p>
    <w:p w14:paraId="3C8B34F8" w14:textId="77777777" w:rsidR="007035F3" w:rsidRDefault="007035F3" w:rsidP="007035F3">
      <w:pPr>
        <w:spacing w:after="0" w:line="240" w:lineRule="auto"/>
        <w:ind w:firstLine="567"/>
        <w:jc w:val="both"/>
        <w:rPr>
          <w:rFonts w:ascii="Times New Roman" w:hAnsi="Times New Roman"/>
        </w:rPr>
      </w:pPr>
      <w:r>
        <w:rPr>
          <w:rFonts w:ascii="Times New Roman" w:hAnsi="Times New Roman"/>
          <w:bCs/>
        </w:rPr>
        <w:t xml:space="preserve">4.2.3. </w:t>
      </w:r>
      <w:r w:rsidRPr="007035F3">
        <w:rPr>
          <w:rFonts w:ascii="Times New Roman" w:hAnsi="Times New Roman"/>
          <w:bCs/>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37BEAA1" w14:textId="77777777"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753666">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14:paraId="03E508D8" w14:textId="77777777"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0490FE98" w14:textId="77777777"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753666">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983C291" w14:textId="77777777"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ECC1B1A" w14:textId="77777777" w:rsidR="00C37ADE" w:rsidRPr="001B7DA4" w:rsidRDefault="00C37ADE" w:rsidP="004A269A">
      <w:pPr>
        <w:spacing w:after="0" w:line="240" w:lineRule="auto"/>
        <w:ind w:firstLine="709"/>
        <w:jc w:val="both"/>
        <w:rPr>
          <w:rFonts w:ascii="Times New Roman" w:hAnsi="Times New Roman"/>
          <w:b/>
          <w:bCs/>
          <w:sz w:val="12"/>
          <w:szCs w:val="12"/>
        </w:rPr>
      </w:pPr>
    </w:p>
    <w:p w14:paraId="573899E6" w14:textId="77777777"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14:paraId="3174E426" w14:textId="77777777" w:rsidR="000B4F0C" w:rsidRPr="001B7DA4" w:rsidRDefault="000B4F0C" w:rsidP="00D93360">
      <w:pPr>
        <w:spacing w:after="0" w:line="240" w:lineRule="auto"/>
        <w:ind w:firstLine="709"/>
        <w:jc w:val="both"/>
        <w:rPr>
          <w:rFonts w:ascii="Times New Roman" w:hAnsi="Times New Roman"/>
          <w:b/>
          <w:sz w:val="12"/>
          <w:szCs w:val="12"/>
        </w:rPr>
      </w:pPr>
    </w:p>
    <w:p w14:paraId="6C61463E" w14:textId="77777777"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14:paraId="6AD09A74" w14:textId="77777777"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14:paraId="5FC23D90" w14:textId="77777777"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14:paraId="39C0AD08" w14:textId="77777777"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14:paraId="2FBADF14" w14:textId="77777777" w:rsidR="00023564" w:rsidRPr="00023564" w:rsidRDefault="00023564" w:rsidP="00D93360">
      <w:pPr>
        <w:spacing w:after="0" w:line="240" w:lineRule="auto"/>
        <w:ind w:firstLine="709"/>
        <w:jc w:val="both"/>
        <w:rPr>
          <w:rFonts w:ascii="Times New Roman" w:hAnsi="Times New Roman"/>
        </w:rPr>
      </w:pPr>
      <w:r>
        <w:rPr>
          <w:rFonts w:ascii="Times New Roman" w:hAnsi="Times New Roman"/>
        </w:rPr>
        <w:t xml:space="preserve">5.1.4. </w:t>
      </w:r>
      <w:r w:rsidRPr="00023564">
        <w:rPr>
          <w:rFonts w:ascii="Times New Roman" w:hAnsi="Times New Roman"/>
        </w:rPr>
        <w:t xml:space="preserve">Участник закупки должен подготовить заявку на участие в закупке в соответствии с Разделом 3 Части </w:t>
      </w:r>
      <w:r w:rsidRPr="00023564">
        <w:rPr>
          <w:rFonts w:ascii="Times New Roman" w:hAnsi="Times New Roman"/>
          <w:lang w:val="en-US"/>
        </w:rPr>
        <w:t>I</w:t>
      </w:r>
      <w:r w:rsidRPr="00023564">
        <w:rPr>
          <w:rFonts w:ascii="Times New Roman" w:hAnsi="Times New Roman"/>
        </w:rPr>
        <w:t xml:space="preserve"> настоящей документации.</w:t>
      </w:r>
    </w:p>
    <w:p w14:paraId="2F0CCD92" w14:textId="77777777" w:rsidR="001B7DA4" w:rsidRDefault="00473FDE" w:rsidP="00473FDE">
      <w:pPr>
        <w:pStyle w:val="3"/>
        <w:keepNext w:val="0"/>
        <w:spacing w:before="0" w:after="0"/>
        <w:ind w:left="0" w:firstLine="709"/>
        <w:jc w:val="both"/>
        <w:rPr>
          <w:b w:val="0"/>
          <w:sz w:val="22"/>
          <w:szCs w:val="22"/>
        </w:rPr>
      </w:pPr>
      <w:r w:rsidRPr="00473FDE">
        <w:rPr>
          <w:b w:val="0"/>
          <w:sz w:val="22"/>
          <w:szCs w:val="22"/>
        </w:rPr>
        <w:t>5.1.</w:t>
      </w:r>
      <w:r w:rsidR="00023564">
        <w:rPr>
          <w:b w:val="0"/>
          <w:sz w:val="22"/>
          <w:szCs w:val="22"/>
        </w:rPr>
        <w:t>5</w:t>
      </w:r>
      <w:r w:rsidRPr="00473FDE">
        <w:rPr>
          <w:b w:val="0"/>
          <w:sz w:val="22"/>
          <w:szCs w:val="22"/>
        </w:rPr>
        <w:t xml:space="preserve">.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695BDF">
        <w:rPr>
          <w:b w:val="0"/>
          <w:sz w:val="22"/>
          <w:szCs w:val="22"/>
        </w:rPr>
        <w:t xml:space="preserve"> настоящей документации</w:t>
      </w:r>
      <w:r w:rsidR="00D93360" w:rsidRPr="001C2776">
        <w:rPr>
          <w:b w:val="0"/>
          <w:sz w:val="22"/>
          <w:szCs w:val="22"/>
        </w:rPr>
        <w:t>.</w:t>
      </w:r>
      <w:r w:rsidR="00D93360" w:rsidRPr="00473FDE">
        <w:rPr>
          <w:b w:val="0"/>
          <w:sz w:val="22"/>
          <w:szCs w:val="22"/>
        </w:rPr>
        <w:t xml:space="preserve"> </w:t>
      </w:r>
    </w:p>
    <w:p w14:paraId="19372293" w14:textId="77777777"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5.1.</w:t>
      </w:r>
      <w:r w:rsidR="00023564">
        <w:rPr>
          <w:rFonts w:ascii="Times New Roman" w:hAnsi="Times New Roman"/>
        </w:rPr>
        <w:t>6</w:t>
      </w:r>
      <w:r>
        <w:rPr>
          <w:rFonts w:ascii="Times New Roman" w:hAnsi="Times New Roman"/>
        </w:rPr>
        <w:t xml:space="preserve">.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14:paraId="73360E48" w14:textId="77777777"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lastRenderedPageBreak/>
        <w:t>5.1.</w:t>
      </w:r>
      <w:r w:rsidR="00023564">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14:paraId="7BCED8CA" w14:textId="77777777"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14:paraId="495FA84E" w14:textId="77777777"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14:paraId="75C899F7" w14:textId="77777777"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14:paraId="2BC78C92" w14:textId="77777777"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14:paraId="21688FFD" w14:textId="77777777"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4368934F" w14:textId="77777777"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ООО «РТС-Тендер»</w:t>
      </w:r>
      <w:r w:rsidR="00D93360" w:rsidRPr="001F5C18">
        <w:rPr>
          <w:rFonts w:ascii="Times New Roman" w:hAnsi="Times New Roman"/>
        </w:rPr>
        <w:t>.</w:t>
      </w:r>
    </w:p>
    <w:p w14:paraId="1DE81298" w14:textId="77777777"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14:paraId="6B1E2356" w14:textId="77777777" w:rsidR="00D93360" w:rsidRDefault="00D93360" w:rsidP="00D414D5">
      <w:pPr>
        <w:spacing w:after="0" w:line="240" w:lineRule="auto"/>
        <w:ind w:firstLine="709"/>
        <w:jc w:val="both"/>
        <w:rPr>
          <w:rFonts w:ascii="Times New Roman" w:hAnsi="Times New Roman"/>
          <w:b/>
          <w:sz w:val="12"/>
          <w:szCs w:val="12"/>
        </w:rPr>
      </w:pPr>
    </w:p>
    <w:p w14:paraId="7E3E9D70" w14:textId="77777777" w:rsidR="008121DA" w:rsidRPr="001C2776" w:rsidRDefault="008121DA" w:rsidP="00D414D5">
      <w:pPr>
        <w:spacing w:after="0" w:line="240" w:lineRule="auto"/>
        <w:ind w:firstLine="709"/>
        <w:jc w:val="both"/>
        <w:rPr>
          <w:rFonts w:ascii="Times New Roman" w:hAnsi="Times New Roman"/>
          <w:b/>
          <w:sz w:val="12"/>
          <w:szCs w:val="12"/>
        </w:rPr>
      </w:pPr>
    </w:p>
    <w:p w14:paraId="432AD3FD" w14:textId="77777777" w:rsidR="008121DA" w:rsidRDefault="008121DA" w:rsidP="00D414D5">
      <w:pPr>
        <w:spacing w:after="0" w:line="240" w:lineRule="auto"/>
        <w:ind w:firstLine="709"/>
        <w:jc w:val="both"/>
        <w:rPr>
          <w:rFonts w:ascii="Times New Roman" w:hAnsi="Times New Roman"/>
          <w:b/>
        </w:rPr>
      </w:pPr>
    </w:p>
    <w:p w14:paraId="5D1365F4" w14:textId="77777777"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r w:rsidR="0064068C">
        <w:rPr>
          <w:rFonts w:ascii="Times New Roman" w:hAnsi="Times New Roman"/>
          <w:b/>
        </w:rPr>
        <w:t>. КРИТЕРИИ ОЦЕНКИ ЗАЯВОК.</w:t>
      </w:r>
    </w:p>
    <w:p w14:paraId="4C3B21B3" w14:textId="77777777" w:rsidR="000B4F0C" w:rsidRPr="001C2776" w:rsidRDefault="000B4F0C" w:rsidP="000B4F0C">
      <w:pPr>
        <w:spacing w:after="0" w:line="240" w:lineRule="auto"/>
        <w:ind w:firstLine="709"/>
        <w:rPr>
          <w:rFonts w:ascii="Times New Roman" w:hAnsi="Times New Roman"/>
          <w:b/>
          <w:sz w:val="12"/>
          <w:szCs w:val="12"/>
        </w:rPr>
      </w:pPr>
    </w:p>
    <w:p w14:paraId="1388A4A0" w14:textId="77777777" w:rsidR="0036545C" w:rsidRPr="00473FDE" w:rsidRDefault="00473FDE" w:rsidP="001644A9">
      <w:pPr>
        <w:spacing w:after="0"/>
        <w:ind w:firstLine="709"/>
        <w:jc w:val="both"/>
        <w:rPr>
          <w:rFonts w:ascii="Times New Roman" w:eastAsia="Times New Roman" w:hAnsi="Times New Roman"/>
          <w:b/>
          <w:bCs/>
        </w:rPr>
      </w:pPr>
      <w:r>
        <w:rPr>
          <w:rFonts w:ascii="Times New Roman" w:hAnsi="Times New Roman"/>
          <w:b/>
        </w:rPr>
        <w:t>6.1</w:t>
      </w:r>
      <w:r w:rsidR="00D414D5" w:rsidRPr="0036545C">
        <w:rPr>
          <w:rFonts w:ascii="Times New Roman" w:hAnsi="Times New Roman"/>
          <w:b/>
        </w:rPr>
        <w:t xml:space="preserve">. </w:t>
      </w:r>
      <w:bookmarkStart w:id="15" w:name="_Toc514237792"/>
      <w:r w:rsidR="0036545C" w:rsidRPr="00473FDE">
        <w:rPr>
          <w:rFonts w:ascii="Times New Roman" w:eastAsia="Times New Roman" w:hAnsi="Times New Roman"/>
          <w:b/>
          <w:bCs/>
        </w:rPr>
        <w:t xml:space="preserve">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14:paraId="7C20445F" w14:textId="77777777" w:rsidR="001644A9" w:rsidRDefault="00473FDE" w:rsidP="00FE50B2">
      <w:pPr>
        <w:autoSpaceDE w:val="0"/>
        <w:autoSpaceDN w:val="0"/>
        <w:adjustRightInd w:val="0"/>
        <w:spacing w:after="0" w:line="240" w:lineRule="auto"/>
        <w:ind w:firstLine="709"/>
        <w:jc w:val="both"/>
        <w:rPr>
          <w:rFonts w:ascii="Times New Roman" w:eastAsia="Times New Roman" w:hAnsi="Times New Roman"/>
          <w:lang w:eastAsia="ru-RU"/>
        </w:rPr>
      </w:pPr>
      <w:r w:rsidRPr="001644A9">
        <w:rPr>
          <w:rFonts w:ascii="Times New Roman" w:eastAsia="Times New Roman" w:hAnsi="Times New Roman"/>
          <w:lang w:eastAsia="ru-RU"/>
        </w:rPr>
        <w:t>6.</w:t>
      </w:r>
      <w:r w:rsidR="00514F77">
        <w:rPr>
          <w:rFonts w:ascii="Times New Roman" w:eastAsia="Times New Roman" w:hAnsi="Times New Roman"/>
          <w:lang w:eastAsia="ru-RU"/>
        </w:rPr>
        <w:t>1</w:t>
      </w:r>
      <w:r w:rsidRPr="001644A9">
        <w:rPr>
          <w:rFonts w:ascii="Times New Roman" w:eastAsia="Times New Roman" w:hAnsi="Times New Roman"/>
          <w:lang w:eastAsia="ru-RU"/>
        </w:rPr>
        <w:t>.1</w:t>
      </w:r>
      <w:r w:rsidR="0036545C" w:rsidRPr="001644A9">
        <w:rPr>
          <w:rFonts w:ascii="Times New Roman" w:eastAsia="Times New Roman" w:hAnsi="Times New Roman"/>
          <w:lang w:eastAsia="ru-RU"/>
        </w:rPr>
        <w:t xml:space="preserve">. </w:t>
      </w:r>
      <w:r w:rsidR="001644A9" w:rsidRPr="001644A9">
        <w:rPr>
          <w:rFonts w:ascii="Times New Roman" w:eastAsia="Times New Roman" w:hAnsi="Times New Roman"/>
          <w:lang w:eastAsia="ru-RU"/>
        </w:rPr>
        <w:t>Оператор электронной площадки направляет Заказчику</w:t>
      </w:r>
      <w:r w:rsidR="00FE50B2">
        <w:rPr>
          <w:rFonts w:ascii="Times New Roman" w:eastAsia="Times New Roman" w:hAnsi="Times New Roman"/>
          <w:lang w:eastAsia="ru-RU"/>
        </w:rPr>
        <w:t xml:space="preserve"> </w:t>
      </w:r>
      <w:r w:rsidR="001644A9" w:rsidRPr="001644A9">
        <w:rPr>
          <w:rFonts w:ascii="Times New Roman" w:eastAsia="Times New Roman" w:hAnsi="Times New Roman"/>
          <w:lang w:eastAsia="ru-RU"/>
        </w:rPr>
        <w:t>первые части заявок на участие в запросе предложений в электронной форме - не позднее дня, следующего за днем окончания срока подачи заявок на участие в закупке с участием только субъектов малого и среднего предпринимательства, установленного извещением об осуществлении конкурентной закупки, докум</w:t>
      </w:r>
      <w:r w:rsidR="00FE50B2">
        <w:rPr>
          <w:rFonts w:ascii="Times New Roman" w:eastAsia="Times New Roman" w:hAnsi="Times New Roman"/>
          <w:lang w:eastAsia="ru-RU"/>
        </w:rPr>
        <w:t>ентацией о конкурентной закупке.</w:t>
      </w:r>
    </w:p>
    <w:p w14:paraId="7CEBDDD4" w14:textId="77777777" w:rsidR="0036545C" w:rsidRPr="00473FDE" w:rsidRDefault="00FE50B2"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14:paraId="7FAA0ED0"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 xml:space="preserve">Технические и редакционные недостатки в оформлении заявок, не влияющие на их смысл и содержание, не являются основанием для </w:t>
      </w:r>
      <w:proofErr w:type="gramStart"/>
      <w:r w:rsidR="0036545C" w:rsidRPr="00473FDE">
        <w:rPr>
          <w:rFonts w:ascii="Times New Roman" w:eastAsia="Times New Roman" w:hAnsi="Times New Roman"/>
          <w:lang w:eastAsia="ru-RU"/>
        </w:rPr>
        <w:t>не допуска</w:t>
      </w:r>
      <w:proofErr w:type="gramEnd"/>
      <w:r w:rsidR="0036545C" w:rsidRPr="00473FDE">
        <w:rPr>
          <w:rFonts w:ascii="Times New Roman" w:eastAsia="Times New Roman" w:hAnsi="Times New Roman"/>
          <w:lang w:eastAsia="ru-RU"/>
        </w:rPr>
        <w:t xml:space="preserve"> участника закупки к участию в закупке.</w:t>
      </w:r>
    </w:p>
    <w:p w14:paraId="3A074B0E"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14:paraId="44D73DEA" w14:textId="77777777"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14:paraId="106F0E15" w14:textId="77777777"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0F7BE777"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14:paraId="1F6B7DAD"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FE50B2">
        <w:rPr>
          <w:rFonts w:ascii="Times New Roman" w:eastAsia="Times New Roman" w:hAnsi="Times New Roman"/>
          <w:lang w:eastAsia="ru-RU"/>
        </w:rPr>
        <w:t>8</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w:t>
      </w:r>
      <w:r w:rsidR="00FE50B2">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14:paraId="79C10739" w14:textId="77777777"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514F77">
        <w:rPr>
          <w:rFonts w:ascii="Times New Roman" w:eastAsia="Times New Roman" w:hAnsi="Times New Roman"/>
          <w:lang w:eastAsia="ru-RU"/>
        </w:rPr>
        <w:t>9</w:t>
      </w:r>
      <w:r w:rsidR="0036545C" w:rsidRPr="00473FDE">
        <w:rPr>
          <w:rFonts w:ascii="Times New Roman" w:eastAsia="Times New Roman" w:hAnsi="Times New Roman"/>
          <w:lang w:eastAsia="ru-RU"/>
        </w:rPr>
        <w:t xml:space="preserve">. </w:t>
      </w:r>
      <w:r w:rsidR="00FE50B2" w:rsidRPr="00FE50B2">
        <w:rPr>
          <w:rFonts w:ascii="Times New Roman" w:hAnsi="Times New Roman"/>
          <w:bCs/>
        </w:rPr>
        <w:t xml:space="preserve">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 указанный в </w:t>
      </w:r>
      <w:r w:rsidR="00FE50B2">
        <w:rPr>
          <w:rFonts w:ascii="Times New Roman" w:hAnsi="Times New Roman"/>
          <w:bCs/>
        </w:rPr>
        <w:t>п. 6.</w:t>
      </w:r>
      <w:r w:rsidR="00514F77">
        <w:rPr>
          <w:rFonts w:ascii="Times New Roman" w:hAnsi="Times New Roman"/>
          <w:bCs/>
        </w:rPr>
        <w:t>1</w:t>
      </w:r>
      <w:r w:rsidR="00FE50B2">
        <w:rPr>
          <w:rFonts w:ascii="Times New Roman" w:hAnsi="Times New Roman"/>
          <w:bCs/>
        </w:rPr>
        <w:t>.8</w:t>
      </w:r>
      <w:r w:rsidR="00FE50B2" w:rsidRPr="00FE50B2">
        <w:rPr>
          <w:rFonts w:ascii="Times New Roman" w:hAnsi="Times New Roman"/>
          <w:bCs/>
        </w:rPr>
        <w:t xml:space="preserve">. </w:t>
      </w:r>
      <w:r w:rsidR="00FE50B2" w:rsidRPr="00FE50B2">
        <w:rPr>
          <w:rFonts w:ascii="Times New Roman" w:hAnsi="Times New Roman"/>
          <w:bCs/>
        </w:rPr>
        <w:lastRenderedPageBreak/>
        <w:t>В течение часа с момента получения указанного протокола оператор электронной площадки размещает его в единой информационной системе.</w:t>
      </w:r>
    </w:p>
    <w:p w14:paraId="7D3F0A71" w14:textId="77777777" w:rsidR="00023525" w:rsidRPr="003635E3" w:rsidRDefault="00023525" w:rsidP="00023525">
      <w:pPr>
        <w:keepNext/>
        <w:keepLines/>
        <w:spacing w:after="0" w:line="240" w:lineRule="auto"/>
        <w:jc w:val="both"/>
        <w:outlineLvl w:val="1"/>
        <w:rPr>
          <w:rFonts w:ascii="Times New Roman" w:hAnsi="Times New Roman"/>
          <w:b/>
          <w:sz w:val="12"/>
          <w:szCs w:val="12"/>
        </w:rPr>
      </w:pPr>
    </w:p>
    <w:p w14:paraId="76809140" w14:textId="77777777"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514F77">
        <w:rPr>
          <w:rFonts w:ascii="Times New Roman" w:eastAsia="Times New Roman" w:hAnsi="Times New Roman"/>
          <w:b/>
          <w:bCs/>
        </w:rPr>
        <w:t>2</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r w:rsidR="00E738F7">
        <w:rPr>
          <w:rFonts w:ascii="Times New Roman" w:eastAsia="Times New Roman" w:hAnsi="Times New Roman"/>
          <w:b/>
          <w:bCs/>
        </w:rPr>
        <w:t xml:space="preserve"> </w:t>
      </w:r>
      <w:r w:rsidR="00E738F7"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r w:rsidR="00E738F7">
        <w:rPr>
          <w:rFonts w:ascii="Times New Roman" w:eastAsia="Times New Roman" w:hAnsi="Times New Roman"/>
          <w:b/>
          <w:bCs/>
        </w:rPr>
        <w:t>.</w:t>
      </w:r>
    </w:p>
    <w:p w14:paraId="3D513C5C" w14:textId="77777777" w:rsidR="00563C0B" w:rsidRPr="00563C0B" w:rsidRDefault="00BA75B8" w:rsidP="00563C0B">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lang w:eastAsia="ru-RU"/>
        </w:rPr>
        <w:t>6.</w:t>
      </w:r>
      <w:r w:rsidR="00514F77">
        <w:rPr>
          <w:rFonts w:ascii="Times New Roman" w:eastAsia="Times New Roman" w:hAnsi="Times New Roman"/>
          <w:lang w:eastAsia="ru-RU"/>
        </w:rPr>
        <w:t>2</w:t>
      </w:r>
      <w:r>
        <w:rPr>
          <w:rFonts w:ascii="Times New Roman" w:eastAsia="Times New Roman" w:hAnsi="Times New Roman"/>
          <w:lang w:eastAsia="ru-RU"/>
        </w:rPr>
        <w:t xml:space="preserve">.1. </w:t>
      </w:r>
      <w:r w:rsidR="00563C0B" w:rsidRPr="00563C0B">
        <w:rPr>
          <w:rFonts w:ascii="Times New Roman" w:eastAsia="Times New Roman" w:hAnsi="Times New Roman"/>
          <w:lang w:eastAsia="ru-RU"/>
        </w:rPr>
        <w:t xml:space="preserve">Оператор электронной площадки в следующем порядке направляет Заказчику </w:t>
      </w:r>
      <w:r w:rsidR="00563C0B" w:rsidRPr="00563C0B">
        <w:rPr>
          <w:rFonts w:ascii="Times New Roman" w:eastAsia="Times New Roman" w:hAnsi="Times New Roman"/>
          <w:bCs/>
          <w:lang w:eastAsia="ru-RU"/>
        </w:rPr>
        <w:t>вторые части заявок на участие в запросе предложений, а также предложения о цене договора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p>
    <w:p w14:paraId="708575DA" w14:textId="77777777" w:rsidR="00A90EB1"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w:t>
      </w:r>
      <w:r w:rsidR="00514F77">
        <w:rPr>
          <w:rFonts w:ascii="Times New Roman" w:eastAsia="Times New Roman" w:hAnsi="Times New Roman"/>
          <w:lang w:eastAsia="ru-RU"/>
        </w:rPr>
        <w:t>2</w:t>
      </w:r>
      <w:r w:rsidRPr="00BA75B8">
        <w:rPr>
          <w:rFonts w:ascii="Times New Roman" w:eastAsia="Times New Roman" w:hAnsi="Times New Roman"/>
          <w:lang w:eastAsia="ru-RU"/>
        </w:rPr>
        <w:t>.</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w:t>
      </w:r>
      <w:r w:rsidR="00A90EB1" w:rsidRPr="00A90EB1">
        <w:rPr>
          <w:rFonts w:ascii="Times New Roman" w:eastAsia="Times New Roman" w:hAnsi="Times New Roman"/>
          <w:bCs/>
          <w:iCs/>
          <w:lang w:eastAsia="ru-RU"/>
        </w:rPr>
        <w:t>В течение одного рабочего дня после направления оператором электронной площадки информации, указанной в п. 6.</w:t>
      </w:r>
      <w:r w:rsidR="003F5B57">
        <w:rPr>
          <w:rFonts w:ascii="Times New Roman" w:eastAsia="Times New Roman" w:hAnsi="Times New Roman"/>
          <w:bCs/>
          <w:iCs/>
          <w:lang w:eastAsia="ru-RU"/>
        </w:rPr>
        <w:t>2</w:t>
      </w:r>
      <w:r w:rsidR="00A90EB1" w:rsidRPr="00A90EB1">
        <w:rPr>
          <w:rFonts w:ascii="Times New Roman" w:eastAsia="Times New Roman" w:hAnsi="Times New Roman"/>
          <w:bCs/>
          <w:iCs/>
          <w:lang w:eastAsia="ru-RU"/>
        </w:rPr>
        <w:t>.1,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B0723A1" w14:textId="77777777" w:rsidR="00A308B5" w:rsidRDefault="00A90EB1"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 xml:space="preserve">.3 </w:t>
      </w:r>
      <w:r w:rsidR="00A308B5" w:rsidRPr="00BA75B8">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A308B5" w:rsidRPr="00473FDE">
        <w:rPr>
          <w:rFonts w:ascii="Times New Roman" w:eastAsia="Times New Roman" w:hAnsi="Times New Roman"/>
          <w:bCs/>
          <w:lang w:eastAsia="ru-RU"/>
        </w:rPr>
        <w:t xml:space="preserve">Комиссией по осуществлению закупок </w:t>
      </w:r>
      <w:r w:rsidR="00A308B5"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r w:rsidRPr="00A90EB1">
        <w:rPr>
          <w:rFonts w:ascii="Times New Roman" w:eastAsia="Times New Roman" w:hAnsi="Times New Roman"/>
          <w:bCs/>
          <w:lang w:eastAsia="ru-RU"/>
        </w:rPr>
        <w:t xml:space="preserve">Комиссия по осуществлению закупок </w:t>
      </w:r>
      <w:r w:rsidRPr="00A90EB1">
        <w:rPr>
          <w:rFonts w:ascii="Times New Roman" w:eastAsia="Times New Roman" w:hAnsi="Times New Roman"/>
          <w:lang w:eastAsia="ru-RU"/>
        </w:rPr>
        <w:t>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w:t>
      </w:r>
    </w:p>
    <w:p w14:paraId="6BEEC601" w14:textId="77777777"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 xml:space="preserve">Технические и редакционные недостатки в оформлении заявок, не влияющие на их смысл и содержание, не являются основанием для </w:t>
      </w:r>
      <w:proofErr w:type="gramStart"/>
      <w:r w:rsidRPr="00473FDE">
        <w:rPr>
          <w:rFonts w:ascii="Times New Roman" w:eastAsia="Times New Roman" w:hAnsi="Times New Roman"/>
          <w:lang w:eastAsia="ru-RU"/>
        </w:rPr>
        <w:t>не допуска</w:t>
      </w:r>
      <w:proofErr w:type="gramEnd"/>
      <w:r w:rsidRPr="00473FDE">
        <w:rPr>
          <w:rFonts w:ascii="Times New Roman" w:eastAsia="Times New Roman" w:hAnsi="Times New Roman"/>
          <w:lang w:eastAsia="ru-RU"/>
        </w:rPr>
        <w:t xml:space="preserve"> участника закупки к участию в закупке.</w:t>
      </w:r>
    </w:p>
    <w:p w14:paraId="422F117E" w14:textId="77777777"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14:paraId="22BEF5CD" w14:textId="77777777"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6</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14:paraId="12E889F3" w14:textId="77777777" w:rsidR="00A308B5" w:rsidRDefault="00A308B5" w:rsidP="00A308B5">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7</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w:t>
      </w:r>
      <w:r w:rsidR="00A90EB1">
        <w:rPr>
          <w:rFonts w:ascii="Times New Roman" w:eastAsia="Times New Roman" w:hAnsi="Times New Roman"/>
          <w:lang w:eastAsia="ru-RU"/>
        </w:rPr>
        <w:t>итоговом протоколе</w:t>
      </w:r>
      <w:r w:rsidRPr="00473FDE">
        <w:rPr>
          <w:rFonts w:ascii="Times New Roman" w:eastAsia="Times New Roman" w:hAnsi="Times New Roman"/>
          <w:i/>
          <w:iCs/>
          <w:lang w:eastAsia="ru-RU"/>
        </w:rPr>
        <w:t>.</w:t>
      </w:r>
      <w:r w:rsidR="00A90EB1" w:rsidRPr="00A90EB1">
        <w:rPr>
          <w:rFonts w:eastAsia="Times New Roman"/>
          <w:lang w:eastAsia="ru-RU"/>
        </w:rPr>
        <w:t xml:space="preserve"> </w:t>
      </w:r>
      <w:r w:rsidR="00A90EB1" w:rsidRPr="00A90EB1">
        <w:rPr>
          <w:rFonts w:ascii="Times New Roman" w:eastAsia="Times New Roman" w:hAnsi="Times New Roman"/>
          <w:iCs/>
          <w:lang w:eastAsia="ru-RU"/>
        </w:rPr>
        <w:t>Заказчик составляет итоговый протокол и размещает его на электронной площадке и в единой информационной системе.</w:t>
      </w:r>
    </w:p>
    <w:p w14:paraId="7E00E5E6" w14:textId="77777777" w:rsidR="00A308B5" w:rsidRPr="008121DA" w:rsidRDefault="00A308B5" w:rsidP="00A308B5">
      <w:pPr>
        <w:keepNext/>
        <w:keepLines/>
        <w:spacing w:after="0" w:line="240" w:lineRule="auto"/>
        <w:ind w:firstLine="709"/>
        <w:jc w:val="both"/>
        <w:outlineLvl w:val="1"/>
        <w:rPr>
          <w:rFonts w:ascii="Times New Roman" w:hAnsi="Times New Roman"/>
          <w:b/>
          <w:sz w:val="12"/>
          <w:szCs w:val="12"/>
        </w:rPr>
      </w:pPr>
    </w:p>
    <w:p w14:paraId="0380925C" w14:textId="77777777"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3F5B57">
        <w:rPr>
          <w:rFonts w:ascii="Times New Roman" w:eastAsia="Times New Roman" w:hAnsi="Times New Roman"/>
          <w:b/>
          <w:lang w:eastAsia="ru-RU"/>
        </w:rPr>
        <w:t>3</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14:paraId="767B72D0" w14:textId="77777777"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78F099E2" w14:textId="77777777"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14:paraId="414C6AEA" w14:textId="77777777"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w:t>
      </w:r>
      <w:proofErr w:type="gramStart"/>
      <w:r w:rsidR="00F649A8" w:rsidRPr="00964D3A">
        <w:rPr>
          <w:rFonts w:ascii="Times New Roman" w:hAnsi="Times New Roman"/>
        </w:rPr>
        <w:t>заявок</w:t>
      </w:r>
      <w:proofErr w:type="gramEnd"/>
      <w:r w:rsidR="00F649A8" w:rsidRPr="00964D3A">
        <w:rPr>
          <w:rFonts w:ascii="Times New Roman" w:hAnsi="Times New Roman"/>
        </w:rPr>
        <w:t xml:space="preserve">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14:paraId="2BAE5792" w14:textId="77777777"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14:paraId="5A62373B" w14:textId="77777777"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14:paraId="04EDBF4F" w14:textId="77777777" w:rsidR="00F649A8" w:rsidRPr="00327964"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327964">
        <w:rPr>
          <w:rFonts w:ascii="Times New Roman" w:hAnsi="Times New Roman"/>
          <w:b/>
        </w:rPr>
        <w:t xml:space="preserve">Цена </w:t>
      </w:r>
      <w:r w:rsidR="00244E4F" w:rsidRPr="00327964">
        <w:rPr>
          <w:rFonts w:ascii="Times New Roman" w:hAnsi="Times New Roman"/>
          <w:b/>
        </w:rPr>
        <w:t>договора</w:t>
      </w:r>
      <w:r w:rsidR="00F649A8" w:rsidRPr="00327964">
        <w:rPr>
          <w:rFonts w:ascii="Times New Roman" w:hAnsi="Times New Roman"/>
          <w:b/>
        </w:rPr>
        <w:t xml:space="preserve"> (рублей);</w:t>
      </w:r>
    </w:p>
    <w:p w14:paraId="2FD0EA41" w14:textId="77777777" w:rsidR="00F649A8" w:rsidRDefault="00CD139A" w:rsidP="00CD139A">
      <w:pPr>
        <w:spacing w:after="0" w:line="240" w:lineRule="auto"/>
        <w:ind w:firstLine="720"/>
        <w:jc w:val="both"/>
        <w:rPr>
          <w:rFonts w:ascii="Times New Roman" w:hAnsi="Times New Roman"/>
          <w:b/>
        </w:rPr>
      </w:pPr>
      <w:r w:rsidRPr="00327964">
        <w:rPr>
          <w:rFonts w:ascii="Times New Roman" w:hAnsi="Times New Roman"/>
          <w:b/>
        </w:rPr>
        <w:t xml:space="preserve">- </w:t>
      </w:r>
      <w:r w:rsidR="00B5669B" w:rsidRPr="00327964">
        <w:rPr>
          <w:rFonts w:ascii="Times New Roman" w:hAnsi="Times New Roman"/>
          <w:b/>
        </w:rPr>
        <w:t>К</w:t>
      </w:r>
      <w:r w:rsidR="00F649A8" w:rsidRPr="00327964">
        <w:rPr>
          <w:rFonts w:ascii="Times New Roman" w:hAnsi="Times New Roman"/>
          <w:b/>
        </w:rPr>
        <w:t>валификация участника</w:t>
      </w:r>
      <w:r w:rsidR="00244E4F" w:rsidRPr="00327964">
        <w:rPr>
          <w:rFonts w:ascii="Times New Roman" w:hAnsi="Times New Roman"/>
          <w:b/>
        </w:rPr>
        <w:t xml:space="preserve"> закупки</w:t>
      </w:r>
      <w:r w:rsidR="00F649A8" w:rsidRPr="00327964">
        <w:rPr>
          <w:rFonts w:ascii="Times New Roman" w:hAnsi="Times New Roman"/>
          <w:b/>
        </w:rPr>
        <w:t>.</w:t>
      </w:r>
    </w:p>
    <w:p w14:paraId="7CB78E0F" w14:textId="77777777"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lastRenderedPageBreak/>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28D1DC79" w14:textId="77777777" w:rsidR="00244E4F" w:rsidRDefault="00244E4F" w:rsidP="00CD139A">
      <w:pPr>
        <w:spacing w:after="0" w:line="240" w:lineRule="auto"/>
        <w:ind w:firstLine="720"/>
        <w:jc w:val="both"/>
        <w:rPr>
          <w:rFonts w:ascii="Times New Roman" w:hAnsi="Times New Roman"/>
          <w:sz w:val="12"/>
          <w:szCs w:val="12"/>
        </w:rPr>
      </w:pPr>
    </w:p>
    <w:p w14:paraId="1603CDB9" w14:textId="77777777"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3"/>
        <w:gridCol w:w="3402"/>
        <w:gridCol w:w="3402"/>
      </w:tblGrid>
      <w:tr w:rsidR="00E74B75" w:rsidRPr="00841B19" w14:paraId="2B54154A" w14:textId="77777777"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F7FBCA" w14:textId="77777777"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14:paraId="06833619" w14:textId="77777777"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14:paraId="72BF1C05" w14:textId="77777777"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14:paraId="28A2DBD6" w14:textId="77777777"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14:paraId="0AD86980" w14:textId="77777777"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14:paraId="0CFD4648" w14:textId="77777777"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C17DCA" w14:textId="77777777"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14:paraId="41039A48" w14:textId="77777777" w:rsidR="00E74B75" w:rsidRPr="00841B19" w:rsidRDefault="007A25D5" w:rsidP="00B420A5">
            <w:pPr>
              <w:spacing w:after="0" w:line="240" w:lineRule="auto"/>
              <w:jc w:val="center"/>
              <w:rPr>
                <w:rFonts w:ascii="Times New Roman" w:hAnsi="Times New Roman"/>
              </w:rPr>
            </w:pPr>
            <w:r>
              <w:rPr>
                <w:rFonts w:ascii="Times New Roman" w:hAnsi="Times New Roman"/>
              </w:rPr>
              <w:t>5</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14:paraId="42428536" w14:textId="77777777" w:rsidR="00E74B75" w:rsidRPr="00841B19" w:rsidRDefault="007A25D5" w:rsidP="00B420A5">
            <w:pPr>
              <w:spacing w:after="0" w:line="240" w:lineRule="auto"/>
              <w:jc w:val="center"/>
              <w:rPr>
                <w:rFonts w:ascii="Times New Roman" w:hAnsi="Times New Roman"/>
              </w:rPr>
            </w:pPr>
            <w:r>
              <w:rPr>
                <w:rFonts w:ascii="Times New Roman" w:hAnsi="Times New Roman"/>
              </w:rPr>
              <w:t>5</w:t>
            </w:r>
            <w:r w:rsidR="00E74B75" w:rsidRPr="00841B19">
              <w:rPr>
                <w:rFonts w:ascii="Times New Roman" w:hAnsi="Times New Roman"/>
              </w:rPr>
              <w:t>0%</w:t>
            </w:r>
          </w:p>
        </w:tc>
      </w:tr>
      <w:tr w:rsidR="00E74B75" w:rsidRPr="00841B19" w14:paraId="73FF8B09" w14:textId="77777777"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7DED94" w14:textId="77777777"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14:paraId="59103429" w14:textId="77777777" w:rsidR="00E74B75" w:rsidRPr="00841B19" w:rsidRDefault="003F0C07" w:rsidP="007A25D5">
            <w:pPr>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c>
          <w:tcPr>
            <w:tcW w:w="3402" w:type="dxa"/>
            <w:tcBorders>
              <w:top w:val="single" w:sz="4" w:space="0" w:color="auto"/>
              <w:left w:val="single" w:sz="4" w:space="0" w:color="auto"/>
              <w:bottom w:val="single" w:sz="4" w:space="0" w:color="auto"/>
              <w:right w:val="single" w:sz="4" w:space="0" w:color="auto"/>
            </w:tcBorders>
            <w:vAlign w:val="center"/>
          </w:tcPr>
          <w:p w14:paraId="5DADEA3A" w14:textId="77777777" w:rsidR="00E74B75" w:rsidRPr="00841B19" w:rsidRDefault="003F0C07" w:rsidP="007A25D5">
            <w:pPr>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r>
    </w:tbl>
    <w:p w14:paraId="2D85BB8D" w14:textId="77777777" w:rsidR="00841B19" w:rsidRPr="003635E3" w:rsidRDefault="00841B19" w:rsidP="00CD139A">
      <w:pPr>
        <w:spacing w:after="0" w:line="240" w:lineRule="auto"/>
        <w:ind w:firstLine="720"/>
        <w:jc w:val="both"/>
        <w:rPr>
          <w:rFonts w:ascii="Times New Roman" w:hAnsi="Times New Roman"/>
          <w:sz w:val="12"/>
          <w:szCs w:val="12"/>
        </w:rPr>
      </w:pPr>
    </w:p>
    <w:p w14:paraId="7E78DD9F" w14:textId="77777777"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3F5B57">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14:paraId="7DDB0EF3" w14:textId="77777777"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14:paraId="57D97996" w14:textId="77777777" w:rsidR="009943A7" w:rsidRDefault="00BB35A4" w:rsidP="004E114F">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О</w:t>
      </w:r>
      <w:r w:rsidRPr="00BB35A4">
        <w:rPr>
          <w:rFonts w:ascii="Times New Roman" w:eastAsia="Times New Roman" w:hAnsi="Times New Roman"/>
          <w:lang w:eastAsia="ru-RU"/>
        </w:rPr>
        <w:t>ценк</w:t>
      </w:r>
      <w:r>
        <w:rPr>
          <w:rFonts w:ascii="Times New Roman" w:eastAsia="Times New Roman" w:hAnsi="Times New Roman"/>
          <w:lang w:eastAsia="ru-RU"/>
        </w:rPr>
        <w:t>а</w:t>
      </w:r>
      <w:r w:rsidRPr="00BB35A4">
        <w:rPr>
          <w:rFonts w:ascii="Times New Roman" w:eastAsia="Times New Roman" w:hAnsi="Times New Roman"/>
          <w:lang w:eastAsia="ru-RU"/>
        </w:rPr>
        <w:t xml:space="preserve"> заявок участников запроса предложений по критерию </w:t>
      </w:r>
      <w:r>
        <w:rPr>
          <w:rFonts w:ascii="Times New Roman" w:eastAsia="Times New Roman" w:hAnsi="Times New Roman"/>
          <w:lang w:eastAsia="ru-RU"/>
        </w:rPr>
        <w:t xml:space="preserve">оценки </w:t>
      </w:r>
      <w:r w:rsidRPr="00BB35A4">
        <w:rPr>
          <w:rFonts w:ascii="Times New Roman" w:eastAsia="Times New Roman" w:hAnsi="Times New Roman"/>
          <w:bCs/>
          <w:lang w:eastAsia="ru-RU"/>
        </w:rPr>
        <w:t>«Цена договора»</w:t>
      </w:r>
      <w:r>
        <w:rPr>
          <w:rFonts w:ascii="Times New Roman" w:eastAsia="Times New Roman" w:hAnsi="Times New Roman"/>
          <w:bCs/>
          <w:lang w:eastAsia="ru-RU"/>
        </w:rPr>
        <w:t xml:space="preserve"> осуществляется в соответствии с </w:t>
      </w:r>
      <w:r w:rsidR="009943A7" w:rsidRPr="009943A7">
        <w:rPr>
          <w:rFonts w:ascii="Times New Roman" w:eastAsia="Times New Roman" w:hAnsi="Times New Roman"/>
          <w:lang w:eastAsia="ru-RU"/>
        </w:rPr>
        <w:t>Постановление</w:t>
      </w:r>
      <w:r>
        <w:rPr>
          <w:rFonts w:ascii="Times New Roman" w:eastAsia="Times New Roman" w:hAnsi="Times New Roman"/>
          <w:lang w:eastAsia="ru-RU"/>
        </w:rPr>
        <w:t>м</w:t>
      </w:r>
      <w:r w:rsidR="009943A7" w:rsidRPr="009943A7">
        <w:rPr>
          <w:rFonts w:ascii="Times New Roman" w:eastAsia="Times New Roman" w:hAnsi="Times New Roman"/>
          <w:lang w:eastAsia="ru-RU"/>
        </w:rPr>
        <w:t xml:space="preserve">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r w:rsidR="009943A7">
        <w:rPr>
          <w:rFonts w:ascii="Times New Roman" w:eastAsia="Times New Roman" w:hAnsi="Times New Roman"/>
          <w:lang w:eastAsia="ru-RU"/>
        </w:rPr>
        <w:t>.</w:t>
      </w:r>
    </w:p>
    <w:p w14:paraId="4D1A4C54" w14:textId="77777777"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04EF0E62" w14:textId="77777777" w:rsid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0093149D">
        <w:rPr>
          <w:rFonts w:ascii="Times New Roman" w:eastAsia="Times New Roman" w:hAnsi="Times New Roman"/>
          <w:lang w:eastAsia="ru-RU"/>
        </w:rPr>
        <w:t>БЦ</w:t>
      </w:r>
      <w:proofErr w:type="spellStart"/>
      <w:r w:rsidR="0093149D">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w:t>
      </w:r>
      <w:r w:rsidR="00AC5450"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62076D3D" w14:textId="77777777" w:rsidR="00AC5450" w:rsidRPr="003635E3" w:rsidRDefault="00AC5450" w:rsidP="0059522B">
      <w:pPr>
        <w:autoSpaceDE w:val="0"/>
        <w:autoSpaceDN w:val="0"/>
        <w:adjustRightInd w:val="0"/>
        <w:spacing w:after="0" w:line="240" w:lineRule="auto"/>
        <w:ind w:firstLine="567"/>
        <w:jc w:val="both"/>
        <w:rPr>
          <w:rFonts w:ascii="Times New Roman" w:eastAsia="Times New Roman" w:hAnsi="Times New Roman"/>
          <w:sz w:val="12"/>
          <w:szCs w:val="12"/>
          <w:lang w:eastAsia="ru-RU"/>
        </w:rPr>
      </w:pPr>
      <w:r w:rsidRPr="00AC5450">
        <w:rPr>
          <w:rFonts w:ascii="Times New Roman" w:eastAsia="Times New Roman" w:hAnsi="Times New Roman"/>
          <w:lang w:eastAsia="ru-RU"/>
        </w:rPr>
        <w:t xml:space="preserve">а) </w:t>
      </w:r>
    </w:p>
    <w:p w14:paraId="51F69A5F" w14:textId="77777777" w:rsidR="004E114F" w:rsidRPr="004E114F" w:rsidRDefault="004E114F" w:rsidP="0093149D">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0093149D" w:rsidRPr="0093149D">
        <w:rPr>
          <w:rFonts w:ascii="Times New Roman" w:eastAsia="Times New Roman" w:hAnsi="Times New Roman"/>
          <w:noProof/>
          <w:lang w:eastAsia="ru-RU"/>
        </w:rPr>
        <w:drawing>
          <wp:inline distT="0" distB="0" distL="0" distR="0" wp14:anchorId="28856FBB" wp14:editId="221C10FB">
            <wp:extent cx="16764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7C8D06D9" w14:textId="77777777"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14:paraId="494CB8F4" w14:textId="77777777"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29C441EE" wp14:editId="69220BA5">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0093149D">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1F6047E0" w14:textId="77777777" w:rsidR="004E114F" w:rsidRDefault="007B26D9"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sidR="0093149D">
        <w:rPr>
          <w:rFonts w:ascii="Times New Roman" w:eastAsia="Times New Roman" w:hAnsi="Times New Roman"/>
          <w:lang w:eastAsia="ru-RU"/>
        </w:rPr>
        <w:t>Ц</w:t>
      </w:r>
      <w:r w:rsidR="0093149D">
        <w:rPr>
          <w:rFonts w:ascii="Times New Roman" w:eastAsia="Times New Roman" w:hAnsi="Times New Roman"/>
          <w:vertAlign w:val="subscript"/>
          <w:lang w:eastAsia="ru-RU"/>
        </w:rPr>
        <w:t>л</w:t>
      </w:r>
      <w:proofErr w:type="spellEnd"/>
      <w:r w:rsidR="004E114F" w:rsidRPr="004E114F">
        <w:rPr>
          <w:rFonts w:ascii="Times New Roman" w:eastAsia="Times New Roman" w:hAnsi="Times New Roman"/>
          <w:lang w:eastAsia="ru-RU"/>
        </w:rPr>
        <w:t xml:space="preserve"> - </w:t>
      </w:r>
      <w:r w:rsidR="0093149D" w:rsidRPr="0093149D">
        <w:rPr>
          <w:rFonts w:ascii="Times New Roman" w:eastAsia="Times New Roman" w:hAnsi="Times New Roman"/>
          <w:lang w:eastAsia="ru-RU"/>
        </w:rPr>
        <w:t>наилучшее ценовое предложение из числа предложенных</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участниками закупки</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0093149D" w:rsidRPr="0093149D">
        <w:rPr>
          <w:rFonts w:ascii="Times New Roman" w:eastAsia="Times New Roman" w:hAnsi="Times New Roman"/>
          <w:lang w:eastAsia="ru-RU"/>
        </w:rPr>
        <w:t xml:space="preserve">ена </w:t>
      </w:r>
      <w:r w:rsidR="0093149D">
        <w:rPr>
          <w:rFonts w:ascii="Times New Roman" w:eastAsia="Times New Roman" w:hAnsi="Times New Roman"/>
          <w:lang w:eastAsia="ru-RU"/>
        </w:rPr>
        <w:t>договора</w:t>
      </w:r>
      <w:r w:rsidR="0093149D" w:rsidRPr="0093149D">
        <w:rPr>
          <w:rFonts w:ascii="Times New Roman" w:eastAsia="Times New Roman" w:hAnsi="Times New Roman"/>
          <w:lang w:eastAsia="ru-RU"/>
        </w:rPr>
        <w:t>"</w:t>
      </w:r>
      <w:r w:rsidR="004E114F" w:rsidRPr="004E114F">
        <w:rPr>
          <w:rFonts w:ascii="Times New Roman" w:eastAsia="Times New Roman" w:hAnsi="Times New Roman"/>
          <w:lang w:eastAsia="ru-RU"/>
        </w:rPr>
        <w:t>;</w:t>
      </w:r>
    </w:p>
    <w:p w14:paraId="4BB2310B" w14:textId="77777777"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p>
    <w:p w14:paraId="0E105694" w14:textId="77777777"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sidR="00BB35A4">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23D62E9B" w14:textId="77777777"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p>
    <w:p w14:paraId="6AC6A4AE" w14:textId="77777777" w:rsidR="00AC5450" w:rsidRDefault="00D34B7D" w:rsidP="00D34B7D">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sidR="00A03A33">
        <w:rPr>
          <w:rFonts w:ascii="Times New Roman" w:eastAsia="Times New Roman" w:hAnsi="Times New Roman"/>
          <w:sz w:val="24"/>
          <w:szCs w:val="24"/>
          <w:lang w:eastAsia="ru-RU"/>
        </w:rPr>
        <w:t>,</w:t>
      </w:r>
    </w:p>
    <w:p w14:paraId="61A8A623" w14:textId="77777777" w:rsidR="00AC5450" w:rsidRDefault="00A03A33"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1DFA8188" w14:textId="77777777" w:rsidR="00A03A33" w:rsidRDefault="00A03A33" w:rsidP="004E114F">
      <w:pPr>
        <w:autoSpaceDE w:val="0"/>
        <w:autoSpaceDN w:val="0"/>
        <w:adjustRightInd w:val="0"/>
        <w:spacing w:after="0" w:line="240" w:lineRule="auto"/>
        <w:ind w:firstLine="540"/>
        <w:jc w:val="both"/>
        <w:rPr>
          <w:rFonts w:ascii="Times New Roman" w:hAnsi="Times New Roman"/>
          <w:color w:val="22272F"/>
          <w:shd w:val="clear" w:color="auto" w:fill="FFFFFF"/>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2E47F8B4" w14:textId="77777777" w:rsidR="00A03A33" w:rsidRDefault="00A03A33" w:rsidP="004E114F">
      <w:pPr>
        <w:autoSpaceDE w:val="0"/>
        <w:autoSpaceDN w:val="0"/>
        <w:adjustRightInd w:val="0"/>
        <w:spacing w:after="0" w:line="240" w:lineRule="auto"/>
        <w:ind w:firstLine="540"/>
        <w:jc w:val="both"/>
        <w:rPr>
          <w:rFonts w:ascii="Times New Roman" w:eastAsia="Times New Roman" w:hAnsi="Times New Roman"/>
          <w:lang w:eastAsia="ru-RU"/>
        </w:rPr>
      </w:pPr>
    </w:p>
    <w:p w14:paraId="1A1CD102"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в следующем порядке:</w:t>
      </w:r>
    </w:p>
    <w:p w14:paraId="5E8AF55E"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6" w:name="P88"/>
      <w:bookmarkEnd w:id="16"/>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по формуле:</w:t>
      </w:r>
    </w:p>
    <w:p w14:paraId="13F40778"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14:paraId="13CF44CA" w14:textId="77777777" w:rsidR="00A03A33" w:rsidRPr="003565D2" w:rsidRDefault="003565D2" w:rsidP="007B26D9">
      <w:pPr>
        <w:autoSpaceDE w:val="0"/>
        <w:autoSpaceDN w:val="0"/>
        <w:adjustRightInd w:val="0"/>
        <w:spacing w:after="0" w:line="240" w:lineRule="auto"/>
        <w:ind w:firstLine="540"/>
        <w:jc w:val="center"/>
        <w:rPr>
          <w:rFonts w:ascii="Times New Roman" w:eastAsia="Times New Roman" w:hAnsi="Times New Roman"/>
          <w:lang w:eastAsia="ru-RU"/>
        </w:rPr>
      </w:pPr>
      <m:oMathPara>
        <m:oMath>
          <m:r>
            <m:rPr>
              <m:sty m:val="p"/>
            </m:rPr>
            <w:rPr>
              <w:rFonts w:ascii="Times New Roman" w:eastAsia="Times New Roman" w:hAnsi="Times New Roman"/>
              <w:lang w:eastAsia="ru-RU"/>
            </w:rPr>
            <m:t>БЦ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=100</m:t>
          </m:r>
          <m:r>
            <m:rPr>
              <m:sty m:val="p"/>
            </m:rPr>
            <w:rPr>
              <w:rFonts w:ascii="Times New Roman" w:eastAsia="Times New Roman" w:hAnsi="Times New Roman"/>
              <w:lang w:eastAsia="ru-RU"/>
            </w:rPr>
            <m:t>-</m:t>
          </m:r>
          <m:d>
            <m:dPr>
              <m:ctrlPr>
                <w:rPr>
                  <w:rFonts w:ascii="Cambria Math" w:eastAsia="Times New Roman" w:hAnsi="Times New Roman"/>
                  <w:lang w:eastAsia="ru-RU"/>
                </w:rPr>
              </m:ctrlPr>
            </m:dPr>
            <m:e>
              <m:f>
                <m:fPr>
                  <m:ctrlPr>
                    <w:rPr>
                      <w:rFonts w:ascii="Cambria Math" w:eastAsia="Times New Roman" w:hAnsi="Times New Roman"/>
                      <w:lang w:eastAsia="ru-RU"/>
                    </w:rPr>
                  </m:ctrlPr>
                </m:fPr>
                <m:num>
                  <m:r>
                    <m:rPr>
                      <m:sty m:val="p"/>
                    </m:rPr>
                    <w:rPr>
                      <w:rFonts w:ascii="Times New Roman" w:eastAsia="Times New Roman" w:hAnsi="Times New Roman"/>
                      <w:lang w:eastAsia="ru-RU"/>
                    </w:rPr>
                    <m:t>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num>
                <m:den>
                  <m:r>
                    <m:rPr>
                      <m:sty m:val="p"/>
                    </m:rPr>
                    <w:rPr>
                      <w:rFonts w:ascii="Times New Roman" w:eastAsia="Times New Roman" w:hAnsi="Times New Roman"/>
                      <w:lang w:eastAsia="ru-RU"/>
                    </w:rPr>
                    <m:t>Цнач</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den>
              </m:f>
            </m:e>
          </m:d>
          <m:r>
            <m:rPr>
              <m:sty m:val="p"/>
            </m:rPr>
            <w:rPr>
              <w:rFonts w:ascii="Times New Roman" w:eastAsia="Times New Roman" w:hAnsi="Times New Roman"/>
              <w:lang w:eastAsia="ru-RU"/>
            </w:rPr>
            <m:t>×</m:t>
          </m:r>
          <m:r>
            <m:rPr>
              <m:sty m:val="p"/>
            </m:rPr>
            <w:rPr>
              <w:rFonts w:ascii="Cambria Math" w:eastAsia="Times New Roman" w:hAnsi="Times New Roman"/>
              <w:lang w:eastAsia="ru-RU"/>
            </w:rPr>
            <m:t>100</m:t>
          </m:r>
        </m:oMath>
      </m:oMathPara>
    </w:p>
    <w:p w14:paraId="118EA3B8"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14:paraId="282B9560"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где </w:t>
      </w:r>
      <w:proofErr w:type="spellStart"/>
      <w:r w:rsidRPr="007B26D9">
        <w:rPr>
          <w:rFonts w:ascii="Times New Roman" w:eastAsia="Times New Roman" w:hAnsi="Times New Roman"/>
          <w:lang w:eastAsia="ru-RU"/>
        </w:rPr>
        <w:t>Ц</w:t>
      </w:r>
      <w:r w:rsidRPr="007B26D9">
        <w:rPr>
          <w:rFonts w:ascii="Times New Roman" w:eastAsia="Times New Roman" w:hAnsi="Times New Roman"/>
          <w:vertAlign w:val="subscript"/>
          <w:lang w:eastAsia="ru-RU"/>
        </w:rPr>
        <w:t>нач</w:t>
      </w:r>
      <w:proofErr w:type="spellEnd"/>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14:paraId="2B0E3AF3"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7" w:name="P93"/>
      <w:bookmarkEnd w:id="17"/>
      <w:r w:rsidRPr="007B26D9">
        <w:rPr>
          <w:rFonts w:ascii="Times New Roman" w:eastAsia="Times New Roman" w:hAnsi="Times New Roman"/>
          <w:lang w:eastAsia="ru-RU"/>
        </w:rPr>
        <w:lastRenderedPageBreak/>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sidR="00732010">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по формуле:</w:t>
      </w:r>
    </w:p>
    <w:p w14:paraId="5BF84328" w14:textId="77777777"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14:paraId="5E354F4A" w14:textId="77777777" w:rsidR="007B26D9" w:rsidRDefault="007B26D9" w:rsidP="007B26D9">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14:anchorId="5A259E05" wp14:editId="702C00ED">
            <wp:extent cx="1857375" cy="4857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485775"/>
                    </a:xfrm>
                    <a:prstGeom prst="rect">
                      <a:avLst/>
                    </a:prstGeom>
                    <a:noFill/>
                    <a:ln>
                      <a:noFill/>
                    </a:ln>
                  </pic:spPr>
                </pic:pic>
              </a:graphicData>
            </a:graphic>
          </wp:inline>
        </w:drawing>
      </w:r>
    </w:p>
    <w:p w14:paraId="3E2FAA17" w14:textId="77777777" w:rsidR="007B26D9" w:rsidRDefault="007B26D9" w:rsidP="004E114F">
      <w:pPr>
        <w:shd w:val="clear" w:color="auto" w:fill="FFFFFF"/>
        <w:tabs>
          <w:tab w:val="left" w:pos="540"/>
        </w:tabs>
        <w:spacing w:after="0" w:line="240" w:lineRule="auto"/>
        <w:ind w:firstLine="709"/>
        <w:jc w:val="both"/>
        <w:rPr>
          <w:rFonts w:ascii="Times New Roman" w:eastAsia="Times New Roman" w:hAnsi="Times New Roman"/>
          <w:lang w:eastAsia="ru-RU"/>
        </w:rPr>
      </w:pPr>
    </w:p>
    <w:p w14:paraId="459D16E3" w14:textId="77777777"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7A25D5">
        <w:rPr>
          <w:rFonts w:ascii="Times New Roman" w:eastAsia="Times New Roman" w:hAnsi="Times New Roman"/>
          <w:lang w:eastAsia="ru-RU"/>
        </w:rPr>
        <w:t>5</w:t>
      </w:r>
      <w:r w:rsidRPr="004E114F">
        <w:rPr>
          <w:rFonts w:ascii="Times New Roman" w:eastAsia="Times New Roman" w:hAnsi="Times New Roman"/>
          <w:lang w:eastAsia="ru-RU"/>
        </w:rPr>
        <w:t xml:space="preserve">). </w:t>
      </w:r>
    </w:p>
    <w:p w14:paraId="3683D6D6" w14:textId="77777777"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7AD59772" w14:textId="77777777"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6F1FEA18" w14:textId="77777777"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sidR="00732010">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sidR="007A25D5">
        <w:rPr>
          <w:rFonts w:ascii="Times New Roman" w:eastAsia="Times New Roman" w:hAnsi="Times New Roman"/>
          <w:lang w:eastAsia="ru-RU"/>
        </w:rPr>
        <w:t>5</w:t>
      </w:r>
      <w:r w:rsidRPr="004E114F">
        <w:rPr>
          <w:rFonts w:ascii="Times New Roman" w:eastAsia="Times New Roman" w:hAnsi="Times New Roman"/>
          <w:lang w:eastAsia="ru-RU"/>
        </w:rPr>
        <w:t>;</w:t>
      </w:r>
    </w:p>
    <w:p w14:paraId="36649A53" w14:textId="77777777"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4C812284" w14:textId="77777777"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1115FCEB" w14:textId="77777777" w:rsid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14:paraId="13948A7B" w14:textId="77777777" w:rsidR="003565D2" w:rsidRDefault="003565D2"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З</w:t>
      </w:r>
      <w:r w:rsidRPr="003565D2">
        <w:rPr>
          <w:rFonts w:ascii="Times New Roman" w:eastAsia="Times New Roman" w:hAnsi="Times New Roman"/>
          <w:lang w:eastAsia="ru-RU"/>
        </w:rPr>
        <w:t>аявкам, содержащим наилучшее ценовое предложение, а также предложение, равное такому наилучшему ценовому предложению, присваивается 100 баллов</w:t>
      </w:r>
      <w:r>
        <w:rPr>
          <w:rFonts w:ascii="Times New Roman" w:eastAsia="Times New Roman" w:hAnsi="Times New Roman"/>
          <w:lang w:eastAsia="ru-RU"/>
        </w:rPr>
        <w:t>.</w:t>
      </w:r>
    </w:p>
    <w:p w14:paraId="4491529F" w14:textId="77777777" w:rsidR="00E738F7" w:rsidRPr="008121DA" w:rsidRDefault="00E738F7"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161B719C" w14:textId="77777777"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3F5B57">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14:paraId="35E22AF7" w14:textId="77777777"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670" w:type="dxa"/>
        <w:tblInd w:w="-318" w:type="dxa"/>
        <w:tblLook w:val="04A0" w:firstRow="1" w:lastRow="0" w:firstColumn="1" w:lastColumn="0" w:noHBand="0" w:noVBand="1"/>
      </w:tblPr>
      <w:tblGrid>
        <w:gridCol w:w="4112"/>
        <w:gridCol w:w="3685"/>
        <w:gridCol w:w="2873"/>
      </w:tblGrid>
      <w:tr w:rsidR="00573BD0" w:rsidRPr="004E114F" w14:paraId="4555DE22" w14:textId="77777777" w:rsidTr="003F5B57">
        <w:tc>
          <w:tcPr>
            <w:tcW w:w="4112" w:type="dxa"/>
            <w:vAlign w:val="center"/>
          </w:tcPr>
          <w:p w14:paraId="40970F89"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685" w:type="dxa"/>
          </w:tcPr>
          <w:p w14:paraId="7E3BD162"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14:paraId="57DC9BE7"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14:paraId="3B9A1C35" w14:textId="77777777" w:rsidTr="003F5B57">
        <w:tc>
          <w:tcPr>
            <w:tcW w:w="4112" w:type="dxa"/>
            <w:vAlign w:val="center"/>
          </w:tcPr>
          <w:p w14:paraId="0A37A9CD"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685" w:type="dxa"/>
          </w:tcPr>
          <w:p w14:paraId="1479E316"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14:paraId="23096CA8" w14:textId="77777777"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14:paraId="2549E172" w14:textId="77777777" w:rsidTr="003F5B57">
        <w:tc>
          <w:tcPr>
            <w:tcW w:w="4112" w:type="dxa"/>
          </w:tcPr>
          <w:p w14:paraId="2238F96B" w14:textId="77777777"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685" w:type="dxa"/>
          </w:tcPr>
          <w:p w14:paraId="7EC54161" w14:textId="77777777"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14:paraId="706A1953" w14:textId="77777777"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14:paraId="315A855B" w14:textId="77777777"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14:paraId="78BAC5CD" w14:textId="77777777" w:rsidR="00573BD0" w:rsidRDefault="00573BD0" w:rsidP="004E114F">
            <w:pPr>
              <w:tabs>
                <w:tab w:val="left" w:pos="0"/>
              </w:tabs>
              <w:autoSpaceDE w:val="0"/>
              <w:autoSpaceDN w:val="0"/>
              <w:adjustRightInd w:val="0"/>
              <w:spacing w:after="0" w:line="240" w:lineRule="auto"/>
              <w:ind w:firstLine="280"/>
              <w:outlineLvl w:val="2"/>
              <w:rPr>
                <w:lang w:eastAsia="ru-RU"/>
              </w:rPr>
            </w:pPr>
          </w:p>
          <w:p w14:paraId="30435032" w14:textId="77777777" w:rsidR="00573BD0" w:rsidRDefault="00573BD0" w:rsidP="004E114F">
            <w:pPr>
              <w:tabs>
                <w:tab w:val="left" w:pos="0"/>
              </w:tabs>
              <w:autoSpaceDE w:val="0"/>
              <w:autoSpaceDN w:val="0"/>
              <w:adjustRightInd w:val="0"/>
              <w:spacing w:after="0" w:line="240" w:lineRule="auto"/>
              <w:ind w:firstLine="280"/>
              <w:outlineLvl w:val="2"/>
              <w:rPr>
                <w:lang w:eastAsia="ru-RU"/>
              </w:rPr>
            </w:pPr>
          </w:p>
          <w:p w14:paraId="2168586C" w14:textId="77777777" w:rsidR="00573BD0" w:rsidRDefault="00573BD0" w:rsidP="004E114F">
            <w:pPr>
              <w:tabs>
                <w:tab w:val="left" w:pos="0"/>
              </w:tabs>
              <w:autoSpaceDE w:val="0"/>
              <w:autoSpaceDN w:val="0"/>
              <w:adjustRightInd w:val="0"/>
              <w:spacing w:after="0" w:line="240" w:lineRule="auto"/>
              <w:ind w:firstLine="280"/>
              <w:outlineLvl w:val="2"/>
              <w:rPr>
                <w:lang w:eastAsia="ru-RU"/>
              </w:rPr>
            </w:pPr>
          </w:p>
          <w:p w14:paraId="3B14DAEF" w14:textId="77777777"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14:paraId="2A1FE967" w14:textId="77777777" w:rsidR="00573BD0" w:rsidRPr="003F5B57" w:rsidRDefault="00573BD0" w:rsidP="0087657A">
            <w:pPr>
              <w:tabs>
                <w:tab w:val="left" w:pos="0"/>
              </w:tabs>
              <w:autoSpaceDE w:val="0"/>
              <w:autoSpaceDN w:val="0"/>
              <w:adjustRightInd w:val="0"/>
              <w:spacing w:after="0" w:line="240" w:lineRule="auto"/>
              <w:outlineLvl w:val="2"/>
              <w:rPr>
                <w:sz w:val="20"/>
                <w:szCs w:val="20"/>
                <w:lang w:eastAsia="ru-RU"/>
              </w:rPr>
            </w:pPr>
            <w:r w:rsidRPr="003F5B57">
              <w:rPr>
                <w:rFonts w:cs="Tahoma"/>
                <w:sz w:val="20"/>
                <w:szCs w:val="20"/>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14:paraId="1E5AA1C4" w14:textId="77777777"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14:paraId="15FC9D65" w14:textId="77777777"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14:paraId="172EE038" w14:textId="77777777"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7A25D5">
        <w:rPr>
          <w:rFonts w:ascii="Times New Roman" w:hAnsi="Times New Roman"/>
          <w:lang w:eastAsia="ru-RU"/>
        </w:rPr>
        <w:t>5</w:t>
      </w:r>
      <w:r w:rsidRPr="009C14BF">
        <w:rPr>
          <w:rFonts w:ascii="Times New Roman" w:hAnsi="Times New Roman"/>
          <w:lang w:eastAsia="ru-RU"/>
        </w:rPr>
        <w:t>;</w:t>
      </w:r>
    </w:p>
    <w:p w14:paraId="7C5C847B" w14:textId="77777777"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14:paraId="04534F1C" w14:textId="77777777"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proofErr w:type="spellStart"/>
      <w:r w:rsidR="00573BD0" w:rsidRPr="004E114F">
        <w:rPr>
          <w:rFonts w:ascii="Times New Roman" w:eastAsia="Times New Roman" w:hAnsi="Times New Roman"/>
          <w:lang w:val="en-US" w:eastAsia="ru-RU"/>
        </w:rPr>
        <w:t>i</w:t>
      </w:r>
      <w:proofErr w:type="spellEnd"/>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14:paraId="0B0E925B" w14:textId="77777777"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14:paraId="491174D7" w14:textId="77777777"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14:paraId="3DBC3665" w14:textId="77777777"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14:paraId="787F95CF" w14:textId="77777777"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51A30D3A" w14:textId="77777777" w:rsidR="004E114F" w:rsidRPr="003635E3" w:rsidRDefault="004E114F" w:rsidP="004E114F">
      <w:pPr>
        <w:spacing w:after="0" w:line="240" w:lineRule="auto"/>
        <w:ind w:firstLine="567"/>
        <w:rPr>
          <w:rFonts w:ascii="Times New Roman" w:eastAsia="Times New Roman" w:hAnsi="Times New Roman"/>
          <w:sz w:val="12"/>
          <w:szCs w:val="12"/>
          <w:lang w:eastAsia="ru-RU"/>
        </w:rPr>
      </w:pPr>
    </w:p>
    <w:p w14:paraId="773F3A9D" w14:textId="77777777"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w:t>
      </w:r>
    </w:p>
    <w:p w14:paraId="4FB8A35A" w14:textId="77777777"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14:paraId="795F9985" w14:textId="77777777"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14:paraId="63917DBF" w14:textId="77777777" w:rsidR="004E114F" w:rsidRPr="003635E3" w:rsidRDefault="004E114F" w:rsidP="00F649A8">
      <w:pPr>
        <w:spacing w:after="0"/>
        <w:ind w:left="708" w:firstLine="1"/>
        <w:jc w:val="both"/>
        <w:rPr>
          <w:rFonts w:ascii="Times New Roman" w:hAnsi="Times New Roman"/>
          <w:b/>
          <w:i/>
          <w:sz w:val="12"/>
          <w:szCs w:val="12"/>
          <w:u w:val="single"/>
        </w:rPr>
      </w:pPr>
    </w:p>
    <w:p w14:paraId="5F920118" w14:textId="77777777"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14:paraId="7F40E775" w14:textId="77777777"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77FC695D" w14:textId="77777777"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29630A59" w14:textId="77777777"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запросе предложений </w:t>
      </w:r>
      <w:r w:rsidR="00E738F7">
        <w:rPr>
          <w:rFonts w:ascii="Times New Roman" w:hAnsi="Times New Roman"/>
        </w:rPr>
        <w:t>в электронной форме</w:t>
      </w:r>
      <w:r w:rsidR="00E738F7" w:rsidRPr="00A5567C">
        <w:rPr>
          <w:rFonts w:ascii="Times New Roman" w:hAnsi="Times New Roman"/>
        </w:rPr>
        <w:t xml:space="preserve"> </w:t>
      </w:r>
      <w:r w:rsidR="00A5567C" w:rsidRPr="00A5567C">
        <w:rPr>
          <w:rFonts w:ascii="Times New Roman" w:hAnsi="Times New Roman"/>
        </w:rPr>
        <w:t>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w:t>
      </w:r>
      <w:r w:rsidR="00E738F7" w:rsidRPr="00E738F7">
        <w:rPr>
          <w:rFonts w:ascii="Times New Roman" w:hAnsi="Times New Roman"/>
        </w:rPr>
        <w:t xml:space="preserve"> </w:t>
      </w:r>
      <w:r w:rsidR="00E738F7">
        <w:rPr>
          <w:rFonts w:ascii="Times New Roman" w:hAnsi="Times New Roman"/>
        </w:rPr>
        <w:t>в электронной форме</w:t>
      </w:r>
      <w:r w:rsidR="00A5567C" w:rsidRPr="00A5567C">
        <w:rPr>
          <w:rFonts w:ascii="Times New Roman" w:hAnsi="Times New Roman"/>
        </w:rPr>
        <w:t>, содержащих такие условия.</w:t>
      </w:r>
    </w:p>
    <w:p w14:paraId="5790D205" w14:textId="77777777"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.9. </w:t>
      </w:r>
      <w:r w:rsidR="00A5567C" w:rsidRPr="00A5567C">
        <w:rPr>
          <w:rFonts w:ascii="Times New Roman" w:hAnsi="Times New Roman"/>
        </w:rPr>
        <w:t xml:space="preserve">Победителем запроса предложений </w:t>
      </w:r>
      <w:r w:rsidR="00E738F7">
        <w:rPr>
          <w:rFonts w:ascii="Times New Roman" w:hAnsi="Times New Roman"/>
        </w:rPr>
        <w:t xml:space="preserve">в электронной форме </w:t>
      </w:r>
      <w:r w:rsidR="00A5567C" w:rsidRPr="00A5567C">
        <w:rPr>
          <w:rFonts w:ascii="Times New Roman" w:hAnsi="Times New Roman"/>
        </w:rPr>
        <w:t xml:space="preserve">признается участник, который предложил лучшие условия исполнения договора и заявке на участие в запросе </w:t>
      </w:r>
      <w:proofErr w:type="gramStart"/>
      <w:r w:rsidR="00A5567C" w:rsidRPr="00A5567C">
        <w:rPr>
          <w:rFonts w:ascii="Times New Roman" w:hAnsi="Times New Roman"/>
        </w:rPr>
        <w:t>предложений</w:t>
      </w:r>
      <w:proofErr w:type="gramEnd"/>
      <w:r w:rsidR="00A5567C" w:rsidRPr="00A5567C">
        <w:rPr>
          <w:rFonts w:ascii="Times New Roman" w:hAnsi="Times New Roman"/>
        </w:rPr>
        <w:t xml:space="preserve"> которого присвоен первый номер.</w:t>
      </w:r>
    </w:p>
    <w:p w14:paraId="69D5F3EA" w14:textId="77777777" w:rsidR="00B70371" w:rsidRPr="004F0E47" w:rsidRDefault="00B70371" w:rsidP="007118E9">
      <w:pPr>
        <w:spacing w:after="0" w:line="240" w:lineRule="auto"/>
        <w:ind w:firstLine="709"/>
        <w:jc w:val="both"/>
        <w:rPr>
          <w:rFonts w:ascii="Times New Roman" w:hAnsi="Times New Roman"/>
          <w:bCs/>
          <w:iCs/>
          <w:sz w:val="12"/>
          <w:szCs w:val="12"/>
        </w:rPr>
      </w:pPr>
    </w:p>
    <w:p w14:paraId="4FFB39A4" w14:textId="77777777"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3F5B57">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73DF160D" w14:textId="77777777"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14:paraId="505DE9E2"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14:paraId="3DE25200"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14:paraId="2E70AE1B"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14:paraId="33D40F10"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14:paraId="695296B3" w14:textId="77777777"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14:paraId="206C5295" w14:textId="77777777"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3F5B57">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14:paraId="76A8D3C6" w14:textId="77777777" w:rsidR="00B70371" w:rsidRPr="003635E3" w:rsidRDefault="00B70371" w:rsidP="007118E9">
      <w:pPr>
        <w:spacing w:after="0" w:line="240" w:lineRule="auto"/>
        <w:ind w:firstLine="709"/>
        <w:jc w:val="both"/>
        <w:rPr>
          <w:rFonts w:ascii="Times New Roman" w:hAnsi="Times New Roman"/>
          <w:sz w:val="12"/>
          <w:szCs w:val="12"/>
        </w:rPr>
      </w:pPr>
    </w:p>
    <w:p w14:paraId="45D1553B" w14:textId="77777777" w:rsidR="00D21856" w:rsidRDefault="00EE4F3B" w:rsidP="00D21856">
      <w:pPr>
        <w:spacing w:after="0" w:line="240" w:lineRule="auto"/>
        <w:ind w:firstLine="709"/>
        <w:rPr>
          <w:rFonts w:ascii="Times New Roman" w:hAnsi="Times New Roman"/>
          <w:b/>
        </w:rPr>
      </w:pPr>
      <w:r>
        <w:rPr>
          <w:rFonts w:ascii="Times New Roman" w:hAnsi="Times New Roman"/>
          <w:b/>
        </w:rPr>
        <w:t>6.</w:t>
      </w:r>
      <w:r w:rsidR="003F5B57">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14:paraId="0ABF8D7B" w14:textId="77777777"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71A36160"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23DB9AD6"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ACFBA11"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4E21EC1A"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066B77B1"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3DB7766"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14:paraId="7580636F" w14:textId="77777777"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w:t>
      </w:r>
      <w:r w:rsidR="006F67E9">
        <w:rPr>
          <w:rFonts w:ascii="Times New Roman" w:hAnsi="Times New Roman"/>
        </w:rPr>
        <w:t>2</w:t>
      </w:r>
      <w:r w:rsidR="00D21856" w:rsidRPr="00D21856">
        <w:rPr>
          <w:rFonts w:ascii="Times New Roman" w:hAnsi="Times New Roman"/>
        </w:rPr>
        <w:t xml:space="preserve">.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w:t>
      </w:r>
      <w:r w:rsidR="00D21856" w:rsidRPr="00D21856">
        <w:rPr>
          <w:rFonts w:ascii="Times New Roman" w:hAnsi="Times New Roman"/>
        </w:rPr>
        <w:lastRenderedPageBreak/>
        <w:t>участнику мотивированное сообщение с предложением устранить недостатки в установленные условиями процедуры закупки сроки.</w:t>
      </w:r>
    </w:p>
    <w:p w14:paraId="5973A24B" w14:textId="77777777" w:rsidR="003717E4" w:rsidRDefault="003717E4"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w:t>
      </w:r>
      <w:r w:rsidR="006F67E9">
        <w:rPr>
          <w:rFonts w:ascii="Times New Roman" w:hAnsi="Times New Roman"/>
        </w:rPr>
        <w:t>3</w:t>
      </w:r>
      <w:r>
        <w:rPr>
          <w:rFonts w:ascii="Times New Roman" w:hAnsi="Times New Roman"/>
        </w:rPr>
        <w:t xml:space="preserve">. </w:t>
      </w:r>
      <w:r w:rsidR="006F67E9" w:rsidRPr="006F67E9">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sidR="006F67E9">
        <w:rPr>
          <w:rFonts w:ascii="Times New Roman" w:hAnsi="Times New Roman"/>
        </w:rPr>
        <w:t>ого</w:t>
      </w:r>
      <w:r w:rsidR="006F67E9" w:rsidRPr="006F67E9">
        <w:rPr>
          <w:rFonts w:ascii="Times New Roman" w:hAnsi="Times New Roman"/>
        </w:rPr>
        <w:t xml:space="preserve"> запроса предложений и (или) о ценовом предложении данная заявка </w:t>
      </w:r>
      <w:r w:rsidR="006F67E9" w:rsidRPr="006F67E9">
        <w:rPr>
          <w:rFonts w:ascii="Times New Roman" w:hAnsi="Times New Roman"/>
          <w:u w:val="single"/>
        </w:rPr>
        <w:t>подлежит отклонению</w:t>
      </w:r>
      <w:r w:rsidR="006F67E9" w:rsidRPr="006F67E9">
        <w:rPr>
          <w:rFonts w:ascii="Times New Roman" w:hAnsi="Times New Roman"/>
        </w:rPr>
        <w:t>.</w:t>
      </w:r>
    </w:p>
    <w:p w14:paraId="4425F295" w14:textId="77777777" w:rsidR="006F67E9" w:rsidRDefault="006F67E9"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 xml:space="preserve">.4. </w:t>
      </w:r>
      <w:r w:rsidRPr="006F67E9">
        <w:rPr>
          <w:rFonts w:ascii="Times New Roman" w:hAnsi="Times New Roman"/>
          <w:bC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7ED82813" w14:textId="77777777" w:rsidR="006F67E9" w:rsidRDefault="006F67E9" w:rsidP="00D21856">
      <w:pPr>
        <w:spacing w:after="0" w:line="240" w:lineRule="auto"/>
        <w:ind w:firstLine="709"/>
        <w:jc w:val="both"/>
        <w:rPr>
          <w:rFonts w:ascii="Times New Roman" w:hAnsi="Times New Roman"/>
        </w:rPr>
      </w:pPr>
    </w:p>
    <w:p w14:paraId="45865AF6" w14:textId="77777777"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8" w:name="_Toc123405485"/>
      <w:bookmarkStart w:id="19" w:name="_Toc166101211"/>
      <w:bookmarkStart w:id="20" w:name="_Toc5779001"/>
      <w:r w:rsidRPr="007768A3">
        <w:rPr>
          <w:rFonts w:ascii="Times New Roman" w:hAnsi="Times New Roman"/>
          <w:b/>
        </w:rPr>
        <w:t>ЗАКЛЮЧЕНИЕ, ИЗМЕНЕНИЕ И РАСТОРЖЕНИЕ ДОГОВОРА</w:t>
      </w:r>
      <w:bookmarkEnd w:id="18"/>
      <w:bookmarkEnd w:id="19"/>
      <w:bookmarkEnd w:id="20"/>
    </w:p>
    <w:p w14:paraId="4E5C6529" w14:textId="77777777" w:rsidR="009D314C" w:rsidRPr="00037041" w:rsidRDefault="009D314C" w:rsidP="00D21856">
      <w:pPr>
        <w:spacing w:after="0" w:line="240" w:lineRule="auto"/>
        <w:ind w:firstLine="709"/>
        <w:jc w:val="both"/>
        <w:rPr>
          <w:rFonts w:ascii="Times New Roman" w:hAnsi="Times New Roman"/>
          <w:b/>
          <w:sz w:val="12"/>
          <w:szCs w:val="12"/>
        </w:rPr>
      </w:pPr>
    </w:p>
    <w:p w14:paraId="49A1AEE9" w14:textId="77777777"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5ABFF264" w14:textId="77777777"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4634E5">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14:paraId="10C2C6B0" w14:textId="77777777"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B4D180B" w14:textId="77777777" w:rsidR="00656F2B" w:rsidRDefault="00656F2B" w:rsidP="00D21856">
      <w:pPr>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 xml:space="preserve">путём предоставления </w:t>
      </w:r>
      <w:r w:rsidR="00732010">
        <w:rPr>
          <w:rFonts w:ascii="Times New Roman" w:hAnsi="Times New Roman"/>
          <w:bCs/>
        </w:rPr>
        <w:t>независимой</w:t>
      </w:r>
      <w:r w:rsidRPr="00656F2B">
        <w:rPr>
          <w:rFonts w:ascii="Times New Roman" w:hAnsi="Times New Roman"/>
          <w:bCs/>
        </w:rPr>
        <w:t xml:space="preserve"> гарантии</w:t>
      </w:r>
      <w:r>
        <w:rPr>
          <w:rFonts w:ascii="Times New Roman" w:hAnsi="Times New Roman"/>
          <w:bCs/>
        </w:rPr>
        <w:t>.</w:t>
      </w:r>
    </w:p>
    <w:p w14:paraId="77A02A1F" w14:textId="77777777"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4634E5">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732010">
        <w:rPr>
          <w:rFonts w:ascii="Times New Roman" w:hAnsi="Times New Roman"/>
          <w:bCs/>
        </w:rPr>
        <w:t xml:space="preserve"> настоящей документации</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67CD614" w14:textId="77777777"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4</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14:paraId="0E2DAFFC" w14:textId="77777777" w:rsidR="0053211A" w:rsidRPr="0053211A" w:rsidRDefault="00EE4F3B" w:rsidP="0053211A">
      <w:pPr>
        <w:spacing w:after="0" w:line="240" w:lineRule="auto"/>
        <w:ind w:firstLine="709"/>
        <w:jc w:val="both"/>
      </w:pPr>
      <w:r>
        <w:rPr>
          <w:rFonts w:ascii="Times New Roman" w:hAnsi="Times New Roman"/>
        </w:rPr>
        <w:t>7.1.</w:t>
      </w:r>
      <w:r w:rsidR="003F5B57">
        <w:rPr>
          <w:rFonts w:ascii="Times New Roman" w:hAnsi="Times New Roman"/>
        </w:rPr>
        <w:t>5</w:t>
      </w:r>
      <w:r>
        <w:rPr>
          <w:rFonts w:ascii="Times New Roman" w:hAnsi="Times New Roman"/>
        </w:rPr>
        <w:t>.</w:t>
      </w:r>
      <w:r w:rsidR="00D21856" w:rsidRPr="00D21856">
        <w:rPr>
          <w:rFonts w:ascii="Times New Roman" w:hAnsi="Times New Roman"/>
        </w:rPr>
        <w:t xml:space="preserve"> </w:t>
      </w:r>
      <w:r w:rsidR="0053211A" w:rsidRPr="0053211A">
        <w:rPr>
          <w:rFonts w:ascii="Times New Roman" w:hAnsi="Times New Roman"/>
        </w:rPr>
        <w:t>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следующим требованиям:</w:t>
      </w:r>
    </w:p>
    <w:p w14:paraId="09C50D8C"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7A573C5"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независимая гарантия не может быть отозвана выдавшим ее гарантом;</w:t>
      </w:r>
    </w:p>
    <w:p w14:paraId="51574A72"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независимая гарантия должна содержать:</w:t>
      </w:r>
    </w:p>
    <w:p w14:paraId="1CCFD740"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8171F0"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CFCED2A"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lastRenderedPageBreak/>
        <w:t xml:space="preserve">в) указание на срок ее действия, который не может составлять менее одного месяца с даты </w:t>
      </w:r>
      <w:proofErr w:type="gramStart"/>
      <w:r w:rsidRPr="0053211A">
        <w:rPr>
          <w:rFonts w:ascii="Times New Roman" w:hAnsi="Times New Roman"/>
        </w:rPr>
        <w:t>окончания</w:t>
      </w:r>
      <w:proofErr w:type="gramEnd"/>
      <w:r w:rsidRPr="0053211A">
        <w:rPr>
          <w:rFonts w:ascii="Times New Roman" w:hAnsi="Times New Roman"/>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4E232A2A" w14:textId="77777777" w:rsidR="0053211A" w:rsidRDefault="0053211A" w:rsidP="0053211A">
      <w:pPr>
        <w:spacing w:after="0" w:line="240" w:lineRule="auto"/>
        <w:ind w:firstLine="709"/>
        <w:jc w:val="both"/>
        <w:rPr>
          <w:rFonts w:ascii="Times New Roman" w:hAnsi="Times New Roman"/>
        </w:rPr>
      </w:pPr>
      <w:r w:rsidRPr="0053211A">
        <w:rPr>
          <w:rFonts w:ascii="Times New Roman" w:hAnsi="Times New Roman"/>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6157928" w14:textId="77777777" w:rsidR="003565D2" w:rsidRPr="0053211A" w:rsidRDefault="003565D2" w:rsidP="0053211A">
      <w:pPr>
        <w:spacing w:after="0" w:line="240" w:lineRule="auto"/>
        <w:ind w:firstLine="709"/>
        <w:jc w:val="both"/>
        <w:rPr>
          <w:rFonts w:ascii="Times New Roman" w:hAnsi="Times New Roman"/>
        </w:rPr>
      </w:pPr>
      <w:r w:rsidRPr="003565D2">
        <w:rPr>
          <w:rFonts w:ascii="Times New Roman" w:hAnsi="Times New Roman"/>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ascii="Times New Roman" w:hAnsi="Times New Roman"/>
        </w:rPr>
        <w:t>.</w:t>
      </w:r>
    </w:p>
    <w:p w14:paraId="70D5BC95" w14:textId="77777777"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7.1.6</w:t>
      </w:r>
      <w:r w:rsidRPr="0053211A">
        <w:rPr>
          <w:rFonts w:ascii="Times New Roman" w:hAnsi="Times New Roman"/>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52B0A427" w14:textId="77777777"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7.1.7</w:t>
      </w:r>
      <w:r w:rsidRPr="0053211A">
        <w:rPr>
          <w:rFonts w:ascii="Times New Roman" w:hAnsi="Times New Roman"/>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D96481A" w14:textId="77777777"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7.1.8</w:t>
      </w:r>
      <w:r w:rsidRPr="0053211A">
        <w:rPr>
          <w:rFonts w:ascii="Times New Roman" w:hAnsi="Times New Roman"/>
        </w:rPr>
        <w:t>. Правительство Российской Федерации вправе установить:</w:t>
      </w:r>
    </w:p>
    <w:p w14:paraId="695908C6"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7B29363"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38CCEF51"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905D2AA" w14:textId="77777777"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5F6F8E3C" w14:textId="77777777" w:rsidR="0053211A" w:rsidRDefault="0053211A" w:rsidP="0053211A">
      <w:pPr>
        <w:spacing w:after="0" w:line="240" w:lineRule="auto"/>
        <w:ind w:firstLine="709"/>
        <w:jc w:val="both"/>
        <w:rPr>
          <w:rFonts w:ascii="Times New Roman" w:hAnsi="Times New Roman"/>
        </w:rPr>
      </w:pPr>
      <w:r w:rsidRPr="0053211A">
        <w:rPr>
          <w:rFonts w:ascii="Times New Roman" w:hAnsi="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5B082C4" w14:textId="77777777" w:rsidR="00504643" w:rsidRDefault="00504643" w:rsidP="0053211A">
      <w:pPr>
        <w:spacing w:after="0" w:line="240" w:lineRule="auto"/>
        <w:ind w:firstLine="709"/>
        <w:jc w:val="both"/>
        <w:rPr>
          <w:rFonts w:ascii="Times New Roman" w:hAnsi="Times New Roman"/>
        </w:rPr>
      </w:pPr>
      <w:r>
        <w:rPr>
          <w:rFonts w:ascii="Times New Roman" w:hAnsi="Times New Roman"/>
        </w:rPr>
        <w:t xml:space="preserve">7.1.9. </w:t>
      </w:r>
      <w:r w:rsidR="003565D2" w:rsidRPr="003565D2">
        <w:rPr>
          <w:rFonts w:ascii="Times New Roman" w:hAnsi="Times New Roman"/>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F95736A" w14:textId="77777777"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504643">
        <w:rPr>
          <w:rFonts w:ascii="Times New Roman" w:hAnsi="Times New Roman"/>
          <w:lang w:val="sah-RU"/>
        </w:rPr>
        <w:t>10</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3799E05" w14:textId="77777777" w:rsidR="00D21856" w:rsidRDefault="00D64111" w:rsidP="00D21856">
      <w:pPr>
        <w:spacing w:after="0" w:line="240" w:lineRule="auto"/>
        <w:ind w:firstLine="709"/>
        <w:jc w:val="both"/>
        <w:rPr>
          <w:rFonts w:ascii="Times New Roman" w:hAnsi="Times New Roman"/>
        </w:rPr>
      </w:pPr>
      <w:r>
        <w:rPr>
          <w:rFonts w:ascii="Times New Roman" w:hAnsi="Times New Roman"/>
        </w:rPr>
        <w:t>7.1.</w:t>
      </w:r>
      <w:r w:rsidR="0053211A">
        <w:rPr>
          <w:rFonts w:ascii="Times New Roman" w:hAnsi="Times New Roman"/>
        </w:rPr>
        <w:t>1</w:t>
      </w:r>
      <w:r w:rsidR="00504643">
        <w:rPr>
          <w:rFonts w:ascii="Times New Roman" w:hAnsi="Times New Roman"/>
        </w:rPr>
        <w:t>1</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7BB01109" w14:textId="77777777"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lastRenderedPageBreak/>
        <w:t>7.1.1</w:t>
      </w:r>
      <w:r w:rsidR="00504643">
        <w:rPr>
          <w:rFonts w:ascii="Times New Roman" w:hAnsi="Times New Roman"/>
        </w:rPr>
        <w:t>2</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2C8A83B3" w14:textId="77777777" w:rsidR="00037041" w:rsidRPr="00037041" w:rsidRDefault="00037041" w:rsidP="00D64111">
      <w:pPr>
        <w:spacing w:after="0" w:line="240" w:lineRule="auto"/>
        <w:ind w:firstLine="709"/>
        <w:jc w:val="both"/>
        <w:rPr>
          <w:rFonts w:ascii="Times New Roman" w:hAnsi="Times New Roman"/>
          <w:b/>
          <w:sz w:val="12"/>
          <w:szCs w:val="12"/>
        </w:rPr>
      </w:pPr>
    </w:p>
    <w:p w14:paraId="58EB4690" w14:textId="77777777"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14:paraId="54FEE8AA" w14:textId="77777777"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6F67E9" w:rsidRPr="006F67E9">
        <w:rPr>
          <w:rFonts w:ascii="Times New Roman" w:eastAsia="Times New Roman" w:hAnsi="Times New Roman"/>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lang w:eastAsia="ru-RU"/>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230A03E" w14:textId="77777777"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6F67E9" w:rsidRPr="006F67E9">
        <w:rPr>
          <w:rFonts w:ascii="Times New Roman" w:eastAsia="Times New Roman" w:hAnsi="Times New Roman"/>
          <w:bCs/>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bCs/>
          <w:lang w:eastAsia="ru-RU"/>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p>
    <w:p w14:paraId="2E80463D" w14:textId="77777777"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момента </w:t>
      </w:r>
      <w:r w:rsidR="00436396">
        <w:rPr>
          <w:rFonts w:ascii="Times New Roman" w:eastAsia="Times New Roman" w:hAnsi="Times New Roman"/>
          <w:shd w:val="clear" w:color="auto" w:fill="FFFFFF"/>
          <w:lang w:eastAsia="ru-RU"/>
        </w:rPr>
        <w:t>размещения итогового протокола</w:t>
      </w:r>
      <w:r w:rsidR="002D4507" w:rsidRPr="00D64111">
        <w:rPr>
          <w:rFonts w:ascii="Times New Roman" w:eastAsia="Times New Roman" w:hAnsi="Times New Roman"/>
          <w:shd w:val="clear" w:color="auto" w:fill="FFFFFF"/>
          <w:lang w:eastAsia="ru-RU"/>
        </w:rPr>
        <w:t>.</w:t>
      </w:r>
      <w:r w:rsidR="002D4507" w:rsidRPr="00D64111">
        <w:rPr>
          <w:rFonts w:ascii="Arial" w:eastAsia="Times New Roman" w:hAnsi="Arial" w:cs="Arial"/>
          <w:b/>
          <w:lang w:eastAsia="ru-RU"/>
        </w:rPr>
        <w:t xml:space="preserve"> </w:t>
      </w:r>
    </w:p>
    <w:p w14:paraId="0A13523A" w14:textId="77777777"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4</w:t>
      </w:r>
      <w:r>
        <w:rPr>
          <w:rFonts w:ascii="Times New Roman" w:eastAsia="Times New Roman" w:hAnsi="Times New Roman"/>
          <w:lang w:eastAsia="ru-RU"/>
        </w:rPr>
        <w:t xml:space="preserve">. </w:t>
      </w:r>
      <w:r w:rsidR="00365D10" w:rsidRPr="00365D10">
        <w:rPr>
          <w:rFonts w:ascii="Times New Roman" w:eastAsia="Times New Roman" w:hAnsi="Times New Roman"/>
          <w:lang w:eastAsia="ru-RU"/>
        </w:rPr>
        <w:t xml:space="preserve">В случае, если Заказчиком было установлено требование обеспечения исполнения договора, то такое обеспечение должно быть представлено участником </w:t>
      </w:r>
      <w:proofErr w:type="gramStart"/>
      <w:r w:rsidR="00365D10" w:rsidRPr="00365D10">
        <w:rPr>
          <w:rFonts w:ascii="Times New Roman" w:eastAsia="Times New Roman" w:hAnsi="Times New Roman"/>
          <w:lang w:eastAsia="ru-RU"/>
        </w:rPr>
        <w:t>в  момент</w:t>
      </w:r>
      <w:proofErr w:type="gramEnd"/>
      <w:r w:rsidR="00365D10" w:rsidRPr="00365D10">
        <w:rPr>
          <w:rFonts w:ascii="Times New Roman" w:eastAsia="Times New Roman" w:hAnsi="Times New Roman"/>
          <w:lang w:eastAsia="ru-RU"/>
        </w:rPr>
        <w:t xml:space="preserve"> подписания договора. В случае непредставления обеспечения в указанный срок договор может быть расторгнут в одностороннем порядке</w:t>
      </w:r>
      <w:r w:rsidR="00EB60AC">
        <w:rPr>
          <w:rFonts w:ascii="Times New Roman" w:eastAsia="Times New Roman" w:hAnsi="Times New Roman"/>
          <w:lang w:eastAsia="ru-RU"/>
        </w:rPr>
        <w:t>.</w:t>
      </w:r>
      <w:r w:rsidR="00365D10" w:rsidRPr="00365D10">
        <w:rPr>
          <w:rFonts w:ascii="Times New Roman" w:eastAsia="Times New Roman" w:hAnsi="Times New Roman"/>
          <w:lang w:eastAsia="ru-RU"/>
        </w:rPr>
        <w:t xml:space="preserve"> </w:t>
      </w:r>
    </w:p>
    <w:p w14:paraId="22463A29" w14:textId="77777777"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5</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436396">
        <w:rPr>
          <w:rFonts w:ascii="Times New Roman" w:eastAsia="Times New Roman" w:hAnsi="Times New Roman"/>
          <w:lang w:eastAsia="ru-RU"/>
        </w:rPr>
        <w:t xml:space="preserve">итогового </w:t>
      </w:r>
      <w:r w:rsidR="00311676" w:rsidRPr="00D64111">
        <w:rPr>
          <w:rFonts w:ascii="Times New Roman" w:eastAsia="Times New Roman" w:hAnsi="Times New Roman"/>
          <w:shd w:val="clear" w:color="auto" w:fill="FFFFFF"/>
          <w:lang w:eastAsia="ru-RU"/>
        </w:rPr>
        <w:t xml:space="preserve">протокола </w:t>
      </w:r>
      <w:r w:rsidR="00311676" w:rsidRPr="00311676">
        <w:rPr>
          <w:rFonts w:ascii="Times New Roman" w:eastAsia="Times New Roman" w:hAnsi="Times New Roman"/>
          <w:lang w:eastAsia="ru-RU"/>
        </w:rPr>
        <w:t>направляет победителю на подпись необходимое количество экземпляров договора через оператора электронной площадки.</w:t>
      </w:r>
    </w:p>
    <w:p w14:paraId="7B320E7B" w14:textId="77777777"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6</w:t>
      </w:r>
      <w:r w:rsidR="002D4507" w:rsidRPr="00D64111">
        <w:rPr>
          <w:rFonts w:ascii="Times New Roman" w:eastAsia="Times New Roman" w:hAnsi="Times New Roman"/>
          <w:lang w:eastAsia="ru-RU"/>
        </w:rPr>
        <w:t>. Если победитель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xml:space="preserve">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 xml:space="preserve">дней не направит Заказчику подписанный договор либо протокол разногласия, то победитель запроса предложений </w:t>
      </w:r>
      <w:r w:rsidR="00436396">
        <w:rPr>
          <w:rFonts w:ascii="Times New Roman" w:eastAsia="Times New Roman" w:hAnsi="Times New Roman"/>
          <w:lang w:eastAsia="ru-RU"/>
        </w:rPr>
        <w:t xml:space="preserve">в электронной форме </w:t>
      </w:r>
      <w:r w:rsidR="002D4507" w:rsidRPr="00D64111">
        <w:rPr>
          <w:rFonts w:ascii="Times New Roman" w:eastAsia="Times New Roman" w:hAnsi="Times New Roman"/>
          <w:lang w:eastAsia="ru-RU"/>
        </w:rPr>
        <w:t>считается уклонившимся от заключения договора.</w:t>
      </w:r>
    </w:p>
    <w:p w14:paraId="4A6291D9" w14:textId="77777777" w:rsidR="002D4507" w:rsidRPr="009600E9" w:rsidRDefault="00D64111" w:rsidP="002D4507">
      <w:pPr>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7</w:t>
      </w:r>
      <w:r w:rsidR="002D4507" w:rsidRPr="009600E9">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428213C3" w14:textId="77777777" w:rsidR="002D4507" w:rsidRPr="00D64111" w:rsidRDefault="00D64111" w:rsidP="002D4507">
      <w:pPr>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8</w:t>
      </w:r>
      <w:r w:rsidR="002D4507" w:rsidRPr="009600E9">
        <w:rPr>
          <w:rFonts w:ascii="Times New Roman" w:eastAsia="Times New Roman" w:hAnsi="Times New Roman"/>
          <w:lang w:eastAsia="ru-RU"/>
        </w:rPr>
        <w:t>. В случае уклонения участника запроса предложений</w:t>
      </w:r>
      <w:r w:rsidR="00436396" w:rsidRPr="009600E9">
        <w:rPr>
          <w:rFonts w:ascii="Times New Roman" w:eastAsia="Times New Roman" w:hAnsi="Times New Roman"/>
          <w:lang w:eastAsia="ru-RU"/>
        </w:rPr>
        <w:t xml:space="preserve"> в электронной форме</w:t>
      </w:r>
      <w:r w:rsidR="002D4507" w:rsidRPr="009600E9">
        <w:rPr>
          <w:rFonts w:ascii="Times New Roman" w:eastAsia="Times New Roman" w:hAnsi="Times New Roman"/>
          <w:lang w:eastAsia="ru-RU"/>
        </w:rPr>
        <w:t>, заявке которого присвоен второй номер, от заключения договора — запрос предложений в электронной форме признаётся несостоявшимся.</w:t>
      </w:r>
    </w:p>
    <w:p w14:paraId="133D0931" w14:textId="77777777" w:rsidR="00A63CFA" w:rsidRDefault="0007399A" w:rsidP="002D4507">
      <w:pPr>
        <w:autoSpaceDE w:val="0"/>
        <w:autoSpaceDN w:val="0"/>
        <w:adjustRightInd w:val="0"/>
        <w:spacing w:after="0" w:line="240" w:lineRule="auto"/>
        <w:ind w:firstLine="709"/>
        <w:jc w:val="both"/>
        <w:rPr>
          <w:rFonts w:ascii="Times New Roman" w:eastAsia="Times New Roman" w:hAnsi="Times New Roman"/>
          <w:bCs/>
          <w:lang w:eastAsia="ru-RU"/>
        </w:rPr>
      </w:pPr>
      <w:r w:rsidRPr="0007399A">
        <w:rPr>
          <w:rFonts w:ascii="Times New Roman" w:eastAsia="Times New Roman" w:hAnsi="Times New Roman"/>
          <w:lang w:eastAsia="ru-RU"/>
        </w:rPr>
        <w:t xml:space="preserve">7.2.9. </w:t>
      </w:r>
      <w:r w:rsidRPr="0007399A">
        <w:rPr>
          <w:rFonts w:ascii="Times New Roman" w:eastAsia="Times New Roman" w:hAnsi="Times New Roman"/>
          <w:bCs/>
          <w:lang w:eastAsia="ru-RU"/>
        </w:rPr>
        <w:t xml:space="preserve">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в соответствии с Положением </w:t>
      </w:r>
      <w:r>
        <w:rPr>
          <w:rFonts w:ascii="Times New Roman" w:eastAsia="Times New Roman" w:hAnsi="Times New Roman"/>
          <w:bCs/>
          <w:lang w:eastAsia="ru-RU"/>
        </w:rPr>
        <w:t xml:space="preserve">о закупках </w:t>
      </w:r>
      <w:r w:rsidRPr="0007399A">
        <w:rPr>
          <w:rFonts w:ascii="Times New Roman" w:eastAsia="Times New Roman" w:hAnsi="Times New Roman"/>
          <w:bCs/>
          <w:lang w:eastAsia="ru-RU"/>
        </w:rPr>
        <w:t>без применения особенностей проведения конкурентных закупок, осуществляемых у субъектов малого и среднего предпринимательства.</w:t>
      </w:r>
    </w:p>
    <w:p w14:paraId="27965F1D" w14:textId="77777777"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7.2.10. </w:t>
      </w:r>
      <w:r w:rsidRPr="00365D10">
        <w:rPr>
          <w:rFonts w:ascii="Times New Roman" w:eastAsia="Times New Roman" w:hAnsi="Times New Roman"/>
          <w:bCs/>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4ECBABDC" w14:textId="77777777"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7.2.11. </w:t>
      </w:r>
      <w:r w:rsidRPr="00365D10">
        <w:rPr>
          <w:rFonts w:ascii="Times New Roman" w:eastAsia="Times New Roman" w:hAnsi="Times New Roman"/>
          <w:bCs/>
          <w:lang w:eastAsia="ru-RU"/>
        </w:rPr>
        <w:t xml:space="preserve">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w:t>
      </w:r>
      <w:r w:rsidRPr="00365D10">
        <w:rPr>
          <w:rFonts w:ascii="Times New Roman" w:eastAsia="Times New Roman" w:hAnsi="Times New Roman"/>
          <w:bCs/>
          <w:lang w:eastAsia="ru-RU"/>
        </w:rPr>
        <w:lastRenderedPageBreak/>
        <w:t>указанный в документации о закупке, отодвигается на срок, в течение которого проводились преддоговорные переговоры.</w:t>
      </w:r>
    </w:p>
    <w:p w14:paraId="768CE5F8" w14:textId="77777777"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7.2.12. </w:t>
      </w:r>
      <w:r w:rsidRPr="00365D10">
        <w:rPr>
          <w:rFonts w:ascii="Times New Roman" w:eastAsia="Times New Roman" w:hAnsi="Times New Roman"/>
          <w:bCs/>
          <w:lang w:eastAsia="ru-RU"/>
        </w:rPr>
        <w:t>Заказчик вправе отказаться от заключения договора с участником закупки, обязанным заключить договор, в случаях:</w:t>
      </w:r>
    </w:p>
    <w:p w14:paraId="165F4D23" w14:textId="77777777"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sidRPr="00365D10">
        <w:rPr>
          <w:rFonts w:ascii="Times New Roman" w:eastAsia="Times New Roman" w:hAnsi="Times New Roman"/>
          <w:bCs/>
          <w:lang w:eastAsia="ru-RU"/>
        </w:rPr>
        <w:t>— несоответствия участника закупки, обязанного заключить договор, требованиям, установленным в документации о закупки;</w:t>
      </w:r>
    </w:p>
    <w:p w14:paraId="611EFCDF" w14:textId="77777777" w:rsidR="00365D10" w:rsidRPr="0007399A" w:rsidRDefault="00365D10" w:rsidP="00365D10">
      <w:pPr>
        <w:autoSpaceDE w:val="0"/>
        <w:autoSpaceDN w:val="0"/>
        <w:adjustRightInd w:val="0"/>
        <w:spacing w:after="0" w:line="240" w:lineRule="auto"/>
        <w:ind w:firstLine="709"/>
        <w:jc w:val="both"/>
        <w:rPr>
          <w:rFonts w:ascii="Times New Roman" w:eastAsia="Times New Roman" w:hAnsi="Times New Roman"/>
          <w:lang w:eastAsia="ru-RU"/>
        </w:rPr>
      </w:pPr>
      <w:r w:rsidRPr="00365D10">
        <w:rPr>
          <w:rFonts w:ascii="Times New Roman" w:eastAsia="Times New Roman" w:hAnsi="Times New Roman"/>
          <w:bCs/>
          <w:lang w:eastAsia="ru-RU"/>
        </w:rPr>
        <w:t>—</w:t>
      </w:r>
      <w:r w:rsidRPr="00365D10">
        <w:rPr>
          <w:rFonts w:ascii="Times New Roman" w:eastAsia="Times New Roman" w:hAnsi="Times New Roman"/>
          <w:bCs/>
          <w:lang w:val="en-US" w:eastAsia="ru-RU"/>
        </w:rPr>
        <w:t> </w:t>
      </w:r>
      <w:r w:rsidRPr="00365D10">
        <w:rPr>
          <w:rFonts w:ascii="Times New Roman" w:eastAsia="Times New Roman" w:hAnsi="Times New Roman"/>
          <w:bCs/>
          <w:lang w:eastAsia="ru-RU"/>
        </w:rPr>
        <w:t>предоставления участником закупки, обязанным заключить договор, недостоверных сведений в заявке на участие в закупке.</w:t>
      </w:r>
    </w:p>
    <w:p w14:paraId="7CD7E9F3" w14:textId="77777777" w:rsidR="0064068C" w:rsidRPr="008121DA" w:rsidRDefault="0064068C" w:rsidP="00B524B0">
      <w:pPr>
        <w:spacing w:after="0" w:line="240" w:lineRule="auto"/>
        <w:ind w:firstLine="709"/>
        <w:jc w:val="both"/>
        <w:rPr>
          <w:rFonts w:ascii="Times New Roman" w:eastAsia="Times New Roman" w:hAnsi="Times New Roman"/>
          <w:b/>
          <w:sz w:val="12"/>
          <w:szCs w:val="12"/>
        </w:rPr>
      </w:pPr>
    </w:p>
    <w:p w14:paraId="0237018C" w14:textId="77777777"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r w:rsidR="0064068C">
        <w:rPr>
          <w:rFonts w:ascii="Times New Roman" w:eastAsia="Times New Roman" w:hAnsi="Times New Roman"/>
          <w:b/>
        </w:rPr>
        <w:t xml:space="preserve"> в электронной форме.</w:t>
      </w:r>
    </w:p>
    <w:p w14:paraId="13430B7D" w14:textId="77777777"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14:paraId="0E1C73A9" w14:textId="77777777"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14:paraId="748DDC2E" w14:textId="77777777"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14:paraId="0144BCFD" w14:textId="77777777"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4512D528" w14:textId="77777777"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14:paraId="7E882F8D" w14:textId="77777777"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14:paraId="49953F97" w14:textId="77777777"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14:paraId="7DB557FF" w14:textId="77777777"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30FDD12A" w14:textId="77777777"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144E1818" w14:textId="77777777" w:rsidR="00990BA3" w:rsidRPr="00990BA3" w:rsidRDefault="003F5B5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12FF1069" w14:textId="77777777"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5E254EC1" w14:textId="77777777"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14:paraId="584B2E4F" w14:textId="77777777"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14:paraId="573C71A0" w14:textId="77777777"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14:paraId="44DFFAAA" w14:textId="77777777"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14:paraId="5FA0290B" w14:textId="77777777"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14:paraId="1E536A4F" w14:textId="77777777" w:rsidR="009F66F9" w:rsidRDefault="00915F64"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14:paraId="01220DFA" w14:textId="77777777" w:rsidR="00A63CFA" w:rsidRDefault="00A63CFA"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27EE8EB" w14:textId="77777777" w:rsidR="00311676" w:rsidRDefault="00311676" w:rsidP="00D63EA5">
      <w:pPr>
        <w:pStyle w:val="ab"/>
        <w:numPr>
          <w:ilvl w:val="0"/>
          <w:numId w:val="7"/>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14:paraId="29BA4296" w14:textId="77777777"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 xml:space="preserve">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w:t>
      </w:r>
      <w:r w:rsidRPr="009F66F9">
        <w:rPr>
          <w:rFonts w:ascii="Times New Roman" w:hAnsi="Times New Roman"/>
        </w:rPr>
        <w:lastRenderedPageBreak/>
        <w:t>сравнению с качеством и соответствующими техническими и функциональными характеристиками, указанными в Договоре.</w:t>
      </w:r>
    </w:p>
    <w:p w14:paraId="699930D8" w14:textId="77777777"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4F3C771" w14:textId="77777777" w:rsidR="00A63CFA"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14:paraId="07370AAD" w14:textId="77777777"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14:paraId="65A15368" w14:textId="77777777"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9099E56" w14:textId="77777777" w:rsidR="00C02233" w:rsidRPr="00037041" w:rsidRDefault="00C02233" w:rsidP="00990BA3">
      <w:pPr>
        <w:spacing w:after="0" w:line="240" w:lineRule="auto"/>
        <w:ind w:firstLine="567"/>
        <w:jc w:val="center"/>
        <w:rPr>
          <w:rFonts w:ascii="Times New Roman" w:eastAsia="Times New Roman" w:hAnsi="Times New Roman"/>
          <w:b/>
          <w:sz w:val="12"/>
          <w:szCs w:val="12"/>
        </w:rPr>
      </w:pPr>
    </w:p>
    <w:p w14:paraId="010C361E" w14:textId="77777777" w:rsidR="007768A3" w:rsidRDefault="007768A3" w:rsidP="00B524B0">
      <w:pPr>
        <w:spacing w:after="0" w:line="240" w:lineRule="auto"/>
        <w:ind w:firstLine="567"/>
        <w:jc w:val="both"/>
        <w:rPr>
          <w:rFonts w:ascii="Times New Roman" w:eastAsia="Times New Roman" w:hAnsi="Times New Roman"/>
          <w:b/>
        </w:rPr>
      </w:pPr>
    </w:p>
    <w:p w14:paraId="4C84CD87" w14:textId="77777777" w:rsidR="009600E9" w:rsidRDefault="009600E9" w:rsidP="00B524B0">
      <w:pPr>
        <w:spacing w:after="0" w:line="240" w:lineRule="auto"/>
        <w:ind w:firstLine="567"/>
        <w:jc w:val="both"/>
        <w:rPr>
          <w:rFonts w:ascii="Times New Roman" w:eastAsia="Times New Roman" w:hAnsi="Times New Roman"/>
          <w:b/>
        </w:rPr>
      </w:pPr>
    </w:p>
    <w:p w14:paraId="1DCD8977" w14:textId="77777777" w:rsidR="009600E9" w:rsidRDefault="009600E9" w:rsidP="00B524B0">
      <w:pPr>
        <w:spacing w:after="0" w:line="240" w:lineRule="auto"/>
        <w:ind w:firstLine="567"/>
        <w:jc w:val="both"/>
        <w:rPr>
          <w:rFonts w:ascii="Times New Roman" w:eastAsia="Times New Roman" w:hAnsi="Times New Roman"/>
          <w:b/>
        </w:rPr>
      </w:pPr>
    </w:p>
    <w:p w14:paraId="711F5BDD" w14:textId="77777777" w:rsidR="009600E9" w:rsidRDefault="009600E9" w:rsidP="00B524B0">
      <w:pPr>
        <w:spacing w:after="0" w:line="240" w:lineRule="auto"/>
        <w:ind w:firstLine="567"/>
        <w:jc w:val="both"/>
        <w:rPr>
          <w:rFonts w:ascii="Times New Roman" w:eastAsia="Times New Roman" w:hAnsi="Times New Roman"/>
          <w:b/>
        </w:rPr>
      </w:pPr>
    </w:p>
    <w:p w14:paraId="5B1431FB" w14:textId="77777777" w:rsidR="009600E9" w:rsidRDefault="009600E9" w:rsidP="00B524B0">
      <w:pPr>
        <w:spacing w:after="0" w:line="240" w:lineRule="auto"/>
        <w:ind w:firstLine="567"/>
        <w:jc w:val="both"/>
        <w:rPr>
          <w:rFonts w:ascii="Times New Roman" w:eastAsia="Times New Roman" w:hAnsi="Times New Roman"/>
          <w:b/>
        </w:rPr>
      </w:pPr>
    </w:p>
    <w:p w14:paraId="30CE5E66" w14:textId="77777777" w:rsidR="009600E9" w:rsidRDefault="009600E9" w:rsidP="00B524B0">
      <w:pPr>
        <w:spacing w:after="0" w:line="240" w:lineRule="auto"/>
        <w:ind w:firstLine="567"/>
        <w:jc w:val="both"/>
        <w:rPr>
          <w:rFonts w:ascii="Times New Roman" w:eastAsia="Times New Roman" w:hAnsi="Times New Roman"/>
          <w:b/>
        </w:rPr>
      </w:pPr>
    </w:p>
    <w:p w14:paraId="78083E53" w14:textId="77777777" w:rsidR="009600E9" w:rsidRDefault="009600E9" w:rsidP="00B524B0">
      <w:pPr>
        <w:spacing w:after="0" w:line="240" w:lineRule="auto"/>
        <w:ind w:firstLine="567"/>
        <w:jc w:val="both"/>
        <w:rPr>
          <w:rFonts w:ascii="Times New Roman" w:eastAsia="Times New Roman" w:hAnsi="Times New Roman"/>
          <w:b/>
        </w:rPr>
      </w:pPr>
    </w:p>
    <w:p w14:paraId="6F4BFD18" w14:textId="77777777" w:rsidR="009600E9" w:rsidRDefault="009600E9" w:rsidP="00B524B0">
      <w:pPr>
        <w:spacing w:after="0" w:line="240" w:lineRule="auto"/>
        <w:ind w:firstLine="567"/>
        <w:jc w:val="both"/>
        <w:rPr>
          <w:rFonts w:ascii="Times New Roman" w:eastAsia="Times New Roman" w:hAnsi="Times New Roman"/>
          <w:b/>
        </w:rPr>
      </w:pPr>
    </w:p>
    <w:p w14:paraId="5139872A" w14:textId="77777777" w:rsidR="009600E9" w:rsidRDefault="009600E9" w:rsidP="00B524B0">
      <w:pPr>
        <w:spacing w:after="0" w:line="240" w:lineRule="auto"/>
        <w:ind w:firstLine="567"/>
        <w:jc w:val="both"/>
        <w:rPr>
          <w:rFonts w:ascii="Times New Roman" w:eastAsia="Times New Roman" w:hAnsi="Times New Roman"/>
          <w:b/>
        </w:rPr>
      </w:pPr>
    </w:p>
    <w:p w14:paraId="2703436E" w14:textId="77777777" w:rsidR="009600E9" w:rsidRDefault="009600E9" w:rsidP="00B524B0">
      <w:pPr>
        <w:spacing w:after="0" w:line="240" w:lineRule="auto"/>
        <w:ind w:firstLine="567"/>
        <w:jc w:val="both"/>
        <w:rPr>
          <w:rFonts w:ascii="Times New Roman" w:eastAsia="Times New Roman" w:hAnsi="Times New Roman"/>
          <w:b/>
        </w:rPr>
      </w:pPr>
    </w:p>
    <w:p w14:paraId="433E9F63" w14:textId="77777777" w:rsidR="009600E9" w:rsidRDefault="009600E9" w:rsidP="00B524B0">
      <w:pPr>
        <w:spacing w:after="0" w:line="240" w:lineRule="auto"/>
        <w:ind w:firstLine="567"/>
        <w:jc w:val="both"/>
        <w:rPr>
          <w:rFonts w:ascii="Times New Roman" w:eastAsia="Times New Roman" w:hAnsi="Times New Roman"/>
          <w:b/>
        </w:rPr>
      </w:pPr>
    </w:p>
    <w:p w14:paraId="54757D4B" w14:textId="77777777" w:rsidR="009600E9" w:rsidRDefault="009600E9" w:rsidP="00B524B0">
      <w:pPr>
        <w:spacing w:after="0" w:line="240" w:lineRule="auto"/>
        <w:ind w:firstLine="567"/>
        <w:jc w:val="both"/>
        <w:rPr>
          <w:rFonts w:ascii="Times New Roman" w:eastAsia="Times New Roman" w:hAnsi="Times New Roman"/>
          <w:b/>
        </w:rPr>
      </w:pPr>
    </w:p>
    <w:p w14:paraId="3A548867" w14:textId="77777777" w:rsidR="009600E9" w:rsidRDefault="009600E9" w:rsidP="00B524B0">
      <w:pPr>
        <w:spacing w:after="0" w:line="240" w:lineRule="auto"/>
        <w:ind w:firstLine="567"/>
        <w:jc w:val="both"/>
        <w:rPr>
          <w:rFonts w:ascii="Times New Roman" w:eastAsia="Times New Roman" w:hAnsi="Times New Roman"/>
          <w:b/>
        </w:rPr>
      </w:pPr>
    </w:p>
    <w:p w14:paraId="5801AF4F" w14:textId="77777777" w:rsidR="009600E9" w:rsidRDefault="009600E9" w:rsidP="00B524B0">
      <w:pPr>
        <w:spacing w:after="0" w:line="240" w:lineRule="auto"/>
        <w:ind w:firstLine="567"/>
        <w:jc w:val="both"/>
        <w:rPr>
          <w:rFonts w:ascii="Times New Roman" w:eastAsia="Times New Roman" w:hAnsi="Times New Roman"/>
          <w:b/>
        </w:rPr>
      </w:pPr>
    </w:p>
    <w:p w14:paraId="53AF4603" w14:textId="77777777" w:rsidR="009600E9" w:rsidRDefault="009600E9" w:rsidP="00B524B0">
      <w:pPr>
        <w:spacing w:after="0" w:line="240" w:lineRule="auto"/>
        <w:ind w:firstLine="567"/>
        <w:jc w:val="both"/>
        <w:rPr>
          <w:rFonts w:ascii="Times New Roman" w:eastAsia="Times New Roman" w:hAnsi="Times New Roman"/>
          <w:b/>
        </w:rPr>
      </w:pPr>
    </w:p>
    <w:p w14:paraId="061DB28A" w14:textId="77777777" w:rsidR="009600E9" w:rsidRDefault="009600E9" w:rsidP="00B524B0">
      <w:pPr>
        <w:spacing w:after="0" w:line="240" w:lineRule="auto"/>
        <w:ind w:firstLine="567"/>
        <w:jc w:val="both"/>
        <w:rPr>
          <w:rFonts w:ascii="Times New Roman" w:eastAsia="Times New Roman" w:hAnsi="Times New Roman"/>
          <w:b/>
        </w:rPr>
      </w:pPr>
    </w:p>
    <w:p w14:paraId="3C571C9E" w14:textId="77777777" w:rsidR="009600E9" w:rsidRDefault="009600E9" w:rsidP="00B524B0">
      <w:pPr>
        <w:spacing w:after="0" w:line="240" w:lineRule="auto"/>
        <w:ind w:firstLine="567"/>
        <w:jc w:val="both"/>
        <w:rPr>
          <w:rFonts w:ascii="Times New Roman" w:eastAsia="Times New Roman" w:hAnsi="Times New Roman"/>
          <w:b/>
        </w:rPr>
      </w:pPr>
    </w:p>
    <w:p w14:paraId="74F1B3FC" w14:textId="77777777" w:rsidR="009600E9" w:rsidRDefault="009600E9" w:rsidP="00B524B0">
      <w:pPr>
        <w:spacing w:after="0" w:line="240" w:lineRule="auto"/>
        <w:ind w:firstLine="567"/>
        <w:jc w:val="both"/>
        <w:rPr>
          <w:rFonts w:ascii="Times New Roman" w:eastAsia="Times New Roman" w:hAnsi="Times New Roman"/>
          <w:b/>
        </w:rPr>
      </w:pPr>
    </w:p>
    <w:p w14:paraId="7792BB89" w14:textId="77777777" w:rsidR="009600E9" w:rsidRPr="00B524B0" w:rsidRDefault="009600E9" w:rsidP="00B524B0">
      <w:pPr>
        <w:spacing w:after="0" w:line="240" w:lineRule="auto"/>
        <w:ind w:firstLine="567"/>
        <w:jc w:val="both"/>
        <w:rPr>
          <w:rFonts w:ascii="Times New Roman" w:eastAsia="Times New Roman" w:hAnsi="Times New Roman"/>
          <w:b/>
        </w:rPr>
      </w:pPr>
    </w:p>
    <w:p w14:paraId="533173AD" w14:textId="77777777" w:rsidR="002D4507" w:rsidRDefault="002D4507" w:rsidP="00990BA3">
      <w:pPr>
        <w:spacing w:after="0" w:line="240" w:lineRule="auto"/>
        <w:ind w:firstLine="567"/>
        <w:jc w:val="center"/>
        <w:rPr>
          <w:rFonts w:ascii="Times New Roman" w:eastAsia="Times New Roman" w:hAnsi="Times New Roman"/>
          <w:b/>
          <w:sz w:val="24"/>
          <w:szCs w:val="24"/>
        </w:rPr>
      </w:pPr>
    </w:p>
    <w:p w14:paraId="2B2F85E5" w14:textId="77777777" w:rsidR="00A96A66" w:rsidRDefault="00A96A66" w:rsidP="00990BA3">
      <w:pPr>
        <w:spacing w:after="0" w:line="240" w:lineRule="auto"/>
        <w:ind w:firstLine="567"/>
        <w:jc w:val="center"/>
        <w:rPr>
          <w:rFonts w:ascii="Times New Roman" w:eastAsia="Times New Roman" w:hAnsi="Times New Roman"/>
          <w:b/>
          <w:sz w:val="24"/>
          <w:szCs w:val="24"/>
        </w:rPr>
      </w:pPr>
    </w:p>
    <w:p w14:paraId="5930780F" w14:textId="77777777" w:rsidR="00A96A66" w:rsidRDefault="00A96A66" w:rsidP="00990BA3">
      <w:pPr>
        <w:spacing w:after="0" w:line="240" w:lineRule="auto"/>
        <w:ind w:firstLine="567"/>
        <w:jc w:val="center"/>
        <w:rPr>
          <w:rFonts w:ascii="Times New Roman" w:eastAsia="Times New Roman" w:hAnsi="Times New Roman"/>
          <w:b/>
          <w:sz w:val="24"/>
          <w:szCs w:val="24"/>
        </w:rPr>
      </w:pPr>
    </w:p>
    <w:p w14:paraId="337AB76F" w14:textId="77777777" w:rsidR="00A96A66" w:rsidRDefault="00A96A66" w:rsidP="00990BA3">
      <w:pPr>
        <w:spacing w:after="0" w:line="240" w:lineRule="auto"/>
        <w:ind w:firstLine="567"/>
        <w:jc w:val="center"/>
        <w:rPr>
          <w:rFonts w:ascii="Times New Roman" w:eastAsia="Times New Roman" w:hAnsi="Times New Roman"/>
          <w:b/>
          <w:sz w:val="24"/>
          <w:szCs w:val="24"/>
        </w:rPr>
      </w:pPr>
    </w:p>
    <w:p w14:paraId="05DBEAF4" w14:textId="77777777" w:rsidR="008121DA" w:rsidRDefault="008121DA" w:rsidP="00990BA3">
      <w:pPr>
        <w:spacing w:after="0" w:line="240" w:lineRule="auto"/>
        <w:ind w:firstLine="567"/>
        <w:jc w:val="center"/>
        <w:rPr>
          <w:rFonts w:ascii="Times New Roman" w:eastAsia="Times New Roman" w:hAnsi="Times New Roman"/>
          <w:b/>
          <w:sz w:val="24"/>
          <w:szCs w:val="24"/>
        </w:rPr>
      </w:pPr>
    </w:p>
    <w:p w14:paraId="60D14D02" w14:textId="77777777" w:rsidR="008121DA" w:rsidRDefault="008121DA" w:rsidP="00990BA3">
      <w:pPr>
        <w:spacing w:after="0" w:line="240" w:lineRule="auto"/>
        <w:ind w:firstLine="567"/>
        <w:jc w:val="center"/>
        <w:rPr>
          <w:rFonts w:ascii="Times New Roman" w:eastAsia="Times New Roman" w:hAnsi="Times New Roman"/>
          <w:b/>
          <w:sz w:val="24"/>
          <w:szCs w:val="24"/>
        </w:rPr>
      </w:pPr>
    </w:p>
    <w:p w14:paraId="588432AC" w14:textId="77777777" w:rsidR="008121DA" w:rsidRDefault="008121DA" w:rsidP="00990BA3">
      <w:pPr>
        <w:spacing w:after="0" w:line="240" w:lineRule="auto"/>
        <w:ind w:firstLine="567"/>
        <w:jc w:val="center"/>
        <w:rPr>
          <w:rFonts w:ascii="Times New Roman" w:eastAsia="Times New Roman" w:hAnsi="Times New Roman"/>
          <w:b/>
          <w:sz w:val="24"/>
          <w:szCs w:val="24"/>
        </w:rPr>
      </w:pPr>
    </w:p>
    <w:p w14:paraId="6298CE5E" w14:textId="77777777" w:rsidR="008121DA" w:rsidRDefault="008121DA" w:rsidP="00990BA3">
      <w:pPr>
        <w:spacing w:after="0" w:line="240" w:lineRule="auto"/>
        <w:ind w:firstLine="567"/>
        <w:jc w:val="center"/>
        <w:rPr>
          <w:rFonts w:ascii="Times New Roman" w:eastAsia="Times New Roman" w:hAnsi="Times New Roman"/>
          <w:b/>
          <w:sz w:val="24"/>
          <w:szCs w:val="24"/>
        </w:rPr>
      </w:pPr>
    </w:p>
    <w:p w14:paraId="1B31DCD8" w14:textId="77777777" w:rsidR="008121DA" w:rsidRDefault="008121DA" w:rsidP="00990BA3">
      <w:pPr>
        <w:spacing w:after="0" w:line="240" w:lineRule="auto"/>
        <w:ind w:firstLine="567"/>
        <w:jc w:val="center"/>
        <w:rPr>
          <w:rFonts w:ascii="Times New Roman" w:eastAsia="Times New Roman" w:hAnsi="Times New Roman"/>
          <w:b/>
          <w:sz w:val="24"/>
          <w:szCs w:val="24"/>
        </w:rPr>
      </w:pPr>
    </w:p>
    <w:p w14:paraId="62F20523" w14:textId="77777777" w:rsidR="008F53FF" w:rsidRDefault="008F53FF" w:rsidP="00990BA3">
      <w:pPr>
        <w:spacing w:after="0" w:line="240" w:lineRule="auto"/>
        <w:ind w:firstLine="567"/>
        <w:jc w:val="center"/>
        <w:rPr>
          <w:rFonts w:ascii="Times New Roman" w:eastAsia="Times New Roman" w:hAnsi="Times New Roman"/>
          <w:b/>
          <w:sz w:val="24"/>
          <w:szCs w:val="24"/>
        </w:rPr>
      </w:pPr>
    </w:p>
    <w:p w14:paraId="79BBF22B" w14:textId="77777777" w:rsidR="008F53FF" w:rsidRDefault="008F53FF" w:rsidP="00990BA3">
      <w:pPr>
        <w:spacing w:after="0" w:line="240" w:lineRule="auto"/>
        <w:ind w:firstLine="567"/>
        <w:jc w:val="center"/>
        <w:rPr>
          <w:rFonts w:ascii="Times New Roman" w:eastAsia="Times New Roman" w:hAnsi="Times New Roman"/>
          <w:b/>
          <w:sz w:val="24"/>
          <w:szCs w:val="24"/>
        </w:rPr>
      </w:pPr>
    </w:p>
    <w:p w14:paraId="3A464F63" w14:textId="77777777" w:rsidR="007A25D5" w:rsidRDefault="007A25D5" w:rsidP="00990BA3">
      <w:pPr>
        <w:spacing w:after="0" w:line="240" w:lineRule="auto"/>
        <w:ind w:firstLine="567"/>
        <w:jc w:val="center"/>
        <w:rPr>
          <w:rFonts w:ascii="Times New Roman" w:eastAsia="Times New Roman" w:hAnsi="Times New Roman"/>
          <w:b/>
          <w:sz w:val="24"/>
          <w:szCs w:val="24"/>
        </w:rPr>
      </w:pPr>
    </w:p>
    <w:p w14:paraId="366054DE" w14:textId="77777777" w:rsidR="007A25D5" w:rsidRDefault="007A25D5" w:rsidP="00990BA3">
      <w:pPr>
        <w:spacing w:after="0" w:line="240" w:lineRule="auto"/>
        <w:ind w:firstLine="567"/>
        <w:jc w:val="center"/>
        <w:rPr>
          <w:rFonts w:ascii="Times New Roman" w:eastAsia="Times New Roman" w:hAnsi="Times New Roman"/>
          <w:b/>
          <w:sz w:val="24"/>
          <w:szCs w:val="24"/>
        </w:rPr>
      </w:pPr>
    </w:p>
    <w:p w14:paraId="09E773AB"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1BABF523"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149FE282"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18481975"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68224F43"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6320331E"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2F5A6EF2" w14:textId="77777777" w:rsidR="00A47607" w:rsidRDefault="00A47607" w:rsidP="00990BA3">
      <w:pPr>
        <w:spacing w:after="0" w:line="240" w:lineRule="auto"/>
        <w:ind w:firstLine="567"/>
        <w:jc w:val="center"/>
        <w:rPr>
          <w:rFonts w:ascii="Times New Roman" w:eastAsia="Times New Roman" w:hAnsi="Times New Roman"/>
          <w:b/>
          <w:sz w:val="24"/>
          <w:szCs w:val="24"/>
        </w:rPr>
      </w:pPr>
    </w:p>
    <w:p w14:paraId="28A4A290" w14:textId="77777777" w:rsidR="007A25D5" w:rsidRDefault="007A25D5" w:rsidP="00990BA3">
      <w:pPr>
        <w:spacing w:after="0" w:line="240" w:lineRule="auto"/>
        <w:ind w:firstLine="567"/>
        <w:jc w:val="center"/>
        <w:rPr>
          <w:rFonts w:ascii="Times New Roman" w:eastAsia="Times New Roman" w:hAnsi="Times New Roman"/>
          <w:b/>
          <w:sz w:val="24"/>
          <w:szCs w:val="24"/>
        </w:rPr>
      </w:pPr>
    </w:p>
    <w:p w14:paraId="4EFD46F4" w14:textId="77777777" w:rsidR="00990BA3" w:rsidRPr="007118E9" w:rsidRDefault="00546DA5" w:rsidP="00990BA3">
      <w:pPr>
        <w:spacing w:after="0" w:line="240" w:lineRule="auto"/>
        <w:ind w:firstLine="567"/>
        <w:jc w:val="center"/>
        <w:rPr>
          <w:rFonts w:ascii="Times New Roman" w:eastAsia="Times New Roman" w:hAnsi="Times New Roman"/>
          <w:b/>
          <w:sz w:val="24"/>
          <w:szCs w:val="24"/>
        </w:rPr>
      </w:pPr>
      <w:r w:rsidRPr="007A25D5">
        <w:rPr>
          <w:rFonts w:ascii="Times New Roman" w:eastAsia="Times New Roman" w:hAnsi="Times New Roman"/>
          <w:b/>
          <w:sz w:val="24"/>
          <w:szCs w:val="24"/>
        </w:rPr>
        <w:lastRenderedPageBreak/>
        <w:t>ЧАСТЬ</w:t>
      </w:r>
      <w:r w:rsidR="00990BA3" w:rsidRPr="007A25D5">
        <w:rPr>
          <w:rFonts w:ascii="Times New Roman" w:eastAsia="Times New Roman" w:hAnsi="Times New Roman"/>
          <w:b/>
          <w:sz w:val="24"/>
          <w:szCs w:val="24"/>
        </w:rPr>
        <w:t xml:space="preserve"> </w:t>
      </w:r>
      <w:r w:rsidR="00990BA3" w:rsidRPr="007A25D5">
        <w:rPr>
          <w:rFonts w:ascii="Times New Roman" w:eastAsia="Times New Roman" w:hAnsi="Times New Roman"/>
          <w:b/>
          <w:sz w:val="24"/>
          <w:szCs w:val="24"/>
          <w:lang w:val="en-US"/>
        </w:rPr>
        <w:t>I</w:t>
      </w:r>
      <w:r w:rsidR="0042154D" w:rsidRPr="007A25D5">
        <w:rPr>
          <w:rFonts w:ascii="Times New Roman" w:eastAsia="Times New Roman" w:hAnsi="Times New Roman"/>
          <w:b/>
          <w:sz w:val="24"/>
          <w:szCs w:val="24"/>
          <w:lang w:val="en-US"/>
        </w:rPr>
        <w:t>I</w:t>
      </w:r>
      <w:r w:rsidR="00990BA3" w:rsidRPr="007A25D5">
        <w:rPr>
          <w:rFonts w:ascii="Times New Roman" w:eastAsia="Times New Roman" w:hAnsi="Times New Roman"/>
          <w:b/>
          <w:sz w:val="24"/>
          <w:szCs w:val="24"/>
        </w:rPr>
        <w:t>. ИНФОРМАЦИОННАЯ КАРТА</w:t>
      </w:r>
    </w:p>
    <w:p w14:paraId="6597D3E8" w14:textId="77777777"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2503"/>
        <w:gridCol w:w="7221"/>
      </w:tblGrid>
      <w:tr w:rsidR="00990BA3" w:rsidRPr="00990BA3" w14:paraId="0C25C196" w14:textId="77777777" w:rsidTr="004941C5">
        <w:tc>
          <w:tcPr>
            <w:tcW w:w="291" w:type="pct"/>
            <w:vAlign w:val="center"/>
          </w:tcPr>
          <w:p w14:paraId="0CA9603F"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58DE191E"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2" w:type="pct"/>
            <w:vAlign w:val="center"/>
          </w:tcPr>
          <w:p w14:paraId="5B7671A2"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7" w:type="pct"/>
            <w:vAlign w:val="center"/>
          </w:tcPr>
          <w:p w14:paraId="69F2369B"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72F557BB" w14:textId="77777777" w:rsidTr="004941C5">
        <w:tc>
          <w:tcPr>
            <w:tcW w:w="291" w:type="pct"/>
            <w:vAlign w:val="center"/>
          </w:tcPr>
          <w:p w14:paraId="1F8052D6"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2" w:type="pct"/>
            <w:vAlign w:val="center"/>
          </w:tcPr>
          <w:p w14:paraId="18F6B030" w14:textId="77777777"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7" w:type="pct"/>
          </w:tcPr>
          <w:p w14:paraId="4AD1F01D"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0406C8AE" w14:textId="77777777" w:rsidTr="004941C5">
        <w:tc>
          <w:tcPr>
            <w:tcW w:w="291" w:type="pct"/>
            <w:vAlign w:val="center"/>
          </w:tcPr>
          <w:p w14:paraId="4933A0E9"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2" w:type="pct"/>
            <w:vAlign w:val="center"/>
          </w:tcPr>
          <w:p w14:paraId="5CB0EDC6"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7" w:type="pct"/>
            <w:vAlign w:val="center"/>
          </w:tcPr>
          <w:p w14:paraId="0A9EAAB0" w14:textId="77777777"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3A314536" w14:textId="77777777" w:rsidTr="004941C5">
        <w:tc>
          <w:tcPr>
            <w:tcW w:w="291" w:type="pct"/>
            <w:vAlign w:val="center"/>
          </w:tcPr>
          <w:p w14:paraId="134D6B2B"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2" w:type="pct"/>
            <w:vAlign w:val="center"/>
          </w:tcPr>
          <w:p w14:paraId="1C150DB1"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7" w:type="pct"/>
          </w:tcPr>
          <w:p w14:paraId="6EBAF433" w14:textId="77777777" w:rsidR="0064068C" w:rsidRPr="0064068C" w:rsidRDefault="0064068C" w:rsidP="0064068C">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proofErr w:type="spellStart"/>
            <w:r w:rsidRPr="0064068C">
              <w:rPr>
                <w:rFonts w:ascii="Times New Roman" w:eastAsia="Times New Roman" w:hAnsi="Times New Roman"/>
                <w:kern w:val="2"/>
                <w:sz w:val="21"/>
                <w:szCs w:val="21"/>
                <w:lang w:val="en-US" w:eastAsia="ru-RU"/>
              </w:rPr>
              <w:t>vod</w:t>
            </w:r>
            <w:proofErr w:type="spellEnd"/>
            <w:r w:rsidRPr="0064068C">
              <w:rPr>
                <w:rFonts w:ascii="Times New Roman" w:eastAsia="Times New Roman" w:hAnsi="Times New Roman"/>
                <w:kern w:val="2"/>
                <w:sz w:val="21"/>
                <w:szCs w:val="21"/>
                <w:lang w:eastAsia="ru-RU"/>
              </w:rPr>
              <w:t>12.</w:t>
            </w:r>
            <w:proofErr w:type="spellStart"/>
            <w:r w:rsidRPr="0064068C">
              <w:rPr>
                <w:rFonts w:ascii="Times New Roman" w:eastAsia="Times New Roman" w:hAnsi="Times New Roman"/>
                <w:kern w:val="2"/>
                <w:sz w:val="21"/>
                <w:szCs w:val="21"/>
                <w:lang w:val="en-US" w:eastAsia="ru-RU"/>
              </w:rPr>
              <w:t>ru</w:t>
            </w:r>
            <w:proofErr w:type="spellEnd"/>
            <w:r w:rsidRPr="0064068C">
              <w:rPr>
                <w:rFonts w:ascii="Times New Roman" w:eastAsia="Times New Roman" w:hAnsi="Times New Roman"/>
                <w:kern w:val="2"/>
                <w:sz w:val="21"/>
                <w:szCs w:val="21"/>
                <w:lang w:eastAsia="ru-RU"/>
              </w:rPr>
              <w:t>;</w:t>
            </w:r>
          </w:p>
          <w:p w14:paraId="15372B83" w14:textId="77777777" w:rsidR="00990BA3" w:rsidRPr="00990BA3" w:rsidRDefault="0064068C" w:rsidP="0064068C">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14:paraId="008CF21F" w14:textId="77777777" w:rsidR="00990BA3" w:rsidRPr="00990BA3" w:rsidRDefault="0064068C"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14:paraId="2556E273" w14:textId="77777777" w:rsidTr="004941C5">
        <w:tc>
          <w:tcPr>
            <w:tcW w:w="291" w:type="pct"/>
            <w:vAlign w:val="center"/>
          </w:tcPr>
          <w:p w14:paraId="0F38FA12"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2" w:type="pct"/>
            <w:vAlign w:val="center"/>
          </w:tcPr>
          <w:p w14:paraId="17DE2E21"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7" w:type="pct"/>
            <w:vAlign w:val="center"/>
          </w:tcPr>
          <w:p w14:paraId="419C5432" w14:textId="77777777"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14:paraId="616AAC65" w14:textId="77777777" w:rsidTr="004941C5">
        <w:tc>
          <w:tcPr>
            <w:tcW w:w="291" w:type="pct"/>
            <w:vAlign w:val="center"/>
          </w:tcPr>
          <w:p w14:paraId="113A18EB" w14:textId="77777777"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2" w:type="pct"/>
            <w:vAlign w:val="center"/>
          </w:tcPr>
          <w:p w14:paraId="7CDA9941" w14:textId="77777777"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7" w:type="pct"/>
            <w:vAlign w:val="center"/>
          </w:tcPr>
          <w:p w14:paraId="6936410E" w14:textId="77777777"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0B1BDA68" w14:textId="77777777" w:rsidTr="004941C5">
        <w:tc>
          <w:tcPr>
            <w:tcW w:w="291" w:type="pct"/>
            <w:vAlign w:val="center"/>
          </w:tcPr>
          <w:p w14:paraId="546497A0" w14:textId="77777777"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2" w:type="pct"/>
            <w:vAlign w:val="center"/>
          </w:tcPr>
          <w:p w14:paraId="3219B569" w14:textId="77777777"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7" w:type="pct"/>
            <w:vAlign w:val="center"/>
          </w:tcPr>
          <w:p w14:paraId="1F514048" w14:textId="77777777"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 xml:space="preserve">Поставка </w:t>
            </w:r>
            <w:r w:rsidR="008F53FF" w:rsidRPr="008F53FF">
              <w:rPr>
                <w:rFonts w:ascii="Times New Roman" w:eastAsia="Times New Roman" w:hAnsi="Times New Roman"/>
                <w:sz w:val="21"/>
                <w:szCs w:val="21"/>
                <w:lang w:eastAsia="ru-RU"/>
              </w:rPr>
              <w:t>флокулянта</w:t>
            </w:r>
          </w:p>
        </w:tc>
      </w:tr>
      <w:tr w:rsidR="00990BA3" w:rsidRPr="00990BA3" w14:paraId="24CDD80E" w14:textId="77777777" w:rsidTr="004941C5">
        <w:tc>
          <w:tcPr>
            <w:tcW w:w="291" w:type="pct"/>
            <w:vAlign w:val="center"/>
          </w:tcPr>
          <w:p w14:paraId="46968FDD" w14:textId="77777777"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2" w:type="pct"/>
            <w:vAlign w:val="center"/>
          </w:tcPr>
          <w:p w14:paraId="1919E116" w14:textId="77777777"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w:t>
            </w:r>
            <w:proofErr w:type="gramStart"/>
            <w:r w:rsidRPr="00BD3FAE">
              <w:rPr>
                <w:rFonts w:ascii="Times New Roman" w:eastAsia="Times New Roman" w:hAnsi="Times New Roman"/>
                <w:b/>
                <w:sz w:val="21"/>
                <w:szCs w:val="21"/>
                <w:lang w:eastAsia="ru-RU"/>
              </w:rPr>
              <w:t>товара</w:t>
            </w:r>
            <w:r w:rsidR="00F3439A">
              <w:rPr>
                <w:rFonts w:ascii="Times New Roman" w:eastAsia="Times New Roman" w:hAnsi="Times New Roman"/>
                <w:b/>
                <w:sz w:val="21"/>
                <w:szCs w:val="21"/>
                <w:lang w:eastAsia="ru-RU"/>
              </w:rPr>
              <w:t xml:space="preserve">, </w:t>
            </w:r>
            <w:r w:rsidRPr="00BD3FAE">
              <w:rPr>
                <w:rFonts w:ascii="Times New Roman" w:eastAsia="Times New Roman" w:hAnsi="Times New Roman"/>
                <w:b/>
                <w:sz w:val="21"/>
                <w:szCs w:val="21"/>
                <w:lang w:eastAsia="ru-RU"/>
              </w:rPr>
              <w:t xml:space="preserve"> </w:t>
            </w:r>
            <w:r w:rsidR="00F3439A" w:rsidRPr="00F3439A">
              <w:rPr>
                <w:rFonts w:ascii="Times New Roman" w:eastAsia="Times New Roman" w:hAnsi="Times New Roman"/>
                <w:b/>
                <w:sz w:val="21"/>
                <w:szCs w:val="21"/>
                <w:lang w:eastAsia="ru-RU"/>
              </w:rPr>
              <w:t>требования</w:t>
            </w:r>
            <w:proofErr w:type="gramEnd"/>
            <w:r w:rsidR="00F3439A" w:rsidRPr="00F3439A">
              <w:rPr>
                <w:rFonts w:ascii="Times New Roman" w:eastAsia="Times New Roman" w:hAnsi="Times New Roman"/>
                <w:b/>
                <w:sz w:val="21"/>
                <w:szCs w:val="21"/>
                <w:lang w:eastAsia="ru-RU"/>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7" w:type="pct"/>
            <w:vAlign w:val="center"/>
          </w:tcPr>
          <w:p w14:paraId="10DCCDA1" w14:textId="77777777" w:rsidR="00BD3FAE" w:rsidRPr="00BD3FAE" w:rsidRDefault="0064068C"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24</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14:paraId="01C95BA7" w14:textId="77777777"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w:t>
            </w:r>
            <w:r w:rsidR="0064068C">
              <w:rPr>
                <w:rFonts w:ascii="Times New Roman" w:eastAsia="Times New Roman" w:hAnsi="Times New Roman"/>
                <w:sz w:val="21"/>
                <w:szCs w:val="21"/>
                <w:lang w:eastAsia="ru-RU"/>
              </w:rPr>
              <w:t xml:space="preserve">, </w:t>
            </w:r>
            <w:proofErr w:type="spellStart"/>
            <w:r w:rsidR="0064068C">
              <w:rPr>
                <w:rFonts w:ascii="Times New Roman" w:eastAsia="Times New Roman" w:hAnsi="Times New Roman"/>
                <w:sz w:val="21"/>
                <w:szCs w:val="21"/>
                <w:lang w:eastAsia="ru-RU"/>
              </w:rPr>
              <w:t>Ультрафлок</w:t>
            </w:r>
            <w:proofErr w:type="spellEnd"/>
            <w:r w:rsidR="0064068C">
              <w:rPr>
                <w:rFonts w:ascii="Times New Roman" w:eastAsia="Times New Roman" w:hAnsi="Times New Roman"/>
                <w:sz w:val="21"/>
                <w:szCs w:val="21"/>
                <w:lang w:eastAsia="ru-RU"/>
              </w:rPr>
              <w:t xml:space="preserve"> К-370</w:t>
            </w:r>
            <w:r w:rsidRPr="00CA38B2">
              <w:rPr>
                <w:rFonts w:ascii="Times New Roman" w:eastAsia="Times New Roman" w:hAnsi="Times New Roman"/>
                <w:sz w:val="21"/>
                <w:szCs w:val="21"/>
                <w:lang w:eastAsia="ru-RU"/>
              </w:rPr>
              <w:t xml:space="preserve">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r w:rsidR="00F3439A">
              <w:rPr>
                <w:rFonts w:ascii="Times New Roman" w:eastAsia="Times New Roman" w:hAnsi="Times New Roman"/>
                <w:sz w:val="21"/>
                <w:szCs w:val="21"/>
                <w:lang w:eastAsia="ru-RU"/>
              </w:rPr>
              <w:t>.</w:t>
            </w:r>
            <w:r w:rsidR="00F3439A" w:rsidRPr="00F3439A">
              <w:rPr>
                <w:rFonts w:ascii="Times New Roman" w:hAnsi="Times New Roman"/>
              </w:rPr>
              <w:t xml:space="preserve"> </w:t>
            </w:r>
            <w:r w:rsidR="00F3439A" w:rsidRPr="00F3439A">
              <w:rPr>
                <w:rFonts w:ascii="Times New Roman" w:eastAsia="Times New Roman" w:hAnsi="Times New Roman"/>
                <w:sz w:val="21"/>
                <w:szCs w:val="21"/>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tc>
      </w:tr>
      <w:tr w:rsidR="00A71DAE" w:rsidRPr="00990BA3" w14:paraId="67BE88F6" w14:textId="77777777" w:rsidTr="004941C5">
        <w:tc>
          <w:tcPr>
            <w:tcW w:w="291" w:type="pct"/>
            <w:vAlign w:val="center"/>
          </w:tcPr>
          <w:p w14:paraId="07E66862" w14:textId="77777777"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2" w:type="pct"/>
            <w:vAlign w:val="center"/>
          </w:tcPr>
          <w:p w14:paraId="2D3F332C" w14:textId="77777777"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7" w:type="pct"/>
            <w:vAlign w:val="center"/>
          </w:tcPr>
          <w:p w14:paraId="6C9AE1F8" w14:textId="3FE4BC0C"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00C74FFF" w:rsidRPr="00C74FFF">
              <w:rPr>
                <w:rFonts w:ascii="Times New Roman" w:eastAsia="Times New Roman" w:hAnsi="Times New Roman"/>
                <w:sz w:val="21"/>
                <w:szCs w:val="21"/>
                <w:lang w:eastAsia="ru-RU"/>
              </w:rPr>
              <w:t>20.59.59.900 Продукты разные химические прочие, не включенные в другие группировки</w:t>
            </w:r>
            <w:r>
              <w:rPr>
                <w:rFonts w:ascii="Times New Roman" w:eastAsia="Times New Roman" w:hAnsi="Times New Roman"/>
                <w:sz w:val="21"/>
                <w:szCs w:val="21"/>
                <w:lang w:eastAsia="ru-RU"/>
              </w:rPr>
              <w:t>;</w:t>
            </w:r>
          </w:p>
          <w:p w14:paraId="0CDBCFC6" w14:textId="749624A8"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00A84B76" w:rsidRPr="00A84B76">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14:paraId="7DA7AD42" w14:textId="77777777" w:rsidTr="004941C5">
        <w:tc>
          <w:tcPr>
            <w:tcW w:w="291" w:type="pct"/>
            <w:vAlign w:val="center"/>
          </w:tcPr>
          <w:p w14:paraId="139941C0" w14:textId="77777777"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2" w:type="pct"/>
            <w:vAlign w:val="center"/>
          </w:tcPr>
          <w:p w14:paraId="797C2A4E" w14:textId="77777777"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497" w:type="pct"/>
            <w:vAlign w:val="center"/>
          </w:tcPr>
          <w:p w14:paraId="2B6FDE16" w14:textId="77777777"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14:paraId="4CAB6FC4" w14:textId="77777777" w:rsidTr="004941C5">
        <w:tc>
          <w:tcPr>
            <w:tcW w:w="291" w:type="pct"/>
            <w:vAlign w:val="center"/>
          </w:tcPr>
          <w:p w14:paraId="24AEB0D1" w14:textId="77777777"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2" w:type="pct"/>
            <w:vAlign w:val="center"/>
          </w:tcPr>
          <w:p w14:paraId="5CC214DF" w14:textId="77777777"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7" w:type="pct"/>
            <w:shd w:val="clear" w:color="auto" w:fill="auto"/>
            <w:vAlign w:val="center"/>
          </w:tcPr>
          <w:p w14:paraId="1CA78BC7" w14:textId="77777777"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w:t>
            </w:r>
            <w:proofErr w:type="spellStart"/>
            <w:r w:rsidRPr="00491677">
              <w:rPr>
                <w:rFonts w:ascii="Times New Roman" w:hAnsi="Times New Roman"/>
                <w:sz w:val="21"/>
                <w:szCs w:val="21"/>
              </w:rPr>
              <w:t>г.Йошкар</w:t>
            </w:r>
            <w:proofErr w:type="spellEnd"/>
            <w:r w:rsidRPr="00491677">
              <w:rPr>
                <w:rFonts w:ascii="Times New Roman" w:hAnsi="Times New Roman"/>
                <w:sz w:val="21"/>
                <w:szCs w:val="21"/>
              </w:rPr>
              <w:t>-Ола, ул. Луначарского, д. 41 (Очистные сооружения канализации МУП «Водоканал»);</w:t>
            </w:r>
          </w:p>
          <w:p w14:paraId="62A9FFD2" w14:textId="60D64F71"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8F53FF" w:rsidRPr="008F53FF">
              <w:rPr>
                <w:rFonts w:ascii="Times New Roman" w:hAnsi="Times New Roman"/>
                <w:bCs/>
                <w:sz w:val="21"/>
                <w:szCs w:val="21"/>
              </w:rPr>
              <w:t>Поставка Товара осуществляется отдельными партиями по 2 000 кг с момента заключения Договора до 31.12.202</w:t>
            </w:r>
            <w:r w:rsidR="00A84B76">
              <w:rPr>
                <w:rFonts w:ascii="Times New Roman" w:hAnsi="Times New Roman"/>
                <w:bCs/>
                <w:sz w:val="21"/>
                <w:szCs w:val="21"/>
              </w:rPr>
              <w:t>5</w:t>
            </w:r>
            <w:r w:rsidR="008F53FF" w:rsidRPr="008F53FF">
              <w:rPr>
                <w:rFonts w:ascii="Times New Roman" w:hAnsi="Times New Roman"/>
                <w:bCs/>
                <w:sz w:val="21"/>
                <w:szCs w:val="21"/>
              </w:rPr>
              <w:t xml:space="preserve"> года. Товар поставляется 1 раз в месяц, в течение 3 (трех) рабочих дней с момента получения письменной заявки от Заказчика.</w:t>
            </w:r>
          </w:p>
          <w:p w14:paraId="2EC813C6" w14:textId="77777777" w:rsidR="00990BA3" w:rsidRPr="00990BA3" w:rsidRDefault="00BD3FAE" w:rsidP="00832F18">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832F18">
              <w:rPr>
                <w:rFonts w:ascii="Times New Roman" w:hAnsi="Times New Roman"/>
                <w:sz w:val="21"/>
                <w:szCs w:val="21"/>
              </w:rPr>
              <w:t>Поставка товара, погрузочно-разгрузочные работы осуществляются силами и за счет Поставщика</w:t>
            </w:r>
            <w:r w:rsidR="0064068C" w:rsidRPr="0064068C">
              <w:rPr>
                <w:rFonts w:ascii="Times New Roman" w:hAnsi="Times New Roman"/>
                <w:sz w:val="21"/>
                <w:szCs w:val="21"/>
              </w:rPr>
              <w:t>.</w:t>
            </w:r>
            <w:r w:rsidR="00832F18">
              <w:rPr>
                <w:rFonts w:ascii="Times New Roman" w:hAnsi="Times New Roman"/>
                <w:sz w:val="21"/>
                <w:szCs w:val="21"/>
              </w:rPr>
              <w:t xml:space="preserve"> </w:t>
            </w:r>
            <w:r w:rsidR="00832F18" w:rsidRPr="00832F18">
              <w:rPr>
                <w:rFonts w:ascii="Times New Roman" w:hAnsi="Times New Roman"/>
                <w:sz w:val="21"/>
                <w:szCs w:val="21"/>
              </w:rPr>
              <w:t>Разгрузка товара на месте поставки возможна силами Заказчика при условии возможности вертикальной разгрузки (кран-балкой)</w:t>
            </w:r>
            <w:r w:rsidR="00832F18">
              <w:rPr>
                <w:rFonts w:ascii="Times New Roman" w:hAnsi="Times New Roman"/>
                <w:sz w:val="21"/>
                <w:szCs w:val="21"/>
              </w:rPr>
              <w:t>.</w:t>
            </w:r>
          </w:p>
        </w:tc>
      </w:tr>
      <w:tr w:rsidR="00990BA3" w:rsidRPr="00990BA3" w14:paraId="2D4D054B" w14:textId="77777777" w:rsidTr="004941C5">
        <w:tc>
          <w:tcPr>
            <w:tcW w:w="291" w:type="pct"/>
            <w:vAlign w:val="center"/>
          </w:tcPr>
          <w:p w14:paraId="67EB8E10" w14:textId="77777777"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2" w:type="pct"/>
            <w:vAlign w:val="center"/>
          </w:tcPr>
          <w:p w14:paraId="52B5F02D" w14:textId="77777777"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7" w:type="pct"/>
            <w:vAlign w:val="center"/>
          </w:tcPr>
          <w:p w14:paraId="28CBCB8F" w14:textId="7622C624" w:rsidR="00990BA3" w:rsidRPr="00990BA3" w:rsidRDefault="00A84B76" w:rsidP="00AA70C2">
            <w:pPr>
              <w:spacing w:after="0" w:line="240" w:lineRule="auto"/>
              <w:ind w:firstLine="218"/>
              <w:jc w:val="both"/>
              <w:rPr>
                <w:rFonts w:ascii="Times New Roman" w:eastAsia="Times New Roman" w:hAnsi="Times New Roman"/>
                <w:sz w:val="21"/>
                <w:szCs w:val="21"/>
                <w:lang w:eastAsia="ru-RU"/>
              </w:rPr>
            </w:pPr>
            <w:r w:rsidRPr="00A84B76">
              <w:rPr>
                <w:rFonts w:ascii="Times New Roman" w:eastAsia="Times New Roman" w:hAnsi="Times New Roman"/>
                <w:sz w:val="21"/>
                <w:szCs w:val="21"/>
                <w:lang w:eastAsia="ru-RU"/>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14:paraId="43A42C1A" w14:textId="77777777" w:rsidTr="004941C5">
        <w:tc>
          <w:tcPr>
            <w:tcW w:w="291" w:type="pct"/>
            <w:vAlign w:val="center"/>
          </w:tcPr>
          <w:p w14:paraId="7ED0C7A3" w14:textId="77777777"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2" w:type="pct"/>
            <w:vAlign w:val="center"/>
          </w:tcPr>
          <w:p w14:paraId="2A87BDAA"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7" w:type="pct"/>
            <w:vAlign w:val="center"/>
          </w:tcPr>
          <w:p w14:paraId="3483E991" w14:textId="77777777"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12D95BF5" w14:textId="77777777" w:rsidTr="004941C5">
        <w:tc>
          <w:tcPr>
            <w:tcW w:w="291" w:type="pct"/>
            <w:vAlign w:val="center"/>
          </w:tcPr>
          <w:p w14:paraId="0C3CC5C7" w14:textId="77777777"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2" w:type="pct"/>
            <w:vAlign w:val="center"/>
          </w:tcPr>
          <w:p w14:paraId="127C1F17" w14:textId="77777777"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w:t>
            </w:r>
            <w:r w:rsidR="00990BA3" w:rsidRPr="00990BA3">
              <w:rPr>
                <w:rFonts w:ascii="Times New Roman" w:eastAsia="Times New Roman" w:hAnsi="Times New Roman"/>
                <w:b/>
                <w:sz w:val="21"/>
                <w:szCs w:val="21"/>
                <w:lang w:eastAsia="ru-RU"/>
              </w:rPr>
              <w:lastRenderedPageBreak/>
              <w:t>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7" w:type="pct"/>
            <w:vAlign w:val="center"/>
          </w:tcPr>
          <w:p w14:paraId="3EC166E2" w14:textId="2D173BB2"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lastRenderedPageBreak/>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C56171">
              <w:rPr>
                <w:rFonts w:ascii="Times New Roman" w:eastAsia="Times New Roman" w:hAnsi="Times New Roman"/>
                <w:b/>
                <w:sz w:val="21"/>
                <w:szCs w:val="21"/>
                <w:highlight w:val="yellow"/>
                <w:lang w:eastAsia="ru-RU"/>
              </w:rPr>
              <w:t>22</w:t>
            </w:r>
            <w:r w:rsidRPr="00990BA3">
              <w:rPr>
                <w:rFonts w:ascii="Times New Roman" w:eastAsia="Times New Roman" w:hAnsi="Times New Roman"/>
                <w:b/>
                <w:sz w:val="21"/>
                <w:szCs w:val="21"/>
                <w:highlight w:val="yellow"/>
                <w:lang w:eastAsia="ru-RU"/>
              </w:rPr>
              <w:t xml:space="preserve">» </w:t>
            </w:r>
            <w:r w:rsidR="00C56171">
              <w:rPr>
                <w:rFonts w:ascii="Times New Roman" w:eastAsia="Times New Roman" w:hAnsi="Times New Roman"/>
                <w:b/>
                <w:sz w:val="21"/>
                <w:szCs w:val="21"/>
                <w:highlight w:val="yellow"/>
                <w:lang w:eastAsia="ru-RU"/>
              </w:rPr>
              <w:t>октября</w:t>
            </w:r>
            <w:r w:rsidR="00A84B76">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p w14:paraId="1C94C86A" w14:textId="30087856" w:rsidR="00990BA3" w:rsidRPr="00990BA3" w:rsidRDefault="00990BA3" w:rsidP="00BB35A4">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C56171">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C56171">
              <w:rPr>
                <w:rFonts w:ascii="Times New Roman" w:eastAsia="Times New Roman" w:hAnsi="Times New Roman"/>
                <w:b/>
                <w:sz w:val="21"/>
                <w:szCs w:val="21"/>
                <w:highlight w:val="yellow"/>
                <w:lang w:eastAsia="ru-RU"/>
              </w:rPr>
              <w:t>октября</w:t>
            </w:r>
            <w:r w:rsidR="00A84B76">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tc>
      </w:tr>
      <w:tr w:rsidR="00990BA3" w:rsidRPr="00990BA3" w14:paraId="2470D108" w14:textId="77777777" w:rsidTr="004941C5">
        <w:tc>
          <w:tcPr>
            <w:tcW w:w="291" w:type="pct"/>
            <w:vAlign w:val="center"/>
          </w:tcPr>
          <w:p w14:paraId="37A98A7D" w14:textId="77777777"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4</w:t>
            </w:r>
          </w:p>
        </w:tc>
        <w:tc>
          <w:tcPr>
            <w:tcW w:w="1212" w:type="pct"/>
            <w:vAlign w:val="center"/>
          </w:tcPr>
          <w:p w14:paraId="7E32B7FF" w14:textId="77777777" w:rsidR="00990BA3" w:rsidRPr="00753666" w:rsidRDefault="0082161A" w:rsidP="0082161A">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Изменение существенных условий договора</w:t>
            </w:r>
          </w:p>
        </w:tc>
        <w:tc>
          <w:tcPr>
            <w:tcW w:w="3497" w:type="pct"/>
            <w:vAlign w:val="center"/>
          </w:tcPr>
          <w:p w14:paraId="7AC9A2A0" w14:textId="77777777"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14:paraId="3A06BF3E" w14:textId="77777777" w:rsidTr="004941C5">
        <w:tc>
          <w:tcPr>
            <w:tcW w:w="291" w:type="pct"/>
            <w:vAlign w:val="center"/>
          </w:tcPr>
          <w:p w14:paraId="170FF1F5" w14:textId="77777777"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2" w:type="pct"/>
            <w:vAlign w:val="center"/>
          </w:tcPr>
          <w:p w14:paraId="59C1F382" w14:textId="77777777" w:rsidR="00990BA3" w:rsidRPr="00753666" w:rsidRDefault="00990BA3"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Сведения о валюте, используемой для формирования цены договора</w:t>
            </w:r>
          </w:p>
        </w:tc>
        <w:tc>
          <w:tcPr>
            <w:tcW w:w="3497" w:type="pct"/>
            <w:vAlign w:val="center"/>
          </w:tcPr>
          <w:p w14:paraId="00A7A237" w14:textId="77777777"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14:paraId="0C88A459" w14:textId="77777777" w:rsidTr="004941C5">
        <w:tc>
          <w:tcPr>
            <w:tcW w:w="291" w:type="pct"/>
            <w:vAlign w:val="center"/>
          </w:tcPr>
          <w:p w14:paraId="2FE38E42" w14:textId="77777777"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2" w:type="pct"/>
            <w:vAlign w:val="center"/>
          </w:tcPr>
          <w:p w14:paraId="47D54C06" w14:textId="77777777"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7" w:type="pct"/>
            <w:vAlign w:val="center"/>
          </w:tcPr>
          <w:p w14:paraId="5CD2580C" w14:textId="77074886" w:rsidR="00A71DAE" w:rsidRPr="00D348AC" w:rsidRDefault="00A84B76" w:rsidP="003B669B">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13 543 920</w:t>
            </w:r>
            <w:r w:rsidR="00C01809" w:rsidRPr="00C01809">
              <w:rPr>
                <w:rFonts w:ascii="Times New Roman" w:eastAsia="Times New Roman" w:hAnsi="Times New Roman"/>
                <w:b/>
                <w:sz w:val="21"/>
                <w:szCs w:val="21"/>
                <w:lang w:eastAsia="ru-RU"/>
              </w:rPr>
              <w:t xml:space="preserve"> (</w:t>
            </w:r>
            <w:r w:rsidR="00753666">
              <w:rPr>
                <w:rFonts w:ascii="Times New Roman" w:eastAsia="Times New Roman" w:hAnsi="Times New Roman"/>
                <w:b/>
                <w:sz w:val="21"/>
                <w:szCs w:val="21"/>
                <w:lang w:eastAsia="ru-RU"/>
              </w:rPr>
              <w:t xml:space="preserve">Тринадцать миллионов </w:t>
            </w:r>
            <w:r>
              <w:rPr>
                <w:rFonts w:ascii="Times New Roman" w:eastAsia="Times New Roman" w:hAnsi="Times New Roman"/>
                <w:b/>
                <w:sz w:val="21"/>
                <w:szCs w:val="21"/>
                <w:lang w:eastAsia="ru-RU"/>
              </w:rPr>
              <w:t>пятьсот сорок три тысячи девятьсот двадцать</w:t>
            </w:r>
            <w:r w:rsidR="00C01809" w:rsidRPr="00C01809">
              <w:rPr>
                <w:rFonts w:ascii="Times New Roman" w:eastAsia="Times New Roman" w:hAnsi="Times New Roman"/>
                <w:b/>
                <w:sz w:val="21"/>
                <w:szCs w:val="21"/>
                <w:lang w:eastAsia="ru-RU"/>
              </w:rPr>
              <w:t xml:space="preserve">) руб. 00 коп. </w:t>
            </w:r>
          </w:p>
        </w:tc>
      </w:tr>
      <w:tr w:rsidR="00A71DAE" w:rsidRPr="00990BA3" w14:paraId="1AEBD777" w14:textId="77777777" w:rsidTr="004941C5">
        <w:tc>
          <w:tcPr>
            <w:tcW w:w="291" w:type="pct"/>
            <w:vAlign w:val="center"/>
          </w:tcPr>
          <w:p w14:paraId="71159197" w14:textId="77777777"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2" w:type="pct"/>
            <w:vAlign w:val="center"/>
          </w:tcPr>
          <w:p w14:paraId="637F54F3" w14:textId="77777777" w:rsidR="00A71DAE" w:rsidRPr="00990BA3" w:rsidRDefault="00A96A66"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7" w:type="pct"/>
            <w:vAlign w:val="center"/>
          </w:tcPr>
          <w:p w14:paraId="26EADB4D" w14:textId="7ADB3042" w:rsidR="00710DFE" w:rsidRPr="00915F64" w:rsidRDefault="00A84B76" w:rsidP="00915F64">
            <w:pPr>
              <w:spacing w:after="0" w:line="240" w:lineRule="auto"/>
              <w:ind w:firstLine="286"/>
              <w:jc w:val="both"/>
              <w:rPr>
                <w:rFonts w:ascii="Times New Roman" w:eastAsia="Times New Roman" w:hAnsi="Times New Roman"/>
                <w:sz w:val="21"/>
                <w:szCs w:val="21"/>
                <w:lang w:eastAsia="ru-RU"/>
              </w:rPr>
            </w:pPr>
            <w:r w:rsidRPr="00A84B76">
              <w:rPr>
                <w:rFonts w:ascii="Times New Roman" w:eastAsia="Times New Roman" w:hAnsi="Times New Roman"/>
                <w:sz w:val="21"/>
                <w:szCs w:val="21"/>
                <w:lang w:eastAsia="ru-RU"/>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A96A66" w:rsidRPr="00990BA3" w14:paraId="2FAF1AB8" w14:textId="77777777" w:rsidTr="004941C5">
        <w:tc>
          <w:tcPr>
            <w:tcW w:w="291" w:type="pct"/>
            <w:vAlign w:val="center"/>
          </w:tcPr>
          <w:p w14:paraId="64B5B670" w14:textId="77777777" w:rsidR="00A96A66"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2" w:type="pct"/>
            <w:vAlign w:val="center"/>
          </w:tcPr>
          <w:p w14:paraId="2A24C819" w14:textId="77777777" w:rsidR="00A96A66" w:rsidRPr="00753666" w:rsidRDefault="00A96A66" w:rsidP="00990BA3">
            <w:pPr>
              <w:spacing w:after="0" w:line="240" w:lineRule="auto"/>
              <w:rPr>
                <w:rFonts w:ascii="Times New Roman" w:eastAsia="Times New Roman" w:hAnsi="Times New Roman"/>
                <w:b/>
                <w:sz w:val="20"/>
                <w:szCs w:val="20"/>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7" w:type="pct"/>
            <w:vAlign w:val="center"/>
          </w:tcPr>
          <w:p w14:paraId="601D1FA7" w14:textId="77777777" w:rsidR="00A96A66" w:rsidRPr="00A96A66" w:rsidRDefault="00A96A66" w:rsidP="00A96A66">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85428D3" w14:textId="77777777" w:rsidR="00A96A66" w:rsidRPr="00E71EFB" w:rsidRDefault="00A96A66" w:rsidP="004634E5">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 xml:space="preserve">Сведения о начальной (максимальной) цене единицы товара, необходимые для применения ПП 925, приведены в </w:t>
            </w:r>
            <w:r w:rsidR="004634E5">
              <w:rPr>
                <w:rFonts w:ascii="Times New Roman" w:eastAsia="Times New Roman" w:hAnsi="Times New Roman"/>
                <w:sz w:val="21"/>
                <w:szCs w:val="21"/>
                <w:lang w:eastAsia="ru-RU"/>
              </w:rPr>
              <w:t xml:space="preserve">Части </w:t>
            </w:r>
            <w:r w:rsidR="004634E5">
              <w:rPr>
                <w:rFonts w:ascii="Times New Roman" w:eastAsia="Times New Roman" w:hAnsi="Times New Roman"/>
                <w:sz w:val="21"/>
                <w:szCs w:val="21"/>
                <w:lang w:val="en-US" w:eastAsia="ru-RU"/>
              </w:rPr>
              <w:t>I</w:t>
            </w:r>
            <w:r w:rsidRPr="00A96A66">
              <w:rPr>
                <w:rFonts w:ascii="Times New Roman" w:eastAsia="Times New Roman" w:hAnsi="Times New Roman"/>
                <w:sz w:val="21"/>
                <w:szCs w:val="21"/>
                <w:lang w:val="en-US" w:eastAsia="ru-RU"/>
              </w:rPr>
              <w:t>V</w:t>
            </w:r>
            <w:r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14:paraId="260FBA96" w14:textId="77777777" w:rsidTr="004941C5">
        <w:tc>
          <w:tcPr>
            <w:tcW w:w="291" w:type="pct"/>
            <w:vAlign w:val="center"/>
          </w:tcPr>
          <w:p w14:paraId="6BA0C62E" w14:textId="77777777" w:rsidR="00546002"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5B57">
              <w:rPr>
                <w:rFonts w:ascii="Times New Roman" w:eastAsia="Times New Roman" w:hAnsi="Times New Roman"/>
                <w:b/>
                <w:sz w:val="21"/>
                <w:szCs w:val="21"/>
                <w:lang w:eastAsia="ru-RU"/>
              </w:rPr>
              <w:t>9</w:t>
            </w:r>
          </w:p>
        </w:tc>
        <w:tc>
          <w:tcPr>
            <w:tcW w:w="1212" w:type="pct"/>
            <w:vAlign w:val="center"/>
          </w:tcPr>
          <w:p w14:paraId="11DFBB8A" w14:textId="77777777" w:rsidR="00546002" w:rsidRPr="00753666" w:rsidRDefault="00546002"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Внесение платы за предоставление документации о закупке на бумажном носителе</w:t>
            </w:r>
          </w:p>
        </w:tc>
        <w:tc>
          <w:tcPr>
            <w:tcW w:w="3497" w:type="pct"/>
            <w:vAlign w:val="center"/>
          </w:tcPr>
          <w:p w14:paraId="4F2A551B" w14:textId="77777777"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14:paraId="5639C42F" w14:textId="77777777" w:rsidTr="004941C5">
        <w:tc>
          <w:tcPr>
            <w:tcW w:w="291" w:type="pct"/>
            <w:vAlign w:val="center"/>
          </w:tcPr>
          <w:p w14:paraId="4475D4CC" w14:textId="77777777" w:rsidR="00990BA3" w:rsidRPr="00990BA3"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2" w:type="pct"/>
          </w:tcPr>
          <w:p w14:paraId="77717ACF" w14:textId="77777777" w:rsidR="00990BA3" w:rsidRPr="00990BA3" w:rsidRDefault="00753666" w:rsidP="00753666">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7" w:type="pct"/>
            <w:vAlign w:val="center"/>
          </w:tcPr>
          <w:p w14:paraId="57815C32"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BAD3E4"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 xml:space="preserve">б) </w:t>
            </w:r>
            <w:proofErr w:type="spellStart"/>
            <w:r w:rsidRPr="00753666">
              <w:rPr>
                <w:rFonts w:ascii="Times New Roman" w:eastAsia="Times New Roman" w:hAnsi="Times New Roman"/>
                <w:bCs/>
                <w:sz w:val="20"/>
                <w:szCs w:val="20"/>
                <w:lang w:eastAsia="ru-RU"/>
              </w:rPr>
              <w:t>неприостановление</w:t>
            </w:r>
            <w:proofErr w:type="spellEnd"/>
            <w:r w:rsidRPr="00753666">
              <w:rPr>
                <w:rFonts w:ascii="Times New Roman" w:eastAsia="Times New Roman" w:hAnsi="Times New Roman"/>
                <w:bCs/>
                <w:sz w:val="20"/>
                <w:szCs w:val="20"/>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25F909E"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753666">
              <w:rPr>
                <w:rFonts w:ascii="Times New Roman" w:eastAsia="Times New Roman" w:hAnsi="Times New Roman"/>
                <w:bCs/>
                <w:sz w:val="20"/>
                <w:szCs w:val="20"/>
                <w:lang w:eastAsia="ru-RU"/>
              </w:rPr>
              <w:lastRenderedPageBreak/>
              <w:t>закупке с участием субъектов малого и среднего предпринимательства не принято;</w:t>
            </w:r>
          </w:p>
          <w:p w14:paraId="373BDF7B"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EF9429C"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B7D14BF"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8918E18" w14:textId="77777777"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3051D16" w14:textId="77777777" w:rsidR="00990BA3" w:rsidRPr="00990BA3" w:rsidRDefault="00753666" w:rsidP="00753666">
            <w:pPr>
              <w:spacing w:after="0" w:line="240" w:lineRule="auto"/>
              <w:ind w:firstLine="428"/>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753666" w:rsidRPr="00990BA3" w14:paraId="58F38D5E" w14:textId="77777777" w:rsidTr="004941C5">
        <w:tc>
          <w:tcPr>
            <w:tcW w:w="291" w:type="pct"/>
            <w:vAlign w:val="center"/>
          </w:tcPr>
          <w:p w14:paraId="01282E32" w14:textId="77777777" w:rsidR="00753666"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w:t>
            </w:r>
            <w:r w:rsidR="00753666">
              <w:rPr>
                <w:rFonts w:ascii="Times New Roman" w:eastAsia="Times New Roman" w:hAnsi="Times New Roman"/>
                <w:b/>
                <w:sz w:val="21"/>
                <w:szCs w:val="21"/>
                <w:lang w:eastAsia="ru-RU"/>
              </w:rPr>
              <w:t>.1</w:t>
            </w:r>
          </w:p>
        </w:tc>
        <w:tc>
          <w:tcPr>
            <w:tcW w:w="1212" w:type="pct"/>
          </w:tcPr>
          <w:p w14:paraId="7D80F5F3" w14:textId="77777777" w:rsidR="00753666" w:rsidRPr="00753666" w:rsidRDefault="00753666" w:rsidP="00753666">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7" w:type="pct"/>
          </w:tcPr>
          <w:p w14:paraId="5768578C" w14:textId="77777777" w:rsidR="00753666" w:rsidRPr="00753666" w:rsidRDefault="00753666" w:rsidP="00753666">
            <w:pPr>
              <w:spacing w:after="0" w:line="240" w:lineRule="auto"/>
              <w:ind w:hanging="3"/>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tc>
      </w:tr>
      <w:tr w:rsidR="00456352" w:rsidRPr="00990BA3" w14:paraId="09B0AAF6" w14:textId="77777777" w:rsidTr="004941C5">
        <w:tc>
          <w:tcPr>
            <w:tcW w:w="291" w:type="pct"/>
            <w:vAlign w:val="center"/>
          </w:tcPr>
          <w:p w14:paraId="1283447D" w14:textId="77777777" w:rsidR="00456352" w:rsidRDefault="00456352"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20.2</w:t>
            </w:r>
          </w:p>
        </w:tc>
        <w:tc>
          <w:tcPr>
            <w:tcW w:w="1212" w:type="pct"/>
          </w:tcPr>
          <w:p w14:paraId="50E7341E" w14:textId="77777777" w:rsidR="00456352" w:rsidRPr="00753666" w:rsidRDefault="00456352" w:rsidP="00753666">
            <w:pPr>
              <w:spacing w:after="0" w:line="240" w:lineRule="auto"/>
              <w:rPr>
                <w:rFonts w:ascii="Times New Roman" w:eastAsia="Times New Roman" w:hAnsi="Times New Roman"/>
                <w:b/>
                <w:sz w:val="20"/>
                <w:szCs w:val="20"/>
                <w:lang w:eastAsia="ru-RU"/>
              </w:rPr>
            </w:pPr>
            <w:r w:rsidRPr="00456352">
              <w:rPr>
                <w:rFonts w:ascii="Times New Roman" w:eastAsia="Times New Roman" w:hAnsi="Times New Roman"/>
                <w:b/>
                <w:sz w:val="20"/>
                <w:szCs w:val="20"/>
                <w:lang w:eastAsia="ru-RU"/>
              </w:rPr>
              <w:t>Требование к участникам закупки</w:t>
            </w:r>
          </w:p>
        </w:tc>
        <w:tc>
          <w:tcPr>
            <w:tcW w:w="3497" w:type="pct"/>
          </w:tcPr>
          <w:p w14:paraId="50C75264" w14:textId="77777777" w:rsidR="00456352" w:rsidRPr="00753666" w:rsidRDefault="00456352" w:rsidP="00753666">
            <w:pPr>
              <w:spacing w:after="0" w:line="240" w:lineRule="auto"/>
              <w:ind w:hanging="3"/>
              <w:rPr>
                <w:rFonts w:ascii="Times New Roman" w:eastAsia="Times New Roman" w:hAnsi="Times New Roman"/>
                <w:bCs/>
                <w:sz w:val="20"/>
                <w:szCs w:val="20"/>
                <w:lang w:eastAsia="ru-RU"/>
              </w:rPr>
            </w:pPr>
            <w:r w:rsidRPr="00456352">
              <w:rPr>
                <w:rFonts w:ascii="Times New Roman" w:eastAsia="Times New Roman" w:hAnsi="Times New Roman"/>
                <w:bCs/>
                <w:sz w:val="20"/>
                <w:szCs w:val="20"/>
                <w:lang w:eastAsia="ru-RU"/>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w:t>
            </w:r>
            <w:r w:rsidRPr="00456352">
              <w:rPr>
                <w:rFonts w:ascii="Times New Roman" w:eastAsia="Times New Roman" w:hAnsi="Times New Roman"/>
                <w:bCs/>
                <w:sz w:val="20"/>
                <w:szCs w:val="20"/>
                <w:lang w:eastAsia="ru-RU"/>
              </w:rPr>
              <w:lastRenderedPageBreak/>
              <w:t>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225175" w:rsidRPr="00990BA3" w14:paraId="0D3F7358" w14:textId="77777777" w:rsidTr="004941C5">
        <w:tc>
          <w:tcPr>
            <w:tcW w:w="291" w:type="pct"/>
            <w:vAlign w:val="center"/>
          </w:tcPr>
          <w:p w14:paraId="599B50AB" w14:textId="77777777" w:rsidR="00225175"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2" w:type="pct"/>
            <w:vAlign w:val="center"/>
          </w:tcPr>
          <w:p w14:paraId="36729DE4" w14:textId="77777777" w:rsidR="00225175" w:rsidRPr="003241F9" w:rsidRDefault="00753666" w:rsidP="00317CB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7" w:type="pct"/>
            <w:vAlign w:val="center"/>
          </w:tcPr>
          <w:p w14:paraId="662011A3" w14:textId="77777777"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w:t>
            </w:r>
          </w:p>
          <w:p w14:paraId="775183F0" w14:textId="77777777" w:rsidR="00225175" w:rsidRPr="0039290F" w:rsidRDefault="00753666" w:rsidP="00753666">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B7B78" w:rsidRPr="00990BA3" w14:paraId="4536D511" w14:textId="77777777" w:rsidTr="004941C5">
        <w:tc>
          <w:tcPr>
            <w:tcW w:w="291" w:type="pct"/>
            <w:vAlign w:val="center"/>
          </w:tcPr>
          <w:p w14:paraId="5638B2D6" w14:textId="77777777" w:rsidR="001B7B78" w:rsidRDefault="001963D8"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2</w:t>
            </w:r>
          </w:p>
        </w:tc>
        <w:tc>
          <w:tcPr>
            <w:tcW w:w="1212" w:type="pct"/>
            <w:vAlign w:val="center"/>
          </w:tcPr>
          <w:p w14:paraId="58319A9A" w14:textId="77777777"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7" w:type="pct"/>
            <w:vAlign w:val="center"/>
          </w:tcPr>
          <w:p w14:paraId="0204DE24" w14:textId="77777777"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p w14:paraId="0FCAB68A" w14:textId="77777777" w:rsidR="00753666" w:rsidRPr="00753666" w:rsidRDefault="00753666" w:rsidP="00753666">
            <w:pPr>
              <w:spacing w:after="0" w:line="240" w:lineRule="auto"/>
              <w:jc w:val="both"/>
              <w:rPr>
                <w:rFonts w:ascii="Times New Roman" w:eastAsia="Times New Roman" w:hAnsi="Times New Roman"/>
                <w:b/>
                <w:bCs/>
                <w:sz w:val="20"/>
                <w:szCs w:val="20"/>
                <w:u w:val="single"/>
                <w:lang w:eastAsia="ru-RU"/>
              </w:rPr>
            </w:pPr>
            <w:r w:rsidRPr="00753666">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p w14:paraId="6EC98D18" w14:textId="77777777" w:rsidR="001B7B78" w:rsidRPr="001B7B78"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14:paraId="1DBB4A26" w14:textId="77777777" w:rsidTr="004941C5">
        <w:tc>
          <w:tcPr>
            <w:tcW w:w="291" w:type="pct"/>
            <w:vAlign w:val="center"/>
          </w:tcPr>
          <w:p w14:paraId="6398D70C" w14:textId="77777777" w:rsidR="005A1EAC"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3</w:t>
            </w:r>
          </w:p>
        </w:tc>
        <w:tc>
          <w:tcPr>
            <w:tcW w:w="1212" w:type="pct"/>
            <w:vAlign w:val="center"/>
          </w:tcPr>
          <w:p w14:paraId="797EDA72" w14:textId="77777777" w:rsidR="005A1EAC" w:rsidRPr="00753666" w:rsidRDefault="001015C5"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Размер </w:t>
            </w:r>
            <w:r w:rsidRPr="00753666">
              <w:rPr>
                <w:rFonts w:ascii="Times New Roman" w:eastAsia="Times New Roman" w:hAnsi="Times New Roman"/>
                <w:b/>
                <w:bCs/>
                <w:sz w:val="20"/>
                <w:szCs w:val="20"/>
                <w:lang w:eastAsia="ru-RU"/>
              </w:rPr>
              <w:t>обеспечения заявки на участие в запросе предложений</w:t>
            </w:r>
            <w:r w:rsidR="001008D2" w:rsidRPr="00753666">
              <w:rPr>
                <w:rFonts w:ascii="Times New Roman" w:eastAsia="Times New Roman" w:hAnsi="Times New Roman"/>
                <w:b/>
                <w:bCs/>
                <w:sz w:val="20"/>
                <w:szCs w:val="20"/>
                <w:lang w:eastAsia="ru-RU"/>
              </w:rPr>
              <w:t xml:space="preserve"> в электронной форме</w:t>
            </w:r>
          </w:p>
        </w:tc>
        <w:tc>
          <w:tcPr>
            <w:tcW w:w="3497" w:type="pct"/>
            <w:vAlign w:val="center"/>
          </w:tcPr>
          <w:p w14:paraId="128F479F" w14:textId="77777777" w:rsidR="005A1EAC" w:rsidRPr="0039290F" w:rsidRDefault="001015C5" w:rsidP="00756EAF">
            <w:pPr>
              <w:spacing w:after="0" w:line="240" w:lineRule="auto"/>
              <w:ind w:hanging="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14:paraId="169E21A7" w14:textId="77777777" w:rsidTr="004941C5">
        <w:trPr>
          <w:trHeight w:val="350"/>
        </w:trPr>
        <w:tc>
          <w:tcPr>
            <w:tcW w:w="291" w:type="pct"/>
            <w:vAlign w:val="center"/>
          </w:tcPr>
          <w:p w14:paraId="35184DCD" w14:textId="77777777"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4</w:t>
            </w:r>
          </w:p>
        </w:tc>
        <w:tc>
          <w:tcPr>
            <w:tcW w:w="1212" w:type="pct"/>
            <w:vAlign w:val="center"/>
          </w:tcPr>
          <w:p w14:paraId="006D7B95"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7" w:type="pct"/>
            <w:vAlign w:val="center"/>
          </w:tcPr>
          <w:p w14:paraId="032AA8E6" w14:textId="77777777"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14:paraId="5D10AD60" w14:textId="77777777" w:rsidTr="00A96A66">
        <w:tc>
          <w:tcPr>
            <w:tcW w:w="291" w:type="pct"/>
            <w:vAlign w:val="center"/>
          </w:tcPr>
          <w:p w14:paraId="4B7DB515" w14:textId="77777777"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5</w:t>
            </w:r>
          </w:p>
        </w:tc>
        <w:tc>
          <w:tcPr>
            <w:tcW w:w="1212" w:type="pct"/>
          </w:tcPr>
          <w:p w14:paraId="3098B4AB" w14:textId="77777777"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7" w:type="pct"/>
            <w:vAlign w:val="center"/>
          </w:tcPr>
          <w:p w14:paraId="6D57D198" w14:textId="77777777" w:rsidR="00DD7FBD" w:rsidRPr="00015872" w:rsidRDefault="004941C5" w:rsidP="004941C5">
            <w:pPr>
              <w:spacing w:after="0" w:line="240" w:lineRule="auto"/>
              <w:ind w:hanging="3"/>
              <w:jc w:val="both"/>
              <w:rPr>
                <w:rFonts w:ascii="Times New Roman" w:eastAsia="Times New Roman" w:hAnsi="Times New Roman"/>
                <w:sz w:val="20"/>
                <w:szCs w:val="20"/>
                <w:lang w:eastAsia="ru-RU"/>
              </w:rPr>
            </w:pPr>
            <w:r w:rsidRPr="00915F64">
              <w:rPr>
                <w:rFonts w:ascii="Times New Roman" w:eastAsia="Times New Roman" w:hAnsi="Times New Roman"/>
                <w:sz w:val="21"/>
                <w:szCs w:val="21"/>
              </w:rPr>
              <w:t xml:space="preserve">Указаны в </w:t>
            </w:r>
            <w:r w:rsidRPr="00291AA2">
              <w:rPr>
                <w:rFonts w:ascii="Times New Roman" w:eastAsia="Times New Roman" w:hAnsi="Times New Roman"/>
                <w:sz w:val="21"/>
                <w:szCs w:val="21"/>
              </w:rPr>
              <w:t xml:space="preserve">разделе 3 Части </w:t>
            </w:r>
            <w:r w:rsidRPr="00291AA2">
              <w:rPr>
                <w:rFonts w:ascii="Times New Roman" w:eastAsia="Times New Roman" w:hAnsi="Times New Roman"/>
                <w:sz w:val="21"/>
                <w:szCs w:val="21"/>
                <w:lang w:val="en-US"/>
              </w:rPr>
              <w:t>I</w:t>
            </w:r>
            <w:r w:rsidRPr="00291AA2">
              <w:rPr>
                <w:rFonts w:ascii="Times New Roman" w:eastAsia="Times New Roman" w:hAnsi="Times New Roman"/>
                <w:sz w:val="21"/>
                <w:szCs w:val="21"/>
              </w:rPr>
              <w:t xml:space="preserve"> настоящей документации</w:t>
            </w:r>
          </w:p>
        </w:tc>
      </w:tr>
      <w:tr w:rsidR="00990BA3" w:rsidRPr="00990BA3" w14:paraId="48D17306" w14:textId="77777777" w:rsidTr="004941C5">
        <w:tc>
          <w:tcPr>
            <w:tcW w:w="291" w:type="pct"/>
            <w:vAlign w:val="center"/>
          </w:tcPr>
          <w:p w14:paraId="63D83123" w14:textId="77777777"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6</w:t>
            </w:r>
          </w:p>
        </w:tc>
        <w:tc>
          <w:tcPr>
            <w:tcW w:w="1212" w:type="pct"/>
            <w:vAlign w:val="center"/>
          </w:tcPr>
          <w:p w14:paraId="77E1EFD1" w14:textId="77777777"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7" w:type="pct"/>
            <w:vAlign w:val="center"/>
          </w:tcPr>
          <w:p w14:paraId="31BA188B" w14:textId="733B18AF" w:rsidR="00990BA3" w:rsidRPr="00D25FC0" w:rsidRDefault="00990BA3" w:rsidP="00990BA3">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Начало предоставления разъяснений участникам закупки – «</w:t>
            </w:r>
            <w:r w:rsidR="00C56171">
              <w:rPr>
                <w:rFonts w:ascii="Times New Roman" w:eastAsia="Times New Roman" w:hAnsi="Times New Roman"/>
                <w:sz w:val="21"/>
                <w:szCs w:val="21"/>
                <w:lang w:eastAsia="ru-RU"/>
              </w:rPr>
              <w:t>22</w:t>
            </w:r>
            <w:r w:rsidRPr="00D25FC0">
              <w:rPr>
                <w:rFonts w:ascii="Times New Roman" w:eastAsia="Times New Roman" w:hAnsi="Times New Roman"/>
                <w:sz w:val="21"/>
                <w:szCs w:val="21"/>
                <w:lang w:eastAsia="ru-RU"/>
              </w:rPr>
              <w:t xml:space="preserve">» </w:t>
            </w:r>
            <w:r w:rsidR="00C56171">
              <w:rPr>
                <w:rFonts w:ascii="Times New Roman" w:eastAsia="Times New Roman" w:hAnsi="Times New Roman"/>
                <w:sz w:val="21"/>
                <w:szCs w:val="21"/>
                <w:lang w:eastAsia="ru-RU"/>
              </w:rPr>
              <w:t>октября</w:t>
            </w:r>
            <w:r w:rsidR="00A84B76">
              <w:rPr>
                <w:rFonts w:ascii="Times New Roman" w:eastAsia="Times New Roman" w:hAnsi="Times New Roman"/>
                <w:sz w:val="21"/>
                <w:szCs w:val="21"/>
                <w:lang w:eastAsia="ru-RU"/>
              </w:rPr>
              <w:t xml:space="preserve"> 2024</w:t>
            </w:r>
            <w:r w:rsidRPr="00D25FC0">
              <w:rPr>
                <w:rFonts w:ascii="Times New Roman" w:eastAsia="Times New Roman" w:hAnsi="Times New Roman"/>
                <w:sz w:val="21"/>
                <w:szCs w:val="21"/>
                <w:lang w:eastAsia="ru-RU"/>
              </w:rPr>
              <w:t xml:space="preserve"> г.</w:t>
            </w:r>
          </w:p>
          <w:p w14:paraId="4B4C4A76" w14:textId="19FC4035" w:rsidR="00990BA3" w:rsidRPr="00990BA3" w:rsidRDefault="00990BA3" w:rsidP="00EB60AC">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Окончание предоставления разъяснений участникам закупки – «</w:t>
            </w:r>
            <w:r w:rsidR="00C56171">
              <w:rPr>
                <w:rFonts w:ascii="Times New Roman" w:eastAsia="Times New Roman" w:hAnsi="Times New Roman"/>
                <w:sz w:val="21"/>
                <w:szCs w:val="21"/>
                <w:lang w:eastAsia="ru-RU"/>
              </w:rPr>
              <w:t>29</w:t>
            </w:r>
            <w:r w:rsidRPr="00D25FC0">
              <w:rPr>
                <w:rFonts w:ascii="Times New Roman" w:eastAsia="Times New Roman" w:hAnsi="Times New Roman"/>
                <w:sz w:val="21"/>
                <w:szCs w:val="21"/>
                <w:lang w:eastAsia="ru-RU"/>
              </w:rPr>
              <w:t xml:space="preserve">» </w:t>
            </w:r>
            <w:r w:rsidR="003E376B">
              <w:rPr>
                <w:rFonts w:ascii="Times New Roman" w:eastAsia="Times New Roman" w:hAnsi="Times New Roman"/>
                <w:sz w:val="21"/>
                <w:szCs w:val="21"/>
                <w:lang w:eastAsia="ru-RU"/>
              </w:rPr>
              <w:t>октября</w:t>
            </w:r>
            <w:r w:rsidR="00A84B76">
              <w:rPr>
                <w:rFonts w:ascii="Times New Roman" w:eastAsia="Times New Roman" w:hAnsi="Times New Roman"/>
                <w:sz w:val="21"/>
                <w:szCs w:val="21"/>
                <w:lang w:eastAsia="ru-RU"/>
              </w:rPr>
              <w:t xml:space="preserve"> 2024</w:t>
            </w:r>
            <w:r w:rsidRPr="00D25FC0">
              <w:rPr>
                <w:rFonts w:ascii="Times New Roman" w:eastAsia="Times New Roman" w:hAnsi="Times New Roman"/>
                <w:sz w:val="21"/>
                <w:szCs w:val="21"/>
                <w:lang w:eastAsia="ru-RU"/>
              </w:rPr>
              <w:t xml:space="preserve"> г. в </w:t>
            </w:r>
            <w:r w:rsidR="0076362C" w:rsidRPr="00D25FC0">
              <w:rPr>
                <w:rFonts w:ascii="Times New Roman" w:eastAsia="Times New Roman" w:hAnsi="Times New Roman"/>
                <w:sz w:val="21"/>
                <w:szCs w:val="21"/>
                <w:lang w:eastAsia="ru-RU"/>
              </w:rPr>
              <w:t>17</w:t>
            </w:r>
            <w:r w:rsidRPr="00D25FC0">
              <w:rPr>
                <w:rFonts w:ascii="Times New Roman" w:eastAsia="Times New Roman" w:hAnsi="Times New Roman"/>
                <w:sz w:val="21"/>
                <w:szCs w:val="21"/>
                <w:lang w:eastAsia="ru-RU"/>
              </w:rPr>
              <w:t xml:space="preserve"> час.00 мин.</w:t>
            </w:r>
          </w:p>
        </w:tc>
      </w:tr>
      <w:tr w:rsidR="00990BA3" w:rsidRPr="00990BA3" w14:paraId="71F5AD2F" w14:textId="77777777" w:rsidTr="004941C5">
        <w:tc>
          <w:tcPr>
            <w:tcW w:w="291" w:type="pct"/>
            <w:vAlign w:val="center"/>
          </w:tcPr>
          <w:p w14:paraId="26368513" w14:textId="77777777"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7</w:t>
            </w:r>
          </w:p>
        </w:tc>
        <w:tc>
          <w:tcPr>
            <w:tcW w:w="1212" w:type="pct"/>
            <w:vAlign w:val="center"/>
          </w:tcPr>
          <w:p w14:paraId="149BDFDB"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7" w:type="pct"/>
            <w:vAlign w:val="center"/>
          </w:tcPr>
          <w:p w14:paraId="3AE77FA5" w14:textId="77777777"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14:paraId="5E18A16D" w14:textId="77777777"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14:paraId="4D327302" w14:textId="77777777" w:rsidTr="004941C5">
        <w:trPr>
          <w:trHeight w:val="654"/>
        </w:trPr>
        <w:tc>
          <w:tcPr>
            <w:tcW w:w="291" w:type="pct"/>
            <w:vAlign w:val="center"/>
          </w:tcPr>
          <w:p w14:paraId="7901D510" w14:textId="77777777"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8</w:t>
            </w:r>
          </w:p>
        </w:tc>
        <w:tc>
          <w:tcPr>
            <w:tcW w:w="1212" w:type="pct"/>
            <w:vAlign w:val="center"/>
          </w:tcPr>
          <w:p w14:paraId="5657C3B8" w14:textId="77777777"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w:t>
            </w:r>
            <w:r w:rsidR="00F44926">
              <w:rPr>
                <w:rFonts w:ascii="Times New Roman" w:eastAsia="Times New Roman" w:hAnsi="Times New Roman"/>
                <w:b/>
                <w:bCs/>
                <w:sz w:val="21"/>
                <w:szCs w:val="21"/>
                <w:lang w:eastAsia="ru-RU"/>
              </w:rPr>
              <w:lastRenderedPageBreak/>
              <w:t xml:space="preserve">вторых частей </w:t>
            </w:r>
            <w:r w:rsidRPr="005A1EAC">
              <w:rPr>
                <w:rFonts w:ascii="Times New Roman" w:eastAsia="Times New Roman" w:hAnsi="Times New Roman"/>
                <w:b/>
                <w:bCs/>
                <w:sz w:val="21"/>
                <w:szCs w:val="21"/>
                <w:lang w:eastAsia="ru-RU"/>
              </w:rPr>
              <w:t>заявок</w:t>
            </w:r>
            <w:r w:rsidR="004941C5">
              <w:rPr>
                <w:rFonts w:ascii="Times New Roman" w:eastAsia="Times New Roman" w:hAnsi="Times New Roman"/>
                <w:b/>
                <w:bCs/>
                <w:sz w:val="21"/>
                <w:szCs w:val="21"/>
                <w:lang w:eastAsia="ru-RU"/>
              </w:rPr>
              <w:t>, подведение и</w:t>
            </w:r>
            <w:r w:rsidR="004634E5">
              <w:rPr>
                <w:rFonts w:ascii="Times New Roman" w:eastAsia="Times New Roman" w:hAnsi="Times New Roman"/>
                <w:b/>
                <w:bCs/>
                <w:sz w:val="21"/>
                <w:szCs w:val="21"/>
                <w:lang w:eastAsia="ru-RU"/>
              </w:rPr>
              <w:t>т</w:t>
            </w:r>
            <w:r w:rsidR="004941C5">
              <w:rPr>
                <w:rFonts w:ascii="Times New Roman" w:eastAsia="Times New Roman" w:hAnsi="Times New Roman"/>
                <w:b/>
                <w:bCs/>
                <w:sz w:val="21"/>
                <w:szCs w:val="21"/>
                <w:lang w:eastAsia="ru-RU"/>
              </w:rPr>
              <w:t>огов</w:t>
            </w:r>
          </w:p>
        </w:tc>
        <w:tc>
          <w:tcPr>
            <w:tcW w:w="3497" w:type="pct"/>
            <w:vAlign w:val="center"/>
          </w:tcPr>
          <w:p w14:paraId="7FFC3BE3" w14:textId="77777777"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lastRenderedPageBreak/>
              <w:t>Рассмотрение первых частей заявок:</w:t>
            </w:r>
          </w:p>
          <w:p w14:paraId="0A926FB3" w14:textId="0A10D95C"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56171">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C56171">
              <w:rPr>
                <w:rFonts w:ascii="Times New Roman" w:eastAsia="Times New Roman" w:hAnsi="Times New Roman"/>
                <w:b/>
                <w:sz w:val="21"/>
                <w:szCs w:val="21"/>
                <w:highlight w:val="yellow"/>
                <w:lang w:eastAsia="ru-RU"/>
              </w:rPr>
              <w:t>ноября</w:t>
            </w:r>
            <w:r w:rsidR="00A84B76">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2ED3DFCC" w14:textId="77777777"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по адресу: Республика Марий Эл, г. Йошкар-Ола, ул. Дружбы, д. 2</w:t>
            </w:r>
          </w:p>
          <w:p w14:paraId="113D70AD" w14:textId="77777777"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r w:rsidR="004941C5">
              <w:rPr>
                <w:rFonts w:ascii="Times New Roman" w:eastAsia="Times New Roman" w:hAnsi="Times New Roman"/>
                <w:b/>
                <w:sz w:val="21"/>
                <w:szCs w:val="21"/>
                <w:u w:val="single"/>
                <w:lang w:eastAsia="ru-RU"/>
              </w:rPr>
              <w:t xml:space="preserve"> и подведени</w:t>
            </w:r>
            <w:r w:rsidR="004634E5">
              <w:rPr>
                <w:rFonts w:ascii="Times New Roman" w:eastAsia="Times New Roman" w:hAnsi="Times New Roman"/>
                <w:b/>
                <w:sz w:val="21"/>
                <w:szCs w:val="21"/>
                <w:u w:val="single"/>
                <w:lang w:eastAsia="ru-RU"/>
              </w:rPr>
              <w:t>е</w:t>
            </w:r>
            <w:r w:rsidR="004941C5">
              <w:rPr>
                <w:rFonts w:ascii="Times New Roman" w:eastAsia="Times New Roman" w:hAnsi="Times New Roman"/>
                <w:b/>
                <w:sz w:val="21"/>
                <w:szCs w:val="21"/>
                <w:u w:val="single"/>
                <w:lang w:eastAsia="ru-RU"/>
              </w:rPr>
              <w:t xml:space="preserve"> итогов</w:t>
            </w:r>
            <w:r w:rsidRPr="00F44926">
              <w:rPr>
                <w:rFonts w:ascii="Times New Roman" w:eastAsia="Times New Roman" w:hAnsi="Times New Roman"/>
                <w:b/>
                <w:sz w:val="21"/>
                <w:szCs w:val="21"/>
                <w:u w:val="single"/>
                <w:lang w:eastAsia="ru-RU"/>
              </w:rPr>
              <w:t>:</w:t>
            </w:r>
          </w:p>
          <w:p w14:paraId="7D184EF9" w14:textId="19AFA17A"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56171">
              <w:rPr>
                <w:rFonts w:ascii="Times New Roman" w:eastAsia="Times New Roman" w:hAnsi="Times New Roman"/>
                <w:b/>
                <w:sz w:val="21"/>
                <w:szCs w:val="21"/>
                <w:highlight w:val="yellow"/>
                <w:lang w:eastAsia="ru-RU"/>
              </w:rPr>
              <w:t>06</w:t>
            </w:r>
            <w:r w:rsidRPr="00990BA3">
              <w:rPr>
                <w:rFonts w:ascii="Times New Roman" w:eastAsia="Times New Roman" w:hAnsi="Times New Roman"/>
                <w:b/>
                <w:sz w:val="21"/>
                <w:szCs w:val="21"/>
                <w:highlight w:val="yellow"/>
                <w:lang w:eastAsia="ru-RU"/>
              </w:rPr>
              <w:t xml:space="preserve">» </w:t>
            </w:r>
            <w:r w:rsidR="00C56171">
              <w:rPr>
                <w:rFonts w:ascii="Times New Roman" w:eastAsia="Times New Roman" w:hAnsi="Times New Roman"/>
                <w:b/>
                <w:sz w:val="21"/>
                <w:szCs w:val="21"/>
                <w:highlight w:val="yellow"/>
                <w:lang w:eastAsia="ru-RU"/>
              </w:rPr>
              <w:t>ноября</w:t>
            </w:r>
            <w:r w:rsidR="00333528">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289A9427" w14:textId="77777777"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14:paraId="5C1FCD92" w14:textId="77777777" w:rsidTr="004941C5">
        <w:trPr>
          <w:trHeight w:val="637"/>
        </w:trPr>
        <w:tc>
          <w:tcPr>
            <w:tcW w:w="291" w:type="pct"/>
            <w:vAlign w:val="center"/>
          </w:tcPr>
          <w:p w14:paraId="23730193" w14:textId="77777777" w:rsidR="008D5CEF" w:rsidRDefault="00B029BB"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5B57">
              <w:rPr>
                <w:rFonts w:ascii="Times New Roman" w:eastAsia="Times New Roman" w:hAnsi="Times New Roman"/>
                <w:b/>
                <w:sz w:val="21"/>
                <w:szCs w:val="21"/>
                <w:lang w:eastAsia="ru-RU"/>
              </w:rPr>
              <w:t>9</w:t>
            </w:r>
          </w:p>
        </w:tc>
        <w:tc>
          <w:tcPr>
            <w:tcW w:w="1212" w:type="pct"/>
            <w:vAlign w:val="center"/>
          </w:tcPr>
          <w:p w14:paraId="0E1022D2" w14:textId="77777777"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7" w:type="pct"/>
            <w:vAlign w:val="center"/>
          </w:tcPr>
          <w:p w14:paraId="1C149188" w14:textId="77777777"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990BA3" w:rsidRPr="00990BA3" w14:paraId="0486C3C6" w14:textId="77777777" w:rsidTr="004941C5">
        <w:tc>
          <w:tcPr>
            <w:tcW w:w="291" w:type="pct"/>
            <w:vAlign w:val="center"/>
          </w:tcPr>
          <w:p w14:paraId="4B1E3899" w14:textId="77777777" w:rsidR="00990BA3" w:rsidRPr="00990BA3" w:rsidRDefault="003F5B57"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2" w:type="pct"/>
            <w:vAlign w:val="center"/>
          </w:tcPr>
          <w:p w14:paraId="616E2843" w14:textId="77777777" w:rsidR="00990BA3" w:rsidRPr="00990BA3" w:rsidRDefault="00990BA3" w:rsidP="00EB60AC">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w:t>
            </w:r>
            <w:r w:rsidR="00EB60AC">
              <w:rPr>
                <w:rFonts w:ascii="Times New Roman" w:eastAsia="Times New Roman" w:hAnsi="Times New Roman"/>
                <w:b/>
                <w:sz w:val="21"/>
                <w:szCs w:val="21"/>
                <w:lang w:eastAsia="ru-RU"/>
              </w:rPr>
              <w:t>заключения</w:t>
            </w:r>
            <w:r w:rsidRPr="00990BA3">
              <w:rPr>
                <w:rFonts w:ascii="Times New Roman" w:eastAsia="Times New Roman" w:hAnsi="Times New Roman"/>
                <w:b/>
                <w:sz w:val="21"/>
                <w:szCs w:val="21"/>
                <w:lang w:eastAsia="ru-RU"/>
              </w:rPr>
              <w:t xml:space="preserve"> договора </w:t>
            </w:r>
          </w:p>
        </w:tc>
        <w:tc>
          <w:tcPr>
            <w:tcW w:w="3497" w:type="pct"/>
            <w:vAlign w:val="center"/>
          </w:tcPr>
          <w:p w14:paraId="5A0B74A5" w14:textId="77777777" w:rsidR="00990BA3" w:rsidRPr="00990BA3" w:rsidRDefault="004941C5" w:rsidP="00EB60AC">
            <w:pPr>
              <w:widowControl w:val="0"/>
              <w:spacing w:after="0" w:line="240" w:lineRule="auto"/>
              <w:jc w:val="both"/>
              <w:rPr>
                <w:rFonts w:ascii="Times New Roman" w:eastAsia="Times New Roman" w:hAnsi="Times New Roman"/>
                <w:sz w:val="21"/>
                <w:szCs w:val="21"/>
                <w:lang w:eastAsia="ru-RU"/>
              </w:rPr>
            </w:pPr>
            <w:r w:rsidRPr="004941C5">
              <w:rPr>
                <w:rFonts w:ascii="Times New Roman" w:eastAsia="Times New Roman" w:hAnsi="Times New Roman"/>
                <w:sz w:val="21"/>
                <w:szCs w:val="21"/>
                <w:lang w:eastAsia="ru-RU"/>
              </w:rPr>
              <w:t xml:space="preserve">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w:t>
            </w:r>
            <w:r w:rsidR="00EB60AC">
              <w:rPr>
                <w:rFonts w:ascii="Times New Roman" w:eastAsia="Times New Roman" w:hAnsi="Times New Roman"/>
                <w:sz w:val="21"/>
                <w:szCs w:val="21"/>
                <w:lang w:eastAsia="ru-RU"/>
              </w:rPr>
              <w:t>даты</w:t>
            </w:r>
            <w:r w:rsidRPr="004941C5">
              <w:rPr>
                <w:rFonts w:ascii="Times New Roman" w:eastAsia="Times New Roman" w:hAnsi="Times New Roman"/>
                <w:sz w:val="21"/>
                <w:szCs w:val="21"/>
                <w:lang w:eastAsia="ru-RU"/>
              </w:rPr>
              <w:t xml:space="preserve"> размещения итогового протокола</w:t>
            </w:r>
            <w:r w:rsidR="00EB60AC" w:rsidRPr="00EB60AC">
              <w:rPr>
                <w:rFonts w:ascii="PT Serif" w:hAnsi="PT Serif"/>
                <w:color w:val="22272F"/>
                <w:sz w:val="23"/>
                <w:szCs w:val="23"/>
                <w:shd w:val="clear" w:color="auto" w:fill="FFFFFF"/>
              </w:rPr>
              <w:t xml:space="preserve"> </w:t>
            </w:r>
            <w:r w:rsidR="00EB60AC" w:rsidRPr="00EB60AC">
              <w:rPr>
                <w:rFonts w:ascii="Times New Roman" w:eastAsia="Times New Roman" w:hAnsi="Times New Roman"/>
                <w:sz w:val="21"/>
                <w:szCs w:val="21"/>
                <w:lang w:eastAsia="ru-RU"/>
              </w:rPr>
              <w:t>в единой информационной системе</w:t>
            </w:r>
            <w:r w:rsidRPr="004941C5">
              <w:rPr>
                <w:rFonts w:ascii="Times New Roman" w:eastAsia="Times New Roman" w:hAnsi="Times New Roman"/>
                <w:sz w:val="21"/>
                <w:szCs w:val="21"/>
                <w:lang w:eastAsia="ru-RU"/>
              </w:rPr>
              <w:t>.</w:t>
            </w:r>
          </w:p>
        </w:tc>
      </w:tr>
      <w:tr w:rsidR="00990BA3" w:rsidRPr="00990BA3" w14:paraId="6EE4CA30" w14:textId="77777777" w:rsidTr="004941C5">
        <w:tblPrEx>
          <w:tblLook w:val="04A0" w:firstRow="1" w:lastRow="0" w:firstColumn="1" w:lastColumn="0" w:noHBand="0" w:noVBand="1"/>
        </w:tblPrEx>
        <w:trPr>
          <w:trHeight w:val="20"/>
        </w:trPr>
        <w:tc>
          <w:tcPr>
            <w:tcW w:w="291" w:type="pct"/>
            <w:vAlign w:val="center"/>
          </w:tcPr>
          <w:p w14:paraId="411130A3" w14:textId="77777777" w:rsidR="00990BA3"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1</w:t>
            </w:r>
          </w:p>
        </w:tc>
        <w:tc>
          <w:tcPr>
            <w:tcW w:w="1212" w:type="pct"/>
            <w:vAlign w:val="center"/>
          </w:tcPr>
          <w:p w14:paraId="4B83AF69" w14:textId="77777777"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7" w:type="pct"/>
            <w:vAlign w:val="center"/>
          </w:tcPr>
          <w:p w14:paraId="15ED32F4" w14:textId="23A89ED9" w:rsidR="00990BA3" w:rsidRPr="00CB7DAF" w:rsidRDefault="00333528" w:rsidP="006F7F58">
            <w:pPr>
              <w:spacing w:after="0" w:line="240" w:lineRule="auto"/>
              <w:jc w:val="both"/>
              <w:rPr>
                <w:rFonts w:ascii="Times New Roman" w:eastAsia="Times New Roman" w:hAnsi="Times New Roman"/>
                <w:sz w:val="21"/>
                <w:szCs w:val="21"/>
                <w:lang w:eastAsia="ru-RU"/>
              </w:rPr>
            </w:pPr>
            <w:r w:rsidRPr="00333528">
              <w:rPr>
                <w:rFonts w:ascii="Times New Roman" w:eastAsia="Times New Roman" w:hAnsi="Times New Roman"/>
                <w:bCs/>
                <w:sz w:val="21"/>
                <w:szCs w:val="21"/>
                <w:lang w:eastAsia="ru-RU"/>
              </w:rPr>
              <w:t>677 196 (Шестьсот семьдесят семь тысяч сто девяносто шесть) рублей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14:paraId="47C86C05" w14:textId="157F85CA"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33528" w:rsidRPr="00333528">
              <w:rPr>
                <w:rFonts w:ascii="Times New Roman" w:eastAsia="Times New Roman" w:hAnsi="Times New Roman"/>
                <w:bCs/>
                <w:sz w:val="21"/>
                <w:szCs w:val="21"/>
                <w:lang w:eastAsia="ru-RU"/>
              </w:rPr>
              <w:t>1 015 794 (Один миллион пятнадцать тысяч семьсот девяносто четыре) рубля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14:paraId="681B2560" w14:textId="77777777" w:rsidTr="004941C5">
        <w:tblPrEx>
          <w:tblLook w:val="04A0" w:firstRow="1" w:lastRow="0" w:firstColumn="1" w:lastColumn="0" w:noHBand="0" w:noVBand="1"/>
        </w:tblPrEx>
        <w:trPr>
          <w:trHeight w:val="1752"/>
        </w:trPr>
        <w:tc>
          <w:tcPr>
            <w:tcW w:w="291" w:type="pct"/>
            <w:vAlign w:val="center"/>
          </w:tcPr>
          <w:p w14:paraId="5A2D937D" w14:textId="77777777" w:rsidR="001015C5"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2</w:t>
            </w:r>
          </w:p>
        </w:tc>
        <w:tc>
          <w:tcPr>
            <w:tcW w:w="1212" w:type="pct"/>
          </w:tcPr>
          <w:p w14:paraId="21800C96" w14:textId="77777777" w:rsidR="001015C5" w:rsidRPr="001015C5" w:rsidRDefault="001015C5" w:rsidP="00CF4BA1">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7" w:type="pct"/>
          </w:tcPr>
          <w:p w14:paraId="486F98BB" w14:textId="77777777"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7C430749" w14:textId="77777777"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ИНН 1215020390 </w:t>
            </w:r>
          </w:p>
          <w:p w14:paraId="327B750E" w14:textId="77777777"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КПП 121501001</w:t>
            </w:r>
          </w:p>
          <w:p w14:paraId="4546658A" w14:textId="77777777"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Расчетный счет 40702810300000050227</w:t>
            </w:r>
          </w:p>
          <w:p w14:paraId="38B2359A" w14:textId="77777777"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Банк получателя: Банк ГПБ (АО) </w:t>
            </w:r>
          </w:p>
          <w:p w14:paraId="27BF1FF3" w14:textId="77777777"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Корреспондентский счет 30101810200000000823</w:t>
            </w:r>
          </w:p>
          <w:p w14:paraId="6A39804C" w14:textId="77777777" w:rsidR="001015C5" w:rsidRPr="001015C5" w:rsidRDefault="00F841B7" w:rsidP="00F841B7">
            <w:pPr>
              <w:widowControl w:val="0"/>
              <w:autoSpaceDE w:val="0"/>
              <w:autoSpaceDN w:val="0"/>
              <w:spacing w:after="0" w:line="240" w:lineRule="auto"/>
              <w:ind w:firstLine="1"/>
              <w:jc w:val="both"/>
              <w:rPr>
                <w:rFonts w:ascii="Times New Roman" w:eastAsia="Times New Roman" w:hAnsi="Times New Roman"/>
                <w:sz w:val="21"/>
                <w:szCs w:val="21"/>
              </w:rPr>
            </w:pPr>
            <w:r w:rsidRPr="00F841B7">
              <w:rPr>
                <w:rFonts w:ascii="Times New Roman" w:eastAsia="Times New Roman" w:hAnsi="Times New Roman"/>
                <w:b/>
                <w:sz w:val="21"/>
                <w:szCs w:val="21"/>
              </w:rPr>
              <w:t>БИК 044525823</w:t>
            </w:r>
          </w:p>
          <w:p w14:paraId="3AFBC757" w14:textId="2FF45C28"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333528" w:rsidRPr="00333528">
              <w:rPr>
                <w:rFonts w:ascii="Times New Roman" w:eastAsia="Times New Roman" w:hAnsi="Times New Roman"/>
                <w:bCs/>
                <w:sz w:val="21"/>
                <w:szCs w:val="21"/>
                <w:u w:val="single"/>
              </w:rPr>
              <w:t>«Обеспечение исполнения Договора на поставку флокулянта».</w:t>
            </w:r>
          </w:p>
        </w:tc>
      </w:tr>
      <w:tr w:rsidR="0042240E" w:rsidRPr="00990BA3" w14:paraId="236F4C1F" w14:textId="77777777" w:rsidTr="004941C5">
        <w:tblPrEx>
          <w:tblLook w:val="04A0" w:firstRow="1" w:lastRow="0" w:firstColumn="1" w:lastColumn="0" w:noHBand="0" w:noVBand="1"/>
        </w:tblPrEx>
        <w:trPr>
          <w:trHeight w:val="782"/>
        </w:trPr>
        <w:tc>
          <w:tcPr>
            <w:tcW w:w="291" w:type="pct"/>
            <w:vAlign w:val="center"/>
          </w:tcPr>
          <w:p w14:paraId="7475CCBB" w14:textId="77777777" w:rsidR="0042240E" w:rsidRDefault="0042240E"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3</w:t>
            </w:r>
          </w:p>
        </w:tc>
        <w:tc>
          <w:tcPr>
            <w:tcW w:w="1212" w:type="pct"/>
          </w:tcPr>
          <w:p w14:paraId="663C219C" w14:textId="77777777"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7" w:type="pct"/>
            <w:vAlign w:val="center"/>
          </w:tcPr>
          <w:p w14:paraId="2BE24B4B" w14:textId="77777777"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14:paraId="460C8C95" w14:textId="77777777" w:rsidTr="004941C5">
        <w:tblPrEx>
          <w:tblLook w:val="04A0" w:firstRow="1" w:lastRow="0" w:firstColumn="1" w:lastColumn="0" w:noHBand="0" w:noVBand="1"/>
        </w:tblPrEx>
        <w:trPr>
          <w:trHeight w:val="782"/>
        </w:trPr>
        <w:tc>
          <w:tcPr>
            <w:tcW w:w="291" w:type="pct"/>
            <w:vAlign w:val="center"/>
          </w:tcPr>
          <w:p w14:paraId="7FC80CDC" w14:textId="77777777"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4</w:t>
            </w:r>
          </w:p>
        </w:tc>
        <w:tc>
          <w:tcPr>
            <w:tcW w:w="1212" w:type="pct"/>
          </w:tcPr>
          <w:p w14:paraId="38A25EB1" w14:textId="77777777"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7" w:type="pct"/>
            <w:vAlign w:val="center"/>
          </w:tcPr>
          <w:p w14:paraId="48176F10" w14:textId="77777777"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14:paraId="17151527" w14:textId="77777777" w:rsidTr="004941C5">
        <w:tblPrEx>
          <w:tblLook w:val="04A0" w:firstRow="1" w:lastRow="0" w:firstColumn="1" w:lastColumn="0" w:noHBand="0" w:noVBand="1"/>
        </w:tblPrEx>
        <w:trPr>
          <w:trHeight w:val="782"/>
        </w:trPr>
        <w:tc>
          <w:tcPr>
            <w:tcW w:w="291" w:type="pct"/>
            <w:vAlign w:val="center"/>
          </w:tcPr>
          <w:p w14:paraId="6A7A0CD0" w14:textId="77777777"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5</w:t>
            </w:r>
          </w:p>
        </w:tc>
        <w:tc>
          <w:tcPr>
            <w:tcW w:w="1212" w:type="pct"/>
          </w:tcPr>
          <w:p w14:paraId="674A7BD9" w14:textId="77777777"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9"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9"/>
          </w:p>
        </w:tc>
        <w:tc>
          <w:tcPr>
            <w:tcW w:w="3497" w:type="pct"/>
            <w:vAlign w:val="center"/>
          </w:tcPr>
          <w:p w14:paraId="2F7E3070" w14:textId="77777777"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14:paraId="1ED93231" w14:textId="6C7F0143" w:rsidR="00333528" w:rsidRDefault="00333528" w:rsidP="0042154D">
      <w:pPr>
        <w:spacing w:after="0" w:line="240" w:lineRule="auto"/>
        <w:jc w:val="center"/>
        <w:rPr>
          <w:rFonts w:ascii="Times New Roman" w:eastAsia="Times New Roman" w:hAnsi="Times New Roman"/>
          <w:b/>
          <w:sz w:val="24"/>
          <w:szCs w:val="24"/>
        </w:rPr>
      </w:pPr>
    </w:p>
    <w:p w14:paraId="5F604825" w14:textId="77777777" w:rsidR="00333528" w:rsidRDefault="00333528">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14:paraId="0D673E0C" w14:textId="248F4D39"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14:paraId="6B92F2CF" w14:textId="77777777" w:rsidR="00333528" w:rsidRDefault="00333528" w:rsidP="001C225B">
      <w:pPr>
        <w:keepNext/>
        <w:keepLines/>
        <w:spacing w:after="0" w:line="240" w:lineRule="auto"/>
        <w:jc w:val="center"/>
        <w:rPr>
          <w:rFonts w:ascii="Times New Roman" w:eastAsia="Times New Roman" w:hAnsi="Times New Roman"/>
          <w:b/>
          <w:sz w:val="24"/>
          <w:szCs w:val="24"/>
        </w:rPr>
      </w:pPr>
    </w:p>
    <w:p w14:paraId="706EFB1D" w14:textId="77777777" w:rsidR="00333528" w:rsidRDefault="00333528" w:rsidP="00333528">
      <w:pPr>
        <w:widowControl w:val="0"/>
        <w:numPr>
          <w:ilvl w:val="0"/>
          <w:numId w:val="21"/>
        </w:numPr>
        <w:suppressAutoHyphens/>
        <w:spacing w:after="0" w:line="240" w:lineRule="auto"/>
        <w:textAlignment w:val="baseline"/>
        <w:rPr>
          <w:rFonts w:ascii="Times New Roman" w:eastAsia="Times New Roman" w:hAnsi="Times New Roman"/>
          <w:b/>
          <w:u w:val="single"/>
          <w:lang w:eastAsia="ru-RU"/>
        </w:rPr>
      </w:pPr>
      <w:r>
        <w:rPr>
          <w:rFonts w:ascii="Times New Roman" w:eastAsia="Times New Roman" w:hAnsi="Times New Roman"/>
          <w:b/>
          <w:u w:val="single"/>
          <w:lang w:eastAsia="ru-RU"/>
        </w:rPr>
        <w:t>Технические характеристики продукции</w:t>
      </w:r>
    </w:p>
    <w:p w14:paraId="6CA4730E" w14:textId="77777777" w:rsidR="00333528" w:rsidRDefault="00333528" w:rsidP="00333528">
      <w:pPr>
        <w:spacing w:after="0" w:line="240" w:lineRule="auto"/>
        <w:ind w:left="720"/>
        <w:rPr>
          <w:rFonts w:ascii="Times New Roman" w:eastAsia="Times New Roman" w:hAnsi="Times New Roman"/>
          <w:b/>
          <w:u w:val="single"/>
          <w:lang w:eastAsia="ru-RU"/>
        </w:rPr>
      </w:pPr>
    </w:p>
    <w:tbl>
      <w:tblPr>
        <w:tblW w:w="9345" w:type="dxa"/>
        <w:jc w:val="center"/>
        <w:tblLayout w:type="fixed"/>
        <w:tblLook w:val="0000" w:firstRow="0" w:lastRow="0" w:firstColumn="0" w:lastColumn="0" w:noHBand="0" w:noVBand="0"/>
      </w:tblPr>
      <w:tblGrid>
        <w:gridCol w:w="674"/>
        <w:gridCol w:w="3352"/>
        <w:gridCol w:w="1325"/>
        <w:gridCol w:w="3994"/>
      </w:tblGrid>
      <w:tr w:rsidR="00333528" w14:paraId="3753198D"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7BDED319"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352" w:type="dxa"/>
            <w:tcBorders>
              <w:top w:val="single" w:sz="4" w:space="0" w:color="00000A"/>
              <w:left w:val="single" w:sz="4" w:space="0" w:color="00000A"/>
              <w:bottom w:val="single" w:sz="4" w:space="0" w:color="00000A"/>
              <w:right w:val="single" w:sz="4" w:space="0" w:color="00000A"/>
            </w:tcBorders>
          </w:tcPr>
          <w:p w14:paraId="2E555F64"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Наименование показателя</w:t>
            </w:r>
          </w:p>
          <w:p w14:paraId="1C395C2B" w14:textId="77777777" w:rsidR="00333528" w:rsidRDefault="00333528" w:rsidP="00B214EB">
            <w:pPr>
              <w:spacing w:after="0" w:line="240" w:lineRule="auto"/>
              <w:jc w:val="center"/>
              <w:rPr>
                <w:rFonts w:ascii="Times New Roman" w:eastAsia="Times New Roman" w:hAnsi="Times New Roman"/>
                <w:lang w:eastAsia="ru-RU"/>
              </w:rPr>
            </w:pPr>
          </w:p>
        </w:tc>
        <w:tc>
          <w:tcPr>
            <w:tcW w:w="1325" w:type="dxa"/>
            <w:tcBorders>
              <w:top w:val="single" w:sz="4" w:space="0" w:color="00000A"/>
              <w:left w:val="single" w:sz="4" w:space="0" w:color="00000A"/>
              <w:bottom w:val="single" w:sz="4" w:space="0" w:color="00000A"/>
              <w:right w:val="single" w:sz="4" w:space="0" w:color="00000A"/>
            </w:tcBorders>
          </w:tcPr>
          <w:p w14:paraId="5F91931E"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Ед. изм.</w:t>
            </w:r>
          </w:p>
        </w:tc>
        <w:tc>
          <w:tcPr>
            <w:tcW w:w="3994" w:type="dxa"/>
            <w:tcBorders>
              <w:top w:val="single" w:sz="4" w:space="0" w:color="00000A"/>
              <w:left w:val="single" w:sz="4" w:space="0" w:color="00000A"/>
              <w:bottom w:val="single" w:sz="4" w:space="0" w:color="00000A"/>
              <w:right w:val="single" w:sz="4" w:space="0" w:color="00000A"/>
            </w:tcBorders>
          </w:tcPr>
          <w:p w14:paraId="6EC5DA42"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Норма</w:t>
            </w:r>
          </w:p>
        </w:tc>
      </w:tr>
      <w:tr w:rsidR="00333528" w14:paraId="14D1E841" w14:textId="77777777" w:rsidTr="00B214EB">
        <w:trPr>
          <w:trHeight w:val="600"/>
          <w:jc w:val="center"/>
        </w:trPr>
        <w:tc>
          <w:tcPr>
            <w:tcW w:w="674" w:type="dxa"/>
            <w:tcBorders>
              <w:top w:val="single" w:sz="4" w:space="0" w:color="00000A"/>
              <w:left w:val="single" w:sz="4" w:space="0" w:color="00000A"/>
              <w:bottom w:val="single" w:sz="4" w:space="0" w:color="00000A"/>
              <w:right w:val="single" w:sz="4" w:space="0" w:color="00000A"/>
            </w:tcBorders>
          </w:tcPr>
          <w:p w14:paraId="0A080E91" w14:textId="77777777" w:rsidR="00333528" w:rsidRDefault="00333528" w:rsidP="00B214EB">
            <w:pPr>
              <w:spacing w:after="0" w:line="240" w:lineRule="auto"/>
              <w:jc w:val="center"/>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72238A11" w14:textId="77777777" w:rsidR="00333528" w:rsidRDefault="00333528" w:rsidP="00B214EB">
            <w:pPr>
              <w:spacing w:after="0" w:line="240" w:lineRule="auto"/>
              <w:rPr>
                <w:rFonts w:ascii="Times New Roman" w:eastAsia="Times New Roman" w:hAnsi="Times New Roman"/>
                <w:lang w:eastAsia="ru-RU"/>
              </w:rPr>
            </w:pPr>
            <w:r>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tcPr>
          <w:p w14:paraId="5874B39F"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994" w:type="dxa"/>
            <w:tcBorders>
              <w:top w:val="single" w:sz="4" w:space="0" w:color="00000A"/>
              <w:left w:val="single" w:sz="4" w:space="0" w:color="00000A"/>
              <w:bottom w:val="single" w:sz="4" w:space="0" w:color="00000A"/>
              <w:right w:val="single" w:sz="4" w:space="0" w:color="00000A"/>
            </w:tcBorders>
          </w:tcPr>
          <w:p w14:paraId="101BC7EF" w14:textId="77777777" w:rsidR="00333528" w:rsidRDefault="00333528" w:rsidP="00B214EB">
            <w:pPr>
              <w:spacing w:after="0" w:line="240" w:lineRule="auto"/>
            </w:pPr>
            <w:proofErr w:type="spellStart"/>
            <w:r>
              <w:rPr>
                <w:rFonts w:ascii="Times New Roman" w:eastAsia="Times New Roman" w:hAnsi="Times New Roman"/>
                <w:lang w:eastAsia="ru-RU"/>
              </w:rPr>
              <w:t>Ультрафлок</w:t>
            </w:r>
            <w:proofErr w:type="spellEnd"/>
            <w:r>
              <w:rPr>
                <w:rFonts w:ascii="Times New Roman" w:eastAsia="Times New Roman" w:hAnsi="Times New Roman"/>
                <w:lang w:eastAsia="ru-RU"/>
              </w:rPr>
              <w:t xml:space="preserve"> К370, </w:t>
            </w:r>
            <w:r>
              <w:rPr>
                <w:rFonts w:ascii="Times New Roman" w:hAnsi="Times New Roman"/>
                <w:lang w:val="en-US"/>
              </w:rPr>
              <w:t>ZETAG</w:t>
            </w:r>
            <w:r>
              <w:rPr>
                <w:rFonts w:ascii="Times New Roman" w:hAnsi="Times New Roman"/>
              </w:rPr>
              <w:t>® 7557 или эквивалент</w:t>
            </w:r>
          </w:p>
        </w:tc>
      </w:tr>
      <w:tr w:rsidR="00333528" w14:paraId="58307322" w14:textId="77777777" w:rsidTr="00B214EB">
        <w:trPr>
          <w:trHeight w:val="633"/>
          <w:jc w:val="center"/>
        </w:trPr>
        <w:tc>
          <w:tcPr>
            <w:tcW w:w="674" w:type="dxa"/>
            <w:tcBorders>
              <w:top w:val="single" w:sz="4" w:space="0" w:color="00000A"/>
              <w:left w:val="single" w:sz="4" w:space="0" w:color="00000A"/>
              <w:bottom w:val="single" w:sz="4" w:space="0" w:color="00000A"/>
              <w:right w:val="single" w:sz="4" w:space="0" w:color="00000A"/>
            </w:tcBorders>
          </w:tcPr>
          <w:p w14:paraId="53C7C394"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31A6E6EC" w14:textId="77777777" w:rsidR="00333528" w:rsidRDefault="00333528" w:rsidP="00B214EB">
            <w:pPr>
              <w:spacing w:after="0" w:line="240" w:lineRule="auto"/>
              <w:jc w:val="both"/>
              <w:rPr>
                <w:rFonts w:ascii="Times New Roman" w:hAnsi="Times New Roman"/>
              </w:rPr>
            </w:pPr>
            <w:r>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tcPr>
          <w:p w14:paraId="6AF5C39F"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994" w:type="dxa"/>
            <w:tcBorders>
              <w:top w:val="single" w:sz="4" w:space="0" w:color="00000A"/>
              <w:left w:val="single" w:sz="4" w:space="0" w:color="00000A"/>
              <w:bottom w:val="single" w:sz="4" w:space="0" w:color="00000A"/>
              <w:right w:val="single" w:sz="4" w:space="0" w:color="00000A"/>
            </w:tcBorders>
          </w:tcPr>
          <w:p w14:paraId="715EAD6F" w14:textId="77777777" w:rsidR="00333528" w:rsidRDefault="00333528" w:rsidP="00B214EB">
            <w:pPr>
              <w:spacing w:after="0" w:line="240" w:lineRule="auto"/>
              <w:jc w:val="both"/>
              <w:rPr>
                <w:rFonts w:ascii="Times New Roman" w:hAnsi="Times New Roman"/>
              </w:rPr>
            </w:pPr>
            <w:r>
              <w:rPr>
                <w:rFonts w:ascii="Times New Roman" w:hAnsi="Times New Roman"/>
              </w:rPr>
              <w:t>Сополимер акриламида катионного типа</w:t>
            </w:r>
          </w:p>
        </w:tc>
      </w:tr>
      <w:tr w:rsidR="00333528" w14:paraId="339DE6B4" w14:textId="77777777" w:rsidTr="00B214EB">
        <w:trPr>
          <w:trHeight w:val="334"/>
          <w:jc w:val="center"/>
        </w:trPr>
        <w:tc>
          <w:tcPr>
            <w:tcW w:w="674" w:type="dxa"/>
            <w:tcBorders>
              <w:top w:val="single" w:sz="4" w:space="0" w:color="00000A"/>
              <w:left w:val="single" w:sz="4" w:space="0" w:color="00000A"/>
              <w:bottom w:val="single" w:sz="4" w:space="0" w:color="00000A"/>
              <w:right w:val="single" w:sz="4" w:space="0" w:color="00000A"/>
            </w:tcBorders>
          </w:tcPr>
          <w:p w14:paraId="55BDCA46"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6D05C0FC" w14:textId="77777777" w:rsidR="00333528" w:rsidRDefault="00333528" w:rsidP="00B214EB">
            <w:pPr>
              <w:spacing w:after="0" w:line="240" w:lineRule="auto"/>
              <w:jc w:val="both"/>
              <w:rPr>
                <w:rFonts w:ascii="Times New Roman" w:hAnsi="Times New Roman"/>
              </w:rPr>
            </w:pPr>
            <w:r>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tcPr>
          <w:p w14:paraId="10C9706C"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3994" w:type="dxa"/>
            <w:tcBorders>
              <w:top w:val="single" w:sz="4" w:space="0" w:color="00000A"/>
              <w:left w:val="single" w:sz="4" w:space="0" w:color="00000A"/>
              <w:bottom w:val="single" w:sz="4" w:space="0" w:color="00000A"/>
              <w:right w:val="single" w:sz="4" w:space="0" w:color="00000A"/>
            </w:tcBorders>
          </w:tcPr>
          <w:p w14:paraId="1AEA8FDE" w14:textId="77777777" w:rsidR="00333528" w:rsidRDefault="00333528" w:rsidP="00B214EB">
            <w:pPr>
              <w:spacing w:after="0" w:line="240" w:lineRule="auto"/>
              <w:jc w:val="center"/>
              <w:rPr>
                <w:rFonts w:ascii="Times New Roman" w:hAnsi="Times New Roman"/>
              </w:rPr>
            </w:pPr>
            <w:r>
              <w:rPr>
                <w:rFonts w:ascii="Times New Roman" w:hAnsi="Times New Roman"/>
              </w:rPr>
              <w:t>24 000</w:t>
            </w:r>
          </w:p>
        </w:tc>
      </w:tr>
      <w:tr w:rsidR="00333528" w14:paraId="5F68B626"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4BA863ED"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160E6174" w14:textId="77777777" w:rsidR="00333528" w:rsidRDefault="00333528" w:rsidP="00B214EB">
            <w:pPr>
              <w:spacing w:after="0" w:line="240" w:lineRule="auto"/>
              <w:jc w:val="both"/>
              <w:rPr>
                <w:rFonts w:ascii="Times New Roman" w:hAnsi="Times New Roman"/>
              </w:rPr>
            </w:pPr>
            <w:r>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tcPr>
          <w:p w14:paraId="40BD5743" w14:textId="77777777" w:rsidR="00333528" w:rsidRDefault="00333528" w:rsidP="00B214E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994" w:type="dxa"/>
            <w:tcBorders>
              <w:top w:val="single" w:sz="4" w:space="0" w:color="00000A"/>
              <w:left w:val="single" w:sz="4" w:space="0" w:color="00000A"/>
              <w:bottom w:val="single" w:sz="4" w:space="0" w:color="00000A"/>
              <w:right w:val="single" w:sz="4" w:space="0" w:color="00000A"/>
            </w:tcBorders>
          </w:tcPr>
          <w:p w14:paraId="3AC9810D" w14:textId="77777777" w:rsidR="00333528" w:rsidRDefault="00333528" w:rsidP="00B214EB">
            <w:pPr>
              <w:spacing w:after="0" w:line="240" w:lineRule="auto"/>
              <w:rPr>
                <w:rFonts w:ascii="Times New Roman" w:hAnsi="Times New Roman"/>
              </w:rPr>
            </w:pPr>
            <w:r>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333528" w14:paraId="60C29799"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4F20B542"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34D67C92" w14:textId="77777777" w:rsidR="00333528" w:rsidRDefault="00333528" w:rsidP="00B214EB">
            <w:pPr>
              <w:spacing w:after="0" w:line="240" w:lineRule="auto"/>
              <w:jc w:val="both"/>
              <w:rPr>
                <w:rFonts w:ascii="Times New Roman" w:hAnsi="Times New Roman"/>
              </w:rPr>
            </w:pPr>
            <w:r>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tcPr>
          <w:p w14:paraId="2375AD7B"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748D0340" w14:textId="77777777" w:rsidR="00333528" w:rsidRDefault="00333528" w:rsidP="00B214EB">
            <w:pPr>
              <w:spacing w:after="0" w:line="240" w:lineRule="auto"/>
              <w:jc w:val="center"/>
              <w:rPr>
                <w:rFonts w:ascii="Times New Roman" w:hAnsi="Times New Roman"/>
              </w:rPr>
            </w:pPr>
            <w:r>
              <w:rPr>
                <w:rFonts w:ascii="Times New Roman" w:hAnsi="Times New Roman"/>
              </w:rPr>
              <w:t>катионный</w:t>
            </w:r>
          </w:p>
        </w:tc>
      </w:tr>
      <w:tr w:rsidR="00333528" w14:paraId="3BF89EAB"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243EB169"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1428C10B" w14:textId="77777777" w:rsidR="00333528" w:rsidRDefault="00333528" w:rsidP="00B214EB">
            <w:pPr>
              <w:spacing w:after="0" w:line="240" w:lineRule="auto"/>
              <w:jc w:val="both"/>
              <w:rPr>
                <w:rFonts w:ascii="Times New Roman" w:hAnsi="Times New Roman"/>
              </w:rPr>
            </w:pPr>
            <w:r>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tcPr>
          <w:p w14:paraId="7A8289CD"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7CED7042" w14:textId="77777777" w:rsidR="00333528" w:rsidRDefault="00333528" w:rsidP="00B214EB">
            <w:pPr>
              <w:spacing w:after="0" w:line="240" w:lineRule="auto"/>
              <w:jc w:val="center"/>
              <w:rPr>
                <w:rFonts w:ascii="Times New Roman" w:hAnsi="Times New Roman"/>
              </w:rPr>
            </w:pPr>
            <w:r>
              <w:rPr>
                <w:rFonts w:ascii="Times New Roman" w:hAnsi="Times New Roman"/>
              </w:rPr>
              <w:t>высокая</w:t>
            </w:r>
          </w:p>
        </w:tc>
      </w:tr>
      <w:tr w:rsidR="00333528" w14:paraId="732059DC"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4BEBE85A"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343DA38E" w14:textId="77777777" w:rsidR="00333528" w:rsidRDefault="00333528" w:rsidP="00B214EB">
            <w:pPr>
              <w:spacing w:after="0" w:line="240" w:lineRule="auto"/>
              <w:jc w:val="both"/>
              <w:rPr>
                <w:rFonts w:ascii="Times New Roman" w:hAnsi="Times New Roman"/>
              </w:rPr>
            </w:pPr>
            <w:r>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tcPr>
          <w:p w14:paraId="3BB856C7"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29E5E21E" w14:textId="77777777" w:rsidR="00333528" w:rsidRDefault="00333528" w:rsidP="00B214EB">
            <w:pPr>
              <w:spacing w:after="0" w:line="240" w:lineRule="auto"/>
              <w:jc w:val="center"/>
              <w:rPr>
                <w:rFonts w:ascii="Times New Roman" w:hAnsi="Times New Roman"/>
              </w:rPr>
            </w:pPr>
            <w:r>
              <w:rPr>
                <w:rFonts w:ascii="Times New Roman" w:hAnsi="Times New Roman"/>
              </w:rPr>
              <w:t>очень высокая</w:t>
            </w:r>
          </w:p>
        </w:tc>
      </w:tr>
      <w:tr w:rsidR="00333528" w14:paraId="621E952F"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3B243945"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77B5D8B7" w14:textId="77777777" w:rsidR="00333528" w:rsidRDefault="00333528" w:rsidP="00B214EB">
            <w:pPr>
              <w:spacing w:after="0" w:line="240" w:lineRule="auto"/>
              <w:jc w:val="both"/>
              <w:rPr>
                <w:rFonts w:ascii="Times New Roman" w:hAnsi="Times New Roman"/>
              </w:rPr>
            </w:pPr>
            <w:r>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tcPr>
          <w:p w14:paraId="1647DDB8"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5E118B6C" w14:textId="77777777" w:rsidR="00333528" w:rsidRDefault="00333528" w:rsidP="00B214EB">
            <w:pPr>
              <w:spacing w:after="0" w:line="240" w:lineRule="auto"/>
              <w:jc w:val="center"/>
              <w:rPr>
                <w:rFonts w:ascii="Times New Roman" w:hAnsi="Times New Roman"/>
              </w:rPr>
            </w:pPr>
            <w:r>
              <w:rPr>
                <w:rFonts w:ascii="Times New Roman" w:hAnsi="Times New Roman"/>
              </w:rPr>
              <w:t xml:space="preserve">белый порошок </w:t>
            </w:r>
            <w:proofErr w:type="spellStart"/>
            <w:r>
              <w:rPr>
                <w:rFonts w:ascii="Times New Roman" w:hAnsi="Times New Roman"/>
              </w:rPr>
              <w:t>мелкобисерный</w:t>
            </w:r>
            <w:proofErr w:type="spellEnd"/>
          </w:p>
        </w:tc>
      </w:tr>
      <w:tr w:rsidR="00333528" w14:paraId="34290D9F"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4A4E1BF1"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3192CDA9" w14:textId="77777777" w:rsidR="00333528" w:rsidRDefault="00333528" w:rsidP="00B214EB">
            <w:pPr>
              <w:spacing w:after="0" w:line="240" w:lineRule="auto"/>
              <w:jc w:val="both"/>
              <w:rPr>
                <w:rFonts w:ascii="Times New Roman" w:hAnsi="Times New Roman"/>
              </w:rPr>
            </w:pPr>
            <w:r>
              <w:rPr>
                <w:rFonts w:ascii="Times New Roman" w:hAnsi="Times New Roman"/>
              </w:rPr>
              <w:t>Гранулометрический состав:</w:t>
            </w:r>
          </w:p>
          <w:p w14:paraId="67E88F74" w14:textId="77777777" w:rsidR="00333528" w:rsidRDefault="00333528" w:rsidP="00B214EB">
            <w:pPr>
              <w:spacing w:after="0" w:line="240" w:lineRule="auto"/>
              <w:jc w:val="both"/>
              <w:rPr>
                <w:rFonts w:ascii="Times New Roman" w:hAnsi="Times New Roman"/>
              </w:rPr>
            </w:pPr>
            <w:r>
              <w:rPr>
                <w:rFonts w:ascii="Times New Roman" w:hAnsi="Times New Roman"/>
              </w:rPr>
              <w:t xml:space="preserve">% частиц </w:t>
            </w:r>
            <w:proofErr w:type="gramStart"/>
            <w:r>
              <w:rPr>
                <w:rFonts w:ascii="Times New Roman" w:hAnsi="Times New Roman"/>
              </w:rPr>
              <w:t>размером &gt;</w:t>
            </w:r>
            <w:proofErr w:type="gramEnd"/>
            <w:r>
              <w:rPr>
                <w:rFonts w:ascii="Times New Roman" w:hAnsi="Times New Roman"/>
              </w:rPr>
              <w:t xml:space="preserve"> 10 </w:t>
            </w:r>
            <w:proofErr w:type="spellStart"/>
            <w:r>
              <w:rPr>
                <w:rFonts w:ascii="Times New Roman" w:hAnsi="Times New Roman"/>
              </w:rPr>
              <w:t>mesh</w:t>
            </w:r>
            <w:proofErr w:type="spellEnd"/>
            <w:r>
              <w:rPr>
                <w:rFonts w:ascii="Times New Roman" w:hAnsi="Times New Roman"/>
              </w:rPr>
              <w:t xml:space="preserve"> (2мм)</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5FD444C8" w14:textId="77777777" w:rsidR="00333528" w:rsidRDefault="00333528" w:rsidP="00B214EB">
            <w:pPr>
              <w:spacing w:after="0" w:line="240" w:lineRule="auto"/>
              <w:jc w:val="both"/>
              <w:rPr>
                <w:rFonts w:ascii="Times New Roman" w:hAnsi="Times New Roman"/>
              </w:rPr>
            </w:pPr>
            <w:r>
              <w:rPr>
                <w:rFonts w:ascii="Times New Roman" w:hAnsi="Times New Roman"/>
              </w:rPr>
              <w:t xml:space="preserve">% частиц размером </w:t>
            </w:r>
            <w:proofErr w:type="gramStart"/>
            <w:r>
              <w:rPr>
                <w:rFonts w:ascii="Times New Roman" w:hAnsi="Times New Roman"/>
              </w:rPr>
              <w:t>&lt; 100</w:t>
            </w:r>
            <w:proofErr w:type="gramEnd"/>
            <w:r>
              <w:rPr>
                <w:rFonts w:ascii="Times New Roman" w:hAnsi="Times New Roman"/>
              </w:rPr>
              <w:t xml:space="preserve"> </w:t>
            </w:r>
            <w:proofErr w:type="spellStart"/>
            <w:r>
              <w:rPr>
                <w:rFonts w:ascii="Times New Roman" w:hAnsi="Times New Roman"/>
              </w:rPr>
              <w:t>mesh</w:t>
            </w:r>
            <w:proofErr w:type="spellEnd"/>
            <w:r>
              <w:rPr>
                <w:rFonts w:ascii="Times New Roman" w:hAnsi="Times New Roman"/>
              </w:rPr>
              <w:t xml:space="preserve"> (0,15мм)</w:t>
            </w:r>
          </w:p>
        </w:tc>
        <w:tc>
          <w:tcPr>
            <w:tcW w:w="1325" w:type="dxa"/>
            <w:tcBorders>
              <w:top w:val="single" w:sz="4" w:space="0" w:color="00000A"/>
              <w:left w:val="single" w:sz="4" w:space="0" w:color="00000A"/>
              <w:bottom w:val="single" w:sz="4" w:space="0" w:color="00000A"/>
              <w:right w:val="single" w:sz="4" w:space="0" w:color="00000A"/>
            </w:tcBorders>
          </w:tcPr>
          <w:p w14:paraId="6D5F9F38" w14:textId="77777777" w:rsidR="00333528" w:rsidRDefault="00333528" w:rsidP="00B214EB">
            <w:pPr>
              <w:spacing w:after="0" w:line="240" w:lineRule="auto"/>
              <w:jc w:val="center"/>
              <w:rPr>
                <w:rFonts w:ascii="Times New Roman" w:hAnsi="Times New Roman"/>
              </w:rPr>
            </w:pPr>
          </w:p>
          <w:p w14:paraId="086C1D22"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36A66982" w14:textId="77777777" w:rsidR="00333528" w:rsidRDefault="00333528" w:rsidP="00B214EB">
            <w:pPr>
              <w:spacing w:after="0" w:line="240" w:lineRule="auto"/>
              <w:jc w:val="center"/>
              <w:rPr>
                <w:rFonts w:ascii="Times New Roman" w:hAnsi="Times New Roman"/>
              </w:rPr>
            </w:pPr>
          </w:p>
          <w:p w14:paraId="292A76FF" w14:textId="77777777" w:rsidR="00333528" w:rsidRDefault="00333528" w:rsidP="00B214EB">
            <w:pPr>
              <w:spacing w:after="0" w:line="240" w:lineRule="auto"/>
              <w:jc w:val="center"/>
              <w:rPr>
                <w:rFonts w:ascii="Times New Roman" w:hAnsi="Times New Roman"/>
              </w:rPr>
            </w:pPr>
            <w:r>
              <w:rPr>
                <w:rFonts w:ascii="Times New Roman" w:hAnsi="Times New Roman"/>
              </w:rPr>
              <w:t>менее 1,0</w:t>
            </w:r>
          </w:p>
          <w:p w14:paraId="5D23D526" w14:textId="77777777" w:rsidR="00333528" w:rsidRDefault="00333528" w:rsidP="00B214EB">
            <w:pPr>
              <w:spacing w:after="0" w:line="240" w:lineRule="auto"/>
              <w:jc w:val="center"/>
              <w:rPr>
                <w:rFonts w:ascii="Times New Roman" w:hAnsi="Times New Roman"/>
              </w:rPr>
            </w:pPr>
          </w:p>
          <w:p w14:paraId="42B4FBB4" w14:textId="77777777" w:rsidR="00333528" w:rsidRDefault="00333528" w:rsidP="00B214EB">
            <w:pPr>
              <w:spacing w:after="0" w:line="240" w:lineRule="auto"/>
              <w:jc w:val="center"/>
              <w:rPr>
                <w:rFonts w:ascii="Times New Roman" w:hAnsi="Times New Roman"/>
              </w:rPr>
            </w:pPr>
            <w:r>
              <w:rPr>
                <w:rFonts w:ascii="Times New Roman" w:hAnsi="Times New Roman"/>
              </w:rPr>
              <w:t>менее 1,0</w:t>
            </w:r>
          </w:p>
        </w:tc>
      </w:tr>
      <w:tr w:rsidR="00333528" w14:paraId="40C8137B"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25FC4F73"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5B80BB94" w14:textId="77777777" w:rsidR="00333528" w:rsidRDefault="00333528" w:rsidP="00B214EB">
            <w:pPr>
              <w:spacing w:after="0" w:line="240" w:lineRule="auto"/>
              <w:jc w:val="both"/>
              <w:rPr>
                <w:rFonts w:ascii="Times New Roman" w:hAnsi="Times New Roman"/>
              </w:rPr>
            </w:pPr>
            <w:r>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tcPr>
          <w:p w14:paraId="74A8FD92"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1214BDF5" w14:textId="77777777" w:rsidR="00333528" w:rsidRDefault="00333528" w:rsidP="00B214EB">
            <w:pPr>
              <w:spacing w:after="0" w:line="240" w:lineRule="auto"/>
              <w:jc w:val="center"/>
              <w:rPr>
                <w:rFonts w:ascii="Times New Roman" w:hAnsi="Times New Roman"/>
              </w:rPr>
            </w:pPr>
            <w:r>
              <w:rPr>
                <w:rFonts w:ascii="Times New Roman" w:hAnsi="Times New Roman"/>
              </w:rPr>
              <w:t>0,75-0,80</w:t>
            </w:r>
          </w:p>
        </w:tc>
      </w:tr>
      <w:tr w:rsidR="00333528" w14:paraId="3A25CB95"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56A0275B"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5912A772" w14:textId="77777777" w:rsidR="00333528" w:rsidRDefault="00333528" w:rsidP="00B214EB">
            <w:pPr>
              <w:spacing w:after="0" w:line="240" w:lineRule="auto"/>
              <w:jc w:val="both"/>
              <w:rPr>
                <w:rFonts w:ascii="Times New Roman" w:hAnsi="Times New Roman"/>
              </w:rPr>
            </w:pPr>
            <w:r>
              <w:rPr>
                <w:rFonts w:ascii="Times New Roman" w:hAnsi="Times New Roman"/>
              </w:rPr>
              <w:t xml:space="preserve">Примерная вязкость по БРУКФИЛДУ, </w:t>
            </w:r>
            <w:proofErr w:type="spellStart"/>
            <w:r>
              <w:rPr>
                <w:rFonts w:ascii="Times New Roman" w:hAnsi="Times New Roman"/>
              </w:rPr>
              <w:t>Спз</w:t>
            </w:r>
            <w:proofErr w:type="spellEnd"/>
          </w:p>
          <w:p w14:paraId="3BAEB501" w14:textId="77777777" w:rsidR="00333528" w:rsidRDefault="00333528" w:rsidP="00B214EB">
            <w:pPr>
              <w:spacing w:after="0" w:line="240" w:lineRule="auto"/>
              <w:jc w:val="both"/>
              <w:rPr>
                <w:rFonts w:ascii="Times New Roman" w:hAnsi="Times New Roman"/>
              </w:rPr>
            </w:pPr>
            <w:r>
              <w:rPr>
                <w:rFonts w:ascii="Times New Roman" w:hAnsi="Times New Roman"/>
              </w:rPr>
              <w:t>- при концентрации 5,0 г/л</w:t>
            </w:r>
          </w:p>
          <w:p w14:paraId="3862B31E" w14:textId="77777777" w:rsidR="00333528" w:rsidRDefault="00333528" w:rsidP="00B214EB">
            <w:pPr>
              <w:spacing w:after="0" w:line="240" w:lineRule="auto"/>
              <w:jc w:val="both"/>
              <w:rPr>
                <w:rFonts w:ascii="Times New Roman" w:hAnsi="Times New Roman"/>
              </w:rPr>
            </w:pPr>
            <w:r>
              <w:rPr>
                <w:rFonts w:ascii="Times New Roman" w:hAnsi="Times New Roman"/>
              </w:rPr>
              <w:t>- при концентрации 2,5 г/л</w:t>
            </w:r>
          </w:p>
          <w:p w14:paraId="3D7E51E0" w14:textId="77777777" w:rsidR="00333528" w:rsidRDefault="00333528" w:rsidP="00B214EB">
            <w:pPr>
              <w:spacing w:after="0" w:line="240" w:lineRule="auto"/>
              <w:jc w:val="both"/>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tcPr>
          <w:p w14:paraId="3217DF42" w14:textId="77777777" w:rsidR="00333528" w:rsidRDefault="00333528" w:rsidP="00B214EB">
            <w:pPr>
              <w:spacing w:after="0" w:line="240" w:lineRule="auto"/>
              <w:jc w:val="center"/>
              <w:rPr>
                <w:rFonts w:ascii="Times New Roman" w:hAnsi="Times New Roman"/>
              </w:rPr>
            </w:pPr>
          </w:p>
          <w:p w14:paraId="58DCBB7F"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2711CCC8" w14:textId="77777777" w:rsidR="00333528" w:rsidRDefault="00333528" w:rsidP="00B214EB">
            <w:pPr>
              <w:spacing w:after="0" w:line="240" w:lineRule="auto"/>
              <w:jc w:val="center"/>
              <w:rPr>
                <w:rFonts w:ascii="Times New Roman" w:hAnsi="Times New Roman"/>
              </w:rPr>
            </w:pPr>
          </w:p>
          <w:p w14:paraId="70E9DFBB" w14:textId="77777777" w:rsidR="00333528" w:rsidRDefault="00333528" w:rsidP="00B214EB">
            <w:pPr>
              <w:spacing w:after="0" w:line="240" w:lineRule="auto"/>
              <w:jc w:val="center"/>
              <w:rPr>
                <w:rFonts w:ascii="Times New Roman" w:hAnsi="Times New Roman"/>
              </w:rPr>
            </w:pPr>
          </w:p>
          <w:p w14:paraId="57390949" w14:textId="77777777" w:rsidR="00333528" w:rsidRDefault="00333528" w:rsidP="00B214EB">
            <w:pPr>
              <w:spacing w:after="0" w:line="240" w:lineRule="auto"/>
              <w:jc w:val="center"/>
              <w:rPr>
                <w:rFonts w:ascii="Times New Roman" w:hAnsi="Times New Roman"/>
              </w:rPr>
            </w:pPr>
            <w:r>
              <w:rPr>
                <w:rFonts w:ascii="Times New Roman" w:hAnsi="Times New Roman"/>
              </w:rPr>
              <w:t>1100 - 1120</w:t>
            </w:r>
          </w:p>
          <w:p w14:paraId="42261534" w14:textId="77777777" w:rsidR="00333528" w:rsidRDefault="00333528" w:rsidP="00B214EB">
            <w:pPr>
              <w:spacing w:after="0" w:line="240" w:lineRule="auto"/>
              <w:jc w:val="center"/>
              <w:rPr>
                <w:rFonts w:ascii="Times New Roman" w:hAnsi="Times New Roman"/>
              </w:rPr>
            </w:pPr>
            <w:r>
              <w:rPr>
                <w:rFonts w:ascii="Times New Roman" w:hAnsi="Times New Roman"/>
              </w:rPr>
              <w:t xml:space="preserve">  450 -   500</w:t>
            </w:r>
          </w:p>
          <w:p w14:paraId="4A084402" w14:textId="77777777" w:rsidR="00333528" w:rsidRDefault="00333528" w:rsidP="00B214EB">
            <w:pPr>
              <w:spacing w:after="0" w:line="240" w:lineRule="auto"/>
              <w:rPr>
                <w:rFonts w:ascii="Times New Roman" w:hAnsi="Times New Roman"/>
              </w:rPr>
            </w:pPr>
          </w:p>
        </w:tc>
      </w:tr>
      <w:tr w:rsidR="00333528" w14:paraId="0C3A1185"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56FFD836"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30167B97" w14:textId="77777777" w:rsidR="00333528" w:rsidRDefault="00333528" w:rsidP="00B214EB">
            <w:pPr>
              <w:spacing w:after="0" w:line="240" w:lineRule="auto"/>
              <w:jc w:val="both"/>
              <w:rPr>
                <w:rFonts w:ascii="Times New Roman" w:hAnsi="Times New Roman"/>
              </w:rPr>
            </w:pPr>
            <w:r>
              <w:rPr>
                <w:rFonts w:ascii="Times New Roman" w:hAnsi="Times New Roman"/>
              </w:rPr>
              <w:t>ВРЕМЯ РАСТВОРЕНИЯ В ДИСТИЛИРОВАННОЙ ВОДЕ</w:t>
            </w:r>
          </w:p>
          <w:p w14:paraId="69901FE0" w14:textId="77777777" w:rsidR="00333528" w:rsidRDefault="00333528" w:rsidP="00B214EB">
            <w:pPr>
              <w:spacing w:after="0" w:line="240" w:lineRule="auto"/>
              <w:jc w:val="both"/>
              <w:rPr>
                <w:rFonts w:ascii="Times New Roman" w:hAnsi="Times New Roman"/>
              </w:rPr>
            </w:pPr>
            <w:r>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tcPr>
          <w:p w14:paraId="5923D447" w14:textId="77777777" w:rsidR="00333528" w:rsidRDefault="00333528" w:rsidP="00B214EB">
            <w:pPr>
              <w:spacing w:after="0" w:line="240" w:lineRule="auto"/>
              <w:jc w:val="center"/>
              <w:rPr>
                <w:rFonts w:ascii="Times New Roman" w:hAnsi="Times New Roman"/>
              </w:rPr>
            </w:pPr>
            <w:r>
              <w:rPr>
                <w:rFonts w:ascii="Times New Roman" w:hAnsi="Times New Roman"/>
              </w:rPr>
              <w:t>Мин.</w:t>
            </w:r>
          </w:p>
        </w:tc>
        <w:tc>
          <w:tcPr>
            <w:tcW w:w="3994" w:type="dxa"/>
            <w:tcBorders>
              <w:top w:val="single" w:sz="4" w:space="0" w:color="00000A"/>
              <w:left w:val="single" w:sz="4" w:space="0" w:color="00000A"/>
              <w:bottom w:val="single" w:sz="4" w:space="0" w:color="00000A"/>
              <w:right w:val="single" w:sz="4" w:space="0" w:color="00000A"/>
            </w:tcBorders>
          </w:tcPr>
          <w:p w14:paraId="4E9383F4" w14:textId="77777777" w:rsidR="00333528" w:rsidRDefault="00333528" w:rsidP="00B214EB">
            <w:pPr>
              <w:spacing w:after="0" w:line="240" w:lineRule="auto"/>
              <w:jc w:val="center"/>
              <w:rPr>
                <w:rFonts w:ascii="Times New Roman" w:hAnsi="Times New Roman"/>
              </w:rPr>
            </w:pPr>
            <w:r>
              <w:rPr>
                <w:rFonts w:ascii="Times New Roman" w:hAnsi="Times New Roman"/>
              </w:rPr>
              <w:t>Не более 60</w:t>
            </w:r>
          </w:p>
        </w:tc>
      </w:tr>
      <w:tr w:rsidR="00333528" w14:paraId="0A415599" w14:textId="77777777" w:rsidTr="00B214EB">
        <w:trPr>
          <w:trHeight w:val="1928"/>
          <w:jc w:val="center"/>
        </w:trPr>
        <w:tc>
          <w:tcPr>
            <w:tcW w:w="674" w:type="dxa"/>
            <w:tcBorders>
              <w:top w:val="single" w:sz="4" w:space="0" w:color="00000A"/>
              <w:left w:val="single" w:sz="4" w:space="0" w:color="00000A"/>
              <w:bottom w:val="single" w:sz="4" w:space="0" w:color="00000A"/>
              <w:right w:val="single" w:sz="4" w:space="0" w:color="00000A"/>
            </w:tcBorders>
          </w:tcPr>
          <w:p w14:paraId="2ABEC1AE"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73190A0C" w14:textId="77777777" w:rsidR="00333528" w:rsidRDefault="00333528" w:rsidP="00B214EB">
            <w:pPr>
              <w:spacing w:after="0" w:line="240" w:lineRule="auto"/>
              <w:jc w:val="both"/>
              <w:rPr>
                <w:rFonts w:ascii="Times New Roman" w:hAnsi="Times New Roman"/>
              </w:rPr>
            </w:pPr>
            <w:r>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tcPr>
          <w:p w14:paraId="22A36666"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719C0A3A" w14:textId="77777777" w:rsidR="00333528" w:rsidRDefault="00333528" w:rsidP="00B214EB">
            <w:pPr>
              <w:jc w:val="both"/>
            </w:pPr>
            <w:r>
              <w:rPr>
                <w:rFonts w:ascii="Times New Roman" w:hAnsi="Times New Roman"/>
              </w:rPr>
              <w:t>При поставке товара требуется предоставить гарантию производителя на срок его годности для использования. Г</w:t>
            </w:r>
            <w:r>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333528" w14:paraId="31D13E93" w14:textId="77777777" w:rsidTr="00B214EB">
        <w:trPr>
          <w:jc w:val="center"/>
        </w:trPr>
        <w:tc>
          <w:tcPr>
            <w:tcW w:w="674" w:type="dxa"/>
            <w:tcBorders>
              <w:top w:val="single" w:sz="4" w:space="0" w:color="00000A"/>
              <w:left w:val="single" w:sz="4" w:space="0" w:color="00000A"/>
              <w:bottom w:val="single" w:sz="4" w:space="0" w:color="00000A"/>
              <w:right w:val="single" w:sz="4" w:space="0" w:color="00000A"/>
            </w:tcBorders>
          </w:tcPr>
          <w:p w14:paraId="077D923F" w14:textId="77777777" w:rsidR="00333528" w:rsidRDefault="00333528" w:rsidP="00B214EB">
            <w:pPr>
              <w:spacing w:after="0" w:line="240" w:lineRule="auto"/>
              <w:jc w:val="both"/>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tcPr>
          <w:p w14:paraId="77602F2F" w14:textId="77777777" w:rsidR="00333528" w:rsidRDefault="00333528" w:rsidP="00B214EB">
            <w:pPr>
              <w:spacing w:after="0" w:line="240" w:lineRule="auto"/>
              <w:jc w:val="both"/>
              <w:rPr>
                <w:rFonts w:ascii="Times New Roman" w:hAnsi="Times New Roman"/>
              </w:rPr>
            </w:pPr>
            <w:r>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tcPr>
          <w:p w14:paraId="3FFF1609" w14:textId="77777777" w:rsidR="00333528" w:rsidRDefault="00333528" w:rsidP="00B214EB">
            <w:pPr>
              <w:spacing w:after="0" w:line="240" w:lineRule="auto"/>
              <w:jc w:val="center"/>
              <w:rPr>
                <w:rFonts w:ascii="Times New Roman" w:hAnsi="Times New Roman"/>
              </w:rPr>
            </w:pPr>
            <w:r>
              <w:rPr>
                <w:rFonts w:ascii="Times New Roman" w:hAnsi="Times New Roman"/>
              </w:rPr>
              <w:t>-</w:t>
            </w:r>
          </w:p>
        </w:tc>
        <w:tc>
          <w:tcPr>
            <w:tcW w:w="3994" w:type="dxa"/>
            <w:tcBorders>
              <w:top w:val="single" w:sz="4" w:space="0" w:color="00000A"/>
              <w:left w:val="single" w:sz="4" w:space="0" w:color="00000A"/>
              <w:bottom w:val="single" w:sz="4" w:space="0" w:color="00000A"/>
              <w:right w:val="single" w:sz="4" w:space="0" w:color="00000A"/>
            </w:tcBorders>
          </w:tcPr>
          <w:p w14:paraId="06381D86" w14:textId="2B134FDA" w:rsidR="00333528" w:rsidRDefault="00333528" w:rsidP="00AF6A56">
            <w:pPr>
              <w:spacing w:after="0" w:line="240" w:lineRule="auto"/>
              <w:jc w:val="both"/>
              <w:rPr>
                <w:rFonts w:ascii="Times New Roman" w:hAnsi="Times New Roman"/>
              </w:rPr>
            </w:pPr>
            <w:r>
              <w:rPr>
                <w:rFonts w:ascii="Times New Roman" w:hAnsi="Times New Roman"/>
              </w:rPr>
              <w:t xml:space="preserve">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w:t>
            </w:r>
            <w:r>
              <w:rPr>
                <w:rFonts w:ascii="Times New Roman" w:hAnsi="Times New Roman"/>
              </w:rPr>
              <w:lastRenderedPageBreak/>
              <w:t xml:space="preserve">производителем. Мешки с флокулянтом поставляются упакованными в </w:t>
            </w:r>
            <w:proofErr w:type="spellStart"/>
            <w:r>
              <w:rPr>
                <w:rFonts w:ascii="Times New Roman" w:hAnsi="Times New Roman"/>
              </w:rPr>
              <w:t>европалет</w:t>
            </w:r>
            <w:proofErr w:type="spellEnd"/>
            <w:r>
              <w:rPr>
                <w:rFonts w:ascii="Times New Roman" w:hAnsi="Times New Roman"/>
              </w:rPr>
              <w:t>.  Поставка продукции в мешках валом не допускается.</w:t>
            </w:r>
          </w:p>
        </w:tc>
      </w:tr>
    </w:tbl>
    <w:p w14:paraId="435A5D47" w14:textId="77777777" w:rsidR="00333528" w:rsidRDefault="00333528" w:rsidP="00333528">
      <w:pPr>
        <w:ind w:left="-709" w:hanging="142"/>
        <w:rPr>
          <w:rFonts w:ascii="Times New Roman" w:hAnsi="Times New Roman"/>
        </w:rPr>
      </w:pPr>
    </w:p>
    <w:p w14:paraId="7CB93864" w14:textId="77777777" w:rsidR="00333528" w:rsidRPr="00AF6A56" w:rsidRDefault="00333528" w:rsidP="00333528">
      <w:pPr>
        <w:widowControl w:val="0"/>
        <w:numPr>
          <w:ilvl w:val="0"/>
          <w:numId w:val="21"/>
        </w:numPr>
        <w:suppressAutoHyphens/>
        <w:spacing w:after="0" w:line="240" w:lineRule="auto"/>
        <w:ind w:left="0" w:firstLine="426"/>
        <w:textAlignment w:val="baseline"/>
        <w:rPr>
          <w:rFonts w:ascii="Times New Roman" w:hAnsi="Times New Roman"/>
          <w:b/>
          <w:sz w:val="21"/>
          <w:szCs w:val="21"/>
          <w:u w:val="single"/>
        </w:rPr>
      </w:pPr>
      <w:r w:rsidRPr="00AF6A56">
        <w:rPr>
          <w:rFonts w:ascii="Times New Roman" w:hAnsi="Times New Roman"/>
          <w:b/>
          <w:sz w:val="21"/>
          <w:szCs w:val="21"/>
          <w:u w:val="single"/>
        </w:rPr>
        <w:t>Требования к поставляемому Товару:</w:t>
      </w:r>
    </w:p>
    <w:p w14:paraId="68B55F18" w14:textId="77777777" w:rsidR="00333528" w:rsidRPr="00AF6A56" w:rsidRDefault="00333528" w:rsidP="00333528">
      <w:pPr>
        <w:widowControl w:val="0"/>
        <w:numPr>
          <w:ilvl w:val="1"/>
          <w:numId w:val="21"/>
        </w:numPr>
        <w:suppressAutoHyphens/>
        <w:spacing w:after="0" w:line="240" w:lineRule="auto"/>
        <w:ind w:left="0" w:right="-1" w:firstLine="426"/>
        <w:jc w:val="both"/>
        <w:textAlignment w:val="baseline"/>
        <w:rPr>
          <w:rFonts w:ascii="Times New Roman" w:hAnsi="Times New Roman"/>
          <w:sz w:val="21"/>
          <w:szCs w:val="21"/>
        </w:rPr>
      </w:pPr>
      <w:r w:rsidRPr="00AF6A56">
        <w:rPr>
          <w:rFonts w:ascii="Times New Roman" w:hAnsi="Times New Roman"/>
          <w:sz w:val="21"/>
          <w:szCs w:val="21"/>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14:paraId="110E04D9" w14:textId="77777777" w:rsidR="00333528" w:rsidRPr="00AF6A56" w:rsidRDefault="00333528" w:rsidP="00AF6A56">
      <w:pPr>
        <w:widowControl w:val="0"/>
        <w:numPr>
          <w:ilvl w:val="1"/>
          <w:numId w:val="22"/>
        </w:numPr>
        <w:suppressAutoHyphens/>
        <w:spacing w:after="0" w:line="240" w:lineRule="auto"/>
        <w:ind w:left="0" w:firstLine="426"/>
        <w:jc w:val="both"/>
        <w:textAlignment w:val="baseline"/>
        <w:rPr>
          <w:rFonts w:ascii="Times New Roman" w:hAnsi="Times New Roman"/>
          <w:sz w:val="21"/>
          <w:szCs w:val="21"/>
        </w:rPr>
      </w:pPr>
      <w:r w:rsidRPr="00AF6A56">
        <w:rPr>
          <w:rFonts w:ascii="Times New Roman" w:hAnsi="Times New Roman"/>
          <w:sz w:val="21"/>
          <w:szCs w:val="21"/>
        </w:rPr>
        <w:t>При нормальных условиях хранения в пределах 5-25˚С, продукт должен сохранять стабильность в течение 24 месяцев.</w:t>
      </w:r>
    </w:p>
    <w:p w14:paraId="61DCA63D"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rPr>
          <w:rFonts w:ascii="Times New Roman" w:hAnsi="Times New Roman"/>
          <w:sz w:val="21"/>
          <w:szCs w:val="21"/>
        </w:rPr>
      </w:pPr>
      <w:r w:rsidRPr="00AF6A56">
        <w:rPr>
          <w:rFonts w:ascii="Times New Roman" w:hAnsi="Times New Roman"/>
          <w:sz w:val="21"/>
          <w:szCs w:val="21"/>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14:paraId="68E24ED8"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rPr>
          <w:rFonts w:ascii="Times New Roman" w:hAnsi="Times New Roman"/>
          <w:sz w:val="21"/>
          <w:szCs w:val="21"/>
        </w:rPr>
      </w:pPr>
      <w:r w:rsidRPr="00AF6A56">
        <w:rPr>
          <w:rFonts w:ascii="Times New Roman" w:hAnsi="Times New Roman"/>
          <w:sz w:val="21"/>
          <w:szCs w:val="21"/>
        </w:rPr>
        <w:t>Товар должен соответствовать требованиям действующих ГОСТ, технических условий и других нормативов, действующих на территории РФ.</w:t>
      </w:r>
    </w:p>
    <w:p w14:paraId="4CF7A8C2"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rPr>
          <w:rFonts w:ascii="Times New Roman" w:hAnsi="Times New Roman"/>
          <w:bCs/>
          <w:sz w:val="21"/>
          <w:szCs w:val="21"/>
        </w:rPr>
      </w:pPr>
      <w:r w:rsidRPr="00AF6A56">
        <w:rPr>
          <w:rFonts w:ascii="Times New Roman" w:hAnsi="Times New Roman"/>
          <w:bCs/>
          <w:sz w:val="21"/>
          <w:szCs w:val="21"/>
        </w:rPr>
        <w:t xml:space="preserve">Товар должен обеспечивать полное осаждение взвешенных веществ после механического обезвоживания, остающихся в </w:t>
      </w:r>
      <w:proofErr w:type="spellStart"/>
      <w:r w:rsidRPr="00AF6A56">
        <w:rPr>
          <w:rFonts w:ascii="Times New Roman" w:hAnsi="Times New Roman"/>
          <w:bCs/>
          <w:sz w:val="21"/>
          <w:szCs w:val="21"/>
        </w:rPr>
        <w:t>фугатной</w:t>
      </w:r>
      <w:proofErr w:type="spellEnd"/>
      <w:r w:rsidRPr="00AF6A56">
        <w:rPr>
          <w:rFonts w:ascii="Times New Roman" w:hAnsi="Times New Roman"/>
          <w:bCs/>
          <w:sz w:val="21"/>
          <w:szCs w:val="21"/>
        </w:rPr>
        <w:t xml:space="preserve"> воде (исключить всплытие взвешенных веществ на поверхность в </w:t>
      </w:r>
      <w:proofErr w:type="spellStart"/>
      <w:r w:rsidRPr="00AF6A56">
        <w:rPr>
          <w:rFonts w:ascii="Times New Roman" w:hAnsi="Times New Roman"/>
          <w:bCs/>
          <w:sz w:val="21"/>
          <w:szCs w:val="21"/>
        </w:rPr>
        <w:t>илоуплотнителе</w:t>
      </w:r>
      <w:proofErr w:type="spellEnd"/>
      <w:r w:rsidRPr="00AF6A56">
        <w:rPr>
          <w:rFonts w:ascii="Times New Roman" w:hAnsi="Times New Roman"/>
          <w:bCs/>
          <w:sz w:val="21"/>
          <w:szCs w:val="21"/>
        </w:rPr>
        <w:t xml:space="preserve">).  </w:t>
      </w:r>
    </w:p>
    <w:p w14:paraId="5411F0B8"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pPr>
      <w:r w:rsidRPr="00AF6A56">
        <w:rPr>
          <w:rFonts w:ascii="Times New Roman" w:hAnsi="Times New Roman"/>
          <w:bCs/>
          <w:sz w:val="21"/>
          <w:szCs w:val="21"/>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14:paraId="4F4C9F4E"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pPr>
      <w:r w:rsidRPr="00AF6A56">
        <w:rPr>
          <w:rFonts w:ascii="Times New Roman" w:hAnsi="Times New Roman"/>
          <w:bCs/>
          <w:sz w:val="21"/>
          <w:szCs w:val="21"/>
        </w:rPr>
        <w:t xml:space="preserve">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w:t>
      </w:r>
      <w:proofErr w:type="gramStart"/>
      <w:r w:rsidRPr="00AF6A56">
        <w:rPr>
          <w:rFonts w:ascii="Times New Roman" w:hAnsi="Times New Roman"/>
          <w:bCs/>
          <w:sz w:val="21"/>
          <w:szCs w:val="21"/>
        </w:rPr>
        <w:t>реакционно способна</w:t>
      </w:r>
      <w:proofErr w:type="gramEnd"/>
      <w:r w:rsidRPr="00AF6A56">
        <w:rPr>
          <w:rFonts w:ascii="Times New Roman" w:hAnsi="Times New Roman"/>
          <w:bCs/>
          <w:sz w:val="21"/>
          <w:szCs w:val="21"/>
        </w:rPr>
        <w:t>, т.е. не должна осаждать взвешенные вещества сточной воды поступающие на очистные сооружения канализации.</w:t>
      </w:r>
    </w:p>
    <w:p w14:paraId="498852B8" w14:textId="77777777" w:rsidR="00333528" w:rsidRPr="00AF6A56" w:rsidRDefault="00333528" w:rsidP="00333528">
      <w:pPr>
        <w:widowControl w:val="0"/>
        <w:numPr>
          <w:ilvl w:val="1"/>
          <w:numId w:val="23"/>
        </w:numPr>
        <w:shd w:val="clear" w:color="auto" w:fill="FFFFFF"/>
        <w:suppressAutoHyphens/>
        <w:spacing w:after="0" w:line="240" w:lineRule="auto"/>
        <w:ind w:left="0" w:firstLine="426"/>
        <w:jc w:val="both"/>
        <w:textAlignment w:val="baseline"/>
      </w:pPr>
      <w:r w:rsidRPr="00AF6A56">
        <w:rPr>
          <w:rFonts w:ascii="Times New Roman" w:hAnsi="Times New Roman"/>
          <w:bCs/>
          <w:sz w:val="21"/>
          <w:szCs w:val="21"/>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14:paraId="0DDA3F74" w14:textId="77777777" w:rsidR="00333528" w:rsidRPr="00AF6A56" w:rsidRDefault="00333528" w:rsidP="00333528">
      <w:pPr>
        <w:shd w:val="clear" w:color="auto" w:fill="FFFFFF"/>
        <w:ind w:firstLine="426"/>
        <w:jc w:val="both"/>
      </w:pPr>
      <w:r w:rsidRPr="00AF6A56">
        <w:rPr>
          <w:rFonts w:ascii="Times New Roman" w:hAnsi="Times New Roman"/>
          <w:b/>
          <w:sz w:val="21"/>
          <w:szCs w:val="21"/>
        </w:rPr>
        <w:t xml:space="preserve">3. </w:t>
      </w:r>
      <w:r w:rsidRPr="00AF6A56">
        <w:rPr>
          <w:rFonts w:ascii="Times New Roman" w:hAnsi="Times New Roman"/>
          <w:b/>
          <w:sz w:val="21"/>
          <w:szCs w:val="21"/>
          <w:u w:val="single"/>
        </w:rPr>
        <w:t>Место поставки</w:t>
      </w:r>
      <w:r w:rsidRPr="00AF6A56">
        <w:rPr>
          <w:rFonts w:ascii="Times New Roman" w:hAnsi="Times New Roman"/>
          <w:b/>
          <w:sz w:val="21"/>
          <w:szCs w:val="21"/>
        </w:rPr>
        <w:t>:</w:t>
      </w:r>
      <w:r w:rsidRPr="00AF6A56">
        <w:rPr>
          <w:rFonts w:ascii="Times New Roman" w:hAnsi="Times New Roman"/>
          <w:sz w:val="21"/>
          <w:szCs w:val="21"/>
        </w:rPr>
        <w:t xml:space="preserve"> г. Йошкар-Ола, ул. Луначарского, д. 41 (Очистные сооружения канализации МУП «Водоканал»).</w:t>
      </w:r>
    </w:p>
    <w:p w14:paraId="08C0FA1E" w14:textId="5036FA51" w:rsidR="00333528" w:rsidRPr="00AF6A56" w:rsidRDefault="00333528" w:rsidP="00333528">
      <w:pPr>
        <w:shd w:val="clear" w:color="auto" w:fill="FFFFFF"/>
        <w:ind w:firstLine="426"/>
        <w:jc w:val="both"/>
        <w:rPr>
          <w:rFonts w:ascii="Times New Roman" w:hAnsi="Times New Roman"/>
          <w:sz w:val="21"/>
          <w:szCs w:val="21"/>
        </w:rPr>
      </w:pPr>
      <w:r w:rsidRPr="00AF6A56">
        <w:rPr>
          <w:rFonts w:ascii="Times New Roman" w:hAnsi="Times New Roman"/>
          <w:sz w:val="21"/>
          <w:szCs w:val="21"/>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14:paraId="6E48147B" w14:textId="0808AF3A" w:rsidR="00333528" w:rsidRPr="00AF6A56" w:rsidRDefault="00333528" w:rsidP="00333528">
      <w:pPr>
        <w:shd w:val="clear" w:color="auto" w:fill="FFFFFF"/>
        <w:ind w:firstLine="426"/>
        <w:jc w:val="both"/>
      </w:pPr>
      <w:r w:rsidRPr="00AF6A56">
        <w:rPr>
          <w:rFonts w:ascii="Times New Roman" w:hAnsi="Times New Roman"/>
          <w:b/>
          <w:sz w:val="21"/>
          <w:szCs w:val="21"/>
        </w:rPr>
        <w:t xml:space="preserve">4. </w:t>
      </w:r>
      <w:r w:rsidRPr="00AF6A56">
        <w:rPr>
          <w:rFonts w:ascii="Times New Roman" w:hAnsi="Times New Roman"/>
          <w:b/>
          <w:sz w:val="21"/>
          <w:szCs w:val="21"/>
          <w:u w:val="single"/>
        </w:rPr>
        <w:t>Срок поставки товара</w:t>
      </w:r>
      <w:r w:rsidRPr="00AF6A56">
        <w:rPr>
          <w:rFonts w:ascii="Times New Roman" w:hAnsi="Times New Roman"/>
          <w:b/>
          <w:sz w:val="21"/>
          <w:szCs w:val="21"/>
        </w:rPr>
        <w:t xml:space="preserve">: </w:t>
      </w:r>
      <w:r w:rsidRPr="00AF6A56">
        <w:rPr>
          <w:rFonts w:ascii="Times New Roman" w:hAnsi="Times New Roman"/>
          <w:sz w:val="21"/>
          <w:szCs w:val="21"/>
        </w:rPr>
        <w:t>отдельными партиями с момента заключения договора.  Товар поставляется 1 раз в месяц, в течение 3-х рабочих дней с момента поступления письменной заявки от Заказчика.</w:t>
      </w:r>
    </w:p>
    <w:p w14:paraId="5E46ACBE" w14:textId="410260BE" w:rsidR="00333528" w:rsidRPr="00AF6A56" w:rsidRDefault="00333528" w:rsidP="00333528">
      <w:pPr>
        <w:shd w:val="clear" w:color="auto" w:fill="FFFFFF"/>
        <w:ind w:firstLine="426"/>
        <w:jc w:val="both"/>
      </w:pPr>
      <w:r w:rsidRPr="00AF6A56">
        <w:rPr>
          <w:rFonts w:ascii="Times New Roman" w:hAnsi="Times New Roman"/>
          <w:b/>
          <w:sz w:val="21"/>
          <w:szCs w:val="21"/>
        </w:rPr>
        <w:t xml:space="preserve">5. </w:t>
      </w:r>
      <w:r w:rsidRPr="00AF6A56">
        <w:rPr>
          <w:rFonts w:ascii="Times New Roman" w:hAnsi="Times New Roman"/>
          <w:b/>
          <w:sz w:val="21"/>
          <w:szCs w:val="21"/>
          <w:u w:val="single"/>
        </w:rPr>
        <w:t>При поставке Товара должны быть предоставлены следующие документы</w:t>
      </w:r>
      <w:r w:rsidRPr="00AF6A56">
        <w:rPr>
          <w:rFonts w:ascii="Times New Roman" w:hAnsi="Times New Roman"/>
          <w:b/>
          <w:sz w:val="21"/>
          <w:szCs w:val="21"/>
        </w:rPr>
        <w:t>:</w:t>
      </w:r>
    </w:p>
    <w:p w14:paraId="585DCAD1" w14:textId="77777777" w:rsidR="00333528" w:rsidRPr="00AF6A56" w:rsidRDefault="00333528" w:rsidP="00333528">
      <w:pPr>
        <w:shd w:val="clear" w:color="auto" w:fill="FFFFFF"/>
        <w:ind w:firstLine="426"/>
        <w:jc w:val="both"/>
      </w:pPr>
      <w:r w:rsidRPr="00AF6A56">
        <w:rPr>
          <w:rFonts w:ascii="Times New Roman" w:hAnsi="Times New Roman"/>
          <w:sz w:val="21"/>
          <w:szCs w:val="21"/>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F6A56">
        <w:rPr>
          <w:rFonts w:ascii="Times New Roman" w:hAnsi="Times New Roman"/>
          <w:bCs/>
          <w:sz w:val="21"/>
          <w:szCs w:val="21"/>
        </w:rPr>
        <w:t>Наличие взвешенных веществ в фугате не более 1300 мг/л.</w:t>
      </w:r>
    </w:p>
    <w:p w14:paraId="213A8CF1" w14:textId="77777777" w:rsidR="00333528" w:rsidRPr="00AF6A56" w:rsidRDefault="00333528" w:rsidP="00333528">
      <w:pPr>
        <w:ind w:firstLine="426"/>
        <w:jc w:val="both"/>
        <w:rPr>
          <w:rFonts w:ascii="Times New Roman" w:hAnsi="Times New Roman"/>
          <w:sz w:val="21"/>
          <w:szCs w:val="21"/>
        </w:rPr>
      </w:pPr>
      <w:r w:rsidRPr="00AF6A56">
        <w:rPr>
          <w:rFonts w:ascii="Times New Roman" w:hAnsi="Times New Roman"/>
          <w:sz w:val="21"/>
          <w:szCs w:val="21"/>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14:paraId="5E3DCB4C" w14:textId="77777777" w:rsidR="00333528" w:rsidRPr="00AF6A56" w:rsidRDefault="00333528" w:rsidP="00333528">
      <w:pPr>
        <w:ind w:firstLine="426"/>
        <w:jc w:val="both"/>
      </w:pPr>
      <w:r w:rsidRPr="00AF6A56">
        <w:rPr>
          <w:rFonts w:ascii="Times New Roman" w:hAnsi="Times New Roman"/>
          <w:sz w:val="21"/>
          <w:szCs w:val="21"/>
        </w:rPr>
        <w:t>-  Заверенную печатью и подписью руководителя копию паспорта безопасности химической продукции;</w:t>
      </w:r>
    </w:p>
    <w:p w14:paraId="03AD02F9" w14:textId="77777777" w:rsidR="00333528" w:rsidRPr="00AF6A56" w:rsidRDefault="00333528" w:rsidP="00333528">
      <w:pPr>
        <w:ind w:firstLine="426"/>
        <w:jc w:val="both"/>
        <w:rPr>
          <w:rFonts w:ascii="Times New Roman" w:hAnsi="Times New Roman"/>
          <w:sz w:val="21"/>
          <w:szCs w:val="21"/>
        </w:rPr>
      </w:pPr>
      <w:r w:rsidRPr="00AF6A56">
        <w:rPr>
          <w:rFonts w:ascii="Times New Roman" w:hAnsi="Times New Roman"/>
          <w:sz w:val="21"/>
          <w:szCs w:val="21"/>
        </w:rPr>
        <w:lastRenderedPageBreak/>
        <w:t>- Заверенную печатью и подписью руководителя копию действующих ТУ (технических условий) завода изготовителя (при наличии);</w:t>
      </w:r>
    </w:p>
    <w:p w14:paraId="1F57AE33" w14:textId="77777777" w:rsidR="00333528" w:rsidRPr="00AF6A56" w:rsidRDefault="00333528" w:rsidP="00333528">
      <w:pPr>
        <w:ind w:firstLine="426"/>
        <w:jc w:val="both"/>
        <w:rPr>
          <w:rFonts w:ascii="Times New Roman" w:hAnsi="Times New Roman"/>
          <w:sz w:val="21"/>
          <w:szCs w:val="21"/>
        </w:rPr>
      </w:pPr>
      <w:r w:rsidRPr="00AF6A56">
        <w:rPr>
          <w:rFonts w:ascii="Times New Roman" w:hAnsi="Times New Roman"/>
          <w:sz w:val="21"/>
          <w:szCs w:val="21"/>
        </w:rPr>
        <w:t>- Авторизированное письмо завода-изготовителя, подтверждающее статус поставщика, или дилерский договор (при наличии);</w:t>
      </w:r>
    </w:p>
    <w:p w14:paraId="6B1108D6" w14:textId="77777777" w:rsidR="00AF6A56" w:rsidRDefault="00333528" w:rsidP="00AF6A56">
      <w:pPr>
        <w:ind w:firstLine="426"/>
        <w:jc w:val="both"/>
        <w:rPr>
          <w:rFonts w:ascii="Times New Roman" w:hAnsi="Times New Roman"/>
          <w:sz w:val="21"/>
          <w:szCs w:val="21"/>
        </w:rPr>
      </w:pPr>
      <w:r w:rsidRPr="00AF6A56">
        <w:rPr>
          <w:rFonts w:ascii="Times New Roman" w:hAnsi="Times New Roman"/>
          <w:sz w:val="21"/>
          <w:szCs w:val="21"/>
        </w:rPr>
        <w:t>-  Свидетельство о государственной регистрации на флокулянт (при наличии).</w:t>
      </w:r>
    </w:p>
    <w:p w14:paraId="004FFD4B" w14:textId="436093C0" w:rsidR="00333528" w:rsidRDefault="00333528" w:rsidP="00AF6A56">
      <w:pPr>
        <w:ind w:firstLine="426"/>
        <w:jc w:val="both"/>
        <w:rPr>
          <w:rFonts w:ascii="Times New Roman" w:eastAsia="Times New Roman" w:hAnsi="Times New Roman"/>
          <w:b/>
          <w:sz w:val="24"/>
          <w:szCs w:val="24"/>
        </w:rPr>
      </w:pPr>
      <w:r>
        <w:rPr>
          <w:rFonts w:ascii="Times New Roman" w:hAnsi="Times New Roman"/>
          <w:sz w:val="21"/>
          <w:szCs w:val="21"/>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14:paraId="2DC0775C" w14:textId="77777777" w:rsidR="00BC419B" w:rsidRDefault="00BC419B" w:rsidP="003E19FF">
      <w:pPr>
        <w:spacing w:after="0" w:line="240" w:lineRule="auto"/>
        <w:ind w:firstLine="567"/>
        <w:jc w:val="center"/>
        <w:rPr>
          <w:rFonts w:ascii="Times New Roman" w:hAnsi="Times New Roman"/>
          <w:b/>
        </w:rPr>
        <w:sectPr w:rsidR="00BC419B" w:rsidSect="008121DA">
          <w:footerReference w:type="even" r:id="rId11"/>
          <w:footerReference w:type="default" r:id="rId12"/>
          <w:type w:val="continuous"/>
          <w:pgSz w:w="12240" w:h="15840" w:code="1"/>
          <w:pgMar w:top="851" w:right="851" w:bottom="851" w:left="1276" w:header="709" w:footer="709" w:gutter="0"/>
          <w:cols w:space="708"/>
          <w:docGrid w:linePitch="381"/>
        </w:sectPr>
      </w:pPr>
    </w:p>
    <w:p w14:paraId="4BAFDFD6" w14:textId="77777777"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14:paraId="352ADF4C" w14:textId="77777777"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firstRow="1" w:lastRow="0" w:firstColumn="1" w:lastColumn="0" w:noHBand="0" w:noVBand="1"/>
      </w:tblPr>
      <w:tblGrid>
        <w:gridCol w:w="535"/>
        <w:gridCol w:w="1308"/>
        <w:gridCol w:w="567"/>
        <w:gridCol w:w="708"/>
        <w:gridCol w:w="1134"/>
        <w:gridCol w:w="1134"/>
        <w:gridCol w:w="1134"/>
        <w:gridCol w:w="1705"/>
        <w:gridCol w:w="2407"/>
      </w:tblGrid>
      <w:tr w:rsidR="003E19FF" w:rsidRPr="003E19FF" w14:paraId="6DF68532" w14:textId="77777777" w:rsidTr="00AF6A56">
        <w:trPr>
          <w:trHeight w:val="4"/>
        </w:trPr>
        <w:tc>
          <w:tcPr>
            <w:tcW w:w="535" w:type="dxa"/>
            <w:vMerge w:val="restart"/>
            <w:vAlign w:val="center"/>
          </w:tcPr>
          <w:p w14:paraId="48C5362F" w14:textId="77777777"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14:paraId="13515B53" w14:textId="77777777" w:rsidR="00AF6A56"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 xml:space="preserve">Наименование товаров </w:t>
            </w:r>
          </w:p>
          <w:p w14:paraId="50BC7F2B" w14:textId="57487F88" w:rsidR="003E19FF" w:rsidRPr="003E19FF" w:rsidRDefault="003E19FF" w:rsidP="003E19FF">
            <w:pPr>
              <w:spacing w:after="0" w:line="240" w:lineRule="auto"/>
              <w:jc w:val="center"/>
              <w:rPr>
                <w:sz w:val="16"/>
                <w:szCs w:val="16"/>
              </w:rPr>
            </w:pPr>
            <w:r w:rsidRPr="003E19FF">
              <w:rPr>
                <w:rFonts w:ascii="Times New Roman" w:hAnsi="Times New Roman"/>
                <w:sz w:val="16"/>
                <w:szCs w:val="16"/>
              </w:rPr>
              <w:t>(работ, услуг)</w:t>
            </w:r>
          </w:p>
        </w:tc>
        <w:tc>
          <w:tcPr>
            <w:tcW w:w="567" w:type="dxa"/>
            <w:vMerge w:val="restart"/>
            <w:vAlign w:val="center"/>
          </w:tcPr>
          <w:p w14:paraId="6A676325" w14:textId="77777777"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14:paraId="1B536A12" w14:textId="77777777"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14:paraId="6A18F008" w14:textId="77777777"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14:paraId="59BD4549" w14:textId="77777777"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14:paraId="4D17EE51" w14:textId="77777777"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w:t>
            </w:r>
            <w:proofErr w:type="spellStart"/>
            <w:r w:rsidRPr="003E19FF">
              <w:rPr>
                <w:rFonts w:ascii="Times New Roman" w:hAnsi="Times New Roman"/>
                <w:sz w:val="18"/>
                <w:szCs w:val="18"/>
              </w:rPr>
              <w:t>ЦД</w:t>
            </w:r>
            <w:r w:rsidRPr="003E19FF">
              <w:rPr>
                <w:rFonts w:ascii="Times New Roman" w:hAnsi="Times New Roman"/>
                <w:sz w:val="18"/>
                <w:szCs w:val="18"/>
                <w:vertAlign w:val="subscript"/>
              </w:rPr>
              <w:t>рынка</w:t>
            </w:r>
            <w:proofErr w:type="spellEnd"/>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r w:rsidRPr="003E19FF">
              <w:rPr>
                <w:rFonts w:ascii="Times New Roman" w:hAnsi="Times New Roman"/>
                <w:sz w:val="18"/>
                <w:szCs w:val="18"/>
                <w:lang w:val="en-US"/>
              </w:rPr>
              <w:t>N</w:t>
            </w:r>
          </w:p>
          <w:p w14:paraId="2A1E6960" w14:textId="77777777"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w:t>
            </w:r>
            <w:proofErr w:type="spellStart"/>
            <w:r w:rsidRPr="003E19FF">
              <w:rPr>
                <w:rFonts w:ascii="Times New Roman" w:hAnsi="Times New Roman"/>
                <w:sz w:val="18"/>
                <w:szCs w:val="18"/>
              </w:rPr>
              <w:t>ЦД</w:t>
            </w:r>
            <w:r w:rsidRPr="003E19FF">
              <w:rPr>
                <w:rFonts w:ascii="Times New Roman" w:hAnsi="Times New Roman"/>
                <w:sz w:val="18"/>
                <w:szCs w:val="18"/>
                <w:vertAlign w:val="subscript"/>
              </w:rPr>
              <w:t>рынка</w:t>
            </w:r>
            <w:proofErr w:type="spellEnd"/>
            <w:r w:rsidRPr="003E19FF">
              <w:rPr>
                <w:rFonts w:ascii="Times New Roman" w:hAnsi="Times New Roman"/>
                <w:sz w:val="18"/>
                <w:szCs w:val="18"/>
              </w:rPr>
              <w:t>-НМЦД, определяемая методом сопоставимых рыночных цен (анализ рынка);</w:t>
            </w:r>
          </w:p>
          <w:p w14:paraId="6BBD5A72" w14:textId="77777777"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14:paraId="5A43A7B2" w14:textId="77777777" w:rsidR="003E19FF" w:rsidRPr="003E19FF" w:rsidRDefault="003E19FF" w:rsidP="003E19FF">
            <w:pPr>
              <w:spacing w:after="0" w:line="240" w:lineRule="auto"/>
              <w:jc w:val="center"/>
              <w:rPr>
                <w:rFonts w:ascii="Times New Roman" w:hAnsi="Times New Roman"/>
                <w:sz w:val="18"/>
                <w:szCs w:val="18"/>
              </w:rPr>
            </w:pP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-номер источника ценовой информации;</w:t>
            </w:r>
          </w:p>
          <w:p w14:paraId="7085413C" w14:textId="77777777"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-сумма товаров, работ, услуг 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p>
          <w:p w14:paraId="43249860" w14:textId="77777777"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-цена единицы товара, работы, услуги, представленная в источнике с номером (</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p>
        </w:tc>
      </w:tr>
      <w:tr w:rsidR="003E19FF" w:rsidRPr="003E19FF" w14:paraId="4291FBA0" w14:textId="77777777" w:rsidTr="00AF6A56">
        <w:trPr>
          <w:trHeight w:val="4"/>
        </w:trPr>
        <w:tc>
          <w:tcPr>
            <w:tcW w:w="535" w:type="dxa"/>
            <w:vMerge/>
            <w:vAlign w:val="center"/>
          </w:tcPr>
          <w:p w14:paraId="2560C5B4" w14:textId="77777777"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14:paraId="0C8D4BA8" w14:textId="77777777"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14:paraId="239C2787" w14:textId="77777777"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14:paraId="38A52210" w14:textId="77777777"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14:paraId="3218863F" w14:textId="02CB4EFE" w:rsidR="003E19FF" w:rsidRPr="003E19FF" w:rsidRDefault="003E19FF" w:rsidP="00237CBB">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AF6A56">
              <w:rPr>
                <w:rFonts w:ascii="Times New Roman" w:hAnsi="Times New Roman"/>
                <w:sz w:val="18"/>
                <w:szCs w:val="18"/>
              </w:rPr>
              <w:t>27.09.2024</w:t>
            </w:r>
            <w:r w:rsidRPr="003E19FF">
              <w:rPr>
                <w:rFonts w:ascii="Times New Roman" w:hAnsi="Times New Roman"/>
                <w:sz w:val="18"/>
                <w:szCs w:val="18"/>
              </w:rPr>
              <w:t>г</w:t>
            </w:r>
          </w:p>
        </w:tc>
        <w:tc>
          <w:tcPr>
            <w:tcW w:w="1134" w:type="dxa"/>
            <w:vAlign w:val="center"/>
          </w:tcPr>
          <w:p w14:paraId="71E2EED5" w14:textId="3B898DB3" w:rsidR="003E19FF" w:rsidRPr="003E19FF" w:rsidRDefault="003E19FF" w:rsidP="00237CBB">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AF6A56">
              <w:rPr>
                <w:rFonts w:ascii="Times New Roman" w:hAnsi="Times New Roman"/>
                <w:sz w:val="18"/>
                <w:szCs w:val="18"/>
              </w:rPr>
              <w:t>01.10.2024</w:t>
            </w:r>
            <w:r w:rsidRPr="003E19FF">
              <w:rPr>
                <w:rFonts w:ascii="Times New Roman" w:hAnsi="Times New Roman"/>
                <w:sz w:val="18"/>
                <w:szCs w:val="18"/>
              </w:rPr>
              <w:t>г</w:t>
            </w:r>
          </w:p>
        </w:tc>
        <w:tc>
          <w:tcPr>
            <w:tcW w:w="1134" w:type="dxa"/>
            <w:vAlign w:val="center"/>
          </w:tcPr>
          <w:p w14:paraId="29F15A51" w14:textId="776988EA" w:rsidR="003E19FF" w:rsidRPr="003E19FF" w:rsidRDefault="003E19FF" w:rsidP="004D1FD9">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AF6A56">
              <w:rPr>
                <w:rFonts w:ascii="Times New Roman" w:hAnsi="Times New Roman"/>
                <w:sz w:val="18"/>
                <w:szCs w:val="18"/>
              </w:rPr>
              <w:t>03.10.2024</w:t>
            </w:r>
            <w:r w:rsidRPr="003E19FF">
              <w:rPr>
                <w:rFonts w:ascii="Times New Roman" w:hAnsi="Times New Roman"/>
                <w:sz w:val="18"/>
                <w:szCs w:val="18"/>
              </w:rPr>
              <w:t>г</w:t>
            </w:r>
          </w:p>
        </w:tc>
        <w:tc>
          <w:tcPr>
            <w:tcW w:w="1705" w:type="dxa"/>
            <w:vMerge/>
            <w:vAlign w:val="center"/>
          </w:tcPr>
          <w:p w14:paraId="2B228F7F" w14:textId="77777777"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14:paraId="67E7CC35" w14:textId="77777777" w:rsidR="003E19FF" w:rsidRPr="003E19FF" w:rsidRDefault="003E19FF" w:rsidP="003E19FF">
            <w:pPr>
              <w:spacing w:after="0" w:line="240" w:lineRule="auto"/>
              <w:jc w:val="center"/>
              <w:rPr>
                <w:rFonts w:ascii="Times New Roman" w:hAnsi="Times New Roman"/>
                <w:sz w:val="18"/>
                <w:szCs w:val="18"/>
              </w:rPr>
            </w:pPr>
          </w:p>
        </w:tc>
      </w:tr>
      <w:tr w:rsidR="003E19FF" w:rsidRPr="003E19FF" w14:paraId="4DBCA3CE" w14:textId="77777777" w:rsidTr="00AF6A56">
        <w:trPr>
          <w:trHeight w:val="856"/>
        </w:trPr>
        <w:tc>
          <w:tcPr>
            <w:tcW w:w="535" w:type="dxa"/>
            <w:vAlign w:val="center"/>
          </w:tcPr>
          <w:p w14:paraId="756EF1F4" w14:textId="77777777" w:rsidR="003E19FF" w:rsidRPr="003E19FF" w:rsidRDefault="003E19FF" w:rsidP="004D1FD9">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vAlign w:val="center"/>
          </w:tcPr>
          <w:p w14:paraId="3C450CC3" w14:textId="77777777" w:rsidR="003E19FF" w:rsidRPr="003E19FF" w:rsidRDefault="003E19FF" w:rsidP="004D1FD9">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vAlign w:val="center"/>
          </w:tcPr>
          <w:p w14:paraId="400756B4" w14:textId="77777777" w:rsidR="003E19FF" w:rsidRPr="003E19FF" w:rsidRDefault="003E19FF" w:rsidP="004D1FD9">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vAlign w:val="center"/>
          </w:tcPr>
          <w:p w14:paraId="74960444" w14:textId="77777777" w:rsidR="003E19FF" w:rsidRPr="003E19FF" w:rsidRDefault="006514D8" w:rsidP="004D1FD9">
            <w:pPr>
              <w:spacing w:after="0" w:line="240" w:lineRule="auto"/>
              <w:jc w:val="center"/>
              <w:rPr>
                <w:rFonts w:ascii="Times New Roman" w:hAnsi="Times New Roman"/>
                <w:sz w:val="16"/>
                <w:szCs w:val="16"/>
              </w:rPr>
            </w:pPr>
            <w:r>
              <w:rPr>
                <w:rFonts w:ascii="Times New Roman" w:hAnsi="Times New Roman"/>
                <w:sz w:val="16"/>
                <w:szCs w:val="16"/>
              </w:rPr>
              <w:t>24</w:t>
            </w:r>
            <w:r w:rsidR="00C01809">
              <w:rPr>
                <w:rFonts w:ascii="Times New Roman" w:hAnsi="Times New Roman"/>
                <w:sz w:val="16"/>
                <w:szCs w:val="16"/>
              </w:rPr>
              <w:t>000</w:t>
            </w:r>
          </w:p>
        </w:tc>
        <w:tc>
          <w:tcPr>
            <w:tcW w:w="1134" w:type="dxa"/>
            <w:vAlign w:val="center"/>
          </w:tcPr>
          <w:p w14:paraId="3A2E8C7B" w14:textId="77777777"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540,00</w:t>
            </w:r>
          </w:p>
        </w:tc>
        <w:tc>
          <w:tcPr>
            <w:tcW w:w="1134" w:type="dxa"/>
            <w:vAlign w:val="center"/>
          </w:tcPr>
          <w:p w14:paraId="26D01431" w14:textId="0EE894BA" w:rsidR="003E19FF" w:rsidRPr="003E19FF" w:rsidRDefault="00AF6A56" w:rsidP="004D1FD9">
            <w:pPr>
              <w:spacing w:after="0" w:line="240" w:lineRule="auto"/>
              <w:jc w:val="center"/>
              <w:rPr>
                <w:rFonts w:ascii="Times New Roman" w:hAnsi="Times New Roman"/>
                <w:sz w:val="18"/>
                <w:szCs w:val="18"/>
              </w:rPr>
            </w:pPr>
            <w:r>
              <w:rPr>
                <w:rFonts w:ascii="Times New Roman" w:hAnsi="Times New Roman"/>
                <w:sz w:val="18"/>
                <w:szCs w:val="18"/>
              </w:rPr>
              <w:t>565</w:t>
            </w:r>
            <w:r w:rsidR="004D1FD9">
              <w:rPr>
                <w:rFonts w:ascii="Times New Roman" w:hAnsi="Times New Roman"/>
                <w:sz w:val="18"/>
                <w:szCs w:val="18"/>
              </w:rPr>
              <w:t>,00</w:t>
            </w:r>
          </w:p>
        </w:tc>
        <w:tc>
          <w:tcPr>
            <w:tcW w:w="1134" w:type="dxa"/>
            <w:vAlign w:val="center"/>
          </w:tcPr>
          <w:p w14:paraId="17A3568C" w14:textId="04622CE3" w:rsidR="003E19FF" w:rsidRPr="003E19FF" w:rsidRDefault="00AF6A56" w:rsidP="004D1FD9">
            <w:pPr>
              <w:spacing w:after="0" w:line="240" w:lineRule="auto"/>
              <w:jc w:val="center"/>
              <w:rPr>
                <w:rFonts w:ascii="Times New Roman" w:hAnsi="Times New Roman"/>
                <w:sz w:val="18"/>
                <w:szCs w:val="18"/>
              </w:rPr>
            </w:pPr>
            <w:r>
              <w:rPr>
                <w:rFonts w:ascii="Times New Roman" w:hAnsi="Times New Roman"/>
                <w:sz w:val="18"/>
                <w:szCs w:val="18"/>
              </w:rPr>
              <w:t>588</w:t>
            </w:r>
            <w:r w:rsidR="004D1FD9">
              <w:rPr>
                <w:rFonts w:ascii="Times New Roman" w:hAnsi="Times New Roman"/>
                <w:sz w:val="18"/>
                <w:szCs w:val="18"/>
              </w:rPr>
              <w:t>,00</w:t>
            </w:r>
          </w:p>
        </w:tc>
        <w:tc>
          <w:tcPr>
            <w:tcW w:w="1705" w:type="dxa"/>
            <w:vAlign w:val="center"/>
          </w:tcPr>
          <w:p w14:paraId="703BFBEB" w14:textId="0BB5C6A4" w:rsidR="003E19FF" w:rsidRPr="003E19FF" w:rsidRDefault="00AF6A56" w:rsidP="004D1FD9">
            <w:pPr>
              <w:spacing w:after="0" w:line="240" w:lineRule="auto"/>
              <w:jc w:val="center"/>
              <w:rPr>
                <w:rFonts w:ascii="Times New Roman" w:hAnsi="Times New Roman"/>
                <w:sz w:val="18"/>
                <w:szCs w:val="18"/>
              </w:rPr>
            </w:pPr>
            <w:r>
              <w:rPr>
                <w:rFonts w:ascii="Times New Roman" w:hAnsi="Times New Roman"/>
                <w:sz w:val="18"/>
                <w:szCs w:val="18"/>
              </w:rPr>
              <w:t>564,33</w:t>
            </w:r>
          </w:p>
        </w:tc>
        <w:tc>
          <w:tcPr>
            <w:tcW w:w="2407" w:type="dxa"/>
            <w:vAlign w:val="center"/>
          </w:tcPr>
          <w:p w14:paraId="483C5604" w14:textId="499D43AF" w:rsidR="003E19FF" w:rsidRPr="003E19FF" w:rsidRDefault="00AF6A56" w:rsidP="004D1FD9">
            <w:pPr>
              <w:spacing w:after="0" w:line="240" w:lineRule="auto"/>
              <w:jc w:val="center"/>
              <w:rPr>
                <w:rFonts w:ascii="Times New Roman" w:hAnsi="Times New Roman"/>
                <w:sz w:val="18"/>
                <w:szCs w:val="18"/>
              </w:rPr>
            </w:pPr>
            <w:r>
              <w:rPr>
                <w:rFonts w:ascii="Times New Roman" w:hAnsi="Times New Roman"/>
                <w:sz w:val="18"/>
                <w:szCs w:val="18"/>
              </w:rPr>
              <w:t>13 543 920,00</w:t>
            </w:r>
          </w:p>
        </w:tc>
      </w:tr>
      <w:tr w:rsidR="003E19FF" w:rsidRPr="003E19FF" w14:paraId="2CBF9E7F" w14:textId="77777777" w:rsidTr="00AF6A56">
        <w:trPr>
          <w:trHeight w:val="414"/>
        </w:trPr>
        <w:tc>
          <w:tcPr>
            <w:tcW w:w="535" w:type="dxa"/>
            <w:tcBorders>
              <w:top w:val="single" w:sz="4" w:space="0" w:color="auto"/>
              <w:left w:val="nil"/>
              <w:bottom w:val="nil"/>
              <w:right w:val="nil"/>
            </w:tcBorders>
          </w:tcPr>
          <w:p w14:paraId="58E4F332" w14:textId="77777777"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14:paraId="6252AB70" w14:textId="77777777"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14:paraId="1887E592" w14:textId="77777777"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14:paraId="307ECB83" w14:textId="77777777"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14:paraId="0B522048" w14:textId="77777777"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14:paraId="68AD2CC4" w14:textId="77777777"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14:paraId="569B4766" w14:textId="77777777"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14:paraId="1E0EF8FC" w14:textId="77777777"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vAlign w:val="center"/>
          </w:tcPr>
          <w:p w14:paraId="3F72A8B9" w14:textId="74F001A4" w:rsidR="003E19FF" w:rsidRPr="003E19FF" w:rsidRDefault="00AF6A56" w:rsidP="004D1FD9">
            <w:pPr>
              <w:spacing w:after="0" w:line="240" w:lineRule="auto"/>
              <w:jc w:val="center"/>
              <w:rPr>
                <w:rFonts w:ascii="Times New Roman" w:hAnsi="Times New Roman"/>
                <w:sz w:val="18"/>
                <w:szCs w:val="18"/>
              </w:rPr>
            </w:pPr>
            <w:r w:rsidRPr="00AF6A56">
              <w:rPr>
                <w:rFonts w:ascii="Times New Roman" w:hAnsi="Times New Roman"/>
                <w:sz w:val="18"/>
                <w:szCs w:val="18"/>
              </w:rPr>
              <w:t>13 543 920,00</w:t>
            </w:r>
          </w:p>
        </w:tc>
      </w:tr>
    </w:tbl>
    <w:p w14:paraId="4E302715" w14:textId="77777777" w:rsidR="003E19FF" w:rsidRPr="003E19FF" w:rsidRDefault="003E19FF" w:rsidP="003E19FF">
      <w:pPr>
        <w:spacing w:after="0" w:line="240" w:lineRule="auto"/>
        <w:ind w:firstLine="709"/>
        <w:jc w:val="center"/>
        <w:rPr>
          <w:rFonts w:ascii="Times New Roman" w:hAnsi="Times New Roman"/>
          <w:b/>
          <w:sz w:val="24"/>
          <w:szCs w:val="24"/>
        </w:rPr>
      </w:pPr>
    </w:p>
    <w:p w14:paraId="28582C45" w14:textId="68BCB0A5" w:rsidR="00355B88" w:rsidRPr="00355B88" w:rsidRDefault="003E19FF" w:rsidP="00AF6A56">
      <w:pPr>
        <w:spacing w:after="0" w:line="240" w:lineRule="auto"/>
        <w:ind w:firstLine="567"/>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AF6A56" w:rsidRPr="00AF6A56">
        <w:rPr>
          <w:rFonts w:ascii="Times New Roman" w:eastAsia="Times New Roman" w:hAnsi="Times New Roman"/>
        </w:rPr>
        <w:t>13 543 920 (Тринадцать миллионов пятьсот сорок три тысячи девятьсот двадцать) руб. 00 коп. с учетом НДС</w:t>
      </w:r>
      <w:r w:rsidR="00AF6A56">
        <w:rPr>
          <w:rFonts w:ascii="Times New Roman" w:eastAsia="Times New Roman" w:hAnsi="Times New Roman"/>
        </w:rPr>
        <w:t>.</w:t>
      </w:r>
    </w:p>
    <w:p w14:paraId="59A70C29" w14:textId="77777777" w:rsidR="00355B88" w:rsidRDefault="00355B88" w:rsidP="00BC419B">
      <w:pPr>
        <w:spacing w:after="0" w:line="240" w:lineRule="auto"/>
        <w:jc w:val="center"/>
        <w:rPr>
          <w:rFonts w:ascii="Times New Roman" w:hAnsi="Times New Roman"/>
          <w:b/>
          <w:sz w:val="24"/>
          <w:szCs w:val="24"/>
        </w:rPr>
      </w:pPr>
    </w:p>
    <w:p w14:paraId="788A6A77" w14:textId="77777777" w:rsidR="00BC419B" w:rsidRPr="00BC419B" w:rsidRDefault="00BC419B" w:rsidP="00BC419B">
      <w:pPr>
        <w:spacing w:after="0" w:line="240" w:lineRule="auto"/>
        <w:jc w:val="center"/>
        <w:rPr>
          <w:rFonts w:ascii="Times New Roman" w:hAnsi="Times New Roman"/>
          <w:b/>
          <w:sz w:val="24"/>
          <w:szCs w:val="24"/>
        </w:rPr>
      </w:pPr>
    </w:p>
    <w:p w14:paraId="712354CF" w14:textId="77777777" w:rsidR="00BC419B" w:rsidRDefault="00BC419B" w:rsidP="009B17C8">
      <w:pPr>
        <w:spacing w:after="0" w:line="240" w:lineRule="auto"/>
        <w:jc w:val="both"/>
        <w:rPr>
          <w:rFonts w:ascii="Times New Roman" w:hAnsi="Times New Roman"/>
          <w:b/>
        </w:rPr>
      </w:pPr>
    </w:p>
    <w:p w14:paraId="73797385" w14:textId="77777777"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14:paraId="1551ABEE" w14:textId="77777777"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793D919D" w14:textId="77777777"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4A08312A" w14:textId="77777777" w:rsidR="00645AF4" w:rsidRPr="004839E3" w:rsidRDefault="00D35DD8"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D35DD8">
        <w:rPr>
          <w:rFonts w:ascii="Times New Roman" w:eastAsia="Times New Roman" w:hAnsi="Times New Roman"/>
          <w:b/>
          <w:bCs/>
          <w:caps/>
          <w:snapToGrid w:val="0"/>
          <w:spacing w:val="20"/>
          <w:sz w:val="28"/>
          <w:szCs w:val="26"/>
          <w:lang w:eastAsia="ru-RU"/>
        </w:rPr>
        <w:t>предложение участника закупки в отношении предмета закупки</w:t>
      </w:r>
      <w:r w:rsidR="00645AF4" w:rsidRPr="004839E3">
        <w:rPr>
          <w:rFonts w:ascii="Times New Roman" w:eastAsia="Times New Roman" w:hAnsi="Times New Roman"/>
          <w:b/>
          <w:caps/>
          <w:snapToGrid w:val="0"/>
          <w:spacing w:val="20"/>
          <w:sz w:val="28"/>
          <w:szCs w:val="26"/>
          <w:lang w:eastAsia="ru-RU"/>
        </w:rPr>
        <w:t xml:space="preserve"> </w:t>
      </w:r>
    </w:p>
    <w:p w14:paraId="3752FF49" w14:textId="77777777" w:rsidR="00645AF4" w:rsidRPr="00AC551F" w:rsidRDefault="00645AF4" w:rsidP="004D1FD9">
      <w:pPr>
        <w:spacing w:before="120" w:after="120" w:line="240" w:lineRule="auto"/>
        <w:ind w:left="360"/>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12"/>
        <w:gridCol w:w="2977"/>
      </w:tblGrid>
      <w:tr w:rsidR="007242AC" w:rsidRPr="004839E3" w14:paraId="60A8150D" w14:textId="77777777" w:rsidTr="007242AC">
        <w:tc>
          <w:tcPr>
            <w:tcW w:w="675" w:type="dxa"/>
            <w:tcBorders>
              <w:top w:val="single" w:sz="4" w:space="0" w:color="auto"/>
              <w:left w:val="single" w:sz="4" w:space="0" w:color="auto"/>
              <w:bottom w:val="single" w:sz="4" w:space="0" w:color="auto"/>
              <w:right w:val="single" w:sz="4" w:space="0" w:color="auto"/>
            </w:tcBorders>
          </w:tcPr>
          <w:p w14:paraId="061863FF" w14:textId="77777777"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712" w:type="dxa"/>
            <w:tcBorders>
              <w:top w:val="single" w:sz="4" w:space="0" w:color="auto"/>
              <w:left w:val="single" w:sz="4" w:space="0" w:color="auto"/>
              <w:bottom w:val="single" w:sz="4" w:space="0" w:color="auto"/>
              <w:right w:val="single" w:sz="4" w:space="0" w:color="auto"/>
            </w:tcBorders>
            <w:vAlign w:val="center"/>
          </w:tcPr>
          <w:p w14:paraId="70C0E442" w14:textId="77777777"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977" w:type="dxa"/>
            <w:tcBorders>
              <w:top w:val="single" w:sz="4" w:space="0" w:color="auto"/>
              <w:left w:val="single" w:sz="4" w:space="0" w:color="auto"/>
              <w:bottom w:val="single" w:sz="4" w:space="0" w:color="auto"/>
              <w:right w:val="single" w:sz="4" w:space="0" w:color="auto"/>
            </w:tcBorders>
            <w:vAlign w:val="center"/>
          </w:tcPr>
          <w:p w14:paraId="3301A1C7" w14:textId="77777777"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r>
      <w:tr w:rsidR="007242AC" w:rsidRPr="004839E3" w14:paraId="27091A91" w14:textId="77777777" w:rsidTr="007242AC">
        <w:tc>
          <w:tcPr>
            <w:tcW w:w="675" w:type="dxa"/>
            <w:tcBorders>
              <w:top w:val="single" w:sz="4" w:space="0" w:color="auto"/>
              <w:left w:val="single" w:sz="4" w:space="0" w:color="auto"/>
              <w:bottom w:val="single" w:sz="4" w:space="0" w:color="auto"/>
              <w:right w:val="single" w:sz="4" w:space="0" w:color="auto"/>
            </w:tcBorders>
          </w:tcPr>
          <w:p w14:paraId="2B3C71AF" w14:textId="77777777" w:rsidR="007242AC" w:rsidRPr="004839E3" w:rsidRDefault="007242AC" w:rsidP="00D63EA5">
            <w:pPr>
              <w:numPr>
                <w:ilvl w:val="0"/>
                <w:numId w:val="8"/>
              </w:numPr>
              <w:spacing w:before="40" w:after="40" w:line="240" w:lineRule="auto"/>
              <w:ind w:left="0" w:firstLine="0"/>
              <w:jc w:val="both"/>
              <w:rPr>
                <w:rFonts w:ascii="Times New Roman" w:eastAsia="Times New Roman" w:hAnsi="Times New Roman"/>
                <w:snapToGrid w:val="0"/>
                <w:lang w:eastAsia="ru-RU"/>
              </w:rPr>
            </w:pPr>
          </w:p>
        </w:tc>
        <w:tc>
          <w:tcPr>
            <w:tcW w:w="4712" w:type="dxa"/>
            <w:tcBorders>
              <w:top w:val="single" w:sz="4" w:space="0" w:color="auto"/>
              <w:left w:val="single" w:sz="4" w:space="0" w:color="auto"/>
              <w:bottom w:val="single" w:sz="4" w:space="0" w:color="auto"/>
              <w:right w:val="single" w:sz="4" w:space="0" w:color="auto"/>
            </w:tcBorders>
          </w:tcPr>
          <w:p w14:paraId="48E217DF" w14:textId="77777777"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977" w:type="dxa"/>
            <w:tcBorders>
              <w:top w:val="single" w:sz="4" w:space="0" w:color="auto"/>
              <w:left w:val="single" w:sz="4" w:space="0" w:color="auto"/>
              <w:bottom w:val="single" w:sz="4" w:space="0" w:color="auto"/>
              <w:right w:val="single" w:sz="4" w:space="0" w:color="auto"/>
            </w:tcBorders>
          </w:tcPr>
          <w:p w14:paraId="24BAA2ED" w14:textId="77777777"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4839E3" w14:paraId="0412C0FE" w14:textId="77777777" w:rsidTr="007242AC">
        <w:tc>
          <w:tcPr>
            <w:tcW w:w="675" w:type="dxa"/>
            <w:tcBorders>
              <w:top w:val="single" w:sz="4" w:space="0" w:color="auto"/>
              <w:left w:val="single" w:sz="4" w:space="0" w:color="auto"/>
              <w:bottom w:val="single" w:sz="4" w:space="0" w:color="auto"/>
              <w:right w:val="single" w:sz="4" w:space="0" w:color="auto"/>
            </w:tcBorders>
          </w:tcPr>
          <w:p w14:paraId="234CF68F" w14:textId="77777777"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712" w:type="dxa"/>
            <w:tcBorders>
              <w:top w:val="single" w:sz="4" w:space="0" w:color="auto"/>
              <w:left w:val="single" w:sz="4" w:space="0" w:color="auto"/>
              <w:bottom w:val="single" w:sz="4" w:space="0" w:color="auto"/>
              <w:right w:val="single" w:sz="4" w:space="0" w:color="auto"/>
            </w:tcBorders>
          </w:tcPr>
          <w:p w14:paraId="5A9B832C" w14:textId="77777777"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977" w:type="dxa"/>
            <w:tcBorders>
              <w:top w:val="single" w:sz="4" w:space="0" w:color="auto"/>
              <w:left w:val="single" w:sz="4" w:space="0" w:color="auto"/>
              <w:bottom w:val="single" w:sz="4" w:space="0" w:color="auto"/>
              <w:right w:val="single" w:sz="4" w:space="0" w:color="auto"/>
            </w:tcBorders>
          </w:tcPr>
          <w:p w14:paraId="1B0403CE" w14:textId="77777777"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7639919C" w14:textId="77777777" w:rsidTr="007242AC">
        <w:tc>
          <w:tcPr>
            <w:tcW w:w="675" w:type="dxa"/>
            <w:tcBorders>
              <w:top w:val="single" w:sz="4" w:space="0" w:color="auto"/>
              <w:left w:val="single" w:sz="4" w:space="0" w:color="auto"/>
              <w:bottom w:val="single" w:sz="4" w:space="0" w:color="auto"/>
              <w:right w:val="single" w:sz="4" w:space="0" w:color="auto"/>
            </w:tcBorders>
          </w:tcPr>
          <w:p w14:paraId="5E828ADE"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712" w:type="dxa"/>
            <w:tcBorders>
              <w:top w:val="single" w:sz="4" w:space="0" w:color="auto"/>
              <w:left w:val="single" w:sz="4" w:space="0" w:color="auto"/>
              <w:bottom w:val="single" w:sz="4" w:space="0" w:color="auto"/>
              <w:right w:val="single" w:sz="4" w:space="0" w:color="auto"/>
            </w:tcBorders>
          </w:tcPr>
          <w:p w14:paraId="51164223" w14:textId="77777777" w:rsidR="007242AC" w:rsidRPr="007F3763" w:rsidRDefault="007242AC" w:rsidP="00030809">
            <w:pPr>
              <w:tabs>
                <w:tab w:val="num" w:pos="432"/>
              </w:tabs>
              <w:spacing w:before="40" w:after="40" w:line="240" w:lineRule="auto"/>
              <w:ind w:left="57" w:right="57"/>
              <w:jc w:val="both"/>
              <w:rPr>
                <w:rFonts w:ascii="Times New Roman" w:hAnsi="Times New Roman"/>
                <w:vertAlign w:val="superscript"/>
              </w:rPr>
            </w:pPr>
            <w:r w:rsidRPr="00A74393">
              <w:rPr>
                <w:rFonts w:ascii="Times New Roman" w:hAnsi="Times New Roman"/>
              </w:rPr>
              <w:t>Количество</w:t>
            </w:r>
            <w:r>
              <w:rPr>
                <w:rFonts w:ascii="Times New Roman" w:hAnsi="Times New Roman"/>
                <w:vertAlign w:val="superscript"/>
              </w:rPr>
              <w:t>8</w:t>
            </w:r>
          </w:p>
        </w:tc>
        <w:tc>
          <w:tcPr>
            <w:tcW w:w="2977" w:type="dxa"/>
            <w:tcBorders>
              <w:top w:val="single" w:sz="4" w:space="0" w:color="auto"/>
              <w:left w:val="single" w:sz="4" w:space="0" w:color="auto"/>
              <w:bottom w:val="single" w:sz="4" w:space="0" w:color="auto"/>
              <w:right w:val="single" w:sz="4" w:space="0" w:color="auto"/>
            </w:tcBorders>
          </w:tcPr>
          <w:p w14:paraId="5DF40A3C"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8AB3BA2" w14:textId="77777777" w:rsidTr="007242AC">
        <w:tc>
          <w:tcPr>
            <w:tcW w:w="675" w:type="dxa"/>
            <w:tcBorders>
              <w:top w:val="single" w:sz="4" w:space="0" w:color="auto"/>
              <w:left w:val="single" w:sz="4" w:space="0" w:color="auto"/>
              <w:bottom w:val="single" w:sz="4" w:space="0" w:color="auto"/>
              <w:right w:val="single" w:sz="4" w:space="0" w:color="auto"/>
            </w:tcBorders>
          </w:tcPr>
          <w:p w14:paraId="19940A81"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712" w:type="dxa"/>
            <w:tcBorders>
              <w:top w:val="single" w:sz="4" w:space="0" w:color="auto"/>
              <w:left w:val="single" w:sz="4" w:space="0" w:color="auto"/>
              <w:bottom w:val="single" w:sz="4" w:space="0" w:color="auto"/>
              <w:right w:val="single" w:sz="4" w:space="0" w:color="auto"/>
            </w:tcBorders>
          </w:tcPr>
          <w:p w14:paraId="5F63C204"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977" w:type="dxa"/>
            <w:tcBorders>
              <w:top w:val="single" w:sz="4" w:space="0" w:color="auto"/>
              <w:left w:val="single" w:sz="4" w:space="0" w:color="auto"/>
              <w:bottom w:val="single" w:sz="4" w:space="0" w:color="auto"/>
              <w:right w:val="single" w:sz="4" w:space="0" w:color="auto"/>
            </w:tcBorders>
          </w:tcPr>
          <w:p w14:paraId="1116F46A"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7C58B8D" w14:textId="77777777" w:rsidTr="007242AC">
        <w:tc>
          <w:tcPr>
            <w:tcW w:w="675" w:type="dxa"/>
            <w:tcBorders>
              <w:top w:val="single" w:sz="4" w:space="0" w:color="auto"/>
              <w:left w:val="single" w:sz="4" w:space="0" w:color="auto"/>
              <w:bottom w:val="single" w:sz="4" w:space="0" w:color="auto"/>
              <w:right w:val="single" w:sz="4" w:space="0" w:color="auto"/>
            </w:tcBorders>
          </w:tcPr>
          <w:p w14:paraId="1C1B8760"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712" w:type="dxa"/>
            <w:tcBorders>
              <w:top w:val="single" w:sz="4" w:space="0" w:color="auto"/>
              <w:left w:val="single" w:sz="4" w:space="0" w:color="auto"/>
              <w:bottom w:val="single" w:sz="4" w:space="0" w:color="auto"/>
              <w:right w:val="single" w:sz="4" w:space="0" w:color="auto"/>
            </w:tcBorders>
          </w:tcPr>
          <w:p w14:paraId="67253953"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977" w:type="dxa"/>
            <w:tcBorders>
              <w:top w:val="single" w:sz="4" w:space="0" w:color="auto"/>
              <w:left w:val="single" w:sz="4" w:space="0" w:color="auto"/>
              <w:bottom w:val="single" w:sz="4" w:space="0" w:color="auto"/>
              <w:right w:val="single" w:sz="4" w:space="0" w:color="auto"/>
            </w:tcBorders>
          </w:tcPr>
          <w:p w14:paraId="1A1521FC"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4F3E9B76" w14:textId="77777777" w:rsidTr="007242AC">
        <w:tc>
          <w:tcPr>
            <w:tcW w:w="675" w:type="dxa"/>
            <w:tcBorders>
              <w:top w:val="single" w:sz="4" w:space="0" w:color="auto"/>
              <w:left w:val="single" w:sz="4" w:space="0" w:color="auto"/>
              <w:bottom w:val="single" w:sz="4" w:space="0" w:color="auto"/>
              <w:right w:val="single" w:sz="4" w:space="0" w:color="auto"/>
            </w:tcBorders>
          </w:tcPr>
          <w:p w14:paraId="3087733F"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712" w:type="dxa"/>
            <w:tcBorders>
              <w:top w:val="single" w:sz="4" w:space="0" w:color="auto"/>
              <w:left w:val="single" w:sz="4" w:space="0" w:color="auto"/>
              <w:bottom w:val="single" w:sz="4" w:space="0" w:color="auto"/>
              <w:right w:val="single" w:sz="4" w:space="0" w:color="auto"/>
            </w:tcBorders>
          </w:tcPr>
          <w:p w14:paraId="575CF540"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977" w:type="dxa"/>
            <w:tcBorders>
              <w:top w:val="single" w:sz="4" w:space="0" w:color="auto"/>
              <w:left w:val="single" w:sz="4" w:space="0" w:color="auto"/>
              <w:bottom w:val="single" w:sz="4" w:space="0" w:color="auto"/>
              <w:right w:val="single" w:sz="4" w:space="0" w:color="auto"/>
            </w:tcBorders>
          </w:tcPr>
          <w:p w14:paraId="24398F63"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0D25A8B8" w14:textId="77777777" w:rsidTr="007242AC">
        <w:tc>
          <w:tcPr>
            <w:tcW w:w="675" w:type="dxa"/>
            <w:tcBorders>
              <w:top w:val="single" w:sz="4" w:space="0" w:color="auto"/>
              <w:left w:val="single" w:sz="4" w:space="0" w:color="auto"/>
              <w:bottom w:val="single" w:sz="4" w:space="0" w:color="auto"/>
              <w:right w:val="single" w:sz="4" w:space="0" w:color="auto"/>
            </w:tcBorders>
          </w:tcPr>
          <w:p w14:paraId="2FDED72F"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712" w:type="dxa"/>
            <w:tcBorders>
              <w:top w:val="single" w:sz="4" w:space="0" w:color="auto"/>
              <w:left w:val="single" w:sz="4" w:space="0" w:color="auto"/>
              <w:bottom w:val="single" w:sz="4" w:space="0" w:color="auto"/>
              <w:right w:val="single" w:sz="4" w:space="0" w:color="auto"/>
            </w:tcBorders>
          </w:tcPr>
          <w:p w14:paraId="12F1ED56"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977" w:type="dxa"/>
            <w:tcBorders>
              <w:top w:val="single" w:sz="4" w:space="0" w:color="auto"/>
              <w:left w:val="single" w:sz="4" w:space="0" w:color="auto"/>
              <w:bottom w:val="single" w:sz="4" w:space="0" w:color="auto"/>
              <w:right w:val="single" w:sz="4" w:space="0" w:color="auto"/>
            </w:tcBorders>
          </w:tcPr>
          <w:p w14:paraId="662AA5C0"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55DDDFBD" w14:textId="77777777" w:rsidTr="007242AC">
        <w:tc>
          <w:tcPr>
            <w:tcW w:w="675" w:type="dxa"/>
            <w:tcBorders>
              <w:top w:val="single" w:sz="4" w:space="0" w:color="auto"/>
              <w:left w:val="single" w:sz="4" w:space="0" w:color="auto"/>
              <w:bottom w:val="single" w:sz="4" w:space="0" w:color="auto"/>
              <w:right w:val="single" w:sz="4" w:space="0" w:color="auto"/>
            </w:tcBorders>
          </w:tcPr>
          <w:p w14:paraId="78C658E2"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712" w:type="dxa"/>
            <w:tcBorders>
              <w:top w:val="single" w:sz="4" w:space="0" w:color="auto"/>
              <w:left w:val="single" w:sz="4" w:space="0" w:color="auto"/>
              <w:bottom w:val="single" w:sz="4" w:space="0" w:color="auto"/>
              <w:right w:val="single" w:sz="4" w:space="0" w:color="auto"/>
            </w:tcBorders>
          </w:tcPr>
          <w:p w14:paraId="6C4CBF39"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977" w:type="dxa"/>
            <w:tcBorders>
              <w:top w:val="single" w:sz="4" w:space="0" w:color="auto"/>
              <w:left w:val="single" w:sz="4" w:space="0" w:color="auto"/>
              <w:bottom w:val="single" w:sz="4" w:space="0" w:color="auto"/>
              <w:right w:val="single" w:sz="4" w:space="0" w:color="auto"/>
            </w:tcBorders>
          </w:tcPr>
          <w:p w14:paraId="5750E7EA"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48B02EB2" w14:textId="77777777" w:rsidTr="007242AC">
        <w:tc>
          <w:tcPr>
            <w:tcW w:w="675" w:type="dxa"/>
            <w:tcBorders>
              <w:top w:val="single" w:sz="4" w:space="0" w:color="auto"/>
              <w:left w:val="single" w:sz="4" w:space="0" w:color="auto"/>
              <w:bottom w:val="single" w:sz="4" w:space="0" w:color="auto"/>
              <w:right w:val="single" w:sz="4" w:space="0" w:color="auto"/>
            </w:tcBorders>
          </w:tcPr>
          <w:p w14:paraId="3BDD266F"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712" w:type="dxa"/>
            <w:tcBorders>
              <w:top w:val="single" w:sz="4" w:space="0" w:color="auto"/>
              <w:left w:val="single" w:sz="4" w:space="0" w:color="auto"/>
              <w:bottom w:val="single" w:sz="4" w:space="0" w:color="auto"/>
              <w:right w:val="single" w:sz="4" w:space="0" w:color="auto"/>
            </w:tcBorders>
          </w:tcPr>
          <w:p w14:paraId="2E1842D2"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14:paraId="73C84B9A"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ч</w:t>
            </w:r>
            <w:r>
              <w:rPr>
                <w:rFonts w:ascii="Times New Roman" w:hAnsi="Times New Roman"/>
              </w:rPr>
              <w:t xml:space="preserve">астиц </w:t>
            </w:r>
            <w:proofErr w:type="gramStart"/>
            <w:r>
              <w:rPr>
                <w:rFonts w:ascii="Times New Roman" w:hAnsi="Times New Roman"/>
              </w:rPr>
              <w:t>размером &gt;</w:t>
            </w:r>
            <w:proofErr w:type="gramEnd"/>
            <w:r>
              <w:rPr>
                <w:rFonts w:ascii="Times New Roman" w:hAnsi="Times New Roman"/>
              </w:rPr>
              <w:t xml:space="preserve"> 10 </w:t>
            </w:r>
            <w:proofErr w:type="spellStart"/>
            <w:r>
              <w:rPr>
                <w:rFonts w:ascii="Times New Roman" w:hAnsi="Times New Roman"/>
              </w:rPr>
              <w:t>mesh</w:t>
            </w:r>
            <w:proofErr w:type="spellEnd"/>
            <w:r>
              <w:rPr>
                <w:rFonts w:ascii="Times New Roman" w:hAnsi="Times New Roman"/>
              </w:rPr>
              <w:t xml:space="preserve"> (2мм)</w:t>
            </w:r>
            <w:r>
              <w:rPr>
                <w:rFonts w:ascii="Times New Roman" w:hAnsi="Times New Roman"/>
              </w:rPr>
              <w:tab/>
            </w:r>
          </w:p>
          <w:p w14:paraId="66094090" w14:textId="77777777" w:rsidR="007242AC" w:rsidRPr="00A74393" w:rsidRDefault="007242AC"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xml:space="preserve">% частиц размером </w:t>
            </w:r>
            <w:proofErr w:type="gramStart"/>
            <w:r w:rsidRPr="00A74393">
              <w:rPr>
                <w:rFonts w:ascii="Times New Roman" w:hAnsi="Times New Roman"/>
              </w:rPr>
              <w:t>&lt; 100</w:t>
            </w:r>
            <w:proofErr w:type="gramEnd"/>
            <w:r w:rsidRPr="00A74393">
              <w:rPr>
                <w:rFonts w:ascii="Times New Roman" w:hAnsi="Times New Roman"/>
              </w:rPr>
              <w:t xml:space="preserve"> </w:t>
            </w:r>
            <w:proofErr w:type="spellStart"/>
            <w:r w:rsidRPr="00A74393">
              <w:rPr>
                <w:rFonts w:ascii="Times New Roman" w:hAnsi="Times New Roman"/>
              </w:rPr>
              <w:t>mesh</w:t>
            </w:r>
            <w:proofErr w:type="spellEnd"/>
            <w:r w:rsidRPr="00A74393">
              <w:rPr>
                <w:rFonts w:ascii="Times New Roman" w:hAnsi="Times New Roman"/>
              </w:rPr>
              <w:t xml:space="preserve"> (0,15мм)</w:t>
            </w:r>
          </w:p>
        </w:tc>
        <w:tc>
          <w:tcPr>
            <w:tcW w:w="2977" w:type="dxa"/>
            <w:tcBorders>
              <w:top w:val="single" w:sz="4" w:space="0" w:color="auto"/>
              <w:left w:val="single" w:sz="4" w:space="0" w:color="auto"/>
              <w:bottom w:val="single" w:sz="4" w:space="0" w:color="auto"/>
              <w:right w:val="single" w:sz="4" w:space="0" w:color="auto"/>
            </w:tcBorders>
          </w:tcPr>
          <w:p w14:paraId="0BFECAA1"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D55238F" w14:textId="77777777" w:rsidTr="007242AC">
        <w:tc>
          <w:tcPr>
            <w:tcW w:w="675" w:type="dxa"/>
            <w:tcBorders>
              <w:top w:val="single" w:sz="4" w:space="0" w:color="auto"/>
              <w:left w:val="single" w:sz="4" w:space="0" w:color="auto"/>
              <w:bottom w:val="single" w:sz="4" w:space="0" w:color="auto"/>
              <w:right w:val="single" w:sz="4" w:space="0" w:color="auto"/>
            </w:tcBorders>
          </w:tcPr>
          <w:p w14:paraId="29FC42F3"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712" w:type="dxa"/>
            <w:tcBorders>
              <w:top w:val="single" w:sz="4" w:space="0" w:color="auto"/>
              <w:left w:val="single" w:sz="4" w:space="0" w:color="auto"/>
              <w:bottom w:val="single" w:sz="4" w:space="0" w:color="auto"/>
              <w:right w:val="single" w:sz="4" w:space="0" w:color="auto"/>
            </w:tcBorders>
          </w:tcPr>
          <w:p w14:paraId="4DA1276A"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977" w:type="dxa"/>
            <w:tcBorders>
              <w:top w:val="single" w:sz="4" w:space="0" w:color="auto"/>
              <w:left w:val="single" w:sz="4" w:space="0" w:color="auto"/>
              <w:bottom w:val="single" w:sz="4" w:space="0" w:color="auto"/>
              <w:right w:val="single" w:sz="4" w:space="0" w:color="auto"/>
            </w:tcBorders>
          </w:tcPr>
          <w:p w14:paraId="3A71DDC2"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156288D" w14:textId="77777777" w:rsidTr="007242AC">
        <w:tc>
          <w:tcPr>
            <w:tcW w:w="675" w:type="dxa"/>
            <w:tcBorders>
              <w:top w:val="single" w:sz="4" w:space="0" w:color="auto"/>
              <w:left w:val="single" w:sz="4" w:space="0" w:color="auto"/>
              <w:bottom w:val="single" w:sz="4" w:space="0" w:color="auto"/>
              <w:right w:val="single" w:sz="4" w:space="0" w:color="auto"/>
            </w:tcBorders>
          </w:tcPr>
          <w:p w14:paraId="0641F4C0"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712" w:type="dxa"/>
            <w:tcBorders>
              <w:top w:val="single" w:sz="4" w:space="0" w:color="auto"/>
              <w:left w:val="single" w:sz="4" w:space="0" w:color="auto"/>
              <w:bottom w:val="single" w:sz="4" w:space="0" w:color="auto"/>
              <w:right w:val="single" w:sz="4" w:space="0" w:color="auto"/>
            </w:tcBorders>
          </w:tcPr>
          <w:p w14:paraId="2B572E63"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xml:space="preserve">Примерная вязкость по БРУКФИЛДУ, </w:t>
            </w:r>
            <w:proofErr w:type="spellStart"/>
            <w:r w:rsidRPr="00A74393">
              <w:rPr>
                <w:rFonts w:ascii="Times New Roman" w:hAnsi="Times New Roman"/>
              </w:rPr>
              <w:t>Спз</w:t>
            </w:r>
            <w:proofErr w:type="spellEnd"/>
          </w:p>
          <w:p w14:paraId="4A9B4E20"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5,0 г/л</w:t>
            </w:r>
          </w:p>
          <w:p w14:paraId="43110A60"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2977" w:type="dxa"/>
            <w:tcBorders>
              <w:top w:val="single" w:sz="4" w:space="0" w:color="auto"/>
              <w:left w:val="single" w:sz="4" w:space="0" w:color="auto"/>
              <w:bottom w:val="single" w:sz="4" w:space="0" w:color="auto"/>
              <w:right w:val="single" w:sz="4" w:space="0" w:color="auto"/>
            </w:tcBorders>
          </w:tcPr>
          <w:p w14:paraId="7FC7DC2A"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B9DF2DE" w14:textId="77777777" w:rsidTr="007242AC">
        <w:tc>
          <w:tcPr>
            <w:tcW w:w="675" w:type="dxa"/>
            <w:tcBorders>
              <w:top w:val="single" w:sz="4" w:space="0" w:color="auto"/>
              <w:left w:val="single" w:sz="4" w:space="0" w:color="auto"/>
              <w:bottom w:val="single" w:sz="4" w:space="0" w:color="auto"/>
              <w:right w:val="single" w:sz="4" w:space="0" w:color="auto"/>
            </w:tcBorders>
          </w:tcPr>
          <w:p w14:paraId="515E7546"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712" w:type="dxa"/>
            <w:tcBorders>
              <w:top w:val="single" w:sz="4" w:space="0" w:color="auto"/>
              <w:left w:val="single" w:sz="4" w:space="0" w:color="auto"/>
              <w:bottom w:val="single" w:sz="4" w:space="0" w:color="auto"/>
              <w:right w:val="single" w:sz="4" w:space="0" w:color="auto"/>
            </w:tcBorders>
          </w:tcPr>
          <w:p w14:paraId="2FC5E648" w14:textId="77777777"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14:paraId="5620288E"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977" w:type="dxa"/>
            <w:tcBorders>
              <w:top w:val="single" w:sz="4" w:space="0" w:color="auto"/>
              <w:left w:val="single" w:sz="4" w:space="0" w:color="auto"/>
              <w:bottom w:val="single" w:sz="4" w:space="0" w:color="auto"/>
              <w:right w:val="single" w:sz="4" w:space="0" w:color="auto"/>
            </w:tcBorders>
          </w:tcPr>
          <w:p w14:paraId="2AC0A59B"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56DB86AF" w14:textId="77777777" w:rsidTr="007242AC">
        <w:tc>
          <w:tcPr>
            <w:tcW w:w="675" w:type="dxa"/>
            <w:tcBorders>
              <w:top w:val="single" w:sz="4" w:space="0" w:color="auto"/>
              <w:left w:val="single" w:sz="4" w:space="0" w:color="auto"/>
              <w:bottom w:val="single" w:sz="4" w:space="0" w:color="auto"/>
              <w:right w:val="single" w:sz="4" w:space="0" w:color="auto"/>
            </w:tcBorders>
          </w:tcPr>
          <w:p w14:paraId="357AF408"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712" w:type="dxa"/>
            <w:tcBorders>
              <w:top w:val="single" w:sz="4" w:space="0" w:color="auto"/>
              <w:left w:val="single" w:sz="4" w:space="0" w:color="auto"/>
              <w:bottom w:val="single" w:sz="4" w:space="0" w:color="auto"/>
              <w:right w:val="single" w:sz="4" w:space="0" w:color="auto"/>
            </w:tcBorders>
          </w:tcPr>
          <w:p w14:paraId="48F0B863" w14:textId="77777777" w:rsidR="007242AC" w:rsidRPr="00A74393" w:rsidRDefault="004D1FD9" w:rsidP="00030809">
            <w:pPr>
              <w:tabs>
                <w:tab w:val="num" w:pos="432"/>
              </w:tabs>
              <w:spacing w:before="40" w:after="40" w:line="240" w:lineRule="auto"/>
              <w:ind w:left="57" w:right="57"/>
              <w:jc w:val="both"/>
              <w:rPr>
                <w:rFonts w:ascii="Times New Roman" w:hAnsi="Times New Roman"/>
              </w:rPr>
            </w:pPr>
            <w:r>
              <w:rPr>
                <w:rFonts w:ascii="Times New Roman" w:hAnsi="Times New Roman"/>
              </w:rPr>
              <w:t>Гарантийный срок</w:t>
            </w:r>
          </w:p>
        </w:tc>
        <w:tc>
          <w:tcPr>
            <w:tcW w:w="2977" w:type="dxa"/>
            <w:tcBorders>
              <w:top w:val="single" w:sz="4" w:space="0" w:color="auto"/>
              <w:left w:val="single" w:sz="4" w:space="0" w:color="auto"/>
              <w:bottom w:val="single" w:sz="4" w:space="0" w:color="auto"/>
              <w:right w:val="single" w:sz="4" w:space="0" w:color="auto"/>
            </w:tcBorders>
          </w:tcPr>
          <w:p w14:paraId="55DE93DE"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6C6F0AA6" w14:textId="77777777" w:rsidTr="007242AC">
        <w:tc>
          <w:tcPr>
            <w:tcW w:w="675" w:type="dxa"/>
            <w:tcBorders>
              <w:top w:val="single" w:sz="4" w:space="0" w:color="auto"/>
              <w:left w:val="single" w:sz="4" w:space="0" w:color="auto"/>
              <w:bottom w:val="single" w:sz="4" w:space="0" w:color="auto"/>
              <w:right w:val="single" w:sz="4" w:space="0" w:color="auto"/>
            </w:tcBorders>
          </w:tcPr>
          <w:p w14:paraId="3ECADC03"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712" w:type="dxa"/>
            <w:tcBorders>
              <w:top w:val="single" w:sz="4" w:space="0" w:color="auto"/>
              <w:left w:val="single" w:sz="4" w:space="0" w:color="auto"/>
              <w:bottom w:val="single" w:sz="4" w:space="0" w:color="auto"/>
              <w:right w:val="single" w:sz="4" w:space="0" w:color="auto"/>
            </w:tcBorders>
          </w:tcPr>
          <w:p w14:paraId="07674346" w14:textId="77777777"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977" w:type="dxa"/>
            <w:tcBorders>
              <w:top w:val="single" w:sz="4" w:space="0" w:color="auto"/>
              <w:left w:val="single" w:sz="4" w:space="0" w:color="auto"/>
              <w:bottom w:val="single" w:sz="4" w:space="0" w:color="auto"/>
              <w:right w:val="single" w:sz="4" w:space="0" w:color="auto"/>
            </w:tcBorders>
          </w:tcPr>
          <w:p w14:paraId="1F8C824A"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2CA4423F" w14:textId="77777777" w:rsidTr="007242AC">
        <w:tc>
          <w:tcPr>
            <w:tcW w:w="675" w:type="dxa"/>
            <w:tcBorders>
              <w:top w:val="single" w:sz="4" w:space="0" w:color="auto"/>
              <w:left w:val="single" w:sz="4" w:space="0" w:color="auto"/>
              <w:bottom w:val="single" w:sz="4" w:space="0" w:color="auto"/>
              <w:right w:val="single" w:sz="4" w:space="0" w:color="auto"/>
            </w:tcBorders>
          </w:tcPr>
          <w:p w14:paraId="7AF8843A" w14:textId="77777777"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7689" w:type="dxa"/>
            <w:gridSpan w:val="2"/>
            <w:tcBorders>
              <w:top w:val="single" w:sz="4" w:space="0" w:color="auto"/>
              <w:left w:val="single" w:sz="4" w:space="0" w:color="auto"/>
              <w:bottom w:val="single" w:sz="4" w:space="0" w:color="auto"/>
              <w:right w:val="single" w:sz="4" w:space="0" w:color="auto"/>
            </w:tcBorders>
          </w:tcPr>
          <w:p w14:paraId="2AF5A413" w14:textId="77777777" w:rsidR="007242AC" w:rsidRPr="00A74393" w:rsidRDefault="007242AC" w:rsidP="004D1FD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sidR="004D1FD9">
              <w:rPr>
                <w:rFonts w:ascii="Times New Roman" w:eastAsia="Times New Roman" w:hAnsi="Times New Roman"/>
                <w:b/>
                <w:bCs/>
                <w:i/>
                <w:iCs/>
                <w:snapToGrid w:val="0"/>
                <w:vertAlign w:val="superscript"/>
                <w:lang w:eastAsia="ru-RU"/>
              </w:rPr>
              <w:t>11</w:t>
            </w:r>
          </w:p>
        </w:tc>
      </w:tr>
    </w:tbl>
    <w:p w14:paraId="348E4075" w14:textId="77777777"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14:paraId="504B8C9D" w14:textId="77777777"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14:paraId="7D5E4124" w14:textId="77777777"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p>
    <w:p w14:paraId="23F607AD" w14:textId="77777777"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D35DD8">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14:paraId="30914C98" w14:textId="77777777" w:rsidR="00645AF4"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1342767" w14:textId="77777777" w:rsidR="00645AF4"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Pr="00BB0C10">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14:paraId="58D87F7F" w14:textId="1C779B17" w:rsidR="00BB0C10"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BB0C10">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w:t>
      </w:r>
      <w:r>
        <w:rPr>
          <w:rFonts w:ascii="Times New Roman" w:eastAsia="Times New Roman" w:hAnsi="Times New Roman"/>
          <w:color w:val="7F7F7F" w:themeColor="text1" w:themeTint="80"/>
          <w:lang w:eastAsia="ru-RU"/>
        </w:rPr>
        <w:t>закупке</w:t>
      </w:r>
      <w:r w:rsidRPr="00BB0C10">
        <w:rPr>
          <w:rFonts w:ascii="Times New Roman" w:eastAsia="Times New Roman" w:hAnsi="Times New Roman"/>
          <w:color w:val="7F7F7F" w:themeColor="text1" w:themeTint="80"/>
          <w:lang w:eastAsia="ru-RU"/>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w:t>
      </w:r>
      <w:r w:rsidR="00FE3615">
        <w:rPr>
          <w:rFonts w:ascii="Times New Roman" w:eastAsia="Times New Roman" w:hAnsi="Times New Roman"/>
          <w:color w:val="7F7F7F" w:themeColor="text1" w:themeTint="80"/>
          <w:lang w:eastAsia="ru-RU"/>
        </w:rPr>
        <w:t xml:space="preserve">может являться </w:t>
      </w:r>
      <w:r w:rsidRPr="00BB0C10">
        <w:rPr>
          <w:rFonts w:ascii="Times New Roman" w:eastAsia="Times New Roman" w:hAnsi="Times New Roman"/>
          <w:color w:val="7F7F7F" w:themeColor="text1" w:themeTint="80"/>
          <w:lang w:eastAsia="ru-RU"/>
        </w:rPr>
        <w:t xml:space="preserve">основанием для принятия Единой комиссией решения о признании заявки </w:t>
      </w:r>
      <w:proofErr w:type="gramStart"/>
      <w:r w:rsidRPr="00BB0C10">
        <w:rPr>
          <w:rFonts w:ascii="Times New Roman" w:eastAsia="Times New Roman" w:hAnsi="Times New Roman"/>
          <w:color w:val="7F7F7F" w:themeColor="text1" w:themeTint="80"/>
          <w:lang w:eastAsia="ru-RU"/>
        </w:rPr>
        <w:t>участника</w:t>
      </w:r>
      <w:proofErr w:type="gramEnd"/>
      <w:r w:rsidRPr="00BB0C10">
        <w:rPr>
          <w:rFonts w:ascii="Times New Roman" w:eastAsia="Times New Roman" w:hAnsi="Times New Roman"/>
          <w:color w:val="7F7F7F" w:themeColor="text1" w:themeTint="80"/>
          <w:lang w:eastAsia="ru-RU"/>
        </w:rPr>
        <w:t xml:space="preserve"> не соответствующей требованиям, установленным настоящей документацией о закупке.</w:t>
      </w:r>
    </w:p>
    <w:p w14:paraId="04A00641" w14:textId="77777777" w:rsidR="00645AF4" w:rsidRPr="00F41CFF" w:rsidRDefault="007F376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14:paraId="0A1C9A4C" w14:textId="77777777" w:rsidR="00645AF4" w:rsidRPr="00F41CFF"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lastRenderedPageBreak/>
        <w:t>6</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Ф</w:t>
      </w:r>
      <w:r w:rsidR="00645AF4" w:rsidRPr="00F41CFF">
        <w:rPr>
          <w:rFonts w:ascii="Times New Roman" w:eastAsia="Times New Roman" w:hAnsi="Times New Roman"/>
          <w:bCs/>
          <w:color w:val="7F7F7F" w:themeColor="text1" w:themeTint="80"/>
          <w:lang w:eastAsia="ru-RU"/>
        </w:rPr>
        <w:t xml:space="preserve">ормы </w:t>
      </w:r>
      <w:r w:rsidR="00C86653">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14:paraId="06580F4F" w14:textId="77777777" w:rsidR="00645AF4"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14:paraId="7B4FF7ED" w14:textId="77777777" w:rsidR="007F3763"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7F3763">
        <w:rPr>
          <w:rFonts w:ascii="Times New Roman" w:eastAsia="Times New Roman" w:hAnsi="Times New Roman"/>
          <w:bCs/>
          <w:iCs/>
          <w:color w:val="7F7F7F" w:themeColor="text1" w:themeTint="80"/>
          <w:lang w:eastAsia="ru-RU"/>
        </w:rPr>
        <w:t xml:space="preserve">Количество товара </w:t>
      </w:r>
      <w:r w:rsidRPr="007F3763">
        <w:rPr>
          <w:rFonts w:ascii="Times New Roman" w:eastAsia="Times New Roman" w:hAnsi="Times New Roman"/>
          <w:bCs/>
          <w:color w:val="7F7F7F" w:themeColor="text1" w:themeTint="80"/>
          <w:lang w:eastAsia="ru-RU"/>
        </w:rPr>
        <w:t>в заявк</w:t>
      </w:r>
      <w:r>
        <w:rPr>
          <w:rFonts w:ascii="Times New Roman" w:eastAsia="Times New Roman" w:hAnsi="Times New Roman"/>
          <w:bCs/>
          <w:color w:val="7F7F7F" w:themeColor="text1" w:themeTint="80"/>
          <w:lang w:eastAsia="ru-RU"/>
        </w:rPr>
        <w:t>е</w:t>
      </w:r>
      <w:r w:rsidRPr="007F3763">
        <w:rPr>
          <w:rFonts w:ascii="Times New Roman" w:eastAsia="Times New Roman" w:hAnsi="Times New Roman"/>
          <w:bCs/>
          <w:color w:val="7F7F7F" w:themeColor="text1" w:themeTint="80"/>
          <w:lang w:eastAsia="ru-RU"/>
        </w:rPr>
        <w:t xml:space="preserve"> участник</w:t>
      </w:r>
      <w:r>
        <w:rPr>
          <w:rFonts w:ascii="Times New Roman" w:eastAsia="Times New Roman" w:hAnsi="Times New Roman"/>
          <w:bCs/>
          <w:color w:val="7F7F7F" w:themeColor="text1" w:themeTint="80"/>
          <w:lang w:eastAsia="ru-RU"/>
        </w:rPr>
        <w:t>а</w:t>
      </w:r>
      <w:r w:rsidRPr="007F3763">
        <w:rPr>
          <w:rFonts w:ascii="Times New Roman" w:eastAsia="Times New Roman" w:hAnsi="Times New Roman"/>
          <w:bCs/>
          <w:color w:val="7F7F7F" w:themeColor="text1" w:themeTint="80"/>
          <w:lang w:eastAsia="ru-RU"/>
        </w:rPr>
        <w:t xml:space="preserve"> закупки</w:t>
      </w:r>
      <w:r w:rsidRPr="007F3763">
        <w:rPr>
          <w:rFonts w:ascii="Times New Roman" w:eastAsia="Times New Roman" w:hAnsi="Times New Roman"/>
          <w:bCs/>
          <w:iCs/>
          <w:color w:val="7F7F7F" w:themeColor="text1" w:themeTint="80"/>
          <w:lang w:eastAsia="ru-RU"/>
        </w:rPr>
        <w:t xml:space="preserve"> должно соответствовать требованиям </w:t>
      </w:r>
      <w:r>
        <w:rPr>
          <w:rFonts w:ascii="Times New Roman" w:eastAsia="Times New Roman" w:hAnsi="Times New Roman"/>
          <w:bCs/>
          <w:color w:val="7F7F7F" w:themeColor="text1" w:themeTint="80"/>
          <w:lang w:eastAsia="ru-RU"/>
        </w:rPr>
        <w:t xml:space="preserve">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r w:rsidRPr="007F3763">
        <w:rPr>
          <w:rFonts w:ascii="Times New Roman" w:eastAsia="Times New Roman" w:hAnsi="Times New Roman"/>
          <w:bCs/>
          <w:iCs/>
          <w:color w:val="7F7F7F" w:themeColor="text1" w:themeTint="80"/>
          <w:lang w:eastAsia="ru-RU"/>
        </w:rPr>
        <w:t>.</w:t>
      </w:r>
    </w:p>
    <w:p w14:paraId="45E74213" w14:textId="77777777" w:rsidR="00645AF4" w:rsidRPr="00F41CFF" w:rsidRDefault="004D1FD9"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Участнику </w:t>
      </w:r>
      <w:r w:rsidR="00645AF4">
        <w:rPr>
          <w:rFonts w:ascii="Times New Roman" w:eastAsia="Times New Roman" w:hAnsi="Times New Roman"/>
          <w:bCs/>
          <w:color w:val="7F7F7F" w:themeColor="text1" w:themeTint="80"/>
          <w:lang w:eastAsia="ru-RU"/>
        </w:rPr>
        <w:t xml:space="preserve">закупки </w:t>
      </w:r>
      <w:r w:rsidR="00645AF4"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00645AF4"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3DE99DC" w14:textId="77777777"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14:paraId="1DC1674A" w14:textId="77777777"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14:paraId="1FA4379C" w14:textId="77777777"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14:paraId="79F61836" w14:textId="77777777"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14:paraId="710BC6D3" w14:textId="77777777"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14:paraId="6BD78C8D" w14:textId="77777777"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14:paraId="4737FFD3" w14:textId="77777777"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xml:space="preserve">- символ </w:t>
      </w:r>
      <w:proofErr w:type="gramStart"/>
      <w:r w:rsidRPr="00E67090">
        <w:rPr>
          <w:rFonts w:ascii="Times New Roman" w:eastAsia="Times New Roman" w:hAnsi="Times New Roman"/>
          <w:bCs/>
          <w:color w:val="7F7F7F" w:themeColor="text1" w:themeTint="80"/>
          <w:lang w:eastAsia="ru-RU"/>
        </w:rPr>
        <w:t>«тире»</w:t>
      </w:r>
      <w:proofErr w:type="gramEnd"/>
      <w:r w:rsidRPr="00E67090">
        <w:rPr>
          <w:rFonts w:ascii="Times New Roman" w:eastAsia="Times New Roman" w:hAnsi="Times New Roman"/>
          <w:bCs/>
          <w:color w:val="7F7F7F" w:themeColor="text1" w:themeTint="80"/>
          <w:lang w:eastAsia="ru-RU"/>
        </w:rPr>
        <w:t xml:space="preserve">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14:paraId="4A5E0C35" w14:textId="77777777"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5071CD5" w14:textId="77777777"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CE9C71C" w14:textId="77777777"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3F884BB2" w14:textId="77777777"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1</w:t>
      </w:r>
      <w:r w:rsidR="004D1FD9">
        <w:rPr>
          <w:rFonts w:ascii="Times New Roman" w:eastAsia="Times New Roman" w:hAnsi="Times New Roman"/>
          <w:bCs/>
          <w:iCs/>
          <w:color w:val="7F7F7F" w:themeColor="text1" w:themeTint="80"/>
          <w:lang w:eastAsia="ru-RU"/>
        </w:rPr>
        <w:t>2</w:t>
      </w:r>
      <w:r>
        <w:rPr>
          <w:rFonts w:ascii="Times New Roman" w:eastAsia="Times New Roman" w:hAnsi="Times New Roman"/>
          <w:bCs/>
          <w:i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ACCD34A" w14:textId="77777777"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3</w:t>
      </w:r>
      <w:r>
        <w:rPr>
          <w:rFonts w:ascii="Times New Roman" w:eastAsia="Times New Roman" w:hAnsi="Times New Roman"/>
          <w:bCs/>
          <w:color w:val="7F7F7F" w:themeColor="text1" w:themeTint="80"/>
          <w:lang w:eastAsia="ru-RU"/>
        </w:rPr>
        <w:t xml:space="preserve">.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C86653">
        <w:rPr>
          <w:rFonts w:ascii="Times New Roman" w:eastAsia="Times New Roman" w:hAnsi="Times New Roman"/>
          <w:bCs/>
          <w:color w:val="7F7F7F" w:themeColor="text1" w:themeTint="80"/>
          <w:lang w:eastAsia="ru-RU"/>
        </w:rPr>
        <w:t>в закупке</w:t>
      </w:r>
      <w:proofErr w:type="gramEnd"/>
      <w:r w:rsidRPr="00C86653">
        <w:rPr>
          <w:rFonts w:ascii="Times New Roman" w:eastAsia="Times New Roman" w:hAnsi="Times New Roman"/>
          <w:bCs/>
          <w:color w:val="7F7F7F" w:themeColor="text1" w:themeTint="80"/>
          <w:lang w:eastAsia="ru-RU"/>
        </w:rPr>
        <w:t xml:space="preserve"> и такая заявка рассматривается как содержащая предложение о поставке иностранных товаров;</w:t>
      </w:r>
    </w:p>
    <w:p w14:paraId="4ED29FBD" w14:textId="77777777"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14:paraId="0146F832"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1AAC442C"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DC013B1"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CC04C20"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6835291C"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A770DEF"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45E5FD8"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38FA906"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495436ED"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3ECC0394"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33B22AAB" w14:textId="77777777"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51BBD28"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4349BF9"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11505D47" w14:textId="77777777"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3171AA6" w14:textId="77777777"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14:paraId="38663270" w14:textId="77777777" w:rsidR="007A1244" w:rsidRPr="007A1244" w:rsidRDefault="007A1244" w:rsidP="007A1244">
      <w:pPr>
        <w:spacing w:after="0" w:line="240" w:lineRule="auto"/>
        <w:ind w:right="5243" w:firstLine="567"/>
        <w:rPr>
          <w:rFonts w:ascii="Times New Roman" w:eastAsia="Times New Roman" w:hAnsi="Times New Roman"/>
          <w:lang w:eastAsia="ru-RU"/>
        </w:rPr>
      </w:pPr>
    </w:p>
    <w:p w14:paraId="43A9CE40" w14:textId="77777777"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14:paraId="645A45BD" w14:textId="77777777" w:rsidR="007A1244" w:rsidRPr="00CE6F00" w:rsidRDefault="007F3763" w:rsidP="00552365">
      <w:pPr>
        <w:spacing w:after="0" w:line="240" w:lineRule="auto"/>
        <w:ind w:firstLine="567"/>
        <w:jc w:val="center"/>
        <w:rPr>
          <w:rFonts w:ascii="Times New Roman" w:eastAsia="Times New Roman" w:hAnsi="Times New Roman"/>
          <w:b/>
          <w:sz w:val="28"/>
          <w:szCs w:val="28"/>
          <w:lang w:eastAsia="ru-RU"/>
        </w:rPr>
      </w:pPr>
      <w:r w:rsidRPr="007F3763">
        <w:rPr>
          <w:rFonts w:ascii="Times New Roman" w:eastAsia="Times New Roman" w:hAnsi="Times New Roman"/>
          <w:b/>
          <w:bCs/>
          <w:sz w:val="28"/>
          <w:szCs w:val="28"/>
          <w:lang w:eastAsia="ru-RU"/>
        </w:rPr>
        <w:t>ИНФОРМАЦИ</w:t>
      </w:r>
      <w:r>
        <w:rPr>
          <w:rFonts w:ascii="Times New Roman" w:eastAsia="Times New Roman" w:hAnsi="Times New Roman"/>
          <w:b/>
          <w:bCs/>
          <w:sz w:val="28"/>
          <w:szCs w:val="28"/>
          <w:lang w:eastAsia="ru-RU"/>
        </w:rPr>
        <w:t>Я,</w:t>
      </w:r>
      <w:r w:rsidRPr="007F3763">
        <w:rPr>
          <w:rFonts w:ascii="Times New Roman" w:eastAsia="Times New Roman" w:hAnsi="Times New Roman"/>
          <w:b/>
          <w:bCs/>
          <w:sz w:val="28"/>
          <w:szCs w:val="28"/>
          <w:lang w:eastAsia="ru-RU"/>
        </w:rPr>
        <w:t xml:space="preserve"> ПОДЛЕЖАЩ</w:t>
      </w:r>
      <w:r>
        <w:rPr>
          <w:rFonts w:ascii="Times New Roman" w:eastAsia="Times New Roman" w:hAnsi="Times New Roman"/>
          <w:b/>
          <w:bCs/>
          <w:sz w:val="28"/>
          <w:szCs w:val="28"/>
          <w:lang w:eastAsia="ru-RU"/>
        </w:rPr>
        <w:t>АЯ</w:t>
      </w:r>
      <w:r w:rsidRPr="007F3763">
        <w:rPr>
          <w:rFonts w:ascii="Times New Roman" w:eastAsia="Times New Roman" w:hAnsi="Times New Roman"/>
          <w:b/>
          <w:bCs/>
          <w:sz w:val="28"/>
          <w:szCs w:val="28"/>
          <w:lang w:eastAsia="ru-RU"/>
        </w:rPr>
        <w:t xml:space="preserve"> ПРЕДСТАВЛЕНИЮ В ЗАЯВКЕ НА УЧАСТИЕ В ЗАКУПКЕ ДЛЯ ОСУЩЕСТВЛЕНИЯ ЕЕ ОЦЕНКИ</w:t>
      </w:r>
    </w:p>
    <w:p w14:paraId="7632515A" w14:textId="77777777" w:rsidR="00552365" w:rsidRPr="007A1244" w:rsidRDefault="00552365" w:rsidP="007A1244">
      <w:pPr>
        <w:spacing w:after="0" w:line="240" w:lineRule="auto"/>
        <w:ind w:firstLine="567"/>
        <w:rPr>
          <w:rFonts w:ascii="Times New Roman" w:eastAsia="Times New Roman" w:hAnsi="Times New Roman"/>
          <w:lang w:eastAsia="ru-RU"/>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5849"/>
        <w:gridCol w:w="3553"/>
      </w:tblGrid>
      <w:tr w:rsidR="007F3763" w:rsidRPr="00F83819" w14:paraId="713076FD" w14:textId="77777777" w:rsidTr="007F3763">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14:paraId="0367E6E8" w14:textId="77777777"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14:paraId="4411F379" w14:textId="77777777"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849" w:type="dxa"/>
            <w:tcBorders>
              <w:top w:val="double" w:sz="4" w:space="0" w:color="auto"/>
              <w:left w:val="double" w:sz="4" w:space="0" w:color="auto"/>
              <w:bottom w:val="double" w:sz="4" w:space="0" w:color="auto"/>
              <w:right w:val="double" w:sz="4" w:space="0" w:color="auto"/>
            </w:tcBorders>
            <w:shd w:val="clear" w:color="000000" w:fill="E6E6E6"/>
            <w:vAlign w:val="center"/>
          </w:tcPr>
          <w:p w14:paraId="7FB654B3" w14:textId="77777777"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14:paraId="10DC5EE0" w14:textId="77777777"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5976AD" w:rsidRPr="00F83819" w14:paraId="3F9262C8" w14:textId="77777777" w:rsidTr="005976AD">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14:paraId="6B51A9EA" w14:textId="77777777" w:rsidR="005976AD" w:rsidRPr="00F83819" w:rsidRDefault="005976AD"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402" w:type="dxa"/>
            <w:gridSpan w:val="2"/>
            <w:tcBorders>
              <w:top w:val="single" w:sz="12" w:space="0" w:color="auto"/>
              <w:left w:val="single" w:sz="4" w:space="0" w:color="auto"/>
              <w:bottom w:val="single" w:sz="12" w:space="0" w:color="auto"/>
              <w:right w:val="single" w:sz="4" w:space="0" w:color="auto"/>
            </w:tcBorders>
            <w:shd w:val="clear" w:color="000000" w:fill="auto"/>
            <w:vAlign w:val="center"/>
          </w:tcPr>
          <w:p w14:paraId="36F06654" w14:textId="77777777" w:rsidR="005976AD" w:rsidRPr="00F83819" w:rsidRDefault="005976AD" w:rsidP="005976AD">
            <w:pPr>
              <w:spacing w:after="0" w:line="240" w:lineRule="auto"/>
              <w:rPr>
                <w:rFonts w:ascii="Times New Roman" w:eastAsia="Times New Roman" w:hAnsi="Times New Roman"/>
                <w:sz w:val="20"/>
                <w:szCs w:val="20"/>
                <w:lang w:eastAsia="ru-RU"/>
              </w:rPr>
            </w:pPr>
            <w:r w:rsidRPr="00F83819">
              <w:rPr>
                <w:rFonts w:ascii="Times New Roman" w:eastAsia="Times New Roman" w:hAnsi="Times New Roman"/>
                <w:b/>
                <w:lang w:eastAsia="ru-RU"/>
              </w:rPr>
              <w:t>Квалификация участника закупки</w:t>
            </w:r>
          </w:p>
        </w:tc>
      </w:tr>
      <w:tr w:rsidR="007F3763" w:rsidRPr="00F83819" w14:paraId="24E8DF72" w14:textId="77777777"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14:paraId="6DE46A52" w14:textId="77777777" w:rsidR="007F3763" w:rsidRPr="00F83819" w:rsidRDefault="007F3763"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14:paraId="6ECFB98E" w14:textId="77777777" w:rsidR="007F3763" w:rsidRPr="007F3763" w:rsidRDefault="007F3763"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14:paraId="320E80D6" w14:textId="77777777" w:rsidR="007F3763" w:rsidRPr="00F83819" w:rsidRDefault="007F3763" w:rsidP="00030809">
            <w:pPr>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b/>
                <w:kern w:val="1"/>
                <w:sz w:val="20"/>
                <w:szCs w:val="20"/>
                <w:lang w:eastAsia="hi-IN" w:bidi="hi-IN"/>
              </w:rPr>
              <w:t>___________</w:t>
            </w:r>
            <w:r w:rsidRPr="00F83819">
              <w:rPr>
                <w:rFonts w:ascii="Times New Roman" w:eastAsia="SimSun" w:hAnsi="Times New Roman" w:cs="Mangal"/>
                <w:b/>
                <w:kern w:val="1"/>
                <w:sz w:val="20"/>
                <w:szCs w:val="20"/>
                <w:lang w:eastAsia="hi-IN" w:bidi="hi-IN"/>
              </w:rPr>
              <w:t>_______________</w:t>
            </w:r>
          </w:p>
          <w:p w14:paraId="71715C25" w14:textId="77777777" w:rsidR="007F3763" w:rsidRPr="00640119" w:rsidRDefault="007F3763"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14:paraId="14D0D063" w14:textId="77777777"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14:paraId="29D733BE" w14:textId="77777777" w:rsidR="00820475" w:rsidRPr="007A1244" w:rsidRDefault="00820475" w:rsidP="00820475">
      <w:pPr>
        <w:spacing w:after="0" w:line="240" w:lineRule="auto"/>
        <w:ind w:right="3684"/>
        <w:jc w:val="center"/>
        <w:rPr>
          <w:rFonts w:ascii="Times New Roman" w:eastAsia="Times New Roman" w:hAnsi="Times New Roman"/>
          <w:bCs/>
          <w:i/>
          <w:iCs/>
          <w:sz w:val="20"/>
          <w:szCs w:val="20"/>
        </w:rPr>
      </w:pPr>
      <w:bookmarkStart w:id="30" w:name="_Toc98254011"/>
    </w:p>
    <w:p w14:paraId="3FE8C854" w14:textId="77777777" w:rsidR="00820475" w:rsidRDefault="00820475" w:rsidP="003E731B">
      <w:pPr>
        <w:spacing w:after="0" w:line="240" w:lineRule="auto"/>
        <w:rPr>
          <w:rFonts w:ascii="Times New Roman" w:eastAsia="Times New Roman" w:hAnsi="Times New Roman"/>
          <w:color w:val="808080"/>
          <w:sz w:val="20"/>
          <w:szCs w:val="20"/>
          <w:lang w:eastAsia="ru-RU"/>
        </w:rPr>
      </w:pPr>
    </w:p>
    <w:p w14:paraId="605A2338" w14:textId="77777777"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r w:rsidR="007C69FB">
        <w:rPr>
          <w:rFonts w:ascii="Times New Roman" w:eastAsia="Times New Roman" w:hAnsi="Times New Roman"/>
          <w:color w:val="808080"/>
          <w:sz w:val="20"/>
          <w:szCs w:val="20"/>
          <w:lang w:eastAsia="ru-RU"/>
        </w:rPr>
        <w:t xml:space="preserve"> </w:t>
      </w:r>
    </w:p>
    <w:p w14:paraId="7D05F9FA" w14:textId="77777777"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F30592">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14:paraId="6953D578" w14:textId="77777777"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14:paraId="50313AEE" w14:textId="77777777" w:rsidR="00F30592" w:rsidRDefault="00F30592"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F30592">
        <w:rPr>
          <w:rFonts w:ascii="Times New Roman" w:eastAsia="SimSun" w:hAnsi="Times New Roman" w:cs="Mangal"/>
          <w:color w:val="7F7F7F" w:themeColor="text1" w:themeTint="80"/>
          <w:kern w:val="1"/>
          <w:lang w:eastAsia="hi-IN" w:bidi="hi-IN"/>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Pr="00F30592">
        <w:rPr>
          <w:rFonts w:ascii="Times New Roman" w:eastAsia="SimSun" w:hAnsi="Times New Roman" w:cs="Mangal"/>
          <w:color w:val="7F7F7F" w:themeColor="text1" w:themeTint="80"/>
          <w:kern w:val="1"/>
          <w:u w:val="single"/>
          <w:lang w:eastAsia="hi-IN" w:bidi="hi-IN"/>
        </w:rPr>
        <w:t>подлежит отклонению</w:t>
      </w:r>
      <w:r w:rsidRPr="00F30592">
        <w:rPr>
          <w:rFonts w:ascii="Times New Roman" w:eastAsia="SimSun" w:hAnsi="Times New Roman" w:cs="Mangal"/>
          <w:color w:val="7F7F7F" w:themeColor="text1" w:themeTint="80"/>
          <w:kern w:val="1"/>
          <w:lang w:eastAsia="hi-IN" w:bidi="hi-IN"/>
        </w:rPr>
        <w:t>.</w:t>
      </w:r>
    </w:p>
    <w:p w14:paraId="0BAE8A3D" w14:textId="77777777"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p>
    <w:p w14:paraId="41FA0E77" w14:textId="77777777"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14:paraId="3109CFEF" w14:textId="77777777"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1" w:name="_Ref55335821"/>
      <w:bookmarkStart w:id="32" w:name="_Ref55336345"/>
      <w:bookmarkStart w:id="33" w:name="_Toc57314674"/>
      <w:bookmarkStart w:id="34" w:name="_Toc69728988"/>
      <w:bookmarkStart w:id="35" w:name="_Toc98251754"/>
      <w:bookmarkEnd w:id="30"/>
      <w:bookmarkEnd w:id="31"/>
      <w:bookmarkEnd w:id="32"/>
      <w:bookmarkEnd w:id="33"/>
      <w:bookmarkEnd w:id="34"/>
      <w:bookmarkEnd w:id="35"/>
    </w:p>
    <w:p w14:paraId="607AE275" w14:textId="77777777"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14:paraId="654E8C27" w14:textId="77777777"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3"/>
          <w:footerReference w:type="default" r:id="rId14"/>
          <w:pgSz w:w="11906" w:h="16838"/>
          <w:pgMar w:top="1134" w:right="850" w:bottom="1134" w:left="1701" w:header="113" w:footer="57" w:gutter="0"/>
          <w:cols w:space="720"/>
          <w:docGrid w:linePitch="299"/>
        </w:sectPr>
      </w:pPr>
    </w:p>
    <w:p w14:paraId="1163925B" w14:textId="77777777"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14:paraId="33F26CE6" w14:textId="77777777" w:rsidR="007A7084" w:rsidRPr="00A37A0B" w:rsidRDefault="007A7084" w:rsidP="007A7084">
      <w:pPr>
        <w:spacing w:after="0" w:line="240" w:lineRule="auto"/>
        <w:jc w:val="center"/>
        <w:rPr>
          <w:rFonts w:ascii="Times New Roman" w:hAnsi="Times New Roman" w:cs="TimesDL"/>
          <w:b/>
          <w:bCs/>
          <w:smallCaps/>
          <w:sz w:val="12"/>
          <w:szCs w:val="12"/>
        </w:rPr>
      </w:pPr>
    </w:p>
    <w:p w14:paraId="7648841A" w14:textId="77777777" w:rsidR="007A7084" w:rsidRDefault="00F30592" w:rsidP="007A7084">
      <w:pPr>
        <w:spacing w:after="0" w:line="240" w:lineRule="auto"/>
        <w:jc w:val="center"/>
        <w:rPr>
          <w:rFonts w:ascii="Times New Roman" w:hAnsi="Times New Roman" w:cs="TimesDL"/>
          <w:b/>
          <w:bCs/>
          <w:smallCaps/>
          <w:sz w:val="24"/>
          <w:szCs w:val="24"/>
        </w:rPr>
      </w:pPr>
      <w:r w:rsidRPr="007A25D5">
        <w:rPr>
          <w:rFonts w:ascii="Times New Roman" w:hAnsi="Times New Roman" w:cs="TimesDL"/>
          <w:b/>
          <w:bCs/>
          <w:smallCaps/>
          <w:sz w:val="24"/>
          <w:szCs w:val="24"/>
        </w:rPr>
        <w:t>ПРЕДЛОЖЕНИЕ О ЦЕНЕ ДОГОВОРА</w:t>
      </w:r>
      <w:r w:rsidRPr="00F30592">
        <w:rPr>
          <w:rFonts w:ascii="Times New Roman" w:hAnsi="Times New Roman" w:cs="TimesDL"/>
          <w:b/>
          <w:bCs/>
          <w:smallCaps/>
          <w:sz w:val="24"/>
          <w:szCs w:val="24"/>
        </w:rPr>
        <w:t xml:space="preserve"> </w:t>
      </w:r>
    </w:p>
    <w:p w14:paraId="5700BD66" w14:textId="77777777" w:rsidR="00C84496" w:rsidRPr="009B01AD" w:rsidRDefault="00C84496" w:rsidP="007A7084">
      <w:pPr>
        <w:spacing w:after="0" w:line="240" w:lineRule="auto"/>
        <w:jc w:val="center"/>
        <w:rPr>
          <w:rFonts w:ascii="Times New Roman" w:hAnsi="Times New Roman" w:cs="TimesDL"/>
          <w:b/>
          <w:bCs/>
          <w:smallCaps/>
          <w:sz w:val="24"/>
          <w:szCs w:val="24"/>
        </w:rPr>
      </w:pPr>
    </w:p>
    <w:p w14:paraId="526ED7E2" w14:textId="77777777" w:rsidR="007A7084" w:rsidRPr="009B01AD" w:rsidRDefault="007A7084" w:rsidP="007A7084">
      <w:pPr>
        <w:spacing w:after="0" w:line="240" w:lineRule="auto"/>
        <w:jc w:val="center"/>
        <w:rPr>
          <w:rFonts w:ascii="Times New Roman" w:hAnsi="Times New Roman" w:cs="TimesDL"/>
          <w:b/>
          <w:bCs/>
          <w:smallCaps/>
          <w:sz w:val="20"/>
          <w:szCs w:val="24"/>
        </w:rPr>
      </w:pPr>
    </w:p>
    <w:p w14:paraId="015CCD2D" w14:textId="77777777"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 xml:space="preserve">Наименование и адрес </w:t>
      </w:r>
      <w:proofErr w:type="gramStart"/>
      <w:r w:rsidRPr="00A37A0B">
        <w:rPr>
          <w:rFonts w:ascii="Times New Roman" w:hAnsi="Times New Roman"/>
          <w:color w:val="000000"/>
        </w:rPr>
        <w:t>участника  запроса</w:t>
      </w:r>
      <w:proofErr w:type="gramEnd"/>
      <w:r w:rsidRPr="00A37A0B">
        <w:rPr>
          <w:rFonts w:ascii="Times New Roman" w:hAnsi="Times New Roman"/>
          <w:color w:val="000000"/>
        </w:rPr>
        <w:t xml:space="preserve">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14:paraId="6037E32E" w14:textId="77777777" w:rsidR="00A37A0B" w:rsidRPr="00A37A0B" w:rsidRDefault="00A37A0B" w:rsidP="007A7084">
      <w:pPr>
        <w:spacing w:after="0" w:line="240" w:lineRule="auto"/>
        <w:rPr>
          <w:rFonts w:ascii="Times New Roman" w:hAnsi="Times New Roman"/>
          <w:color w:val="000000"/>
          <w:sz w:val="12"/>
          <w:szCs w:val="12"/>
        </w:rPr>
      </w:pPr>
    </w:p>
    <w:p w14:paraId="5B133F84" w14:textId="77777777" w:rsidR="00156B92" w:rsidRDefault="00156B92" w:rsidP="00156B92">
      <w:pPr>
        <w:spacing w:after="0" w:line="240" w:lineRule="auto"/>
        <w:rPr>
          <w:rFonts w:ascii="Times New Roman" w:eastAsia="Times New Roman" w:hAnsi="Times New Roman"/>
          <w:i/>
          <w:sz w:val="24"/>
          <w:szCs w:val="24"/>
          <w:lang w:eastAsia="ru-RU"/>
        </w:rPr>
      </w:pPr>
    </w:p>
    <w:tbl>
      <w:tblPr>
        <w:tblW w:w="13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3940"/>
        <w:gridCol w:w="1390"/>
        <w:gridCol w:w="7754"/>
      </w:tblGrid>
      <w:tr w:rsidR="00737799" w:rsidRPr="00737799" w14:paraId="115F841E" w14:textId="77777777" w:rsidTr="007A25D5">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14:paraId="0C788E29" w14:textId="77777777"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14:paraId="07F28142" w14:textId="77777777"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14:paraId="7D556397" w14:textId="77777777"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14:paraId="4FDA94E9" w14:textId="77777777"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7754" w:type="dxa"/>
            <w:tcBorders>
              <w:top w:val="double" w:sz="4" w:space="0" w:color="auto"/>
              <w:left w:val="double" w:sz="4" w:space="0" w:color="auto"/>
              <w:bottom w:val="double" w:sz="4" w:space="0" w:color="auto"/>
              <w:right w:val="double" w:sz="4" w:space="0" w:color="auto"/>
            </w:tcBorders>
            <w:shd w:val="clear" w:color="000000" w:fill="E6E6E6"/>
            <w:vAlign w:val="center"/>
          </w:tcPr>
          <w:p w14:paraId="0F8F8EA2" w14:textId="77777777"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14:paraId="10DA0747" w14:textId="77777777" w:rsidTr="007A25D5">
        <w:trPr>
          <w:trHeight w:val="1228"/>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14:paraId="185C2D45" w14:textId="77777777"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14:paraId="234176A7" w14:textId="77777777"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14:paraId="21719C31" w14:textId="77777777"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7754" w:type="dxa"/>
            <w:tcBorders>
              <w:top w:val="single" w:sz="12" w:space="0" w:color="auto"/>
              <w:left w:val="single" w:sz="4" w:space="0" w:color="auto"/>
              <w:bottom w:val="single" w:sz="12" w:space="0" w:color="auto"/>
              <w:right w:val="single" w:sz="4" w:space="0" w:color="auto"/>
            </w:tcBorders>
            <w:shd w:val="clear" w:color="000000" w:fill="auto"/>
            <w:vAlign w:val="center"/>
          </w:tcPr>
          <w:p w14:paraId="1E81CE22" w14:textId="77777777" w:rsidR="00231B33" w:rsidRPr="00820475" w:rsidRDefault="00231B33" w:rsidP="007A25D5">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 xml:space="preserve">Цена договора </w:t>
            </w:r>
            <w:r w:rsidRPr="00820475">
              <w:rPr>
                <w:rFonts w:ascii="Times New Roman" w:eastAsia="Times New Roman" w:hAnsi="Times New Roman"/>
                <w:i/>
                <w:sz w:val="24"/>
                <w:szCs w:val="24"/>
                <w:lang w:eastAsia="ru-RU"/>
              </w:rPr>
              <w:t>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w:t>
            </w:r>
            <w:proofErr w:type="gramStart"/>
            <w:r w:rsidRPr="00820475">
              <w:rPr>
                <w:rFonts w:ascii="Times New Roman" w:eastAsia="Times New Roman" w:hAnsi="Times New Roman"/>
                <w:i/>
                <w:sz w:val="24"/>
                <w:szCs w:val="24"/>
                <w:lang w:eastAsia="ru-RU"/>
              </w:rPr>
              <w:t>_</w:t>
            </w:r>
            <w:r w:rsidR="007A25D5">
              <w:rPr>
                <w:rFonts w:ascii="Times New Roman" w:eastAsia="Times New Roman" w:hAnsi="Times New Roman"/>
                <w:i/>
                <w:sz w:val="24"/>
                <w:szCs w:val="24"/>
                <w:lang w:eastAsia="ru-RU"/>
              </w:rPr>
              <w:t>(</w:t>
            </w:r>
            <w:r w:rsidR="007A25D5" w:rsidRPr="007A25D5">
              <w:rPr>
                <w:rFonts w:ascii="Times New Roman" w:eastAsia="Times New Roman" w:hAnsi="Times New Roman"/>
                <w:i/>
                <w:iCs/>
                <w:color w:val="000000"/>
                <w:lang w:eastAsia="ru-RU"/>
              </w:rPr>
              <w:t xml:space="preserve"> </w:t>
            </w:r>
            <w:r w:rsidR="007A25D5">
              <w:rPr>
                <w:rFonts w:ascii="Times New Roman" w:eastAsia="Times New Roman" w:hAnsi="Times New Roman"/>
                <w:i/>
                <w:iCs/>
                <w:color w:val="000000"/>
                <w:lang w:eastAsia="ru-RU"/>
              </w:rPr>
              <w:t>«</w:t>
            </w:r>
            <w:proofErr w:type="gramEnd"/>
            <w:r w:rsidR="007A25D5">
              <w:rPr>
                <w:rFonts w:ascii="Times New Roman" w:eastAsia="Times New Roman" w:hAnsi="Times New Roman"/>
                <w:i/>
                <w:iCs/>
                <w:color w:val="000000"/>
                <w:lang w:eastAsia="ru-RU"/>
              </w:rPr>
              <w:t xml:space="preserve">с </w:t>
            </w:r>
            <w:r w:rsidR="007A25D5" w:rsidRPr="007A25D5">
              <w:rPr>
                <w:rFonts w:ascii="Times New Roman" w:eastAsia="Times New Roman" w:hAnsi="Times New Roman"/>
                <w:i/>
                <w:iCs/>
                <w:sz w:val="24"/>
                <w:szCs w:val="24"/>
                <w:lang w:eastAsia="ru-RU"/>
              </w:rPr>
              <w:t>НДС</w:t>
            </w:r>
            <w:r w:rsidR="007A25D5">
              <w:rPr>
                <w:rFonts w:ascii="Times New Roman" w:eastAsia="Times New Roman" w:hAnsi="Times New Roman"/>
                <w:i/>
                <w:iCs/>
                <w:sz w:val="24"/>
                <w:szCs w:val="24"/>
                <w:lang w:eastAsia="ru-RU"/>
              </w:rPr>
              <w:t>»</w:t>
            </w:r>
            <w:r w:rsidR="007A25D5" w:rsidRPr="007A25D5">
              <w:rPr>
                <w:rFonts w:ascii="Times New Roman" w:eastAsia="Times New Roman" w:hAnsi="Times New Roman"/>
                <w:i/>
                <w:iCs/>
                <w:sz w:val="24"/>
                <w:szCs w:val="24"/>
                <w:lang w:eastAsia="ru-RU"/>
              </w:rPr>
              <w:t xml:space="preserve"> или «без НДС</w:t>
            </w:r>
            <w:r w:rsidR="007A25D5">
              <w:rPr>
                <w:rFonts w:ascii="Times New Roman" w:eastAsia="Times New Roman" w:hAnsi="Times New Roman"/>
                <w:i/>
                <w:iCs/>
                <w:sz w:val="24"/>
                <w:szCs w:val="24"/>
                <w:lang w:eastAsia="ru-RU"/>
              </w:rPr>
              <w:t>»</w:t>
            </w:r>
            <w:r w:rsidR="007A25D5">
              <w:rPr>
                <w:rFonts w:ascii="Times New Roman" w:eastAsia="Times New Roman" w:hAnsi="Times New Roman"/>
                <w:i/>
                <w:sz w:val="24"/>
                <w:szCs w:val="24"/>
                <w:lang w:eastAsia="ru-RU"/>
              </w:rPr>
              <w:t>)</w:t>
            </w:r>
          </w:p>
          <w:p w14:paraId="74CDA904" w14:textId="77777777" w:rsidR="00737799" w:rsidRPr="00737799" w:rsidRDefault="00737799" w:rsidP="007A25D5">
            <w:pPr>
              <w:spacing w:after="0" w:line="240" w:lineRule="auto"/>
              <w:rPr>
                <w:rFonts w:ascii="Times New Roman" w:eastAsia="Times New Roman" w:hAnsi="Times New Roman"/>
                <w:i/>
                <w:sz w:val="24"/>
                <w:szCs w:val="24"/>
                <w:lang w:eastAsia="ru-RU"/>
              </w:rPr>
            </w:pPr>
          </w:p>
        </w:tc>
      </w:tr>
    </w:tbl>
    <w:p w14:paraId="1755D5FC" w14:textId="77777777" w:rsidR="00156B92" w:rsidRDefault="00156B92" w:rsidP="00156B92">
      <w:pPr>
        <w:spacing w:after="0" w:line="240" w:lineRule="auto"/>
        <w:rPr>
          <w:rFonts w:ascii="Times New Roman" w:eastAsia="Times New Roman" w:hAnsi="Times New Roman"/>
          <w:sz w:val="24"/>
          <w:szCs w:val="24"/>
          <w:lang w:eastAsia="ru-RU"/>
        </w:rPr>
      </w:pPr>
    </w:p>
    <w:p w14:paraId="52FED7F2" w14:textId="77777777" w:rsidR="00820475" w:rsidRDefault="00820475" w:rsidP="00820475">
      <w:pPr>
        <w:spacing w:after="0" w:line="240" w:lineRule="auto"/>
        <w:rPr>
          <w:rFonts w:ascii="Times New Roman" w:eastAsia="Times New Roman" w:hAnsi="Times New Roman"/>
          <w:b/>
          <w:sz w:val="24"/>
          <w:szCs w:val="24"/>
          <w:lang w:eastAsia="ru-RU"/>
        </w:rPr>
      </w:pPr>
    </w:p>
    <w:p w14:paraId="15AF4FFC" w14:textId="77777777" w:rsidR="00156B92" w:rsidRDefault="00156B92" w:rsidP="00156B92">
      <w:pPr>
        <w:spacing w:after="0" w:line="240" w:lineRule="auto"/>
        <w:rPr>
          <w:rFonts w:ascii="Times New Roman" w:eastAsia="Times New Roman" w:hAnsi="Times New Roman"/>
          <w:sz w:val="24"/>
          <w:szCs w:val="24"/>
          <w:lang w:eastAsia="ru-RU"/>
        </w:rPr>
      </w:pPr>
    </w:p>
    <w:p w14:paraId="019C2DB3" w14:textId="77777777" w:rsidR="00231B33" w:rsidRDefault="00231B33" w:rsidP="00231B33">
      <w:pPr>
        <w:spacing w:after="0" w:line="240" w:lineRule="auto"/>
        <w:rPr>
          <w:rFonts w:ascii="Times New Roman" w:eastAsia="Times New Roman" w:hAnsi="Times New Roman"/>
          <w:color w:val="808080"/>
          <w:sz w:val="20"/>
          <w:szCs w:val="20"/>
          <w:lang w:eastAsia="ru-RU"/>
        </w:rPr>
      </w:pPr>
    </w:p>
    <w:p w14:paraId="5F91D383" w14:textId="77777777"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14:paraId="786C3E3A" w14:textId="77777777" w:rsidR="00156B92" w:rsidRPr="00156B92" w:rsidRDefault="00156B92" w:rsidP="00156B92">
      <w:pPr>
        <w:spacing w:after="0" w:line="240" w:lineRule="auto"/>
        <w:jc w:val="both"/>
        <w:rPr>
          <w:rFonts w:ascii="Times New Roman" w:eastAsia="Times New Roman" w:hAnsi="Times New Roman"/>
          <w:color w:val="7F7F7F"/>
          <w:lang w:eastAsia="ru-RU"/>
        </w:rPr>
      </w:pPr>
    </w:p>
    <w:p w14:paraId="6B9C231D" w14:textId="77777777" w:rsidR="00AC551F" w:rsidRDefault="00231B33" w:rsidP="00156B92">
      <w:pPr>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w:t>
      </w:r>
      <w:proofErr w:type="spellStart"/>
      <w:r w:rsidR="00AC551F" w:rsidRPr="00AC551F">
        <w:rPr>
          <w:rFonts w:ascii="Times New Roman" w:eastAsia="Times New Roman" w:hAnsi="Times New Roman"/>
          <w:color w:val="7F7F7F" w:themeColor="text1" w:themeTint="80"/>
          <w:lang w:eastAsia="ru-RU"/>
        </w:rPr>
        <w:t>ХХХ</w:t>
      </w:r>
      <w:proofErr w:type="spellEnd"/>
      <w:r w:rsidR="00AC551F" w:rsidRPr="00AC551F">
        <w:rPr>
          <w:rFonts w:ascii="Times New Roman" w:eastAsia="Times New Roman" w:hAnsi="Times New Roman"/>
          <w:color w:val="7F7F7F" w:themeColor="text1" w:themeTint="80"/>
          <w:lang w:eastAsia="ru-RU"/>
        </w:rPr>
        <w:t> </w:t>
      </w:r>
      <w:proofErr w:type="gramStart"/>
      <w:r w:rsidR="00AC551F" w:rsidRPr="00AC551F">
        <w:rPr>
          <w:rFonts w:ascii="Times New Roman" w:eastAsia="Times New Roman" w:hAnsi="Times New Roman"/>
          <w:color w:val="7F7F7F" w:themeColor="text1" w:themeTint="80"/>
          <w:lang w:eastAsia="ru-RU"/>
        </w:rPr>
        <w:t>ХХХ,ХХ</w:t>
      </w:r>
      <w:proofErr w:type="gramEnd"/>
      <w:r w:rsidR="00AC551F" w:rsidRPr="00AC551F">
        <w:rPr>
          <w:rFonts w:ascii="Times New Roman" w:eastAsia="Times New Roman" w:hAnsi="Times New Roman"/>
          <w:color w:val="7F7F7F" w:themeColor="text1" w:themeTint="80"/>
          <w:lang w:eastAsia="ru-RU"/>
        </w:rPr>
        <w:t xml:space="preserve"> руб., например: «1 234 567,89 руб. (Один миллион двести тридцать четыре тысячи пятьсот шестьдесят семь руб.) 89копеек».</w:t>
      </w:r>
    </w:p>
    <w:p w14:paraId="5FFC0D0A" w14:textId="77777777" w:rsidR="00037290" w:rsidRPr="00037290" w:rsidRDefault="00037290" w:rsidP="00156B92">
      <w:pPr>
        <w:spacing w:after="0" w:line="240" w:lineRule="auto"/>
        <w:rPr>
          <w:rFonts w:ascii="Times New Roman" w:eastAsia="Times New Roman" w:hAnsi="Times New Roman"/>
          <w:color w:val="7F7F7F" w:themeColor="text1" w:themeTint="80"/>
          <w:lang w:eastAsia="ru-RU"/>
        </w:rPr>
        <w:sectPr w:rsidR="00037290" w:rsidRPr="00037290" w:rsidSect="007A25D5">
          <w:type w:val="continuous"/>
          <w:pgSz w:w="16838" w:h="11906" w:orient="landscape"/>
          <w:pgMar w:top="567" w:right="850" w:bottom="1134" w:left="1134" w:header="113" w:footer="57" w:gutter="0"/>
          <w:cols w:space="720"/>
          <w:docGrid w:linePitch="299"/>
        </w:sectPr>
      </w:pPr>
      <w:r w:rsidRPr="00037290">
        <w:rPr>
          <w:rFonts w:ascii="Times New Roman" w:eastAsia="Times New Roman" w:hAnsi="Times New Roman"/>
          <w:iCs/>
          <w:color w:val="7F7F7F" w:themeColor="text1" w:themeTint="80"/>
          <w:lang w:eastAsia="ru-RU"/>
        </w:rPr>
        <w:t>.</w:t>
      </w:r>
    </w:p>
    <w:p w14:paraId="638D1C10" w14:textId="77777777" w:rsidR="007E7954" w:rsidRDefault="00C84496" w:rsidP="00D2420B">
      <w:pPr>
        <w:spacing w:after="0" w:line="240" w:lineRule="auto"/>
        <w:jc w:val="center"/>
        <w:rPr>
          <w:rFonts w:ascii="Times New Roman" w:hAnsi="Times New Roman"/>
          <w:b/>
          <w:bCs/>
          <w:sz w:val="24"/>
          <w:szCs w:val="24"/>
        </w:rPr>
      </w:pPr>
      <w:r w:rsidRPr="0011709C">
        <w:rPr>
          <w:rFonts w:ascii="Times New Roman" w:hAnsi="Times New Roman"/>
          <w:b/>
          <w:sz w:val="24"/>
          <w:szCs w:val="24"/>
        </w:rPr>
        <w:lastRenderedPageBreak/>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14:paraId="25387A83" w14:textId="77777777" w:rsidR="00FE3615" w:rsidRDefault="00FE3615" w:rsidP="00D2420B">
      <w:pPr>
        <w:spacing w:after="0" w:line="240" w:lineRule="auto"/>
        <w:jc w:val="center"/>
        <w:rPr>
          <w:rFonts w:ascii="Times New Roman" w:hAnsi="Times New Roman"/>
          <w:b/>
          <w:bCs/>
          <w:sz w:val="24"/>
          <w:szCs w:val="24"/>
        </w:rPr>
      </w:pPr>
    </w:p>
    <w:p w14:paraId="5DEC198E" w14:textId="77777777" w:rsidR="00FE3615" w:rsidRPr="00FE3615" w:rsidRDefault="00FE3615" w:rsidP="00FE3615">
      <w:pPr>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Договор № ______</w:t>
      </w:r>
    </w:p>
    <w:p w14:paraId="459D37C6" w14:textId="77777777" w:rsidR="00FE3615" w:rsidRPr="00FE3615" w:rsidRDefault="00FE3615" w:rsidP="00FE3615">
      <w:pPr>
        <w:widowControl w:val="0"/>
        <w:suppressAutoHyphens/>
        <w:autoSpaceDN w:val="0"/>
        <w:spacing w:after="0" w:line="240" w:lineRule="auto"/>
        <w:jc w:val="center"/>
        <w:textAlignment w:val="baseline"/>
        <w:rPr>
          <w:rFonts w:ascii="Times New Roman" w:eastAsia="Andale Sans UI" w:hAnsi="Times New Roman" w:cs="Tahoma"/>
          <w:b/>
          <w:kern w:val="3"/>
          <w:lang w:val="de-DE" w:eastAsia="ja-JP" w:bidi="fa-IR"/>
        </w:rPr>
      </w:pPr>
      <w:proofErr w:type="spellStart"/>
      <w:r w:rsidRPr="00FE3615">
        <w:rPr>
          <w:rFonts w:ascii="Times New Roman" w:eastAsia="Andale Sans UI" w:hAnsi="Times New Roman" w:cs="Tahoma"/>
          <w:b/>
          <w:kern w:val="3"/>
          <w:sz w:val="24"/>
          <w:szCs w:val="24"/>
          <w:lang w:val="de-DE" w:eastAsia="ja-JP" w:bidi="fa-IR"/>
        </w:rPr>
        <w:t>на</w:t>
      </w:r>
      <w:proofErr w:type="spellEnd"/>
      <w:r w:rsidRPr="00FE3615">
        <w:rPr>
          <w:rFonts w:ascii="Times New Roman" w:eastAsia="Andale Sans UI" w:hAnsi="Times New Roman" w:cs="Tahoma"/>
          <w:b/>
          <w:kern w:val="3"/>
          <w:sz w:val="24"/>
          <w:szCs w:val="24"/>
          <w:lang w:val="de-DE" w:eastAsia="ja-JP" w:bidi="fa-IR"/>
        </w:rPr>
        <w:t xml:space="preserve"> </w:t>
      </w:r>
      <w:proofErr w:type="spellStart"/>
      <w:r w:rsidRPr="00FE3615">
        <w:rPr>
          <w:rFonts w:ascii="Times New Roman" w:eastAsia="Andale Sans UI" w:hAnsi="Times New Roman" w:cs="Tahoma"/>
          <w:b/>
          <w:kern w:val="3"/>
          <w:sz w:val="24"/>
          <w:szCs w:val="24"/>
          <w:lang w:val="de-DE" w:eastAsia="ja-JP" w:bidi="fa-IR"/>
        </w:rPr>
        <w:t>поставку</w:t>
      </w:r>
      <w:proofErr w:type="spellEnd"/>
      <w:r w:rsidRPr="00FE3615">
        <w:rPr>
          <w:rFonts w:ascii="Times New Roman" w:eastAsia="Andale Sans UI" w:hAnsi="Times New Roman" w:cs="Tahoma"/>
          <w:b/>
          <w:kern w:val="3"/>
          <w:sz w:val="24"/>
          <w:szCs w:val="24"/>
          <w:lang w:val="de-DE" w:eastAsia="ja-JP" w:bidi="fa-IR"/>
        </w:rPr>
        <w:t xml:space="preserve"> </w:t>
      </w:r>
      <w:r w:rsidRPr="00FE3615">
        <w:rPr>
          <w:rFonts w:ascii="Times New Roman" w:eastAsia="Andale Sans UI" w:hAnsi="Times New Roman" w:cs="Tahoma"/>
          <w:b/>
          <w:kern w:val="3"/>
          <w:sz w:val="24"/>
          <w:szCs w:val="24"/>
          <w:lang w:eastAsia="ja-JP" w:bidi="fa-IR"/>
        </w:rPr>
        <w:t>флокулянта</w:t>
      </w:r>
    </w:p>
    <w:p w14:paraId="3B719154" w14:textId="77777777" w:rsidR="00FE3615" w:rsidRPr="00FE3615" w:rsidRDefault="00FE3615" w:rsidP="00FE3615">
      <w:pPr>
        <w:spacing w:after="0" w:line="240" w:lineRule="auto"/>
        <w:rPr>
          <w:rFonts w:ascii="Times New Roman" w:eastAsia="Times New Roman" w:hAnsi="Times New Roman"/>
          <w:lang w:eastAsia="ru-RU"/>
        </w:rPr>
      </w:pPr>
      <w:r w:rsidRPr="00FE3615">
        <w:rPr>
          <w:rFonts w:ascii="Times New Roman" w:eastAsia="Times New Roman" w:hAnsi="Times New Roman"/>
          <w:lang w:eastAsia="ru-RU"/>
        </w:rPr>
        <w:t xml:space="preserve">г. Йошкар-Ола            </w:t>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r w:rsidRPr="00FE3615">
        <w:rPr>
          <w:rFonts w:ascii="Times New Roman" w:eastAsia="Times New Roman" w:hAnsi="Times New Roman"/>
          <w:lang w:eastAsia="ru-RU"/>
        </w:rPr>
        <w:tab/>
      </w:r>
      <w:proofErr w:type="gramStart"/>
      <w:r w:rsidRPr="00FE3615">
        <w:rPr>
          <w:rFonts w:ascii="Times New Roman" w:eastAsia="Times New Roman" w:hAnsi="Times New Roman"/>
          <w:lang w:eastAsia="ru-RU"/>
        </w:rPr>
        <w:tab/>
        <w:t xml:space="preserve">  «</w:t>
      </w:r>
      <w:proofErr w:type="gramEnd"/>
      <w:r w:rsidRPr="00FE3615">
        <w:rPr>
          <w:rFonts w:ascii="Times New Roman" w:eastAsia="Times New Roman" w:hAnsi="Times New Roman"/>
          <w:lang w:eastAsia="ru-RU"/>
        </w:rPr>
        <w:t>___»  ________ 2024  г.</w:t>
      </w:r>
    </w:p>
    <w:p w14:paraId="0EE11AA9" w14:textId="77777777" w:rsidR="00FE3615" w:rsidRPr="00FE3615" w:rsidRDefault="00FE3615" w:rsidP="00FE3615">
      <w:pPr>
        <w:spacing w:after="0" w:line="240" w:lineRule="auto"/>
        <w:rPr>
          <w:rFonts w:ascii="Times New Roman" w:eastAsia="Times New Roman" w:hAnsi="Times New Roman"/>
          <w:color w:val="4F81BD"/>
          <w:lang w:eastAsia="ru-RU"/>
        </w:rPr>
      </w:pPr>
    </w:p>
    <w:p w14:paraId="6CC88262" w14:textId="77777777" w:rsidR="00FE3615" w:rsidRPr="00FE3615" w:rsidRDefault="00FE3615" w:rsidP="00FE3615">
      <w:pPr>
        <w:keepNext/>
        <w:keepLines/>
        <w:suppressAutoHyphens/>
        <w:spacing w:after="0" w:line="240" w:lineRule="auto"/>
        <w:ind w:firstLine="709"/>
        <w:jc w:val="both"/>
        <w:rPr>
          <w:rFonts w:ascii="Times New Roman" w:hAnsi="Times New Roman"/>
          <w:bCs/>
          <w:color w:val="000000"/>
          <w:lang w:eastAsia="zh-CN"/>
        </w:rPr>
      </w:pPr>
      <w:r w:rsidRPr="00FE3615">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633EE442" w14:textId="77777777" w:rsidR="00FE3615" w:rsidRPr="00FE3615" w:rsidRDefault="00FE3615" w:rsidP="00FE3615">
      <w:pPr>
        <w:widowControl w:val="0"/>
        <w:suppressAutoHyphens/>
        <w:autoSpaceDN w:val="0"/>
        <w:spacing w:after="0" w:line="240" w:lineRule="auto"/>
        <w:ind w:firstLine="709"/>
        <w:jc w:val="both"/>
        <w:textAlignment w:val="baseline"/>
        <w:rPr>
          <w:rFonts w:ascii="Times New Roman" w:eastAsia="Andale Sans UI" w:hAnsi="Times New Roman" w:cs="Tahoma"/>
          <w:b/>
          <w:kern w:val="3"/>
          <w:lang w:eastAsia="ja-JP" w:bidi="fa-IR"/>
        </w:rPr>
      </w:pPr>
    </w:p>
    <w:p w14:paraId="7EC79F26" w14:textId="77777777" w:rsidR="00FE3615" w:rsidRPr="00FE3615" w:rsidRDefault="00FE3615" w:rsidP="00FE3615">
      <w:pPr>
        <w:widowControl w:val="0"/>
        <w:autoSpaceDE w:val="0"/>
        <w:autoSpaceDN w:val="0"/>
        <w:adjustRightInd w:val="0"/>
        <w:spacing w:after="0" w:line="240" w:lineRule="auto"/>
        <w:ind w:firstLine="709"/>
        <w:jc w:val="center"/>
        <w:rPr>
          <w:rFonts w:ascii="Times New Roman" w:eastAsia="Times New Roman" w:hAnsi="Times New Roman"/>
          <w:b/>
          <w:bCs/>
          <w:lang w:eastAsia="ru-RU"/>
        </w:rPr>
      </w:pPr>
      <w:r w:rsidRPr="00FE3615">
        <w:rPr>
          <w:rFonts w:ascii="Times New Roman" w:eastAsia="Times New Roman" w:hAnsi="Times New Roman"/>
          <w:b/>
          <w:bCs/>
          <w:lang w:eastAsia="ru-RU"/>
        </w:rPr>
        <w:t>1. ПРЕДМЕТ ДОГОВОРА</w:t>
      </w:r>
    </w:p>
    <w:p w14:paraId="4411F782" w14:textId="266B38E6" w:rsidR="00FE3615" w:rsidRPr="00FE3615" w:rsidRDefault="00FE3615" w:rsidP="00FE3615">
      <w:pPr>
        <w:widowControl w:val="0"/>
        <w:numPr>
          <w:ilvl w:val="1"/>
          <w:numId w:val="24"/>
        </w:numPr>
        <w:tabs>
          <w:tab w:val="left" w:pos="1134"/>
        </w:tabs>
        <w:autoSpaceDE w:val="0"/>
        <w:autoSpaceDN w:val="0"/>
        <w:adjustRightInd w:val="0"/>
        <w:spacing w:after="0" w:line="240" w:lineRule="auto"/>
        <w:ind w:left="0" w:firstLine="720"/>
        <w:jc w:val="both"/>
        <w:rPr>
          <w:rFonts w:ascii="Times New Roman" w:eastAsia="Times New Roman" w:hAnsi="Times New Roman"/>
          <w:lang w:eastAsia="ru-RU"/>
        </w:rPr>
      </w:pPr>
      <w:r w:rsidRPr="00FE3615">
        <w:rPr>
          <w:rFonts w:ascii="Times New Roman" w:eastAsia="Times New Roman" w:hAnsi="Times New Roman"/>
          <w:lang w:eastAsia="ru-RU"/>
        </w:rPr>
        <w:t>Поставщик обязуется осуществить поставку флокулянта, далее по тексту –</w:t>
      </w:r>
      <w:r>
        <w:rPr>
          <w:rFonts w:ascii="Times New Roman" w:eastAsia="Times New Roman" w:hAnsi="Times New Roman"/>
          <w:lang w:eastAsia="ru-RU"/>
        </w:rPr>
        <w:t xml:space="preserve"> </w:t>
      </w:r>
      <w:r w:rsidRPr="00FE3615">
        <w:rPr>
          <w:rFonts w:ascii="Times New Roman" w:eastAsia="Times New Roman" w:hAnsi="Times New Roman"/>
          <w:lang w:eastAsia="ru-RU"/>
        </w:rPr>
        <w:t>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05120C7"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1.2. Поставляемый Товар должен быть новым Товаром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43633102"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4F5BF4D7" w14:textId="77777777" w:rsidR="00FE3615" w:rsidRPr="00FE3615" w:rsidRDefault="00FE3615" w:rsidP="00FE3615">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5CCBF8A"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1.5. Поставка Товара должна сопровождаться </w:t>
      </w:r>
      <w:proofErr w:type="gramStart"/>
      <w:r w:rsidRPr="00FE3615">
        <w:rPr>
          <w:rFonts w:ascii="Times New Roman" w:eastAsia="Times New Roman" w:hAnsi="Times New Roman"/>
          <w:lang w:eastAsia="ru-RU"/>
        </w:rPr>
        <w:t>документами</w:t>
      </w:r>
      <w:proofErr w:type="gramEnd"/>
      <w:r w:rsidRPr="00FE3615">
        <w:rPr>
          <w:rFonts w:ascii="Times New Roman" w:eastAsia="Times New Roman" w:hAnsi="Times New Roman"/>
          <w:lang w:eastAsia="ru-RU"/>
        </w:rPr>
        <w:t xml:space="preserve">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Поставка Товара сопровождается документами, указанными в Техническом задании.</w:t>
      </w:r>
    </w:p>
    <w:p w14:paraId="6ADCC608" w14:textId="77777777" w:rsidR="00FE3615" w:rsidRPr="00FE3615" w:rsidRDefault="00FE3615" w:rsidP="00FE3615">
      <w:pPr>
        <w:spacing w:after="0" w:line="240" w:lineRule="auto"/>
        <w:ind w:firstLine="709"/>
        <w:jc w:val="both"/>
        <w:rPr>
          <w:rFonts w:ascii="Times New Roman" w:eastAsia="Times New Roman" w:hAnsi="Times New Roman"/>
          <w:sz w:val="24"/>
          <w:szCs w:val="24"/>
          <w:lang w:eastAsia="ru-RU"/>
        </w:rPr>
      </w:pPr>
    </w:p>
    <w:p w14:paraId="32A603E3" w14:textId="77777777" w:rsidR="00FE3615" w:rsidRPr="00FE3615" w:rsidRDefault="00FE3615" w:rsidP="00FE3615">
      <w:pPr>
        <w:autoSpaceDE w:val="0"/>
        <w:autoSpaceDN w:val="0"/>
        <w:adjustRightInd w:val="0"/>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2. ЦЕНА ДОГОВОРА</w:t>
      </w:r>
    </w:p>
    <w:p w14:paraId="25EFF35C" w14:textId="77777777" w:rsidR="00FE3615" w:rsidRPr="00FE3615" w:rsidRDefault="00FE3615" w:rsidP="00FE3615">
      <w:pPr>
        <w:tabs>
          <w:tab w:val="left" w:pos="709"/>
        </w:tabs>
        <w:spacing w:after="0" w:line="240" w:lineRule="auto"/>
        <w:ind w:firstLine="709"/>
        <w:jc w:val="both"/>
        <w:rPr>
          <w:rFonts w:ascii="Times New Roman" w:eastAsia="Times New Roman" w:hAnsi="Times New Roman"/>
          <w:snapToGrid w:val="0"/>
          <w:lang w:eastAsia="ru-RU"/>
        </w:rPr>
      </w:pPr>
      <w:r w:rsidRPr="00FE3615">
        <w:rPr>
          <w:rFonts w:ascii="Times New Roman" w:eastAsia="Times New Roman" w:hAnsi="Times New Roman"/>
          <w:snapToGrid w:val="0"/>
          <w:lang w:eastAsia="ru-RU"/>
        </w:rPr>
        <w:t xml:space="preserve">2.1. Цена Договора </w:t>
      </w:r>
      <w:r w:rsidRPr="00FE3615">
        <w:rPr>
          <w:rFonts w:ascii="Times New Roman" w:eastAsia="Times New Roman" w:hAnsi="Times New Roman"/>
          <w:snapToGrid w:val="0"/>
          <w:lang w:eastAsia="zh-CN"/>
        </w:rPr>
        <w:t>определена по результатам электронного аукциона и составляет</w:t>
      </w:r>
      <w:r w:rsidRPr="00FE3615">
        <w:rPr>
          <w:rFonts w:ascii="Times New Roman" w:eastAsia="Times New Roman" w:hAnsi="Times New Roman"/>
          <w:snapToGrid w:val="0"/>
          <w:lang w:eastAsia="ru-RU"/>
        </w:rPr>
        <w:t xml:space="preserve"> _______________ руб. в том числе НДС 20 % ____________ (_________________) рублей _____________копеек (</w:t>
      </w:r>
      <w:r w:rsidRPr="00FE3615">
        <w:rPr>
          <w:rFonts w:ascii="Times New Roman" w:eastAsia="Times New Roman" w:hAnsi="Times New Roman"/>
          <w:i/>
          <w:snapToGrid w:val="0"/>
          <w:lang w:eastAsia="ru-RU"/>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FE3615">
        <w:rPr>
          <w:rFonts w:ascii="Times New Roman" w:eastAsia="Times New Roman" w:hAnsi="Times New Roman"/>
          <w:snapToGrid w:val="0"/>
          <w:lang w:eastAsia="ru-RU"/>
        </w:rPr>
        <w:t>).</w:t>
      </w:r>
    </w:p>
    <w:p w14:paraId="0157C660" w14:textId="77777777" w:rsidR="00FE3615" w:rsidRPr="00FE3615" w:rsidRDefault="00FE3615" w:rsidP="00FE3615">
      <w:pPr>
        <w:widowControl w:val="0"/>
        <w:tabs>
          <w:tab w:val="left" w:pos="709"/>
        </w:tabs>
        <w:spacing w:after="0" w:line="240" w:lineRule="auto"/>
        <w:ind w:firstLine="709"/>
        <w:jc w:val="both"/>
        <w:rPr>
          <w:rFonts w:ascii="Times New Roman" w:eastAsia="Times New Roman" w:hAnsi="Times New Roman"/>
          <w:snapToGrid w:val="0"/>
          <w:lang w:eastAsia="ru-RU"/>
        </w:rPr>
      </w:pPr>
      <w:r w:rsidRPr="00FE3615">
        <w:rPr>
          <w:rFonts w:ascii="Times New Roman" w:eastAsia="Times New Roman" w:hAnsi="Times New Roman"/>
          <w:snapToGrid w:val="0"/>
          <w:lang w:eastAsia="ru-RU"/>
        </w:rPr>
        <w:t>2.2. Валютой для установления цены Договора и расчетов с Поставщиком является рубль Российской Федерации.</w:t>
      </w:r>
    </w:p>
    <w:p w14:paraId="1F61FBF6"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2.3. Источник финансирования Договора – собственные средства МУП «Водоканал».</w:t>
      </w:r>
    </w:p>
    <w:p w14:paraId="0D0BD0DB" w14:textId="77777777" w:rsidR="00FE3615" w:rsidRPr="00FE3615" w:rsidRDefault="00FE3615" w:rsidP="00FE3615">
      <w:pPr>
        <w:tabs>
          <w:tab w:val="left" w:pos="720"/>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2.4. </w:t>
      </w:r>
      <w:r w:rsidRPr="00FE3615">
        <w:rPr>
          <w:rFonts w:ascii="Times New Roman" w:eastAsia="Times New Roman" w:hAnsi="Times New Roman"/>
          <w:color w:val="000000"/>
          <w:lang w:eastAsia="ru-RU"/>
        </w:rPr>
        <w:t>Цена Товара включает в себя стоимость Товара</w:t>
      </w:r>
      <w:r w:rsidRPr="00FE3615">
        <w:rPr>
          <w:rFonts w:ascii="Times New Roman" w:eastAsia="Times New Roman" w:hAnsi="Times New Roman"/>
          <w:lang w:eastAsia="ru-RU"/>
        </w:rPr>
        <w:t>, доставку, страхование, уплату таможенных пошлин, налогов, сборов и других обязательных платежей.</w:t>
      </w:r>
    </w:p>
    <w:p w14:paraId="1958214A" w14:textId="77777777" w:rsidR="00FE3615" w:rsidRPr="00FE3615" w:rsidRDefault="00FE3615" w:rsidP="00FE3615">
      <w:pPr>
        <w:spacing w:after="0" w:line="240" w:lineRule="auto"/>
        <w:ind w:firstLine="709"/>
        <w:jc w:val="both"/>
        <w:rPr>
          <w:rFonts w:ascii="Times New Roman" w:eastAsia="Times New Roman" w:hAnsi="Times New Roman"/>
          <w:bCs/>
          <w:lang w:eastAsia="ru-RU"/>
        </w:rPr>
      </w:pPr>
      <w:r w:rsidRPr="00FE3615">
        <w:rPr>
          <w:rFonts w:ascii="Times New Roman" w:eastAsia="Times New Roman" w:hAnsi="Times New Roman"/>
          <w:lang w:eastAsia="ru-RU"/>
        </w:rPr>
        <w:lastRenderedPageBreak/>
        <w:t xml:space="preserve">2.5. </w:t>
      </w:r>
      <w:r w:rsidRPr="00FE3615">
        <w:rPr>
          <w:rFonts w:ascii="Times New Roman" w:eastAsia="Times New Roman" w:hAnsi="Times New Roman"/>
          <w:bCs/>
          <w:lang w:eastAsia="ru-RU"/>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501C6CB" w14:textId="77777777" w:rsidR="00FE3615" w:rsidRPr="00FE3615" w:rsidRDefault="00FE3615" w:rsidP="00FE3615">
      <w:pPr>
        <w:autoSpaceDE w:val="0"/>
        <w:autoSpaceDN w:val="0"/>
        <w:adjustRightInd w:val="0"/>
        <w:spacing w:after="0" w:line="240" w:lineRule="auto"/>
        <w:ind w:firstLine="709"/>
        <w:jc w:val="both"/>
        <w:rPr>
          <w:rFonts w:ascii="Times New Roman" w:hAnsi="Times New Roman"/>
        </w:rPr>
      </w:pPr>
      <w:r w:rsidRPr="00FE3615">
        <w:rPr>
          <w:rFonts w:ascii="Times New Roman" w:eastAsia="Times New Roman" w:hAnsi="Times New Roman"/>
          <w:bCs/>
          <w:lang w:eastAsia="ru-RU"/>
        </w:rPr>
        <w:t xml:space="preserve">2.6. Цена настоящего Договора может быть снижена по соглашению Сторон </w:t>
      </w:r>
      <w:proofErr w:type="gramStart"/>
      <w:r w:rsidRPr="00FE3615">
        <w:rPr>
          <w:rFonts w:ascii="Times New Roman" w:eastAsia="Times New Roman" w:hAnsi="Times New Roman"/>
          <w:bCs/>
          <w:lang w:eastAsia="ru-RU"/>
        </w:rPr>
        <w:t>без изменения</w:t>
      </w:r>
      <w:proofErr w:type="gramEnd"/>
      <w:r w:rsidRPr="00FE3615">
        <w:rPr>
          <w:rFonts w:ascii="Times New Roman" w:eastAsia="Times New Roman" w:hAnsi="Times New Roman"/>
          <w:bCs/>
          <w:lang w:eastAsia="ru-RU"/>
        </w:rPr>
        <w:t xml:space="preserve"> предусмотренных Договором количества Товара</w:t>
      </w:r>
      <w:r w:rsidRPr="00FE3615">
        <w:rPr>
          <w:rFonts w:ascii="Times New Roman" w:hAnsi="Times New Roman"/>
        </w:rPr>
        <w:t>, качества поставляемого Товара и иных условий Договора.</w:t>
      </w:r>
    </w:p>
    <w:p w14:paraId="10345711"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2FCE5F7" w14:textId="77777777" w:rsidR="00FE3615" w:rsidRPr="00FE3615" w:rsidRDefault="00FE3615" w:rsidP="00FE3615">
      <w:pPr>
        <w:autoSpaceDE w:val="0"/>
        <w:autoSpaceDN w:val="0"/>
        <w:adjustRightInd w:val="0"/>
        <w:spacing w:after="0" w:line="240" w:lineRule="auto"/>
        <w:ind w:firstLine="709"/>
        <w:jc w:val="both"/>
        <w:rPr>
          <w:rFonts w:ascii="Times New Roman" w:hAnsi="Times New Roman"/>
        </w:rPr>
      </w:pPr>
      <w:r w:rsidRPr="00FE3615">
        <w:rPr>
          <w:rFonts w:ascii="Times New Roman" w:eastAsia="Times New Roman" w:hAnsi="Times New Roman"/>
          <w:lang w:eastAsia="ru-RU"/>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FE3615">
        <w:rPr>
          <w:rFonts w:ascii="Times New Roman" w:hAnsi="Times New Roman"/>
        </w:rPr>
        <w:t xml:space="preserve">из установленной в Договоре цены единицы Товара, </w:t>
      </w:r>
      <w:r w:rsidRPr="00FE3615">
        <w:rPr>
          <w:rFonts w:ascii="Times New Roman" w:eastAsia="Times New Roman" w:hAnsi="Times New Roman"/>
          <w:lang w:eastAsia="ru-RU"/>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7B0F16CF" w14:textId="77777777" w:rsidR="00FE3615" w:rsidRPr="00FE3615" w:rsidRDefault="00FE3615" w:rsidP="00FE3615">
      <w:pPr>
        <w:tabs>
          <w:tab w:val="left" w:pos="720"/>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D98477B" w14:textId="77777777" w:rsidR="00FE3615" w:rsidRPr="00FE3615" w:rsidRDefault="00FE3615" w:rsidP="00FE3615">
      <w:pPr>
        <w:widowControl w:val="0"/>
        <w:tabs>
          <w:tab w:val="left" w:pos="709"/>
        </w:tabs>
        <w:suppressAutoHyphens/>
        <w:spacing w:after="0" w:line="240" w:lineRule="auto"/>
        <w:ind w:left="1425"/>
        <w:jc w:val="center"/>
        <w:rPr>
          <w:rFonts w:ascii="Times New Roman" w:eastAsia="Arial" w:hAnsi="Times New Roman"/>
          <w:b/>
          <w:lang w:eastAsia="ar-SA"/>
        </w:rPr>
      </w:pPr>
      <w:r w:rsidRPr="00FE3615">
        <w:rPr>
          <w:rFonts w:ascii="Times New Roman" w:eastAsia="Arial" w:hAnsi="Times New Roman"/>
          <w:b/>
          <w:lang w:eastAsia="ar-SA"/>
        </w:rPr>
        <w:t>3. ПОРЯДОК РАСЧЕТОВ</w:t>
      </w:r>
    </w:p>
    <w:p w14:paraId="45FB0AC2"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4AD87C7B"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3.2. Обязательство Заказчика по оплате за поставку Товара считается исполненным с момента списания денежных средств со счета Заказчика.</w:t>
      </w:r>
    </w:p>
    <w:p w14:paraId="6E2C69E0" w14:textId="77777777" w:rsidR="00FE3615" w:rsidRPr="00FE3615" w:rsidRDefault="00FE3615" w:rsidP="00FE3615">
      <w:pPr>
        <w:spacing w:after="0" w:line="240" w:lineRule="auto"/>
        <w:ind w:firstLine="709"/>
        <w:jc w:val="both"/>
        <w:rPr>
          <w:rFonts w:ascii="Times New Roman" w:eastAsia="Times New Roman" w:hAnsi="Times New Roman"/>
          <w:b/>
          <w:szCs w:val="24"/>
          <w:lang w:eastAsia="ru-RU"/>
        </w:rPr>
      </w:pPr>
    </w:p>
    <w:p w14:paraId="38E6A57F" w14:textId="77777777" w:rsidR="00FE3615" w:rsidRPr="00FE3615" w:rsidRDefault="00FE3615" w:rsidP="00FE3615">
      <w:pPr>
        <w:tabs>
          <w:tab w:val="left" w:pos="709"/>
          <w:tab w:val="left" w:pos="1134"/>
        </w:tabs>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4. ПРАВА И ОБЯЗАННОСТИ СТОРОН</w:t>
      </w:r>
    </w:p>
    <w:p w14:paraId="0367BB01"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b/>
          <w:lang w:eastAsia="ru-RU"/>
        </w:rPr>
        <w:t>4.1.</w:t>
      </w:r>
      <w:r w:rsidRPr="00FE3615">
        <w:rPr>
          <w:rFonts w:ascii="Times New Roman" w:eastAsia="Times New Roman" w:hAnsi="Times New Roman"/>
          <w:lang w:eastAsia="ru-RU"/>
        </w:rPr>
        <w:t xml:space="preserve"> З</w:t>
      </w:r>
      <w:r w:rsidRPr="00FE3615">
        <w:rPr>
          <w:rFonts w:ascii="Times New Roman" w:eastAsia="Times New Roman" w:hAnsi="Times New Roman"/>
          <w:b/>
          <w:lang w:eastAsia="ru-RU"/>
        </w:rPr>
        <w:t>аказчик вправе</w:t>
      </w:r>
      <w:r w:rsidRPr="00FE3615">
        <w:rPr>
          <w:rFonts w:ascii="Times New Roman" w:eastAsia="Times New Roman" w:hAnsi="Times New Roman"/>
          <w:lang w:eastAsia="ru-RU"/>
        </w:rPr>
        <w:t>:</w:t>
      </w:r>
    </w:p>
    <w:p w14:paraId="3D7DBBE0"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B9D6827"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00B1699A"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4.1.3. Запрашивать у Поставщика информацию о ходе и состоянии исполнения обязательств Поставщика по настоящему Договору.</w:t>
      </w:r>
    </w:p>
    <w:p w14:paraId="312CECB9" w14:textId="77777777" w:rsidR="00FE3615" w:rsidRPr="00FE3615" w:rsidRDefault="00FE3615" w:rsidP="00FE3615">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3823C64" w14:textId="77777777" w:rsidR="00FE3615" w:rsidRPr="00FE3615" w:rsidRDefault="00FE3615" w:rsidP="00FE3615">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6539CB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4.1.6. Требовать возмещения убытков, причиненных по вине Поставщика.</w:t>
      </w:r>
    </w:p>
    <w:p w14:paraId="60B0B6AB"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sz w:val="24"/>
          <w:szCs w:val="24"/>
          <w:lang w:eastAsia="ru-RU"/>
        </w:rPr>
        <w:t xml:space="preserve">4.1.7. </w:t>
      </w:r>
      <w:r w:rsidRPr="00FE3615">
        <w:rPr>
          <w:rFonts w:ascii="Times New Roman" w:eastAsia="Times New Roman" w:hAnsi="Times New Roman"/>
          <w:lang w:eastAsia="ru-RU"/>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65CA286"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b/>
          <w:lang w:eastAsia="ru-RU"/>
        </w:rPr>
        <w:t>4.2. Заказчик обязан</w:t>
      </w:r>
      <w:r w:rsidRPr="00FE3615">
        <w:rPr>
          <w:rFonts w:ascii="Times New Roman" w:eastAsia="Times New Roman" w:hAnsi="Times New Roman"/>
          <w:lang w:eastAsia="ru-RU"/>
        </w:rPr>
        <w:t>:</w:t>
      </w:r>
    </w:p>
    <w:p w14:paraId="5AD3D7CE"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4.2.1. Принять надлежащим образом поставленный Товар и своевременно оплатить его в соответствии с условиями настоящего Договора.</w:t>
      </w:r>
    </w:p>
    <w:p w14:paraId="0C0ACDAF"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4.2.2. Своевременно сообщить Поставщику о недостатках Товара, обнаруженных в ходе приемки.</w:t>
      </w:r>
    </w:p>
    <w:p w14:paraId="15816FDE"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1AD6174"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lastRenderedPageBreak/>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38075C3"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2326C6B"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4.2.6. Требовать уплаты неустоек (штрафов, пеней) в соответствии с разделом 9 настоящего Договора.</w:t>
      </w:r>
    </w:p>
    <w:p w14:paraId="23760FA7"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034337CA"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b/>
          <w:lang w:eastAsia="ru-RU"/>
        </w:rPr>
        <w:t>4.3. Поставщик вправе</w:t>
      </w:r>
      <w:r w:rsidRPr="00FE3615">
        <w:rPr>
          <w:rFonts w:ascii="Times New Roman" w:eastAsia="Times New Roman" w:hAnsi="Times New Roman"/>
          <w:lang w:eastAsia="ru-RU"/>
        </w:rPr>
        <w:t>:</w:t>
      </w:r>
    </w:p>
    <w:p w14:paraId="44BFE3C0" w14:textId="77777777" w:rsidR="00FE3615" w:rsidRPr="00FE3615" w:rsidRDefault="00FE3615" w:rsidP="00FE3615">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4.3.1. Требовать своевременной оплаты поставленного Товара.</w:t>
      </w:r>
    </w:p>
    <w:p w14:paraId="10910C6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4.3.2. Получать от Заказчика разъяснения и уточнения по вопросам поставки Товара в рамках настоящего Договора.</w:t>
      </w:r>
    </w:p>
    <w:p w14:paraId="2795991F"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b/>
          <w:lang w:eastAsia="ru-RU"/>
        </w:rPr>
        <w:t>4.4. Поставщик обязан</w:t>
      </w:r>
      <w:r w:rsidRPr="00FE3615">
        <w:rPr>
          <w:rFonts w:ascii="Times New Roman" w:eastAsia="Times New Roman" w:hAnsi="Times New Roman"/>
          <w:lang w:eastAsia="ru-RU"/>
        </w:rPr>
        <w:t>:</w:t>
      </w:r>
    </w:p>
    <w:p w14:paraId="311FFB9A" w14:textId="77777777" w:rsidR="00FE3615" w:rsidRPr="00FE3615" w:rsidRDefault="00FE3615" w:rsidP="00FE3615">
      <w:pPr>
        <w:tabs>
          <w:tab w:val="left" w:pos="630"/>
          <w:tab w:val="left" w:pos="709"/>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4.4.1. Своевременно и надлежащим образом осуществить поставку Товара в соответствии с условиями настоящего Договора и </w:t>
      </w:r>
      <w:r w:rsidRPr="00FE3615">
        <w:rPr>
          <w:rFonts w:ascii="Times New Roman" w:eastAsia="Times New Roman" w:hAnsi="Times New Roman"/>
          <w:color w:val="0D0D0D"/>
          <w:lang w:eastAsia="ru-RU"/>
        </w:rPr>
        <w:t>представить все необходимые документы, предусмотренные пунктом 1.5 настоящего Договора.</w:t>
      </w:r>
    </w:p>
    <w:p w14:paraId="3304056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FE3615">
        <w:rPr>
          <w:rFonts w:ascii="Times New Roman" w:eastAsia="Times New Roman" w:hAnsi="Times New Roman"/>
          <w:lang w:eastAsia="ru-RU"/>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C50450B"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E757DCD"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4.4.4. Гарантировать качество Товара.</w:t>
      </w:r>
    </w:p>
    <w:p w14:paraId="2C681444"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4.4.5. Произвести замену Товара, поставленного с нарушением условий настоящего Договора.</w:t>
      </w:r>
    </w:p>
    <w:p w14:paraId="2FDE32AC"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4.4.6.</w:t>
      </w:r>
      <w:r w:rsidRPr="00FE3615">
        <w:rPr>
          <w:rFonts w:ascii="Times New Roman" w:eastAsia="Times New Roman" w:hAnsi="Times New Roman"/>
          <w:lang w:eastAsia="ru-RU"/>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A4AAC46"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4.4.7. Нести ответственность перед Заказчиком за повреждения Товара, возникшие из-за неправильной упаковки.</w:t>
      </w:r>
    </w:p>
    <w:p w14:paraId="1DBFF7B0"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4.4.8. Обеспечить присутствие своего уполномоченного представителя при передаче Товара Заказчику.</w:t>
      </w:r>
    </w:p>
    <w:p w14:paraId="688DD0F5"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239645C9"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b/>
          <w:lang w:eastAsia="ru-RU"/>
        </w:rPr>
      </w:pPr>
    </w:p>
    <w:p w14:paraId="56FFF062" w14:textId="77777777" w:rsidR="00FE3615" w:rsidRPr="00FE3615" w:rsidRDefault="00FE3615" w:rsidP="00FE3615">
      <w:pPr>
        <w:shd w:val="clear" w:color="auto" w:fill="FFFFFF"/>
        <w:tabs>
          <w:tab w:val="left" w:pos="709"/>
        </w:tabs>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5. СРОК, МЕСТО И УСЛОВИЯ ПОСТАВКИ</w:t>
      </w:r>
    </w:p>
    <w:p w14:paraId="33B5BA91"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5.1. Срок поставки Товара: Поставка Товара осуществляется отдельными партиями по 2 000 кг с момента заключения Договора до 31.12.2025 </w:t>
      </w:r>
      <w:proofErr w:type="gramStart"/>
      <w:r w:rsidRPr="00FE3615">
        <w:rPr>
          <w:rFonts w:ascii="Times New Roman" w:eastAsia="Times New Roman" w:hAnsi="Times New Roman"/>
          <w:lang w:eastAsia="ru-RU"/>
        </w:rPr>
        <w:t>г..</w:t>
      </w:r>
      <w:proofErr w:type="gramEnd"/>
      <w:r w:rsidRPr="00FE3615">
        <w:rPr>
          <w:rFonts w:ascii="Times New Roman" w:eastAsia="Times New Roman" w:hAnsi="Times New Roman"/>
          <w:lang w:eastAsia="ru-RU"/>
        </w:rPr>
        <w:t xml:space="preserve"> Товар поставляется 1 раз в месяц в течение 3-х рабочих дней с момента поступления письменной заявки от Заказчика.</w:t>
      </w:r>
    </w:p>
    <w:p w14:paraId="5DC313C8" w14:textId="77777777" w:rsidR="00FE3615" w:rsidRPr="00FE3615" w:rsidRDefault="00FE3615" w:rsidP="00FE3615">
      <w:pPr>
        <w:suppressAutoHyphen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5.2. 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 </w:t>
      </w:r>
    </w:p>
    <w:p w14:paraId="1FDAC7F5" w14:textId="77777777" w:rsidR="00FE3615" w:rsidRPr="00FE3615" w:rsidRDefault="00FE3615" w:rsidP="00FE3615">
      <w:pPr>
        <w:suppressAutoHyphen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Место поставки: РМЭ, г. Йошкар-Ола, ул. Луначарского, д. 41 (Очистные сооружения канализации МУП «Водоканал»).</w:t>
      </w:r>
    </w:p>
    <w:p w14:paraId="2735D5DA" w14:textId="77777777" w:rsidR="00FE3615" w:rsidRPr="00FE3615" w:rsidRDefault="00FE3615" w:rsidP="00FE3615">
      <w:pPr>
        <w:suppressAutoHyphen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5759C97C" w14:textId="77777777" w:rsidR="00FE3615" w:rsidRPr="00FE3615" w:rsidRDefault="00FE3615" w:rsidP="00FE3615">
      <w:pPr>
        <w:suppressAutoHyphens/>
        <w:spacing w:after="0" w:line="240" w:lineRule="auto"/>
        <w:ind w:firstLine="709"/>
        <w:jc w:val="both"/>
        <w:rPr>
          <w:rFonts w:ascii="Times New Roman" w:eastAsia="Times New Roman" w:hAnsi="Times New Roman"/>
          <w:color w:val="000000"/>
          <w:lang w:eastAsia="ar-SA"/>
        </w:rPr>
      </w:pPr>
    </w:p>
    <w:p w14:paraId="2A938A37" w14:textId="77777777" w:rsidR="00FE3615" w:rsidRPr="00FE3615" w:rsidRDefault="00FE3615" w:rsidP="00FE3615">
      <w:pPr>
        <w:tabs>
          <w:tab w:val="left" w:pos="709"/>
        </w:tabs>
        <w:spacing w:after="0" w:line="240" w:lineRule="auto"/>
        <w:ind w:firstLine="709"/>
        <w:jc w:val="center"/>
        <w:rPr>
          <w:rFonts w:ascii="Times New Roman" w:eastAsia="Times New Roman" w:hAnsi="Times New Roman"/>
          <w:lang w:eastAsia="ru-RU"/>
        </w:rPr>
      </w:pPr>
      <w:r w:rsidRPr="00FE3615">
        <w:rPr>
          <w:rFonts w:ascii="Times New Roman" w:eastAsia="Times New Roman" w:hAnsi="Times New Roman"/>
          <w:b/>
          <w:lang w:eastAsia="ru-RU"/>
        </w:rPr>
        <w:lastRenderedPageBreak/>
        <w:t xml:space="preserve">6. ПОРЯДОК СДАЧИ-ПРИЕМКИ ТОВАРА </w:t>
      </w:r>
      <w:r w:rsidRPr="00FE3615">
        <w:rPr>
          <w:rFonts w:ascii="Times New Roman" w:eastAsia="Times New Roman" w:hAnsi="Times New Roman"/>
          <w:b/>
          <w:lang w:eastAsia="ru-RU"/>
        </w:rPr>
        <w:tab/>
      </w:r>
    </w:p>
    <w:p w14:paraId="792A369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6.1. При поставке Товара Поставщик передает Заказчику все документы, предусмотренные пунктом 1.5 настоящего Договора. </w:t>
      </w:r>
    </w:p>
    <w:p w14:paraId="637D6485"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ar-SA"/>
        </w:rPr>
      </w:pPr>
      <w:r w:rsidRPr="00FE3615">
        <w:rPr>
          <w:rFonts w:ascii="Times New Roman" w:eastAsia="Times New Roman" w:hAnsi="Times New Roman"/>
          <w:lang w:eastAsia="ru-RU"/>
        </w:rPr>
        <w:t xml:space="preserve">6.2. </w:t>
      </w:r>
      <w:r w:rsidRPr="00FE3615">
        <w:rPr>
          <w:rFonts w:ascii="Times New Roman" w:eastAsia="Times New Roman" w:hAnsi="Times New Roman"/>
          <w:lang w:eastAsia="ar-SA"/>
        </w:rPr>
        <w:t xml:space="preserve">Товар должен быть поставлен в упаковке, соответствующей Техническому заданию, обеспечивающей защиту Товаров от их повреждения или порчи при транспортировке, погрузочно-разгрузочных работах и хранении.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w:t>
      </w:r>
    </w:p>
    <w:p w14:paraId="5C863388" w14:textId="77777777" w:rsidR="00FE3615" w:rsidRPr="00FE3615" w:rsidRDefault="00FE3615" w:rsidP="00FE3615">
      <w:pPr>
        <w:autoSpaceDE w:val="0"/>
        <w:autoSpaceDN w:val="0"/>
        <w:adjustRightInd w:val="0"/>
        <w:spacing w:after="0" w:line="240" w:lineRule="auto"/>
        <w:ind w:firstLine="709"/>
        <w:jc w:val="both"/>
        <w:rPr>
          <w:rFonts w:ascii="Times New Roman" w:hAnsi="Times New Roman"/>
        </w:rPr>
      </w:pPr>
      <w:r w:rsidRPr="00FE3615">
        <w:rPr>
          <w:rFonts w:ascii="Times New Roman" w:hAnsi="Times New Roman"/>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373D3DB" w14:textId="77777777" w:rsidR="00FE3615" w:rsidRPr="00FE3615" w:rsidRDefault="00FE3615" w:rsidP="00FE3615">
      <w:pPr>
        <w:autoSpaceDE w:val="0"/>
        <w:autoSpaceDN w:val="0"/>
        <w:adjustRightInd w:val="0"/>
        <w:spacing w:after="0" w:line="240" w:lineRule="auto"/>
        <w:ind w:firstLine="709"/>
        <w:jc w:val="both"/>
        <w:rPr>
          <w:rFonts w:ascii="Times New Roman" w:hAnsi="Times New Roman"/>
        </w:rPr>
      </w:pPr>
      <w:r w:rsidRPr="00FE3615">
        <w:rPr>
          <w:rFonts w:ascii="Times New Roman" w:hAnsi="Times New Roman"/>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D933E2B" w14:textId="77777777" w:rsidR="00FE3615" w:rsidRPr="00FE3615" w:rsidRDefault="00FE3615" w:rsidP="00FE3615">
      <w:pPr>
        <w:tabs>
          <w:tab w:val="left" w:pos="630"/>
          <w:tab w:val="left" w:pos="709"/>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04C4C7A6" w14:textId="77777777" w:rsidR="00FE3615" w:rsidRPr="00FE3615" w:rsidRDefault="00FE3615" w:rsidP="00FE3615">
      <w:pPr>
        <w:tabs>
          <w:tab w:val="left" w:pos="630"/>
          <w:tab w:val="left" w:pos="709"/>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C2BDE7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6.5. Приемка Товара по количеству, ассортименту и качеству </w:t>
      </w:r>
      <w:r w:rsidRPr="00FE3615">
        <w:rPr>
          <w:rFonts w:ascii="Times New Roman" w:eastAsia="Times New Roman" w:hAnsi="Times New Roman"/>
          <w:spacing w:val="-1"/>
          <w:lang w:eastAsia="ru-RU"/>
        </w:rPr>
        <w:t xml:space="preserve">производится Заказчиком </w:t>
      </w:r>
      <w:r w:rsidRPr="00FE3615">
        <w:rPr>
          <w:rFonts w:ascii="Times New Roman" w:eastAsia="Times New Roman" w:hAnsi="Times New Roman"/>
          <w:lang w:eastAsia="ru-RU"/>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FE3615">
        <w:rPr>
          <w:rFonts w:ascii="Times New Roman" w:eastAsia="Arial" w:hAnsi="Times New Roman"/>
          <w:color w:val="000000"/>
          <w:lang w:eastAsia="ru-RU"/>
        </w:rPr>
        <w:t>товарную накладную.</w:t>
      </w:r>
    </w:p>
    <w:p w14:paraId="0A02F0D9"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2DDE785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ABB94B2"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9444A81"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color w:val="000000"/>
          <w:lang w:eastAsia="ru-RU"/>
        </w:rPr>
        <w:t>Расходы, связанные с возвратом Товара ненадлежащего качества, осуществляются за счет средств Поставщика.</w:t>
      </w:r>
    </w:p>
    <w:p w14:paraId="6BEB088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color w:val="000000"/>
          <w:lang w:eastAsia="ru-RU"/>
        </w:rPr>
        <w:t xml:space="preserve">6.9. Товар, не соответствующий по качеству условиям настоящего Договора, считается не поставленным. </w:t>
      </w:r>
    </w:p>
    <w:p w14:paraId="32B34929"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6.10. Обязанность Поставщика по поставке Товара считается исполненной в момент подписания Заказчиком передаточных документов.</w:t>
      </w:r>
    </w:p>
    <w:p w14:paraId="230A7832"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3B1E8E2" w14:textId="77777777" w:rsidR="00FE3615" w:rsidRPr="00FE3615" w:rsidRDefault="00FE3615" w:rsidP="00FE3615">
      <w:pPr>
        <w:spacing w:after="0" w:line="240" w:lineRule="auto"/>
        <w:ind w:firstLine="709"/>
        <w:jc w:val="both"/>
        <w:rPr>
          <w:rFonts w:ascii="Times New Roman" w:eastAsia="Times New Roman" w:hAnsi="Times New Roman"/>
          <w:lang w:eastAsia="ru-RU"/>
        </w:rPr>
      </w:pPr>
    </w:p>
    <w:p w14:paraId="3B401452" w14:textId="77777777" w:rsidR="00FE3615" w:rsidRPr="00FE3615" w:rsidRDefault="00FE3615" w:rsidP="00FE3615">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7. ГАРАНТИЙНЫЕ ОБЯЗАТЕЛЬСТВА</w:t>
      </w:r>
    </w:p>
    <w:p w14:paraId="24586F0C"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7.1. Поставщик гарантирует качество и безопасность поставляемого Товара, соответствие с действующими стандартами, утвержденными на соответствующий вид Товара, технических условий и </w:t>
      </w:r>
      <w:proofErr w:type="gramStart"/>
      <w:r w:rsidRPr="00FE3615">
        <w:rPr>
          <w:rFonts w:ascii="Times New Roman" w:eastAsia="Times New Roman" w:hAnsi="Times New Roman"/>
          <w:lang w:eastAsia="ru-RU"/>
        </w:rPr>
        <w:t>других нормативов</w:t>
      </w:r>
      <w:proofErr w:type="gramEnd"/>
      <w:r w:rsidRPr="00FE3615">
        <w:rPr>
          <w:rFonts w:ascii="Times New Roman" w:eastAsia="Times New Roman" w:hAnsi="Times New Roman"/>
          <w:lang w:eastAsia="ru-RU"/>
        </w:rPr>
        <w:t xml:space="preserve"> оформленных в соответствии с требованиями действующего законодательства Российской Федерации.</w:t>
      </w:r>
    </w:p>
    <w:p w14:paraId="6FA8F05B"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выставочным экземпляром, оригинальным (фирмы-производителя), дата производства Товара не более 6 месяцев от момента отгрузки Товара Заказчику.</w:t>
      </w:r>
    </w:p>
    <w:p w14:paraId="3F19BA76"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lastRenderedPageBreak/>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w:t>
      </w:r>
    </w:p>
    <w:p w14:paraId="59130DD1" w14:textId="77777777" w:rsidR="00FE3615" w:rsidRPr="00FE3615" w:rsidRDefault="00FE3615" w:rsidP="00FE3615">
      <w:pPr>
        <w:tabs>
          <w:tab w:val="left" w:pos="709"/>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7.4. Гарантийный срок должен составлять не менее 1-го года с момента передачи Поставщиком Товара Заказчику.</w:t>
      </w:r>
    </w:p>
    <w:p w14:paraId="4B05F9AB"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F4800CB"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8534642"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DBB3C00"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2F9A6AA"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7.9. Товар ненадлежащего качества возвращается Поставщику за его счет после поставки нового Товара.</w:t>
      </w:r>
    </w:p>
    <w:p w14:paraId="4E7B995B"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7.10. При спорных вопросах о причинах возникновения недостатков в Товаре Поставщик оставляет за собой право проведения экспертизы.</w:t>
      </w:r>
    </w:p>
    <w:p w14:paraId="76B70A7A"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olor w:val="0000FF"/>
          <w:szCs w:val="24"/>
          <w:lang w:eastAsia="ru-RU"/>
        </w:rPr>
      </w:pPr>
      <w:r w:rsidRPr="00FE3615">
        <w:rPr>
          <w:rFonts w:ascii="Times New Roman" w:eastAsia="Times New Roman" w:hAnsi="Times New Roman"/>
          <w:lang w:eastAsia="ru-RU"/>
        </w:rPr>
        <w:t>7.11. Датой исполнения обязательств Поставщика по Договору по гарантии на Товар считается дата окончания гарантийного срока</w:t>
      </w:r>
      <w:r w:rsidRPr="00FE3615">
        <w:rPr>
          <w:rFonts w:ascii="Times New Roman" w:eastAsia="Arial" w:hAnsi="Times New Roman"/>
          <w:color w:val="0000FF"/>
          <w:szCs w:val="24"/>
          <w:lang w:eastAsia="ru-RU"/>
        </w:rPr>
        <w:t>.</w:t>
      </w:r>
    </w:p>
    <w:p w14:paraId="6719E307"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olor w:val="0000FF"/>
          <w:szCs w:val="24"/>
          <w:lang w:eastAsia="ru-RU"/>
        </w:rPr>
      </w:pPr>
    </w:p>
    <w:p w14:paraId="6727755B" w14:textId="77777777" w:rsidR="00FE3615" w:rsidRPr="00FE3615" w:rsidRDefault="00FE3615" w:rsidP="00FE3615">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r w:rsidRPr="00FE3615">
        <w:rPr>
          <w:rFonts w:ascii="Times New Roman" w:eastAsia="Times New Roman" w:hAnsi="Times New Roman"/>
          <w:b/>
          <w:lang w:eastAsia="ru-RU"/>
        </w:rPr>
        <w:t xml:space="preserve">8. ОБЕСПЕЧЕНИЕ ИСПОЛНЕНИЯ ДОГОВОРА </w:t>
      </w:r>
    </w:p>
    <w:p w14:paraId="6FCE20E3" w14:textId="77777777" w:rsidR="00FE3615" w:rsidRPr="00FE3615" w:rsidRDefault="00FE3615" w:rsidP="00FE3615">
      <w:pPr>
        <w:tabs>
          <w:tab w:val="left" w:pos="426"/>
        </w:tabs>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 xml:space="preserve">8.1. </w:t>
      </w:r>
      <w:r w:rsidRPr="00FE3615">
        <w:rPr>
          <w:rFonts w:ascii="Times New Roman" w:eastAsia="Times New Roman" w:hAnsi="Times New Roman"/>
          <w:lang w:eastAsia="ru-RU"/>
        </w:rPr>
        <w:t>Обеспечение исполнения настоящего Договора предоставляется Поставщиком на сумму: 677 196 (Шестьсот семьдесят семь тысяч сто девяносто шесть) рублей 00 копеек, что составляет 5% от начальной (максимальной) цены Договора, указанной в извещении об осуществлении закупки.</w:t>
      </w:r>
      <w:r w:rsidRPr="00FE3615">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Договора.</w:t>
      </w:r>
    </w:p>
    <w:p w14:paraId="51D095D5"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zh-CN"/>
        </w:rPr>
        <w:t xml:space="preserve">8.2. </w:t>
      </w:r>
      <w:r w:rsidRPr="00FE3615">
        <w:rPr>
          <w:rFonts w:ascii="Times New Roman" w:eastAsia="Times New Roman" w:hAnsi="Times New Roman"/>
          <w:iCs/>
          <w:lang w:eastAsia="ru-RU"/>
        </w:rPr>
        <w:t xml:space="preserve">В </w:t>
      </w:r>
      <w:r w:rsidRPr="00FE3615">
        <w:rPr>
          <w:rFonts w:ascii="Times New Roman" w:eastAsia="Times New Roman" w:hAnsi="Times New Roman"/>
          <w:lang w:eastAsia="zh-CN"/>
        </w:rPr>
        <w:t>случае</w:t>
      </w:r>
      <w:r w:rsidRPr="00FE3615">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FE3615">
        <w:rPr>
          <w:rFonts w:ascii="Times New Roman" w:eastAsia="Times New Roman" w:hAnsi="Times New Roman"/>
          <w:lang w:eastAsia="zh-CN"/>
        </w:rPr>
        <w:t>Договор</w:t>
      </w:r>
      <w:r w:rsidRPr="00FE3615">
        <w:rPr>
          <w:rFonts w:ascii="Times New Roman" w:eastAsia="Times New Roman" w:hAnsi="Times New Roman"/>
          <w:iCs/>
          <w:lang w:eastAsia="ru-RU"/>
        </w:rPr>
        <w:t xml:space="preserve">, </w:t>
      </w:r>
      <w:r w:rsidRPr="00FE3615">
        <w:rPr>
          <w:rFonts w:ascii="Times New Roman" w:eastAsia="Times New Roman" w:hAnsi="Times New Roman"/>
          <w:lang w:eastAsia="ru-RU"/>
        </w:rPr>
        <w:t xml:space="preserve">предоставляет обеспечение исполнения </w:t>
      </w:r>
      <w:r w:rsidRPr="00FE3615">
        <w:rPr>
          <w:rFonts w:ascii="Times New Roman" w:eastAsia="Times New Roman" w:hAnsi="Times New Roman"/>
          <w:lang w:eastAsia="zh-CN"/>
        </w:rPr>
        <w:t>Договор</w:t>
      </w:r>
      <w:r w:rsidRPr="00FE3615">
        <w:rPr>
          <w:rFonts w:ascii="Times New Roman" w:eastAsia="Times New Roman" w:hAnsi="Times New Roman"/>
          <w:lang w:eastAsia="ru-RU"/>
        </w:rPr>
        <w:t xml:space="preserve">а в размере, превышающем в полтора раза размер обеспечения исполнения </w:t>
      </w:r>
      <w:r w:rsidRPr="00FE3615">
        <w:rPr>
          <w:rFonts w:ascii="Times New Roman" w:eastAsia="Times New Roman" w:hAnsi="Times New Roman"/>
          <w:lang w:eastAsia="zh-CN"/>
        </w:rPr>
        <w:t>Договор</w:t>
      </w:r>
      <w:r w:rsidRPr="00FE3615">
        <w:rPr>
          <w:rFonts w:ascii="Times New Roman" w:eastAsia="Times New Roman" w:hAnsi="Times New Roman"/>
          <w:lang w:eastAsia="ru-RU"/>
        </w:rPr>
        <w:t>а, что составляет 1 015 794 (Один миллион пятнадцать тысяч семьсот девяносто четыре) рубля 00 копеек, или предоставляет информацию, подтверждающую добросовестность Поставщика.</w:t>
      </w:r>
    </w:p>
    <w:p w14:paraId="4A10DF79" w14:textId="77777777" w:rsidR="00FE3615" w:rsidRPr="00FE3615" w:rsidRDefault="00FE3615" w:rsidP="00FE3615">
      <w:pPr>
        <w:tabs>
          <w:tab w:val="left" w:pos="426"/>
        </w:tabs>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 xml:space="preserve">8.3. Если обеспечение исполнения Договора представляется в виде передачи </w:t>
      </w:r>
      <w:r w:rsidRPr="00FE3615">
        <w:rPr>
          <w:rFonts w:ascii="Times New Roman" w:eastAsia="Times New Roman" w:hAnsi="Times New Roman"/>
          <w:color w:val="000000"/>
          <w:lang w:eastAsia="ru-RU"/>
        </w:rPr>
        <w:t>Заказчику</w:t>
      </w:r>
      <w:r w:rsidRPr="00FE3615">
        <w:rPr>
          <w:rFonts w:ascii="Times New Roman" w:eastAsia="Times New Roman" w:hAnsi="Times New Roman"/>
          <w:lang w:eastAsia="zh-CN"/>
        </w:rPr>
        <w:t xml:space="preserve"> в залог денежных средств, </w:t>
      </w:r>
      <w:r w:rsidRPr="00FE3615">
        <w:rPr>
          <w:rFonts w:ascii="Times New Roman" w:eastAsia="Times New Roman" w:hAnsi="Times New Roman"/>
          <w:lang w:eastAsia="ru-RU"/>
        </w:rPr>
        <w:t>Поставщик</w:t>
      </w:r>
      <w:r w:rsidRPr="00FE3615">
        <w:rPr>
          <w:rFonts w:ascii="Times New Roman" w:eastAsia="Times New Roman" w:hAnsi="Times New Roman"/>
          <w:lang w:eastAsia="zh-CN"/>
        </w:rPr>
        <w:t xml:space="preserve">, с которым заключается Договор, перечисляет сумму залога денежных средств, указанную в п. </w:t>
      </w:r>
      <w:proofErr w:type="gramStart"/>
      <w:r w:rsidRPr="00FE3615">
        <w:rPr>
          <w:rFonts w:ascii="Times New Roman" w:eastAsia="Times New Roman" w:hAnsi="Times New Roman"/>
          <w:lang w:eastAsia="zh-CN"/>
        </w:rPr>
        <w:t>8._</w:t>
      </w:r>
      <w:proofErr w:type="gramEnd"/>
      <w:r w:rsidRPr="00FE3615">
        <w:rPr>
          <w:rFonts w:ascii="Times New Roman" w:eastAsia="Times New Roman" w:hAnsi="Times New Roman"/>
          <w:lang w:eastAsia="zh-CN"/>
        </w:rPr>
        <w:t xml:space="preserve">,  на счёт </w:t>
      </w:r>
      <w:r w:rsidRPr="00FE3615">
        <w:rPr>
          <w:rFonts w:ascii="Times New Roman" w:eastAsia="Times New Roman" w:hAnsi="Times New Roman"/>
          <w:color w:val="000000"/>
          <w:lang w:eastAsia="ru-RU"/>
        </w:rPr>
        <w:t xml:space="preserve">Заказчика </w:t>
      </w:r>
      <w:r w:rsidRPr="00FE3615">
        <w:rPr>
          <w:rFonts w:ascii="Times New Roman" w:eastAsia="Times New Roman" w:hAnsi="Times New Roman"/>
          <w:lang w:eastAsia="zh-CN"/>
        </w:rPr>
        <w:t>по указанным реквизитам:</w:t>
      </w:r>
    </w:p>
    <w:p w14:paraId="045A0FA9" w14:textId="77777777" w:rsidR="00FE3615" w:rsidRPr="00FE3615" w:rsidRDefault="00FE3615" w:rsidP="00FE3615">
      <w:pPr>
        <w:tabs>
          <w:tab w:val="left" w:pos="2127"/>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i/>
          <w:lang w:eastAsia="ru-RU"/>
        </w:rPr>
        <w:t xml:space="preserve">МУП «Водоканал» </w:t>
      </w:r>
    </w:p>
    <w:p w14:paraId="0E176CB0" w14:textId="77777777" w:rsidR="00FE3615" w:rsidRPr="00FE3615" w:rsidRDefault="00FE3615" w:rsidP="00FE3615">
      <w:pPr>
        <w:tabs>
          <w:tab w:val="left" w:pos="2127"/>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ИНН 1215020390 </w:t>
      </w:r>
    </w:p>
    <w:p w14:paraId="33B14872" w14:textId="77777777" w:rsidR="00FE3615" w:rsidRPr="00FE3615" w:rsidRDefault="00FE3615" w:rsidP="00FE3615">
      <w:pPr>
        <w:tabs>
          <w:tab w:val="left" w:pos="2127"/>
        </w:tab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КПП 121501001</w:t>
      </w:r>
    </w:p>
    <w:p w14:paraId="33351335" w14:textId="77777777" w:rsidR="00FE3615" w:rsidRPr="00FE3615" w:rsidRDefault="00FE3615" w:rsidP="00FE3615">
      <w:pPr>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color w:val="000000"/>
          <w:lang w:eastAsia="ru-RU"/>
        </w:rPr>
        <w:t>Расчетный счет 40702810300000050227</w:t>
      </w:r>
    </w:p>
    <w:p w14:paraId="162EB146" w14:textId="77777777" w:rsidR="00FE3615" w:rsidRPr="00FE3615" w:rsidRDefault="00FE3615" w:rsidP="00FE3615">
      <w:pPr>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color w:val="000000"/>
          <w:lang w:eastAsia="ru-RU"/>
        </w:rPr>
        <w:t xml:space="preserve">Банк получателя: ГПБ (АО) </w:t>
      </w:r>
    </w:p>
    <w:p w14:paraId="185375D1"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Корреспондентский счет 30101810200000000823</w:t>
      </w:r>
    </w:p>
    <w:p w14:paraId="54DB8CEB"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БИК 044525823</w:t>
      </w:r>
    </w:p>
    <w:p w14:paraId="05BA03D8" w14:textId="77777777" w:rsidR="00FE3615" w:rsidRPr="00FE3615" w:rsidRDefault="00FE3615" w:rsidP="00FE3615">
      <w:pPr>
        <w:tabs>
          <w:tab w:val="left" w:pos="426"/>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ru-RU"/>
        </w:rPr>
        <w:t xml:space="preserve">Назначение платежа: </w:t>
      </w:r>
      <w:r w:rsidRPr="00FE3615">
        <w:rPr>
          <w:rFonts w:ascii="Times New Roman" w:eastAsia="Times New Roman" w:hAnsi="Times New Roman"/>
          <w:bCs/>
          <w:lang w:eastAsia="ru-RU"/>
        </w:rPr>
        <w:t xml:space="preserve">«Обеспечение исполнения </w:t>
      </w:r>
      <w:r w:rsidRPr="00FE3615">
        <w:rPr>
          <w:rFonts w:ascii="Times New Roman" w:eastAsia="Times New Roman" w:hAnsi="Times New Roman"/>
          <w:lang w:eastAsia="zh-CN"/>
        </w:rPr>
        <w:t>Договора на</w:t>
      </w:r>
      <w:r w:rsidRPr="00FE3615">
        <w:rPr>
          <w:rFonts w:ascii="Times New Roman" w:eastAsia="Times New Roman" w:hAnsi="Times New Roman"/>
          <w:lang w:eastAsia="ru-RU"/>
        </w:rPr>
        <w:t xml:space="preserve"> </w:t>
      </w:r>
      <w:r w:rsidRPr="00FE3615">
        <w:rPr>
          <w:rFonts w:ascii="Times New Roman" w:hAnsi="Times New Roman"/>
          <w:lang w:eastAsia="ar-SA"/>
        </w:rPr>
        <w:t>поставку флокулянта</w:t>
      </w:r>
      <w:r w:rsidRPr="00FE3615">
        <w:rPr>
          <w:rFonts w:ascii="Times New Roman" w:eastAsia="Times New Roman" w:hAnsi="Times New Roman"/>
          <w:lang w:eastAsia="ru-RU"/>
        </w:rPr>
        <w:t>».</w:t>
      </w:r>
    </w:p>
    <w:p w14:paraId="4C321B3B"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FE3615">
        <w:rPr>
          <w:rFonts w:ascii="Times New Roman" w:eastAsia="Times New Roman" w:hAnsi="Times New Roman"/>
          <w:lang w:eastAsia="zh-CN"/>
        </w:rPr>
        <w:lastRenderedPageBreak/>
        <w:t>не допускается. Внесение денежных средств в качестве обеспечения исполнения Договора подтверждается платежным поручением.</w:t>
      </w:r>
    </w:p>
    <w:p w14:paraId="394B9541"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3A9AAE4"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F0DC339"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8.6. Поставщик обязан предоставить Заказчику оригинал независимой гарантии в течение пяти дней с момента заключения Договора.</w:t>
      </w:r>
    </w:p>
    <w:p w14:paraId="0E0725BF"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8.7. Срок действия независимой гарантии должен превышать срок действия Договора не менее чем на один месяц.</w:t>
      </w:r>
    </w:p>
    <w:p w14:paraId="433FC12A"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FE24B9C"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77B9A55"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BDC6FB1"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2B5B7B5" w14:textId="77777777" w:rsidR="00FE3615" w:rsidRPr="00FE3615" w:rsidRDefault="00FE3615" w:rsidP="00FE361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FE3615">
        <w:rPr>
          <w:rFonts w:ascii="Times New Roman" w:eastAsia="Times New Roman" w:hAnsi="Times New Roman"/>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05595DC" w14:textId="77777777" w:rsidR="00FE3615" w:rsidRPr="00FE3615" w:rsidRDefault="00FE3615" w:rsidP="00FE3615">
      <w:pPr>
        <w:tabs>
          <w:tab w:val="left" w:pos="709"/>
          <w:tab w:val="left" w:pos="1120"/>
        </w:tabs>
        <w:autoSpaceDE w:val="0"/>
        <w:autoSpaceDN w:val="0"/>
        <w:adjustRightInd w:val="0"/>
        <w:spacing w:after="0" w:line="240" w:lineRule="auto"/>
        <w:ind w:firstLine="709"/>
        <w:rPr>
          <w:rFonts w:ascii="Times New Roman" w:eastAsia="Times New Roman" w:hAnsi="Times New Roman"/>
          <w:lang w:eastAsia="zh-CN"/>
        </w:rPr>
      </w:pPr>
    </w:p>
    <w:p w14:paraId="1E630379" w14:textId="77777777" w:rsidR="00FE3615" w:rsidRPr="00FE3615" w:rsidRDefault="00FE3615" w:rsidP="00FE3615">
      <w:pPr>
        <w:tabs>
          <w:tab w:val="left" w:pos="709"/>
        </w:tabs>
        <w:spacing w:after="0" w:line="240" w:lineRule="auto"/>
        <w:ind w:firstLine="709"/>
        <w:jc w:val="center"/>
        <w:rPr>
          <w:rFonts w:ascii="Times New Roman" w:eastAsia="Times New Roman" w:hAnsi="Times New Roman"/>
          <w:b/>
          <w:position w:val="-1"/>
          <w:lang w:eastAsia="ru-RU"/>
        </w:rPr>
      </w:pPr>
      <w:r w:rsidRPr="00FE3615">
        <w:rPr>
          <w:rFonts w:ascii="Times New Roman" w:eastAsia="Times New Roman" w:hAnsi="Times New Roman"/>
          <w:b/>
          <w:bCs/>
          <w:position w:val="-1"/>
          <w:lang w:eastAsia="ru-RU"/>
        </w:rPr>
        <w:t xml:space="preserve">9. </w:t>
      </w:r>
      <w:r w:rsidRPr="00FE3615">
        <w:rPr>
          <w:rFonts w:ascii="Times New Roman" w:eastAsia="Times New Roman" w:hAnsi="Times New Roman"/>
          <w:b/>
          <w:position w:val="-1"/>
          <w:lang w:eastAsia="ru-RU"/>
        </w:rPr>
        <w:t>ОТВЕТСТВЕННОСТЬ СТОРОН</w:t>
      </w:r>
    </w:p>
    <w:p w14:paraId="5788F7D2" w14:textId="77777777" w:rsidR="00FE3615" w:rsidRPr="00FE3615" w:rsidRDefault="00FE3615" w:rsidP="00FE3615">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9.1. При нарушении условий Договора Стороны несут ответственность в соответствии с </w:t>
      </w:r>
      <w:r w:rsidRPr="00FE3615">
        <w:rPr>
          <w:rFonts w:ascii="Times New Roman" w:eastAsia="Times New Roman" w:hAnsi="Times New Roman"/>
          <w:lang w:eastAsia="zh-CN"/>
        </w:rPr>
        <w:t>ГК РФ,</w:t>
      </w:r>
      <w:r w:rsidRPr="00FE3615">
        <w:rPr>
          <w:rFonts w:ascii="Times New Roman" w:eastAsia="Times New Roman" w:hAnsi="Times New Roman"/>
          <w:lang w:eastAsia="ru-RU"/>
        </w:rPr>
        <w:t xml:space="preserve"> Правилами, утвержденными постановлением Правительства Российской Федерации от 30.08.2017 г. № 1042 и настоящим Договором. </w:t>
      </w:r>
    </w:p>
    <w:p w14:paraId="3C981C57"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2840268"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14:paraId="0D5D3098"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14:paraId="4B1DDE68"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w:t>
      </w:r>
      <w:r w:rsidRPr="00FE3615">
        <w:rPr>
          <w:rFonts w:ascii="Times New Roman" w:eastAsia="Times New Roman" w:hAnsi="Times New Roman"/>
          <w:lang w:eastAsia="ru-RU"/>
        </w:rPr>
        <w:lastRenderedPageBreak/>
        <w:t>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3EA158B"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6496690"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а) 1000 рублей, если цена Договора не превышает 3 млн. рублей (включительно);</w:t>
      </w:r>
    </w:p>
    <w:p w14:paraId="58F07FD2"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б) 5000 рублей, если цена Договора составляет от 3 млн. рублей до 50 млн. рублей (включительно).</w:t>
      </w:r>
    </w:p>
    <w:p w14:paraId="1D648F81"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5E21723"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D9E7A4C" w14:textId="77777777" w:rsidR="00FE3615" w:rsidRPr="00FE3615" w:rsidRDefault="00FE3615" w:rsidP="00FE3615">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4405786" w14:textId="77777777" w:rsidR="00FE3615" w:rsidRPr="00FE3615" w:rsidRDefault="00FE3615" w:rsidP="00FE3615">
      <w:pPr>
        <w:tabs>
          <w:tab w:val="left" w:pos="709"/>
        </w:tabs>
        <w:spacing w:after="0" w:line="240" w:lineRule="auto"/>
        <w:ind w:firstLine="709"/>
        <w:jc w:val="center"/>
        <w:rPr>
          <w:rFonts w:ascii="Times New Roman" w:eastAsia="Times New Roman" w:hAnsi="Times New Roman"/>
          <w:b/>
          <w:lang w:eastAsia="ru-RU"/>
        </w:rPr>
      </w:pPr>
    </w:p>
    <w:p w14:paraId="636A9F9F" w14:textId="77777777" w:rsidR="00FE3615" w:rsidRPr="00FE3615" w:rsidRDefault="00FE3615" w:rsidP="00FE3615">
      <w:pPr>
        <w:tabs>
          <w:tab w:val="left" w:pos="709"/>
        </w:tabs>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10. ОБСТОЯТЕЛЬСТВА НЕПРЕОДОЛИМОЙ СИЛЫ</w:t>
      </w:r>
    </w:p>
    <w:p w14:paraId="0C7A7EFE"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2667CC9"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0CE12C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CB3E58A"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10.4. Если обстоятельства, указанные в </w:t>
      </w:r>
      <w:hyperlink r:id="rId15" w:history="1">
        <w:r w:rsidRPr="00FE3615">
          <w:rPr>
            <w:rFonts w:ascii="Times New Roman" w:eastAsia="Times New Roman" w:hAnsi="Times New Roman"/>
            <w:lang w:eastAsia="ru-RU"/>
          </w:rPr>
          <w:t>п. 10.1</w:t>
        </w:r>
      </w:hyperlink>
      <w:r w:rsidRPr="00FE3615">
        <w:rPr>
          <w:rFonts w:ascii="Times New Roman" w:eastAsia="Times New Roman" w:hAnsi="Times New Roman"/>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C79B945"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4C5799D"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b/>
          <w:szCs w:val="24"/>
          <w:lang w:eastAsia="ru-RU"/>
        </w:rPr>
      </w:pPr>
    </w:p>
    <w:p w14:paraId="66D744F0" w14:textId="77777777" w:rsidR="00FE3615" w:rsidRPr="00FE3615" w:rsidRDefault="00FE3615" w:rsidP="00FE3615">
      <w:pPr>
        <w:widowControl w:val="0"/>
        <w:tabs>
          <w:tab w:val="left" w:pos="709"/>
        </w:tabs>
        <w:suppressAutoHyphens/>
        <w:spacing w:after="0" w:line="240" w:lineRule="auto"/>
        <w:ind w:left="1414"/>
        <w:jc w:val="center"/>
        <w:rPr>
          <w:rFonts w:ascii="Times New Roman" w:eastAsia="Arial" w:hAnsi="Times New Roman"/>
          <w:b/>
          <w:lang w:eastAsia="ar-SA"/>
        </w:rPr>
      </w:pPr>
      <w:r w:rsidRPr="00FE3615">
        <w:rPr>
          <w:rFonts w:ascii="Times New Roman" w:eastAsia="Arial" w:hAnsi="Times New Roman"/>
          <w:b/>
          <w:lang w:eastAsia="ar-SA"/>
        </w:rPr>
        <w:t>11. СРОК ДЕЙСТВИЯ И ПОРЯДОК ИЗМЕНЕНИЯ ДОГОВОРА</w:t>
      </w:r>
    </w:p>
    <w:p w14:paraId="6B7CA146" w14:textId="77777777" w:rsidR="00FE3615" w:rsidRPr="00FE3615" w:rsidRDefault="00FE3615" w:rsidP="00FE3615">
      <w:pPr>
        <w:widowControl w:val="0"/>
        <w:tabs>
          <w:tab w:val="left" w:pos="709"/>
        </w:tabs>
        <w:suppressAutoHyphens/>
        <w:spacing w:after="0" w:line="240" w:lineRule="auto"/>
        <w:ind w:firstLine="709"/>
        <w:jc w:val="both"/>
        <w:rPr>
          <w:rFonts w:ascii="Times New Roman" w:eastAsia="Arial" w:hAnsi="Times New Roman"/>
          <w:lang w:eastAsia="ar-SA"/>
        </w:rPr>
      </w:pPr>
      <w:r w:rsidRPr="00FE3615">
        <w:rPr>
          <w:rFonts w:ascii="Times New Roman" w:eastAsia="Arial" w:hAnsi="Times New Roman"/>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743DE76" w14:textId="77777777" w:rsidR="00FE3615" w:rsidRPr="00FE3615" w:rsidRDefault="00FE3615" w:rsidP="00FE3615">
      <w:pPr>
        <w:widowControl w:val="0"/>
        <w:tabs>
          <w:tab w:val="left" w:pos="709"/>
        </w:tabs>
        <w:suppressAutoHyphens/>
        <w:spacing w:after="0" w:line="240" w:lineRule="auto"/>
        <w:ind w:firstLine="709"/>
        <w:jc w:val="both"/>
        <w:rPr>
          <w:rFonts w:ascii="Times New Roman" w:eastAsia="Arial" w:hAnsi="Times New Roman"/>
          <w:lang w:eastAsia="ar-SA"/>
        </w:rPr>
      </w:pPr>
      <w:r w:rsidRPr="00FE3615">
        <w:rPr>
          <w:rFonts w:ascii="Times New Roman" w:eastAsia="Arial" w:hAnsi="Times New Roman"/>
          <w:lang w:eastAsia="ar-SA"/>
        </w:rPr>
        <w:t>11.2. По соглашению сторон срок действия Договора может быть продлен.</w:t>
      </w:r>
    </w:p>
    <w:p w14:paraId="71BA1B39"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11.3. Окончание срока действия Договора или его расторжение не освобождает стороны от ответственности за его нарушение.</w:t>
      </w:r>
    </w:p>
    <w:p w14:paraId="0BB3490E"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p>
    <w:p w14:paraId="78064E90" w14:textId="77777777" w:rsidR="00FE3615" w:rsidRPr="00FE3615" w:rsidRDefault="00FE3615" w:rsidP="00FE3615">
      <w:pPr>
        <w:widowControl w:val="0"/>
        <w:tabs>
          <w:tab w:val="left" w:pos="709"/>
        </w:tabs>
        <w:suppressAutoHyphens/>
        <w:spacing w:after="0" w:line="240" w:lineRule="auto"/>
        <w:ind w:left="1414"/>
        <w:jc w:val="center"/>
        <w:rPr>
          <w:rFonts w:ascii="Times New Roman" w:eastAsia="Arial" w:hAnsi="Times New Roman"/>
          <w:b/>
          <w:lang w:eastAsia="ar-SA"/>
        </w:rPr>
      </w:pPr>
      <w:r w:rsidRPr="00FE3615">
        <w:rPr>
          <w:rFonts w:ascii="Times New Roman" w:eastAsia="Arial" w:hAnsi="Times New Roman"/>
          <w:b/>
          <w:lang w:eastAsia="ar-SA"/>
        </w:rPr>
        <w:t>12. ПОРЯДОК УРЕГУЛИРОВАНИЯ СПОРОВ</w:t>
      </w:r>
    </w:p>
    <w:p w14:paraId="2500D829" w14:textId="77777777" w:rsidR="00FE3615" w:rsidRPr="00FE3615" w:rsidRDefault="00FE3615" w:rsidP="00FE3615">
      <w:pPr>
        <w:suppressAutoHyphens/>
        <w:autoSpaceDE w:val="0"/>
        <w:autoSpaceDN w:val="0"/>
        <w:adjustRightInd w:val="0"/>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lang w:eastAsia="ru-RU"/>
        </w:rPr>
        <w:t xml:space="preserve">12.1. </w:t>
      </w:r>
      <w:r w:rsidRPr="00FE3615">
        <w:rPr>
          <w:rFonts w:ascii="Times New Roman" w:eastAsia="Times New Roman" w:hAnsi="Times New Roman"/>
          <w:color w:val="000000"/>
          <w:lang w:eastAsia="ru-RU"/>
        </w:rPr>
        <w:t xml:space="preserve">Все споры и разногласия между сторонами, которые могут возникнуть </w:t>
      </w:r>
      <w:r w:rsidRPr="00FE3615">
        <w:rPr>
          <w:rFonts w:ascii="Times New Roman" w:eastAsia="Times New Roman" w:hAnsi="Times New Roman"/>
          <w:color w:val="000000"/>
          <w:lang w:eastAsia="ru-RU"/>
        </w:rPr>
        <w:br/>
        <w:t>по настоящему Договору или в связи с ним, решаются путем переговоров.</w:t>
      </w:r>
    </w:p>
    <w:p w14:paraId="2C715B76" w14:textId="77777777" w:rsidR="00FE3615" w:rsidRPr="00FE3615" w:rsidRDefault="00FE3615" w:rsidP="00FE3615">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3CE8B0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lastRenderedPageBreak/>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5B90247" w14:textId="77777777" w:rsidR="00FE3615" w:rsidRPr="00FE3615" w:rsidRDefault="00FE3615" w:rsidP="00FE3615">
      <w:pPr>
        <w:tabs>
          <w:tab w:val="left" w:pos="709"/>
        </w:tabs>
        <w:autoSpaceDE w:val="0"/>
        <w:autoSpaceDN w:val="0"/>
        <w:adjustRightInd w:val="0"/>
        <w:spacing w:after="0" w:line="240" w:lineRule="auto"/>
        <w:ind w:firstLine="709"/>
        <w:jc w:val="both"/>
        <w:outlineLvl w:val="1"/>
        <w:rPr>
          <w:rFonts w:ascii="Times New Roman" w:eastAsia="Times New Roman" w:hAnsi="Times New Roman"/>
          <w:lang w:eastAsia="ru-RU"/>
        </w:rPr>
      </w:pPr>
    </w:p>
    <w:p w14:paraId="55996377" w14:textId="77777777" w:rsidR="00FE3615" w:rsidRPr="00FE3615" w:rsidRDefault="00FE3615" w:rsidP="00FE3615">
      <w:pPr>
        <w:tabs>
          <w:tab w:val="left" w:pos="709"/>
        </w:tabs>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13. ПОРЯДОК РАСТОРЖЕНИЯ ДОГОВОРА</w:t>
      </w:r>
    </w:p>
    <w:p w14:paraId="7889A7DD"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 Договор может быть расторгнут:</w:t>
      </w:r>
    </w:p>
    <w:p w14:paraId="53F9CF1B"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по соглашению Сторон;</w:t>
      </w:r>
    </w:p>
    <w:p w14:paraId="318B2889"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в судебном порядке;</w:t>
      </w:r>
    </w:p>
    <w:p w14:paraId="429ECE8F"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1672607"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 Заказчик вправе принять решение об одностороннем отказе от исполнения Договора в следующих случаях:</w:t>
      </w:r>
    </w:p>
    <w:p w14:paraId="4D2AD1D4"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 При существенном нарушении условий Договора Поставщиком:</w:t>
      </w:r>
    </w:p>
    <w:p w14:paraId="7EC09272"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13.2.1.1. В случае просрочки поставки Товара более чем на 10 дней.</w:t>
      </w:r>
    </w:p>
    <w:p w14:paraId="3CBF16DA"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9DC715B"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8F56076"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88275BF"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FEBE2ED"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13.2.2. В иных случаях, предусмотренных действующим законодательством.</w:t>
      </w:r>
    </w:p>
    <w:p w14:paraId="076D5CF7"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994326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155EFFAD"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13.5. Расторжение Договора по соглашению Сторон производится Сторонами путем подписания соответствующего соглашения о расторжении.</w:t>
      </w:r>
    </w:p>
    <w:p w14:paraId="78834A4A" w14:textId="77777777" w:rsidR="00FE3615" w:rsidRPr="00FE3615" w:rsidRDefault="00FE3615" w:rsidP="00FE3615">
      <w:pPr>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FC5ECCC"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71A27F3" w14:textId="77777777" w:rsidR="00FE3615" w:rsidRPr="00FE3615" w:rsidRDefault="00FE3615" w:rsidP="00FE3615">
      <w:pPr>
        <w:shd w:val="clear" w:color="auto" w:fill="FFFFFF"/>
        <w:spacing w:after="0" w:line="240" w:lineRule="auto"/>
        <w:ind w:firstLine="709"/>
        <w:jc w:val="both"/>
        <w:rPr>
          <w:rFonts w:ascii="Times New Roman" w:eastAsia="Times New Roman" w:hAnsi="Times New Roman"/>
          <w:shd w:val="clear" w:color="auto" w:fill="FFFFFF"/>
          <w:lang w:eastAsia="ru-RU"/>
        </w:rPr>
      </w:pPr>
      <w:r w:rsidRPr="00FE3615">
        <w:rPr>
          <w:rFonts w:ascii="Times New Roman" w:eastAsia="Times New Roman" w:hAnsi="Times New Roman"/>
          <w:shd w:val="clear" w:color="auto" w:fill="FFFFFF"/>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17B66F3" w14:textId="77777777" w:rsidR="00FE3615" w:rsidRPr="00FE3615" w:rsidRDefault="00FE3615" w:rsidP="00FE3615">
      <w:pPr>
        <w:shd w:val="clear" w:color="auto" w:fill="FFFFFF"/>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w:t>
      </w:r>
      <w:r w:rsidRPr="00FE3615">
        <w:rPr>
          <w:rFonts w:ascii="Times New Roman" w:eastAsia="Times New Roman" w:hAnsi="Times New Roman"/>
          <w:lang w:eastAsia="ru-RU"/>
        </w:rPr>
        <w:lastRenderedPageBreak/>
        <w:t>получения Заказчиком информации об отсутствии Поставщика по его адресу, указанному в разделе 15 настоящего Договора.</w:t>
      </w:r>
    </w:p>
    <w:p w14:paraId="062951AC" w14:textId="77777777" w:rsidR="00FE3615" w:rsidRPr="00FE3615" w:rsidRDefault="00FE3615" w:rsidP="00FE3615">
      <w:pPr>
        <w:shd w:val="clear" w:color="auto" w:fill="FFFFFF"/>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A2EDB58" w14:textId="77777777" w:rsidR="00FE3615" w:rsidRPr="00FE3615" w:rsidRDefault="00FE3615" w:rsidP="00FE3615">
      <w:pPr>
        <w:shd w:val="clear" w:color="auto" w:fill="FFFFFF"/>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2A1B115" w14:textId="77777777" w:rsidR="00FE3615" w:rsidRPr="00FE3615" w:rsidRDefault="00FE3615" w:rsidP="00FE3615">
      <w:pPr>
        <w:keepNext/>
        <w:keepLines/>
        <w:autoSpaceDE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13.11. При исполнении настоящего Договора изменение его существенных условий допускается по соглашению сторон в следующих случаях:</w:t>
      </w:r>
    </w:p>
    <w:p w14:paraId="4013650B" w14:textId="77777777" w:rsidR="00FE3615" w:rsidRPr="00FE3615" w:rsidRDefault="00FE3615" w:rsidP="00FE3615">
      <w:pPr>
        <w:keepNext/>
        <w:keepLines/>
        <w:autoSpaceDE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3183EEC" w14:textId="77777777" w:rsidR="00FE3615" w:rsidRPr="00FE3615" w:rsidRDefault="00FE3615" w:rsidP="00FE3615">
      <w:pPr>
        <w:keepNext/>
        <w:keepLines/>
        <w:autoSpaceDE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432BB1B" w14:textId="77777777" w:rsidR="00FE3615" w:rsidRPr="00FE3615" w:rsidRDefault="00FE3615" w:rsidP="00FE3615">
      <w:pPr>
        <w:keepNext/>
        <w:keepLines/>
        <w:autoSpaceDE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940A657" w14:textId="77777777" w:rsidR="00FE3615" w:rsidRPr="00FE3615" w:rsidRDefault="00FE3615" w:rsidP="00FE3615">
      <w:pPr>
        <w:keepNext/>
        <w:keepLines/>
        <w:autoSpaceDE w:val="0"/>
        <w:spacing w:after="0" w:line="240" w:lineRule="auto"/>
        <w:ind w:firstLine="709"/>
        <w:jc w:val="both"/>
        <w:rPr>
          <w:rFonts w:ascii="Times New Roman" w:eastAsia="Times New Roman" w:hAnsi="Times New Roman"/>
          <w:lang w:eastAsia="ru-RU"/>
        </w:rPr>
      </w:pPr>
    </w:p>
    <w:p w14:paraId="403A45E6" w14:textId="77777777" w:rsidR="00FE3615" w:rsidRPr="00FE3615" w:rsidRDefault="00FE3615" w:rsidP="00FE36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lang w:eastAsia="ru-RU"/>
        </w:rPr>
      </w:pPr>
      <w:r w:rsidRPr="00FE3615">
        <w:rPr>
          <w:rFonts w:ascii="Times New Roman" w:eastAsia="Times New Roman" w:hAnsi="Times New Roman"/>
          <w:b/>
          <w:lang w:eastAsia="ru-RU"/>
        </w:rPr>
        <w:t>14. ПРОЧИЕ УСЛОВИЯ</w:t>
      </w:r>
    </w:p>
    <w:p w14:paraId="169870C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FE3615">
        <w:rPr>
          <w:rFonts w:ascii="Times New Roman" w:eastAsia="Times New Roman" w:hAnsi="Times New Roman"/>
          <w:lang w:eastAsia="ru-RU"/>
        </w:rPr>
        <w:t xml:space="preserve">14.1. </w:t>
      </w:r>
      <w:r w:rsidRPr="00FE3615">
        <w:rPr>
          <w:rFonts w:ascii="Times New Roman" w:eastAsia="Times New Roman" w:hAnsi="Times New Roman"/>
          <w:color w:val="000000"/>
          <w:lang w:eastAsia="ru-RU"/>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12B7588" w14:textId="77777777" w:rsidR="00FE3615" w:rsidRPr="00FE3615" w:rsidRDefault="00FE3615" w:rsidP="00FE361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B48CA2F" w14:textId="77777777" w:rsidR="00FE3615" w:rsidRPr="00FE3615" w:rsidRDefault="00FE3615" w:rsidP="00FE3615">
      <w:pPr>
        <w:suppressAutoHyphens/>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14.3. Во всем, что не предусмотрено Договором, Стороны руководствуются действующим законодательством Российской Федерации.</w:t>
      </w:r>
    </w:p>
    <w:p w14:paraId="22813695"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14.4. Неотъемлемой частью Договора является:</w:t>
      </w:r>
    </w:p>
    <w:p w14:paraId="5217ACDF" w14:textId="77777777" w:rsidR="00FE3615" w:rsidRPr="00FE3615" w:rsidRDefault="00FE3615" w:rsidP="00FE3615">
      <w:pPr>
        <w:autoSpaceDE w:val="0"/>
        <w:autoSpaceDN w:val="0"/>
        <w:adjustRightInd w:val="0"/>
        <w:spacing w:after="0" w:line="240" w:lineRule="auto"/>
        <w:ind w:firstLine="709"/>
        <w:jc w:val="both"/>
        <w:rPr>
          <w:rFonts w:ascii="Times New Roman" w:eastAsia="Times New Roman" w:hAnsi="Times New Roman"/>
          <w:lang w:eastAsia="ru-RU"/>
        </w:rPr>
      </w:pPr>
      <w:r w:rsidRPr="00FE3615">
        <w:rPr>
          <w:rFonts w:ascii="Times New Roman" w:eastAsia="Times New Roman" w:hAnsi="Times New Roman"/>
          <w:lang w:eastAsia="ru-RU"/>
        </w:rPr>
        <w:t>- Приложение № 1. Спецификация.</w:t>
      </w:r>
    </w:p>
    <w:p w14:paraId="714FD06F" w14:textId="77777777" w:rsidR="00FE3615" w:rsidRPr="00FE3615" w:rsidRDefault="00FE3615" w:rsidP="00FE3615">
      <w:pPr>
        <w:tabs>
          <w:tab w:val="left" w:pos="709"/>
        </w:tabs>
        <w:spacing w:after="0" w:line="240" w:lineRule="auto"/>
        <w:ind w:firstLine="709"/>
        <w:rPr>
          <w:rFonts w:ascii="Times New Roman" w:eastAsia="Times New Roman" w:hAnsi="Times New Roman"/>
          <w:lang w:eastAsia="ru-RU"/>
        </w:rPr>
      </w:pPr>
    </w:p>
    <w:p w14:paraId="1DFC21F8" w14:textId="77777777" w:rsidR="00FE3615" w:rsidRPr="00FE3615" w:rsidRDefault="00FE3615" w:rsidP="00FE3615">
      <w:pPr>
        <w:keepNext/>
        <w:keepLines/>
        <w:shd w:val="clear" w:color="auto" w:fill="FFFFFF"/>
        <w:tabs>
          <w:tab w:val="left" w:pos="1468"/>
        </w:tabs>
        <w:suppressAutoHyphens/>
        <w:spacing w:after="0" w:line="240" w:lineRule="auto"/>
        <w:ind w:firstLine="709"/>
        <w:jc w:val="center"/>
        <w:rPr>
          <w:rFonts w:ascii="Times New Roman" w:hAnsi="Times New Roman"/>
          <w:b/>
          <w:bCs/>
          <w:lang w:eastAsia="zh-CN"/>
        </w:rPr>
      </w:pPr>
      <w:r w:rsidRPr="00FE3615">
        <w:rPr>
          <w:rFonts w:ascii="Times New Roman" w:hAnsi="Times New Roman"/>
          <w:b/>
          <w:bCs/>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FE3615" w:rsidRPr="00FE3615" w14:paraId="4E366C7E" w14:textId="77777777" w:rsidTr="00B214EB">
        <w:trPr>
          <w:trHeight w:val="4513"/>
        </w:trPr>
        <w:tc>
          <w:tcPr>
            <w:tcW w:w="4961" w:type="dxa"/>
            <w:shd w:val="clear" w:color="auto" w:fill="auto"/>
          </w:tcPr>
          <w:p w14:paraId="6CAFF371" w14:textId="77777777" w:rsidR="00FE3615" w:rsidRPr="00FE3615" w:rsidRDefault="00FE3615" w:rsidP="00FE3615">
            <w:pPr>
              <w:suppressAutoHyphens/>
              <w:spacing w:after="0" w:line="216" w:lineRule="auto"/>
              <w:ind w:left="459"/>
              <w:rPr>
                <w:rFonts w:ascii="Times New Roman" w:hAnsi="Times New Roman"/>
                <w:b/>
                <w:bCs/>
                <w:sz w:val="24"/>
                <w:szCs w:val="24"/>
                <w:lang w:eastAsia="zh-CN"/>
              </w:rPr>
            </w:pPr>
            <w:r w:rsidRPr="00FE3615">
              <w:rPr>
                <w:rFonts w:ascii="Times New Roman" w:hAnsi="Times New Roman"/>
                <w:b/>
                <w:bCs/>
                <w:lang w:eastAsia="zh-CN"/>
              </w:rPr>
              <w:t>Заказчик:</w:t>
            </w:r>
          </w:p>
          <w:p w14:paraId="351B39C7" w14:textId="77777777" w:rsidR="00FE3615" w:rsidRPr="00FE3615" w:rsidRDefault="00FE3615" w:rsidP="00FE3615">
            <w:pPr>
              <w:suppressAutoHyphens/>
              <w:spacing w:after="0" w:line="216" w:lineRule="auto"/>
              <w:ind w:left="459"/>
              <w:rPr>
                <w:rFonts w:ascii="Times New Roman" w:hAnsi="Times New Roman"/>
                <w:b/>
                <w:bCs/>
                <w:sz w:val="24"/>
                <w:szCs w:val="24"/>
                <w:lang w:eastAsia="zh-CN"/>
              </w:rPr>
            </w:pPr>
          </w:p>
          <w:p w14:paraId="7084475B"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 xml:space="preserve">МУП «Водоканал» </w:t>
            </w:r>
          </w:p>
          <w:p w14:paraId="1DB25384"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 xml:space="preserve">ИНН/КПП:1215020390/121501001 </w:t>
            </w:r>
          </w:p>
          <w:p w14:paraId="5D3AA054"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Адрес:424039, Республика Марий Эл,</w:t>
            </w:r>
          </w:p>
          <w:p w14:paraId="2D25AB41"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 xml:space="preserve">г. Йошкар-Ола, ул. Дружбы, д.2 </w:t>
            </w:r>
          </w:p>
          <w:p w14:paraId="1927B64E"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р/с 4070281300000050227</w:t>
            </w:r>
          </w:p>
          <w:p w14:paraId="23899213" w14:textId="77777777" w:rsidR="00FE3615" w:rsidRPr="00FE3615" w:rsidRDefault="00FE3615" w:rsidP="00FE3615">
            <w:pPr>
              <w:suppressAutoHyphens/>
              <w:spacing w:after="0" w:line="216" w:lineRule="auto"/>
              <w:ind w:firstLine="425"/>
              <w:rPr>
                <w:rFonts w:ascii="Times New Roman" w:hAnsi="Times New Roman"/>
                <w:spacing w:val="-3"/>
                <w:lang w:eastAsia="zh-CN"/>
              </w:rPr>
            </w:pPr>
            <w:r w:rsidRPr="00FE3615">
              <w:rPr>
                <w:rFonts w:ascii="Times New Roman" w:hAnsi="Times New Roman"/>
                <w:spacing w:val="-3"/>
                <w:lang w:eastAsia="zh-CN"/>
              </w:rPr>
              <w:t>Банк ГПБ (АО)</w:t>
            </w:r>
          </w:p>
          <w:p w14:paraId="6FB59E2B" w14:textId="77777777" w:rsidR="00FE3615" w:rsidRPr="00FE3615" w:rsidRDefault="00FE3615" w:rsidP="00FE3615">
            <w:pPr>
              <w:suppressAutoHyphens/>
              <w:spacing w:after="0" w:line="216" w:lineRule="auto"/>
              <w:ind w:firstLine="425"/>
              <w:rPr>
                <w:rFonts w:ascii="Times New Roman" w:hAnsi="Times New Roman"/>
                <w:spacing w:val="-3"/>
                <w:sz w:val="24"/>
                <w:szCs w:val="24"/>
                <w:lang w:eastAsia="zh-CN"/>
              </w:rPr>
            </w:pPr>
            <w:r w:rsidRPr="00FE3615">
              <w:rPr>
                <w:rFonts w:ascii="Times New Roman" w:hAnsi="Times New Roman"/>
                <w:spacing w:val="-3"/>
                <w:lang w:eastAsia="zh-CN"/>
              </w:rPr>
              <w:t>БИК 044525823,</w:t>
            </w:r>
          </w:p>
          <w:p w14:paraId="2581CB76" w14:textId="77777777" w:rsidR="00FE3615" w:rsidRPr="00FE3615" w:rsidRDefault="00FE3615" w:rsidP="00FE3615">
            <w:pPr>
              <w:suppressAutoHyphens/>
              <w:spacing w:after="0" w:line="216" w:lineRule="auto"/>
              <w:ind w:firstLine="425"/>
              <w:rPr>
                <w:rFonts w:ascii="Times New Roman" w:hAnsi="Times New Roman"/>
                <w:color w:val="000000"/>
                <w:sz w:val="24"/>
                <w:szCs w:val="24"/>
                <w:lang w:eastAsia="zh-CN"/>
              </w:rPr>
            </w:pPr>
            <w:r w:rsidRPr="00FE3615">
              <w:rPr>
                <w:rFonts w:ascii="Times New Roman" w:hAnsi="Times New Roman"/>
                <w:spacing w:val="-3"/>
                <w:lang w:eastAsia="zh-CN"/>
              </w:rPr>
              <w:t>к/с 30101810200000000823,</w:t>
            </w:r>
          </w:p>
          <w:p w14:paraId="7F6740CF" w14:textId="77777777" w:rsidR="00FE3615" w:rsidRPr="00FE3615" w:rsidRDefault="00FE3615" w:rsidP="00FE3615">
            <w:pPr>
              <w:suppressAutoHyphens/>
              <w:spacing w:after="0" w:line="216" w:lineRule="auto"/>
              <w:ind w:firstLine="425"/>
              <w:rPr>
                <w:rFonts w:ascii="Times New Roman" w:hAnsi="Times New Roman"/>
                <w:color w:val="000000"/>
                <w:sz w:val="24"/>
                <w:szCs w:val="24"/>
                <w:lang w:eastAsia="zh-CN"/>
              </w:rPr>
            </w:pPr>
            <w:r w:rsidRPr="00FE3615">
              <w:rPr>
                <w:rFonts w:ascii="Times New Roman" w:hAnsi="Times New Roman"/>
                <w:color w:val="000000"/>
                <w:lang w:eastAsia="zh-CN"/>
              </w:rPr>
              <w:t>ОКПО 03220481,</w:t>
            </w:r>
          </w:p>
          <w:p w14:paraId="372E4853" w14:textId="77777777" w:rsidR="00FE3615" w:rsidRPr="00FE3615" w:rsidRDefault="00FE3615" w:rsidP="00FE3615">
            <w:pPr>
              <w:suppressAutoHyphens/>
              <w:spacing w:after="0" w:line="216" w:lineRule="auto"/>
              <w:ind w:firstLine="425"/>
              <w:rPr>
                <w:rFonts w:ascii="Times New Roman" w:hAnsi="Times New Roman"/>
                <w:color w:val="000000"/>
                <w:sz w:val="24"/>
                <w:szCs w:val="24"/>
                <w:lang w:eastAsia="zh-CN"/>
              </w:rPr>
            </w:pPr>
            <w:r w:rsidRPr="00FE3615">
              <w:rPr>
                <w:rFonts w:ascii="Times New Roman" w:hAnsi="Times New Roman"/>
                <w:color w:val="000000"/>
                <w:lang w:eastAsia="zh-CN"/>
              </w:rPr>
              <w:t>Тел. (8362) 42-77-04</w:t>
            </w:r>
          </w:p>
          <w:p w14:paraId="05996D33" w14:textId="77777777" w:rsidR="00FE3615" w:rsidRPr="00FE3615" w:rsidRDefault="00FE3615" w:rsidP="00FE3615">
            <w:pPr>
              <w:suppressAutoHyphens/>
              <w:spacing w:after="0" w:line="216" w:lineRule="auto"/>
              <w:ind w:firstLine="425"/>
              <w:rPr>
                <w:rFonts w:ascii="Times New Roman" w:hAnsi="Times New Roman"/>
                <w:color w:val="000000"/>
                <w:sz w:val="24"/>
                <w:szCs w:val="24"/>
                <w:lang w:val="en-US" w:eastAsia="zh-CN"/>
              </w:rPr>
            </w:pPr>
            <w:r w:rsidRPr="00FE3615">
              <w:rPr>
                <w:rFonts w:ascii="Times New Roman" w:hAnsi="Times New Roman"/>
                <w:color w:val="000000"/>
                <w:lang w:val="en-US" w:eastAsia="zh-CN"/>
              </w:rPr>
              <w:t>E-mail: snab424039@yandex.ru</w:t>
            </w:r>
          </w:p>
          <w:p w14:paraId="69FEF738" w14:textId="77777777" w:rsidR="00FE3615" w:rsidRPr="00FE3615" w:rsidRDefault="00FE3615" w:rsidP="00FE3615">
            <w:pPr>
              <w:suppressAutoHyphens/>
              <w:spacing w:after="0" w:line="216" w:lineRule="auto"/>
              <w:ind w:firstLine="425"/>
              <w:rPr>
                <w:rFonts w:ascii="Times New Roman" w:hAnsi="Times New Roman"/>
                <w:color w:val="000000"/>
                <w:sz w:val="24"/>
                <w:szCs w:val="24"/>
                <w:lang w:val="en-US" w:eastAsia="zh-CN"/>
              </w:rPr>
            </w:pPr>
          </w:p>
          <w:p w14:paraId="755F1A4C" w14:textId="77777777" w:rsidR="00FE3615" w:rsidRPr="00FE3615" w:rsidRDefault="00FE3615" w:rsidP="00FE3615">
            <w:pPr>
              <w:suppressAutoHyphens/>
              <w:spacing w:after="0" w:line="216" w:lineRule="auto"/>
              <w:ind w:firstLine="425"/>
              <w:rPr>
                <w:rFonts w:ascii="Times New Roman" w:hAnsi="Times New Roman"/>
                <w:color w:val="000000"/>
                <w:sz w:val="24"/>
                <w:szCs w:val="24"/>
                <w:lang w:val="en-US" w:eastAsia="zh-CN"/>
              </w:rPr>
            </w:pPr>
          </w:p>
          <w:p w14:paraId="5C80D895" w14:textId="77777777" w:rsidR="00FE3615" w:rsidRPr="00FE3615" w:rsidRDefault="00FE3615" w:rsidP="00FE3615">
            <w:pPr>
              <w:suppressAutoHyphens/>
              <w:spacing w:after="0" w:line="216" w:lineRule="auto"/>
              <w:ind w:left="459"/>
              <w:rPr>
                <w:rFonts w:ascii="Times New Roman" w:eastAsia="Times New Roman" w:hAnsi="Times New Roman"/>
                <w:b/>
                <w:bCs/>
                <w:sz w:val="24"/>
                <w:szCs w:val="24"/>
                <w:lang w:val="en-US" w:eastAsia="zh-CN"/>
              </w:rPr>
            </w:pPr>
            <w:r w:rsidRPr="00FE3615">
              <w:rPr>
                <w:rFonts w:ascii="Times New Roman" w:hAnsi="Times New Roman"/>
                <w:color w:val="000000"/>
                <w:lang w:val="en-US" w:eastAsia="zh-CN"/>
              </w:rPr>
              <w:t>____________________ / _____________</w:t>
            </w:r>
          </w:p>
          <w:p w14:paraId="5601B973"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FE3615">
              <w:rPr>
                <w:rFonts w:ascii="Times New Roman" w:eastAsia="Arial" w:hAnsi="Times New Roman"/>
                <w:bCs/>
                <w:lang w:eastAsia="zh-CN"/>
              </w:rPr>
              <w:t>М.П.</w:t>
            </w:r>
          </w:p>
          <w:p w14:paraId="1B344B25" w14:textId="77777777" w:rsidR="00FE3615" w:rsidRPr="00FE3615" w:rsidRDefault="00FE3615" w:rsidP="00FE3615">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14:paraId="4033802A" w14:textId="77777777" w:rsidR="00FE3615" w:rsidRPr="00FE3615" w:rsidRDefault="00FE3615" w:rsidP="00FE3615">
            <w:pPr>
              <w:keepNext/>
              <w:keepLines/>
              <w:shd w:val="clear" w:color="auto" w:fill="FFFFFF"/>
              <w:suppressAutoHyphens/>
              <w:snapToGrid w:val="0"/>
              <w:spacing w:after="0" w:line="216" w:lineRule="auto"/>
              <w:ind w:firstLine="425"/>
              <w:jc w:val="both"/>
              <w:rPr>
                <w:rFonts w:ascii="Times New Roman" w:eastAsia="Arial" w:hAnsi="Times New Roman"/>
                <w:bCs/>
                <w:sz w:val="24"/>
                <w:szCs w:val="24"/>
                <w:lang w:eastAsia="zh-CN"/>
              </w:rPr>
            </w:pPr>
            <w:r w:rsidRPr="00FE3615">
              <w:rPr>
                <w:rFonts w:ascii="Times New Roman" w:eastAsia="Arial" w:hAnsi="Times New Roman"/>
                <w:b/>
                <w:bCs/>
                <w:lang w:eastAsia="zh-CN"/>
              </w:rPr>
              <w:t>Поставщик:</w:t>
            </w:r>
          </w:p>
          <w:p w14:paraId="12C8AE2B" w14:textId="77777777" w:rsidR="00FE3615" w:rsidRPr="00FE3615" w:rsidRDefault="00FE3615" w:rsidP="00FE3615">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14:paraId="37CE521B"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0130AF47"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43C0E5A0"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5A35F2C2"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62AED44A"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68131696"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3F56746D"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72BD3DB4"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60F526DD"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37E0CB85" w14:textId="77777777" w:rsidR="00FE3615" w:rsidRPr="00FE3615" w:rsidRDefault="00FE3615" w:rsidP="00FE3615">
            <w:pPr>
              <w:shd w:val="clear" w:color="auto" w:fill="FFFFFF"/>
              <w:suppressAutoHyphens/>
              <w:spacing w:after="0" w:line="216" w:lineRule="auto"/>
              <w:jc w:val="both"/>
              <w:rPr>
                <w:rFonts w:ascii="Times New Roman" w:eastAsia="Arial" w:hAnsi="Times New Roman"/>
                <w:bCs/>
                <w:sz w:val="24"/>
                <w:szCs w:val="24"/>
                <w:lang w:eastAsia="zh-CN"/>
              </w:rPr>
            </w:pPr>
          </w:p>
          <w:p w14:paraId="45EC81FC" w14:textId="77777777" w:rsidR="00FE3615" w:rsidRPr="00FE3615" w:rsidRDefault="00FE3615" w:rsidP="00FE3615">
            <w:pPr>
              <w:shd w:val="clear" w:color="auto" w:fill="FFFFFF"/>
              <w:suppressAutoHyphens/>
              <w:spacing w:after="0" w:line="216" w:lineRule="auto"/>
              <w:ind w:firstLine="425"/>
              <w:jc w:val="both"/>
              <w:rPr>
                <w:rFonts w:ascii="Times New Roman" w:eastAsia="Arial" w:hAnsi="Times New Roman"/>
                <w:bCs/>
                <w:sz w:val="24"/>
                <w:szCs w:val="24"/>
                <w:lang w:eastAsia="zh-CN"/>
              </w:rPr>
            </w:pPr>
          </w:p>
          <w:p w14:paraId="1D438421" w14:textId="77777777" w:rsidR="00FE3615" w:rsidRPr="00FE3615" w:rsidRDefault="00FE3615" w:rsidP="00FE3615">
            <w:pPr>
              <w:shd w:val="clear" w:color="auto" w:fill="FFFFFF"/>
              <w:suppressAutoHyphens/>
              <w:spacing w:after="0" w:line="216" w:lineRule="auto"/>
              <w:ind w:firstLine="425"/>
              <w:jc w:val="both"/>
              <w:rPr>
                <w:rFonts w:ascii="Times New Roman" w:eastAsia="Arial" w:hAnsi="Times New Roman"/>
                <w:bCs/>
                <w:sz w:val="24"/>
                <w:szCs w:val="24"/>
                <w:lang w:eastAsia="zh-CN"/>
              </w:rPr>
            </w:pPr>
          </w:p>
          <w:p w14:paraId="4230A8D3" w14:textId="77777777" w:rsidR="00FE3615" w:rsidRPr="00FE3615" w:rsidRDefault="00FE3615" w:rsidP="00FE3615">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FE3615">
              <w:rPr>
                <w:rFonts w:ascii="Times New Roman" w:eastAsia="Arial" w:hAnsi="Times New Roman"/>
                <w:bCs/>
                <w:lang w:eastAsia="zh-CN"/>
              </w:rPr>
              <w:t xml:space="preserve">_________________ </w:t>
            </w:r>
            <w:r w:rsidRPr="00FE3615">
              <w:rPr>
                <w:rFonts w:ascii="Times New Roman" w:eastAsia="Arial" w:hAnsi="Times New Roman"/>
                <w:b/>
                <w:bCs/>
                <w:lang w:eastAsia="zh-CN"/>
              </w:rPr>
              <w:t>/</w:t>
            </w:r>
            <w:r w:rsidRPr="00FE3615">
              <w:rPr>
                <w:rFonts w:ascii="Times New Roman" w:eastAsia="Arial" w:hAnsi="Times New Roman"/>
                <w:bCs/>
                <w:lang w:eastAsia="zh-CN"/>
              </w:rPr>
              <w:t>________________</w:t>
            </w:r>
          </w:p>
          <w:p w14:paraId="5FC98164"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FE3615">
              <w:rPr>
                <w:rFonts w:ascii="Times New Roman" w:eastAsia="Arial" w:hAnsi="Times New Roman"/>
                <w:bCs/>
                <w:lang w:eastAsia="zh-CN"/>
              </w:rPr>
              <w:t>М.П.</w:t>
            </w:r>
          </w:p>
          <w:p w14:paraId="5075B1E5"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sz w:val="24"/>
                <w:szCs w:val="24"/>
                <w:lang w:eastAsia="zh-CN"/>
              </w:rPr>
            </w:pPr>
          </w:p>
        </w:tc>
      </w:tr>
    </w:tbl>
    <w:p w14:paraId="18ECF07F" w14:textId="77777777" w:rsidR="00FE3615" w:rsidRPr="00FE3615" w:rsidRDefault="00FE3615" w:rsidP="00FE3615">
      <w:pPr>
        <w:spacing w:after="0" w:line="240" w:lineRule="auto"/>
        <w:jc w:val="both"/>
        <w:rPr>
          <w:rFonts w:ascii="Times New Roman" w:eastAsia="Times New Roman" w:hAnsi="Times New Roman"/>
          <w:sz w:val="20"/>
          <w:szCs w:val="20"/>
          <w:lang w:eastAsia="ru-RU"/>
        </w:rPr>
      </w:pPr>
    </w:p>
    <w:p w14:paraId="54D2FFFE" w14:textId="77777777" w:rsidR="00FE3615" w:rsidRPr="00FE3615" w:rsidRDefault="00FE3615" w:rsidP="00FE3615">
      <w:pPr>
        <w:spacing w:after="0" w:line="240" w:lineRule="auto"/>
        <w:ind w:left="1276" w:firstLine="6095"/>
        <w:jc w:val="both"/>
        <w:rPr>
          <w:rFonts w:ascii="Times New Roman" w:eastAsia="Times New Roman" w:hAnsi="Times New Roman"/>
          <w:sz w:val="20"/>
          <w:szCs w:val="20"/>
          <w:lang w:eastAsia="ru-RU"/>
        </w:rPr>
      </w:pPr>
    </w:p>
    <w:p w14:paraId="3DB39488" w14:textId="77777777" w:rsidR="00FE3615" w:rsidRPr="00FE3615" w:rsidRDefault="00FE3615" w:rsidP="00FE3615">
      <w:pPr>
        <w:spacing w:after="0" w:line="240" w:lineRule="auto"/>
        <w:ind w:left="1276" w:firstLine="6095"/>
        <w:jc w:val="both"/>
        <w:rPr>
          <w:rFonts w:ascii="Times New Roman" w:eastAsia="Times New Roman" w:hAnsi="Times New Roman"/>
          <w:sz w:val="20"/>
          <w:szCs w:val="20"/>
          <w:lang w:eastAsia="ru-RU"/>
        </w:rPr>
      </w:pPr>
      <w:r w:rsidRPr="00FE3615">
        <w:rPr>
          <w:rFonts w:ascii="Times New Roman" w:eastAsia="Times New Roman" w:hAnsi="Times New Roman"/>
          <w:sz w:val="20"/>
          <w:szCs w:val="20"/>
          <w:lang w:eastAsia="ru-RU"/>
        </w:rPr>
        <w:t>Приложение № 1</w:t>
      </w:r>
    </w:p>
    <w:p w14:paraId="2D55F668" w14:textId="77777777" w:rsidR="00FE3615" w:rsidRPr="00FE3615" w:rsidRDefault="00FE3615" w:rsidP="00FE3615">
      <w:pPr>
        <w:spacing w:after="0" w:line="240" w:lineRule="auto"/>
        <w:ind w:left="7371"/>
        <w:rPr>
          <w:rFonts w:ascii="Times New Roman" w:eastAsia="Times New Roman" w:hAnsi="Times New Roman"/>
          <w:sz w:val="20"/>
          <w:szCs w:val="20"/>
          <w:lang w:eastAsia="ru-RU"/>
        </w:rPr>
      </w:pPr>
      <w:proofErr w:type="gramStart"/>
      <w:r w:rsidRPr="00FE3615">
        <w:rPr>
          <w:rFonts w:ascii="Times New Roman" w:eastAsia="Times New Roman" w:hAnsi="Times New Roman"/>
          <w:sz w:val="20"/>
          <w:szCs w:val="20"/>
          <w:lang w:eastAsia="ru-RU"/>
        </w:rPr>
        <w:t>к  Договору</w:t>
      </w:r>
      <w:proofErr w:type="gramEnd"/>
      <w:r w:rsidRPr="00FE3615">
        <w:rPr>
          <w:rFonts w:ascii="Times New Roman" w:eastAsia="Times New Roman" w:hAnsi="Times New Roman"/>
          <w:sz w:val="20"/>
          <w:szCs w:val="20"/>
          <w:lang w:eastAsia="ru-RU"/>
        </w:rPr>
        <w:t xml:space="preserve"> на поставку флокулянта №______от____________2024 г.</w:t>
      </w:r>
    </w:p>
    <w:p w14:paraId="55DAB4D1" w14:textId="77777777" w:rsidR="00FE3615" w:rsidRPr="00FE3615" w:rsidRDefault="00FE3615" w:rsidP="00FE3615">
      <w:pPr>
        <w:spacing w:after="0" w:line="240" w:lineRule="auto"/>
        <w:ind w:left="1276" w:firstLine="8363"/>
        <w:jc w:val="both"/>
        <w:rPr>
          <w:rFonts w:ascii="Times New Roman" w:eastAsia="Times New Roman" w:hAnsi="Times New Roman"/>
          <w:sz w:val="20"/>
          <w:szCs w:val="20"/>
          <w:lang w:eastAsia="ru-RU"/>
        </w:rPr>
      </w:pPr>
    </w:p>
    <w:p w14:paraId="4257A93E" w14:textId="77777777" w:rsidR="00FE3615" w:rsidRPr="00FE3615" w:rsidRDefault="00FE3615" w:rsidP="00FE3615">
      <w:pPr>
        <w:spacing w:after="0" w:line="240" w:lineRule="auto"/>
        <w:ind w:left="7082"/>
        <w:jc w:val="both"/>
        <w:rPr>
          <w:rFonts w:ascii="Times New Roman" w:eastAsia="Times New Roman" w:hAnsi="Times New Roman"/>
          <w:sz w:val="20"/>
          <w:szCs w:val="20"/>
          <w:lang w:eastAsia="ru-RU"/>
        </w:rPr>
      </w:pPr>
    </w:p>
    <w:p w14:paraId="380477E8" w14:textId="77777777" w:rsidR="00FE3615" w:rsidRPr="00FE3615" w:rsidRDefault="00FE3615" w:rsidP="00FE3615">
      <w:pPr>
        <w:spacing w:after="0" w:line="240" w:lineRule="auto"/>
        <w:jc w:val="center"/>
        <w:rPr>
          <w:rFonts w:ascii="Times New Roman" w:eastAsia="Times New Roman" w:hAnsi="Times New Roman"/>
          <w:b/>
          <w:sz w:val="20"/>
          <w:szCs w:val="20"/>
          <w:lang w:eastAsia="ru-RU"/>
        </w:rPr>
      </w:pPr>
    </w:p>
    <w:p w14:paraId="1E78C498" w14:textId="77777777" w:rsidR="00FE3615" w:rsidRPr="00FE3615" w:rsidRDefault="00FE3615" w:rsidP="00FE3615">
      <w:pPr>
        <w:spacing w:after="0" w:line="216" w:lineRule="auto"/>
        <w:jc w:val="center"/>
        <w:rPr>
          <w:rFonts w:ascii="Times New Roman" w:eastAsia="Times New Roman" w:hAnsi="Times New Roman"/>
          <w:lang w:eastAsia="ru-RU"/>
        </w:rPr>
      </w:pPr>
      <w:r w:rsidRPr="00FE3615">
        <w:rPr>
          <w:rFonts w:ascii="Times New Roman" w:eastAsia="Times New Roman" w:hAnsi="Times New Roman"/>
          <w:b/>
          <w:lang w:eastAsia="ru-RU"/>
        </w:rPr>
        <w:t xml:space="preserve">Спецификация </w:t>
      </w:r>
    </w:p>
    <w:p w14:paraId="1A1AAF5F" w14:textId="77777777" w:rsidR="00FE3615" w:rsidRPr="00FE3615" w:rsidRDefault="00FE3615" w:rsidP="00FE3615">
      <w:pPr>
        <w:shd w:val="clear" w:color="auto" w:fill="FFFFFF"/>
        <w:spacing w:after="0" w:line="216" w:lineRule="auto"/>
        <w:ind w:left="851" w:firstLine="425"/>
        <w:jc w:val="right"/>
        <w:rPr>
          <w:rFonts w:ascii="Times New Roman" w:eastAsia="Times New Roman" w:hAnsi="Times New Roman"/>
          <w:lang w:eastAsia="ru-RU"/>
        </w:rPr>
      </w:pPr>
    </w:p>
    <w:p w14:paraId="0CC6932D" w14:textId="77777777" w:rsidR="00FE3615" w:rsidRPr="00FE3615" w:rsidRDefault="00FE3615" w:rsidP="00FE3615">
      <w:pPr>
        <w:widowControl w:val="0"/>
        <w:spacing w:after="0" w:line="216" w:lineRule="auto"/>
        <w:ind w:left="851" w:firstLine="425"/>
        <w:jc w:val="both"/>
        <w:rPr>
          <w:rFonts w:ascii="Times New Roman" w:eastAsia="Times New Roman" w:hAnsi="Times New Roman"/>
          <w:b/>
          <w:lang w:eastAsia="ru-RU"/>
        </w:rPr>
      </w:pPr>
      <w:r w:rsidRPr="00FE3615">
        <w:rPr>
          <w:rFonts w:ascii="Times New Roman" w:eastAsia="Times New Roman" w:hAnsi="Times New Roman"/>
          <w:b/>
          <w:lang w:eastAsia="ru-RU"/>
        </w:rPr>
        <w:t xml:space="preserve">1. Наименование объекта закупки: </w:t>
      </w:r>
      <w:r w:rsidRPr="00FE3615">
        <w:rPr>
          <w:rFonts w:ascii="Times New Roman" w:eastAsia="Times New Roman" w:hAnsi="Times New Roman"/>
          <w:lang w:eastAsia="ru-RU"/>
        </w:rPr>
        <w:t>Поставка флокулянта.</w:t>
      </w:r>
    </w:p>
    <w:p w14:paraId="3908D9A6" w14:textId="77777777" w:rsidR="00FE3615" w:rsidRPr="00FE3615" w:rsidRDefault="00FE3615" w:rsidP="00FE3615">
      <w:pPr>
        <w:widowControl w:val="0"/>
        <w:spacing w:after="0" w:line="216" w:lineRule="auto"/>
        <w:ind w:left="851" w:firstLine="425"/>
        <w:jc w:val="both"/>
        <w:rPr>
          <w:rFonts w:ascii="Times New Roman" w:eastAsia="Times New Roman" w:hAnsi="Times New Roman"/>
          <w:b/>
          <w:lang w:eastAsia="ru-RU"/>
        </w:rPr>
      </w:pPr>
      <w:r w:rsidRPr="00FE3615">
        <w:rPr>
          <w:rFonts w:ascii="Times New Roman" w:eastAsia="Times New Roman" w:hAnsi="Times New Roman"/>
          <w:b/>
          <w:lang w:eastAsia="ru-RU"/>
        </w:rPr>
        <w:t>2. Описание объекта закупки:</w:t>
      </w:r>
    </w:p>
    <w:p w14:paraId="239286E7" w14:textId="77777777" w:rsidR="00FE3615" w:rsidRPr="00FE3615" w:rsidRDefault="00FE3615" w:rsidP="00FE3615">
      <w:pPr>
        <w:spacing w:after="0" w:line="216" w:lineRule="auto"/>
        <w:ind w:left="851" w:firstLine="425"/>
        <w:jc w:val="center"/>
        <w:rPr>
          <w:rFonts w:ascii="Times New Roman" w:eastAsia="Times New Roman" w:hAnsi="Times New Roman"/>
          <w:b/>
          <w:sz w:val="28"/>
          <w:szCs w:val="28"/>
          <w:lang w:eastAsia="ru-RU"/>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FE3615" w:rsidRPr="00FE3615" w14:paraId="6A4A91A1" w14:textId="77777777" w:rsidTr="00B214E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74E1E57"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 п/п</w:t>
            </w:r>
          </w:p>
        </w:tc>
        <w:tc>
          <w:tcPr>
            <w:tcW w:w="2775" w:type="dxa"/>
            <w:tcBorders>
              <w:top w:val="single" w:sz="4" w:space="0" w:color="000000"/>
              <w:left w:val="single" w:sz="4" w:space="0" w:color="000000"/>
              <w:bottom w:val="single" w:sz="4" w:space="0" w:color="000000"/>
            </w:tcBorders>
            <w:shd w:val="clear" w:color="auto" w:fill="auto"/>
          </w:tcPr>
          <w:p w14:paraId="1AEEC1F4"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54937904"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Состав и характеристики товара (потребительские, качественные, технические)</w:t>
            </w:r>
          </w:p>
          <w:p w14:paraId="38968451"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hAnsi="Times New Roman"/>
                <w:bCs/>
                <w:lang w:eastAsia="ru-RU"/>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15EE68E"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Кол-во</w:t>
            </w:r>
          </w:p>
        </w:tc>
        <w:tc>
          <w:tcPr>
            <w:tcW w:w="1134" w:type="dxa"/>
            <w:tcBorders>
              <w:top w:val="single" w:sz="4" w:space="0" w:color="000000"/>
              <w:left w:val="single" w:sz="4" w:space="0" w:color="000000"/>
              <w:bottom w:val="single" w:sz="4" w:space="0" w:color="000000"/>
            </w:tcBorders>
            <w:shd w:val="clear" w:color="auto" w:fill="auto"/>
          </w:tcPr>
          <w:p w14:paraId="30BF81DF"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E608E7" w14:textId="77777777" w:rsidR="00FE3615" w:rsidRPr="00FE3615" w:rsidRDefault="00FE3615" w:rsidP="00FE3615">
            <w:pPr>
              <w:spacing w:after="0" w:line="240"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 xml:space="preserve">Сумма </w:t>
            </w:r>
          </w:p>
          <w:p w14:paraId="3CF0506F" w14:textId="77777777" w:rsidR="00FE3615" w:rsidRPr="00FE3615" w:rsidRDefault="00FE3615" w:rsidP="00FE3615">
            <w:pPr>
              <w:spacing w:after="0" w:line="216" w:lineRule="auto"/>
              <w:jc w:val="center"/>
              <w:rPr>
                <w:rFonts w:ascii="Times New Roman" w:eastAsia="Times New Roman" w:hAnsi="Times New Roman"/>
                <w:sz w:val="24"/>
                <w:szCs w:val="24"/>
                <w:lang w:eastAsia="ru-RU"/>
              </w:rPr>
            </w:pPr>
            <w:r w:rsidRPr="00FE3615">
              <w:rPr>
                <w:rFonts w:ascii="Times New Roman" w:eastAsia="Times New Roman" w:hAnsi="Times New Roman"/>
                <w:lang w:eastAsia="ru-RU"/>
              </w:rPr>
              <w:t>(в руб. с НДС)</w:t>
            </w:r>
          </w:p>
        </w:tc>
      </w:tr>
      <w:tr w:rsidR="00FE3615" w:rsidRPr="00FE3615" w14:paraId="49C6F23D" w14:textId="77777777" w:rsidTr="00B214E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9C1CF7D"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r w:rsidRPr="00FE3615">
              <w:rPr>
                <w:rFonts w:ascii="Times New Roman" w:eastAsia="Times New Roman" w:hAnsi="Times New Roman"/>
                <w:color w:val="000000"/>
                <w:lang w:eastAsia="ru-RU"/>
              </w:rPr>
              <w:t>1.</w:t>
            </w:r>
          </w:p>
        </w:tc>
        <w:tc>
          <w:tcPr>
            <w:tcW w:w="2775" w:type="dxa"/>
            <w:tcBorders>
              <w:top w:val="single" w:sz="4" w:space="0" w:color="000000"/>
              <w:left w:val="single" w:sz="4" w:space="0" w:color="000000"/>
              <w:bottom w:val="single" w:sz="4" w:space="0" w:color="000000"/>
            </w:tcBorders>
            <w:shd w:val="clear" w:color="auto" w:fill="auto"/>
            <w:vAlign w:val="center"/>
          </w:tcPr>
          <w:p w14:paraId="2B41CDDF" w14:textId="77777777" w:rsidR="00FE3615" w:rsidRPr="00FE3615" w:rsidRDefault="00FE3615" w:rsidP="00FE3615">
            <w:pPr>
              <w:spacing w:before="40" w:after="40" w:line="240" w:lineRule="auto"/>
              <w:ind w:left="57" w:right="-108"/>
              <w:rPr>
                <w:rFonts w:ascii="Times New Roman" w:eastAsia="Times New Roman" w:hAnsi="Times New Roman"/>
                <w:color w:val="000000"/>
                <w:lang w:eastAsia="ru-RU"/>
              </w:rPr>
            </w:pPr>
          </w:p>
        </w:tc>
        <w:tc>
          <w:tcPr>
            <w:tcW w:w="2977" w:type="dxa"/>
            <w:gridSpan w:val="2"/>
            <w:tcBorders>
              <w:top w:val="single" w:sz="4" w:space="0" w:color="000000"/>
              <w:left w:val="single" w:sz="4" w:space="0" w:color="000000"/>
              <w:bottom w:val="single" w:sz="4" w:space="0" w:color="000000"/>
            </w:tcBorders>
            <w:shd w:val="clear" w:color="auto" w:fill="auto"/>
          </w:tcPr>
          <w:p w14:paraId="1683A73A" w14:textId="77777777" w:rsidR="00FE3615" w:rsidRPr="00FE3615" w:rsidRDefault="00FE3615" w:rsidP="00FE3615">
            <w:pPr>
              <w:spacing w:after="0" w:line="240" w:lineRule="auto"/>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14:paraId="53B30CEC"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14:paraId="1703A40F" w14:textId="77777777" w:rsidR="00FE3615" w:rsidRPr="00FE3615" w:rsidRDefault="00FE3615" w:rsidP="00FE3615">
            <w:pPr>
              <w:spacing w:after="0" w:line="240" w:lineRule="auto"/>
              <w:jc w:val="center"/>
              <w:rPr>
                <w:rFonts w:ascii="Times New Roman" w:eastAsia="Times New Roman" w:hAnsi="Times New Roman"/>
                <w:color w:val="000000"/>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9A3A0"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p>
        </w:tc>
      </w:tr>
      <w:tr w:rsidR="00FE3615" w:rsidRPr="00FE3615" w14:paraId="7BD54F0E" w14:textId="77777777" w:rsidTr="00B214E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047E214" w14:textId="77777777" w:rsidR="00FE3615" w:rsidRPr="00FE3615" w:rsidRDefault="00FE3615" w:rsidP="00FE3615">
            <w:pPr>
              <w:spacing w:after="0" w:line="240" w:lineRule="auto"/>
              <w:jc w:val="center"/>
              <w:rPr>
                <w:rFonts w:ascii="Times New Roman" w:eastAsia="Times New Roman" w:hAnsi="Times New Roman"/>
                <w:color w:val="000000"/>
                <w:lang w:eastAsia="ru-RU"/>
              </w:rPr>
            </w:pPr>
            <w:r w:rsidRPr="00FE3615">
              <w:rPr>
                <w:rFonts w:ascii="Times New Roman" w:eastAsia="Times New Roman" w:hAnsi="Times New Roman"/>
                <w:color w:val="000000"/>
                <w:lang w:eastAsia="ru-RU"/>
              </w:rPr>
              <w:t>…</w:t>
            </w:r>
          </w:p>
        </w:tc>
        <w:tc>
          <w:tcPr>
            <w:tcW w:w="2775" w:type="dxa"/>
            <w:tcBorders>
              <w:top w:val="single" w:sz="4" w:space="0" w:color="000000"/>
              <w:left w:val="single" w:sz="4" w:space="0" w:color="000000"/>
              <w:bottom w:val="single" w:sz="4" w:space="0" w:color="000000"/>
            </w:tcBorders>
            <w:shd w:val="clear" w:color="auto" w:fill="auto"/>
            <w:vAlign w:val="center"/>
          </w:tcPr>
          <w:p w14:paraId="10B91AE5" w14:textId="77777777" w:rsidR="00FE3615" w:rsidRPr="00FE3615" w:rsidRDefault="00FE3615" w:rsidP="00FE3615">
            <w:pPr>
              <w:spacing w:before="40" w:after="40" w:line="240" w:lineRule="auto"/>
              <w:ind w:left="57" w:right="-108"/>
              <w:rPr>
                <w:rFonts w:ascii="Times New Roman" w:eastAsia="Times New Roman" w:hAnsi="Times New Roman"/>
                <w:color w:val="000000"/>
                <w:lang w:eastAsia="ru-RU"/>
              </w:rPr>
            </w:pPr>
          </w:p>
        </w:tc>
        <w:tc>
          <w:tcPr>
            <w:tcW w:w="2977" w:type="dxa"/>
            <w:gridSpan w:val="2"/>
            <w:tcBorders>
              <w:top w:val="single" w:sz="4" w:space="0" w:color="000000"/>
              <w:left w:val="single" w:sz="4" w:space="0" w:color="000000"/>
              <w:bottom w:val="single" w:sz="4" w:space="0" w:color="000000"/>
            </w:tcBorders>
            <w:shd w:val="clear" w:color="auto" w:fill="auto"/>
          </w:tcPr>
          <w:p w14:paraId="28497FF6" w14:textId="77777777" w:rsidR="00FE3615" w:rsidRPr="00FE3615" w:rsidRDefault="00FE3615" w:rsidP="00FE3615">
            <w:pPr>
              <w:spacing w:after="0" w:line="240" w:lineRule="auto"/>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14:paraId="26BEBFC2"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14:paraId="7ECF4293" w14:textId="77777777" w:rsidR="00FE3615" w:rsidRPr="00FE3615" w:rsidRDefault="00FE3615" w:rsidP="00FE3615">
            <w:pPr>
              <w:spacing w:after="0" w:line="240" w:lineRule="auto"/>
              <w:jc w:val="center"/>
              <w:rPr>
                <w:rFonts w:ascii="Times New Roman" w:eastAsia="Times New Roman" w:hAnsi="Times New Roman"/>
                <w:color w:val="000000"/>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9FE15"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p>
        </w:tc>
      </w:tr>
      <w:tr w:rsidR="00FE3615" w:rsidRPr="00FE3615" w14:paraId="55F6BAA9" w14:textId="77777777" w:rsidTr="00B214EB">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4146CDC9" w14:textId="77777777" w:rsidR="00FE3615" w:rsidRPr="00FE3615" w:rsidRDefault="00FE3615" w:rsidP="00FE3615">
            <w:pPr>
              <w:spacing w:after="0" w:line="240" w:lineRule="auto"/>
              <w:jc w:val="right"/>
              <w:rPr>
                <w:rFonts w:ascii="Times New Roman" w:eastAsia="Times New Roman" w:hAnsi="Times New Roman"/>
                <w:color w:val="000000"/>
                <w:sz w:val="24"/>
                <w:szCs w:val="24"/>
                <w:lang w:eastAsia="ru-RU"/>
              </w:rPr>
            </w:pPr>
            <w:r w:rsidRPr="00FE3615">
              <w:rPr>
                <w:rFonts w:ascii="Times New Roman" w:eastAsia="Times New Roman" w:hAnsi="Times New Roman"/>
                <w:color w:val="000000"/>
                <w:lang w:eastAsia="ru-RU"/>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1820B" w14:textId="77777777" w:rsidR="00FE3615" w:rsidRPr="00FE3615" w:rsidRDefault="00FE3615" w:rsidP="00FE3615">
            <w:pPr>
              <w:spacing w:after="0" w:line="240" w:lineRule="auto"/>
              <w:jc w:val="center"/>
              <w:rPr>
                <w:rFonts w:ascii="Times New Roman" w:eastAsia="Times New Roman" w:hAnsi="Times New Roman"/>
                <w:color w:val="000000"/>
                <w:sz w:val="24"/>
                <w:szCs w:val="24"/>
                <w:lang w:eastAsia="ru-RU"/>
              </w:rPr>
            </w:pPr>
          </w:p>
        </w:tc>
      </w:tr>
      <w:tr w:rsidR="00FE3615" w:rsidRPr="00FE3615" w14:paraId="1CD77F03" w14:textId="77777777" w:rsidTr="00B214EB">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7563B6FD" w14:textId="77777777" w:rsidR="00FE3615" w:rsidRPr="00FE3615" w:rsidRDefault="00FE3615" w:rsidP="00FE3615">
            <w:pPr>
              <w:spacing w:after="0" w:line="240" w:lineRule="auto"/>
              <w:rPr>
                <w:rFonts w:ascii="Times New Roman" w:eastAsia="Times New Roman" w:hAnsi="Times New Roman"/>
                <w:sz w:val="20"/>
                <w:szCs w:val="20"/>
                <w:lang w:eastAsia="ru-RU"/>
              </w:rPr>
            </w:pPr>
          </w:p>
        </w:tc>
        <w:tc>
          <w:tcPr>
            <w:tcW w:w="10211" w:type="dxa"/>
            <w:gridSpan w:val="9"/>
            <w:tcBorders>
              <w:top w:val="nil"/>
              <w:left w:val="nil"/>
              <w:bottom w:val="nil"/>
              <w:right w:val="nil"/>
            </w:tcBorders>
            <w:shd w:val="clear" w:color="auto" w:fill="auto"/>
            <w:noWrap/>
            <w:vAlign w:val="bottom"/>
          </w:tcPr>
          <w:p w14:paraId="0D7000B3" w14:textId="77777777" w:rsidR="00FE3615" w:rsidRPr="00FE3615" w:rsidRDefault="00FE3615" w:rsidP="00FE3615">
            <w:pPr>
              <w:spacing w:after="0" w:line="240" w:lineRule="auto"/>
              <w:jc w:val="center"/>
              <w:rPr>
                <w:rFonts w:ascii="Times New Roman" w:eastAsia="Times New Roman" w:hAnsi="Times New Roman"/>
                <w:color w:val="000000"/>
                <w:sz w:val="32"/>
                <w:szCs w:val="32"/>
                <w:lang w:eastAsia="ru-RU"/>
              </w:rPr>
            </w:pPr>
          </w:p>
        </w:tc>
      </w:tr>
      <w:tr w:rsidR="00FE3615" w:rsidRPr="00FE3615" w14:paraId="3C6613C9" w14:textId="77777777" w:rsidTr="00B214EB">
        <w:tblPrEx>
          <w:tblLook w:val="01E0" w:firstRow="1" w:lastRow="1" w:firstColumn="1" w:lastColumn="1" w:noHBand="0" w:noVBand="0"/>
        </w:tblPrEx>
        <w:trPr>
          <w:gridAfter w:val="1"/>
          <w:wAfter w:w="323" w:type="dxa"/>
          <w:trHeight w:val="522"/>
        </w:trPr>
        <w:tc>
          <w:tcPr>
            <w:tcW w:w="5068" w:type="dxa"/>
            <w:gridSpan w:val="6"/>
          </w:tcPr>
          <w:p w14:paraId="12306179" w14:textId="77777777" w:rsidR="00FE3615" w:rsidRPr="00FE3615" w:rsidRDefault="00FE3615" w:rsidP="00FE3615">
            <w:pPr>
              <w:widowControl w:val="0"/>
              <w:autoSpaceDE w:val="0"/>
              <w:autoSpaceDN w:val="0"/>
              <w:adjustRightInd w:val="0"/>
              <w:spacing w:after="0" w:line="240" w:lineRule="auto"/>
              <w:ind w:firstLine="709"/>
              <w:jc w:val="center"/>
              <w:rPr>
                <w:rFonts w:ascii="Times New Roman" w:eastAsia="Times New Roman" w:hAnsi="Times New Roman"/>
                <w:b/>
                <w:bCs/>
                <w:sz w:val="24"/>
                <w:szCs w:val="24"/>
              </w:rPr>
            </w:pPr>
          </w:p>
          <w:p w14:paraId="65180817" w14:textId="77777777" w:rsidR="00FE3615" w:rsidRPr="00FE3615" w:rsidRDefault="00FE3615" w:rsidP="00FE3615">
            <w:pPr>
              <w:widowControl w:val="0"/>
              <w:autoSpaceDE w:val="0"/>
              <w:autoSpaceDN w:val="0"/>
              <w:adjustRightInd w:val="0"/>
              <w:spacing w:after="0" w:line="240" w:lineRule="auto"/>
              <w:ind w:firstLine="709"/>
              <w:rPr>
                <w:rFonts w:ascii="Times New Roman" w:eastAsia="Times New Roman" w:hAnsi="Times New Roman"/>
                <w:b/>
                <w:bCs/>
                <w:sz w:val="24"/>
                <w:szCs w:val="24"/>
              </w:rPr>
            </w:pPr>
            <w:r w:rsidRPr="00FE3615">
              <w:rPr>
                <w:rFonts w:ascii="Times New Roman" w:eastAsia="Times New Roman" w:hAnsi="Times New Roman"/>
                <w:b/>
                <w:bCs/>
              </w:rPr>
              <w:t>Заказчик:</w:t>
            </w:r>
          </w:p>
        </w:tc>
        <w:tc>
          <w:tcPr>
            <w:tcW w:w="5386" w:type="dxa"/>
            <w:gridSpan w:val="4"/>
          </w:tcPr>
          <w:p w14:paraId="65FB4FD7" w14:textId="77777777" w:rsidR="00FE3615" w:rsidRPr="00FE3615" w:rsidRDefault="00FE3615" w:rsidP="00FE3615">
            <w:pPr>
              <w:spacing w:after="0" w:line="240" w:lineRule="auto"/>
              <w:ind w:firstLine="709"/>
              <w:rPr>
                <w:rFonts w:ascii="Times New Roman" w:eastAsia="Times New Roman" w:hAnsi="Times New Roman"/>
                <w:b/>
                <w:bCs/>
                <w:sz w:val="24"/>
                <w:szCs w:val="24"/>
              </w:rPr>
            </w:pPr>
          </w:p>
          <w:p w14:paraId="7532E41D" w14:textId="77777777" w:rsidR="00FE3615" w:rsidRPr="00FE3615" w:rsidRDefault="00FE3615" w:rsidP="00FE3615">
            <w:pPr>
              <w:spacing w:after="0" w:line="240" w:lineRule="auto"/>
              <w:ind w:firstLine="709"/>
              <w:rPr>
                <w:rFonts w:ascii="Times New Roman" w:eastAsia="Times New Roman" w:hAnsi="Times New Roman"/>
                <w:b/>
                <w:bCs/>
                <w:sz w:val="24"/>
                <w:szCs w:val="24"/>
              </w:rPr>
            </w:pPr>
            <w:r w:rsidRPr="00FE3615">
              <w:rPr>
                <w:rFonts w:ascii="Times New Roman" w:eastAsia="Times New Roman" w:hAnsi="Times New Roman"/>
                <w:b/>
                <w:bCs/>
              </w:rPr>
              <w:t xml:space="preserve">                  Поставщик:</w:t>
            </w:r>
          </w:p>
        </w:tc>
      </w:tr>
    </w:tbl>
    <w:p w14:paraId="3311EB8C" w14:textId="77777777" w:rsidR="00FE3615" w:rsidRPr="00FE3615" w:rsidRDefault="00FE3615" w:rsidP="00FE3615">
      <w:pPr>
        <w:widowControl w:val="0"/>
        <w:spacing w:after="0" w:line="216" w:lineRule="auto"/>
        <w:ind w:left="851" w:firstLine="425"/>
        <w:jc w:val="center"/>
        <w:rPr>
          <w:rFonts w:ascii="Times New Roman" w:eastAsia="Times New Roman" w:hAnsi="Times New Roman"/>
          <w:b/>
          <w:color w:val="00000A"/>
          <w:lang w:eastAsia="ar-SA"/>
        </w:rPr>
      </w:pPr>
    </w:p>
    <w:p w14:paraId="5186386B" w14:textId="77777777" w:rsidR="00FE3615" w:rsidRPr="00FE3615" w:rsidRDefault="00FE3615" w:rsidP="00FE3615">
      <w:pPr>
        <w:spacing w:after="0" w:line="216" w:lineRule="auto"/>
        <w:ind w:left="459"/>
        <w:rPr>
          <w:rFonts w:ascii="Times New Roman" w:eastAsia="Times New Roman" w:hAnsi="Times New Roman"/>
          <w:b/>
          <w:bCs/>
          <w:lang w:eastAsia="ru-RU"/>
        </w:rPr>
      </w:pPr>
      <w:r w:rsidRPr="00FE3615">
        <w:rPr>
          <w:rFonts w:ascii="Times New Roman" w:eastAsia="Times New Roman" w:hAnsi="Times New Roman"/>
          <w:color w:val="000000"/>
          <w:lang w:eastAsia="ru-RU"/>
        </w:rPr>
        <w:t xml:space="preserve">    ____________________ / ____________/                              _________________/_____________/</w:t>
      </w:r>
    </w:p>
    <w:p w14:paraId="252F438E" w14:textId="77777777" w:rsidR="00FE3615" w:rsidRPr="00FE3615" w:rsidRDefault="00FE3615" w:rsidP="00FE3615">
      <w:pPr>
        <w:keepNext/>
        <w:keepLines/>
        <w:shd w:val="clear" w:color="auto" w:fill="FFFFFF"/>
        <w:suppressAutoHyphens/>
        <w:spacing w:after="0" w:line="216" w:lineRule="auto"/>
        <w:ind w:firstLine="425"/>
        <w:jc w:val="both"/>
        <w:rPr>
          <w:rFonts w:ascii="Times New Roman" w:eastAsia="Arial" w:hAnsi="Times New Roman"/>
          <w:bCs/>
          <w:lang w:eastAsia="zh-CN"/>
        </w:rPr>
      </w:pPr>
      <w:r w:rsidRPr="00FE3615">
        <w:rPr>
          <w:rFonts w:ascii="Times New Roman" w:eastAsia="Arial" w:hAnsi="Times New Roman"/>
          <w:bCs/>
          <w:lang w:eastAsia="zh-CN"/>
        </w:rPr>
        <w:t xml:space="preserve">      М.П.</w:t>
      </w:r>
      <w:r w:rsidRPr="00FE3615">
        <w:rPr>
          <w:rFonts w:ascii="Times New Roman" w:eastAsia="Arial" w:hAnsi="Times New Roman"/>
          <w:bCs/>
          <w:lang w:eastAsia="zh-CN"/>
        </w:rPr>
        <w:tab/>
      </w:r>
      <w:r w:rsidRPr="00FE3615">
        <w:rPr>
          <w:rFonts w:ascii="Times New Roman" w:eastAsia="Arial" w:hAnsi="Times New Roman"/>
          <w:bCs/>
          <w:lang w:eastAsia="zh-CN"/>
        </w:rPr>
        <w:tab/>
      </w:r>
      <w:r w:rsidRPr="00FE3615">
        <w:rPr>
          <w:rFonts w:ascii="Times New Roman" w:eastAsia="Arial" w:hAnsi="Times New Roman"/>
          <w:bCs/>
          <w:lang w:eastAsia="zh-CN"/>
        </w:rPr>
        <w:tab/>
      </w:r>
      <w:r w:rsidRPr="00FE3615">
        <w:rPr>
          <w:rFonts w:ascii="Times New Roman" w:eastAsia="Arial" w:hAnsi="Times New Roman"/>
          <w:bCs/>
          <w:lang w:eastAsia="zh-CN"/>
        </w:rPr>
        <w:tab/>
      </w:r>
      <w:r w:rsidRPr="00FE3615">
        <w:rPr>
          <w:rFonts w:ascii="Times New Roman" w:eastAsia="Arial" w:hAnsi="Times New Roman"/>
          <w:bCs/>
          <w:lang w:eastAsia="zh-CN"/>
        </w:rPr>
        <w:tab/>
      </w:r>
      <w:r w:rsidRPr="00FE3615">
        <w:rPr>
          <w:rFonts w:ascii="Times New Roman" w:eastAsia="Arial" w:hAnsi="Times New Roman"/>
          <w:bCs/>
          <w:lang w:eastAsia="zh-CN"/>
        </w:rPr>
        <w:tab/>
        <w:t xml:space="preserve">                      М.П.</w:t>
      </w:r>
    </w:p>
    <w:p w14:paraId="213F5A88" w14:textId="77777777" w:rsidR="00FE3615" w:rsidRPr="00FE3615" w:rsidRDefault="00FE3615" w:rsidP="00FE3615">
      <w:pPr>
        <w:widowControl w:val="0"/>
        <w:spacing w:after="0" w:line="216" w:lineRule="auto"/>
        <w:ind w:firstLine="425"/>
        <w:jc w:val="both"/>
        <w:rPr>
          <w:rFonts w:ascii="Times New Roman" w:eastAsia="Times New Roman" w:hAnsi="Times New Roman"/>
          <w:b/>
          <w:bCs/>
          <w:sz w:val="24"/>
          <w:szCs w:val="24"/>
          <w:lang w:eastAsia="ru-RU"/>
        </w:rPr>
      </w:pPr>
    </w:p>
    <w:p w14:paraId="1680D2E0" w14:textId="77777777" w:rsidR="00FE3615" w:rsidRPr="00FE3615" w:rsidRDefault="00FE3615" w:rsidP="00FE3615">
      <w:pPr>
        <w:spacing w:after="0" w:line="240" w:lineRule="auto"/>
        <w:jc w:val="center"/>
        <w:rPr>
          <w:rFonts w:ascii="Times New Roman" w:eastAsia="Times New Roman" w:hAnsi="Times New Roman"/>
          <w:b/>
          <w:sz w:val="20"/>
          <w:szCs w:val="20"/>
          <w:lang w:eastAsia="ru-RU"/>
        </w:rPr>
      </w:pPr>
    </w:p>
    <w:p w14:paraId="3973482F" w14:textId="77777777" w:rsidR="00FE3615" w:rsidRDefault="00FE3615" w:rsidP="00D2420B">
      <w:pPr>
        <w:spacing w:after="0" w:line="240" w:lineRule="auto"/>
        <w:jc w:val="center"/>
        <w:rPr>
          <w:rFonts w:ascii="Times New Roman" w:hAnsi="Times New Roman"/>
          <w:b/>
          <w:bCs/>
          <w:sz w:val="24"/>
          <w:szCs w:val="24"/>
        </w:rPr>
      </w:pPr>
    </w:p>
    <w:p w14:paraId="6920C565" w14:textId="77777777" w:rsidR="00FE3615" w:rsidRDefault="00FE3615" w:rsidP="00D2420B">
      <w:pPr>
        <w:spacing w:after="0" w:line="240" w:lineRule="auto"/>
        <w:jc w:val="center"/>
        <w:rPr>
          <w:rFonts w:ascii="Times New Roman" w:hAnsi="Times New Roman"/>
          <w:b/>
          <w:bCs/>
          <w:sz w:val="24"/>
          <w:szCs w:val="24"/>
        </w:rPr>
      </w:pPr>
    </w:p>
    <w:sectPr w:rsidR="00FE3615" w:rsidSect="005976AD">
      <w:footerReference w:type="even" r:id="rId16"/>
      <w:footerReference w:type="default" r:id="rId17"/>
      <w:pgSz w:w="12240" w:h="15840" w:code="1"/>
      <w:pgMar w:top="993" w:right="1041" w:bottom="1440"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9F912" w14:textId="77777777" w:rsidR="008B5D4B" w:rsidRDefault="008B5D4B">
      <w:pPr>
        <w:spacing w:after="0" w:line="240" w:lineRule="auto"/>
      </w:pPr>
      <w:r>
        <w:separator/>
      </w:r>
    </w:p>
  </w:endnote>
  <w:endnote w:type="continuationSeparator" w:id="0">
    <w:p w14:paraId="7FE1F0CF" w14:textId="77777777" w:rsidR="008B5D4B" w:rsidRDefault="008B5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PT Serif">
    <w:panose1 w:val="020A0603040505020204"/>
    <w:charset w:val="CC"/>
    <w:family w:val="roman"/>
    <w:pitch w:val="variable"/>
    <w:sig w:usb0="A00002EF" w:usb1="5000204B" w:usb2="00000020" w:usb3="00000000" w:csb0="00000097"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16DA5" w14:textId="77777777"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3B383180" w14:textId="77777777" w:rsidR="009943A7" w:rsidRDefault="009943A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00931"/>
      <w:docPartObj>
        <w:docPartGallery w:val="Page Numbers (Bottom of Page)"/>
        <w:docPartUnique/>
      </w:docPartObj>
    </w:sdtPr>
    <w:sdtContent>
      <w:p w14:paraId="428B6D04" w14:textId="77777777" w:rsidR="009943A7" w:rsidRDefault="00B31857">
        <w:pPr>
          <w:pStyle w:val="a6"/>
          <w:jc w:val="center"/>
        </w:pPr>
        <w:r>
          <w:fldChar w:fldCharType="begin"/>
        </w:r>
        <w:r>
          <w:instrText xml:space="preserve"> PAGE   \* MERGEFORMAT </w:instrText>
        </w:r>
        <w:r>
          <w:fldChar w:fldCharType="separate"/>
        </w:r>
        <w:r>
          <w:rPr>
            <w:noProof/>
          </w:rPr>
          <w:t>1</w:t>
        </w:r>
        <w:r>
          <w:rPr>
            <w:noProof/>
          </w:rPr>
          <w:fldChar w:fldCharType="end"/>
        </w:r>
      </w:p>
    </w:sdtContent>
  </w:sdt>
  <w:p w14:paraId="79E21847" w14:textId="77777777" w:rsidR="009943A7" w:rsidRDefault="009943A7">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C16A" w14:textId="77777777" w:rsidR="009943A7" w:rsidRDefault="009943A7"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6BAF154" w14:textId="77777777" w:rsidR="009943A7" w:rsidRDefault="009943A7" w:rsidP="007A1244">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84970"/>
      <w:docPartObj>
        <w:docPartGallery w:val="Page Numbers (Bottom of Page)"/>
        <w:docPartUnique/>
      </w:docPartObj>
    </w:sdtPr>
    <w:sdtContent>
      <w:p w14:paraId="4F6E25A3" w14:textId="77777777" w:rsidR="009943A7" w:rsidRDefault="00826F6F">
        <w:pPr>
          <w:pStyle w:val="a6"/>
          <w:jc w:val="center"/>
        </w:pPr>
        <w:r>
          <w:fldChar w:fldCharType="begin"/>
        </w:r>
        <w:r>
          <w:instrText xml:space="preserve"> PAGE   \* MERGEFORMAT </w:instrText>
        </w:r>
        <w:r>
          <w:fldChar w:fldCharType="separate"/>
        </w:r>
        <w:r>
          <w:rPr>
            <w:noProof/>
          </w:rPr>
          <w:t>37</w:t>
        </w:r>
        <w:r>
          <w:rPr>
            <w:noProof/>
          </w:rPr>
          <w:fldChar w:fldCharType="end"/>
        </w:r>
      </w:p>
    </w:sdtContent>
  </w:sdt>
  <w:p w14:paraId="4FA6AD1D" w14:textId="77777777" w:rsidR="009943A7" w:rsidRDefault="009943A7">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701D5" w14:textId="77777777"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1E3E0646" w14:textId="77777777" w:rsidR="009943A7" w:rsidRDefault="009943A7">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079A0" w14:textId="77777777" w:rsidR="009943A7" w:rsidRDefault="00826F6F">
    <w:pPr>
      <w:pStyle w:val="a6"/>
      <w:jc w:val="center"/>
    </w:pPr>
    <w:r>
      <w:fldChar w:fldCharType="begin"/>
    </w:r>
    <w:r>
      <w:instrText xml:space="preserve"> PAGE   \* MERGEFORMAT </w:instrText>
    </w:r>
    <w:r>
      <w:fldChar w:fldCharType="separate"/>
    </w:r>
    <w:r>
      <w:rPr>
        <w:noProof/>
      </w:rPr>
      <w:t>47</w:t>
    </w:r>
    <w:r>
      <w:rPr>
        <w:noProof/>
      </w:rPr>
      <w:fldChar w:fldCharType="end"/>
    </w:r>
  </w:p>
  <w:p w14:paraId="7E16CB0F" w14:textId="77777777" w:rsidR="009943A7" w:rsidRDefault="009943A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5F6C9" w14:textId="77777777" w:rsidR="008B5D4B" w:rsidRDefault="008B5D4B">
      <w:pPr>
        <w:spacing w:after="0" w:line="240" w:lineRule="auto"/>
      </w:pPr>
      <w:r>
        <w:separator/>
      </w:r>
    </w:p>
  </w:footnote>
  <w:footnote w:type="continuationSeparator" w:id="0">
    <w:p w14:paraId="1FDDBF01" w14:textId="77777777" w:rsidR="008B5D4B" w:rsidRDefault="008B5D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21684298"/>
    <w:multiLevelType w:val="hybridMultilevel"/>
    <w:tmpl w:val="E5C68A54"/>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C321044"/>
    <w:multiLevelType w:val="multilevel"/>
    <w:tmpl w:val="454CD95E"/>
    <w:lvl w:ilvl="0">
      <w:start w:val="1"/>
      <w:numFmt w:val="decimal"/>
      <w:lvlText w:val="%1."/>
      <w:lvlJc w:val="left"/>
      <w:pPr>
        <w:ind w:left="36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42BD0CB1"/>
    <w:multiLevelType w:val="multilevel"/>
    <w:tmpl w:val="49BADAE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56927492"/>
    <w:multiLevelType w:val="multilevel"/>
    <w:tmpl w:val="A6AA3BB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6" w15:restartNumberingAfterBreak="0">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9517A9"/>
    <w:multiLevelType w:val="multilevel"/>
    <w:tmpl w:val="CBAAE634"/>
    <w:lvl w:ilvl="0">
      <w:start w:val="2"/>
      <w:numFmt w:val="decimal"/>
      <w:lvlText w:val="%1."/>
      <w:lvlJc w:val="left"/>
      <w:pPr>
        <w:tabs>
          <w:tab w:val="num" w:pos="0"/>
        </w:tabs>
        <w:ind w:left="720" w:hanging="360"/>
      </w:pPr>
      <w:rPr>
        <w:rFonts w:eastAsia="Calibri"/>
      </w:rPr>
    </w:lvl>
    <w:lvl w:ilvl="1">
      <w:start w:val="2"/>
      <w:numFmt w:val="decimal"/>
      <w:lvlText w:val="%2."/>
      <w:lvlJc w:val="left"/>
      <w:pPr>
        <w:tabs>
          <w:tab w:val="num" w:pos="0"/>
        </w:tabs>
        <w:ind w:left="1080" w:hanging="360"/>
      </w:pPr>
      <w:rPr>
        <w:rFonts w:eastAsia="Calibri"/>
      </w:rPr>
    </w:lvl>
    <w:lvl w:ilvl="2">
      <w:start w:val="1"/>
      <w:numFmt w:val="decimal"/>
      <w:lvlText w:val="%1.%2.%3."/>
      <w:lvlJc w:val="left"/>
      <w:pPr>
        <w:tabs>
          <w:tab w:val="num" w:pos="0"/>
        </w:tabs>
        <w:ind w:left="1440" w:hanging="360"/>
      </w:pPr>
      <w:rPr>
        <w:rFonts w:eastAsia="Calibri"/>
      </w:rPr>
    </w:lvl>
    <w:lvl w:ilvl="3">
      <w:start w:val="1"/>
      <w:numFmt w:val="decimal"/>
      <w:lvlText w:val="%1.%2.%3.%4."/>
      <w:lvlJc w:val="left"/>
      <w:pPr>
        <w:tabs>
          <w:tab w:val="num" w:pos="0"/>
        </w:tabs>
        <w:ind w:left="1800" w:hanging="360"/>
      </w:pPr>
      <w:rPr>
        <w:rFonts w:eastAsia="Calibri"/>
      </w:rPr>
    </w:lvl>
    <w:lvl w:ilvl="4">
      <w:start w:val="1"/>
      <w:numFmt w:val="decimal"/>
      <w:lvlText w:val="%1.%2.%3.%4.%5."/>
      <w:lvlJc w:val="left"/>
      <w:pPr>
        <w:tabs>
          <w:tab w:val="num" w:pos="0"/>
        </w:tabs>
        <w:ind w:left="2160" w:hanging="360"/>
      </w:pPr>
      <w:rPr>
        <w:rFonts w:eastAsia="Calibri"/>
      </w:rPr>
    </w:lvl>
    <w:lvl w:ilvl="5">
      <w:start w:val="1"/>
      <w:numFmt w:val="decimal"/>
      <w:lvlText w:val="%1.%2.%3.%4.%5.%6."/>
      <w:lvlJc w:val="left"/>
      <w:pPr>
        <w:tabs>
          <w:tab w:val="num" w:pos="0"/>
        </w:tabs>
        <w:ind w:left="2520" w:hanging="360"/>
      </w:pPr>
      <w:rPr>
        <w:rFonts w:eastAsia="Calibri"/>
      </w:rPr>
    </w:lvl>
    <w:lvl w:ilvl="6">
      <w:start w:val="1"/>
      <w:numFmt w:val="decimal"/>
      <w:lvlText w:val="%1.%2.%3.%4.%5.%6.%7."/>
      <w:lvlJc w:val="left"/>
      <w:pPr>
        <w:tabs>
          <w:tab w:val="num" w:pos="0"/>
        </w:tabs>
        <w:ind w:left="2880" w:hanging="360"/>
      </w:pPr>
      <w:rPr>
        <w:rFonts w:eastAsia="Calibri"/>
      </w:rPr>
    </w:lvl>
    <w:lvl w:ilvl="7">
      <w:start w:val="1"/>
      <w:numFmt w:val="decimal"/>
      <w:lvlText w:val="%1.%2.%3.%4.%5.%6.%7.%8."/>
      <w:lvlJc w:val="left"/>
      <w:pPr>
        <w:tabs>
          <w:tab w:val="num" w:pos="0"/>
        </w:tabs>
        <w:ind w:left="3240" w:hanging="360"/>
      </w:pPr>
      <w:rPr>
        <w:rFonts w:eastAsia="Calibri"/>
      </w:rPr>
    </w:lvl>
    <w:lvl w:ilvl="8">
      <w:start w:val="1"/>
      <w:numFmt w:val="decimal"/>
      <w:lvlText w:val="%1.%2.%3.%4.%5.%6.%7.%8.%9."/>
      <w:lvlJc w:val="left"/>
      <w:pPr>
        <w:tabs>
          <w:tab w:val="num" w:pos="0"/>
        </w:tabs>
        <w:ind w:left="3600" w:hanging="360"/>
      </w:pPr>
      <w:rPr>
        <w:rFonts w:eastAsia="Calibri"/>
      </w:rPr>
    </w:lvl>
  </w:abstractNum>
  <w:abstractNum w:abstractNumId="20" w15:restartNumberingAfterBreak="0">
    <w:nsid w:val="6D18078A"/>
    <w:multiLevelType w:val="multilevel"/>
    <w:tmpl w:val="E97E207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1" w15:restartNumberingAfterBreak="0">
    <w:nsid w:val="70565B4F"/>
    <w:multiLevelType w:val="multilevel"/>
    <w:tmpl w:val="5B262EA2"/>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2"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73264B41"/>
    <w:multiLevelType w:val="multilevel"/>
    <w:tmpl w:val="9B76931E"/>
    <w:lvl w:ilvl="0">
      <w:start w:val="1"/>
      <w:numFmt w:val="decimal"/>
      <w:lvlText w:val="%1."/>
      <w:lvlJc w:val="left"/>
      <w:pPr>
        <w:tabs>
          <w:tab w:val="num" w:pos="0"/>
        </w:tabs>
        <w:ind w:left="720" w:hanging="360"/>
      </w:pPr>
      <w:rPr>
        <w:rFonts w:eastAsia="Times New Roman" w:cs="Times New Roman"/>
        <w:b/>
        <w:sz w:val="24"/>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4" w15:restartNumberingAfterBreak="0">
    <w:nsid w:val="75407482"/>
    <w:multiLevelType w:val="multilevel"/>
    <w:tmpl w:val="F48683F4"/>
    <w:lvl w:ilvl="0">
      <w:start w:val="2"/>
      <w:numFmt w:val="decimal"/>
      <w:lvlText w:val="%1."/>
      <w:lvlJc w:val="left"/>
      <w:pPr>
        <w:tabs>
          <w:tab w:val="num" w:pos="0"/>
        </w:tabs>
        <w:ind w:left="720" w:hanging="360"/>
      </w:pPr>
      <w:rPr>
        <w:rFonts w:eastAsia="Calibri"/>
        <w:color w:val="00000A"/>
      </w:rPr>
    </w:lvl>
    <w:lvl w:ilvl="1">
      <w:start w:val="3"/>
      <w:numFmt w:val="decimal"/>
      <w:lvlText w:val="%2."/>
      <w:lvlJc w:val="left"/>
      <w:pPr>
        <w:tabs>
          <w:tab w:val="num" w:pos="0"/>
        </w:tabs>
        <w:ind w:left="1080" w:hanging="360"/>
      </w:pPr>
      <w:rPr>
        <w:rFonts w:eastAsia="Calibri"/>
        <w:color w:val="00000A"/>
      </w:rPr>
    </w:lvl>
    <w:lvl w:ilvl="2">
      <w:start w:val="1"/>
      <w:numFmt w:val="decimal"/>
      <w:lvlText w:val="%1.%2.%3."/>
      <w:lvlJc w:val="left"/>
      <w:pPr>
        <w:tabs>
          <w:tab w:val="num" w:pos="0"/>
        </w:tabs>
        <w:ind w:left="1440" w:hanging="360"/>
      </w:pPr>
      <w:rPr>
        <w:rFonts w:eastAsia="Calibri"/>
        <w:color w:val="00000A"/>
      </w:rPr>
    </w:lvl>
    <w:lvl w:ilvl="3">
      <w:start w:val="1"/>
      <w:numFmt w:val="decimal"/>
      <w:lvlText w:val="%1.%2.%3.%4."/>
      <w:lvlJc w:val="left"/>
      <w:pPr>
        <w:tabs>
          <w:tab w:val="num" w:pos="0"/>
        </w:tabs>
        <w:ind w:left="1800" w:hanging="360"/>
      </w:pPr>
      <w:rPr>
        <w:rFonts w:eastAsia="Calibri"/>
        <w:color w:val="00000A"/>
      </w:rPr>
    </w:lvl>
    <w:lvl w:ilvl="4">
      <w:start w:val="1"/>
      <w:numFmt w:val="decimal"/>
      <w:lvlText w:val="%1.%2.%3.%4.%5."/>
      <w:lvlJc w:val="left"/>
      <w:pPr>
        <w:tabs>
          <w:tab w:val="num" w:pos="0"/>
        </w:tabs>
        <w:ind w:left="2160" w:hanging="360"/>
      </w:pPr>
      <w:rPr>
        <w:rFonts w:eastAsia="Calibri"/>
        <w:color w:val="00000A"/>
      </w:rPr>
    </w:lvl>
    <w:lvl w:ilvl="5">
      <w:start w:val="1"/>
      <w:numFmt w:val="decimal"/>
      <w:lvlText w:val="%1.%2.%3.%4.%5.%6."/>
      <w:lvlJc w:val="left"/>
      <w:pPr>
        <w:tabs>
          <w:tab w:val="num" w:pos="0"/>
        </w:tabs>
        <w:ind w:left="2520" w:hanging="360"/>
      </w:pPr>
      <w:rPr>
        <w:rFonts w:eastAsia="Calibri"/>
        <w:color w:val="00000A"/>
      </w:rPr>
    </w:lvl>
    <w:lvl w:ilvl="6">
      <w:start w:val="1"/>
      <w:numFmt w:val="decimal"/>
      <w:lvlText w:val="%1.%2.%3.%4.%5.%6.%7."/>
      <w:lvlJc w:val="left"/>
      <w:pPr>
        <w:tabs>
          <w:tab w:val="num" w:pos="0"/>
        </w:tabs>
        <w:ind w:left="2880" w:hanging="360"/>
      </w:pPr>
      <w:rPr>
        <w:rFonts w:eastAsia="Calibri"/>
        <w:color w:val="00000A"/>
      </w:rPr>
    </w:lvl>
    <w:lvl w:ilvl="7">
      <w:start w:val="1"/>
      <w:numFmt w:val="decimal"/>
      <w:lvlText w:val="%1.%2.%3.%4.%5.%6.%7.%8."/>
      <w:lvlJc w:val="left"/>
      <w:pPr>
        <w:tabs>
          <w:tab w:val="num" w:pos="0"/>
        </w:tabs>
        <w:ind w:left="3240" w:hanging="360"/>
      </w:pPr>
      <w:rPr>
        <w:rFonts w:eastAsia="Calibri"/>
        <w:color w:val="00000A"/>
      </w:rPr>
    </w:lvl>
    <w:lvl w:ilvl="8">
      <w:start w:val="1"/>
      <w:numFmt w:val="decimal"/>
      <w:lvlText w:val="%1.%2.%3.%4.%5.%6.%7.%8.%9."/>
      <w:lvlJc w:val="left"/>
      <w:pPr>
        <w:tabs>
          <w:tab w:val="num" w:pos="0"/>
        </w:tabs>
        <w:ind w:left="3600" w:hanging="360"/>
      </w:pPr>
      <w:rPr>
        <w:rFonts w:eastAsia="Calibri"/>
        <w:color w:val="00000A"/>
      </w:rPr>
    </w:lvl>
  </w:abstractNum>
  <w:abstractNum w:abstractNumId="25" w15:restartNumberingAfterBreak="0">
    <w:nsid w:val="75F46180"/>
    <w:multiLevelType w:val="hybridMultilevel"/>
    <w:tmpl w:val="1B7E080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E62E71"/>
    <w:multiLevelType w:val="multilevel"/>
    <w:tmpl w:val="CB425B36"/>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911886857">
    <w:abstractNumId w:val="22"/>
  </w:num>
  <w:num w:numId="2" w16cid:durableId="304967065">
    <w:abstractNumId w:val="10"/>
  </w:num>
  <w:num w:numId="3" w16cid:durableId="462624914">
    <w:abstractNumId w:val="15"/>
  </w:num>
  <w:num w:numId="4" w16cid:durableId="1676613653">
    <w:abstractNumId w:val="16"/>
  </w:num>
  <w:num w:numId="5" w16cid:durableId="1020665796">
    <w:abstractNumId w:val="0"/>
  </w:num>
  <w:num w:numId="6" w16cid:durableId="234704209">
    <w:abstractNumId w:val="18"/>
  </w:num>
  <w:num w:numId="7" w16cid:durableId="627274784">
    <w:abstractNumId w:val="12"/>
  </w:num>
  <w:num w:numId="8" w16cid:durableId="1201429570">
    <w:abstractNumId w:val="6"/>
  </w:num>
  <w:num w:numId="9" w16cid:durableId="123274271">
    <w:abstractNumId w:val="13"/>
  </w:num>
  <w:num w:numId="10" w16cid:durableId="540172856">
    <w:abstractNumId w:val="7"/>
  </w:num>
  <w:num w:numId="11" w16cid:durableId="55399958">
    <w:abstractNumId w:val="25"/>
  </w:num>
  <w:num w:numId="12" w16cid:durableId="730496284">
    <w:abstractNumId w:val="27"/>
  </w:num>
  <w:num w:numId="13" w16cid:durableId="58289821">
    <w:abstractNumId w:val="14"/>
  </w:num>
  <w:num w:numId="14" w16cid:durableId="1868836933">
    <w:abstractNumId w:val="20"/>
  </w:num>
  <w:num w:numId="15" w16cid:durableId="614601888">
    <w:abstractNumId w:val="5"/>
  </w:num>
  <w:num w:numId="16" w16cid:durableId="1813672243">
    <w:abstractNumId w:val="8"/>
  </w:num>
  <w:num w:numId="17" w16cid:durableId="695472759">
    <w:abstractNumId w:val="9"/>
  </w:num>
  <w:num w:numId="18" w16cid:durableId="914783607">
    <w:abstractNumId w:val="21"/>
  </w:num>
  <w:num w:numId="19" w16cid:durableId="1807895637">
    <w:abstractNumId w:val="26"/>
  </w:num>
  <w:num w:numId="20" w16cid:durableId="2075005198">
    <w:abstractNumId w:val="11"/>
  </w:num>
  <w:num w:numId="21" w16cid:durableId="1320689612">
    <w:abstractNumId w:val="23"/>
  </w:num>
  <w:num w:numId="22" w16cid:durableId="353188507">
    <w:abstractNumId w:val="19"/>
  </w:num>
  <w:num w:numId="23" w16cid:durableId="2105952150">
    <w:abstractNumId w:val="24"/>
  </w:num>
  <w:num w:numId="24" w16cid:durableId="327707765">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3564"/>
    <w:rsid w:val="00025A3D"/>
    <w:rsid w:val="00030809"/>
    <w:rsid w:val="0003512F"/>
    <w:rsid w:val="00035C07"/>
    <w:rsid w:val="00037041"/>
    <w:rsid w:val="00037290"/>
    <w:rsid w:val="000373D5"/>
    <w:rsid w:val="00040A2F"/>
    <w:rsid w:val="00045737"/>
    <w:rsid w:val="00046139"/>
    <w:rsid w:val="000465DE"/>
    <w:rsid w:val="000467C4"/>
    <w:rsid w:val="00046FC4"/>
    <w:rsid w:val="00047975"/>
    <w:rsid w:val="00047B8E"/>
    <w:rsid w:val="00057E76"/>
    <w:rsid w:val="00062A7A"/>
    <w:rsid w:val="00062FEC"/>
    <w:rsid w:val="00063014"/>
    <w:rsid w:val="0006489E"/>
    <w:rsid w:val="000651F5"/>
    <w:rsid w:val="00065443"/>
    <w:rsid w:val="00065E16"/>
    <w:rsid w:val="0006695A"/>
    <w:rsid w:val="00066DB4"/>
    <w:rsid w:val="00067DDB"/>
    <w:rsid w:val="000708EE"/>
    <w:rsid w:val="00070AF7"/>
    <w:rsid w:val="00070C54"/>
    <w:rsid w:val="0007213F"/>
    <w:rsid w:val="0007399A"/>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06FB"/>
    <w:rsid w:val="000A1420"/>
    <w:rsid w:val="000A17D6"/>
    <w:rsid w:val="000A297B"/>
    <w:rsid w:val="000A2A1F"/>
    <w:rsid w:val="000A38D5"/>
    <w:rsid w:val="000A4B44"/>
    <w:rsid w:val="000A5A0D"/>
    <w:rsid w:val="000A5D9C"/>
    <w:rsid w:val="000A6639"/>
    <w:rsid w:val="000A6A4B"/>
    <w:rsid w:val="000A6EBE"/>
    <w:rsid w:val="000A6FA8"/>
    <w:rsid w:val="000A7122"/>
    <w:rsid w:val="000A778E"/>
    <w:rsid w:val="000A78FD"/>
    <w:rsid w:val="000B0ACC"/>
    <w:rsid w:val="000B0B3F"/>
    <w:rsid w:val="000B10B3"/>
    <w:rsid w:val="000B2D33"/>
    <w:rsid w:val="000B43E1"/>
    <w:rsid w:val="000B44AE"/>
    <w:rsid w:val="000B4605"/>
    <w:rsid w:val="000B4AEE"/>
    <w:rsid w:val="000B4F0C"/>
    <w:rsid w:val="000B6047"/>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5AEC"/>
    <w:rsid w:val="001070AC"/>
    <w:rsid w:val="00110121"/>
    <w:rsid w:val="00111600"/>
    <w:rsid w:val="001135DB"/>
    <w:rsid w:val="00115296"/>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4A9"/>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17AA1"/>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37CB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0420"/>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5A6C"/>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964"/>
    <w:rsid w:val="00327CAA"/>
    <w:rsid w:val="003311BB"/>
    <w:rsid w:val="00333528"/>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1640"/>
    <w:rsid w:val="00353D60"/>
    <w:rsid w:val="00355B88"/>
    <w:rsid w:val="003565D2"/>
    <w:rsid w:val="00357753"/>
    <w:rsid w:val="003608BB"/>
    <w:rsid w:val="00362ABF"/>
    <w:rsid w:val="00362CED"/>
    <w:rsid w:val="003635E3"/>
    <w:rsid w:val="00363D84"/>
    <w:rsid w:val="0036545C"/>
    <w:rsid w:val="0036572E"/>
    <w:rsid w:val="003659EE"/>
    <w:rsid w:val="00365D10"/>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B669B"/>
    <w:rsid w:val="003C066E"/>
    <w:rsid w:val="003C10AD"/>
    <w:rsid w:val="003C1813"/>
    <w:rsid w:val="003C1883"/>
    <w:rsid w:val="003C34B4"/>
    <w:rsid w:val="003C37A2"/>
    <w:rsid w:val="003C3B00"/>
    <w:rsid w:val="003C483A"/>
    <w:rsid w:val="003D0DD3"/>
    <w:rsid w:val="003D1371"/>
    <w:rsid w:val="003D1987"/>
    <w:rsid w:val="003D2DAA"/>
    <w:rsid w:val="003D2DFE"/>
    <w:rsid w:val="003D2FBF"/>
    <w:rsid w:val="003D4EE8"/>
    <w:rsid w:val="003D54CE"/>
    <w:rsid w:val="003E0119"/>
    <w:rsid w:val="003E19FF"/>
    <w:rsid w:val="003E2106"/>
    <w:rsid w:val="003E2300"/>
    <w:rsid w:val="003E2E5C"/>
    <w:rsid w:val="003E376B"/>
    <w:rsid w:val="003E3812"/>
    <w:rsid w:val="003E38C3"/>
    <w:rsid w:val="003E3C30"/>
    <w:rsid w:val="003E5CE2"/>
    <w:rsid w:val="003E70F3"/>
    <w:rsid w:val="003E731B"/>
    <w:rsid w:val="003E7C70"/>
    <w:rsid w:val="003F096C"/>
    <w:rsid w:val="003F0C07"/>
    <w:rsid w:val="003F195F"/>
    <w:rsid w:val="003F29FD"/>
    <w:rsid w:val="003F4C1C"/>
    <w:rsid w:val="003F5B57"/>
    <w:rsid w:val="004002D1"/>
    <w:rsid w:val="00400437"/>
    <w:rsid w:val="00407369"/>
    <w:rsid w:val="00407463"/>
    <w:rsid w:val="0041128E"/>
    <w:rsid w:val="00411353"/>
    <w:rsid w:val="00411375"/>
    <w:rsid w:val="00412CB6"/>
    <w:rsid w:val="00413514"/>
    <w:rsid w:val="004167BF"/>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396"/>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352"/>
    <w:rsid w:val="004567A2"/>
    <w:rsid w:val="00456E1F"/>
    <w:rsid w:val="00460C8E"/>
    <w:rsid w:val="00462D7E"/>
    <w:rsid w:val="00462FDA"/>
    <w:rsid w:val="004634E5"/>
    <w:rsid w:val="0046389E"/>
    <w:rsid w:val="00463E07"/>
    <w:rsid w:val="004643C2"/>
    <w:rsid w:val="004671ED"/>
    <w:rsid w:val="00467AE4"/>
    <w:rsid w:val="00473FDE"/>
    <w:rsid w:val="00474BB1"/>
    <w:rsid w:val="00475706"/>
    <w:rsid w:val="004758E6"/>
    <w:rsid w:val="00477DEC"/>
    <w:rsid w:val="00482448"/>
    <w:rsid w:val="004839E3"/>
    <w:rsid w:val="00483B7A"/>
    <w:rsid w:val="00484FA7"/>
    <w:rsid w:val="004851E7"/>
    <w:rsid w:val="004855DD"/>
    <w:rsid w:val="00486C24"/>
    <w:rsid w:val="0048719E"/>
    <w:rsid w:val="00487AAF"/>
    <w:rsid w:val="00491677"/>
    <w:rsid w:val="00491DF8"/>
    <w:rsid w:val="00491EF1"/>
    <w:rsid w:val="00492EA6"/>
    <w:rsid w:val="004941C5"/>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28CF"/>
    <w:rsid w:val="004B38F8"/>
    <w:rsid w:val="004B51F7"/>
    <w:rsid w:val="004B613B"/>
    <w:rsid w:val="004B735C"/>
    <w:rsid w:val="004C17E8"/>
    <w:rsid w:val="004C184B"/>
    <w:rsid w:val="004C2039"/>
    <w:rsid w:val="004C3188"/>
    <w:rsid w:val="004C4110"/>
    <w:rsid w:val="004C5313"/>
    <w:rsid w:val="004C5DDE"/>
    <w:rsid w:val="004C75C2"/>
    <w:rsid w:val="004D1FD9"/>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9C0"/>
    <w:rsid w:val="00502D19"/>
    <w:rsid w:val="00504643"/>
    <w:rsid w:val="00504E95"/>
    <w:rsid w:val="0050671E"/>
    <w:rsid w:val="00507C11"/>
    <w:rsid w:val="00512CED"/>
    <w:rsid w:val="00513A4E"/>
    <w:rsid w:val="00513B70"/>
    <w:rsid w:val="00513F88"/>
    <w:rsid w:val="005140D8"/>
    <w:rsid w:val="00514A44"/>
    <w:rsid w:val="00514F77"/>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211A"/>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3C0B"/>
    <w:rsid w:val="00564663"/>
    <w:rsid w:val="00565B0B"/>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1E17"/>
    <w:rsid w:val="005832D0"/>
    <w:rsid w:val="00583472"/>
    <w:rsid w:val="0058365A"/>
    <w:rsid w:val="00584339"/>
    <w:rsid w:val="00584769"/>
    <w:rsid w:val="00586FB9"/>
    <w:rsid w:val="005878EA"/>
    <w:rsid w:val="00590079"/>
    <w:rsid w:val="005918B4"/>
    <w:rsid w:val="00592A00"/>
    <w:rsid w:val="005938F2"/>
    <w:rsid w:val="0059522B"/>
    <w:rsid w:val="005976AD"/>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5CA"/>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068C"/>
    <w:rsid w:val="00645839"/>
    <w:rsid w:val="00645AF4"/>
    <w:rsid w:val="0065101D"/>
    <w:rsid w:val="006513D5"/>
    <w:rsid w:val="006514D8"/>
    <w:rsid w:val="00651B45"/>
    <w:rsid w:val="006527DF"/>
    <w:rsid w:val="00653D89"/>
    <w:rsid w:val="00656171"/>
    <w:rsid w:val="006568AB"/>
    <w:rsid w:val="00656F2B"/>
    <w:rsid w:val="00657A32"/>
    <w:rsid w:val="00660326"/>
    <w:rsid w:val="006644F2"/>
    <w:rsid w:val="00664673"/>
    <w:rsid w:val="006651FB"/>
    <w:rsid w:val="00666039"/>
    <w:rsid w:val="006708A3"/>
    <w:rsid w:val="0067101A"/>
    <w:rsid w:val="006713F9"/>
    <w:rsid w:val="0067336F"/>
    <w:rsid w:val="00674638"/>
    <w:rsid w:val="006770EE"/>
    <w:rsid w:val="006776BE"/>
    <w:rsid w:val="00680663"/>
    <w:rsid w:val="00682161"/>
    <w:rsid w:val="00682D1B"/>
    <w:rsid w:val="00683533"/>
    <w:rsid w:val="00684185"/>
    <w:rsid w:val="0068473F"/>
    <w:rsid w:val="00684B58"/>
    <w:rsid w:val="00686744"/>
    <w:rsid w:val="00693267"/>
    <w:rsid w:val="006950F7"/>
    <w:rsid w:val="00695BDF"/>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9DA"/>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7E9"/>
    <w:rsid w:val="006F6BFC"/>
    <w:rsid w:val="006F7045"/>
    <w:rsid w:val="006F7240"/>
    <w:rsid w:val="006F7F58"/>
    <w:rsid w:val="00700A20"/>
    <w:rsid w:val="00701C4D"/>
    <w:rsid w:val="007029F8"/>
    <w:rsid w:val="007034D9"/>
    <w:rsid w:val="007035F3"/>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2AC"/>
    <w:rsid w:val="00724AC6"/>
    <w:rsid w:val="00724F00"/>
    <w:rsid w:val="00726B57"/>
    <w:rsid w:val="00727035"/>
    <w:rsid w:val="00727E79"/>
    <w:rsid w:val="00730BAE"/>
    <w:rsid w:val="00732010"/>
    <w:rsid w:val="00732814"/>
    <w:rsid w:val="00732DD9"/>
    <w:rsid w:val="00732F14"/>
    <w:rsid w:val="00733EAE"/>
    <w:rsid w:val="007370D9"/>
    <w:rsid w:val="00737799"/>
    <w:rsid w:val="0074133E"/>
    <w:rsid w:val="00741ADF"/>
    <w:rsid w:val="00742107"/>
    <w:rsid w:val="00742B15"/>
    <w:rsid w:val="00743A57"/>
    <w:rsid w:val="00744B3D"/>
    <w:rsid w:val="00745A40"/>
    <w:rsid w:val="00746C81"/>
    <w:rsid w:val="00747972"/>
    <w:rsid w:val="007503DD"/>
    <w:rsid w:val="007515E3"/>
    <w:rsid w:val="00752048"/>
    <w:rsid w:val="007524E1"/>
    <w:rsid w:val="00752596"/>
    <w:rsid w:val="00753666"/>
    <w:rsid w:val="00753942"/>
    <w:rsid w:val="00754055"/>
    <w:rsid w:val="00754622"/>
    <w:rsid w:val="00754E70"/>
    <w:rsid w:val="00755239"/>
    <w:rsid w:val="007554BD"/>
    <w:rsid w:val="007564A8"/>
    <w:rsid w:val="00756EAF"/>
    <w:rsid w:val="0076362C"/>
    <w:rsid w:val="00763E70"/>
    <w:rsid w:val="0076400C"/>
    <w:rsid w:val="0076496C"/>
    <w:rsid w:val="0076542A"/>
    <w:rsid w:val="0076673A"/>
    <w:rsid w:val="00771016"/>
    <w:rsid w:val="00771200"/>
    <w:rsid w:val="00773667"/>
    <w:rsid w:val="00773C5B"/>
    <w:rsid w:val="00774B10"/>
    <w:rsid w:val="007756D7"/>
    <w:rsid w:val="007768A3"/>
    <w:rsid w:val="007775B4"/>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25D5"/>
    <w:rsid w:val="007A7084"/>
    <w:rsid w:val="007A71FC"/>
    <w:rsid w:val="007A7EFD"/>
    <w:rsid w:val="007B0FD9"/>
    <w:rsid w:val="007B26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0C1F"/>
    <w:rsid w:val="007F1BD2"/>
    <w:rsid w:val="007F1C0B"/>
    <w:rsid w:val="007F23DB"/>
    <w:rsid w:val="007F2A68"/>
    <w:rsid w:val="007F2F06"/>
    <w:rsid w:val="007F3763"/>
    <w:rsid w:val="007F61E5"/>
    <w:rsid w:val="007F7715"/>
    <w:rsid w:val="007F798A"/>
    <w:rsid w:val="00802D24"/>
    <w:rsid w:val="00804178"/>
    <w:rsid w:val="0080466C"/>
    <w:rsid w:val="00805CEB"/>
    <w:rsid w:val="00810223"/>
    <w:rsid w:val="00810E7E"/>
    <w:rsid w:val="00811240"/>
    <w:rsid w:val="008121DA"/>
    <w:rsid w:val="00813717"/>
    <w:rsid w:val="00816815"/>
    <w:rsid w:val="008176BC"/>
    <w:rsid w:val="008177D0"/>
    <w:rsid w:val="00817D57"/>
    <w:rsid w:val="00820475"/>
    <w:rsid w:val="008214FA"/>
    <w:rsid w:val="0082161A"/>
    <w:rsid w:val="00821880"/>
    <w:rsid w:val="008236E6"/>
    <w:rsid w:val="0082512F"/>
    <w:rsid w:val="008257C7"/>
    <w:rsid w:val="00825908"/>
    <w:rsid w:val="00826F6F"/>
    <w:rsid w:val="00827716"/>
    <w:rsid w:val="00827A46"/>
    <w:rsid w:val="00830534"/>
    <w:rsid w:val="00830B41"/>
    <w:rsid w:val="008320FB"/>
    <w:rsid w:val="00832F18"/>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9C1"/>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632"/>
    <w:rsid w:val="00875D01"/>
    <w:rsid w:val="00875D9E"/>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A3BEF"/>
    <w:rsid w:val="008B08D4"/>
    <w:rsid w:val="008B12D3"/>
    <w:rsid w:val="008B1A9E"/>
    <w:rsid w:val="008B4EC7"/>
    <w:rsid w:val="008B56D0"/>
    <w:rsid w:val="008B5D4B"/>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3FF"/>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49D"/>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0E9"/>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43A7"/>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7CE"/>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3A33"/>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514"/>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07"/>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577"/>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4B76"/>
    <w:rsid w:val="00A87BC2"/>
    <w:rsid w:val="00A90EB1"/>
    <w:rsid w:val="00A91400"/>
    <w:rsid w:val="00A94BDB"/>
    <w:rsid w:val="00A950C1"/>
    <w:rsid w:val="00A958D2"/>
    <w:rsid w:val="00A95E6B"/>
    <w:rsid w:val="00A96683"/>
    <w:rsid w:val="00A968BC"/>
    <w:rsid w:val="00A96A66"/>
    <w:rsid w:val="00AA16F2"/>
    <w:rsid w:val="00AA2E13"/>
    <w:rsid w:val="00AA5BA7"/>
    <w:rsid w:val="00AA5F1B"/>
    <w:rsid w:val="00AA685E"/>
    <w:rsid w:val="00AA6AA3"/>
    <w:rsid w:val="00AA70C2"/>
    <w:rsid w:val="00AA7B68"/>
    <w:rsid w:val="00AA7D60"/>
    <w:rsid w:val="00AB142E"/>
    <w:rsid w:val="00AB2B24"/>
    <w:rsid w:val="00AB39AD"/>
    <w:rsid w:val="00AB3B21"/>
    <w:rsid w:val="00AB3D5A"/>
    <w:rsid w:val="00AB66CD"/>
    <w:rsid w:val="00AB79C1"/>
    <w:rsid w:val="00AC0934"/>
    <w:rsid w:val="00AC3479"/>
    <w:rsid w:val="00AC3F90"/>
    <w:rsid w:val="00AC53B7"/>
    <w:rsid w:val="00AC5450"/>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1B03"/>
    <w:rsid w:val="00AE2242"/>
    <w:rsid w:val="00AE22BF"/>
    <w:rsid w:val="00AE3456"/>
    <w:rsid w:val="00AE47B8"/>
    <w:rsid w:val="00AE51A0"/>
    <w:rsid w:val="00AE588F"/>
    <w:rsid w:val="00AE7BC5"/>
    <w:rsid w:val="00AF3879"/>
    <w:rsid w:val="00AF41BB"/>
    <w:rsid w:val="00AF4C8D"/>
    <w:rsid w:val="00AF56F9"/>
    <w:rsid w:val="00AF606F"/>
    <w:rsid w:val="00AF6A56"/>
    <w:rsid w:val="00B00258"/>
    <w:rsid w:val="00B00781"/>
    <w:rsid w:val="00B0104E"/>
    <w:rsid w:val="00B01A70"/>
    <w:rsid w:val="00B0287D"/>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857"/>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343"/>
    <w:rsid w:val="00B84660"/>
    <w:rsid w:val="00B856E6"/>
    <w:rsid w:val="00B86460"/>
    <w:rsid w:val="00B866D9"/>
    <w:rsid w:val="00B90046"/>
    <w:rsid w:val="00B90F12"/>
    <w:rsid w:val="00B91674"/>
    <w:rsid w:val="00B92BB3"/>
    <w:rsid w:val="00B96599"/>
    <w:rsid w:val="00B969A1"/>
    <w:rsid w:val="00BA12D2"/>
    <w:rsid w:val="00BA1CC5"/>
    <w:rsid w:val="00BA24F7"/>
    <w:rsid w:val="00BA40B5"/>
    <w:rsid w:val="00BA5018"/>
    <w:rsid w:val="00BA6101"/>
    <w:rsid w:val="00BA75B8"/>
    <w:rsid w:val="00BB0BE1"/>
    <w:rsid w:val="00BB0C10"/>
    <w:rsid w:val="00BB179B"/>
    <w:rsid w:val="00BB2680"/>
    <w:rsid w:val="00BB35A4"/>
    <w:rsid w:val="00BB45D5"/>
    <w:rsid w:val="00BC1490"/>
    <w:rsid w:val="00BC1B63"/>
    <w:rsid w:val="00BC1F0E"/>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084D"/>
    <w:rsid w:val="00BF227F"/>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0B"/>
    <w:rsid w:val="00C5175C"/>
    <w:rsid w:val="00C51ECC"/>
    <w:rsid w:val="00C5250A"/>
    <w:rsid w:val="00C529C6"/>
    <w:rsid w:val="00C54305"/>
    <w:rsid w:val="00C55243"/>
    <w:rsid w:val="00C56171"/>
    <w:rsid w:val="00C563F2"/>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4FFF"/>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A7A00"/>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D720D"/>
    <w:rsid w:val="00CE0BE8"/>
    <w:rsid w:val="00CE48E0"/>
    <w:rsid w:val="00CE617B"/>
    <w:rsid w:val="00CE63B6"/>
    <w:rsid w:val="00CE6F00"/>
    <w:rsid w:val="00CF033D"/>
    <w:rsid w:val="00CF1541"/>
    <w:rsid w:val="00CF19AB"/>
    <w:rsid w:val="00CF2C84"/>
    <w:rsid w:val="00CF4AAC"/>
    <w:rsid w:val="00CF4BA1"/>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5FC0"/>
    <w:rsid w:val="00D26CD7"/>
    <w:rsid w:val="00D26DDD"/>
    <w:rsid w:val="00D27C58"/>
    <w:rsid w:val="00D31187"/>
    <w:rsid w:val="00D326C7"/>
    <w:rsid w:val="00D32FFB"/>
    <w:rsid w:val="00D3421C"/>
    <w:rsid w:val="00D348AC"/>
    <w:rsid w:val="00D34B7D"/>
    <w:rsid w:val="00D356F9"/>
    <w:rsid w:val="00D35D80"/>
    <w:rsid w:val="00D35DD8"/>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3EA5"/>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5B"/>
    <w:rsid w:val="00DA2FD2"/>
    <w:rsid w:val="00DA3106"/>
    <w:rsid w:val="00DA4B1B"/>
    <w:rsid w:val="00DA612B"/>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32A0"/>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07C65"/>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47A8"/>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1D0"/>
    <w:rsid w:val="00E737E5"/>
    <w:rsid w:val="00E738F7"/>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109"/>
    <w:rsid w:val="00EB0A1B"/>
    <w:rsid w:val="00EB35F1"/>
    <w:rsid w:val="00EB4A89"/>
    <w:rsid w:val="00EB4BB8"/>
    <w:rsid w:val="00EB4D0B"/>
    <w:rsid w:val="00EB5087"/>
    <w:rsid w:val="00EB5269"/>
    <w:rsid w:val="00EB582A"/>
    <w:rsid w:val="00EB60AC"/>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0608C"/>
    <w:rsid w:val="00F10D74"/>
    <w:rsid w:val="00F12110"/>
    <w:rsid w:val="00F1505C"/>
    <w:rsid w:val="00F150CF"/>
    <w:rsid w:val="00F17A57"/>
    <w:rsid w:val="00F20697"/>
    <w:rsid w:val="00F20C19"/>
    <w:rsid w:val="00F21FEC"/>
    <w:rsid w:val="00F22D3E"/>
    <w:rsid w:val="00F22F9C"/>
    <w:rsid w:val="00F26ACA"/>
    <w:rsid w:val="00F30185"/>
    <w:rsid w:val="00F30592"/>
    <w:rsid w:val="00F306AE"/>
    <w:rsid w:val="00F33F24"/>
    <w:rsid w:val="00F3439A"/>
    <w:rsid w:val="00F36CD1"/>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5EE5"/>
    <w:rsid w:val="00F66FB7"/>
    <w:rsid w:val="00F67478"/>
    <w:rsid w:val="00F702A0"/>
    <w:rsid w:val="00F713D2"/>
    <w:rsid w:val="00F730FF"/>
    <w:rsid w:val="00F73C72"/>
    <w:rsid w:val="00F80A67"/>
    <w:rsid w:val="00F811F4"/>
    <w:rsid w:val="00F82C23"/>
    <w:rsid w:val="00F83819"/>
    <w:rsid w:val="00F841B7"/>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3615"/>
    <w:rsid w:val="00FE50B2"/>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239E"/>
  <w15:docId w15:val="{ACC241C9-0C4A-4AF6-AA18-8F939FF4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4"/>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Заголовок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18">
    <w:name w:val="Заголовок1"/>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
    <w:basedOn w:val="a2"/>
    <w:link w:val="afff8"/>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
    <w:link w:val="afff7"/>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8"/>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a">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9">
    <w:name w:val="index 1"/>
    <w:basedOn w:val="a2"/>
    <w:next w:val="a2"/>
    <w:autoRedefine/>
    <w:uiPriority w:val="99"/>
    <w:semiHidden/>
    <w:unhideWhenUsed/>
    <w:rsid w:val="006A22D0"/>
    <w:pPr>
      <w:spacing w:after="0" w:line="240" w:lineRule="auto"/>
      <w:ind w:left="220" w:hanging="220"/>
    </w:pPr>
  </w:style>
  <w:style w:type="paragraph" w:styleId="afffb">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d">
    <w:name w:val="Заголовок таблицы"/>
    <w:basedOn w:val="afffc"/>
    <w:rsid w:val="008D47E7"/>
    <w:pPr>
      <w:jc w:val="center"/>
    </w:pPr>
    <w:rPr>
      <w:b/>
      <w:bCs/>
    </w:rPr>
  </w:style>
  <w:style w:type="paragraph" w:customStyle="1" w:styleId="afffe">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Placeholder Text"/>
    <w:basedOn w:val="a3"/>
    <w:uiPriority w:val="99"/>
    <w:semiHidden/>
    <w:rsid w:val="003565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main?base=MLAW;n=129338;fld=134;dst=100180"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22918</Words>
  <Characters>130637</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153249</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2021-10-06T12:02:00Z</cp:lastPrinted>
  <dcterms:created xsi:type="dcterms:W3CDTF">2024-10-22T06:27:00Z</dcterms:created>
  <dcterms:modified xsi:type="dcterms:W3CDTF">2024-10-22T06:27:00Z</dcterms:modified>
</cp:coreProperties>
</file>