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A826A6" w:rsidRDefault="0013314E" w:rsidP="00155A40">
      <w:pPr>
        <w:spacing w:after="0" w:line="240" w:lineRule="auto"/>
        <w:jc w:val="right"/>
        <w:rPr>
          <w:rFonts w:ascii="Times New Roman" w:hAnsi="Times New Roman"/>
        </w:rPr>
      </w:pPr>
      <w:r w:rsidRPr="00EB582A">
        <w:rPr>
          <w:rFonts w:ascii="Times New Roman" w:hAnsi="Times New Roman"/>
        </w:rPr>
        <w:t xml:space="preserve">Заместитель </w:t>
      </w:r>
      <w:r w:rsidR="00A826A6">
        <w:rPr>
          <w:rFonts w:ascii="Times New Roman" w:hAnsi="Times New Roman"/>
        </w:rPr>
        <w:t>директора</w:t>
      </w:r>
    </w:p>
    <w:p w:rsidR="00A826A6" w:rsidRDefault="00A826A6" w:rsidP="00155A40">
      <w:pPr>
        <w:spacing w:after="0" w:line="240" w:lineRule="auto"/>
        <w:jc w:val="right"/>
        <w:rPr>
          <w:rFonts w:ascii="Times New Roman" w:hAnsi="Times New Roman"/>
        </w:rPr>
      </w:pPr>
      <w:r>
        <w:rPr>
          <w:rFonts w:ascii="Times New Roman" w:hAnsi="Times New Roman"/>
        </w:rPr>
        <w:t>по снабжению и общим вопросам</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А.В. 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201</w:t>
      </w:r>
      <w:r w:rsidR="008E52AA">
        <w:rPr>
          <w:rFonts w:ascii="Times New Roman" w:hAnsi="Times New Roman"/>
        </w:rPr>
        <w:t>8</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347880"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ПО ОТКРЫТОМУ ЗАПРОСУ ПРЕДЛОЖЕНИЙ НА ПРАВО ЗАКЛЮЧЕНИЯ ДОГОВОРА</w:t>
      </w:r>
      <w:r w:rsidR="00576379">
        <w:rPr>
          <w:rFonts w:ascii="Times New Roman" w:hAnsi="Times New Roman"/>
          <w:b/>
          <w:sz w:val="24"/>
          <w:szCs w:val="24"/>
        </w:rPr>
        <w:t xml:space="preserve"> </w:t>
      </w:r>
      <w:r w:rsidRPr="00D65D95">
        <w:rPr>
          <w:rFonts w:ascii="Times New Roman" w:hAnsi="Times New Roman"/>
          <w:b/>
          <w:sz w:val="24"/>
          <w:szCs w:val="24"/>
        </w:rPr>
        <w:t>НА ОКАЗАНИЕ МЕДИЦИНСКИХ УСЛУГ ПО ПРОВЕДЕНИЮ ОБЯЗАТЕЛЬНОГО ПЕРИОДИЧЕСКОГО МЕДОСМОТРА РАБОТНИКОВ</w:t>
      </w:r>
    </w:p>
    <w:p w:rsidR="0013314E" w:rsidRPr="00D65D95" w:rsidRDefault="00D65D95" w:rsidP="00941F67">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МУП «ВОДОКАНАЛ»</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201</w:t>
      </w:r>
      <w:r w:rsidR="008E52AA">
        <w:rPr>
          <w:rFonts w:ascii="Times New Roman" w:hAnsi="Times New Roman"/>
        </w:rPr>
        <w:t>8</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7118E9" w:rsidP="004409AB">
          <w:pPr>
            <w:pStyle w:val="15"/>
          </w:pPr>
          <w:r w:rsidRPr="004409AB">
            <w:t xml:space="preserve">РАЗДЕЛ </w:t>
          </w:r>
          <w:r w:rsidRPr="004409AB">
            <w:rPr>
              <w:lang w:val="en-US"/>
            </w:rPr>
            <w:t>I</w:t>
          </w:r>
          <w:r w:rsidRPr="004409AB">
            <w:t>. ОБЩИЕ ПОЛОЖЕНИЯ</w:t>
          </w:r>
          <w:r w:rsidRPr="004409AB">
            <w:ptab w:relativeTo="margin" w:alignment="right" w:leader="dot"/>
          </w:r>
          <w:r w:rsidR="004409AB" w:rsidRPr="008B4EC7">
            <w:t>3</w:t>
          </w:r>
        </w:p>
        <w:p w:rsidR="007118E9" w:rsidRPr="004409AB" w:rsidRDefault="007118E9" w:rsidP="004409AB">
          <w:pPr>
            <w:pStyle w:val="15"/>
          </w:pPr>
          <w:r w:rsidRPr="00990BA3">
            <w:t xml:space="preserve">РАЗДЕЛ </w:t>
          </w:r>
          <w:r w:rsidRPr="00990BA3">
            <w:rPr>
              <w:lang w:val="en-US"/>
            </w:rPr>
            <w:t>I</w:t>
          </w:r>
          <w:r>
            <w:rPr>
              <w:lang w:val="en-US"/>
            </w:rPr>
            <w:t>I</w:t>
          </w:r>
          <w:r w:rsidRPr="00990BA3">
            <w:t xml:space="preserve">. </w:t>
          </w:r>
          <w:r>
            <w:t>ИНФОРМАЦИОННАЯ КАРТА</w:t>
          </w:r>
          <w:r>
            <w:ptab w:relativeTo="margin" w:alignment="right" w:leader="dot"/>
          </w:r>
          <w:r w:rsidR="004409AB" w:rsidRPr="004409AB">
            <w:t>18</w:t>
          </w:r>
        </w:p>
        <w:p w:rsidR="007118E9" w:rsidRPr="008B4EC7" w:rsidRDefault="007118E9" w:rsidP="007118E9">
          <w:pPr>
            <w:rPr>
              <w:rFonts w:ascii="Times New Roman" w:eastAsia="Times New Roman" w:hAnsi="Times New Roman"/>
              <w:b/>
              <w:sz w:val="24"/>
              <w:szCs w:val="24"/>
            </w:rPr>
          </w:pPr>
          <w:r w:rsidRPr="00990BA3">
            <w:rPr>
              <w:rFonts w:ascii="Times New Roman" w:eastAsia="Times New Roman" w:hAnsi="Times New Roman"/>
              <w:b/>
              <w:sz w:val="24"/>
              <w:szCs w:val="24"/>
            </w:rPr>
            <w:t xml:space="preserve">РАЗДЕЛ </w:t>
          </w:r>
          <w:r w:rsidRPr="00990BA3">
            <w:rPr>
              <w:rFonts w:ascii="Times New Roman" w:eastAsia="Times New Roman" w:hAnsi="Times New Roman"/>
              <w:b/>
              <w:sz w:val="24"/>
              <w:szCs w:val="24"/>
              <w:lang w:val="en-US"/>
            </w:rPr>
            <w:t>I</w:t>
          </w:r>
          <w:r>
            <w:rPr>
              <w:rFonts w:ascii="Times New Roman" w:eastAsia="Times New Roman" w:hAnsi="Times New Roman"/>
              <w:b/>
              <w:sz w:val="24"/>
              <w:szCs w:val="24"/>
              <w:lang w:val="en-US"/>
            </w:rPr>
            <w:t>II</w:t>
          </w:r>
          <w:r w:rsidRPr="00990BA3">
            <w:rPr>
              <w:rFonts w:ascii="Times New Roman" w:eastAsia="Times New Roman" w:hAnsi="Times New Roman"/>
              <w:b/>
              <w:sz w:val="24"/>
              <w:szCs w:val="24"/>
            </w:rPr>
            <w:t xml:space="preserve">. </w:t>
          </w:r>
          <w:r>
            <w:rPr>
              <w:rFonts w:ascii="Times New Roman" w:eastAsia="Times New Roman" w:hAnsi="Times New Roman"/>
              <w:b/>
              <w:sz w:val="24"/>
              <w:szCs w:val="24"/>
            </w:rPr>
            <w:t>ТЕХНИЧЕСКОЕ ЗАДАНИЕ</w:t>
          </w:r>
          <w:r w:rsidRPr="00EB5269">
            <w:rPr>
              <w:rFonts w:ascii="Times New Roman" w:eastAsia="Times New Roman" w:hAnsi="Times New Roman"/>
              <w:b/>
              <w:sz w:val="24"/>
              <w:szCs w:val="24"/>
            </w:rPr>
            <w:t>………………………</w:t>
          </w:r>
          <w:r w:rsidR="004409AB" w:rsidRPr="00EB5269">
            <w:rPr>
              <w:rFonts w:ascii="Times New Roman" w:eastAsia="Times New Roman" w:hAnsi="Times New Roman"/>
              <w:b/>
              <w:sz w:val="24"/>
              <w:szCs w:val="24"/>
            </w:rPr>
            <w:t>…</w:t>
          </w:r>
          <w:r w:rsidRPr="00EB5269">
            <w:rPr>
              <w:rFonts w:ascii="Times New Roman" w:eastAsia="Times New Roman" w:hAnsi="Times New Roman"/>
              <w:b/>
              <w:sz w:val="24"/>
              <w:szCs w:val="24"/>
            </w:rPr>
            <w:t>…………………</w:t>
          </w:r>
          <w:r w:rsidR="00EB5269" w:rsidRPr="00EB5269">
            <w:rPr>
              <w:rFonts w:ascii="Times New Roman" w:eastAsia="Times New Roman" w:hAnsi="Times New Roman"/>
              <w:b/>
              <w:sz w:val="24"/>
              <w:szCs w:val="24"/>
            </w:rPr>
            <w:t xml:space="preserve">   </w:t>
          </w:r>
          <w:r w:rsidRPr="00EB5269">
            <w:rPr>
              <w:rFonts w:ascii="Times New Roman" w:eastAsia="Times New Roman" w:hAnsi="Times New Roman"/>
              <w:b/>
              <w:sz w:val="24"/>
              <w:szCs w:val="24"/>
            </w:rPr>
            <w:t>…</w:t>
          </w:r>
          <w:r>
            <w:rPr>
              <w:rFonts w:ascii="Times New Roman" w:eastAsia="Times New Roman" w:hAnsi="Times New Roman"/>
              <w:b/>
              <w:sz w:val="24"/>
              <w:szCs w:val="24"/>
            </w:rPr>
            <w:t>….</w:t>
          </w:r>
          <w:r w:rsidR="004409AB" w:rsidRPr="008B4EC7">
            <w:rPr>
              <w:rFonts w:ascii="Times New Roman" w:eastAsia="Times New Roman" w:hAnsi="Times New Roman"/>
              <w:b/>
              <w:sz w:val="24"/>
              <w:szCs w:val="24"/>
            </w:rPr>
            <w:t>23</w:t>
          </w:r>
        </w:p>
        <w:p w:rsidR="007118E9" w:rsidRPr="004409AB" w:rsidRDefault="007118E9" w:rsidP="007118E9">
          <w:pPr>
            <w:rPr>
              <w:rFonts w:ascii="Times New Roman" w:hAnsi="Times New Roman"/>
              <w:b/>
              <w:sz w:val="24"/>
              <w:szCs w:val="24"/>
            </w:rPr>
          </w:pPr>
          <w:r w:rsidRPr="00BC419B">
            <w:rPr>
              <w:rFonts w:ascii="Times New Roman" w:hAnsi="Times New Roman"/>
              <w:b/>
              <w:sz w:val="24"/>
              <w:szCs w:val="24"/>
            </w:rPr>
            <w:t xml:space="preserve">РАЗДЕЛ </w:t>
          </w:r>
          <w:r w:rsidRPr="00BC419B">
            <w:rPr>
              <w:rFonts w:ascii="Times New Roman" w:hAnsi="Times New Roman"/>
              <w:b/>
              <w:sz w:val="24"/>
              <w:szCs w:val="24"/>
              <w:lang w:val="en-US"/>
            </w:rPr>
            <w:t>IV</w:t>
          </w:r>
          <w:r w:rsidRPr="00BC419B">
            <w:rPr>
              <w:rFonts w:ascii="Times New Roman" w:hAnsi="Times New Roman"/>
              <w:b/>
              <w:sz w:val="24"/>
              <w:szCs w:val="24"/>
            </w:rPr>
            <w:t>. СВЕДЕНИЯ О НАЧАЛЬНОЙ (МАКСИМАЛЬНОЙ) ЦЕНЕ ЕДИНИЦЫ КАЖДОГО ТОВАРА, РАБОТЫ, УСЛУГИ</w:t>
          </w:r>
          <w:r w:rsidR="004409AB">
            <w:rPr>
              <w:rFonts w:ascii="Times New Roman" w:hAnsi="Times New Roman"/>
              <w:b/>
              <w:sz w:val="24"/>
              <w:szCs w:val="24"/>
            </w:rPr>
            <w:t>……</w:t>
          </w:r>
          <w:r>
            <w:rPr>
              <w:rFonts w:ascii="Times New Roman" w:hAnsi="Times New Roman"/>
              <w:b/>
              <w:sz w:val="24"/>
              <w:szCs w:val="24"/>
            </w:rPr>
            <w:t>……………………………………………</w:t>
          </w:r>
          <w:r w:rsidR="004409AB">
            <w:rPr>
              <w:rFonts w:ascii="Times New Roman" w:hAnsi="Times New Roman"/>
              <w:b/>
              <w:sz w:val="24"/>
              <w:szCs w:val="24"/>
            </w:rPr>
            <w:t>.</w:t>
          </w:r>
          <w:r w:rsidR="004409AB" w:rsidRPr="004409AB">
            <w:rPr>
              <w:rFonts w:ascii="Times New Roman" w:hAnsi="Times New Roman"/>
              <w:b/>
              <w:sz w:val="24"/>
              <w:szCs w:val="24"/>
            </w:rPr>
            <w:t>28</w:t>
          </w:r>
        </w:p>
        <w:p w:rsidR="007118E9" w:rsidRPr="004409AB" w:rsidRDefault="007118E9" w:rsidP="007118E9">
          <w:pPr>
            <w:rPr>
              <w:rFonts w:ascii="Times New Roman" w:eastAsia="Times New Roman" w:hAnsi="Times New Roman"/>
              <w:b/>
              <w:bCs/>
              <w:spacing w:val="-2"/>
              <w:sz w:val="24"/>
              <w:szCs w:val="24"/>
              <w:lang w:eastAsia="ru-RU"/>
            </w:rPr>
          </w:pPr>
          <w:r w:rsidRPr="00BC419B">
            <w:rPr>
              <w:rFonts w:ascii="Times New Roman" w:hAnsi="Times New Roman"/>
              <w:b/>
              <w:sz w:val="24"/>
              <w:szCs w:val="24"/>
            </w:rPr>
            <w:t xml:space="preserve">РАЗДЕЛ </w:t>
          </w:r>
          <w:r w:rsidRPr="00BC419B">
            <w:rPr>
              <w:rFonts w:ascii="Times New Roman" w:hAnsi="Times New Roman"/>
              <w:b/>
              <w:sz w:val="24"/>
              <w:szCs w:val="24"/>
              <w:lang w:val="en-US"/>
            </w:rPr>
            <w:t>V</w:t>
          </w:r>
          <w:r w:rsidRPr="00BC419B">
            <w:rPr>
              <w:rFonts w:ascii="Times New Roman" w:hAnsi="Times New Roman"/>
              <w:b/>
              <w:sz w:val="24"/>
              <w:szCs w:val="24"/>
            </w:rPr>
            <w:t xml:space="preserve">. </w:t>
          </w:r>
          <w:r w:rsidRPr="007A1244">
            <w:rPr>
              <w:rFonts w:ascii="Times New Roman" w:eastAsia="Times New Roman" w:hAnsi="Times New Roman"/>
              <w:b/>
              <w:bCs/>
              <w:spacing w:val="-2"/>
              <w:sz w:val="24"/>
              <w:szCs w:val="24"/>
              <w:lang w:eastAsia="ru-RU"/>
            </w:rPr>
            <w:t>ОБРАЗЦЫ ФОРМ И ДОКУМЕНТОВ ДЛЯ ЗАПОЛНЕНИЯ</w:t>
          </w:r>
          <w:r>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sidR="004409AB" w:rsidRPr="004409AB">
            <w:rPr>
              <w:rFonts w:ascii="Times New Roman" w:eastAsia="Times New Roman" w:hAnsi="Times New Roman"/>
              <w:b/>
              <w:bCs/>
              <w:spacing w:val="-2"/>
              <w:sz w:val="24"/>
              <w:szCs w:val="24"/>
              <w:lang w:eastAsia="ru-RU"/>
            </w:rPr>
            <w:t>30</w:t>
          </w:r>
        </w:p>
        <w:p w:rsidR="007118E9" w:rsidRPr="008B4EC7" w:rsidRDefault="007118E9" w:rsidP="007118E9">
          <w:pPr>
            <w:spacing w:after="160" w:line="259" w:lineRule="auto"/>
            <w:rPr>
              <w:rFonts w:ascii="Times New Roman" w:hAnsi="Times New Roman"/>
              <w:b/>
              <w:bCs/>
              <w:sz w:val="24"/>
              <w:szCs w:val="24"/>
            </w:rPr>
          </w:pPr>
          <w:r w:rsidRPr="007118E9">
            <w:rPr>
              <w:rFonts w:ascii="Times New Roman" w:hAnsi="Times New Roman"/>
              <w:b/>
              <w:sz w:val="24"/>
              <w:szCs w:val="24"/>
            </w:rPr>
            <w:t xml:space="preserve">РАЗДЕЛ </w:t>
          </w:r>
          <w:r w:rsidRPr="007118E9">
            <w:rPr>
              <w:rFonts w:ascii="Times New Roman" w:hAnsi="Times New Roman"/>
              <w:b/>
              <w:sz w:val="24"/>
              <w:szCs w:val="24"/>
              <w:lang w:val="en-US"/>
            </w:rPr>
            <w:t>VI</w:t>
          </w:r>
          <w:r w:rsidRPr="007118E9">
            <w:rPr>
              <w:rFonts w:ascii="Times New Roman" w:hAnsi="Times New Roman"/>
              <w:b/>
              <w:sz w:val="24"/>
              <w:szCs w:val="24"/>
            </w:rPr>
            <w:t xml:space="preserve">. </w:t>
          </w:r>
          <w:r w:rsidRPr="007118E9">
            <w:rPr>
              <w:rFonts w:ascii="Times New Roman" w:hAnsi="Times New Roman"/>
              <w:b/>
              <w:bCs/>
              <w:sz w:val="24"/>
              <w:szCs w:val="24"/>
            </w:rPr>
            <w:t>ПРОЕКТ ДОГОВОРА</w:t>
          </w:r>
          <w:r>
            <w:rPr>
              <w:rFonts w:ascii="Times New Roman" w:hAnsi="Times New Roman"/>
              <w:b/>
              <w:bCs/>
              <w:sz w:val="24"/>
              <w:szCs w:val="24"/>
            </w:rPr>
            <w:t>……………………………………………………………</w:t>
          </w:r>
          <w:r w:rsidR="004409AB" w:rsidRPr="008B4EC7">
            <w:rPr>
              <w:rFonts w:ascii="Times New Roman" w:hAnsi="Times New Roman"/>
              <w:b/>
              <w:bCs/>
              <w:sz w:val="24"/>
              <w:szCs w:val="24"/>
            </w:rPr>
            <w:t>37</w:t>
          </w:r>
        </w:p>
        <w:p w:rsidR="007118E9" w:rsidRPr="007118E9" w:rsidRDefault="007118E9" w:rsidP="007118E9">
          <w:pPr>
            <w:spacing w:after="160" w:line="259" w:lineRule="auto"/>
            <w:rPr>
              <w:rFonts w:ascii="Times New Roman" w:hAnsi="Times New Roman"/>
              <w:b/>
              <w:bCs/>
              <w:sz w:val="24"/>
              <w:szCs w:val="24"/>
            </w:rPr>
          </w:pPr>
          <w:r>
            <w:rPr>
              <w:rFonts w:ascii="Times New Roman" w:eastAsia="SimSun" w:hAnsi="Times New Roman" w:cs="Mangal"/>
              <w:b/>
              <w:kern w:val="1"/>
              <w:sz w:val="24"/>
              <w:szCs w:val="24"/>
              <w:lang w:eastAsia="hi-IN" w:bidi="hi-IN"/>
            </w:rPr>
            <w:t xml:space="preserve">РАЗДЕЛ </w:t>
          </w:r>
          <w:r>
            <w:rPr>
              <w:rFonts w:ascii="Times New Roman" w:eastAsia="SimSun" w:hAnsi="Times New Roman" w:cs="Mangal"/>
              <w:b/>
              <w:kern w:val="1"/>
              <w:sz w:val="24"/>
              <w:szCs w:val="24"/>
              <w:lang w:val="en-US" w:eastAsia="hi-IN" w:bidi="hi-IN"/>
            </w:rPr>
            <w:t>VII</w:t>
          </w:r>
          <w:r>
            <w:rPr>
              <w:rFonts w:ascii="Times New Roman" w:eastAsia="SimSun" w:hAnsi="Times New Roman" w:cs="Mangal"/>
              <w:b/>
              <w:kern w:val="1"/>
              <w:sz w:val="24"/>
              <w:szCs w:val="24"/>
              <w:lang w:eastAsia="hi-IN" w:bidi="hi-IN"/>
            </w:rPr>
            <w:t xml:space="preserve">. </w:t>
          </w:r>
          <w:r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Pr>
              <w:rFonts w:ascii="Times New Roman" w:eastAsia="SimSun" w:hAnsi="Times New Roman" w:cs="Mangal"/>
              <w:b/>
              <w:kern w:val="1"/>
              <w:sz w:val="24"/>
              <w:szCs w:val="24"/>
              <w:lang w:eastAsia="hi-IN" w:bidi="hi-IN"/>
            </w:rPr>
            <w:t>ЗАПРОСЕ ПРЕДЛОЖЕНИЙ………………………………………………………</w:t>
          </w:r>
          <w:r w:rsidR="004409AB">
            <w:rPr>
              <w:rFonts w:ascii="Times New Roman" w:eastAsia="SimSun" w:hAnsi="Times New Roman" w:cs="Mangal"/>
              <w:b/>
              <w:kern w:val="1"/>
              <w:sz w:val="24"/>
              <w:szCs w:val="24"/>
              <w:lang w:eastAsia="hi-IN" w:bidi="hi-IN"/>
            </w:rPr>
            <w:t>……..</w:t>
          </w:r>
          <w:r w:rsidR="00EB5269">
            <w:rPr>
              <w:rFonts w:ascii="Times New Roman" w:eastAsia="SimSun" w:hAnsi="Times New Roman" w:cs="Mangal"/>
              <w:b/>
              <w:kern w:val="1"/>
              <w:sz w:val="24"/>
              <w:szCs w:val="24"/>
              <w:lang w:eastAsia="hi-IN" w:bidi="hi-IN"/>
            </w:rPr>
            <w:t xml:space="preserve">    </w:t>
          </w:r>
          <w:r>
            <w:rPr>
              <w:rFonts w:ascii="Times New Roman" w:eastAsia="SimSun" w:hAnsi="Times New Roman" w:cs="Mangal"/>
              <w:b/>
              <w:kern w:val="1"/>
              <w:sz w:val="24"/>
              <w:szCs w:val="24"/>
              <w:lang w:eastAsia="hi-IN" w:bidi="hi-IN"/>
            </w:rPr>
            <w:t>…</w:t>
          </w:r>
          <w:r w:rsidR="004409AB" w:rsidRPr="004409AB">
            <w:rPr>
              <w:rFonts w:ascii="Times New Roman" w:eastAsia="SimSun" w:hAnsi="Times New Roman" w:cs="Mangal"/>
              <w:b/>
              <w:kern w:val="1"/>
              <w:sz w:val="24"/>
              <w:szCs w:val="24"/>
              <w:lang w:eastAsia="hi-IN" w:bidi="hi-IN"/>
            </w:rPr>
            <w:t>49</w:t>
          </w:r>
        </w:p>
        <w:p w:rsidR="007118E9" w:rsidRDefault="007118E9" w:rsidP="007118E9">
          <w:pPr>
            <w:rPr>
              <w:rFonts w:ascii="Times New Roman" w:eastAsia="Times New Roman" w:hAnsi="Times New Roman"/>
              <w:b/>
              <w:sz w:val="24"/>
              <w:szCs w:val="24"/>
            </w:rPr>
          </w:pPr>
        </w:p>
        <w:p w:rsidR="007118E9" w:rsidRPr="007118E9" w:rsidRDefault="002E50B5" w:rsidP="007118E9">
          <w:pPr>
            <w:rPr>
              <w:lang w:eastAsia="ru-RU"/>
            </w:rPr>
          </w:pPr>
        </w:p>
      </w:sdtContent>
    </w:sdt>
    <w:p w:rsidR="00B5669B" w:rsidRDefault="00B5669B" w:rsidP="00F811F4"/>
    <w:p w:rsidR="00F811F4" w:rsidRPr="00F811F4" w:rsidRDefault="00F811F4" w:rsidP="00F811F4"/>
    <w:p w:rsidR="0013314E" w:rsidRPr="007118E9" w:rsidRDefault="0050087C" w:rsidP="0050087C">
      <w:pPr>
        <w:pStyle w:val="1"/>
        <w:numPr>
          <w:ilvl w:val="0"/>
          <w:numId w:val="0"/>
        </w:numPr>
        <w:spacing w:before="0" w:after="0"/>
        <w:ind w:firstLine="993"/>
        <w:jc w:val="center"/>
        <w:rPr>
          <w:rFonts w:ascii="Times New Roman" w:hAnsi="Times New Roman"/>
          <w:sz w:val="24"/>
          <w:szCs w:val="24"/>
        </w:rPr>
      </w:pPr>
      <w:r w:rsidRPr="007118E9">
        <w:rPr>
          <w:rFonts w:ascii="Times New Roman" w:hAnsi="Times New Roman"/>
          <w:sz w:val="24"/>
          <w:szCs w:val="24"/>
        </w:rPr>
        <w:lastRenderedPageBreak/>
        <w:t xml:space="preserve">РАЗДЕЛ </w:t>
      </w:r>
      <w:r w:rsidRPr="007118E9">
        <w:rPr>
          <w:rFonts w:ascii="Times New Roman" w:hAnsi="Times New Roman"/>
          <w:sz w:val="24"/>
          <w:szCs w:val="24"/>
          <w:lang w:val="en-US"/>
        </w:rPr>
        <w:t>I</w:t>
      </w:r>
      <w:r w:rsidRPr="007118E9">
        <w:rPr>
          <w:rFonts w:ascii="Times New Roman" w:hAnsi="Times New Roman"/>
          <w:sz w:val="24"/>
          <w:szCs w:val="24"/>
        </w:rPr>
        <w:t>. ОБЩИЕ ПОЛОЖЕНИЯ</w:t>
      </w:r>
    </w:p>
    <w:p w:rsidR="0050087C" w:rsidRPr="0050087C" w:rsidRDefault="0050087C" w:rsidP="0050087C">
      <w:pPr>
        <w:spacing w:after="0" w:line="240" w:lineRule="auto"/>
        <w:ind w:firstLine="993"/>
        <w:rPr>
          <w:rFonts w:ascii="Times New Roman" w:hAnsi="Times New Roman"/>
          <w:b/>
          <w:sz w:val="16"/>
          <w:szCs w:val="16"/>
        </w:rPr>
      </w:pPr>
    </w:p>
    <w:p w:rsidR="00462FDA" w:rsidRDefault="00462FDA" w:rsidP="00E22B49">
      <w:pPr>
        <w:spacing w:after="0" w:line="240" w:lineRule="auto"/>
        <w:ind w:firstLine="709"/>
        <w:rPr>
          <w:rFonts w:ascii="Times New Roman" w:hAnsi="Times New Roman"/>
          <w:b/>
        </w:rPr>
      </w:pPr>
      <w:r>
        <w:rPr>
          <w:rFonts w:ascii="Times New Roman" w:hAnsi="Times New Roman"/>
          <w:b/>
        </w:rPr>
        <w:t>1. Общие положения</w:t>
      </w:r>
    </w:p>
    <w:p w:rsidR="00F96F09" w:rsidRDefault="00F96F09" w:rsidP="00E22B49">
      <w:pPr>
        <w:spacing w:after="0" w:line="240" w:lineRule="auto"/>
        <w:ind w:firstLine="709"/>
        <w:rPr>
          <w:rFonts w:ascii="Times New Roman" w:hAnsi="Times New Roman"/>
          <w:b/>
        </w:rPr>
      </w:pPr>
      <w:r w:rsidRPr="0050087C">
        <w:rPr>
          <w:rFonts w:ascii="Times New Roman" w:hAnsi="Times New Roman"/>
          <w:b/>
        </w:rPr>
        <w:t>1.1. Основные понятия</w:t>
      </w:r>
    </w:p>
    <w:p w:rsidR="00E22B49" w:rsidRPr="00E22B49" w:rsidRDefault="00E22B49" w:rsidP="00E22B49">
      <w:pPr>
        <w:spacing w:after="0" w:line="240" w:lineRule="auto"/>
        <w:ind w:firstLine="709"/>
        <w:rPr>
          <w:rFonts w:ascii="Times New Roman" w:hAnsi="Times New Roman"/>
          <w:b/>
          <w:sz w:val="12"/>
          <w:szCs w:val="12"/>
        </w:rPr>
      </w:pP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совокупность информации, содержащейся 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F96F09" w:rsidP="00893A4A">
      <w:pPr>
        <w:spacing w:after="0" w:line="240" w:lineRule="auto"/>
        <w:ind w:firstLine="709"/>
        <w:jc w:val="both"/>
        <w:rPr>
          <w:rFonts w:ascii="Times New Roman" w:hAnsi="Times New Roman"/>
          <w:b/>
        </w:rPr>
      </w:pPr>
      <w:r w:rsidRPr="0050087C">
        <w:rPr>
          <w:rFonts w:ascii="Times New Roman" w:hAnsi="Times New Roman"/>
          <w:b/>
        </w:rPr>
        <w:t xml:space="preserve">Запрос предложений — </w:t>
      </w:r>
      <w:r w:rsidRPr="0050087C">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rPr>
        <w:t>Заявка на участие (далее — Заявка</w:t>
      </w:r>
      <w:r w:rsidR="005B6A78">
        <w:rPr>
          <w:rFonts w:ascii="Times New Roman" w:hAnsi="Times New Roman"/>
          <w:b/>
        </w:rPr>
        <w:t>, Предложение</w:t>
      </w:r>
      <w:r w:rsidRPr="0050087C">
        <w:rPr>
          <w:rFonts w:ascii="Times New Roman" w:hAnsi="Times New Roman"/>
          <w:b/>
        </w:rPr>
        <w:t xml:space="preserve">)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50087C" w:rsidRPr="0050087C" w:rsidRDefault="0050087C" w:rsidP="0050087C">
      <w:pPr>
        <w:spacing w:after="0" w:line="240" w:lineRule="auto"/>
        <w:ind w:firstLine="709"/>
        <w:jc w:val="both"/>
        <w:rPr>
          <w:rFonts w:ascii="Times New Roman" w:hAnsi="Times New Roman"/>
          <w:b/>
        </w:rPr>
      </w:pPr>
    </w:p>
    <w:p w:rsidR="0013314E" w:rsidRDefault="0050087C" w:rsidP="0050087C">
      <w:pPr>
        <w:pStyle w:val="20"/>
        <w:numPr>
          <w:ilvl w:val="0"/>
          <w:numId w:val="0"/>
        </w:numPr>
        <w:spacing w:before="0" w:after="0"/>
        <w:ind w:firstLine="709"/>
        <w:rPr>
          <w:sz w:val="22"/>
          <w:szCs w:val="22"/>
        </w:rPr>
      </w:pPr>
      <w:bookmarkStart w:id="0" w:name="_Toc55285335"/>
      <w:bookmarkStart w:id="1" w:name="_Toc55305369"/>
      <w:bookmarkStart w:id="2" w:name="_Toc57314615"/>
      <w:bookmarkStart w:id="3" w:name="_Toc69728941"/>
      <w:bookmarkStart w:id="4" w:name="_Toc98253822"/>
      <w:bookmarkStart w:id="5" w:name="_Toc525828640"/>
      <w:r>
        <w:rPr>
          <w:sz w:val="22"/>
          <w:szCs w:val="22"/>
        </w:rPr>
        <w:t xml:space="preserve">1.2. </w:t>
      </w:r>
      <w:r w:rsidR="0013314E" w:rsidRPr="0050087C">
        <w:rPr>
          <w:sz w:val="22"/>
          <w:szCs w:val="22"/>
        </w:rPr>
        <w:t>Общие сведения</w:t>
      </w:r>
      <w:bookmarkEnd w:id="0"/>
      <w:bookmarkEnd w:id="1"/>
      <w:bookmarkEnd w:id="2"/>
      <w:bookmarkEnd w:id="3"/>
      <w:bookmarkEnd w:id="4"/>
      <w:bookmarkEnd w:id="5"/>
    </w:p>
    <w:p w:rsidR="00A826A6" w:rsidRPr="0050087C" w:rsidRDefault="00F96F09" w:rsidP="0050087C">
      <w:pPr>
        <w:pStyle w:val="a"/>
        <w:numPr>
          <w:ilvl w:val="0"/>
          <w:numId w:val="0"/>
        </w:numPr>
        <w:spacing w:line="240" w:lineRule="auto"/>
        <w:ind w:right="-1" w:firstLine="709"/>
        <w:rPr>
          <w:bCs/>
          <w:snapToGrid/>
          <w:sz w:val="22"/>
          <w:szCs w:val="22"/>
        </w:rPr>
      </w:pPr>
      <w:r w:rsidRPr="0050087C">
        <w:rPr>
          <w:b/>
          <w:bCs/>
          <w:iCs/>
          <w:sz w:val="22"/>
          <w:szCs w:val="22"/>
        </w:rPr>
        <w:t>Заказчик:</w:t>
      </w:r>
      <w:r w:rsidRPr="0050087C">
        <w:rPr>
          <w:bCs/>
          <w:iCs/>
          <w:sz w:val="22"/>
          <w:szCs w:val="22"/>
        </w:rPr>
        <w:t xml:space="preserve"> Муниципальное унитарное предприятие «Водоканал» г.Йошкар-Олы» муниципального образования «Город Йошкар-Ола» (далее — МУП «Водоканал» или Предприятие/Организация)</w:t>
      </w:r>
      <w:r w:rsidRPr="0050087C">
        <w:rPr>
          <w:bCs/>
          <w:snapToGrid/>
          <w:sz w:val="22"/>
          <w:szCs w:val="22"/>
        </w:rPr>
        <w:t>;</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Почтовый адрес:</w:t>
      </w:r>
      <w:r w:rsidRPr="0050087C">
        <w:rPr>
          <w:rFonts w:ascii="Times New Roman" w:hAnsi="Times New Roman"/>
        </w:rPr>
        <w:t xml:space="preserve"> 424039, Республика Марий Эл, г Йошкар-Ола, ул. Дружбы, д.2.;</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Место нахождения:</w:t>
      </w:r>
      <w:r w:rsidRPr="0050087C">
        <w:rPr>
          <w:rFonts w:ascii="Times New Roman" w:hAnsi="Times New Roman"/>
        </w:rPr>
        <w:t xml:space="preserve">  Республика Марий Эл, г Йошкар-Ола, ул. Дружбы, д.2.;</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Адрес электронной почты:</w:t>
      </w:r>
      <w:r w:rsidRPr="0050087C">
        <w:rPr>
          <w:rFonts w:ascii="Times New Roman" w:hAnsi="Times New Roman"/>
          <w:lang w:val="en-US"/>
        </w:rPr>
        <w:t>log</w:t>
      </w:r>
      <w:r w:rsidRPr="0050087C">
        <w:rPr>
          <w:rFonts w:ascii="Times New Roman" w:hAnsi="Times New Roman"/>
        </w:rPr>
        <w:t>@</w:t>
      </w:r>
      <w:r w:rsidRPr="0050087C">
        <w:rPr>
          <w:rFonts w:ascii="Times New Roman" w:hAnsi="Times New Roman"/>
          <w:lang w:val="en-US"/>
        </w:rPr>
        <w:t>vod</w:t>
      </w:r>
      <w:r w:rsidRPr="0050087C">
        <w:rPr>
          <w:rFonts w:ascii="Times New Roman" w:hAnsi="Times New Roman"/>
        </w:rPr>
        <w:t>12.</w:t>
      </w:r>
      <w:r w:rsidRPr="0050087C">
        <w:rPr>
          <w:rFonts w:ascii="Times New Roman" w:hAnsi="Times New Roman"/>
          <w:lang w:val="en-US"/>
        </w:rPr>
        <w:t>ru</w:t>
      </w:r>
      <w:r w:rsidRPr="0050087C">
        <w:rPr>
          <w:rFonts w:ascii="Times New Roman" w:hAnsi="Times New Roman"/>
        </w:rPr>
        <w:t>;</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rPr>
        <w:t>тел.(8362) 64-57-62.</w:t>
      </w:r>
    </w:p>
    <w:p w:rsidR="00A826A6" w:rsidRPr="0050087C" w:rsidRDefault="00E22B49" w:rsidP="0050087C">
      <w:pPr>
        <w:widowControl w:val="0"/>
        <w:tabs>
          <w:tab w:val="num" w:pos="1650"/>
        </w:tabs>
        <w:autoSpaceDE w:val="0"/>
        <w:autoSpaceDN w:val="0"/>
        <w:adjustRightInd w:val="0"/>
        <w:spacing w:after="0" w:line="240" w:lineRule="auto"/>
        <w:ind w:firstLine="709"/>
        <w:jc w:val="both"/>
        <w:rPr>
          <w:rFonts w:ascii="Times New Roman" w:hAnsi="Times New Roman"/>
          <w:bCs/>
          <w:iCs/>
          <w:snapToGrid w:val="0"/>
          <w:lang w:eastAsia="ru-RU"/>
        </w:rPr>
      </w:pPr>
      <w:r>
        <w:rPr>
          <w:rFonts w:ascii="Times New Roman" w:hAnsi="Times New Roman"/>
          <w:iCs/>
        </w:rPr>
        <w:t xml:space="preserve">1.2.1. </w:t>
      </w:r>
      <w:r w:rsidR="00A826A6" w:rsidRPr="0050087C">
        <w:rPr>
          <w:rFonts w:ascii="Times New Roman" w:hAnsi="Times New Roman"/>
          <w:iCs/>
        </w:rPr>
        <w:t>Извещением</w:t>
      </w:r>
      <w:r w:rsidR="00A826A6" w:rsidRPr="0050087C">
        <w:rPr>
          <w:rFonts w:ascii="Times New Roman" w:hAnsi="Times New Roman"/>
        </w:rPr>
        <w:t xml:space="preserve"> о проведении открытого </w:t>
      </w:r>
      <w:r w:rsidR="00A826A6" w:rsidRPr="0050087C">
        <w:rPr>
          <w:rFonts w:ascii="Times New Roman" w:hAnsi="Times New Roman"/>
          <w:iCs/>
        </w:rPr>
        <w:t>запроса предложений</w:t>
      </w:r>
      <w:r w:rsidR="00A826A6" w:rsidRPr="0050087C">
        <w:rPr>
          <w:rFonts w:ascii="Times New Roman" w:hAnsi="Times New Roman"/>
        </w:rPr>
        <w:t xml:space="preserve">, опубликованным </w:t>
      </w:r>
      <w:r w:rsidR="0050087C">
        <w:rPr>
          <w:rFonts w:ascii="Times New Roman" w:hAnsi="Times New Roman"/>
        </w:rPr>
        <w:t xml:space="preserve">в </w:t>
      </w:r>
      <w:r w:rsidR="00F26ACA">
        <w:rPr>
          <w:rFonts w:ascii="Times New Roman" w:hAnsi="Times New Roman"/>
        </w:rPr>
        <w:t>Единой информационной системе</w:t>
      </w:r>
      <w:r w:rsidR="00F86848">
        <w:rPr>
          <w:rFonts w:ascii="Times New Roman" w:hAnsi="Times New Roman"/>
        </w:rPr>
        <w:t xml:space="preserve"> </w:t>
      </w:r>
      <w:r w:rsidR="00A826A6" w:rsidRPr="0050087C">
        <w:rPr>
          <w:rFonts w:ascii="Times New Roman" w:hAnsi="Times New Roman"/>
        </w:rPr>
        <w:t>на официальном сайте (www.zakupki.</w:t>
      </w:r>
      <w:r w:rsidR="00A826A6" w:rsidRPr="0050087C">
        <w:rPr>
          <w:rFonts w:ascii="Times New Roman" w:hAnsi="Times New Roman"/>
          <w:lang w:val="en-US"/>
        </w:rPr>
        <w:t>gov</w:t>
      </w:r>
      <w:r w:rsidR="00A826A6" w:rsidRPr="0050087C">
        <w:rPr>
          <w:rFonts w:ascii="Times New Roman" w:hAnsi="Times New Roman"/>
        </w:rPr>
        <w:t xml:space="preserve">.ru),на официальном сайте МУП «Водоканал»: </w:t>
      </w:r>
      <w:hyperlink r:id="rId8" w:history="1">
        <w:r w:rsidR="00A826A6" w:rsidRPr="0050087C">
          <w:rPr>
            <w:rStyle w:val="af"/>
            <w:rFonts w:ascii="Times New Roman" w:hAnsi="Times New Roman"/>
          </w:rPr>
          <w:t>www.vodokanal-yola.ru</w:t>
        </w:r>
      </w:hyperlink>
      <w:r w:rsidR="00A826A6" w:rsidRPr="0050087C">
        <w:rPr>
          <w:rFonts w:ascii="Times New Roman" w:hAnsi="Times New Roman"/>
        </w:rPr>
        <w:t xml:space="preserve">, </w:t>
      </w:r>
      <w:r w:rsidR="00A826A6" w:rsidRPr="0050087C">
        <w:rPr>
          <w:rFonts w:ascii="Times New Roman" w:hAnsi="Times New Roman"/>
          <w:iCs/>
        </w:rPr>
        <w:t>приг</w:t>
      </w:r>
      <w:r w:rsidR="00A826A6" w:rsidRPr="0050087C">
        <w:rPr>
          <w:rFonts w:ascii="Times New Roman" w:hAnsi="Times New Roman"/>
        </w:rPr>
        <w:t xml:space="preserve">ласило юридических лиц и физических лиц (в т. ч. индивидуальных предпринимателей) к участию в процедуре </w:t>
      </w:r>
      <w:r w:rsidR="00F26ACA">
        <w:rPr>
          <w:rFonts w:ascii="Times New Roman" w:hAnsi="Times New Roman"/>
        </w:rPr>
        <w:t>о</w:t>
      </w:r>
      <w:r w:rsidR="00A826A6" w:rsidRPr="0050087C">
        <w:rPr>
          <w:rFonts w:ascii="Times New Roman" w:hAnsi="Times New Roman"/>
        </w:rPr>
        <w:t xml:space="preserve">ткрытого запроса предложений (далее – запрос предложений) на право заключения Договора </w:t>
      </w:r>
      <w:r w:rsidR="0050087C">
        <w:rPr>
          <w:rFonts w:ascii="Times New Roman" w:hAnsi="Times New Roman"/>
        </w:rPr>
        <w:t xml:space="preserve">на </w:t>
      </w:r>
      <w:r w:rsidR="0050087C" w:rsidRPr="0050087C">
        <w:rPr>
          <w:rFonts w:ascii="Times New Roman" w:hAnsi="Times New Roman"/>
          <w:b/>
        </w:rPr>
        <w:t>оказание медицинских услуг по проведению обязательного периодического медосмотра работников МУП «Водоканал»</w:t>
      </w:r>
      <w:r w:rsidR="00A826A6" w:rsidRPr="0050087C">
        <w:rPr>
          <w:rFonts w:ascii="Times New Roman" w:hAnsi="Times New Roman"/>
          <w:b/>
          <w:i/>
        </w:rPr>
        <w:t xml:space="preserve"> (далее </w:t>
      </w:r>
      <w:r w:rsidR="0050087C">
        <w:rPr>
          <w:rFonts w:ascii="Times New Roman" w:hAnsi="Times New Roman"/>
          <w:b/>
          <w:i/>
        </w:rPr>
        <w:t xml:space="preserve">так же </w:t>
      </w:r>
      <w:r w:rsidR="00A826A6" w:rsidRPr="0050087C">
        <w:rPr>
          <w:rFonts w:ascii="Times New Roman" w:hAnsi="Times New Roman"/>
          <w:b/>
          <w:i/>
        </w:rPr>
        <w:t>– услуги)</w:t>
      </w:r>
      <w:r w:rsidR="00A826A6" w:rsidRPr="0050087C">
        <w:rPr>
          <w:rFonts w:ascii="Times New Roman" w:hAnsi="Times New Roman"/>
        </w:rPr>
        <w:t>.</w:t>
      </w:r>
    </w:p>
    <w:p w:rsidR="00E22B49" w:rsidRDefault="00E22B49" w:rsidP="0050087C">
      <w:pPr>
        <w:spacing w:after="0" w:line="240" w:lineRule="auto"/>
        <w:ind w:firstLine="709"/>
        <w:jc w:val="both"/>
        <w:rPr>
          <w:rFonts w:ascii="Times New Roman" w:hAnsi="Times New Roman"/>
          <w:bCs/>
        </w:rPr>
      </w:pPr>
      <w:r>
        <w:rPr>
          <w:rFonts w:ascii="Times New Roman" w:hAnsi="Times New Roman"/>
          <w:bCs/>
        </w:rPr>
        <w:t xml:space="preserve">1.2.2. </w:t>
      </w:r>
      <w:r w:rsidR="0013314E" w:rsidRPr="00EB582A">
        <w:rPr>
          <w:rFonts w:ascii="Times New Roman" w:hAnsi="Times New Roman"/>
          <w:bCs/>
        </w:rPr>
        <w:t xml:space="preserve">Подробные требования к оказываемым услугам изложены в </w:t>
      </w:r>
      <w:r w:rsidR="0050087C">
        <w:rPr>
          <w:rFonts w:ascii="Times New Roman" w:hAnsi="Times New Roman"/>
          <w:bCs/>
        </w:rPr>
        <w:t xml:space="preserve">Разделе </w:t>
      </w:r>
      <w:r w:rsidR="0050087C">
        <w:rPr>
          <w:rFonts w:ascii="Times New Roman" w:hAnsi="Times New Roman"/>
          <w:bCs/>
          <w:lang w:val="en-US"/>
        </w:rPr>
        <w:t>III</w:t>
      </w:r>
      <w:r w:rsidR="00F86848">
        <w:rPr>
          <w:rFonts w:ascii="Times New Roman" w:hAnsi="Times New Roman"/>
          <w:bCs/>
        </w:rPr>
        <w:t xml:space="preserve"> </w:t>
      </w:r>
      <w:r w:rsidR="0050087C">
        <w:rPr>
          <w:rFonts w:ascii="Times New Roman" w:hAnsi="Times New Roman"/>
          <w:bCs/>
        </w:rPr>
        <w:t>«Техническое задание»</w:t>
      </w:r>
      <w:r w:rsidR="0013314E" w:rsidRPr="00EB582A">
        <w:rPr>
          <w:rFonts w:ascii="Times New Roman" w:hAnsi="Times New Roman"/>
          <w:bCs/>
        </w:rPr>
        <w:t xml:space="preserve"> (здесь и далее ссылки относятся к настоящей Документации по </w:t>
      </w:r>
      <w:r w:rsidR="00F26ACA">
        <w:rPr>
          <w:rFonts w:ascii="Times New Roman" w:hAnsi="Times New Roman"/>
          <w:bCs/>
        </w:rPr>
        <w:t>з</w:t>
      </w:r>
      <w:r w:rsidR="0013314E" w:rsidRPr="00EB582A">
        <w:rPr>
          <w:rFonts w:ascii="Times New Roman" w:hAnsi="Times New Roman"/>
          <w:bCs/>
        </w:rPr>
        <w:t xml:space="preserve">апросу предложений). </w:t>
      </w:r>
      <w:r w:rsidR="00003D03">
        <w:rPr>
          <w:rFonts w:ascii="Times New Roman" w:hAnsi="Times New Roman"/>
          <w:bCs/>
        </w:rPr>
        <w:t>Договор</w:t>
      </w:r>
      <w:r w:rsidR="0013314E" w:rsidRPr="00EB582A">
        <w:rPr>
          <w:rFonts w:ascii="Times New Roman" w:hAnsi="Times New Roman"/>
          <w:bCs/>
        </w:rPr>
        <w:t xml:space="preserve">, </w:t>
      </w:r>
      <w:r w:rsidR="00003D03">
        <w:rPr>
          <w:rFonts w:ascii="Times New Roman" w:hAnsi="Times New Roman"/>
          <w:bCs/>
        </w:rPr>
        <w:t>заключенный</w:t>
      </w:r>
      <w:r w:rsidR="0013314E" w:rsidRPr="00EB582A">
        <w:rPr>
          <w:rFonts w:ascii="Times New Roman" w:hAnsi="Times New Roman"/>
          <w:bCs/>
        </w:rPr>
        <w:t xml:space="preserve"> по результатам </w:t>
      </w:r>
      <w:r w:rsidR="00460C8E">
        <w:rPr>
          <w:rFonts w:ascii="Times New Roman" w:hAnsi="Times New Roman"/>
          <w:bCs/>
        </w:rPr>
        <w:t>з</w:t>
      </w:r>
      <w:r w:rsidR="0013314E" w:rsidRPr="00EB582A">
        <w:rPr>
          <w:rFonts w:ascii="Times New Roman" w:hAnsi="Times New Roman"/>
          <w:bCs/>
        </w:rPr>
        <w:t xml:space="preserve">апроса предложений, должен соответствовать условиям, изложенным в </w:t>
      </w:r>
      <w:r w:rsidR="0050087C">
        <w:rPr>
          <w:rFonts w:ascii="Times New Roman" w:hAnsi="Times New Roman"/>
          <w:bCs/>
        </w:rPr>
        <w:t xml:space="preserve">Разделе </w:t>
      </w:r>
      <w:r w:rsidR="0050087C">
        <w:rPr>
          <w:rFonts w:ascii="Times New Roman" w:hAnsi="Times New Roman"/>
          <w:bCs/>
          <w:lang w:val="en-US"/>
        </w:rPr>
        <w:t>II</w:t>
      </w:r>
      <w:r w:rsidR="00F86848">
        <w:rPr>
          <w:rFonts w:ascii="Times New Roman" w:hAnsi="Times New Roman"/>
          <w:bCs/>
        </w:rPr>
        <w:t xml:space="preserve"> </w:t>
      </w:r>
      <w:r w:rsidR="0050087C">
        <w:rPr>
          <w:rFonts w:ascii="Times New Roman" w:hAnsi="Times New Roman"/>
          <w:bCs/>
        </w:rPr>
        <w:t xml:space="preserve">«Информационная карта» и в Разделе </w:t>
      </w:r>
      <w:r w:rsidR="0050087C">
        <w:rPr>
          <w:rFonts w:ascii="Times New Roman" w:hAnsi="Times New Roman"/>
          <w:bCs/>
          <w:lang w:val="en-US"/>
        </w:rPr>
        <w:t>III</w:t>
      </w:r>
      <w:r w:rsidR="00F86848">
        <w:rPr>
          <w:rFonts w:ascii="Times New Roman" w:hAnsi="Times New Roman"/>
          <w:bCs/>
        </w:rPr>
        <w:t xml:space="preserve"> </w:t>
      </w:r>
      <w:r w:rsidR="0050087C">
        <w:rPr>
          <w:rFonts w:ascii="Times New Roman" w:hAnsi="Times New Roman"/>
          <w:bCs/>
        </w:rPr>
        <w:t>«Техническое задание»</w:t>
      </w:r>
      <w:r w:rsidR="0013314E" w:rsidRPr="00EB582A">
        <w:rPr>
          <w:rFonts w:ascii="Times New Roman" w:hAnsi="Times New Roman"/>
          <w:bCs/>
        </w:rPr>
        <w:t xml:space="preserve">. Порядок проведения </w:t>
      </w:r>
      <w:r w:rsidR="00460C8E">
        <w:rPr>
          <w:rFonts w:ascii="Times New Roman" w:hAnsi="Times New Roman"/>
          <w:bCs/>
        </w:rPr>
        <w:t>з</w:t>
      </w:r>
      <w:r w:rsidR="0013314E" w:rsidRPr="00EB582A">
        <w:rPr>
          <w:rFonts w:ascii="Times New Roman" w:hAnsi="Times New Roman"/>
          <w:bCs/>
        </w:rPr>
        <w:t xml:space="preserve">апроса предложений и участия в нем, а также инструкции по подготовке заявок, приведены в </w:t>
      </w:r>
      <w:r>
        <w:rPr>
          <w:rFonts w:ascii="Times New Roman" w:hAnsi="Times New Roman"/>
          <w:bCs/>
        </w:rPr>
        <w:t xml:space="preserve">Разделе </w:t>
      </w:r>
      <w:r>
        <w:rPr>
          <w:rFonts w:ascii="Times New Roman" w:hAnsi="Times New Roman"/>
          <w:bCs/>
          <w:lang w:val="en-US"/>
        </w:rPr>
        <w:t>I</w:t>
      </w:r>
      <w:r w:rsidR="00F86848">
        <w:rPr>
          <w:rFonts w:ascii="Times New Roman" w:hAnsi="Times New Roman"/>
          <w:bCs/>
        </w:rPr>
        <w:t xml:space="preserve"> </w:t>
      </w:r>
      <w:r>
        <w:rPr>
          <w:rFonts w:ascii="Times New Roman" w:hAnsi="Times New Roman"/>
          <w:bCs/>
        </w:rPr>
        <w:t xml:space="preserve">«Общие положения» и в Разделе </w:t>
      </w:r>
      <w:r w:rsidR="007118E9">
        <w:rPr>
          <w:rFonts w:ascii="Times New Roman" w:hAnsi="Times New Roman"/>
          <w:bCs/>
          <w:lang w:val="en-US"/>
        </w:rPr>
        <w:t>VII</w:t>
      </w:r>
      <w:r w:rsidR="00F86848">
        <w:rPr>
          <w:rFonts w:ascii="Times New Roman" w:hAnsi="Times New Roman"/>
          <w:bCs/>
        </w:rPr>
        <w:t xml:space="preserve"> </w:t>
      </w:r>
      <w:r>
        <w:rPr>
          <w:rFonts w:ascii="Times New Roman" w:hAnsi="Times New Roman"/>
          <w:bCs/>
        </w:rPr>
        <w:t>«</w:t>
      </w:r>
      <w:r w:rsidR="00C77FB7">
        <w:rPr>
          <w:rFonts w:ascii="Times New Roman" w:hAnsi="Times New Roman"/>
          <w:bCs/>
        </w:rPr>
        <w:t>И</w:t>
      </w:r>
      <w:r w:rsidR="007118E9" w:rsidRPr="007118E9">
        <w:rPr>
          <w:rFonts w:ascii="Times New Roman" w:hAnsi="Times New Roman"/>
          <w:bCs/>
        </w:rPr>
        <w:t>нструкция по заполнению заявки на участие в запросе предложений</w:t>
      </w:r>
      <w:r w:rsidR="007118E9">
        <w:rPr>
          <w:rFonts w:ascii="Times New Roman" w:hAnsi="Times New Roman"/>
          <w:bCs/>
        </w:rPr>
        <w:t xml:space="preserve">» </w:t>
      </w:r>
      <w:r>
        <w:rPr>
          <w:rFonts w:ascii="Times New Roman" w:hAnsi="Times New Roman"/>
          <w:bCs/>
        </w:rPr>
        <w:t>соответственно</w:t>
      </w:r>
      <w:r w:rsidR="0013314E" w:rsidRPr="00EB582A">
        <w:rPr>
          <w:rFonts w:ascii="Times New Roman" w:hAnsi="Times New Roman"/>
          <w:bCs/>
        </w:rPr>
        <w:t xml:space="preserve">. Формы документов, которые необходимо подготовить и подать в составе заявки, приведены в </w:t>
      </w:r>
      <w:r>
        <w:rPr>
          <w:rFonts w:ascii="Times New Roman" w:hAnsi="Times New Roman"/>
          <w:bCs/>
        </w:rPr>
        <w:t xml:space="preserve">Разделе </w:t>
      </w:r>
      <w:r w:rsidR="00F811F4">
        <w:rPr>
          <w:rFonts w:ascii="Times New Roman" w:hAnsi="Times New Roman"/>
          <w:bCs/>
          <w:lang w:val="en-US"/>
        </w:rPr>
        <w:t>V</w:t>
      </w:r>
      <w:r>
        <w:rPr>
          <w:rFonts w:ascii="Times New Roman" w:hAnsi="Times New Roman"/>
          <w:bCs/>
        </w:rPr>
        <w:t>«</w:t>
      </w:r>
      <w:r w:rsidR="00F811F4">
        <w:rPr>
          <w:rFonts w:ascii="Times New Roman" w:hAnsi="Times New Roman"/>
          <w:bCs/>
        </w:rPr>
        <w:t>О</w:t>
      </w:r>
      <w:r w:rsidR="00F811F4" w:rsidRPr="00F811F4">
        <w:rPr>
          <w:rFonts w:ascii="Times New Roman" w:hAnsi="Times New Roman"/>
          <w:bCs/>
        </w:rPr>
        <w:t>бразцы форм и документов для заполнения</w:t>
      </w:r>
      <w:r w:rsidR="00F811F4">
        <w:rPr>
          <w:rFonts w:ascii="Times New Roman" w:hAnsi="Times New Roman"/>
          <w:bCs/>
        </w:rPr>
        <w:t>»</w:t>
      </w:r>
      <w:r w:rsidR="00F811F4" w:rsidRPr="00EB582A">
        <w:rPr>
          <w:rFonts w:ascii="Times New Roman" w:hAnsi="Times New Roman"/>
          <w:bCs/>
        </w:rPr>
        <w:t>.</w:t>
      </w:r>
    </w:p>
    <w:p w:rsidR="0013314E" w:rsidRDefault="0013314E" w:rsidP="00E22B49">
      <w:pPr>
        <w:spacing w:after="0" w:line="240" w:lineRule="auto"/>
        <w:ind w:firstLine="709"/>
        <w:jc w:val="both"/>
        <w:rPr>
          <w:rFonts w:ascii="Times New Roman" w:hAnsi="Times New Roman"/>
          <w:b/>
        </w:rPr>
      </w:pPr>
      <w:r w:rsidRPr="00EB582A">
        <w:rPr>
          <w:rFonts w:ascii="Times New Roman" w:hAnsi="Times New Roman"/>
          <w:b/>
        </w:rPr>
        <w:lastRenderedPageBreak/>
        <w:t>1.</w:t>
      </w:r>
      <w:r w:rsidR="00E22B49">
        <w:rPr>
          <w:rFonts w:ascii="Times New Roman" w:hAnsi="Times New Roman"/>
          <w:b/>
        </w:rPr>
        <w:t>3</w:t>
      </w:r>
      <w:r w:rsidRPr="00EB582A">
        <w:rPr>
          <w:rFonts w:ascii="Times New Roman" w:hAnsi="Times New Roman"/>
          <w:b/>
        </w:rPr>
        <w:t xml:space="preserve">      Правовой статус процедур и документов</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 xml:space="preserve">.1 </w:t>
      </w:r>
      <w:r w:rsidRPr="00EB582A">
        <w:rPr>
          <w:rFonts w:ascii="Times New Roman" w:hAnsi="Times New Roman"/>
        </w:rPr>
        <w:tab/>
        <w:t xml:space="preserve">Данная процедура </w:t>
      </w:r>
      <w:r w:rsidR="00460C8E">
        <w:rPr>
          <w:rFonts w:ascii="Times New Roman" w:hAnsi="Times New Roman"/>
        </w:rPr>
        <w:t>з</w:t>
      </w:r>
      <w:r w:rsidRPr="00EB582A">
        <w:rPr>
          <w:rFonts w:ascii="Times New Roman" w:hAnsi="Times New Roman"/>
        </w:rPr>
        <w:t xml:space="preserve">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w:t>
      </w:r>
      <w:r w:rsidR="00460C8E">
        <w:rPr>
          <w:rFonts w:ascii="Times New Roman" w:hAnsi="Times New Roman"/>
        </w:rPr>
        <w:t>з</w:t>
      </w:r>
      <w:r w:rsidRPr="00EB582A">
        <w:rPr>
          <w:rFonts w:ascii="Times New Roman" w:hAnsi="Times New Roman"/>
        </w:rPr>
        <w:t xml:space="preserve">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rsidR="00460C8E">
        <w:rPr>
          <w:rFonts w:ascii="Times New Roman" w:hAnsi="Times New Roman"/>
        </w:rPr>
        <w:t>з</w:t>
      </w:r>
      <w:r w:rsidRPr="00EB582A">
        <w:rPr>
          <w:rFonts w:ascii="Times New Roman" w:hAnsi="Times New Roman"/>
        </w:rPr>
        <w:t>апроса предложений не накладывает на Заказчика соответствующего объема гражданско-правовых обязательств.</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.2</w:t>
      </w:r>
      <w:r w:rsidRPr="00EB582A">
        <w:rPr>
          <w:rFonts w:ascii="Times New Roman" w:hAnsi="Times New Roman"/>
        </w:rPr>
        <w:tab/>
        <w:t>Опубликованное в соответствии Извещение</w:t>
      </w:r>
      <w:r w:rsidR="00F811F4">
        <w:rPr>
          <w:rFonts w:ascii="Times New Roman" w:hAnsi="Times New Roman"/>
        </w:rPr>
        <w:t xml:space="preserve"> о </w:t>
      </w:r>
      <w:r w:rsidR="00F86848" w:rsidRPr="00F86848">
        <w:rPr>
          <w:rFonts w:ascii="Times New Roman" w:hAnsi="Times New Roman"/>
        </w:rPr>
        <w:t>проведении запроса предложений</w:t>
      </w:r>
      <w:r w:rsidR="00F86848">
        <w:rPr>
          <w:rFonts w:ascii="Times New Roman" w:hAnsi="Times New Roman"/>
        </w:rPr>
        <w:t xml:space="preserve"> (далее так же – Извещение о закупке)</w:t>
      </w:r>
      <w:r w:rsidRPr="00EB582A">
        <w:rPr>
          <w:rFonts w:ascii="Times New Roman" w:hAnsi="Times New Roman"/>
        </w:rPr>
        <w:t xml:space="preserve"> вместе с настоящей Документацией по </w:t>
      </w:r>
      <w:r w:rsidR="00460C8E">
        <w:rPr>
          <w:rFonts w:ascii="Times New Roman" w:hAnsi="Times New Roman"/>
        </w:rPr>
        <w:t>з</w:t>
      </w:r>
      <w:r w:rsidRPr="00EB582A">
        <w:rPr>
          <w:rFonts w:ascii="Times New Roman" w:hAnsi="Times New Roman"/>
        </w:rPr>
        <w:t>апросу предложений</w:t>
      </w:r>
      <w:r w:rsidR="008350ED">
        <w:rPr>
          <w:rFonts w:ascii="Times New Roman" w:hAnsi="Times New Roman"/>
        </w:rPr>
        <w:t xml:space="preserve"> (далее так же – документация о закупке)</w:t>
      </w:r>
      <w:r w:rsidRPr="00EB582A">
        <w:rPr>
          <w:rFonts w:ascii="Times New Roman" w:hAnsi="Times New Roman"/>
        </w:rPr>
        <w:t xml:space="preserve">, являющейся его неотъемлемым приложением, являются приглашением делать оферты и должны рассматриваться Участниками </w:t>
      </w:r>
      <w:r w:rsidR="00E22B49">
        <w:rPr>
          <w:rFonts w:ascii="Times New Roman" w:hAnsi="Times New Roman"/>
        </w:rPr>
        <w:t xml:space="preserve">закупки </w:t>
      </w:r>
      <w:r w:rsidRPr="00EB582A">
        <w:rPr>
          <w:rFonts w:ascii="Times New Roman" w:hAnsi="Times New Roman"/>
        </w:rPr>
        <w:t>в соответствии с этим.</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.3</w:t>
      </w:r>
      <w:r w:rsidRPr="00EB582A">
        <w:rPr>
          <w:rFonts w:ascii="Times New Roman" w:hAnsi="Times New Roman"/>
        </w:rPr>
        <w:tab/>
        <w:t xml:space="preserve">Предложение </w:t>
      </w:r>
      <w:r w:rsidR="00CA4015">
        <w:rPr>
          <w:rFonts w:ascii="Times New Roman" w:hAnsi="Times New Roman"/>
        </w:rPr>
        <w:t>у</w:t>
      </w:r>
      <w:r w:rsidRPr="00EB582A">
        <w:rPr>
          <w:rFonts w:ascii="Times New Roman" w:hAnsi="Times New Roman"/>
        </w:rPr>
        <w:t>частника</w:t>
      </w:r>
      <w:r w:rsidR="008350ED">
        <w:rPr>
          <w:rFonts w:ascii="Times New Roman" w:hAnsi="Times New Roman"/>
        </w:rPr>
        <w:t xml:space="preserve"> закупки</w:t>
      </w:r>
      <w:r w:rsidRPr="00EB582A">
        <w:rPr>
          <w:rFonts w:ascii="Times New Roman" w:hAnsi="Times New Roman"/>
        </w:rPr>
        <w:t xml:space="preserve"> имеет правовой статус оферты и будет рассматриваться Заказчиком в соответствии с этим</w:t>
      </w:r>
      <w:r w:rsidR="00BD4EFC">
        <w:rPr>
          <w:rFonts w:ascii="Times New Roman" w:hAnsi="Times New Roman"/>
        </w:rPr>
        <w:t>. О</w:t>
      </w:r>
      <w:r w:rsidRPr="00EB582A">
        <w:rPr>
          <w:rFonts w:ascii="Times New Roman" w:hAnsi="Times New Roman"/>
        </w:rPr>
        <w:t xml:space="preserve">днако, </w:t>
      </w:r>
      <w:r w:rsidR="00E22B49">
        <w:rPr>
          <w:rFonts w:ascii="Times New Roman" w:hAnsi="Times New Roman"/>
        </w:rPr>
        <w:t>у</w:t>
      </w:r>
      <w:r w:rsidRPr="00EB582A">
        <w:rPr>
          <w:rFonts w:ascii="Times New Roman" w:hAnsi="Times New Roman"/>
        </w:rPr>
        <w:t>частник</w:t>
      </w:r>
      <w:r w:rsidR="00F86848">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F86848">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.4</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.5</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Pr="00EB582A" w:rsidRDefault="00C64D8A"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.6</w:t>
      </w:r>
      <w:r w:rsidRPr="00EB582A">
        <w:rPr>
          <w:rFonts w:ascii="Times New Roman" w:hAnsi="Times New Roman"/>
        </w:rPr>
        <w:tab/>
      </w:r>
      <w:r w:rsidR="0013314E" w:rsidRPr="00EB582A">
        <w:rPr>
          <w:rFonts w:ascii="Times New Roman" w:hAnsi="Times New Roman"/>
        </w:rPr>
        <w:t xml:space="preserve">Иные документы Заказчика и </w:t>
      </w:r>
      <w:r w:rsidR="00CA4015">
        <w:rPr>
          <w:rFonts w:ascii="Times New Roman" w:hAnsi="Times New Roman"/>
        </w:rPr>
        <w:t>у</w:t>
      </w:r>
      <w:r w:rsidR="0013314E" w:rsidRPr="00EB582A">
        <w:rPr>
          <w:rFonts w:ascii="Times New Roman" w:hAnsi="Times New Roman"/>
        </w:rPr>
        <w:t>частников</w:t>
      </w:r>
      <w:r w:rsidR="00E22B49">
        <w:rPr>
          <w:rFonts w:ascii="Times New Roman" w:hAnsi="Times New Roman"/>
        </w:rPr>
        <w:t xml:space="preserve"> закупки </w:t>
      </w:r>
      <w:r w:rsidR="0013314E" w:rsidRPr="00EB582A">
        <w:rPr>
          <w:rFonts w:ascii="Times New Roman" w:hAnsi="Times New Roman"/>
        </w:rPr>
        <w:t>не определяют права и обязанности сторон в связи с данным Запросом предложений.</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.7</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по </w:t>
      </w:r>
      <w:r w:rsidR="004F20AB">
        <w:rPr>
          <w:rFonts w:ascii="Times New Roman" w:hAnsi="Times New Roman"/>
        </w:rPr>
        <w:t>з</w:t>
      </w:r>
      <w:r w:rsidRPr="00EB582A">
        <w:rPr>
          <w:rFonts w:ascii="Times New Roman" w:hAnsi="Times New Roman"/>
        </w:rPr>
        <w:t>апросу предложений,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E22B49" w:rsidRPr="007118E9" w:rsidRDefault="00E22B49" w:rsidP="00E22B49">
      <w:pPr>
        <w:tabs>
          <w:tab w:val="left" w:pos="851"/>
        </w:tabs>
        <w:spacing w:after="0" w:line="240" w:lineRule="auto"/>
        <w:ind w:firstLine="709"/>
        <w:jc w:val="both"/>
        <w:rPr>
          <w:rFonts w:ascii="Times New Roman" w:hAnsi="Times New Roman"/>
          <w:sz w:val="16"/>
          <w:szCs w:val="16"/>
        </w:rPr>
      </w:pPr>
    </w:p>
    <w:p w:rsidR="0013314E" w:rsidRDefault="0013314E" w:rsidP="00E22B49">
      <w:pPr>
        <w:spacing w:after="0"/>
        <w:ind w:firstLine="709"/>
        <w:rPr>
          <w:rFonts w:ascii="Times New Roman" w:hAnsi="Times New Roman"/>
          <w:b/>
        </w:rPr>
      </w:pPr>
      <w:r w:rsidRPr="00EB582A">
        <w:rPr>
          <w:rFonts w:ascii="Times New Roman" w:hAnsi="Times New Roman"/>
          <w:b/>
        </w:rPr>
        <w:t>1.</w:t>
      </w:r>
      <w:r w:rsidR="00E22B49">
        <w:rPr>
          <w:rFonts w:ascii="Times New Roman" w:hAnsi="Times New Roman"/>
          <w:b/>
        </w:rPr>
        <w:t>4</w:t>
      </w:r>
      <w:r w:rsidRPr="00EB582A">
        <w:rPr>
          <w:rFonts w:ascii="Times New Roman" w:hAnsi="Times New Roman"/>
          <w:b/>
        </w:rPr>
        <w:tab/>
        <w:t>Обжалование</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0A6639">
        <w:rPr>
          <w:rFonts w:ascii="Times New Roman" w:hAnsi="Times New Roman"/>
        </w:rPr>
        <w:t>4</w:t>
      </w:r>
      <w:r w:rsidRPr="00EB582A">
        <w:rPr>
          <w:rFonts w:ascii="Times New Roman" w:hAnsi="Times New Roman"/>
        </w:rPr>
        <w:t xml:space="preserve">.1  </w:t>
      </w:r>
      <w:r w:rsidRPr="00EB582A">
        <w:rPr>
          <w:rFonts w:ascii="Times New Roman" w:hAnsi="Times New Roman"/>
        </w:rPr>
        <w:tab/>
        <w:t xml:space="preserve">Все споры и разногласия, возникающие в связи с проведением открытого </w:t>
      </w:r>
      <w:r w:rsidR="004F20AB">
        <w:rPr>
          <w:rFonts w:ascii="Times New Roman" w:hAnsi="Times New Roman"/>
        </w:rPr>
        <w:t>з</w:t>
      </w:r>
      <w:r w:rsidRPr="00EB582A">
        <w:rPr>
          <w:rFonts w:ascii="Times New Roman" w:hAnsi="Times New Roman"/>
        </w:rPr>
        <w:t xml:space="preserve">апроса предложений,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своих обязательств в связи с проведением открытого </w:t>
      </w:r>
      <w:r w:rsidR="004F20AB">
        <w:rPr>
          <w:rFonts w:ascii="Times New Roman" w:hAnsi="Times New Roman"/>
        </w:rPr>
        <w:t>з</w:t>
      </w:r>
      <w:r w:rsidRPr="00EB582A">
        <w:rPr>
          <w:rFonts w:ascii="Times New Roman" w:hAnsi="Times New Roman"/>
        </w:rPr>
        <w:t xml:space="preserve">апроса предложений 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0A6639" w:rsidRPr="007118E9" w:rsidRDefault="000A6639" w:rsidP="00E22B49">
      <w:pPr>
        <w:spacing w:after="0" w:line="240" w:lineRule="auto"/>
        <w:ind w:firstLine="709"/>
        <w:jc w:val="both"/>
        <w:rPr>
          <w:rFonts w:ascii="Times New Roman" w:hAnsi="Times New Roman"/>
          <w:sz w:val="16"/>
          <w:szCs w:val="16"/>
        </w:rPr>
      </w:pPr>
    </w:p>
    <w:p w:rsidR="0013314E" w:rsidRDefault="0013314E" w:rsidP="00E22B49">
      <w:pPr>
        <w:spacing w:after="0" w:line="240" w:lineRule="auto"/>
        <w:ind w:firstLine="709"/>
        <w:rPr>
          <w:rFonts w:ascii="Times New Roman" w:hAnsi="Times New Roman"/>
          <w:b/>
        </w:rPr>
      </w:pPr>
      <w:r w:rsidRPr="00EB582A">
        <w:rPr>
          <w:rFonts w:ascii="Times New Roman" w:hAnsi="Times New Roman"/>
          <w:b/>
        </w:rPr>
        <w:t>1.</w:t>
      </w:r>
      <w:r w:rsidR="000A6639">
        <w:rPr>
          <w:rFonts w:ascii="Times New Roman" w:hAnsi="Times New Roman"/>
          <w:b/>
        </w:rPr>
        <w:t>5</w:t>
      </w:r>
      <w:r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0A6639">
        <w:rPr>
          <w:rFonts w:ascii="Times New Roman" w:hAnsi="Times New Roman"/>
        </w:rPr>
        <w:t>5</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 xml:space="preserve">апросе предложений,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p>
    <w:p w:rsidR="0013314E" w:rsidRPr="00EB582A" w:rsidRDefault="0013314E" w:rsidP="00E22B49">
      <w:pPr>
        <w:spacing w:after="0" w:line="240" w:lineRule="auto"/>
        <w:ind w:firstLine="709"/>
        <w:jc w:val="both"/>
        <w:rPr>
          <w:rFonts w:ascii="Times New Roman" w:hAnsi="Times New Roman"/>
          <w:b/>
        </w:rPr>
      </w:pPr>
      <w:r w:rsidRPr="00EB582A">
        <w:rPr>
          <w:rFonts w:ascii="Times New Roman" w:hAnsi="Times New Roman"/>
        </w:rPr>
        <w:t>1.</w:t>
      </w:r>
      <w:r w:rsidR="000A6639">
        <w:rPr>
          <w:rFonts w:ascii="Times New Roman" w:hAnsi="Times New Roman"/>
        </w:rPr>
        <w:t>5</w:t>
      </w:r>
      <w:r w:rsidRPr="00EB582A">
        <w:rPr>
          <w:rFonts w:ascii="Times New Roman" w:hAnsi="Times New Roman"/>
        </w:rPr>
        <w:t>.2</w:t>
      </w:r>
      <w:r w:rsidRPr="00EB582A">
        <w:rPr>
          <w:rFonts w:ascii="Times New Roman" w:hAnsi="Times New Roman"/>
        </w:rPr>
        <w:tab/>
        <w:t xml:space="preserve">Заказчик обеспечивает разумную конфиденциальность относительно всех полученных от Участников </w:t>
      </w:r>
      <w:r w:rsidR="000A6639">
        <w:rPr>
          <w:rFonts w:ascii="Times New Roman" w:hAnsi="Times New Roman"/>
        </w:rPr>
        <w:t xml:space="preserve">закупки </w:t>
      </w:r>
      <w:r w:rsidRPr="00EB582A">
        <w:rPr>
          <w:rFonts w:ascii="Times New Roman" w:hAnsi="Times New Roman"/>
        </w:rPr>
        <w:t xml:space="preserve">сведений, в том числе содержащихся в </w:t>
      </w:r>
      <w:r w:rsidR="000A6639">
        <w:rPr>
          <w:rFonts w:ascii="Times New Roman" w:hAnsi="Times New Roman"/>
        </w:rPr>
        <w:t>заявках</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 Предоставление этой информации другим Участникам</w:t>
      </w:r>
      <w:r w:rsidR="008350ED">
        <w:rPr>
          <w:rFonts w:ascii="Times New Roman" w:hAnsi="Times New Roman"/>
        </w:rPr>
        <w:t xml:space="preserve"> закупки</w:t>
      </w:r>
      <w:r w:rsidRPr="00EB582A">
        <w:rPr>
          <w:rFonts w:ascii="Times New Roman" w:hAnsi="Times New Roman"/>
        </w:rPr>
        <w:t xml:space="preserve">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008350ED">
        <w:rPr>
          <w:rFonts w:ascii="Times New Roman" w:hAnsi="Times New Roman"/>
        </w:rPr>
        <w:t>о закупке</w:t>
      </w:r>
      <w:r w:rsidRPr="00EB582A">
        <w:rPr>
          <w:rFonts w:ascii="Times New Roman" w:hAnsi="Times New Roman"/>
        </w:rPr>
        <w:t>.</w:t>
      </w:r>
    </w:p>
    <w:p w:rsidR="000A6639" w:rsidRPr="007118E9" w:rsidRDefault="000A6639" w:rsidP="00E22B49">
      <w:pPr>
        <w:tabs>
          <w:tab w:val="num" w:pos="709"/>
        </w:tabs>
        <w:spacing w:after="0" w:line="240" w:lineRule="auto"/>
        <w:ind w:firstLine="709"/>
        <w:rPr>
          <w:rFonts w:ascii="Times New Roman" w:hAnsi="Times New Roman"/>
          <w:b/>
          <w:sz w:val="16"/>
          <w:szCs w:val="16"/>
          <w:highlight w:val="cyan"/>
        </w:rPr>
      </w:pPr>
    </w:p>
    <w:p w:rsidR="000A6639" w:rsidRDefault="000A6639" w:rsidP="000A6639">
      <w:pPr>
        <w:spacing w:after="0"/>
        <w:ind w:firstLine="709"/>
        <w:jc w:val="both"/>
        <w:rPr>
          <w:rFonts w:ascii="Times New Roman" w:hAnsi="Times New Roman"/>
          <w:b/>
        </w:rPr>
      </w:pPr>
      <w:r>
        <w:rPr>
          <w:rFonts w:ascii="Times New Roman" w:hAnsi="Times New Roman"/>
          <w:b/>
        </w:rPr>
        <w:t>1.6</w:t>
      </w:r>
      <w:r w:rsidRPr="000A6639">
        <w:rPr>
          <w:rFonts w:ascii="Times New Roman" w:hAnsi="Times New Roman"/>
          <w:b/>
        </w:rPr>
        <w:t xml:space="preserve"> Место, условия и сроки (периоды) оказания услуг</w:t>
      </w:r>
    </w:p>
    <w:p w:rsidR="000A6639" w:rsidRDefault="000A6639" w:rsidP="000A6639">
      <w:pPr>
        <w:spacing w:after="0"/>
        <w:ind w:firstLine="709"/>
        <w:jc w:val="both"/>
        <w:rPr>
          <w:rFonts w:ascii="Times New Roman" w:hAnsi="Times New Roman"/>
        </w:rPr>
      </w:pPr>
      <w:r>
        <w:rPr>
          <w:rFonts w:ascii="Times New Roman" w:hAnsi="Times New Roman"/>
        </w:rPr>
        <w:t>1.6</w:t>
      </w:r>
      <w:r w:rsidRPr="000A6639">
        <w:rPr>
          <w:rFonts w:ascii="Times New Roman" w:hAnsi="Times New Roman"/>
        </w:rPr>
        <w:t xml:space="preserve">.1. Место, условия и сроки (периоды) оказания услуг указаны в пункте </w:t>
      </w:r>
      <w:r w:rsidR="004F20AB" w:rsidRPr="004F20AB">
        <w:rPr>
          <w:rFonts w:ascii="Times New Roman" w:hAnsi="Times New Roman"/>
        </w:rPr>
        <w:t>11</w:t>
      </w:r>
      <w:r w:rsidRPr="004F20AB">
        <w:rPr>
          <w:rFonts w:ascii="Times New Roman" w:hAnsi="Times New Roman"/>
        </w:rPr>
        <w:t xml:space="preserve">. Раздела </w:t>
      </w:r>
      <w:r w:rsidR="004F20AB" w:rsidRPr="004F20AB">
        <w:rPr>
          <w:rFonts w:ascii="Times New Roman" w:hAnsi="Times New Roman"/>
          <w:lang w:val="en-US"/>
        </w:rPr>
        <w:t>II</w:t>
      </w:r>
      <w:r w:rsidRPr="004F20AB">
        <w:rPr>
          <w:rFonts w:ascii="Times New Roman" w:hAnsi="Times New Roman"/>
        </w:rPr>
        <w:t xml:space="preserve"> «Информационная карта»</w:t>
      </w:r>
      <w:r w:rsidRPr="000A6639">
        <w:rPr>
          <w:rFonts w:ascii="Times New Roman" w:hAnsi="Times New Roman"/>
        </w:rPr>
        <w:t>.</w:t>
      </w:r>
    </w:p>
    <w:p w:rsidR="000A6639" w:rsidRPr="00F811F4" w:rsidRDefault="000A6639" w:rsidP="007118E9">
      <w:pPr>
        <w:spacing w:after="0" w:line="240" w:lineRule="auto"/>
        <w:ind w:firstLine="709"/>
        <w:jc w:val="both"/>
        <w:rPr>
          <w:rFonts w:ascii="Times New Roman" w:hAnsi="Times New Roman"/>
          <w:sz w:val="16"/>
          <w:szCs w:val="16"/>
        </w:rPr>
      </w:pPr>
    </w:p>
    <w:p w:rsidR="000A6639" w:rsidRDefault="000A6639" w:rsidP="000A6639">
      <w:pPr>
        <w:spacing w:after="0" w:line="240" w:lineRule="auto"/>
        <w:ind w:firstLine="709"/>
        <w:jc w:val="both"/>
        <w:rPr>
          <w:rFonts w:ascii="Times New Roman" w:hAnsi="Times New Roman"/>
          <w:b/>
        </w:rPr>
      </w:pPr>
      <w:bookmarkStart w:id="6" w:name="_Toc166907686"/>
      <w:r>
        <w:rPr>
          <w:rFonts w:ascii="Times New Roman" w:hAnsi="Times New Roman"/>
          <w:b/>
        </w:rPr>
        <w:t>1.7</w:t>
      </w:r>
      <w:r w:rsidRPr="000A6639">
        <w:rPr>
          <w:rFonts w:ascii="Times New Roman" w:hAnsi="Times New Roman"/>
          <w:b/>
        </w:rPr>
        <w:t xml:space="preserve"> Начальная (максимальная) цена договора</w:t>
      </w:r>
      <w:bookmarkEnd w:id="6"/>
    </w:p>
    <w:p w:rsidR="000A6639" w:rsidRPr="000A6639" w:rsidRDefault="00D607AC" w:rsidP="000A6639">
      <w:pPr>
        <w:spacing w:after="0" w:line="240" w:lineRule="auto"/>
        <w:ind w:firstLine="709"/>
        <w:jc w:val="both"/>
        <w:rPr>
          <w:rFonts w:ascii="Times New Roman" w:hAnsi="Times New Roman"/>
        </w:rPr>
      </w:pPr>
      <w:r>
        <w:rPr>
          <w:rFonts w:ascii="Times New Roman" w:hAnsi="Times New Roman"/>
        </w:rPr>
        <w:t>1.7.1</w:t>
      </w:r>
      <w:r w:rsidR="000A6639" w:rsidRPr="000A6639">
        <w:rPr>
          <w:rFonts w:ascii="Times New Roman" w:hAnsi="Times New Roman"/>
        </w:rPr>
        <w:t xml:space="preserve">. Начальная (максимальная) цена договора указана в извещении о проведении запроса предложений и в </w:t>
      </w:r>
      <w:r w:rsidR="000A6639" w:rsidRPr="004F20AB">
        <w:rPr>
          <w:rFonts w:ascii="Times New Roman" w:hAnsi="Times New Roman"/>
        </w:rPr>
        <w:t xml:space="preserve">пункте </w:t>
      </w:r>
      <w:r w:rsidR="004F20AB">
        <w:rPr>
          <w:rFonts w:ascii="Times New Roman" w:hAnsi="Times New Roman"/>
        </w:rPr>
        <w:t>17</w:t>
      </w:r>
      <w:r w:rsidR="000A6639" w:rsidRPr="004F20AB">
        <w:rPr>
          <w:rFonts w:ascii="Times New Roman" w:hAnsi="Times New Roman"/>
        </w:rPr>
        <w:t>.</w:t>
      </w:r>
      <w:r w:rsidR="000A6639">
        <w:rPr>
          <w:rFonts w:ascii="Times New Roman" w:hAnsi="Times New Roman"/>
        </w:rPr>
        <w:t xml:space="preserve">Раздела </w:t>
      </w:r>
      <w:r w:rsidR="000A6639">
        <w:rPr>
          <w:rFonts w:ascii="Times New Roman" w:hAnsi="Times New Roman"/>
          <w:lang w:val="en-US"/>
        </w:rPr>
        <w:t>II</w:t>
      </w:r>
      <w:r w:rsidR="000A6639">
        <w:rPr>
          <w:rFonts w:ascii="Times New Roman" w:hAnsi="Times New Roman"/>
        </w:rPr>
        <w:t xml:space="preserve"> «Информационная карта»</w:t>
      </w:r>
      <w:r w:rsidR="000A6639" w:rsidRPr="000A6639">
        <w:rPr>
          <w:rFonts w:ascii="Times New Roman" w:hAnsi="Times New Roman"/>
        </w:rPr>
        <w:t>.</w:t>
      </w:r>
    </w:p>
    <w:p w:rsidR="00F428A0" w:rsidRDefault="00D607AC" w:rsidP="000A6639">
      <w:pPr>
        <w:spacing w:after="0" w:line="240" w:lineRule="auto"/>
        <w:ind w:firstLine="709"/>
        <w:jc w:val="both"/>
        <w:rPr>
          <w:rFonts w:ascii="Times New Roman" w:hAnsi="Times New Roman"/>
        </w:rPr>
      </w:pPr>
      <w:r>
        <w:rPr>
          <w:rFonts w:ascii="Times New Roman" w:hAnsi="Times New Roman"/>
        </w:rPr>
        <w:lastRenderedPageBreak/>
        <w:t xml:space="preserve">1.7.2. </w:t>
      </w:r>
      <w:r w:rsidR="000A6639" w:rsidRPr="000A6639">
        <w:rPr>
          <w:rFonts w:ascii="Times New Roman" w:hAnsi="Times New Roman"/>
        </w:rPr>
        <w:t xml:space="preserve">Начальная (максимальная) цена договора рассчитывается </w:t>
      </w:r>
      <w:r w:rsidR="000A6639">
        <w:rPr>
          <w:rFonts w:ascii="Times New Roman" w:hAnsi="Times New Roman"/>
        </w:rPr>
        <w:t>м</w:t>
      </w:r>
      <w:r w:rsidR="000A6639" w:rsidRPr="000A6639">
        <w:rPr>
          <w:rFonts w:ascii="Times New Roman" w:hAnsi="Times New Roman"/>
        </w:rPr>
        <w:t>етод</w:t>
      </w:r>
      <w:r w:rsidR="000A6639">
        <w:rPr>
          <w:rFonts w:ascii="Times New Roman" w:hAnsi="Times New Roman"/>
        </w:rPr>
        <w:t>ом</w:t>
      </w:r>
      <w:r w:rsidR="000A6639" w:rsidRPr="000A6639">
        <w:rPr>
          <w:rFonts w:ascii="Times New Roman" w:hAnsi="Times New Roman"/>
        </w:rPr>
        <w:t xml:space="preserve"> сопоставления рыночных цен (анализа рынка) </w:t>
      </w:r>
      <w:r w:rsidR="000A6639">
        <w:rPr>
          <w:rFonts w:ascii="Times New Roman" w:hAnsi="Times New Roman"/>
        </w:rPr>
        <w:t xml:space="preserve">и </w:t>
      </w:r>
      <w:r w:rsidR="000A6639" w:rsidRPr="000A6639">
        <w:rPr>
          <w:rFonts w:ascii="Times New Roman" w:hAnsi="Times New Roman"/>
        </w:rPr>
        <w:t>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w:t>
      </w:r>
      <w:r w:rsidR="000A6639">
        <w:rPr>
          <w:rFonts w:ascii="Times New Roman" w:hAnsi="Times New Roman"/>
        </w:rPr>
        <w:t>е</w:t>
      </w:r>
      <w:r w:rsidR="00F86848">
        <w:rPr>
          <w:rFonts w:ascii="Times New Roman" w:hAnsi="Times New Roman"/>
        </w:rPr>
        <w:t xml:space="preserve"> </w:t>
      </w:r>
      <w:r w:rsidR="000A6639">
        <w:rPr>
          <w:rFonts w:ascii="Times New Roman" w:hAnsi="Times New Roman"/>
        </w:rPr>
        <w:t>услуги</w:t>
      </w:r>
      <w:r w:rsidR="000A6639" w:rsidRPr="000A6639">
        <w:rPr>
          <w:rFonts w:ascii="Times New Roman" w:hAnsi="Times New Roman"/>
        </w:rPr>
        <w:t>.</w:t>
      </w:r>
    </w:p>
    <w:p w:rsidR="00C529C6" w:rsidRPr="00C529C6" w:rsidRDefault="00C529C6" w:rsidP="000A6639">
      <w:pPr>
        <w:spacing w:after="0" w:line="240" w:lineRule="auto"/>
        <w:ind w:firstLine="709"/>
        <w:jc w:val="both"/>
        <w:rPr>
          <w:rFonts w:ascii="Times New Roman" w:hAnsi="Times New Roman"/>
        </w:rPr>
      </w:pPr>
      <w:r>
        <w:rPr>
          <w:rFonts w:ascii="Times New Roman" w:hAnsi="Times New Roman"/>
        </w:rPr>
        <w:t xml:space="preserve">Порядок формирования цены договора указан в п. </w:t>
      </w:r>
      <w:r w:rsidR="004F20AB">
        <w:rPr>
          <w:rFonts w:ascii="Times New Roman" w:hAnsi="Times New Roman"/>
        </w:rPr>
        <w:t>18</w:t>
      </w:r>
      <w:r>
        <w:rPr>
          <w:rFonts w:ascii="Times New Roman" w:hAnsi="Times New Roman"/>
        </w:rPr>
        <w:t xml:space="preserve"> Раздела </w:t>
      </w:r>
      <w:r>
        <w:rPr>
          <w:rFonts w:ascii="Times New Roman" w:hAnsi="Times New Roman"/>
          <w:lang w:val="en-US"/>
        </w:rPr>
        <w:t>II</w:t>
      </w:r>
      <w:r w:rsidR="00F86848">
        <w:rPr>
          <w:rFonts w:ascii="Times New Roman" w:hAnsi="Times New Roman"/>
        </w:rPr>
        <w:t xml:space="preserve"> </w:t>
      </w:r>
      <w:r>
        <w:rPr>
          <w:rFonts w:ascii="Times New Roman" w:hAnsi="Times New Roman"/>
        </w:rPr>
        <w:t>«Информационная карта».</w:t>
      </w:r>
    </w:p>
    <w:p w:rsidR="00D607AC" w:rsidRPr="00F811F4" w:rsidRDefault="00D607AC" w:rsidP="000A6639">
      <w:pPr>
        <w:spacing w:after="0" w:line="240" w:lineRule="auto"/>
        <w:ind w:firstLine="709"/>
        <w:jc w:val="both"/>
        <w:rPr>
          <w:rFonts w:ascii="Times New Roman" w:hAnsi="Times New Roman"/>
          <w:sz w:val="16"/>
          <w:szCs w:val="16"/>
        </w:rPr>
      </w:pPr>
    </w:p>
    <w:p w:rsidR="00D607AC" w:rsidRPr="00D607AC" w:rsidRDefault="00D607AC" w:rsidP="00D607AC">
      <w:pPr>
        <w:spacing w:after="0" w:line="240" w:lineRule="auto"/>
        <w:ind w:firstLine="709"/>
        <w:jc w:val="both"/>
        <w:rPr>
          <w:rFonts w:ascii="Times New Roman" w:hAnsi="Times New Roman"/>
          <w:b/>
        </w:rPr>
      </w:pPr>
      <w:bookmarkStart w:id="7" w:name="_Toc166907687"/>
      <w:r>
        <w:rPr>
          <w:rFonts w:ascii="Times New Roman" w:hAnsi="Times New Roman"/>
          <w:b/>
        </w:rPr>
        <w:t>1.8</w:t>
      </w:r>
      <w:r w:rsidRPr="00D607AC">
        <w:rPr>
          <w:rFonts w:ascii="Times New Roman" w:hAnsi="Times New Roman"/>
          <w:b/>
        </w:rPr>
        <w:t xml:space="preserve"> Форма, сроки и порядок оплаты</w:t>
      </w:r>
      <w:bookmarkEnd w:id="7"/>
      <w:r w:rsidRPr="00D607AC">
        <w:rPr>
          <w:rFonts w:ascii="Times New Roman" w:hAnsi="Times New Roman"/>
          <w:b/>
        </w:rPr>
        <w:t xml:space="preserve"> оказанных услуг.</w:t>
      </w:r>
    </w:p>
    <w:p w:rsidR="00D607AC" w:rsidRDefault="00D607AC" w:rsidP="00D607AC">
      <w:pPr>
        <w:spacing w:after="0" w:line="240" w:lineRule="auto"/>
        <w:ind w:firstLine="709"/>
        <w:jc w:val="both"/>
        <w:rPr>
          <w:rFonts w:ascii="Times New Roman" w:hAnsi="Times New Roman"/>
        </w:rPr>
      </w:pPr>
      <w:r>
        <w:rPr>
          <w:rFonts w:ascii="Times New Roman" w:hAnsi="Times New Roman"/>
        </w:rPr>
        <w:t>1.</w:t>
      </w:r>
      <w:r w:rsidRPr="00D607AC">
        <w:rPr>
          <w:rFonts w:ascii="Times New Roman" w:hAnsi="Times New Roman"/>
        </w:rPr>
        <w:t xml:space="preserve">8.1. Форма, сроки и порядок оплаты  указаны в </w:t>
      </w:r>
      <w:r w:rsidRPr="004F20AB">
        <w:rPr>
          <w:rFonts w:ascii="Times New Roman" w:hAnsi="Times New Roman"/>
        </w:rPr>
        <w:t xml:space="preserve">пункте </w:t>
      </w:r>
      <w:r w:rsidR="004F20AB" w:rsidRPr="004F20AB">
        <w:rPr>
          <w:rFonts w:ascii="Times New Roman" w:hAnsi="Times New Roman"/>
        </w:rPr>
        <w:t>12</w:t>
      </w:r>
      <w:r w:rsidRPr="004F20AB">
        <w:rPr>
          <w:rFonts w:ascii="Times New Roman" w:hAnsi="Times New Roman"/>
        </w:rPr>
        <w:t>.</w:t>
      </w:r>
      <w:r>
        <w:rPr>
          <w:rFonts w:ascii="Times New Roman" w:hAnsi="Times New Roman"/>
        </w:rPr>
        <w:t xml:space="preserve">Раздела </w:t>
      </w:r>
      <w:r>
        <w:rPr>
          <w:rFonts w:ascii="Times New Roman" w:hAnsi="Times New Roman"/>
          <w:lang w:val="en-US"/>
        </w:rPr>
        <w:t>II</w:t>
      </w:r>
      <w:r>
        <w:rPr>
          <w:rFonts w:ascii="Times New Roman" w:hAnsi="Times New Roman"/>
        </w:rPr>
        <w:t xml:space="preserve"> «Информационная карта»</w:t>
      </w:r>
      <w:r w:rsidRPr="000A6639">
        <w:rPr>
          <w:rFonts w:ascii="Times New Roman" w:hAnsi="Times New Roman"/>
        </w:rPr>
        <w:t>.</w:t>
      </w:r>
    </w:p>
    <w:p w:rsidR="00D607AC" w:rsidRPr="00F811F4" w:rsidRDefault="00D607AC" w:rsidP="000A6639">
      <w:pPr>
        <w:spacing w:after="0" w:line="240" w:lineRule="auto"/>
        <w:ind w:firstLine="709"/>
        <w:jc w:val="both"/>
        <w:rPr>
          <w:rFonts w:ascii="Times New Roman" w:hAnsi="Times New Roman"/>
          <w:sz w:val="16"/>
          <w:szCs w:val="16"/>
        </w:rPr>
      </w:pPr>
    </w:p>
    <w:p w:rsidR="00D607AC" w:rsidRPr="00D607AC" w:rsidRDefault="00D607AC" w:rsidP="00D607AC">
      <w:pPr>
        <w:spacing w:after="0" w:line="240" w:lineRule="auto"/>
        <w:ind w:firstLine="709"/>
        <w:jc w:val="both"/>
        <w:rPr>
          <w:rFonts w:ascii="Times New Roman" w:hAnsi="Times New Roman"/>
          <w:b/>
        </w:rPr>
      </w:pPr>
      <w:r>
        <w:rPr>
          <w:rFonts w:ascii="Times New Roman" w:hAnsi="Times New Roman"/>
          <w:b/>
        </w:rPr>
        <w:t xml:space="preserve">1.9 </w:t>
      </w:r>
      <w:r w:rsidR="0090615B">
        <w:rPr>
          <w:rFonts w:ascii="Times New Roman" w:hAnsi="Times New Roman"/>
          <w:b/>
        </w:rPr>
        <w:t>Срок, место и порядок предоставления документации о закупке</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.1. Документация о проведении запроса предложений (далее также документация о закупке)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w:t>
      </w:r>
      <w:r w:rsidR="00CA4015">
        <w:rPr>
          <w:rFonts w:ascii="Times New Roman" w:hAnsi="Times New Roman"/>
        </w:rPr>
        <w:t xml:space="preserve"> (далее – Положение о закупк</w:t>
      </w:r>
      <w:r w:rsidR="00724AC6">
        <w:rPr>
          <w:rFonts w:ascii="Times New Roman" w:hAnsi="Times New Roman"/>
        </w:rPr>
        <w:t>ах</w:t>
      </w:r>
      <w:r w:rsidR="00CA4015">
        <w:rPr>
          <w:rFonts w:ascii="Times New Roman" w:hAnsi="Times New Roman"/>
        </w:rPr>
        <w:t>)</w:t>
      </w:r>
      <w:r w:rsidRPr="00D607AC">
        <w:rPr>
          <w:rFonts w:ascii="Times New Roman" w:hAnsi="Times New Roman"/>
        </w:rPr>
        <w:t>.</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 xml:space="preserve">.2. Документация о закупке размещается в единой информационной системе </w:t>
      </w:r>
      <w:r w:rsidR="00787459">
        <w:rPr>
          <w:rFonts w:ascii="Times New Roman" w:hAnsi="Times New Roman"/>
        </w:rPr>
        <w:t>(</w:t>
      </w:r>
      <w:hyperlink r:id="rId9" w:history="1">
        <w:r w:rsidR="00F86848" w:rsidRPr="00722668">
          <w:rPr>
            <w:rStyle w:val="af"/>
            <w:rFonts w:ascii="Times New Roman" w:hAnsi="Times New Roman"/>
          </w:rPr>
          <w:t>www.zakupki.</w:t>
        </w:r>
        <w:r w:rsidR="00F86848" w:rsidRPr="00722668">
          <w:rPr>
            <w:rStyle w:val="af"/>
            <w:rFonts w:ascii="Times New Roman" w:hAnsi="Times New Roman"/>
            <w:lang w:val="en-US"/>
          </w:rPr>
          <w:t>gov</w:t>
        </w:r>
        <w:r w:rsidR="00F86848" w:rsidRPr="00722668">
          <w:rPr>
            <w:rStyle w:val="af"/>
            <w:rFonts w:ascii="Times New Roman" w:hAnsi="Times New Roman"/>
          </w:rPr>
          <w:t>.ru</w:t>
        </w:r>
      </w:hyperlink>
      <w:r w:rsidR="00787459">
        <w:rPr>
          <w:rFonts w:ascii="Times New Roman" w:hAnsi="Times New Roman"/>
        </w:rPr>
        <w:t>)</w:t>
      </w:r>
      <w:r w:rsidR="00F86848">
        <w:rPr>
          <w:rFonts w:ascii="Times New Roman" w:hAnsi="Times New Roman"/>
        </w:rPr>
        <w:t xml:space="preserve"> </w:t>
      </w:r>
      <w:r w:rsidRPr="00D607AC">
        <w:rPr>
          <w:rFonts w:ascii="Times New Roman" w:hAnsi="Times New Roman"/>
        </w:rPr>
        <w:t>одновременно с извещением о проведении запроса предложений и проектом договора</w:t>
      </w:r>
      <w:r w:rsidR="00787459">
        <w:rPr>
          <w:rFonts w:ascii="Times New Roman" w:hAnsi="Times New Roman"/>
        </w:rPr>
        <w:t xml:space="preserve">, а так же </w:t>
      </w:r>
      <w:r w:rsidR="00787459" w:rsidRPr="00787459">
        <w:rPr>
          <w:rFonts w:ascii="Times New Roman" w:hAnsi="Times New Roman"/>
        </w:rPr>
        <w:t xml:space="preserve">на официальном сайте МУП «Водоканал»: </w:t>
      </w:r>
      <w:hyperlink r:id="rId10" w:history="1">
        <w:r w:rsidR="00787459" w:rsidRPr="00787459">
          <w:rPr>
            <w:rStyle w:val="af"/>
            <w:rFonts w:ascii="Times New Roman" w:hAnsi="Times New Roman"/>
          </w:rPr>
          <w:t>www.vodokanal-yola.ru</w:t>
        </w:r>
      </w:hyperlink>
      <w:r w:rsidR="00787459">
        <w:rPr>
          <w:rFonts w:ascii="Times New Roman" w:hAnsi="Times New Roman"/>
        </w:rPr>
        <w:t xml:space="preserve">. </w:t>
      </w:r>
      <w:r w:rsidRPr="00D607AC">
        <w:rPr>
          <w:rFonts w:ascii="Times New Roman" w:hAnsi="Times New Roman"/>
        </w:rPr>
        <w:t>Сведения, содержащиеся в документации о закупке, должны соответствовать сведениям, указанным в извещении о проведении запроса предложений.</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 xml:space="preserve">.3. Заинтересованные лица могут получить полный комплект документации о проведении запроса предложений, бесплатно </w:t>
      </w:r>
      <w:r w:rsidRPr="00D607AC">
        <w:rPr>
          <w:rFonts w:ascii="Times New Roman" w:hAnsi="Times New Roman"/>
          <w:bCs/>
        </w:rPr>
        <w:t>в ЕИС</w:t>
      </w:r>
      <w:r w:rsidRPr="00D607AC">
        <w:rPr>
          <w:rFonts w:ascii="Times New Roman" w:hAnsi="Times New Roman"/>
        </w:rPr>
        <w:t xml:space="preserve"> и на официальном сайте МУП «Водоканал».</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 xml:space="preserve">1.9.4. </w:t>
      </w:r>
      <w:r w:rsidRPr="00D607AC">
        <w:rPr>
          <w:rFonts w:ascii="Times New Roman" w:hAnsi="Times New Roman"/>
        </w:rPr>
        <w:t xml:space="preserve">Со дня размещения </w:t>
      </w:r>
      <w:r>
        <w:rPr>
          <w:rFonts w:ascii="Times New Roman" w:hAnsi="Times New Roman"/>
        </w:rPr>
        <w:t xml:space="preserve">в ЕИС </w:t>
      </w:r>
      <w:r w:rsidRPr="00D607AC">
        <w:rPr>
          <w:rFonts w:ascii="Times New Roman" w:hAnsi="Times New Roman"/>
        </w:rPr>
        <w:t xml:space="preserve">на официальном сайте извещения о проведении запроса предложений Заказчик на основании письменного запроса в течение двух рабочих дней предоставляет документацию о проведении запроса предложений. Запрос должен быть оформлен на фирменном бланке участника, подписан лицом, имеющим право в соответствии с законодательством Российской Федерации действовать от лица участника, с обязательным указанием </w:t>
      </w:r>
      <w:r w:rsidRPr="00D607AC">
        <w:rPr>
          <w:rFonts w:ascii="Times New Roman" w:hAnsi="Times New Roman"/>
          <w:b/>
        </w:rPr>
        <w:t>«</w:t>
      </w:r>
      <w:r w:rsidRPr="001015C5">
        <w:rPr>
          <w:rFonts w:ascii="Times New Roman" w:hAnsi="Times New Roman"/>
          <w:b/>
        </w:rPr>
        <w:t xml:space="preserve">В </w:t>
      </w:r>
      <w:r w:rsidR="001015C5" w:rsidRPr="001015C5">
        <w:rPr>
          <w:rFonts w:ascii="Times New Roman" w:hAnsi="Times New Roman"/>
          <w:b/>
        </w:rPr>
        <w:t>Единую комиссию по закупке товаров, работ, услуг</w:t>
      </w:r>
      <w:r w:rsidRPr="001015C5">
        <w:rPr>
          <w:rFonts w:ascii="Times New Roman" w:hAnsi="Times New Roman"/>
          <w:b/>
        </w:rPr>
        <w:t>»</w:t>
      </w:r>
      <w:r w:rsidRPr="00D607AC">
        <w:rPr>
          <w:rFonts w:ascii="Times New Roman" w:hAnsi="Times New Roman"/>
        </w:rPr>
        <w:t xml:space="preserve">. Документация о закупке в письменной форме предоставляется без взимания платы. </w:t>
      </w:r>
      <w:r w:rsidR="00D747CE" w:rsidRPr="00D607AC">
        <w:rPr>
          <w:rFonts w:ascii="Times New Roman" w:hAnsi="Times New Roman"/>
        </w:rPr>
        <w:t xml:space="preserve">Документация о закупке в письменной форме предоставляется </w:t>
      </w:r>
      <w:r w:rsidR="00D747CE">
        <w:rPr>
          <w:rFonts w:ascii="Times New Roman" w:hAnsi="Times New Roman"/>
        </w:rPr>
        <w:t xml:space="preserve">на русском языке. </w:t>
      </w:r>
      <w:r w:rsidRPr="00D607AC">
        <w:rPr>
          <w:rFonts w:ascii="Times New Roman" w:hAnsi="Times New Roman"/>
        </w:rPr>
        <w:t>Документация о проведении запроса предложений, предоставляемая на бумажном носителе, должна соответствовать документации, размещенной в ЕИС  и на официальном сайте МУП «Водоканал».</w:t>
      </w:r>
      <w:r w:rsidR="00F86848">
        <w:rPr>
          <w:rFonts w:ascii="Times New Roman" w:hAnsi="Times New Roman"/>
        </w:rPr>
        <w:t xml:space="preserve"> </w:t>
      </w:r>
      <w:r w:rsidR="0090615B" w:rsidRPr="00D607AC">
        <w:rPr>
          <w:rFonts w:ascii="Times New Roman" w:hAnsi="Times New Roman"/>
        </w:rPr>
        <w:t>Документация о закупке</w:t>
      </w:r>
      <w:r w:rsidR="0090615B">
        <w:rPr>
          <w:rFonts w:ascii="Times New Roman" w:hAnsi="Times New Roman"/>
        </w:rPr>
        <w:t xml:space="preserve"> предоставляется с момента размещения извещения в ЕИС и </w:t>
      </w:r>
      <w:r w:rsidR="0090615B" w:rsidRPr="00D607AC">
        <w:rPr>
          <w:rFonts w:ascii="Times New Roman" w:hAnsi="Times New Roman"/>
        </w:rPr>
        <w:t>на официальном сайте МУП «Водоканал»</w:t>
      </w:r>
      <w:r w:rsidR="0090615B">
        <w:rPr>
          <w:rFonts w:ascii="Times New Roman" w:hAnsi="Times New Roman"/>
        </w:rPr>
        <w:t>.</w:t>
      </w:r>
    </w:p>
    <w:p w:rsidR="00D607AC" w:rsidRDefault="00D607AC" w:rsidP="00D607AC">
      <w:pPr>
        <w:spacing w:after="0" w:line="240" w:lineRule="auto"/>
        <w:ind w:firstLine="709"/>
        <w:jc w:val="both"/>
        <w:rPr>
          <w:rFonts w:ascii="Times New Roman" w:hAnsi="Times New Roman"/>
        </w:rPr>
      </w:pPr>
      <w:r>
        <w:rPr>
          <w:rFonts w:ascii="Times New Roman" w:hAnsi="Times New Roman"/>
        </w:rPr>
        <w:t>1.9.5</w:t>
      </w:r>
      <w:r w:rsidRPr="00D607AC">
        <w:rPr>
          <w:rFonts w:ascii="Times New Roman" w:hAnsi="Times New Roman"/>
        </w:rPr>
        <w:t>. Предоставление документации о закупке до размещения в ЕИС и на официальном сайте МУП «Водоканал»  извещения о проведении запроса предложений не допускается.</w:t>
      </w:r>
    </w:p>
    <w:p w:rsidR="00D747CE" w:rsidRPr="00553A98" w:rsidRDefault="00D747CE" w:rsidP="00D607AC">
      <w:pPr>
        <w:spacing w:after="0" w:line="240" w:lineRule="auto"/>
        <w:ind w:firstLine="709"/>
        <w:jc w:val="both"/>
        <w:rPr>
          <w:rFonts w:ascii="Times New Roman" w:hAnsi="Times New Roman"/>
          <w:sz w:val="12"/>
          <w:szCs w:val="12"/>
        </w:rPr>
      </w:pPr>
    </w:p>
    <w:p w:rsidR="00D747CE" w:rsidRPr="00D747CE" w:rsidRDefault="00D747CE" w:rsidP="00D747CE">
      <w:pPr>
        <w:spacing w:after="0" w:line="240" w:lineRule="auto"/>
        <w:ind w:firstLine="709"/>
        <w:jc w:val="both"/>
        <w:rPr>
          <w:rFonts w:ascii="Times New Roman" w:hAnsi="Times New Roman"/>
          <w:b/>
        </w:rPr>
      </w:pPr>
      <w:r>
        <w:rPr>
          <w:rFonts w:ascii="Times New Roman" w:hAnsi="Times New Roman"/>
          <w:b/>
        </w:rPr>
        <w:t xml:space="preserve">1.10 </w:t>
      </w:r>
      <w:r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0B43E1" w:rsidRDefault="00D747CE" w:rsidP="00D747CE">
      <w:pPr>
        <w:spacing w:after="0" w:line="240" w:lineRule="auto"/>
        <w:ind w:firstLine="709"/>
        <w:jc w:val="both"/>
        <w:rPr>
          <w:rFonts w:ascii="Times New Roman" w:hAnsi="Times New Roman"/>
        </w:rPr>
      </w:pPr>
      <w:r>
        <w:rPr>
          <w:rFonts w:ascii="Times New Roman" w:hAnsi="Times New Roman"/>
        </w:rPr>
        <w:t>1.10</w:t>
      </w:r>
      <w:r w:rsidRPr="00D747CE">
        <w:rPr>
          <w:rFonts w:ascii="Times New Roman" w:hAnsi="Times New Roman"/>
        </w:rPr>
        <w:t>.1</w:t>
      </w:r>
      <w:r w:rsidRPr="00D747CE">
        <w:rPr>
          <w:rFonts w:ascii="Times New Roman" w:hAnsi="Times New Roman"/>
        </w:rPr>
        <w:tab/>
        <w:t xml:space="preserve">Участники закупки вправе обратиться к Заказчику за разъяснениями настоящей Документации о закупке. Запросы на разъяснение Документации о закупке должны подаваться в письменной форме за подписью руководителя организации или иного уполномоченного лица </w:t>
      </w:r>
      <w:r w:rsidR="00553A98">
        <w:rPr>
          <w:rFonts w:ascii="Times New Roman" w:hAnsi="Times New Roman"/>
        </w:rPr>
        <w:t>у</w:t>
      </w:r>
      <w:r w:rsidRPr="00D747CE">
        <w:rPr>
          <w:rFonts w:ascii="Times New Roman" w:hAnsi="Times New Roman"/>
        </w:rPr>
        <w:t xml:space="preserve">частника </w:t>
      </w:r>
      <w:r>
        <w:rPr>
          <w:rFonts w:ascii="Times New Roman" w:hAnsi="Times New Roman"/>
        </w:rPr>
        <w:t xml:space="preserve">закупки </w:t>
      </w:r>
      <w:r w:rsidRPr="004F20AB">
        <w:rPr>
          <w:rFonts w:ascii="Times New Roman" w:hAnsi="Times New Roman"/>
          <w:b/>
        </w:rPr>
        <w:t>в приемную МУП «Водоканал» по адресу: 424039, г. Йошкар-Ола, ул. Дружбы, д.2.</w:t>
      </w:r>
    </w:p>
    <w:p w:rsidR="000B43E1" w:rsidRPr="000B43E1" w:rsidRDefault="000B43E1" w:rsidP="000B43E1">
      <w:pPr>
        <w:spacing w:after="0" w:line="240" w:lineRule="auto"/>
        <w:ind w:firstLine="709"/>
        <w:jc w:val="both"/>
        <w:rPr>
          <w:rFonts w:ascii="Times New Roman" w:hAnsi="Times New Roman"/>
        </w:rPr>
      </w:pPr>
      <w:r>
        <w:rPr>
          <w:rFonts w:ascii="Times New Roman" w:hAnsi="Times New Roman"/>
        </w:rPr>
        <w:t xml:space="preserve">1.10.2 </w:t>
      </w:r>
      <w:r w:rsidRPr="000B43E1">
        <w:rPr>
          <w:rFonts w:ascii="Times New Roman" w:hAnsi="Times New Roman"/>
        </w:rPr>
        <w:t>В течение трех рабочих дней с даты поступления запроса, указанного в п.</w:t>
      </w:r>
      <w:r>
        <w:rPr>
          <w:rFonts w:ascii="Times New Roman" w:hAnsi="Times New Roman"/>
        </w:rPr>
        <w:t xml:space="preserve"> 1.10.1</w:t>
      </w:r>
      <w:r w:rsidRPr="000B43E1">
        <w:rPr>
          <w:rFonts w:ascii="Times New Roman" w:hAnsi="Times New Roman"/>
        </w:rPr>
        <w:t xml:space="preserve">, заказчик осуществляет разъяснение положений документации о закупке и размещает их в единой информационной системе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w:t>
      </w:r>
      <w:r>
        <w:rPr>
          <w:rFonts w:ascii="Times New Roman" w:hAnsi="Times New Roman"/>
        </w:rPr>
        <w:t>запросе предложений</w:t>
      </w:r>
      <w:r w:rsidRPr="000B43E1">
        <w:rPr>
          <w:rFonts w:ascii="Times New Roman" w:hAnsi="Times New Roman"/>
        </w:rPr>
        <w:t>.</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lastRenderedPageBreak/>
        <w:t xml:space="preserve">1.10.3 </w:t>
      </w:r>
      <w:r w:rsidR="00D747CE" w:rsidRPr="00D747CE">
        <w:rPr>
          <w:rFonts w:ascii="Times New Roman" w:hAnsi="Times New Roman"/>
        </w:rPr>
        <w:t xml:space="preserve">Датой начала срока предоставления участникам закупки разъяснений положений настоящей Документации является день, следующий за днем публикации Извещения о закупке в ЕИС. </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t xml:space="preserve">1.10.4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документации о закупке содержится в Разделе </w:t>
      </w:r>
      <w:r>
        <w:rPr>
          <w:rFonts w:ascii="Times New Roman" w:hAnsi="Times New Roman"/>
          <w:lang w:val="en-US"/>
        </w:rPr>
        <w:t>II</w:t>
      </w:r>
      <w:r w:rsidR="00F86848">
        <w:rPr>
          <w:rFonts w:ascii="Times New Roman" w:hAnsi="Times New Roman"/>
        </w:rPr>
        <w:t xml:space="preserve"> </w:t>
      </w:r>
      <w:r>
        <w:rPr>
          <w:rFonts w:ascii="Times New Roman" w:hAnsi="Times New Roman"/>
        </w:rPr>
        <w:t>«</w:t>
      </w:r>
      <w:r w:rsidR="00D747CE" w:rsidRPr="00D747CE">
        <w:rPr>
          <w:rFonts w:ascii="Times New Roman" w:hAnsi="Times New Roman"/>
        </w:rPr>
        <w:t>Информационная карта</w:t>
      </w:r>
      <w:r>
        <w:rPr>
          <w:rFonts w:ascii="Times New Roman" w:hAnsi="Times New Roman"/>
        </w:rPr>
        <w:t>».</w:t>
      </w:r>
    </w:p>
    <w:p w:rsidR="00D747CE" w:rsidRDefault="000B43E1" w:rsidP="00D747CE">
      <w:pPr>
        <w:spacing w:after="0" w:line="240" w:lineRule="auto"/>
        <w:ind w:firstLine="709"/>
        <w:jc w:val="both"/>
        <w:rPr>
          <w:rFonts w:ascii="Times New Roman" w:hAnsi="Times New Roman"/>
        </w:rPr>
      </w:pPr>
      <w:r>
        <w:rPr>
          <w:rFonts w:ascii="Times New Roman" w:hAnsi="Times New Roman"/>
        </w:rPr>
        <w:t>1.10.5</w:t>
      </w:r>
      <w:r w:rsidR="00D747CE" w:rsidRPr="00D747CE">
        <w:rPr>
          <w:rFonts w:ascii="Times New Roman" w:hAnsi="Times New Roman"/>
        </w:rPr>
        <w:tab/>
        <w:t>Разъяснения Документации о закупке размещаются Заказчиком в единой информационной системе не позднее, чем в течение трёх дней со дня предоставления разъяснений Участнику закупки.</w:t>
      </w:r>
    </w:p>
    <w:p w:rsidR="00A3534D" w:rsidRPr="00A3534D" w:rsidRDefault="000B43E1" w:rsidP="00A3534D">
      <w:pPr>
        <w:spacing w:after="0" w:line="240" w:lineRule="auto"/>
        <w:ind w:firstLine="709"/>
        <w:jc w:val="both"/>
        <w:rPr>
          <w:rFonts w:ascii="Times New Roman" w:hAnsi="Times New Roman"/>
        </w:rPr>
      </w:pPr>
      <w:r>
        <w:rPr>
          <w:rFonts w:ascii="Times New Roman" w:hAnsi="Times New Roman"/>
        </w:rPr>
        <w:t xml:space="preserve">1.10.6 </w:t>
      </w:r>
      <w:r w:rsidR="00A3534D" w:rsidRPr="00A3534D">
        <w:rPr>
          <w:rFonts w:ascii="Times New Roman" w:hAnsi="Times New Roman"/>
        </w:rPr>
        <w:t>Разъяснения положений документации о закупке не должны изменять предмет закупки и существенные условия проекта договора.</w:t>
      </w:r>
    </w:p>
    <w:p w:rsidR="000B43E1" w:rsidRPr="00BD34C0" w:rsidRDefault="000B43E1" w:rsidP="00A3534D">
      <w:pPr>
        <w:spacing w:after="0" w:line="240" w:lineRule="auto"/>
        <w:ind w:firstLine="709"/>
        <w:jc w:val="both"/>
        <w:rPr>
          <w:rFonts w:ascii="Times New Roman" w:hAnsi="Times New Roman"/>
          <w:sz w:val="18"/>
          <w:szCs w:val="18"/>
        </w:rPr>
      </w:pPr>
    </w:p>
    <w:p w:rsidR="00D747CE" w:rsidRPr="00D747CE" w:rsidRDefault="00A3534D" w:rsidP="00A3534D">
      <w:pPr>
        <w:spacing w:after="0" w:line="240" w:lineRule="auto"/>
        <w:ind w:firstLine="709"/>
        <w:jc w:val="both"/>
        <w:rPr>
          <w:rFonts w:ascii="Times New Roman" w:hAnsi="Times New Roman"/>
          <w:b/>
        </w:rPr>
      </w:pPr>
      <w:r w:rsidRPr="00A3534D">
        <w:rPr>
          <w:rFonts w:ascii="Times New Roman" w:hAnsi="Times New Roman"/>
          <w:b/>
        </w:rPr>
        <w:t>1.11</w:t>
      </w:r>
      <w:r w:rsidR="00EB5269">
        <w:rPr>
          <w:rFonts w:ascii="Times New Roman" w:hAnsi="Times New Roman"/>
          <w:b/>
        </w:rPr>
        <w:t xml:space="preserve"> </w:t>
      </w:r>
      <w:r w:rsidR="00D747CE" w:rsidRPr="00D747CE">
        <w:rPr>
          <w:rFonts w:ascii="Times New Roman" w:hAnsi="Times New Roman"/>
          <w:b/>
        </w:rPr>
        <w:t>Внесение изменений в Документацию о закупке</w:t>
      </w:r>
      <w:r w:rsidR="00EB5269">
        <w:rPr>
          <w:rFonts w:ascii="Times New Roman" w:hAnsi="Times New Roman"/>
          <w:b/>
        </w:rPr>
        <w:t>.</w:t>
      </w:r>
    </w:p>
    <w:p w:rsidR="00D747CE" w:rsidRPr="00D747CE" w:rsidRDefault="00A3534D" w:rsidP="00D747CE">
      <w:pPr>
        <w:spacing w:after="0" w:line="240" w:lineRule="auto"/>
        <w:ind w:firstLine="709"/>
        <w:jc w:val="both"/>
        <w:rPr>
          <w:rFonts w:ascii="Times New Roman" w:hAnsi="Times New Roman"/>
        </w:rPr>
      </w:pPr>
      <w:r>
        <w:rPr>
          <w:rFonts w:ascii="Times New Roman" w:hAnsi="Times New Roman"/>
        </w:rPr>
        <w:t>1.11</w:t>
      </w:r>
      <w:r w:rsidR="00D747CE" w:rsidRPr="00D747CE">
        <w:rPr>
          <w:rFonts w:ascii="Times New Roman" w:hAnsi="Times New Roman"/>
        </w:rPr>
        <w:t xml:space="preserve">.1 Заказчик вправе внести изменения в извещение и настоящую Документацию </w:t>
      </w:r>
      <w:r>
        <w:rPr>
          <w:rFonts w:ascii="Times New Roman" w:hAnsi="Times New Roman"/>
        </w:rPr>
        <w:t xml:space="preserve">о </w:t>
      </w:r>
      <w:r w:rsidR="00D747CE" w:rsidRPr="00D747CE">
        <w:rPr>
          <w:rFonts w:ascii="Times New Roman" w:hAnsi="Times New Roman"/>
        </w:rPr>
        <w:t>закупке.</w:t>
      </w:r>
    </w:p>
    <w:p w:rsidR="00D747CE" w:rsidRPr="00D747CE" w:rsidRDefault="00A3534D" w:rsidP="00D747CE">
      <w:pPr>
        <w:spacing w:after="0" w:line="240" w:lineRule="auto"/>
        <w:ind w:firstLine="709"/>
        <w:jc w:val="both"/>
        <w:rPr>
          <w:rFonts w:ascii="Times New Roman" w:hAnsi="Times New Roman"/>
        </w:rPr>
      </w:pPr>
      <w:r>
        <w:rPr>
          <w:rFonts w:ascii="Times New Roman" w:hAnsi="Times New Roman"/>
        </w:rPr>
        <w:t>1.11.2</w:t>
      </w:r>
      <w:r w:rsidR="00D747CE" w:rsidRPr="00D747CE">
        <w:rPr>
          <w:rFonts w:ascii="Times New Roman" w:hAnsi="Times New Roman"/>
        </w:rPr>
        <w:tab/>
        <w:t xml:space="preserve">Изменения, вносимые в извещение и настоящую Документацию о закупке, размещаются Заказчиком в ЕИС не позднее, чем в течение трёх дней со дня принятия решения о внесении изменений. </w:t>
      </w:r>
    </w:p>
    <w:p w:rsidR="00D747CE" w:rsidRDefault="00A3534D" w:rsidP="00D747CE">
      <w:pPr>
        <w:spacing w:after="0" w:line="240" w:lineRule="auto"/>
        <w:ind w:firstLine="709"/>
        <w:jc w:val="both"/>
        <w:rPr>
          <w:rFonts w:ascii="Times New Roman" w:hAnsi="Times New Roman"/>
        </w:rPr>
      </w:pPr>
      <w:r w:rsidRPr="00A3534D">
        <w:rPr>
          <w:rFonts w:ascii="Times New Roman" w:hAnsi="Times New Roman"/>
        </w:rPr>
        <w:t>1.11.3</w:t>
      </w:r>
      <w:r w:rsidR="00D747CE" w:rsidRPr="00D747CE">
        <w:rPr>
          <w:rFonts w:ascii="Times New Roman" w:hAnsi="Times New Roman"/>
          <w:b/>
        </w:rPr>
        <w:tab/>
      </w:r>
      <w:r w:rsidR="00D747CE" w:rsidRPr="00D747CE">
        <w:rPr>
          <w:rFonts w:ascii="Times New Roman" w:hAnsi="Times New Roman"/>
        </w:rPr>
        <w:t>В случае внесения изменений в извещение о закупке, документацию о закупке срок подачи заявок на участие в такой закупке должен быть продлён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
    <w:p w:rsidR="00A3534D" w:rsidRPr="00BD34C0" w:rsidRDefault="00A3534D" w:rsidP="00D747CE">
      <w:pPr>
        <w:spacing w:after="0" w:line="240" w:lineRule="auto"/>
        <w:ind w:firstLine="709"/>
        <w:jc w:val="both"/>
        <w:rPr>
          <w:rFonts w:ascii="Times New Roman" w:hAnsi="Times New Roman"/>
          <w:sz w:val="18"/>
          <w:szCs w:val="18"/>
        </w:rPr>
      </w:pPr>
    </w:p>
    <w:p w:rsidR="00D747CE" w:rsidRPr="00D747CE" w:rsidRDefault="00A3534D" w:rsidP="00D747CE">
      <w:pPr>
        <w:spacing w:after="0" w:line="240" w:lineRule="auto"/>
        <w:ind w:firstLine="709"/>
        <w:jc w:val="both"/>
        <w:rPr>
          <w:rFonts w:ascii="Times New Roman" w:hAnsi="Times New Roman"/>
          <w:b/>
        </w:rPr>
      </w:pPr>
      <w:r w:rsidRPr="00A3534D">
        <w:rPr>
          <w:rFonts w:ascii="Times New Roman" w:hAnsi="Times New Roman"/>
          <w:b/>
        </w:rPr>
        <w:t>1.12</w:t>
      </w:r>
      <w:r w:rsidR="00D747CE" w:rsidRPr="00D747CE">
        <w:rPr>
          <w:rFonts w:ascii="Times New Roman" w:hAnsi="Times New Roman"/>
          <w:b/>
        </w:rPr>
        <w:tab/>
        <w:t xml:space="preserve">Отказ от проведения </w:t>
      </w:r>
      <w:r w:rsidR="005B6A78">
        <w:rPr>
          <w:rFonts w:ascii="Times New Roman" w:hAnsi="Times New Roman"/>
          <w:b/>
        </w:rPr>
        <w:t>з</w:t>
      </w:r>
      <w:r w:rsidR="00D747CE" w:rsidRPr="00D747CE">
        <w:rPr>
          <w:rFonts w:ascii="Times New Roman" w:hAnsi="Times New Roman"/>
          <w:b/>
        </w:rPr>
        <w:t>апроса предложений</w:t>
      </w:r>
      <w:r w:rsidR="00EB5269">
        <w:rPr>
          <w:rFonts w:ascii="Times New Roman" w:hAnsi="Times New Roman"/>
          <w:b/>
        </w:rPr>
        <w:t>.</w:t>
      </w:r>
    </w:p>
    <w:p w:rsidR="00D747CE" w:rsidRPr="00964D3A" w:rsidRDefault="00A3534D" w:rsidP="00D747CE">
      <w:pPr>
        <w:spacing w:after="0" w:line="240" w:lineRule="auto"/>
        <w:ind w:firstLine="709"/>
        <w:jc w:val="both"/>
        <w:rPr>
          <w:rFonts w:ascii="Times New Roman" w:hAnsi="Times New Roman"/>
        </w:rPr>
      </w:pPr>
      <w:r w:rsidRPr="00964D3A">
        <w:rPr>
          <w:rFonts w:ascii="Times New Roman" w:hAnsi="Times New Roman"/>
        </w:rPr>
        <w:t>1.12.1</w:t>
      </w:r>
      <w:r w:rsidR="00D747CE" w:rsidRPr="00964D3A">
        <w:rPr>
          <w:rFonts w:ascii="Times New Roman" w:hAnsi="Times New Roman"/>
        </w:rPr>
        <w:tab/>
        <w:t xml:space="preserve">Заказчик вправе отказаться от проведения Запроса предложений в любое время, не неся никакой ответственности перед </w:t>
      </w:r>
      <w:r w:rsidRPr="00964D3A">
        <w:rPr>
          <w:rFonts w:ascii="Times New Roman" w:hAnsi="Times New Roman"/>
        </w:rPr>
        <w:t>у</w:t>
      </w:r>
      <w:r w:rsidR="00D747CE" w:rsidRPr="00964D3A">
        <w:rPr>
          <w:rFonts w:ascii="Times New Roman" w:hAnsi="Times New Roman"/>
        </w:rPr>
        <w:t>частниками закупки, только в случае изменения существенных условий данной закупки.</w:t>
      </w:r>
    </w:p>
    <w:p w:rsidR="00D747CE" w:rsidRPr="00D607AC" w:rsidRDefault="00A3534D" w:rsidP="00D747CE">
      <w:pPr>
        <w:spacing w:after="0" w:line="240" w:lineRule="auto"/>
        <w:ind w:firstLine="709"/>
        <w:jc w:val="both"/>
        <w:rPr>
          <w:rFonts w:ascii="Times New Roman" w:hAnsi="Times New Roman"/>
        </w:rPr>
      </w:pPr>
      <w:r w:rsidRPr="00964D3A">
        <w:rPr>
          <w:rFonts w:ascii="Times New Roman" w:hAnsi="Times New Roman"/>
        </w:rPr>
        <w:t>1.12</w:t>
      </w:r>
      <w:r w:rsidR="00D747CE" w:rsidRPr="00964D3A">
        <w:rPr>
          <w:rFonts w:ascii="Times New Roman" w:hAnsi="Times New Roman"/>
        </w:rPr>
        <w:t>.2 Реше</w:t>
      </w:r>
      <w:r w:rsidR="00D747CE" w:rsidRPr="00D747CE">
        <w:rPr>
          <w:rFonts w:ascii="Times New Roman" w:hAnsi="Times New Roman"/>
        </w:rPr>
        <w:t>ние об отмене закупки размещается Заказчиком в единой информационной системе в день принятия этого решения.</w:t>
      </w:r>
    </w:p>
    <w:p w:rsidR="005B6A78" w:rsidRPr="00A3534D" w:rsidRDefault="005B6A78" w:rsidP="000A6639">
      <w:pPr>
        <w:spacing w:after="0" w:line="240" w:lineRule="auto"/>
        <w:ind w:firstLine="709"/>
        <w:jc w:val="both"/>
        <w:rPr>
          <w:rFonts w:ascii="Times New Roman" w:hAnsi="Times New Roman"/>
          <w:b/>
          <w:sz w:val="12"/>
          <w:szCs w:val="12"/>
        </w:rPr>
      </w:pPr>
    </w:p>
    <w:p w:rsidR="00462FDA" w:rsidRDefault="00462FDA" w:rsidP="00A3534D">
      <w:pPr>
        <w:spacing w:after="0" w:line="240" w:lineRule="auto"/>
        <w:ind w:firstLine="709"/>
        <w:jc w:val="both"/>
        <w:rPr>
          <w:rFonts w:ascii="Times New Roman" w:hAnsi="Times New Roman"/>
          <w:b/>
        </w:rPr>
      </w:pPr>
      <w:r>
        <w:rPr>
          <w:rFonts w:ascii="Times New Roman" w:hAnsi="Times New Roman"/>
          <w:b/>
        </w:rPr>
        <w:t xml:space="preserve">2. </w:t>
      </w:r>
      <w:r w:rsidRPr="00EB582A">
        <w:rPr>
          <w:rFonts w:ascii="Times New Roman" w:hAnsi="Times New Roman"/>
          <w:b/>
        </w:rPr>
        <w:t xml:space="preserve">Подготовка </w:t>
      </w:r>
      <w:r>
        <w:rPr>
          <w:rFonts w:ascii="Times New Roman" w:hAnsi="Times New Roman"/>
          <w:b/>
        </w:rPr>
        <w:t>Заявки на участие в запросе предложений.</w:t>
      </w:r>
    </w:p>
    <w:p w:rsidR="0013314E" w:rsidRPr="00EB582A" w:rsidRDefault="00A3534D" w:rsidP="00A3534D">
      <w:pPr>
        <w:spacing w:after="0" w:line="240" w:lineRule="auto"/>
        <w:ind w:firstLine="709"/>
        <w:jc w:val="both"/>
        <w:rPr>
          <w:rFonts w:ascii="Times New Roman" w:hAnsi="Times New Roman"/>
          <w:b/>
        </w:rPr>
      </w:pPr>
      <w:r w:rsidRPr="00A3534D">
        <w:rPr>
          <w:rFonts w:ascii="Times New Roman" w:hAnsi="Times New Roman"/>
          <w:b/>
        </w:rPr>
        <w:t>2</w:t>
      </w:r>
      <w:r w:rsidR="0013314E" w:rsidRPr="00A3534D">
        <w:rPr>
          <w:rFonts w:ascii="Times New Roman" w:hAnsi="Times New Roman"/>
          <w:b/>
        </w:rPr>
        <w:t>.1</w:t>
      </w:r>
      <w:r w:rsidR="0013314E" w:rsidRPr="00EB582A">
        <w:rPr>
          <w:rFonts w:ascii="Times New Roman" w:hAnsi="Times New Roman"/>
          <w:b/>
        </w:rPr>
        <w:tab/>
        <w:t xml:space="preserve">Общие требования к </w:t>
      </w:r>
      <w:r w:rsidR="008350ED">
        <w:rPr>
          <w:rFonts w:ascii="Times New Roman" w:hAnsi="Times New Roman"/>
          <w:b/>
        </w:rPr>
        <w:t xml:space="preserve">Заявке на участие в </w:t>
      </w:r>
      <w:r w:rsidR="005B6A78">
        <w:rPr>
          <w:rFonts w:ascii="Times New Roman" w:hAnsi="Times New Roman"/>
          <w:b/>
        </w:rPr>
        <w:t>з</w:t>
      </w:r>
      <w:r w:rsidR="008350ED">
        <w:rPr>
          <w:rFonts w:ascii="Times New Roman" w:hAnsi="Times New Roman"/>
          <w:b/>
        </w:rPr>
        <w:t>апросе предложений</w:t>
      </w:r>
    </w:p>
    <w:p w:rsidR="0013314E" w:rsidRPr="00EB582A" w:rsidRDefault="00A3534D" w:rsidP="00A3534D">
      <w:pPr>
        <w:spacing w:after="0" w:line="240" w:lineRule="auto"/>
        <w:ind w:firstLine="709"/>
        <w:jc w:val="both"/>
        <w:rPr>
          <w:rFonts w:ascii="Times New Roman" w:hAnsi="Times New Roman"/>
        </w:rPr>
      </w:pPr>
      <w:r w:rsidRPr="00964D3A">
        <w:rPr>
          <w:rFonts w:ascii="Times New Roman" w:hAnsi="Times New Roman"/>
        </w:rPr>
        <w:t>2.1</w:t>
      </w:r>
      <w:r w:rsidR="0013314E" w:rsidRPr="00964D3A">
        <w:rPr>
          <w:rFonts w:ascii="Times New Roman" w:hAnsi="Times New Roman"/>
        </w:rPr>
        <w:t>.1</w:t>
      </w:r>
      <w:r w:rsidR="0013314E" w:rsidRPr="00EB582A">
        <w:rPr>
          <w:rFonts w:ascii="Times New Roman" w:hAnsi="Times New Roman"/>
        </w:rPr>
        <w:tab/>
        <w:t xml:space="preserve">Участник </w:t>
      </w:r>
      <w:r w:rsidR="008350ED">
        <w:rPr>
          <w:rFonts w:ascii="Times New Roman" w:hAnsi="Times New Roman"/>
        </w:rPr>
        <w:t xml:space="preserve">закупки </w:t>
      </w:r>
      <w:r w:rsidR="0013314E" w:rsidRPr="00EB582A">
        <w:rPr>
          <w:rFonts w:ascii="Times New Roman" w:hAnsi="Times New Roman"/>
        </w:rPr>
        <w:t xml:space="preserve">должен подготовить </w:t>
      </w:r>
      <w:r w:rsidR="008350ED">
        <w:rPr>
          <w:rFonts w:ascii="Times New Roman" w:hAnsi="Times New Roman"/>
        </w:rPr>
        <w:t>заявку на участие</w:t>
      </w:r>
      <w:r w:rsidR="0013314E" w:rsidRPr="00EB582A">
        <w:rPr>
          <w:rFonts w:ascii="Times New Roman" w:hAnsi="Times New Roman"/>
        </w:rPr>
        <w:t>, включающ</w:t>
      </w:r>
      <w:r w:rsidR="008350ED">
        <w:rPr>
          <w:rFonts w:ascii="Times New Roman" w:hAnsi="Times New Roman"/>
        </w:rPr>
        <w:t>ую</w:t>
      </w:r>
      <w:r w:rsidR="0013314E" w:rsidRPr="00EB582A">
        <w:rPr>
          <w:rFonts w:ascii="Times New Roman" w:hAnsi="Times New Roman"/>
        </w:rPr>
        <w:t>:</w:t>
      </w:r>
    </w:p>
    <w:p w:rsidR="004A269A" w:rsidRPr="008E4EA4" w:rsidRDefault="0013314E" w:rsidP="00A3534D">
      <w:pPr>
        <w:spacing w:after="0" w:line="240" w:lineRule="auto"/>
        <w:ind w:firstLine="709"/>
        <w:jc w:val="both"/>
        <w:rPr>
          <w:rFonts w:ascii="Times New Roman" w:hAnsi="Times New Roman"/>
          <w:highlight w:val="yellow"/>
        </w:rPr>
      </w:pPr>
      <w:r w:rsidRPr="008E4EA4">
        <w:rPr>
          <w:rFonts w:ascii="Times New Roman" w:hAnsi="Times New Roman"/>
        </w:rPr>
        <w:t xml:space="preserve">a) </w:t>
      </w:r>
      <w:r w:rsidR="004A269A" w:rsidRPr="008E4EA4">
        <w:rPr>
          <w:rFonts w:ascii="Times New Roman" w:hAnsi="Times New Roman"/>
          <w:iCs/>
        </w:rPr>
        <w:t>Опись документов (</w:t>
      </w:r>
      <w:r w:rsidR="00666039">
        <w:rPr>
          <w:rFonts w:ascii="Times New Roman" w:hAnsi="Times New Roman"/>
          <w:iCs/>
        </w:rPr>
        <w:t>Форма 1</w:t>
      </w:r>
      <w:r w:rsidR="008E4EA4" w:rsidRPr="008E4EA4">
        <w:rPr>
          <w:rFonts w:ascii="Times New Roman" w:hAnsi="Times New Roman"/>
          <w:iCs/>
        </w:rPr>
        <w:t xml:space="preserve"> Раздела</w:t>
      </w:r>
      <w:r w:rsidR="00F86848">
        <w:rPr>
          <w:rFonts w:ascii="Times New Roman" w:hAnsi="Times New Roman"/>
          <w:iCs/>
        </w:rPr>
        <w:t xml:space="preserve"> </w:t>
      </w:r>
      <w:r w:rsidR="008E4EA4" w:rsidRPr="008E4EA4">
        <w:rPr>
          <w:rFonts w:ascii="Times New Roman" w:hAnsi="Times New Roman"/>
          <w:iCs/>
          <w:lang w:val="en-US"/>
        </w:rPr>
        <w:t>V</w:t>
      </w:r>
      <w:r w:rsidR="008E4EA4" w:rsidRPr="008E4EA4">
        <w:rPr>
          <w:rFonts w:ascii="Times New Roman" w:hAnsi="Times New Roman"/>
          <w:iCs/>
        </w:rPr>
        <w:t xml:space="preserve"> «</w:t>
      </w:r>
      <w:r w:rsidR="008E4EA4" w:rsidRPr="008E4EA4">
        <w:rPr>
          <w:rFonts w:ascii="Times New Roman" w:hAnsi="Times New Roman"/>
          <w:bCs/>
          <w:iCs/>
        </w:rPr>
        <w:t>Образцы форм и документов для заполнения»</w:t>
      </w:r>
      <w:r w:rsidR="004A269A" w:rsidRPr="008E4EA4">
        <w:rPr>
          <w:rFonts w:ascii="Times New Roman" w:hAnsi="Times New Roman"/>
          <w:iCs/>
        </w:rPr>
        <w:t>)</w:t>
      </w:r>
    </w:p>
    <w:p w:rsidR="0013314E" w:rsidRPr="00A3534D" w:rsidRDefault="004A269A" w:rsidP="00A3534D">
      <w:pPr>
        <w:spacing w:after="0" w:line="240" w:lineRule="auto"/>
        <w:ind w:firstLine="709"/>
        <w:jc w:val="both"/>
        <w:rPr>
          <w:rFonts w:ascii="Times New Roman" w:hAnsi="Times New Roman"/>
          <w:highlight w:val="yellow"/>
        </w:rPr>
      </w:pPr>
      <w:r w:rsidRPr="007E7954">
        <w:rPr>
          <w:rFonts w:ascii="Times New Roman" w:hAnsi="Times New Roman"/>
        </w:rPr>
        <w:t xml:space="preserve">b) </w:t>
      </w:r>
      <w:r w:rsidR="0013314E" w:rsidRPr="007E7954">
        <w:rPr>
          <w:rFonts w:ascii="Times New Roman" w:hAnsi="Times New Roman"/>
        </w:rPr>
        <w:t xml:space="preserve">Письмо о подаче оферты по форме и в соответствии с инструкциями, приведенными в настоящей Документации </w:t>
      </w:r>
      <w:r w:rsidR="008350ED" w:rsidRPr="007E7954">
        <w:rPr>
          <w:rFonts w:ascii="Times New Roman" w:hAnsi="Times New Roman"/>
        </w:rPr>
        <w:t>о закупке</w:t>
      </w:r>
      <w:r w:rsidR="0013314E" w:rsidRPr="007E7954">
        <w:rPr>
          <w:rFonts w:ascii="Times New Roman" w:hAnsi="Times New Roman"/>
        </w:rPr>
        <w:t xml:space="preserve"> (</w:t>
      </w:r>
      <w:r w:rsidR="00666039">
        <w:rPr>
          <w:rFonts w:ascii="Times New Roman" w:hAnsi="Times New Roman"/>
          <w:iCs/>
        </w:rPr>
        <w:t>Форма 2</w:t>
      </w:r>
      <w:r w:rsidR="007E7954" w:rsidRPr="007E7954">
        <w:rPr>
          <w:rFonts w:ascii="Times New Roman" w:hAnsi="Times New Roman"/>
          <w:iCs/>
        </w:rPr>
        <w:t xml:space="preserve"> Раздела</w:t>
      </w:r>
      <w:r w:rsidR="00EB5269">
        <w:rPr>
          <w:rFonts w:ascii="Times New Roman" w:hAnsi="Times New Roman"/>
          <w:iCs/>
        </w:rPr>
        <w:t xml:space="preserve"> </w:t>
      </w:r>
      <w:r w:rsidR="007E7954" w:rsidRPr="007E7954">
        <w:rPr>
          <w:rFonts w:ascii="Times New Roman" w:hAnsi="Times New Roman"/>
          <w:iCs/>
          <w:lang w:val="en-US"/>
        </w:rPr>
        <w:t>V</w:t>
      </w:r>
      <w:r w:rsidR="007E7954" w:rsidRPr="007E7954">
        <w:rPr>
          <w:rFonts w:ascii="Times New Roman" w:hAnsi="Times New Roman"/>
          <w:iCs/>
        </w:rPr>
        <w:t xml:space="preserve"> «</w:t>
      </w:r>
      <w:r w:rsidR="007E7954" w:rsidRPr="007E7954">
        <w:rPr>
          <w:rFonts w:ascii="Times New Roman" w:hAnsi="Times New Roman"/>
          <w:bCs/>
          <w:iCs/>
        </w:rPr>
        <w:t>Образцы форм и документов для заполнения»</w:t>
      </w:r>
      <w:r w:rsidR="0013314E" w:rsidRPr="007E7954">
        <w:rPr>
          <w:rFonts w:ascii="Times New Roman" w:hAnsi="Times New Roman"/>
        </w:rPr>
        <w:t>);</w:t>
      </w:r>
    </w:p>
    <w:p w:rsidR="0013314E" w:rsidRPr="00A3534D" w:rsidRDefault="004A269A" w:rsidP="00A3534D">
      <w:pPr>
        <w:spacing w:after="0" w:line="240" w:lineRule="auto"/>
        <w:ind w:firstLine="709"/>
        <w:jc w:val="both"/>
        <w:rPr>
          <w:rFonts w:ascii="Times New Roman" w:hAnsi="Times New Roman"/>
          <w:highlight w:val="yellow"/>
        </w:rPr>
      </w:pPr>
      <w:r w:rsidRPr="007E7954">
        <w:rPr>
          <w:rFonts w:ascii="Times New Roman" w:hAnsi="Times New Roman"/>
        </w:rPr>
        <w:t xml:space="preserve">с) </w:t>
      </w:r>
      <w:r w:rsidR="0013314E" w:rsidRPr="007E7954">
        <w:rPr>
          <w:rFonts w:ascii="Times New Roman" w:hAnsi="Times New Roman"/>
        </w:rPr>
        <w:t xml:space="preserve">Коммерческое предложение в соответствии с инструкциями, приведенными в настоящей Документации </w:t>
      </w:r>
      <w:r w:rsidR="00A3534D" w:rsidRPr="007E7954">
        <w:rPr>
          <w:rFonts w:ascii="Times New Roman" w:hAnsi="Times New Roman"/>
        </w:rPr>
        <w:t>о закупке</w:t>
      </w:r>
      <w:r w:rsidR="0013314E" w:rsidRPr="007E7954">
        <w:rPr>
          <w:rFonts w:ascii="Times New Roman" w:hAnsi="Times New Roman"/>
        </w:rPr>
        <w:t xml:space="preserve"> (</w:t>
      </w:r>
      <w:r w:rsidR="00666039">
        <w:rPr>
          <w:rFonts w:ascii="Times New Roman" w:hAnsi="Times New Roman"/>
          <w:iCs/>
        </w:rPr>
        <w:t xml:space="preserve">Форма </w:t>
      </w:r>
      <w:r w:rsidR="007E7954" w:rsidRPr="007E7954">
        <w:rPr>
          <w:rFonts w:ascii="Times New Roman" w:hAnsi="Times New Roman"/>
          <w:iCs/>
        </w:rPr>
        <w:t>3 Раздела</w:t>
      </w:r>
      <w:r w:rsidR="00EB5269">
        <w:rPr>
          <w:rFonts w:ascii="Times New Roman" w:hAnsi="Times New Roman"/>
          <w:iCs/>
        </w:rPr>
        <w:t xml:space="preserve"> </w:t>
      </w:r>
      <w:r w:rsidR="007E7954" w:rsidRPr="007E7954">
        <w:rPr>
          <w:rFonts w:ascii="Times New Roman" w:hAnsi="Times New Roman"/>
          <w:iCs/>
          <w:lang w:val="en-US"/>
        </w:rPr>
        <w:t>V</w:t>
      </w:r>
      <w:r w:rsidR="007E7954" w:rsidRPr="007E7954">
        <w:rPr>
          <w:rFonts w:ascii="Times New Roman" w:hAnsi="Times New Roman"/>
          <w:iCs/>
        </w:rPr>
        <w:t xml:space="preserve"> «</w:t>
      </w:r>
      <w:r w:rsidR="007E7954" w:rsidRPr="007E7954">
        <w:rPr>
          <w:rFonts w:ascii="Times New Roman" w:hAnsi="Times New Roman"/>
          <w:bCs/>
          <w:iCs/>
        </w:rPr>
        <w:t>Образцы форм и документов для заполнения»</w:t>
      </w:r>
      <w:r w:rsidR="0013314E" w:rsidRPr="007E7954">
        <w:rPr>
          <w:rFonts w:ascii="Times New Roman" w:hAnsi="Times New Roman"/>
        </w:rPr>
        <w:t>);</w:t>
      </w:r>
    </w:p>
    <w:p w:rsidR="007A1244" w:rsidRPr="007E7954" w:rsidRDefault="004A269A" w:rsidP="00A3534D">
      <w:pPr>
        <w:tabs>
          <w:tab w:val="left" w:pos="1134"/>
        </w:tabs>
        <w:spacing w:after="0" w:line="240" w:lineRule="auto"/>
        <w:ind w:firstLine="709"/>
        <w:jc w:val="both"/>
        <w:rPr>
          <w:rFonts w:ascii="Times New Roman" w:hAnsi="Times New Roman"/>
        </w:rPr>
      </w:pPr>
      <w:r w:rsidRPr="007E7954">
        <w:rPr>
          <w:rFonts w:ascii="Times New Roman" w:hAnsi="Times New Roman"/>
          <w:lang w:val="en-US"/>
        </w:rPr>
        <w:t>d</w:t>
      </w:r>
      <w:r w:rsidR="0013314E" w:rsidRPr="007E7954">
        <w:rPr>
          <w:rFonts w:ascii="Times New Roman" w:hAnsi="Times New Roman"/>
        </w:rPr>
        <w:t xml:space="preserve">) </w:t>
      </w:r>
      <w:r w:rsidR="007A1244" w:rsidRPr="007E7954">
        <w:rPr>
          <w:rFonts w:ascii="Times New Roman" w:hAnsi="Times New Roman"/>
        </w:rPr>
        <w:t>Анкета участника</w:t>
      </w:r>
      <w:r w:rsidR="007E7954" w:rsidRPr="007E7954">
        <w:rPr>
          <w:rFonts w:ascii="Times New Roman" w:hAnsi="Times New Roman"/>
        </w:rPr>
        <w:t xml:space="preserve"> (</w:t>
      </w:r>
      <w:r w:rsidR="00666039">
        <w:rPr>
          <w:rFonts w:ascii="Times New Roman" w:hAnsi="Times New Roman"/>
          <w:iCs/>
        </w:rPr>
        <w:t xml:space="preserve">Форма </w:t>
      </w:r>
      <w:r w:rsidR="007E7954">
        <w:rPr>
          <w:rFonts w:ascii="Times New Roman" w:hAnsi="Times New Roman"/>
          <w:iCs/>
        </w:rPr>
        <w:t>4</w:t>
      </w:r>
      <w:r w:rsidR="007E7954" w:rsidRPr="007E7954">
        <w:rPr>
          <w:rFonts w:ascii="Times New Roman" w:hAnsi="Times New Roman"/>
          <w:iCs/>
        </w:rPr>
        <w:t xml:space="preserve"> Раздела</w:t>
      </w:r>
      <w:r w:rsidR="00EB5269">
        <w:rPr>
          <w:rFonts w:ascii="Times New Roman" w:hAnsi="Times New Roman"/>
          <w:iCs/>
        </w:rPr>
        <w:t xml:space="preserve"> </w:t>
      </w:r>
      <w:r w:rsidR="007E7954" w:rsidRPr="007E7954">
        <w:rPr>
          <w:rFonts w:ascii="Times New Roman" w:hAnsi="Times New Roman"/>
          <w:iCs/>
          <w:lang w:val="en-US"/>
        </w:rPr>
        <w:t>V</w:t>
      </w:r>
      <w:r w:rsidR="007E7954" w:rsidRPr="007E7954">
        <w:rPr>
          <w:rFonts w:ascii="Times New Roman" w:hAnsi="Times New Roman"/>
          <w:iCs/>
        </w:rPr>
        <w:t xml:space="preserve"> «</w:t>
      </w:r>
      <w:r w:rsidR="007E7954" w:rsidRPr="007E7954">
        <w:rPr>
          <w:rFonts w:ascii="Times New Roman" w:hAnsi="Times New Roman"/>
          <w:bCs/>
          <w:iCs/>
        </w:rPr>
        <w:t>Образцы форм и документов для заполнения»</w:t>
      </w:r>
      <w:r w:rsidR="007E7954" w:rsidRPr="007E7954">
        <w:rPr>
          <w:rFonts w:ascii="Times New Roman" w:hAnsi="Times New Roman"/>
        </w:rPr>
        <w:t>)</w:t>
      </w:r>
    </w:p>
    <w:p w:rsidR="0013314E" w:rsidRDefault="007A1244" w:rsidP="00A3534D">
      <w:pPr>
        <w:tabs>
          <w:tab w:val="left" w:pos="1134"/>
        </w:tabs>
        <w:spacing w:after="0" w:line="240" w:lineRule="auto"/>
        <w:ind w:firstLine="709"/>
        <w:jc w:val="both"/>
        <w:rPr>
          <w:rFonts w:ascii="Times New Roman" w:hAnsi="Times New Roman"/>
        </w:rPr>
      </w:pPr>
      <w:r w:rsidRPr="007E7954">
        <w:rPr>
          <w:rFonts w:ascii="Times New Roman" w:hAnsi="Times New Roman"/>
          <w:lang w:val="en-US"/>
        </w:rPr>
        <w:t>e</w:t>
      </w:r>
      <w:r w:rsidRPr="007E7954">
        <w:rPr>
          <w:rFonts w:ascii="Times New Roman" w:hAnsi="Times New Roman"/>
        </w:rPr>
        <w:t xml:space="preserve">) </w:t>
      </w:r>
      <w:r w:rsidR="0013314E" w:rsidRPr="007E7954">
        <w:rPr>
          <w:rFonts w:ascii="Times New Roman" w:hAnsi="Times New Roman"/>
        </w:rPr>
        <w:t xml:space="preserve">Документы, </w:t>
      </w:r>
      <w:r w:rsidR="00633BA7" w:rsidRPr="007E7954">
        <w:rPr>
          <w:rFonts w:ascii="Times New Roman" w:hAnsi="Times New Roman"/>
        </w:rPr>
        <w:t>требуемые к заявке на участие в закупке</w:t>
      </w:r>
      <w:r w:rsidR="0013314E" w:rsidRPr="007E7954">
        <w:rPr>
          <w:rFonts w:ascii="Times New Roman" w:hAnsi="Times New Roman"/>
        </w:rPr>
        <w:t xml:space="preserve"> (</w:t>
      </w:r>
      <w:r w:rsidR="005B6A78" w:rsidRPr="007E7954">
        <w:rPr>
          <w:rFonts w:ascii="Times New Roman" w:hAnsi="Times New Roman"/>
        </w:rPr>
        <w:t xml:space="preserve">п. 24 </w:t>
      </w:r>
      <w:r w:rsidR="00A3534D" w:rsidRPr="007E7954">
        <w:rPr>
          <w:rFonts w:ascii="Times New Roman" w:hAnsi="Times New Roman"/>
        </w:rPr>
        <w:t xml:space="preserve">Раздел </w:t>
      </w:r>
      <w:r w:rsidR="00A3534D" w:rsidRPr="007E7954">
        <w:rPr>
          <w:rFonts w:ascii="Times New Roman" w:hAnsi="Times New Roman"/>
          <w:lang w:val="en-US"/>
        </w:rPr>
        <w:t>II</w:t>
      </w:r>
      <w:r w:rsidR="00A3534D" w:rsidRPr="007E7954">
        <w:rPr>
          <w:rFonts w:ascii="Times New Roman" w:hAnsi="Times New Roman"/>
        </w:rPr>
        <w:t xml:space="preserve"> «Информационная карта»</w:t>
      </w:r>
      <w:r w:rsidR="0013314E" w:rsidRPr="007E7954">
        <w:rPr>
          <w:rFonts w:ascii="Times New Roman" w:hAnsi="Times New Roman"/>
        </w:rPr>
        <w:t>).</w:t>
      </w:r>
    </w:p>
    <w:p w:rsidR="00BF5267" w:rsidRPr="00BF5267" w:rsidRDefault="00BF5267" w:rsidP="00A3534D">
      <w:pPr>
        <w:tabs>
          <w:tab w:val="left" w:pos="1134"/>
        </w:tabs>
        <w:spacing w:after="0" w:line="240" w:lineRule="auto"/>
        <w:ind w:firstLine="709"/>
        <w:jc w:val="both"/>
        <w:rPr>
          <w:rFonts w:ascii="Times New Roman" w:hAnsi="Times New Roman"/>
        </w:rPr>
      </w:pPr>
      <w:r>
        <w:rPr>
          <w:rFonts w:ascii="Times New Roman" w:hAnsi="Times New Roman"/>
        </w:rPr>
        <w:t>Не предоставление указанных документов и сведений является основанием</w:t>
      </w:r>
      <w:r w:rsidRPr="00BF5267">
        <w:rPr>
          <w:rFonts w:ascii="Times New Roman" w:hAnsi="Times New Roman"/>
        </w:rPr>
        <w:t xml:space="preserve"> для отстранения участник</w:t>
      </w:r>
      <w:r>
        <w:rPr>
          <w:rFonts w:ascii="Times New Roman" w:hAnsi="Times New Roman"/>
        </w:rPr>
        <w:t>а</w:t>
      </w:r>
      <w:r w:rsidRPr="00BF5267">
        <w:rPr>
          <w:rFonts w:ascii="Times New Roman" w:hAnsi="Times New Roman"/>
        </w:rPr>
        <w:t xml:space="preserve"> закупки от участия в запросе предложений</w:t>
      </w:r>
      <w:r>
        <w:rPr>
          <w:rFonts w:ascii="Times New Roman" w:hAnsi="Times New Roman"/>
        </w:rPr>
        <w:t>.</w:t>
      </w:r>
    </w:p>
    <w:p w:rsidR="00A3534D" w:rsidRPr="009530C6" w:rsidRDefault="00A3534D" w:rsidP="00A3534D">
      <w:pPr>
        <w:tabs>
          <w:tab w:val="left" w:pos="1134"/>
        </w:tabs>
        <w:spacing w:after="0" w:line="240" w:lineRule="auto"/>
        <w:ind w:firstLine="709"/>
        <w:jc w:val="both"/>
        <w:rPr>
          <w:rFonts w:ascii="Times New Roman" w:hAnsi="Times New Roman"/>
          <w:sz w:val="16"/>
          <w:szCs w:val="16"/>
        </w:rPr>
      </w:pPr>
    </w:p>
    <w:p w:rsidR="0013314E" w:rsidRPr="00EB582A" w:rsidRDefault="00A3534D" w:rsidP="00A3534D">
      <w:pPr>
        <w:spacing w:after="0" w:line="240" w:lineRule="auto"/>
        <w:ind w:firstLine="709"/>
        <w:jc w:val="both"/>
        <w:rPr>
          <w:rFonts w:ascii="Times New Roman" w:hAnsi="Times New Roman"/>
          <w:b/>
        </w:rPr>
      </w:pPr>
      <w:r w:rsidRPr="00A3534D">
        <w:rPr>
          <w:rFonts w:ascii="Times New Roman" w:hAnsi="Times New Roman"/>
          <w:b/>
        </w:rPr>
        <w:t>2.2</w:t>
      </w:r>
      <w:r w:rsidR="0013314E" w:rsidRPr="00EB582A">
        <w:rPr>
          <w:rFonts w:ascii="Times New Roman" w:hAnsi="Times New Roman"/>
          <w:b/>
        </w:rPr>
        <w:tab/>
        <w:t xml:space="preserve">Требования к сроку действия </w:t>
      </w:r>
      <w:r w:rsidR="00BD34C0">
        <w:rPr>
          <w:rFonts w:ascii="Times New Roman" w:hAnsi="Times New Roman"/>
          <w:b/>
        </w:rPr>
        <w:t>заявки на участие в запросе предложений</w:t>
      </w:r>
    </w:p>
    <w:p w:rsidR="0013314E" w:rsidRDefault="00A3534D" w:rsidP="005B6A78">
      <w:pPr>
        <w:spacing w:after="0" w:line="240" w:lineRule="auto"/>
        <w:ind w:firstLine="709"/>
        <w:jc w:val="both"/>
        <w:rPr>
          <w:rFonts w:ascii="Times New Roman" w:hAnsi="Times New Roman"/>
        </w:rPr>
      </w:pPr>
      <w:r w:rsidRPr="00964D3A">
        <w:rPr>
          <w:rFonts w:ascii="Times New Roman" w:hAnsi="Times New Roman"/>
        </w:rPr>
        <w:t>2.2</w:t>
      </w:r>
      <w:r w:rsidR="0013314E" w:rsidRPr="00964D3A">
        <w:rPr>
          <w:rFonts w:ascii="Times New Roman" w:hAnsi="Times New Roman"/>
        </w:rPr>
        <w:t>.1</w:t>
      </w:r>
      <w:r w:rsidR="0013314E" w:rsidRPr="00EB582A">
        <w:rPr>
          <w:rFonts w:ascii="Times New Roman" w:hAnsi="Times New Roman"/>
        </w:rPr>
        <w:tab/>
        <w:t xml:space="preserve"> Предложение действительно в течение срока, указанного </w:t>
      </w:r>
      <w:r>
        <w:rPr>
          <w:rFonts w:ascii="Times New Roman" w:hAnsi="Times New Roman"/>
        </w:rPr>
        <w:t>у</w:t>
      </w:r>
      <w:r w:rsidR="0013314E" w:rsidRPr="00EB582A">
        <w:rPr>
          <w:rFonts w:ascii="Times New Roman" w:hAnsi="Times New Roman"/>
        </w:rPr>
        <w:t>частником</w:t>
      </w:r>
      <w:r>
        <w:rPr>
          <w:rFonts w:ascii="Times New Roman" w:hAnsi="Times New Roman"/>
        </w:rPr>
        <w:t xml:space="preserve"> закупки</w:t>
      </w:r>
      <w:r w:rsidR="0013314E" w:rsidRPr="00EB582A">
        <w:rPr>
          <w:rFonts w:ascii="Times New Roman" w:hAnsi="Times New Roman"/>
        </w:rPr>
        <w:t xml:space="preserve"> в письме о подаче оферты. В любом случае этот срок не должен быть менее </w:t>
      </w:r>
      <w:r w:rsidR="0013314E" w:rsidRPr="00F811F4">
        <w:rPr>
          <w:rFonts w:ascii="Times New Roman" w:hAnsi="Times New Roman"/>
        </w:rPr>
        <w:t>чем 90 календарных дней</w:t>
      </w:r>
      <w:r w:rsidR="0013314E" w:rsidRPr="00EB582A">
        <w:rPr>
          <w:rFonts w:ascii="Times New Roman" w:hAnsi="Times New Roman"/>
        </w:rPr>
        <w:t xml:space="preserve"> со дня, следующего за днем окончания приема </w:t>
      </w:r>
      <w:r w:rsidR="00BD34C0">
        <w:rPr>
          <w:rFonts w:ascii="Times New Roman" w:hAnsi="Times New Roman"/>
        </w:rPr>
        <w:t>заявок на участие в запросе предложений</w:t>
      </w:r>
      <w:r w:rsidR="005B6A78">
        <w:rPr>
          <w:rFonts w:ascii="Times New Roman" w:hAnsi="Times New Roman"/>
        </w:rPr>
        <w:t>.</w:t>
      </w:r>
    </w:p>
    <w:p w:rsidR="00BD34C0" w:rsidRPr="009530C6" w:rsidRDefault="00BD34C0" w:rsidP="00BD34C0">
      <w:pPr>
        <w:spacing w:after="0" w:line="240" w:lineRule="auto"/>
        <w:ind w:firstLine="709"/>
        <w:jc w:val="both"/>
        <w:rPr>
          <w:rFonts w:ascii="Times New Roman" w:hAnsi="Times New Roman"/>
          <w:sz w:val="16"/>
          <w:szCs w:val="16"/>
        </w:rPr>
      </w:pPr>
    </w:p>
    <w:p w:rsidR="0013314E" w:rsidRPr="00EB582A" w:rsidRDefault="00BD34C0" w:rsidP="00A3534D">
      <w:pPr>
        <w:spacing w:after="0"/>
        <w:ind w:firstLine="709"/>
        <w:jc w:val="both"/>
        <w:rPr>
          <w:rFonts w:ascii="Times New Roman" w:hAnsi="Times New Roman"/>
          <w:b/>
        </w:rPr>
      </w:pPr>
      <w:r w:rsidRPr="00BD34C0">
        <w:rPr>
          <w:rFonts w:ascii="Times New Roman" w:hAnsi="Times New Roman"/>
          <w:b/>
        </w:rPr>
        <w:t>2.3</w:t>
      </w:r>
      <w:r w:rsidR="0013314E" w:rsidRPr="00EB582A">
        <w:rPr>
          <w:rFonts w:ascii="Times New Roman" w:hAnsi="Times New Roman"/>
          <w:b/>
        </w:rPr>
        <w:tab/>
        <w:t xml:space="preserve">Требования к языку </w:t>
      </w:r>
      <w:r>
        <w:rPr>
          <w:rFonts w:ascii="Times New Roman" w:hAnsi="Times New Roman"/>
          <w:b/>
        </w:rPr>
        <w:t>заявок</w:t>
      </w:r>
    </w:p>
    <w:p w:rsidR="0013314E" w:rsidRPr="00964D3A" w:rsidRDefault="00BD34C0" w:rsidP="00BD34C0">
      <w:pPr>
        <w:spacing w:after="0" w:line="240" w:lineRule="auto"/>
        <w:ind w:firstLine="709"/>
        <w:jc w:val="both"/>
        <w:rPr>
          <w:rFonts w:ascii="Times New Roman" w:hAnsi="Times New Roman"/>
        </w:rPr>
      </w:pPr>
      <w:r w:rsidRPr="00964D3A">
        <w:rPr>
          <w:rFonts w:ascii="Times New Roman" w:hAnsi="Times New Roman"/>
        </w:rPr>
        <w:t>2.3.1</w:t>
      </w:r>
      <w:r w:rsidR="0013314E" w:rsidRPr="00964D3A">
        <w:rPr>
          <w:rFonts w:ascii="Times New Roman" w:hAnsi="Times New Roman"/>
        </w:rPr>
        <w:tab/>
        <w:t xml:space="preserve"> Все документы, входящие в </w:t>
      </w:r>
      <w:r w:rsidRPr="00964D3A">
        <w:rPr>
          <w:rFonts w:ascii="Times New Roman" w:hAnsi="Times New Roman"/>
        </w:rPr>
        <w:t>состав заявки на участие в запросе предложений</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BD34C0" w:rsidP="00BD34C0">
      <w:pPr>
        <w:spacing w:after="0" w:line="240" w:lineRule="auto"/>
        <w:ind w:firstLine="709"/>
        <w:jc w:val="both"/>
        <w:rPr>
          <w:rFonts w:ascii="Times New Roman" w:hAnsi="Times New Roman"/>
        </w:rPr>
      </w:pPr>
      <w:r w:rsidRPr="00964D3A">
        <w:rPr>
          <w:rFonts w:ascii="Times New Roman" w:hAnsi="Times New Roman"/>
        </w:rPr>
        <w:t>2.3.2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Pr>
          <w:rFonts w:ascii="Times New Roman" w:hAnsi="Times New Roman"/>
        </w:rPr>
        <w:t>у</w:t>
      </w:r>
      <w:r w:rsidR="0013314E" w:rsidRPr="00EB582A">
        <w:rPr>
          <w:rFonts w:ascii="Times New Roman" w:hAnsi="Times New Roman"/>
        </w:rPr>
        <w:t xml:space="preserve">частнику </w:t>
      </w:r>
      <w:r>
        <w:rPr>
          <w:rFonts w:ascii="Times New Roman" w:hAnsi="Times New Roman"/>
        </w:rPr>
        <w:t xml:space="preserve">закупки </w:t>
      </w:r>
      <w:r w:rsidR="0013314E" w:rsidRPr="00EB582A">
        <w:rPr>
          <w:rFonts w:ascii="Times New Roman" w:hAnsi="Times New Roman"/>
        </w:rPr>
        <w:t xml:space="preserve">третьими лицами на ином языке, могут быть представлены на языке оригинала при условии, что к ним приложен перевод </w:t>
      </w:r>
      <w:r w:rsidR="0013314E" w:rsidRPr="00EB582A">
        <w:rPr>
          <w:rFonts w:ascii="Times New Roman" w:hAnsi="Times New Roman"/>
        </w:rPr>
        <w:lastRenderedPageBreak/>
        <w:t>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BD34C0" w:rsidP="00BD34C0">
      <w:pPr>
        <w:spacing w:after="0" w:line="240" w:lineRule="auto"/>
        <w:ind w:firstLine="709"/>
        <w:jc w:val="both"/>
        <w:rPr>
          <w:rFonts w:ascii="Times New Roman" w:hAnsi="Times New Roman"/>
        </w:rPr>
      </w:pPr>
      <w:r w:rsidRPr="00964D3A">
        <w:rPr>
          <w:rFonts w:ascii="Times New Roman" w:hAnsi="Times New Roman"/>
        </w:rPr>
        <w:t>2.3.3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F7A73" w:rsidRPr="009530C6" w:rsidRDefault="00DF7A73" w:rsidP="00BD34C0">
      <w:pPr>
        <w:spacing w:after="0" w:line="240" w:lineRule="auto"/>
        <w:ind w:firstLine="709"/>
        <w:jc w:val="both"/>
        <w:rPr>
          <w:rFonts w:ascii="Times New Roman" w:hAnsi="Times New Roman"/>
          <w:b/>
          <w:sz w:val="16"/>
          <w:szCs w:val="16"/>
        </w:rPr>
      </w:pPr>
    </w:p>
    <w:p w:rsidR="0013314E" w:rsidRPr="00BD34C0" w:rsidRDefault="00BD34C0" w:rsidP="00BD34C0">
      <w:pPr>
        <w:spacing w:after="0" w:line="240" w:lineRule="auto"/>
        <w:ind w:firstLine="709"/>
        <w:jc w:val="both"/>
        <w:rPr>
          <w:rFonts w:ascii="Times New Roman" w:hAnsi="Times New Roman"/>
          <w:b/>
        </w:rPr>
      </w:pPr>
      <w:r>
        <w:rPr>
          <w:rFonts w:ascii="Times New Roman" w:hAnsi="Times New Roman"/>
          <w:b/>
        </w:rPr>
        <w:t>2.4</w:t>
      </w:r>
      <w:r w:rsidR="0013314E" w:rsidRPr="00BD34C0">
        <w:rPr>
          <w:rFonts w:ascii="Times New Roman" w:hAnsi="Times New Roman"/>
          <w:b/>
        </w:rPr>
        <w:t xml:space="preserve">    Требования к валюте </w:t>
      </w:r>
    </w:p>
    <w:p w:rsidR="0013314E" w:rsidRPr="00964D3A" w:rsidRDefault="00BD34C0" w:rsidP="00BD34C0">
      <w:pPr>
        <w:spacing w:after="0" w:line="240" w:lineRule="auto"/>
        <w:ind w:firstLine="709"/>
        <w:jc w:val="both"/>
        <w:rPr>
          <w:rFonts w:ascii="Times New Roman" w:hAnsi="Times New Roman"/>
        </w:rPr>
      </w:pPr>
      <w:r w:rsidRPr="00964D3A">
        <w:rPr>
          <w:rFonts w:ascii="Times New Roman" w:hAnsi="Times New Roman"/>
        </w:rPr>
        <w:t>2.4</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BD34C0" w:rsidP="00BD34C0">
      <w:pPr>
        <w:spacing w:after="0" w:line="240" w:lineRule="auto"/>
        <w:ind w:firstLine="709"/>
        <w:jc w:val="both"/>
        <w:rPr>
          <w:rFonts w:ascii="Times New Roman" w:hAnsi="Times New Roman"/>
        </w:rPr>
      </w:pPr>
      <w:r w:rsidRPr="00964D3A">
        <w:rPr>
          <w:rFonts w:ascii="Times New Roman" w:hAnsi="Times New Roman"/>
        </w:rPr>
        <w:t>2.4</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3314E" w:rsidRPr="009530C6" w:rsidRDefault="0013314E" w:rsidP="00BD34C0">
      <w:pPr>
        <w:tabs>
          <w:tab w:val="left" w:pos="709"/>
        </w:tabs>
        <w:spacing w:after="0" w:line="240" w:lineRule="auto"/>
        <w:ind w:firstLine="709"/>
        <w:jc w:val="both"/>
        <w:rPr>
          <w:rFonts w:ascii="Times New Roman" w:hAnsi="Times New Roman"/>
          <w:sz w:val="16"/>
          <w:szCs w:val="16"/>
        </w:rPr>
      </w:pPr>
    </w:p>
    <w:p w:rsidR="0013314E" w:rsidRPr="00EB582A" w:rsidRDefault="00BD34C0" w:rsidP="00BD34C0">
      <w:pPr>
        <w:spacing w:after="0" w:line="240" w:lineRule="auto"/>
        <w:ind w:firstLine="709"/>
        <w:jc w:val="both"/>
        <w:rPr>
          <w:rFonts w:ascii="Times New Roman" w:hAnsi="Times New Roman"/>
          <w:b/>
        </w:rPr>
      </w:pPr>
      <w:r>
        <w:rPr>
          <w:rFonts w:ascii="Times New Roman" w:hAnsi="Times New Roman"/>
          <w:b/>
        </w:rPr>
        <w:t>2.5</w:t>
      </w:r>
      <w:r w:rsidR="0013314E" w:rsidRPr="00EB582A">
        <w:rPr>
          <w:rFonts w:ascii="Times New Roman" w:hAnsi="Times New Roman"/>
          <w:b/>
        </w:rPr>
        <w:tab/>
        <w:t xml:space="preserve">Требования к </w:t>
      </w:r>
      <w:r>
        <w:rPr>
          <w:rFonts w:ascii="Times New Roman" w:hAnsi="Times New Roman"/>
          <w:b/>
        </w:rPr>
        <w:t>у</w:t>
      </w:r>
      <w:r w:rsidR="0013314E" w:rsidRPr="00EB582A">
        <w:rPr>
          <w:rFonts w:ascii="Times New Roman" w:hAnsi="Times New Roman"/>
          <w:b/>
        </w:rPr>
        <w:t>частникам</w:t>
      </w:r>
      <w:r w:rsidR="00E75090">
        <w:rPr>
          <w:rFonts w:ascii="Times New Roman" w:hAnsi="Times New Roman"/>
          <w:b/>
        </w:rPr>
        <w:t xml:space="preserve"> закупки</w:t>
      </w:r>
      <w:r w:rsidR="0013314E" w:rsidRPr="00EB582A">
        <w:rPr>
          <w:rFonts w:ascii="Times New Roman" w:hAnsi="Times New Roman"/>
          <w:b/>
        </w:rPr>
        <w:t>. Подтверждение соответствия предъявляемым требованиям</w:t>
      </w:r>
      <w:r w:rsidR="009F6458">
        <w:rPr>
          <w:rFonts w:ascii="Times New Roman" w:hAnsi="Times New Roman"/>
          <w:b/>
        </w:rPr>
        <w:t>, д</w:t>
      </w:r>
      <w:r w:rsidR="009F6458" w:rsidRPr="009F6458">
        <w:rPr>
          <w:rFonts w:ascii="Times New Roman" w:hAnsi="Times New Roman"/>
          <w:b/>
        </w:rPr>
        <w:t>окументы, требуемые к заявке на участие в</w:t>
      </w:r>
      <w:r w:rsidR="009F6458">
        <w:rPr>
          <w:rFonts w:ascii="Times New Roman" w:hAnsi="Times New Roman"/>
          <w:b/>
        </w:rPr>
        <w:t xml:space="preserve"> закупке</w:t>
      </w:r>
      <w:r w:rsidR="00E75090">
        <w:rPr>
          <w:rFonts w:ascii="Times New Roman" w:hAnsi="Times New Roman"/>
          <w:b/>
        </w:rPr>
        <w:t>.</w:t>
      </w:r>
    </w:p>
    <w:p w:rsidR="00F86848" w:rsidRPr="00F86848" w:rsidRDefault="00F86848" w:rsidP="00BD34C0">
      <w:pPr>
        <w:spacing w:after="0" w:line="240" w:lineRule="auto"/>
        <w:ind w:firstLine="709"/>
        <w:jc w:val="both"/>
        <w:rPr>
          <w:rFonts w:ascii="Times New Roman" w:hAnsi="Times New Roman"/>
          <w:b/>
          <w:sz w:val="16"/>
          <w:szCs w:val="16"/>
        </w:rPr>
      </w:pPr>
    </w:p>
    <w:p w:rsidR="0013314E" w:rsidRPr="00EB582A" w:rsidRDefault="00BD34C0" w:rsidP="00BD34C0">
      <w:pPr>
        <w:spacing w:after="0" w:line="240" w:lineRule="auto"/>
        <w:ind w:firstLine="709"/>
        <w:jc w:val="both"/>
        <w:rPr>
          <w:rFonts w:ascii="Times New Roman" w:hAnsi="Times New Roman"/>
        </w:rPr>
      </w:pPr>
      <w:r w:rsidRPr="00BD34C0">
        <w:rPr>
          <w:rFonts w:ascii="Times New Roman" w:hAnsi="Times New Roman"/>
          <w:b/>
        </w:rPr>
        <w:t>2.5</w:t>
      </w:r>
      <w:r w:rsidR="0013314E" w:rsidRPr="00BD34C0">
        <w:rPr>
          <w:rFonts w:ascii="Times New Roman" w:hAnsi="Times New Roman"/>
          <w:b/>
        </w:rPr>
        <w:t>.1</w:t>
      </w:r>
      <w:r w:rsidR="0013314E" w:rsidRPr="00EB582A">
        <w:rPr>
          <w:rFonts w:ascii="Times New Roman" w:hAnsi="Times New Roman"/>
        </w:rPr>
        <w:tab/>
      </w:r>
      <w:r w:rsidR="0013314E" w:rsidRPr="00EB582A">
        <w:rPr>
          <w:rFonts w:ascii="Times New Roman" w:hAnsi="Times New Roman"/>
          <w:b/>
        </w:rPr>
        <w:t xml:space="preserve">Требования к </w:t>
      </w:r>
      <w:r>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Pr="00B31B21" w:rsidRDefault="00BD34C0" w:rsidP="00BD34C0">
      <w:pPr>
        <w:spacing w:after="0" w:line="240" w:lineRule="auto"/>
        <w:ind w:firstLine="709"/>
        <w:jc w:val="both"/>
        <w:rPr>
          <w:rFonts w:ascii="Times New Roman" w:hAnsi="Times New Roman"/>
        </w:rPr>
      </w:pPr>
      <w:r w:rsidRPr="00964D3A">
        <w:rPr>
          <w:rFonts w:ascii="Times New Roman" w:hAnsi="Times New Roman"/>
        </w:rPr>
        <w:t>2.5.1.1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F86848" w:rsidRPr="00F86848" w:rsidRDefault="00F86848" w:rsidP="00BD34C0">
      <w:pPr>
        <w:spacing w:after="0" w:line="240" w:lineRule="auto"/>
        <w:ind w:firstLine="709"/>
        <w:jc w:val="both"/>
        <w:rPr>
          <w:rFonts w:ascii="Times New Roman" w:hAnsi="Times New Roman"/>
          <w:b/>
          <w:sz w:val="16"/>
          <w:szCs w:val="16"/>
        </w:rPr>
      </w:pPr>
    </w:p>
    <w:p w:rsidR="00B31B21" w:rsidRPr="00B31B21" w:rsidRDefault="00BD34C0" w:rsidP="00BD34C0">
      <w:pPr>
        <w:spacing w:after="0" w:line="240" w:lineRule="auto"/>
        <w:ind w:firstLine="709"/>
        <w:jc w:val="both"/>
        <w:rPr>
          <w:rFonts w:ascii="Times New Roman" w:hAnsi="Times New Roman"/>
        </w:rPr>
      </w:pPr>
      <w:r w:rsidRPr="00BD34C0">
        <w:rPr>
          <w:rFonts w:ascii="Times New Roman" w:hAnsi="Times New Roman"/>
          <w:b/>
        </w:rPr>
        <w:t>2.5.2</w:t>
      </w:r>
      <w:r w:rsidR="00F86848">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w:t>
      </w:r>
      <w:r w:rsidRPr="00B31B21">
        <w:rPr>
          <w:rFonts w:ascii="Times New Roman" w:hAnsi="Times New Roman"/>
        </w:rPr>
        <w:lastRenderedPageBreak/>
        <w:t>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D34C0" w:rsidRPr="007118E9" w:rsidRDefault="00BD34C0" w:rsidP="009D463B">
      <w:pPr>
        <w:spacing w:after="0" w:line="240" w:lineRule="auto"/>
        <w:ind w:firstLine="709"/>
        <w:jc w:val="both"/>
        <w:rPr>
          <w:rFonts w:ascii="Times New Roman" w:hAnsi="Times New Roman"/>
          <w:sz w:val="16"/>
          <w:szCs w:val="16"/>
        </w:rPr>
      </w:pPr>
    </w:p>
    <w:p w:rsidR="009F6458" w:rsidRPr="009D463B" w:rsidRDefault="009D463B" w:rsidP="009D463B">
      <w:pPr>
        <w:pStyle w:val="20"/>
        <w:numPr>
          <w:ilvl w:val="0"/>
          <w:numId w:val="0"/>
        </w:numPr>
        <w:spacing w:before="0" w:after="0"/>
        <w:ind w:firstLine="709"/>
        <w:rPr>
          <w:sz w:val="22"/>
          <w:szCs w:val="22"/>
        </w:rPr>
      </w:pPr>
      <w:bookmarkStart w:id="8" w:name="_Toc525828641"/>
      <w:r w:rsidRPr="009D463B">
        <w:rPr>
          <w:sz w:val="22"/>
          <w:szCs w:val="22"/>
        </w:rPr>
        <w:t xml:space="preserve">2.5.3 </w:t>
      </w:r>
      <w:r w:rsidR="009F6458" w:rsidRPr="009D463B">
        <w:rPr>
          <w:sz w:val="22"/>
          <w:szCs w:val="22"/>
        </w:rPr>
        <w:t>Дополнительные требования к участникам закупки</w:t>
      </w:r>
      <w:bookmarkEnd w:id="8"/>
      <w:r w:rsidR="00EB5269">
        <w:rPr>
          <w:sz w:val="22"/>
          <w:szCs w:val="22"/>
        </w:rPr>
        <w:t>.</w:t>
      </w:r>
    </w:p>
    <w:p w:rsidR="009F6458" w:rsidRPr="009D463B" w:rsidRDefault="009D463B" w:rsidP="009D463B">
      <w:pPr>
        <w:spacing w:after="0" w:line="240" w:lineRule="auto"/>
        <w:ind w:firstLine="709"/>
        <w:jc w:val="both"/>
        <w:rPr>
          <w:rFonts w:ascii="Times New Roman" w:hAnsi="Times New Roman"/>
        </w:rPr>
      </w:pPr>
      <w:r w:rsidRPr="00964D3A">
        <w:rPr>
          <w:rFonts w:ascii="Times New Roman" w:hAnsi="Times New Roman"/>
        </w:rPr>
        <w:t>2.5.3.1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Pr="009D463B" w:rsidRDefault="009F6458" w:rsidP="009D463B">
      <w:pPr>
        <w:spacing w:after="0" w:line="240" w:lineRule="auto"/>
        <w:ind w:firstLine="709"/>
        <w:jc w:val="both"/>
        <w:rPr>
          <w:rFonts w:ascii="Times New Roman" w:hAnsi="Times New Roman"/>
        </w:rPr>
      </w:pPr>
      <w:r w:rsidRPr="00546002">
        <w:rPr>
          <w:rFonts w:ascii="Times New Roman" w:hAnsi="Times New Roman"/>
        </w:rPr>
        <w:t>— приоритет услуг, оказываемых российскими лицами, по отношению к услугам, оказываемым иностранными лицами на основани</w:t>
      </w:r>
      <w:r w:rsidR="0089285D">
        <w:rPr>
          <w:rFonts w:ascii="Times New Roman" w:hAnsi="Times New Roman"/>
        </w:rPr>
        <w:t>и</w:t>
      </w:r>
      <w:r w:rsidR="00F86848">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9F6458" w:rsidRPr="009D463B" w:rsidRDefault="009F6458" w:rsidP="009D463B">
      <w:pPr>
        <w:spacing w:after="0" w:line="240" w:lineRule="auto"/>
        <w:ind w:firstLine="709"/>
        <w:jc w:val="both"/>
        <w:rPr>
          <w:rFonts w:ascii="Times New Roman" w:hAnsi="Times New Roman"/>
        </w:rPr>
      </w:pPr>
      <w:r w:rsidRPr="009D463B">
        <w:rPr>
          <w:rFonts w:ascii="Times New Roman" w:hAnsi="Times New Roman"/>
        </w:rPr>
        <w:t xml:space="preserve">а так же </w:t>
      </w:r>
      <w:r w:rsidRPr="009D463B">
        <w:rPr>
          <w:rFonts w:ascii="Times New Roman" w:hAnsi="Times New Roman"/>
          <w:color w:val="000000"/>
        </w:rPr>
        <w:t>требования к наличию:</w:t>
      </w:r>
    </w:p>
    <w:p w:rsidR="009F6458" w:rsidRPr="009D463B" w:rsidRDefault="0089285D" w:rsidP="009D463B">
      <w:pPr>
        <w:spacing w:after="0" w:line="240" w:lineRule="auto"/>
        <w:ind w:firstLine="709"/>
        <w:jc w:val="both"/>
        <w:rPr>
          <w:rFonts w:ascii="Times New Roman" w:hAnsi="Times New Roman"/>
        </w:rPr>
      </w:pPr>
      <w:r>
        <w:rPr>
          <w:rFonts w:ascii="Times New Roman" w:hAnsi="Times New Roman"/>
        </w:rPr>
        <w:t>1</w:t>
      </w:r>
      <w:r w:rsidR="009F6458" w:rsidRPr="009D463B">
        <w:rPr>
          <w:rFonts w:ascii="Times New Roman" w:hAnsi="Times New Roman"/>
        </w:rPr>
        <w:t>) опыта работы, связанного с предметом договора;</w:t>
      </w:r>
    </w:p>
    <w:p w:rsidR="009F6458" w:rsidRPr="009D463B" w:rsidRDefault="0089285D" w:rsidP="009D463B">
      <w:pPr>
        <w:spacing w:after="0" w:line="240" w:lineRule="auto"/>
        <w:ind w:firstLine="709"/>
        <w:jc w:val="both"/>
        <w:rPr>
          <w:rFonts w:ascii="Times New Roman" w:hAnsi="Times New Roman"/>
        </w:rPr>
      </w:pPr>
      <w:r>
        <w:rPr>
          <w:rFonts w:ascii="Times New Roman" w:hAnsi="Times New Roman"/>
        </w:rPr>
        <w:t>2</w:t>
      </w:r>
      <w:r w:rsidR="009F6458" w:rsidRPr="009D463B">
        <w:rPr>
          <w:rFonts w:ascii="Times New Roman" w:hAnsi="Times New Roman"/>
        </w:rPr>
        <w:t xml:space="preserve">) необходимого количества специалистов и иных работников определённого уровня квалификации для исполнения </w:t>
      </w:r>
      <w:r w:rsidR="009D463B">
        <w:rPr>
          <w:rFonts w:ascii="Times New Roman" w:hAnsi="Times New Roman"/>
        </w:rPr>
        <w:t>договора</w:t>
      </w:r>
      <w:r w:rsidR="009F6458" w:rsidRPr="009D463B">
        <w:rPr>
          <w:rFonts w:ascii="Times New Roman" w:hAnsi="Times New Roman"/>
        </w:rPr>
        <w:t>.</w:t>
      </w:r>
    </w:p>
    <w:p w:rsidR="009F6458" w:rsidRPr="007118E9" w:rsidRDefault="009F6458" w:rsidP="009D463B">
      <w:pPr>
        <w:spacing w:after="0" w:line="240" w:lineRule="auto"/>
        <w:ind w:firstLine="709"/>
        <w:jc w:val="both"/>
        <w:rPr>
          <w:rFonts w:ascii="Times New Roman" w:hAnsi="Times New Roman"/>
          <w:sz w:val="16"/>
          <w:szCs w:val="16"/>
        </w:rPr>
      </w:pPr>
    </w:p>
    <w:p w:rsidR="0013314E" w:rsidRPr="009D463B" w:rsidRDefault="009D463B" w:rsidP="009D463B">
      <w:pPr>
        <w:spacing w:after="0" w:line="240" w:lineRule="auto"/>
        <w:ind w:firstLine="709"/>
        <w:jc w:val="both"/>
        <w:rPr>
          <w:rFonts w:ascii="Times New Roman" w:hAnsi="Times New Roman"/>
          <w:b/>
        </w:rPr>
      </w:pPr>
      <w:r w:rsidRPr="009D463B">
        <w:rPr>
          <w:rFonts w:ascii="Times New Roman" w:hAnsi="Times New Roman"/>
          <w:b/>
        </w:rPr>
        <w:t>2.</w:t>
      </w:r>
      <w:r w:rsidR="00462FDA">
        <w:rPr>
          <w:rFonts w:ascii="Times New Roman" w:hAnsi="Times New Roman"/>
          <w:b/>
        </w:rPr>
        <w:t>6</w:t>
      </w:r>
      <w:r w:rsidR="0013314E" w:rsidRPr="009D463B">
        <w:rPr>
          <w:rFonts w:ascii="Times New Roman" w:hAnsi="Times New Roman"/>
          <w:b/>
        </w:rPr>
        <w:tab/>
      </w:r>
      <w:r w:rsidR="000A1420" w:rsidRPr="009D463B">
        <w:rPr>
          <w:rFonts w:ascii="Times New Roman" w:hAnsi="Times New Roman"/>
          <w:b/>
        </w:rPr>
        <w:t xml:space="preserve">Документы, требуемые </w:t>
      </w:r>
      <w:r>
        <w:rPr>
          <w:rFonts w:ascii="Times New Roman" w:hAnsi="Times New Roman"/>
          <w:b/>
        </w:rPr>
        <w:t>в</w:t>
      </w:r>
      <w:r w:rsidR="00F86848">
        <w:rPr>
          <w:rFonts w:ascii="Times New Roman" w:hAnsi="Times New Roman"/>
          <w:b/>
        </w:rPr>
        <w:t xml:space="preserve"> </w:t>
      </w:r>
      <w:r w:rsidR="00553A98">
        <w:rPr>
          <w:rFonts w:ascii="Times New Roman" w:hAnsi="Times New Roman"/>
          <w:b/>
        </w:rPr>
        <w:t xml:space="preserve">составе </w:t>
      </w:r>
      <w:r w:rsidR="000A1420" w:rsidRPr="009D463B">
        <w:rPr>
          <w:rFonts w:ascii="Times New Roman" w:hAnsi="Times New Roman"/>
          <w:b/>
        </w:rPr>
        <w:t>заявк</w:t>
      </w:r>
      <w:r w:rsidR="00553A98">
        <w:rPr>
          <w:rFonts w:ascii="Times New Roman" w:hAnsi="Times New Roman"/>
          <w:b/>
        </w:rPr>
        <w:t>и</w:t>
      </w:r>
      <w:r w:rsidR="000A1420" w:rsidRPr="009D463B">
        <w:rPr>
          <w:rFonts w:ascii="Times New Roman" w:hAnsi="Times New Roman"/>
          <w:b/>
        </w:rPr>
        <w:t xml:space="preserve"> на участие в закупке</w:t>
      </w:r>
      <w:r w:rsidR="00EB5269">
        <w:rPr>
          <w:rFonts w:ascii="Times New Roman" w:hAnsi="Times New Roman"/>
          <w:b/>
        </w:rPr>
        <w:t>.</w:t>
      </w:r>
    </w:p>
    <w:p w:rsidR="006228EC" w:rsidRPr="009D463B" w:rsidRDefault="009D463B" w:rsidP="009D463B">
      <w:pPr>
        <w:spacing w:after="0" w:line="240" w:lineRule="auto"/>
        <w:ind w:firstLine="709"/>
        <w:jc w:val="both"/>
        <w:rPr>
          <w:rFonts w:ascii="Times New Roman" w:hAnsi="Times New Roman"/>
        </w:rPr>
      </w:pPr>
      <w:r>
        <w:rPr>
          <w:rFonts w:ascii="Times New Roman" w:hAnsi="Times New Roman"/>
        </w:rPr>
        <w:t>2.</w:t>
      </w:r>
      <w:r w:rsidR="00462FDA">
        <w:rPr>
          <w:rFonts w:ascii="Times New Roman" w:hAnsi="Times New Roman"/>
        </w:rPr>
        <w:t>6.1</w:t>
      </w:r>
      <w:r w:rsidR="0013314E" w:rsidRPr="009D463B">
        <w:rPr>
          <w:rFonts w:ascii="Times New Roman" w:hAnsi="Times New Roman"/>
        </w:rPr>
        <w:tab/>
      </w:r>
      <w:r w:rsidR="006228EC" w:rsidRPr="009D463B">
        <w:rPr>
          <w:rFonts w:ascii="Times New Roman" w:hAnsi="Times New Roman"/>
        </w:rPr>
        <w:t xml:space="preserve">В связи с вышеизложенным, </w:t>
      </w:r>
      <w:r>
        <w:rPr>
          <w:rFonts w:ascii="Times New Roman" w:hAnsi="Times New Roman"/>
        </w:rPr>
        <w:t>у</w:t>
      </w:r>
      <w:r w:rsidR="006228EC" w:rsidRPr="009D463B">
        <w:rPr>
          <w:rFonts w:ascii="Times New Roman" w:hAnsi="Times New Roman"/>
        </w:rPr>
        <w:t xml:space="preserve">частник </w:t>
      </w:r>
      <w:r w:rsidR="000A1420" w:rsidRPr="009D463B">
        <w:rPr>
          <w:rFonts w:ascii="Times New Roman" w:hAnsi="Times New Roman"/>
        </w:rPr>
        <w:t xml:space="preserve">закупки </w:t>
      </w:r>
      <w:r w:rsidR="006228EC" w:rsidRPr="009D463B">
        <w:rPr>
          <w:rFonts w:ascii="Times New Roman" w:hAnsi="Times New Roman"/>
        </w:rPr>
        <w:t xml:space="preserve">должен включить в состав </w:t>
      </w:r>
      <w:r w:rsidR="000A1420" w:rsidRPr="009D463B">
        <w:rPr>
          <w:rFonts w:ascii="Times New Roman" w:hAnsi="Times New Roman"/>
        </w:rPr>
        <w:t>заявки</w:t>
      </w:r>
      <w:r w:rsidR="006228EC" w:rsidRPr="009D463B">
        <w:rPr>
          <w:rFonts w:ascii="Times New Roman" w:hAnsi="Times New Roman"/>
        </w:rPr>
        <w:t xml:space="preserve"> документы, в том числе подтверждающие его соответствие вышеуказанным требованиям</w:t>
      </w:r>
      <w:r w:rsidR="000A1420" w:rsidRPr="009D463B">
        <w:rPr>
          <w:rFonts w:ascii="Times New Roman" w:hAnsi="Times New Roman"/>
        </w:rPr>
        <w:t xml:space="preserve">, указанные в </w:t>
      </w:r>
      <w:r w:rsidR="000A1420" w:rsidRPr="00F811F4">
        <w:rPr>
          <w:rFonts w:ascii="Times New Roman" w:hAnsi="Times New Roman"/>
        </w:rPr>
        <w:t xml:space="preserve">Разделе </w:t>
      </w:r>
      <w:r w:rsidRPr="00F811F4">
        <w:rPr>
          <w:rFonts w:ascii="Times New Roman" w:hAnsi="Times New Roman"/>
          <w:lang w:val="en-US"/>
        </w:rPr>
        <w:t>II</w:t>
      </w:r>
      <w:r w:rsidR="00F86848">
        <w:rPr>
          <w:rFonts w:ascii="Times New Roman" w:hAnsi="Times New Roman"/>
        </w:rPr>
        <w:t xml:space="preserve"> </w:t>
      </w:r>
      <w:r w:rsidRPr="00F811F4">
        <w:rPr>
          <w:rFonts w:ascii="Times New Roman" w:hAnsi="Times New Roman"/>
        </w:rPr>
        <w:t>«</w:t>
      </w:r>
      <w:r w:rsidR="000A1420" w:rsidRPr="00F811F4">
        <w:rPr>
          <w:rFonts w:ascii="Times New Roman" w:hAnsi="Times New Roman"/>
        </w:rPr>
        <w:t>Информационная карта</w:t>
      </w:r>
      <w:r w:rsidRPr="00F811F4">
        <w:rPr>
          <w:rFonts w:ascii="Times New Roman" w:hAnsi="Times New Roman"/>
        </w:rPr>
        <w:t>»</w:t>
      </w:r>
      <w:r w:rsidR="000A1420" w:rsidRPr="00F811F4">
        <w:rPr>
          <w:rFonts w:ascii="Times New Roman" w:hAnsi="Times New Roman"/>
        </w:rPr>
        <w:t>.</w:t>
      </w:r>
    </w:p>
    <w:p w:rsidR="000A1420" w:rsidRPr="009D463B" w:rsidRDefault="009D463B" w:rsidP="009D463B">
      <w:pPr>
        <w:spacing w:after="0" w:line="240" w:lineRule="auto"/>
        <w:ind w:firstLine="709"/>
        <w:jc w:val="both"/>
        <w:rPr>
          <w:rFonts w:ascii="Times New Roman" w:hAnsi="Times New Roman"/>
        </w:rPr>
      </w:pPr>
      <w:r w:rsidRPr="00F811F4">
        <w:rPr>
          <w:rFonts w:ascii="Times New Roman" w:hAnsi="Times New Roman"/>
        </w:rPr>
        <w:t>2.</w:t>
      </w:r>
      <w:r w:rsidR="00462FDA">
        <w:rPr>
          <w:rFonts w:ascii="Times New Roman" w:hAnsi="Times New Roman"/>
        </w:rPr>
        <w:t>6.2</w:t>
      </w:r>
      <w:r w:rsidR="00565CD1">
        <w:rPr>
          <w:rFonts w:ascii="Times New Roman" w:hAnsi="Times New Roman"/>
        </w:rPr>
        <w:t xml:space="preserve"> </w:t>
      </w:r>
      <w:r w:rsidR="000A1420" w:rsidRPr="00F811F4">
        <w:rPr>
          <w:rFonts w:ascii="Times New Roman" w:hAnsi="Times New Roman"/>
        </w:rPr>
        <w:t>Заявки на участие закупке предоставляются по форме и в порядке, которые указаны в документации о закупке, а также в месте и до истечения срока, которые указаны в извещении о закупке и Информационной карте.</w:t>
      </w:r>
    </w:p>
    <w:p w:rsidR="000A1420" w:rsidRPr="00F811F4" w:rsidRDefault="000A1420" w:rsidP="009D463B">
      <w:pPr>
        <w:spacing w:after="0" w:line="240" w:lineRule="auto"/>
        <w:ind w:firstLine="709"/>
        <w:jc w:val="both"/>
        <w:rPr>
          <w:rFonts w:ascii="Times New Roman" w:hAnsi="Times New Roman"/>
        </w:rPr>
      </w:pPr>
      <w:r w:rsidRPr="00F811F4">
        <w:rPr>
          <w:rFonts w:ascii="Times New Roman" w:hAnsi="Times New Roman"/>
        </w:rPr>
        <w:t>Участники подают в письменной форме заявку на участие в запросе предложений в запечатанном конверте, не позволяющем просматривать содержание заявки до вскрытия.</w:t>
      </w:r>
    </w:p>
    <w:p w:rsidR="0013314E" w:rsidRPr="00F811F4" w:rsidRDefault="00462FDA" w:rsidP="0086196F">
      <w:pPr>
        <w:spacing w:after="0" w:line="240" w:lineRule="auto"/>
        <w:ind w:firstLine="709"/>
        <w:jc w:val="both"/>
        <w:rPr>
          <w:rFonts w:ascii="Times New Roman" w:hAnsi="Times New Roman"/>
          <w:color w:val="FF0000"/>
        </w:rPr>
      </w:pPr>
      <w:r>
        <w:rPr>
          <w:rFonts w:ascii="Times New Roman" w:hAnsi="Times New Roman"/>
        </w:rPr>
        <w:t>2.6.3</w:t>
      </w:r>
      <w:r w:rsidR="00EB5269">
        <w:rPr>
          <w:rFonts w:ascii="Times New Roman" w:hAnsi="Times New Roman"/>
        </w:rPr>
        <w:t xml:space="preserve"> </w:t>
      </w:r>
      <w:r w:rsidR="006169D7" w:rsidRPr="00F811F4">
        <w:rPr>
          <w:rFonts w:ascii="Times New Roman" w:hAnsi="Times New Roman"/>
        </w:rPr>
        <w:t xml:space="preserve">Также в составе </w:t>
      </w:r>
      <w:r w:rsidR="00531EE0" w:rsidRPr="00F811F4">
        <w:rPr>
          <w:rFonts w:ascii="Times New Roman" w:hAnsi="Times New Roman"/>
        </w:rPr>
        <w:t>заявки</w:t>
      </w:r>
      <w:r w:rsidR="0013314E" w:rsidRPr="00F811F4">
        <w:rPr>
          <w:rFonts w:ascii="Times New Roman" w:hAnsi="Times New Roman"/>
        </w:rPr>
        <w:t xml:space="preserve"> Участник</w:t>
      </w:r>
      <w:r w:rsidR="00531EE0" w:rsidRPr="00F811F4">
        <w:rPr>
          <w:rFonts w:ascii="Times New Roman" w:hAnsi="Times New Roman"/>
        </w:rPr>
        <w:t xml:space="preserve"> закупки </w:t>
      </w:r>
      <w:r w:rsidR="0013314E" w:rsidRPr="00F811F4">
        <w:rPr>
          <w:rFonts w:ascii="Times New Roman" w:hAnsi="Times New Roman"/>
        </w:rPr>
        <w:t>прилагает проект договора  с заполненными приложениями.</w:t>
      </w:r>
    </w:p>
    <w:p w:rsidR="0013314E" w:rsidRDefault="00462FDA" w:rsidP="0086196F">
      <w:pPr>
        <w:spacing w:after="0" w:line="240" w:lineRule="auto"/>
        <w:ind w:firstLine="709"/>
        <w:jc w:val="both"/>
        <w:rPr>
          <w:rFonts w:ascii="Times New Roman" w:hAnsi="Times New Roman"/>
        </w:rPr>
      </w:pPr>
      <w:r>
        <w:rPr>
          <w:rFonts w:ascii="Times New Roman" w:hAnsi="Times New Roman"/>
        </w:rPr>
        <w:t>2.6.4</w:t>
      </w:r>
      <w:r w:rsidR="00513A4E">
        <w:rPr>
          <w:rFonts w:ascii="Times New Roman" w:hAnsi="Times New Roman"/>
        </w:rPr>
        <w:tab/>
      </w:r>
      <w:r w:rsidR="0013314E" w:rsidRPr="00EB582A">
        <w:rPr>
          <w:rFonts w:ascii="Times New Roman" w:hAnsi="Times New Roman"/>
        </w:rPr>
        <w:t xml:space="preserve">В случае если по каким-либо причинам </w:t>
      </w:r>
      <w:r w:rsidR="0086196F">
        <w:rPr>
          <w:rFonts w:ascii="Times New Roman" w:hAnsi="Times New Roman"/>
        </w:rPr>
        <w:t>у</w:t>
      </w:r>
      <w:r w:rsidR="0013314E" w:rsidRPr="00EB582A">
        <w:rPr>
          <w:rFonts w:ascii="Times New Roman" w:hAnsi="Times New Roman"/>
        </w:rPr>
        <w:t xml:space="preserve">частник </w:t>
      </w:r>
      <w:r w:rsidR="0086196F">
        <w:rPr>
          <w:rFonts w:ascii="Times New Roman" w:hAnsi="Times New Roman"/>
        </w:rPr>
        <w:t xml:space="preserve">закупки </w:t>
      </w:r>
      <w:r w:rsidR="0013314E" w:rsidRPr="00EB582A">
        <w:rPr>
          <w:rFonts w:ascii="Times New Roman" w:hAnsi="Times New Roman"/>
        </w:rPr>
        <w:t xml:space="preserve">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w:t>
      </w:r>
      <w:r w:rsidR="0086196F">
        <w:rPr>
          <w:rFonts w:ascii="Times New Roman" w:hAnsi="Times New Roman"/>
        </w:rPr>
        <w:t>у</w:t>
      </w:r>
      <w:r w:rsidR="0013314E" w:rsidRPr="00EB582A">
        <w:rPr>
          <w:rFonts w:ascii="Times New Roman" w:hAnsi="Times New Roman"/>
        </w:rPr>
        <w:t>частника</w:t>
      </w:r>
      <w:r w:rsidR="0086196F">
        <w:rPr>
          <w:rFonts w:ascii="Times New Roman" w:hAnsi="Times New Roman"/>
        </w:rPr>
        <w:t xml:space="preserve"> закупки</w:t>
      </w:r>
      <w:r w:rsidR="0013314E" w:rsidRPr="00EB582A">
        <w:rPr>
          <w:rFonts w:ascii="Times New Roman" w:hAnsi="Times New Roman"/>
        </w:rPr>
        <w:t xml:space="preserve"> данному требованию.</w:t>
      </w:r>
    </w:p>
    <w:p w:rsidR="00DF7A73" w:rsidRPr="00067DDB" w:rsidRDefault="00DF7A73" w:rsidP="0086196F">
      <w:pPr>
        <w:spacing w:after="0" w:line="240" w:lineRule="auto"/>
        <w:ind w:firstLine="709"/>
        <w:jc w:val="both"/>
        <w:rPr>
          <w:rFonts w:ascii="Times New Roman" w:hAnsi="Times New Roman"/>
          <w:sz w:val="12"/>
          <w:szCs w:val="12"/>
        </w:rPr>
      </w:pPr>
    </w:p>
    <w:p w:rsidR="00DF7A73" w:rsidRDefault="00067DDB" w:rsidP="0086196F">
      <w:pPr>
        <w:spacing w:after="0" w:line="240" w:lineRule="auto"/>
        <w:ind w:firstLine="709"/>
        <w:jc w:val="both"/>
        <w:rPr>
          <w:rFonts w:ascii="Times New Roman" w:hAnsi="Times New Roman"/>
          <w:b/>
          <w:bCs/>
        </w:rPr>
      </w:pPr>
      <w:r>
        <w:rPr>
          <w:rFonts w:ascii="Times New Roman" w:hAnsi="Times New Roman"/>
          <w:b/>
          <w:bCs/>
        </w:rPr>
        <w:t>2.</w:t>
      </w:r>
      <w:r w:rsidR="00462FDA">
        <w:rPr>
          <w:rFonts w:ascii="Times New Roman" w:hAnsi="Times New Roman"/>
          <w:b/>
          <w:bCs/>
        </w:rPr>
        <w:t>7</w:t>
      </w:r>
      <w:r w:rsidR="00F86848">
        <w:rPr>
          <w:rFonts w:ascii="Times New Roman" w:hAnsi="Times New Roman"/>
          <w:b/>
          <w:bCs/>
        </w:rPr>
        <w:t xml:space="preserve"> </w:t>
      </w:r>
      <w:r w:rsidR="00CA4015">
        <w:rPr>
          <w:rFonts w:ascii="Times New Roman" w:hAnsi="Times New Roman"/>
          <w:b/>
          <w:bCs/>
        </w:rPr>
        <w:t>О</w:t>
      </w:r>
      <w:r w:rsidR="00DF7A73" w:rsidRPr="00DF7A73">
        <w:rPr>
          <w:rFonts w:ascii="Times New Roman" w:hAnsi="Times New Roman"/>
          <w:b/>
          <w:bCs/>
        </w:rPr>
        <w:t>беспечени</w:t>
      </w:r>
      <w:r w:rsidR="00CA4015">
        <w:rPr>
          <w:rFonts w:ascii="Times New Roman" w:hAnsi="Times New Roman"/>
          <w:b/>
          <w:bCs/>
        </w:rPr>
        <w:t>е</w:t>
      </w:r>
      <w:r w:rsidR="00DF7A73" w:rsidRPr="00DF7A73">
        <w:rPr>
          <w:rFonts w:ascii="Times New Roman" w:hAnsi="Times New Roman"/>
          <w:b/>
          <w:bCs/>
        </w:rPr>
        <w:t xml:space="preserve"> заявки на участие в запросе предложений</w:t>
      </w:r>
    </w:p>
    <w:p w:rsidR="00CA4015" w:rsidRPr="00964D3A" w:rsidRDefault="00067DDB" w:rsidP="0086196F">
      <w:pPr>
        <w:spacing w:after="0" w:line="240" w:lineRule="auto"/>
        <w:ind w:firstLine="709"/>
        <w:jc w:val="both"/>
        <w:rPr>
          <w:rFonts w:ascii="Times New Roman" w:hAnsi="Times New Roman"/>
          <w:bCs/>
        </w:rPr>
      </w:pPr>
      <w:r w:rsidRPr="00964D3A">
        <w:rPr>
          <w:rFonts w:ascii="Times New Roman" w:hAnsi="Times New Roman"/>
        </w:rPr>
        <w:t>2.</w:t>
      </w:r>
      <w:r w:rsidR="00462FDA" w:rsidRPr="00964D3A">
        <w:rPr>
          <w:rFonts w:ascii="Times New Roman" w:hAnsi="Times New Roman"/>
        </w:rPr>
        <w:t>7</w:t>
      </w:r>
      <w:r w:rsidRPr="00964D3A">
        <w:rPr>
          <w:rFonts w:ascii="Times New Roman" w:hAnsi="Times New Roman"/>
        </w:rPr>
        <w:t xml:space="preserve">.1 </w:t>
      </w:r>
      <w:r w:rsidR="00CA4015" w:rsidRPr="00964D3A">
        <w:rPr>
          <w:rFonts w:ascii="Times New Roman" w:hAnsi="Times New Roman"/>
        </w:rPr>
        <w:t xml:space="preserve">Размер </w:t>
      </w:r>
      <w:r w:rsidR="00CA4015" w:rsidRPr="00964D3A">
        <w:rPr>
          <w:rFonts w:ascii="Times New Roman" w:hAnsi="Times New Roman"/>
          <w:bCs/>
        </w:rPr>
        <w:t xml:space="preserve">обеспечения заявки на участие в запросе предложений указан в п. </w:t>
      </w:r>
      <w:r w:rsidR="005B6A78" w:rsidRPr="00964D3A">
        <w:rPr>
          <w:rFonts w:ascii="Times New Roman" w:hAnsi="Times New Roman"/>
          <w:bCs/>
        </w:rPr>
        <w:t>22</w:t>
      </w:r>
      <w:r w:rsidR="00CA4015" w:rsidRPr="00964D3A">
        <w:rPr>
          <w:rFonts w:ascii="Times New Roman" w:hAnsi="Times New Roman"/>
          <w:bCs/>
        </w:rPr>
        <w:t xml:space="preserve"> Раздела </w:t>
      </w:r>
      <w:r w:rsidR="00CA4015" w:rsidRPr="00964D3A">
        <w:rPr>
          <w:rFonts w:ascii="Times New Roman" w:hAnsi="Times New Roman"/>
          <w:bCs/>
          <w:lang w:val="en-US"/>
        </w:rPr>
        <w:t>II</w:t>
      </w:r>
      <w:r w:rsidR="00CA4015" w:rsidRPr="00964D3A">
        <w:rPr>
          <w:rFonts w:ascii="Times New Roman" w:hAnsi="Times New Roman"/>
          <w:bCs/>
        </w:rPr>
        <w:t xml:space="preserve"> «Информационная карта».</w:t>
      </w:r>
    </w:p>
    <w:p w:rsidR="00CA4015" w:rsidRPr="00964D3A" w:rsidRDefault="00067DDB" w:rsidP="0086196F">
      <w:pPr>
        <w:spacing w:after="0" w:line="240" w:lineRule="auto"/>
        <w:ind w:firstLine="709"/>
        <w:jc w:val="both"/>
        <w:rPr>
          <w:rFonts w:ascii="Times New Roman" w:hAnsi="Times New Roman"/>
        </w:rPr>
      </w:pPr>
      <w:r w:rsidRPr="00964D3A">
        <w:rPr>
          <w:rFonts w:ascii="Times New Roman" w:hAnsi="Times New Roman"/>
        </w:rPr>
        <w:t>2.</w:t>
      </w:r>
      <w:r w:rsidR="00462FDA" w:rsidRPr="00964D3A">
        <w:rPr>
          <w:rFonts w:ascii="Times New Roman" w:hAnsi="Times New Roman"/>
        </w:rPr>
        <w:t>7</w:t>
      </w:r>
      <w:r w:rsidRPr="00964D3A">
        <w:rPr>
          <w:rFonts w:ascii="Times New Roman" w:hAnsi="Times New Roman"/>
        </w:rPr>
        <w:t xml:space="preserve">.2 </w:t>
      </w:r>
      <w:r w:rsidR="00CA4015" w:rsidRPr="00964D3A">
        <w:rPr>
          <w:rFonts w:ascii="Times New Roman" w:hAnsi="Times New Roman"/>
        </w:rPr>
        <w:t xml:space="preserve">Обеспечение заявки на участие в закупке </w:t>
      </w:r>
      <w:r w:rsidR="005B6A78" w:rsidRPr="00964D3A">
        <w:rPr>
          <w:rFonts w:ascii="Times New Roman" w:hAnsi="Times New Roman"/>
        </w:rPr>
        <w:t>(</w:t>
      </w:r>
      <w:r w:rsidR="00462FDA" w:rsidRPr="00964D3A">
        <w:rPr>
          <w:rFonts w:ascii="Times New Roman" w:hAnsi="Times New Roman"/>
        </w:rPr>
        <w:t>при наличии такого требования</w:t>
      </w:r>
      <w:r w:rsidR="005B6A78" w:rsidRPr="00964D3A">
        <w:rPr>
          <w:rFonts w:ascii="Times New Roman" w:hAnsi="Times New Roman"/>
        </w:rPr>
        <w:t>)</w:t>
      </w:r>
      <w:r w:rsidR="00CA4015" w:rsidRPr="00964D3A">
        <w:rPr>
          <w:rFonts w:ascii="Times New Roman" w:hAnsi="Times New Roman"/>
        </w:rPr>
        <w:t>представляется одновременно с такой заявкой. Требования, касающиеся обеспечения заявки на участие в закупке, являются одинаковыми для всех участников закупок.</w:t>
      </w:r>
    </w:p>
    <w:p w:rsidR="00CA4015" w:rsidRDefault="00067DDB" w:rsidP="0086196F">
      <w:pPr>
        <w:spacing w:after="0" w:line="240" w:lineRule="auto"/>
        <w:ind w:firstLine="709"/>
        <w:jc w:val="both"/>
        <w:rPr>
          <w:rFonts w:ascii="Times New Roman" w:hAnsi="Times New Roman"/>
        </w:rPr>
      </w:pPr>
      <w:r w:rsidRPr="00964D3A">
        <w:rPr>
          <w:rFonts w:ascii="Times New Roman" w:hAnsi="Times New Roman"/>
        </w:rPr>
        <w:t>2.</w:t>
      </w:r>
      <w:r w:rsidR="00462FDA" w:rsidRPr="00964D3A">
        <w:rPr>
          <w:rFonts w:ascii="Times New Roman" w:hAnsi="Times New Roman"/>
        </w:rPr>
        <w:t>7</w:t>
      </w:r>
      <w:r w:rsidRPr="00964D3A">
        <w:rPr>
          <w:rFonts w:ascii="Times New Roman" w:hAnsi="Times New Roman"/>
        </w:rPr>
        <w:t xml:space="preserve">.3 </w:t>
      </w:r>
      <w:r w:rsidR="00CA4015" w:rsidRPr="00964D3A">
        <w:rPr>
          <w:rFonts w:ascii="Times New Roman" w:hAnsi="Times New Roman"/>
        </w:rPr>
        <w:t xml:space="preserve">Обеспечение заявки на участие в закупке </w:t>
      </w:r>
      <w:r w:rsidR="00462FDA" w:rsidRPr="00964D3A">
        <w:rPr>
          <w:rFonts w:ascii="Times New Roman" w:hAnsi="Times New Roman"/>
        </w:rPr>
        <w:t xml:space="preserve">(при наличии такого требования) </w:t>
      </w:r>
      <w:r w:rsidR="00CA4015" w:rsidRPr="00964D3A">
        <w:rPr>
          <w:rFonts w:ascii="Times New Roman" w:hAnsi="Times New Roman"/>
        </w:rPr>
        <w:t>может предоставляться</w:t>
      </w:r>
      <w:r w:rsidR="00CA4015" w:rsidRPr="00CA4015">
        <w:rPr>
          <w:rFonts w:ascii="Times New Roman" w:hAnsi="Times New Roman"/>
        </w:rPr>
        <w:t xml:space="preserve">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 или иным способом, предусмотренн</w:t>
      </w:r>
      <w:r w:rsidR="00CA4015">
        <w:rPr>
          <w:rFonts w:ascii="Times New Roman" w:hAnsi="Times New Roman"/>
        </w:rPr>
        <w:t>ы</w:t>
      </w:r>
      <w:r w:rsidR="00CA4015" w:rsidRPr="00CA4015">
        <w:rPr>
          <w:rFonts w:ascii="Times New Roman" w:hAnsi="Times New Roman"/>
        </w:rPr>
        <w:t>м Гражданским кодексом Российской Федерации.</w:t>
      </w:r>
    </w:p>
    <w:p w:rsidR="00CA4015" w:rsidRPr="00CA4015" w:rsidRDefault="00CA4015" w:rsidP="00CA4015">
      <w:pPr>
        <w:spacing w:after="0" w:line="240" w:lineRule="auto"/>
        <w:ind w:firstLine="709"/>
        <w:jc w:val="both"/>
        <w:rPr>
          <w:rFonts w:ascii="Times New Roman" w:hAnsi="Times New Roman"/>
        </w:rPr>
      </w:pPr>
      <w:r w:rsidRPr="00CA4015">
        <w:rPr>
          <w:rFonts w:ascii="Times New Roman" w:hAnsi="Times New Roman"/>
        </w:rPr>
        <w:t>Выбор способа обеспечения заявки на участие в закупке</w:t>
      </w:r>
      <w:r w:rsidR="00462FDA">
        <w:rPr>
          <w:rFonts w:ascii="Times New Roman" w:hAnsi="Times New Roman"/>
        </w:rPr>
        <w:t xml:space="preserve"> (</w:t>
      </w:r>
      <w:r w:rsidR="00462FDA" w:rsidRPr="00462FDA">
        <w:rPr>
          <w:rFonts w:ascii="Times New Roman" w:hAnsi="Times New Roman"/>
        </w:rPr>
        <w:t>при наличии такого требования</w:t>
      </w:r>
      <w:r w:rsidR="00462FDA">
        <w:rPr>
          <w:rFonts w:ascii="Times New Roman" w:hAnsi="Times New Roman"/>
        </w:rPr>
        <w:t>)</w:t>
      </w:r>
      <w:r>
        <w:rPr>
          <w:rFonts w:ascii="Times New Roman" w:hAnsi="Times New Roman"/>
        </w:rPr>
        <w:t>,</w:t>
      </w:r>
      <w:r w:rsidRPr="00CA4015">
        <w:rPr>
          <w:rFonts w:ascii="Times New Roman" w:hAnsi="Times New Roman"/>
        </w:rPr>
        <w:t xml:space="preserve"> предусмотренных Заказчиком в извещении </w:t>
      </w:r>
      <w:r>
        <w:rPr>
          <w:rFonts w:ascii="Times New Roman" w:hAnsi="Times New Roman"/>
        </w:rPr>
        <w:t>о закупке</w:t>
      </w:r>
      <w:r w:rsidRPr="00CA4015">
        <w:rPr>
          <w:rFonts w:ascii="Times New Roman" w:hAnsi="Times New Roman"/>
        </w:rPr>
        <w:t>, документации о закупке осуществляется участником закупки.</w:t>
      </w:r>
    </w:p>
    <w:p w:rsidR="00CA4015" w:rsidRPr="00CA4015" w:rsidRDefault="00462FDA" w:rsidP="00CA4015">
      <w:pPr>
        <w:spacing w:after="0" w:line="240" w:lineRule="auto"/>
        <w:ind w:firstLine="709"/>
        <w:jc w:val="both"/>
        <w:rPr>
          <w:rFonts w:ascii="Times New Roman" w:hAnsi="Times New Roman"/>
        </w:rPr>
      </w:pPr>
      <w:r w:rsidRPr="00964D3A">
        <w:rPr>
          <w:rFonts w:ascii="Times New Roman" w:hAnsi="Times New Roman"/>
        </w:rPr>
        <w:lastRenderedPageBreak/>
        <w:t>2.7.4</w:t>
      </w:r>
      <w:r w:rsidR="00CA4015" w:rsidRPr="00964D3A">
        <w:rPr>
          <w:rFonts w:ascii="Times New Roman" w:hAnsi="Times New Roman"/>
        </w:rPr>
        <w:t>.</w:t>
      </w:r>
      <w:r w:rsidR="00CA4015" w:rsidRPr="00CA4015">
        <w:rPr>
          <w:rFonts w:ascii="Times New Roman" w:hAnsi="Times New Roman"/>
        </w:rPr>
        <w:t xml:space="preserve"> Возврат участнику закупки обеспечения заявки на участие в закупке не производится в следующих случаях:</w:t>
      </w:r>
    </w:p>
    <w:p w:rsidR="00CA4015" w:rsidRPr="00CA4015" w:rsidRDefault="00CA4015" w:rsidP="00CA4015">
      <w:pPr>
        <w:spacing w:after="0" w:line="240" w:lineRule="auto"/>
        <w:ind w:firstLine="709"/>
        <w:jc w:val="both"/>
        <w:rPr>
          <w:rFonts w:ascii="Times New Roman" w:hAnsi="Times New Roman"/>
        </w:rPr>
      </w:pPr>
      <w:r w:rsidRPr="00CA4015">
        <w:rPr>
          <w:rFonts w:ascii="Times New Roman" w:hAnsi="Times New Roman"/>
        </w:rPr>
        <w:t>1) уклонение или отказ участника закупки от заключения договора;</w:t>
      </w:r>
    </w:p>
    <w:p w:rsidR="00CA4015" w:rsidRDefault="00CA4015" w:rsidP="00CA4015">
      <w:pPr>
        <w:spacing w:after="0" w:line="240" w:lineRule="auto"/>
        <w:ind w:firstLine="709"/>
        <w:jc w:val="both"/>
        <w:rPr>
          <w:rFonts w:ascii="Times New Roman" w:hAnsi="Times New Roman"/>
        </w:rPr>
      </w:pPr>
      <w:r w:rsidRPr="00CA4015">
        <w:rPr>
          <w:rFonts w:ascii="Times New Roman" w:hAnsi="Times New Roman"/>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724AC6" w:rsidRPr="00724AC6" w:rsidRDefault="00462FDA" w:rsidP="00724AC6">
      <w:pPr>
        <w:spacing w:after="0" w:line="240" w:lineRule="auto"/>
        <w:ind w:firstLine="709"/>
        <w:jc w:val="both"/>
        <w:rPr>
          <w:rFonts w:ascii="Times New Roman" w:hAnsi="Times New Roman"/>
        </w:rPr>
      </w:pPr>
      <w:r w:rsidRPr="00964D3A">
        <w:rPr>
          <w:rFonts w:ascii="Times New Roman" w:hAnsi="Times New Roman"/>
        </w:rPr>
        <w:t>2.7.5</w:t>
      </w:r>
      <w:r w:rsidR="00724AC6" w:rsidRPr="00724AC6">
        <w:rPr>
          <w:rFonts w:ascii="Times New Roman" w:hAnsi="Times New Roman"/>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закупки, в течение 5-ти рабочих дней со дня:</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1) принятия Заказчиком решения об отказе от проведения закупки —участнику, подавшему заявку на участие в закупк</w:t>
      </w:r>
      <w:r>
        <w:rPr>
          <w:rFonts w:ascii="Times New Roman" w:hAnsi="Times New Roman"/>
        </w:rPr>
        <w:t>е</w:t>
      </w:r>
      <w:r w:rsidRPr="00724AC6">
        <w:rPr>
          <w:rFonts w:ascii="Times New Roman" w:hAnsi="Times New Roman"/>
        </w:rPr>
        <w:t>;</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2) поступления Заказчику уведомления об отзыве заявки на участие в процедуре закупки — участнику, отозвавшему заявку на участие в закупк</w:t>
      </w:r>
      <w:r>
        <w:rPr>
          <w:rFonts w:ascii="Times New Roman" w:hAnsi="Times New Roman"/>
        </w:rPr>
        <w:t>е</w:t>
      </w:r>
      <w:r w:rsidRPr="00724AC6">
        <w:rPr>
          <w:rFonts w:ascii="Times New Roman" w:hAnsi="Times New Roman"/>
        </w:rPr>
        <w:t>;</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6) заключения договора — победителю процедуры закупки или единственному участнику;</w:t>
      </w:r>
    </w:p>
    <w:p w:rsidR="00724AC6" w:rsidRDefault="00724AC6" w:rsidP="00724AC6">
      <w:pPr>
        <w:spacing w:after="0" w:line="240" w:lineRule="auto"/>
        <w:ind w:firstLine="709"/>
        <w:jc w:val="both"/>
        <w:rPr>
          <w:rFonts w:ascii="Times New Roman" w:hAnsi="Times New Roman"/>
        </w:rPr>
      </w:pPr>
      <w:r w:rsidRPr="00724AC6">
        <w:rPr>
          <w:rFonts w:ascii="Times New Roman" w:hAnsi="Times New Roman"/>
        </w:rPr>
        <w:t>7) заключения договора — участнику процедуры закупки, заявке на участие которого присвоен второй номер.</w:t>
      </w:r>
    </w:p>
    <w:p w:rsidR="00553A98" w:rsidRPr="00F811F4" w:rsidRDefault="00553A98" w:rsidP="00724AC6">
      <w:pPr>
        <w:spacing w:after="0" w:line="240" w:lineRule="auto"/>
        <w:ind w:firstLine="709"/>
        <w:jc w:val="both"/>
        <w:rPr>
          <w:rFonts w:ascii="Times New Roman" w:hAnsi="Times New Roman"/>
          <w:sz w:val="16"/>
          <w:szCs w:val="16"/>
        </w:rPr>
      </w:pPr>
    </w:p>
    <w:p w:rsidR="00553A98" w:rsidRDefault="00462FDA" w:rsidP="00724AC6">
      <w:pPr>
        <w:spacing w:after="0" w:line="240" w:lineRule="auto"/>
        <w:ind w:firstLine="709"/>
        <w:jc w:val="both"/>
        <w:rPr>
          <w:rFonts w:ascii="Times New Roman" w:hAnsi="Times New Roman"/>
          <w:b/>
        </w:rPr>
      </w:pPr>
      <w:r>
        <w:rPr>
          <w:rFonts w:ascii="Times New Roman" w:hAnsi="Times New Roman"/>
          <w:b/>
        </w:rPr>
        <w:t xml:space="preserve">2.8 </w:t>
      </w:r>
      <w:r w:rsidR="00553A98" w:rsidRPr="00553A98">
        <w:rPr>
          <w:rFonts w:ascii="Times New Roman" w:hAnsi="Times New Roman"/>
          <w:b/>
        </w:rPr>
        <w:t>Антидемпинговые меры</w:t>
      </w:r>
    </w:p>
    <w:p w:rsidR="00553A98" w:rsidRPr="00553A98" w:rsidRDefault="00462FDA" w:rsidP="00553A98">
      <w:pPr>
        <w:spacing w:after="0" w:line="240" w:lineRule="auto"/>
        <w:ind w:firstLine="709"/>
        <w:jc w:val="both"/>
        <w:rPr>
          <w:rFonts w:ascii="Times New Roman" w:hAnsi="Times New Roman"/>
        </w:rPr>
      </w:pPr>
      <w:r>
        <w:rPr>
          <w:rFonts w:ascii="Times New Roman" w:hAnsi="Times New Roman"/>
        </w:rPr>
        <w:t>2.8.1</w:t>
      </w:r>
      <w:r w:rsidR="00F86848">
        <w:rPr>
          <w:rFonts w:ascii="Times New Roman" w:hAnsi="Times New Roman"/>
        </w:rPr>
        <w:t xml:space="preserve"> </w:t>
      </w:r>
      <w:r w:rsidR="00553A98" w:rsidRPr="00553A98">
        <w:rPr>
          <w:rFonts w:ascii="Times New Roman" w:hAnsi="Times New Roman"/>
        </w:rPr>
        <w:t>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w:t>
      </w:r>
      <w:r w:rsidR="000708EE">
        <w:rPr>
          <w:rFonts w:ascii="Times New Roman" w:hAnsi="Times New Roman"/>
        </w:rPr>
        <w:t>,</w:t>
      </w:r>
      <w:r w:rsidR="00553A98" w:rsidRPr="00553A98">
        <w:rPr>
          <w:rFonts w:ascii="Times New Roman" w:hAnsi="Times New Roman"/>
        </w:rPr>
        <w:t xml:space="preserve"> либо такой участник обязан предоставить Заказчику информацию, подтверждающую добросовестность такого участника</w:t>
      </w:r>
      <w:r w:rsidR="000708EE" w:rsidRPr="000708EE">
        <w:rPr>
          <w:rFonts w:ascii="Times New Roman" w:hAnsi="Times New Roman"/>
        </w:rPr>
        <w:t>.</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BE4B02" w:rsidP="00553A98">
      <w:pPr>
        <w:spacing w:after="0" w:line="240" w:lineRule="auto"/>
        <w:ind w:firstLine="709"/>
        <w:jc w:val="both"/>
        <w:rPr>
          <w:rFonts w:ascii="Times New Roman" w:hAnsi="Times New Roman"/>
        </w:rPr>
      </w:pPr>
      <w:r>
        <w:rPr>
          <w:rFonts w:ascii="Times New Roman" w:hAnsi="Times New Roman"/>
        </w:rPr>
        <w:t>2.8</w:t>
      </w:r>
      <w:r w:rsidR="00553A98" w:rsidRPr="000708EE">
        <w:rPr>
          <w:rFonts w:ascii="Times New Roman" w:hAnsi="Times New Roman"/>
        </w:rPr>
        <w:t xml:space="preserve">.2. В случае проведения конкурентных закупок информация, предусмотренная пунктом </w:t>
      </w:r>
      <w:r w:rsidR="00462FDA">
        <w:rPr>
          <w:rFonts w:ascii="Times New Roman" w:hAnsi="Times New Roman"/>
        </w:rPr>
        <w:t>2.8</w:t>
      </w:r>
      <w:r w:rsidR="00553A98" w:rsidRPr="000708EE">
        <w:rPr>
          <w:rFonts w:ascii="Times New Roman" w:hAnsi="Times New Roman"/>
        </w:rPr>
        <w:t xml:space="preserve">.1 настоящего раздела, предоставляется участником закупки в составе заявки на участие в закупке. </w:t>
      </w:r>
      <w:r w:rsidR="00462FDA">
        <w:rPr>
          <w:rFonts w:ascii="Times New Roman" w:hAnsi="Times New Roman"/>
        </w:rPr>
        <w:t>Единая к</w:t>
      </w:r>
      <w:r w:rsidR="00553A98" w:rsidRPr="000708EE">
        <w:rPr>
          <w:rFonts w:ascii="Times New Roman" w:hAnsi="Times New Roman"/>
        </w:rPr>
        <w:t>омиссия отклоняет такую заявку в случае признания этой информации недостоверной. Решение об отклонении такой заявки фиксируется в протоколе с указанием причин отклонения такой заявки, доводится до сведения участника закупки, направившего заявку.</w:t>
      </w:r>
    </w:p>
    <w:p w:rsidR="00592A00" w:rsidRDefault="00BE4B02" w:rsidP="00553A98">
      <w:pPr>
        <w:spacing w:after="0" w:line="240" w:lineRule="auto"/>
        <w:ind w:firstLine="709"/>
        <w:jc w:val="both"/>
        <w:rPr>
          <w:rFonts w:ascii="Times New Roman" w:hAnsi="Times New Roman"/>
        </w:rPr>
      </w:pPr>
      <w:r>
        <w:rPr>
          <w:rFonts w:ascii="Times New Roman" w:hAnsi="Times New Roman"/>
        </w:rPr>
        <w:t>2.8.3</w:t>
      </w:r>
      <w:r w:rsidR="00553A98" w:rsidRPr="00553A98">
        <w:rPr>
          <w:rFonts w:ascii="Times New Roman" w:hAnsi="Times New Roman"/>
        </w:rPr>
        <w:t xml:space="preserve">. </w:t>
      </w:r>
      <w:r w:rsidR="00592A00" w:rsidRPr="00592A00">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262E32" w:rsidRPr="00262E32">
        <w:rPr>
          <w:rFonts w:ascii="Times New Roman" w:hAnsi="Times New Roman"/>
        </w:rPr>
        <w:t>и им не предоставлена информация, подтверждающая его добросовестность</w:t>
      </w:r>
      <w:r w:rsidR="00262E32">
        <w:rPr>
          <w:rFonts w:ascii="Times New Roman" w:hAnsi="Times New Roman"/>
        </w:rPr>
        <w:t xml:space="preserve"> </w:t>
      </w:r>
      <w:r w:rsidR="00592A00" w:rsidRPr="00592A00">
        <w:rPr>
          <w:rFonts w:ascii="Times New Roman" w:hAnsi="Times New Roman"/>
        </w:rPr>
        <w:t>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53A98" w:rsidRPr="00553A98" w:rsidRDefault="00592A00" w:rsidP="00553A98">
      <w:pPr>
        <w:spacing w:after="0" w:line="240" w:lineRule="auto"/>
        <w:ind w:firstLine="709"/>
        <w:jc w:val="both"/>
        <w:rPr>
          <w:rFonts w:ascii="Times New Roman" w:hAnsi="Times New Roman"/>
        </w:rPr>
      </w:pPr>
      <w:r>
        <w:rPr>
          <w:rFonts w:ascii="Times New Roman" w:hAnsi="Times New Roman"/>
        </w:rPr>
        <w:t xml:space="preserve">2.8.4 </w:t>
      </w:r>
      <w:r w:rsidR="00553A98"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86196F" w:rsidRPr="00553A98" w:rsidRDefault="0086196F" w:rsidP="009D463B">
      <w:pPr>
        <w:spacing w:after="0"/>
        <w:ind w:firstLine="709"/>
        <w:jc w:val="both"/>
        <w:rPr>
          <w:rFonts w:ascii="Times New Roman" w:hAnsi="Times New Roman"/>
          <w:sz w:val="12"/>
          <w:szCs w:val="12"/>
        </w:rPr>
      </w:pPr>
    </w:p>
    <w:p w:rsidR="0013314E" w:rsidRPr="00EB582A" w:rsidRDefault="0086196F" w:rsidP="0086196F">
      <w:pPr>
        <w:spacing w:after="0" w:line="240" w:lineRule="auto"/>
        <w:ind w:firstLine="709"/>
        <w:jc w:val="both"/>
        <w:rPr>
          <w:rFonts w:ascii="Times New Roman" w:hAnsi="Times New Roman"/>
          <w:b/>
        </w:rPr>
      </w:pPr>
      <w:r>
        <w:rPr>
          <w:rFonts w:ascii="Times New Roman" w:hAnsi="Times New Roman"/>
          <w:b/>
        </w:rPr>
        <w:lastRenderedPageBreak/>
        <w:t>3.</w:t>
      </w:r>
      <w:r w:rsidR="0013314E" w:rsidRPr="00EB582A">
        <w:rPr>
          <w:rFonts w:ascii="Times New Roman" w:hAnsi="Times New Roman"/>
          <w:b/>
        </w:rPr>
        <w:tab/>
      </w:r>
      <w:r w:rsidR="001B62D8">
        <w:rPr>
          <w:rFonts w:ascii="Times New Roman" w:hAnsi="Times New Roman"/>
          <w:b/>
        </w:rPr>
        <w:t>Порядок подачи</w:t>
      </w:r>
      <w:r w:rsidR="00F86848">
        <w:rPr>
          <w:rFonts w:ascii="Times New Roman" w:hAnsi="Times New Roman"/>
          <w:b/>
        </w:rPr>
        <w:t xml:space="preserve"> </w:t>
      </w:r>
      <w:r w:rsidR="00531EE0">
        <w:rPr>
          <w:rFonts w:ascii="Times New Roman" w:hAnsi="Times New Roman"/>
          <w:b/>
        </w:rPr>
        <w:t>заявок</w:t>
      </w:r>
      <w:r w:rsidR="00F86848">
        <w:rPr>
          <w:rFonts w:ascii="Times New Roman" w:hAnsi="Times New Roman"/>
          <w:b/>
        </w:rPr>
        <w:t xml:space="preserve"> </w:t>
      </w:r>
      <w:r w:rsidR="001B62D8">
        <w:rPr>
          <w:rFonts w:ascii="Times New Roman" w:hAnsi="Times New Roman"/>
          <w:b/>
        </w:rPr>
        <w:t xml:space="preserve">на участие в запросе предложений </w:t>
      </w:r>
      <w:r w:rsidR="0013314E" w:rsidRPr="00EB582A">
        <w:rPr>
          <w:rFonts w:ascii="Times New Roman" w:hAnsi="Times New Roman"/>
          <w:b/>
        </w:rPr>
        <w:t>и их прием</w:t>
      </w:r>
      <w:r w:rsidR="00C746D3">
        <w:rPr>
          <w:rFonts w:ascii="Times New Roman" w:hAnsi="Times New Roman"/>
          <w:b/>
        </w:rPr>
        <w:t>.</w:t>
      </w:r>
    </w:p>
    <w:p w:rsidR="00BE4B02" w:rsidRDefault="00BE4B02" w:rsidP="0086196F">
      <w:pPr>
        <w:spacing w:after="0" w:line="240" w:lineRule="auto"/>
        <w:ind w:firstLine="709"/>
        <w:jc w:val="both"/>
        <w:rPr>
          <w:rFonts w:ascii="Times New Roman" w:hAnsi="Times New Roman"/>
          <w:b/>
        </w:rPr>
      </w:pPr>
      <w:r>
        <w:rPr>
          <w:rFonts w:ascii="Times New Roman" w:hAnsi="Times New Roman"/>
          <w:b/>
        </w:rPr>
        <w:t>3.1 Порядок подачи</w:t>
      </w:r>
      <w:r w:rsidR="00F86848">
        <w:rPr>
          <w:rFonts w:ascii="Times New Roman" w:hAnsi="Times New Roman"/>
          <w:b/>
        </w:rPr>
        <w:t xml:space="preserve"> </w:t>
      </w:r>
      <w:r>
        <w:rPr>
          <w:rFonts w:ascii="Times New Roman" w:hAnsi="Times New Roman"/>
          <w:b/>
        </w:rPr>
        <w:t>заявок</w:t>
      </w:r>
      <w:r w:rsidR="00F86848">
        <w:rPr>
          <w:rFonts w:ascii="Times New Roman" w:hAnsi="Times New Roman"/>
          <w:b/>
        </w:rPr>
        <w:t xml:space="preserve"> </w:t>
      </w:r>
      <w:r>
        <w:rPr>
          <w:rFonts w:ascii="Times New Roman" w:hAnsi="Times New Roman"/>
          <w:b/>
        </w:rPr>
        <w:t>на участие в запросе предложений</w:t>
      </w:r>
    </w:p>
    <w:p w:rsidR="0013314E" w:rsidRPr="00964D3A" w:rsidRDefault="004C75C2" w:rsidP="0086196F">
      <w:pPr>
        <w:spacing w:after="0" w:line="240" w:lineRule="auto"/>
        <w:ind w:firstLine="709"/>
        <w:jc w:val="both"/>
        <w:rPr>
          <w:rFonts w:ascii="Times New Roman" w:hAnsi="Times New Roman"/>
        </w:rPr>
      </w:pPr>
      <w:r w:rsidRPr="00964D3A">
        <w:rPr>
          <w:rFonts w:ascii="Times New Roman" w:hAnsi="Times New Roman"/>
        </w:rPr>
        <w:t>3.1</w:t>
      </w:r>
      <w:r w:rsidR="00BE4B02" w:rsidRPr="00964D3A">
        <w:rPr>
          <w:rFonts w:ascii="Times New Roman" w:hAnsi="Times New Roman"/>
        </w:rPr>
        <w:t>.1</w:t>
      </w:r>
      <w:r w:rsidR="00B73F7B" w:rsidRPr="00964D3A">
        <w:rPr>
          <w:rFonts w:ascii="Times New Roman" w:hAnsi="Times New Roman"/>
        </w:rPr>
        <w:tab/>
      </w:r>
      <w:r w:rsidR="0013314E" w:rsidRPr="00964D3A">
        <w:rPr>
          <w:rFonts w:ascii="Times New Roman" w:hAnsi="Times New Roman"/>
        </w:rPr>
        <w:t xml:space="preserve">Датой начала срока подачи </w:t>
      </w:r>
      <w:r w:rsidR="00531EE0" w:rsidRPr="00964D3A">
        <w:rPr>
          <w:rFonts w:ascii="Times New Roman" w:hAnsi="Times New Roman"/>
        </w:rPr>
        <w:t>заявок</w:t>
      </w:r>
      <w:r w:rsidR="0013314E" w:rsidRPr="00964D3A">
        <w:rPr>
          <w:rFonts w:ascii="Times New Roman" w:hAnsi="Times New Roman"/>
        </w:rPr>
        <w:t xml:space="preserve"> на участие в Запросе предложений является день, следующий за днем публикации Извещения о проведении Запроса предложений </w:t>
      </w:r>
      <w:r w:rsidR="00531EE0" w:rsidRPr="00964D3A">
        <w:rPr>
          <w:rFonts w:ascii="Times New Roman" w:hAnsi="Times New Roman"/>
        </w:rPr>
        <w:t>в ЕИС.</w:t>
      </w:r>
    </w:p>
    <w:p w:rsidR="0013314E" w:rsidRDefault="004C75C2" w:rsidP="0086196F">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Заказчик принимает </w:t>
      </w:r>
      <w:r w:rsidR="00531EE0">
        <w:rPr>
          <w:rFonts w:ascii="Times New Roman" w:hAnsi="Times New Roman"/>
        </w:rPr>
        <w:t>заявки</w:t>
      </w:r>
      <w:r w:rsidR="0013314E" w:rsidRPr="00EB582A">
        <w:rPr>
          <w:rFonts w:ascii="Times New Roman" w:hAnsi="Times New Roman"/>
        </w:rPr>
        <w:t xml:space="preserve"> до </w:t>
      </w:r>
      <w:r w:rsidR="00531EE0" w:rsidRPr="004C75C2">
        <w:rPr>
          <w:rFonts w:ascii="Times New Roman" w:hAnsi="Times New Roman"/>
        </w:rPr>
        <w:t xml:space="preserve">времени и даты указанных в </w:t>
      </w:r>
      <w:r>
        <w:rPr>
          <w:rFonts w:ascii="Times New Roman" w:hAnsi="Times New Roman"/>
        </w:rPr>
        <w:t xml:space="preserve">Разделе </w:t>
      </w:r>
      <w:r>
        <w:rPr>
          <w:rFonts w:ascii="Times New Roman" w:hAnsi="Times New Roman"/>
          <w:lang w:val="en-US"/>
        </w:rPr>
        <w:t>II</w:t>
      </w:r>
      <w:r>
        <w:rPr>
          <w:rFonts w:ascii="Times New Roman" w:hAnsi="Times New Roman"/>
        </w:rPr>
        <w:t xml:space="preserve"> «</w:t>
      </w:r>
      <w:r w:rsidR="00531EE0" w:rsidRPr="004C75C2">
        <w:rPr>
          <w:rFonts w:ascii="Times New Roman" w:hAnsi="Times New Roman"/>
        </w:rPr>
        <w:t>Информационн</w:t>
      </w:r>
      <w:r>
        <w:rPr>
          <w:rFonts w:ascii="Times New Roman" w:hAnsi="Times New Roman"/>
        </w:rPr>
        <w:t>ая</w:t>
      </w:r>
      <w:r w:rsidR="00531EE0" w:rsidRPr="004C75C2">
        <w:rPr>
          <w:rFonts w:ascii="Times New Roman" w:hAnsi="Times New Roman"/>
        </w:rPr>
        <w:t xml:space="preserve"> карт</w:t>
      </w:r>
      <w:r w:rsidRPr="004C75C2">
        <w:rPr>
          <w:rFonts w:ascii="Times New Roman" w:hAnsi="Times New Roman"/>
        </w:rPr>
        <w:t>а»</w:t>
      </w:r>
      <w:r w:rsidR="00531EE0" w:rsidRPr="004C75C2">
        <w:rPr>
          <w:rFonts w:ascii="Times New Roman" w:hAnsi="Times New Roman"/>
          <w:color w:val="7030A0"/>
        </w:rPr>
        <w:t>,</w:t>
      </w:r>
      <w:r w:rsidR="0013314E" w:rsidRPr="00EB582A">
        <w:rPr>
          <w:rFonts w:ascii="Times New Roman" w:hAnsi="Times New Roman"/>
        </w:rPr>
        <w:t xml:space="preserve"> в соответствии с графиком работы Заказчика: понедельник-пятница, 8.00 ч. – 12.00 ч., 13.00 ч. – 17.00 ч.</w:t>
      </w:r>
      <w:r w:rsidR="00531EE0">
        <w:rPr>
          <w:rFonts w:ascii="Times New Roman" w:hAnsi="Times New Roman"/>
        </w:rPr>
        <w:t xml:space="preserve"> Заявки</w:t>
      </w:r>
      <w:r w:rsidR="00F86848">
        <w:rPr>
          <w:rFonts w:ascii="Times New Roman" w:hAnsi="Times New Roman"/>
        </w:rPr>
        <w:t xml:space="preserve"> </w:t>
      </w:r>
      <w:r>
        <w:rPr>
          <w:rFonts w:ascii="Times New Roman" w:hAnsi="Times New Roman"/>
        </w:rPr>
        <w:t xml:space="preserve">на участие в запросе предложений </w:t>
      </w:r>
      <w:r w:rsidR="00172FCC" w:rsidRPr="001372CA">
        <w:rPr>
          <w:rFonts w:ascii="Times New Roman" w:hAnsi="Times New Roman"/>
        </w:rPr>
        <w:t xml:space="preserve">необходимо подавать </w:t>
      </w:r>
      <w:r w:rsidR="001B62D8" w:rsidRPr="00712CB8">
        <w:rPr>
          <w:rFonts w:ascii="Times New Roman" w:hAnsi="Times New Roman"/>
          <w:sz w:val="24"/>
          <w:szCs w:val="24"/>
        </w:rPr>
        <w:t xml:space="preserve">на бумажном носителе в отдельном запечатанном конверте по </w:t>
      </w:r>
      <w:r w:rsidR="001B62D8">
        <w:rPr>
          <w:rFonts w:ascii="Times New Roman" w:hAnsi="Times New Roman"/>
          <w:sz w:val="24"/>
          <w:szCs w:val="24"/>
        </w:rPr>
        <w:t>форме которая установлена настоящей документацией</w:t>
      </w:r>
      <w:r w:rsidR="00F86848">
        <w:rPr>
          <w:rFonts w:ascii="Times New Roman" w:hAnsi="Times New Roman"/>
          <w:sz w:val="24"/>
          <w:szCs w:val="24"/>
        </w:rPr>
        <w:t xml:space="preserve"> </w:t>
      </w:r>
      <w:r w:rsidR="00172FCC" w:rsidRPr="001372CA">
        <w:rPr>
          <w:rFonts w:ascii="Times New Roman" w:hAnsi="Times New Roman"/>
        </w:rPr>
        <w:t>по адресу</w:t>
      </w:r>
      <w:r w:rsidR="00531EE0">
        <w:rPr>
          <w:rFonts w:ascii="Times New Roman" w:hAnsi="Times New Roman"/>
        </w:rPr>
        <w:t xml:space="preserve">, указанному в </w:t>
      </w:r>
      <w:r w:rsidR="002510D8">
        <w:rPr>
          <w:rFonts w:ascii="Times New Roman" w:hAnsi="Times New Roman"/>
        </w:rPr>
        <w:t xml:space="preserve">п. 26 </w:t>
      </w:r>
      <w:r>
        <w:rPr>
          <w:rFonts w:ascii="Times New Roman" w:hAnsi="Times New Roman"/>
        </w:rPr>
        <w:t>Раздел</w:t>
      </w:r>
      <w:r w:rsidR="002510D8">
        <w:rPr>
          <w:rFonts w:ascii="Times New Roman" w:hAnsi="Times New Roman"/>
        </w:rPr>
        <w:t>а</w:t>
      </w:r>
      <w:r>
        <w:rPr>
          <w:rFonts w:ascii="Times New Roman" w:hAnsi="Times New Roman"/>
        </w:rPr>
        <w:t xml:space="preserve"> </w:t>
      </w:r>
      <w:r>
        <w:rPr>
          <w:rFonts w:ascii="Times New Roman" w:hAnsi="Times New Roman"/>
          <w:lang w:val="en-US"/>
        </w:rPr>
        <w:t>II</w:t>
      </w:r>
      <w:r>
        <w:rPr>
          <w:rFonts w:ascii="Times New Roman" w:hAnsi="Times New Roman"/>
        </w:rPr>
        <w:t xml:space="preserve"> «</w:t>
      </w:r>
      <w:r w:rsidRPr="004C75C2">
        <w:rPr>
          <w:rFonts w:ascii="Times New Roman" w:hAnsi="Times New Roman"/>
        </w:rPr>
        <w:t>Информационн</w:t>
      </w:r>
      <w:r>
        <w:rPr>
          <w:rFonts w:ascii="Times New Roman" w:hAnsi="Times New Roman"/>
        </w:rPr>
        <w:t>ая</w:t>
      </w:r>
      <w:r w:rsidRPr="004C75C2">
        <w:rPr>
          <w:rFonts w:ascii="Times New Roman" w:hAnsi="Times New Roman"/>
        </w:rPr>
        <w:t xml:space="preserve"> карта»</w:t>
      </w:r>
      <w:r w:rsidR="00344E8B" w:rsidRPr="001372CA">
        <w:rPr>
          <w:rFonts w:ascii="Times New Roman" w:hAnsi="Times New Roman"/>
        </w:rPr>
        <w:t xml:space="preserve">. </w:t>
      </w:r>
      <w:r w:rsidR="00531EE0">
        <w:rPr>
          <w:rFonts w:ascii="Times New Roman" w:hAnsi="Times New Roman"/>
        </w:rPr>
        <w:t>Заявки</w:t>
      </w:r>
      <w:r w:rsidR="0013314E" w:rsidRPr="001372CA">
        <w:rPr>
          <w:rFonts w:ascii="Times New Roman" w:hAnsi="Times New Roman"/>
        </w:rPr>
        <w:t>, полученные позже установленного срока, будут отклонены</w:t>
      </w:r>
      <w:r w:rsidR="0013314E" w:rsidRPr="00EB582A">
        <w:rPr>
          <w:rFonts w:ascii="Times New Roman" w:hAnsi="Times New Roman"/>
        </w:rPr>
        <w:t xml:space="preserve"> Заказчиком без рассмотрения по существу независимо от причин опоздания.</w:t>
      </w:r>
      <w:r w:rsidR="002510D8">
        <w:rPr>
          <w:rFonts w:ascii="Times New Roman" w:hAnsi="Times New Roman"/>
        </w:rPr>
        <w:t xml:space="preserve"> </w:t>
      </w:r>
      <w:r w:rsidR="001E7871" w:rsidRPr="001E7871">
        <w:rPr>
          <w:rFonts w:ascii="Times New Roman" w:hAnsi="Times New Roman"/>
        </w:rPr>
        <w:t>Не допускается подача заявок на часть объема оказываемых услуг по каждому лоту.</w:t>
      </w:r>
      <w:r w:rsidR="00F86848">
        <w:rPr>
          <w:rFonts w:ascii="Times New Roman" w:hAnsi="Times New Roman"/>
        </w:rPr>
        <w:t xml:space="preserve"> </w:t>
      </w:r>
      <w:r w:rsidR="001E7871" w:rsidRPr="001E7871">
        <w:rPr>
          <w:rFonts w:ascii="Times New Roman" w:hAnsi="Times New Roman"/>
        </w:rPr>
        <w:t>Участник имеет право подать только одну заявку в отношении каждого лота. В случае нарушения этого требования все заявки такого участника отклоняются без рассмотрения по существу.</w:t>
      </w:r>
    </w:p>
    <w:p w:rsidR="001B62D8" w:rsidRPr="001B62D8" w:rsidRDefault="001B62D8" w:rsidP="0086196F">
      <w:pPr>
        <w:spacing w:after="0" w:line="240" w:lineRule="auto"/>
        <w:ind w:firstLine="709"/>
        <w:jc w:val="both"/>
        <w:rPr>
          <w:rFonts w:ascii="Times New Roman" w:hAnsi="Times New Roman"/>
        </w:rPr>
      </w:pPr>
      <w:r w:rsidRPr="001B62D8">
        <w:rPr>
          <w:rFonts w:ascii="Times New Roman" w:hAnsi="Times New Roman"/>
        </w:rPr>
        <w:t>На конверте с заявками  обязательно должна быть надпись о недопущении вскрытия конверта до времени начала процедуры вскрытия конвертов.</w:t>
      </w:r>
    </w:p>
    <w:p w:rsidR="001B62D8" w:rsidRPr="001B62D8" w:rsidRDefault="001B62D8" w:rsidP="001B62D8">
      <w:pPr>
        <w:spacing w:after="0"/>
        <w:ind w:left="709" w:hanging="709"/>
        <w:jc w:val="both"/>
        <w:rPr>
          <w:rFonts w:ascii="Times New Roman" w:hAnsi="Times New Roman"/>
        </w:rPr>
      </w:pPr>
    </w:p>
    <w:p w:rsidR="001B62D8" w:rsidRPr="001B62D8" w:rsidRDefault="001B62D8" w:rsidP="001B62D8">
      <w:pPr>
        <w:spacing w:after="0"/>
        <w:ind w:left="709" w:hanging="709"/>
        <w:jc w:val="both"/>
        <w:rPr>
          <w:rFonts w:ascii="Times New Roman" w:hAnsi="Times New Roman"/>
        </w:rPr>
      </w:pPr>
      <w:r w:rsidRPr="001B62D8">
        <w:rPr>
          <w:rFonts w:ascii="Times New Roman" w:hAnsi="Times New Roman"/>
        </w:rPr>
        <w:t>Образец:</w:t>
      </w:r>
    </w:p>
    <w:tbl>
      <w:tblPr>
        <w:tblW w:w="9279" w:type="dxa"/>
        <w:tblInd w:w="468" w:type="dxa"/>
        <w:tblLayout w:type="fixed"/>
        <w:tblLook w:val="00BF"/>
      </w:tblPr>
      <w:tblGrid>
        <w:gridCol w:w="9279"/>
      </w:tblGrid>
      <w:tr w:rsidR="001B62D8" w:rsidRPr="001B62D8" w:rsidTr="002575D5">
        <w:tc>
          <w:tcPr>
            <w:tcW w:w="9279" w:type="dxa"/>
            <w:tcBorders>
              <w:top w:val="single" w:sz="6" w:space="0" w:color="000000"/>
              <w:left w:val="single" w:sz="6" w:space="0" w:color="000000"/>
              <w:bottom w:val="single" w:sz="6" w:space="0" w:color="000000"/>
              <w:right w:val="single" w:sz="6" w:space="0" w:color="000000"/>
            </w:tcBorders>
          </w:tcPr>
          <w:p w:rsidR="001B62D8" w:rsidRPr="001B62D8" w:rsidRDefault="001B62D8" w:rsidP="001B62D8">
            <w:pPr>
              <w:spacing w:after="0"/>
              <w:ind w:left="709" w:hanging="709"/>
              <w:jc w:val="both"/>
              <w:rPr>
                <w:rFonts w:ascii="Times New Roman" w:hAnsi="Times New Roman"/>
              </w:rPr>
            </w:pPr>
            <w:r w:rsidRPr="001B62D8">
              <w:rPr>
                <w:rFonts w:ascii="Times New Roman" w:hAnsi="Times New Roman"/>
              </w:rPr>
              <w:t>424039, Республика Марий Эл, г. Йошкар-Ола, ул. Дружбы, д.2, каб. 210</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НЕ ВСКРЫВАТЬ ДО  __ час. __ мин. « _____ »  ______  201</w:t>
            </w:r>
            <w:r w:rsidR="004C75C2">
              <w:rPr>
                <w:rFonts w:ascii="Times New Roman" w:hAnsi="Times New Roman"/>
                <w:b/>
                <w:bCs/>
              </w:rPr>
              <w:t>8</w:t>
            </w:r>
            <w:r w:rsidRPr="001B62D8">
              <w:rPr>
                <w:rFonts w:ascii="Times New Roman" w:hAnsi="Times New Roman"/>
                <w:b/>
                <w:bCs/>
              </w:rPr>
              <w:t xml:space="preserve"> г.»;</w:t>
            </w:r>
          </w:p>
          <w:p w:rsidR="001B62D8" w:rsidRPr="004C75C2" w:rsidRDefault="004C75C2" w:rsidP="004C75C2">
            <w:pPr>
              <w:spacing w:after="0"/>
              <w:ind w:left="99" w:hanging="99"/>
              <w:jc w:val="center"/>
              <w:rPr>
                <w:rFonts w:ascii="Times New Roman" w:hAnsi="Times New Roman"/>
                <w:bCs/>
              </w:rPr>
            </w:pPr>
            <w:r w:rsidRPr="004C75C2">
              <w:rPr>
                <w:rFonts w:ascii="Times New Roman" w:hAnsi="Times New Roman"/>
                <w:i/>
              </w:rPr>
              <w:t>Заявка на участие в</w:t>
            </w:r>
            <w:r w:rsidR="00D7125E">
              <w:rPr>
                <w:rFonts w:ascii="Times New Roman" w:hAnsi="Times New Roman"/>
                <w:i/>
              </w:rPr>
              <w:t xml:space="preserve"> </w:t>
            </w:r>
            <w:r w:rsidRPr="004C75C2">
              <w:rPr>
                <w:rFonts w:ascii="Times New Roman" w:hAnsi="Times New Roman"/>
                <w:i/>
              </w:rPr>
              <w:t>открытом запросе предложений на право заключения договора на оказание медицинских услуг по проведению обязательного периодического медосмотра работников МУП «Водоканал»</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 xml:space="preserve">                                   Контактное лицо:____________________________</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 закупки (извещения):_______________________</w:t>
            </w:r>
          </w:p>
          <w:p w:rsidR="001B62D8" w:rsidRPr="001B62D8" w:rsidRDefault="001B62D8" w:rsidP="001B62D8">
            <w:pPr>
              <w:spacing w:after="0"/>
              <w:ind w:left="709" w:hanging="709"/>
              <w:jc w:val="both"/>
              <w:rPr>
                <w:rFonts w:ascii="Times New Roman" w:hAnsi="Times New Roman"/>
                <w:b/>
                <w:bCs/>
              </w:rPr>
            </w:pPr>
          </w:p>
        </w:tc>
      </w:tr>
    </w:tbl>
    <w:p w:rsidR="001B62D8" w:rsidRDefault="001B62D8" w:rsidP="001B62D8">
      <w:pPr>
        <w:spacing w:after="0"/>
        <w:ind w:left="709" w:hanging="709"/>
        <w:jc w:val="both"/>
        <w:rPr>
          <w:rFonts w:ascii="Times New Roman" w:hAnsi="Times New Roman"/>
        </w:rPr>
      </w:pPr>
    </w:p>
    <w:p w:rsidR="001B62D8" w:rsidRPr="00964D3A" w:rsidRDefault="004C75C2"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3 </w:t>
      </w:r>
      <w:r w:rsidR="001B62D8" w:rsidRPr="00964D3A">
        <w:rPr>
          <w:rFonts w:ascii="Times New Roman" w:hAnsi="Times New Roman"/>
        </w:rPr>
        <w:t>Участник запроса предложений вправе не указывать на внешнем конверте свое наименование, адрес (для юридического лица) или фамилию, имя, отчество, сведения о месте жительства (для индивидуального предпринимателя и физического лица), если иное не предусмотрено правилами почтовой или курьерской пересылки.</w:t>
      </w:r>
    </w:p>
    <w:p w:rsidR="001B62D8" w:rsidRPr="00964D3A" w:rsidRDefault="004C75C2" w:rsidP="004C75C2">
      <w:pPr>
        <w:spacing w:after="0" w:line="240" w:lineRule="auto"/>
        <w:ind w:firstLine="709"/>
        <w:jc w:val="both"/>
        <w:rPr>
          <w:rFonts w:ascii="Times New Roman" w:hAnsi="Times New Roman"/>
        </w:rPr>
      </w:pPr>
      <w:r w:rsidRPr="00964D3A">
        <w:rPr>
          <w:rFonts w:ascii="Times New Roman" w:hAnsi="Times New Roman"/>
        </w:rPr>
        <w:t>3</w:t>
      </w:r>
      <w:r w:rsidR="001B62D8" w:rsidRPr="00964D3A">
        <w:rPr>
          <w:rFonts w:ascii="Times New Roman" w:hAnsi="Times New Roman"/>
        </w:rPr>
        <w:t>.</w:t>
      </w:r>
      <w:r w:rsidR="00BE4B02" w:rsidRPr="00964D3A">
        <w:rPr>
          <w:rFonts w:ascii="Times New Roman" w:hAnsi="Times New Roman"/>
        </w:rPr>
        <w:t>1.</w:t>
      </w:r>
      <w:r w:rsidR="001B62D8" w:rsidRPr="00964D3A">
        <w:rPr>
          <w:rFonts w:ascii="Times New Roman" w:hAnsi="Times New Roman"/>
        </w:rPr>
        <w:t>4. В случае направления заявки почтой участник запроса предложений самостоятельно несет риск не поступления предложения в установленный срок Заказчику.</w:t>
      </w:r>
    </w:p>
    <w:p w:rsidR="001B62D8" w:rsidRPr="00964D3A" w:rsidRDefault="004A269A"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5 </w:t>
      </w:r>
      <w:r w:rsidR="001B62D8" w:rsidRPr="00964D3A">
        <w:rPr>
          <w:rFonts w:ascii="Times New Roman" w:hAnsi="Times New Roman"/>
        </w:rPr>
        <w:t>Каждый конверт с заявкой на участие в запросе предложений, поступивший в установленный срок, регистрируется уполномоченным лицом Заказчика в журнале регистрации заявок в порядке поступления.</w:t>
      </w:r>
    </w:p>
    <w:p w:rsidR="001B62D8" w:rsidRPr="001B62D8" w:rsidRDefault="004A269A"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6 </w:t>
      </w:r>
      <w:r w:rsidR="001B62D8" w:rsidRPr="00964D3A">
        <w:rPr>
          <w:rFonts w:ascii="Times New Roman" w:hAnsi="Times New Roman"/>
        </w:rPr>
        <w:t xml:space="preserve">Каждому участнику, подавшему конверт с заявкой на участие в запросе предложений, заказчик </w:t>
      </w:r>
      <w:r w:rsidR="00771016">
        <w:rPr>
          <w:rFonts w:ascii="Times New Roman" w:hAnsi="Times New Roman"/>
        </w:rPr>
        <w:t xml:space="preserve">по запросу участника </w:t>
      </w:r>
      <w:r w:rsidR="001B62D8" w:rsidRPr="00964D3A">
        <w:rPr>
          <w:rFonts w:ascii="Times New Roman" w:hAnsi="Times New Roman"/>
        </w:rPr>
        <w:t>выдает</w:t>
      </w:r>
      <w:r w:rsidR="001B62D8" w:rsidRPr="001B62D8">
        <w:rPr>
          <w:rFonts w:ascii="Times New Roman" w:hAnsi="Times New Roman"/>
        </w:rPr>
        <w:t xml:space="preserve"> расписку в получении конверта с такой заявкой с указанием:</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-даты;</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-времени;</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-способа подачи;</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-регистрационного номера конверта с заявкой на участие в запросе предложений;</w:t>
      </w:r>
    </w:p>
    <w:p w:rsidR="001B62D8" w:rsidRDefault="001B62D8" w:rsidP="004C75C2">
      <w:pPr>
        <w:spacing w:after="0" w:line="240" w:lineRule="auto"/>
        <w:ind w:firstLine="709"/>
        <w:jc w:val="both"/>
        <w:rPr>
          <w:rFonts w:ascii="Times New Roman" w:hAnsi="Times New Roman"/>
        </w:rPr>
      </w:pPr>
      <w:r w:rsidRPr="001B62D8">
        <w:rPr>
          <w:rFonts w:ascii="Times New Roman" w:hAnsi="Times New Roman"/>
        </w:rPr>
        <w:t>-подписи и расшифровки подписи лица, принявшего конверт с заявкой.</w:t>
      </w:r>
    </w:p>
    <w:p w:rsidR="001B62D8"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7</w:t>
      </w:r>
      <w:r w:rsidR="00D7125E">
        <w:rPr>
          <w:rFonts w:ascii="Times New Roman" w:hAnsi="Times New Roman"/>
        </w:rPr>
        <w:t xml:space="preserve"> </w:t>
      </w:r>
      <w:r w:rsidR="001B62D8" w:rsidRPr="001B62D8">
        <w:rPr>
          <w:rFonts w:ascii="Times New Roman" w:hAnsi="Times New Roman"/>
        </w:rPr>
        <w:t xml:space="preserve">Все листы заявки, все листы тома заявки должны быть прошиты и пронумерованы. Заявка и том заявки должны содержать опись входящих в их состав документов, быть скреплены печатью участника запроса предложений (для юридических лиц) и подписаны участником запроса предложений или </w:t>
      </w:r>
      <w:r w:rsidR="002575D5" w:rsidRPr="002575D5">
        <w:rPr>
          <w:rFonts w:ascii="Times New Roman" w:hAnsi="Times New Roman"/>
        </w:rPr>
        <w:t>лицом, имеющим право в соответствии с законодательством Российской Федерации действовать от лица Участника</w:t>
      </w:r>
      <w:r w:rsidR="002575D5">
        <w:rPr>
          <w:rFonts w:ascii="Times New Roman" w:hAnsi="Times New Roman"/>
        </w:rPr>
        <w:t xml:space="preserve"> закупки</w:t>
      </w:r>
      <w:r w:rsidR="002575D5" w:rsidRPr="002575D5">
        <w:rPr>
          <w:rFonts w:ascii="Times New Roman" w:hAnsi="Times New Roman"/>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w:t>
      </w:r>
      <w:r w:rsidR="002575D5">
        <w:rPr>
          <w:rFonts w:ascii="Times New Roman" w:hAnsi="Times New Roman"/>
        </w:rPr>
        <w:t>заявке</w:t>
      </w:r>
      <w:r w:rsidR="002575D5" w:rsidRPr="002575D5">
        <w:rPr>
          <w:rFonts w:ascii="Times New Roman" w:hAnsi="Times New Roman"/>
        </w:rPr>
        <w:t>.</w:t>
      </w:r>
      <w:r w:rsidR="001B62D8" w:rsidRPr="001B62D8">
        <w:rPr>
          <w:rFonts w:ascii="Times New Roman" w:hAnsi="Times New Roman"/>
        </w:rPr>
        <w:t xml:space="preserve"> Соблюдение участником запроса предложений указанных требований означает, что все документы и сведения, входящие в состав заявки и тома заявки, поданы от имени участника запроса предложений, а также подтверждает </w:t>
      </w:r>
      <w:r w:rsidR="001B62D8" w:rsidRPr="001B62D8">
        <w:rPr>
          <w:rFonts w:ascii="Times New Roman" w:hAnsi="Times New Roman"/>
        </w:rPr>
        <w:lastRenderedPageBreak/>
        <w:t>подлинность и достоверность представленных в составе заявки и тома заявки документов и сведений. При этом ненадлежащее исполнение участником запроса предложений требования о том, что все листы заявки и тома заявки должны быть пронумерованы, не является основанием для отказа в допуске к участию в запросе предложений.</w:t>
      </w:r>
    </w:p>
    <w:p w:rsidR="002575D5" w:rsidRPr="00964D3A"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8</w:t>
      </w:r>
      <w:r w:rsidR="002575D5" w:rsidRPr="00964D3A">
        <w:rPr>
          <w:rFonts w:ascii="Times New Roman" w:hAnsi="Times New Roman"/>
        </w:rPr>
        <w:tab/>
        <w:t xml:space="preserve">Никакие исправления в тексте заявки </w:t>
      </w:r>
      <w:r w:rsidR="00E30294" w:rsidRPr="00964D3A">
        <w:rPr>
          <w:rFonts w:ascii="Times New Roman" w:hAnsi="Times New Roman"/>
        </w:rPr>
        <w:t xml:space="preserve">участника </w:t>
      </w:r>
      <w:r w:rsidR="002575D5" w:rsidRPr="00964D3A">
        <w:rPr>
          <w:rFonts w:ascii="Times New Roman" w:hAnsi="Times New Roman"/>
        </w:rPr>
        <w:t>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B62D8" w:rsidRPr="00964D3A" w:rsidRDefault="001B62D8" w:rsidP="004A269A">
      <w:pPr>
        <w:spacing w:after="0" w:line="240" w:lineRule="auto"/>
        <w:ind w:firstLine="709"/>
        <w:jc w:val="both"/>
        <w:rPr>
          <w:rFonts w:ascii="Times New Roman" w:hAnsi="Times New Roman"/>
        </w:rPr>
      </w:pPr>
      <w:r w:rsidRPr="00964D3A">
        <w:rPr>
          <w:rFonts w:ascii="Times New Roman" w:hAnsi="Times New Roman"/>
        </w:rPr>
        <w:t>Документы и сведения, представляемые участниками запроса предложений в составе заявки, должны быть заполнены по всем пунктам.</w:t>
      </w:r>
    </w:p>
    <w:p w:rsidR="001B62D8" w:rsidRPr="00964D3A"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9</w:t>
      </w:r>
      <w:r w:rsidR="001B62D8" w:rsidRPr="00964D3A">
        <w:rPr>
          <w:rFonts w:ascii="Times New Roman" w:hAnsi="Times New Roman"/>
        </w:rPr>
        <w:t>. Представленные в составе заявки документы не возвращаются участнику запроса предложений.</w:t>
      </w:r>
    </w:p>
    <w:p w:rsidR="002575D5" w:rsidRPr="00964D3A" w:rsidRDefault="004A269A" w:rsidP="004A269A">
      <w:pPr>
        <w:spacing w:after="0" w:line="240" w:lineRule="auto"/>
        <w:ind w:firstLine="709"/>
        <w:jc w:val="both"/>
        <w:rPr>
          <w:rFonts w:ascii="Times New Roman" w:hAnsi="Times New Roman"/>
          <w:bCs/>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10 </w:t>
      </w:r>
      <w:r w:rsidRPr="00964D3A">
        <w:rPr>
          <w:rFonts w:ascii="Times New Roman" w:hAnsi="Times New Roman"/>
          <w:bCs/>
        </w:rPr>
        <w:t>П</w:t>
      </w:r>
      <w:r w:rsidR="002575D5" w:rsidRPr="00964D3A">
        <w:rPr>
          <w:rFonts w:ascii="Times New Roman" w:hAnsi="Times New Roman"/>
          <w:bCs/>
        </w:rPr>
        <w:t>ри наличии разночтений между суммой, указанной словами в заявке участника закупки, и суммой, указанной цифрами, преимущество имеет сумма, указанная словами</w:t>
      </w:r>
      <w:r w:rsidRPr="00964D3A">
        <w:rPr>
          <w:rFonts w:ascii="Times New Roman" w:hAnsi="Times New Roman"/>
          <w:bCs/>
        </w:rPr>
        <w:t>.</w:t>
      </w:r>
    </w:p>
    <w:p w:rsidR="001B62D8" w:rsidRDefault="004A269A" w:rsidP="004A269A">
      <w:pPr>
        <w:spacing w:after="0" w:line="240" w:lineRule="auto"/>
        <w:ind w:firstLine="709"/>
        <w:jc w:val="both"/>
        <w:rPr>
          <w:rFonts w:ascii="Times New Roman" w:hAnsi="Times New Roman"/>
          <w:bCs/>
        </w:rPr>
      </w:pPr>
      <w:r w:rsidRPr="00964D3A">
        <w:rPr>
          <w:rFonts w:ascii="Times New Roman" w:hAnsi="Times New Roman"/>
          <w:bCs/>
        </w:rPr>
        <w:t>3.</w:t>
      </w:r>
      <w:r w:rsidR="00BE4B02" w:rsidRPr="00964D3A">
        <w:rPr>
          <w:rFonts w:ascii="Times New Roman" w:hAnsi="Times New Roman"/>
          <w:bCs/>
        </w:rPr>
        <w:t>1.</w:t>
      </w:r>
      <w:r w:rsidRPr="00964D3A">
        <w:rPr>
          <w:rFonts w:ascii="Times New Roman" w:hAnsi="Times New Roman"/>
          <w:bCs/>
        </w:rPr>
        <w:t>11</w:t>
      </w:r>
      <w:r>
        <w:rPr>
          <w:rFonts w:ascii="Times New Roman" w:hAnsi="Times New Roman"/>
          <w:bCs/>
        </w:rPr>
        <w:t>П</w:t>
      </w:r>
      <w:r w:rsidR="002575D5" w:rsidRPr="002575D5">
        <w:rPr>
          <w:rFonts w:ascii="Times New Roman" w:hAnsi="Times New Roman"/>
          <w:bCs/>
        </w:rPr>
        <w:t>ри наличии разночтений между ценой, указанной в заявке</w:t>
      </w:r>
      <w:r w:rsidR="002575D5">
        <w:rPr>
          <w:rFonts w:ascii="Times New Roman" w:hAnsi="Times New Roman"/>
          <w:bCs/>
        </w:rPr>
        <w:t xml:space="preserve"> участника закупки</w:t>
      </w:r>
      <w:r w:rsidR="002575D5" w:rsidRPr="002575D5">
        <w:rPr>
          <w:rFonts w:ascii="Times New Roman" w:hAnsi="Times New Roman"/>
          <w:bCs/>
        </w:rPr>
        <w:t>, и ценой, получаемой путём суммирования итоговых сумм по каждой строке, преимущество имеет ит</w:t>
      </w:r>
      <w:r>
        <w:rPr>
          <w:rFonts w:ascii="Times New Roman" w:hAnsi="Times New Roman"/>
          <w:bCs/>
        </w:rPr>
        <w:t>оговая цена, указанная в заявке.</w:t>
      </w:r>
    </w:p>
    <w:p w:rsidR="00BD34C0" w:rsidRPr="007118E9" w:rsidRDefault="00BD34C0" w:rsidP="002575D5">
      <w:pPr>
        <w:spacing w:after="0"/>
        <w:ind w:left="709" w:hanging="709"/>
        <w:jc w:val="both"/>
        <w:rPr>
          <w:rFonts w:ascii="Times New Roman" w:hAnsi="Times New Roman"/>
          <w:bCs/>
          <w:sz w:val="16"/>
          <w:szCs w:val="16"/>
        </w:rPr>
      </w:pPr>
    </w:p>
    <w:p w:rsidR="00BD34C0" w:rsidRPr="00BD34C0" w:rsidRDefault="00BE4B02" w:rsidP="004A269A">
      <w:pPr>
        <w:spacing w:after="0" w:line="240" w:lineRule="auto"/>
        <w:ind w:firstLine="709"/>
        <w:jc w:val="both"/>
        <w:rPr>
          <w:rFonts w:ascii="Times New Roman" w:hAnsi="Times New Roman"/>
          <w:b/>
          <w:bCs/>
        </w:rPr>
      </w:pPr>
      <w:r>
        <w:rPr>
          <w:rFonts w:ascii="Times New Roman" w:hAnsi="Times New Roman"/>
          <w:b/>
          <w:bCs/>
        </w:rPr>
        <w:t>3.2</w:t>
      </w:r>
      <w:r w:rsidR="00BD34C0" w:rsidRPr="00BD34C0">
        <w:rPr>
          <w:rFonts w:ascii="Times New Roman" w:hAnsi="Times New Roman"/>
          <w:b/>
          <w:bCs/>
        </w:rPr>
        <w:t>. Порядок и срок отзыва заявок на участие в запросе предложений, порядок внесения изменений в такие заявки</w:t>
      </w:r>
    </w:p>
    <w:p w:rsidR="00BD34C0" w:rsidRPr="00D3421C" w:rsidRDefault="00BD34C0" w:rsidP="004A269A">
      <w:pPr>
        <w:spacing w:after="0" w:line="240" w:lineRule="auto"/>
        <w:ind w:firstLine="709"/>
        <w:jc w:val="both"/>
        <w:rPr>
          <w:rFonts w:ascii="Times New Roman" w:hAnsi="Times New Roman"/>
          <w:b/>
          <w:bCs/>
          <w:sz w:val="12"/>
          <w:szCs w:val="12"/>
        </w:rPr>
      </w:pP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.1. Участник закупки, подавший заявку на участие в запросе предложений, вправе ее изменить или отозвать в любое время до момента окончания подачи заявок.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.2. Изменение и (или) отзыв заявок после истечения срока подачи заявок на участие в запросе предложений, установленного документацией о проведении запроса предложений,  не допускается.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.3. Изменения в ранее представленную заявку вносятся по принципу полной замены: представляется вновь оформленная заявка, в уведомлении об изменении заявки указывается необходимость изъятия ранее представленной заявки и регистрации новой заявки, при этом датой подачи заявки считается дата регистрации вновь оформленной заявки у Заказчика.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.4. В случае отзыва заявки участник запроса предложения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наименование запроса предложений, регистрационный номер;</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регистрационный номер ранее представленного конверта;</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дата;</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время;</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способ подачи предложения на участие в запросе предложений;</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E30294" w:rsidRPr="00964D3A">
        <w:rPr>
          <w:rFonts w:ascii="Times New Roman" w:hAnsi="Times New Roman"/>
          <w:bCs/>
        </w:rPr>
        <w:t xml:space="preserve">.5 </w:t>
      </w:r>
      <w:r w:rsidR="00BD34C0" w:rsidRPr="00964D3A">
        <w:rPr>
          <w:rFonts w:ascii="Times New Roman" w:hAnsi="Times New Roman"/>
          <w:bCs/>
        </w:rPr>
        <w:t>Уведомление об отзыве заявки на участие в запросе предложений должно быть скреплено печатью и заверено подписью уполномоченного лица (для юридических лиц) и собственноручно подписано (для физического лица) с указанием даты отзыва данной заявки.</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Конверт возвращается участнику невскрытым.</w:t>
      </w:r>
    </w:p>
    <w:p w:rsidR="00BD34C0"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E30294" w:rsidRPr="00964D3A">
        <w:rPr>
          <w:rFonts w:ascii="Times New Roman" w:hAnsi="Times New Roman"/>
          <w:bCs/>
        </w:rPr>
        <w:t>.6</w:t>
      </w:r>
      <w:r w:rsidR="00D7125E">
        <w:rPr>
          <w:rFonts w:ascii="Times New Roman" w:hAnsi="Times New Roman"/>
          <w:bCs/>
        </w:rPr>
        <w:t xml:space="preserve"> </w:t>
      </w:r>
      <w:r w:rsidR="00BD34C0" w:rsidRPr="00BD34C0">
        <w:rPr>
          <w:rFonts w:ascii="Times New Roman" w:hAnsi="Times New Roman"/>
          <w:bCs/>
        </w:rPr>
        <w:t>Отзыв заявок на участие в запросе предложений регистрируются в «Журнале регистрации заявок на участие в запросе предложений».</w:t>
      </w:r>
    </w:p>
    <w:p w:rsidR="001E7871" w:rsidRPr="00E30294" w:rsidRDefault="001E7871" w:rsidP="002575D5">
      <w:pPr>
        <w:spacing w:after="0"/>
        <w:ind w:left="709" w:hanging="709"/>
        <w:jc w:val="both"/>
        <w:rPr>
          <w:rFonts w:ascii="Times New Roman" w:hAnsi="Times New Roman"/>
          <w:bCs/>
          <w:sz w:val="12"/>
          <w:szCs w:val="12"/>
        </w:rPr>
      </w:pPr>
    </w:p>
    <w:p w:rsidR="001E7871" w:rsidRDefault="00BE4B02" w:rsidP="00D414D5">
      <w:pPr>
        <w:spacing w:after="0" w:line="240" w:lineRule="auto"/>
        <w:ind w:firstLine="709"/>
        <w:jc w:val="both"/>
        <w:rPr>
          <w:rFonts w:ascii="Times New Roman" w:hAnsi="Times New Roman"/>
          <w:b/>
        </w:rPr>
      </w:pPr>
      <w:r>
        <w:rPr>
          <w:rFonts w:ascii="Times New Roman" w:hAnsi="Times New Roman"/>
          <w:b/>
        </w:rPr>
        <w:t>4</w:t>
      </w:r>
      <w:r w:rsidR="00D414D5">
        <w:rPr>
          <w:rFonts w:ascii="Times New Roman" w:hAnsi="Times New Roman"/>
          <w:b/>
        </w:rPr>
        <w:t xml:space="preserve">. </w:t>
      </w:r>
      <w:r w:rsidR="001E7871" w:rsidRPr="001E7871">
        <w:rPr>
          <w:rFonts w:ascii="Times New Roman" w:hAnsi="Times New Roman"/>
          <w:b/>
        </w:rPr>
        <w:t>Порядок вскрытия конвертов с заявками на участие в запросе предложений</w:t>
      </w:r>
    </w:p>
    <w:p w:rsidR="001E7871" w:rsidRPr="00964D3A"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.1. В день, во время и в месте, указанны</w:t>
      </w:r>
      <w:r w:rsidR="00D414D5" w:rsidRPr="00964D3A">
        <w:rPr>
          <w:rFonts w:ascii="Times New Roman" w:hAnsi="Times New Roman"/>
        </w:rPr>
        <w:t>х</w:t>
      </w:r>
      <w:r w:rsidR="001E7871" w:rsidRPr="00964D3A">
        <w:rPr>
          <w:rFonts w:ascii="Times New Roman" w:hAnsi="Times New Roman"/>
        </w:rPr>
        <w:t xml:space="preserve"> в извещении о проведении запроса предложений, а так же </w:t>
      </w:r>
      <w:r w:rsidRPr="00964D3A">
        <w:rPr>
          <w:rFonts w:ascii="Times New Roman" w:hAnsi="Times New Roman"/>
        </w:rPr>
        <w:t xml:space="preserve">в </w:t>
      </w:r>
      <w:r w:rsidR="00D414D5" w:rsidRPr="00964D3A">
        <w:rPr>
          <w:rFonts w:ascii="Times New Roman" w:hAnsi="Times New Roman"/>
        </w:rPr>
        <w:t>Раздел</w:t>
      </w:r>
      <w:r w:rsidRPr="00964D3A">
        <w:rPr>
          <w:rFonts w:ascii="Times New Roman" w:hAnsi="Times New Roman"/>
        </w:rPr>
        <w:t>е</w:t>
      </w:r>
      <w:r w:rsidR="00D7125E">
        <w:rPr>
          <w:rFonts w:ascii="Times New Roman" w:hAnsi="Times New Roman"/>
        </w:rPr>
        <w:t xml:space="preserve"> </w:t>
      </w:r>
      <w:r w:rsidR="00D414D5" w:rsidRPr="00964D3A">
        <w:rPr>
          <w:rFonts w:ascii="Times New Roman" w:hAnsi="Times New Roman"/>
          <w:lang w:val="en-US"/>
        </w:rPr>
        <w:t>II</w:t>
      </w:r>
      <w:r w:rsidR="00D414D5" w:rsidRPr="00964D3A">
        <w:rPr>
          <w:rFonts w:ascii="Times New Roman" w:hAnsi="Times New Roman"/>
        </w:rPr>
        <w:t xml:space="preserve"> «Информационная карта»</w:t>
      </w:r>
      <w:r w:rsidR="001E7871" w:rsidRPr="00964D3A">
        <w:rPr>
          <w:rFonts w:ascii="Times New Roman" w:hAnsi="Times New Roman"/>
        </w:rPr>
        <w:t xml:space="preserve">, </w:t>
      </w:r>
      <w:r w:rsidRPr="00964D3A">
        <w:rPr>
          <w:rFonts w:ascii="Times New Roman" w:hAnsi="Times New Roman"/>
        </w:rPr>
        <w:t>Единой к</w:t>
      </w:r>
      <w:r w:rsidR="001E7871" w:rsidRPr="00964D3A">
        <w:rPr>
          <w:rFonts w:ascii="Times New Roman" w:hAnsi="Times New Roman"/>
        </w:rPr>
        <w:t xml:space="preserve">омиссией вскрываются конверты с заявками на участие в запросе предложений, которые поступили Заказчику в установленные документацией о закупке сроки. </w:t>
      </w:r>
    </w:p>
    <w:p w:rsidR="001E7871" w:rsidRPr="00964D3A"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.2. В случае установления факта подачи одним участником запроса предложений двух и более заявок в отношении одного и того же лота при условии, что поданные ранее заявки таким участником не отозваны, все заявки участника запроса предложений, поданные в отношении данного лота, не рассматриваются и возвращаются участнику.</w:t>
      </w:r>
    </w:p>
    <w:p w:rsidR="001E7871" w:rsidRPr="001E7871" w:rsidRDefault="00BE4B02" w:rsidP="00D414D5">
      <w:pPr>
        <w:spacing w:after="0" w:line="240" w:lineRule="auto"/>
        <w:ind w:firstLine="709"/>
        <w:jc w:val="both"/>
        <w:rPr>
          <w:rFonts w:ascii="Times New Roman" w:hAnsi="Times New Roman"/>
        </w:rPr>
      </w:pPr>
      <w:r w:rsidRPr="00964D3A">
        <w:rPr>
          <w:rFonts w:ascii="Times New Roman" w:hAnsi="Times New Roman"/>
        </w:rPr>
        <w:lastRenderedPageBreak/>
        <w:t>4</w:t>
      </w:r>
      <w:r w:rsidR="001E7871" w:rsidRPr="00964D3A">
        <w:rPr>
          <w:rFonts w:ascii="Times New Roman" w:hAnsi="Times New Roman"/>
        </w:rPr>
        <w:t>.3. Во время</w:t>
      </w:r>
      <w:r w:rsidR="001E7871" w:rsidRPr="001E7871">
        <w:rPr>
          <w:rFonts w:ascii="Times New Roman" w:hAnsi="Times New Roman"/>
        </w:rPr>
        <w:t xml:space="preserve"> процедуры вскрытия конвертов с заявками </w:t>
      </w:r>
      <w:r>
        <w:rPr>
          <w:rFonts w:ascii="Times New Roman" w:hAnsi="Times New Roman"/>
        </w:rPr>
        <w:t>Единая к</w:t>
      </w:r>
      <w:r w:rsidR="001E7871" w:rsidRPr="001E7871">
        <w:rPr>
          <w:rFonts w:ascii="Times New Roman" w:hAnsi="Times New Roman"/>
        </w:rPr>
        <w:t>омиссия оглашает количество поданных заявок и наименование подавших их участников.</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w:t>
      </w:r>
      <w:r w:rsidR="00D3421C" w:rsidRPr="00964D3A">
        <w:rPr>
          <w:rFonts w:ascii="Times New Roman" w:hAnsi="Times New Roman"/>
        </w:rPr>
        <w:t xml:space="preserve">.4 </w:t>
      </w:r>
      <w:r w:rsidR="001E7871" w:rsidRPr="00964D3A">
        <w:rPr>
          <w:rFonts w:ascii="Times New Roman" w:hAnsi="Times New Roman"/>
        </w:rPr>
        <w:t xml:space="preserve">Во время процедуры вскрытия конвертов с заявками ведется протокол вскрытия конвертов с заявками, в котором отражается вся оглашенная информация. </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w:t>
      </w:r>
      <w:r w:rsidR="00D3421C" w:rsidRPr="00964D3A">
        <w:rPr>
          <w:rFonts w:ascii="Times New Roman" w:hAnsi="Times New Roman"/>
        </w:rPr>
        <w:t xml:space="preserve">.5 </w:t>
      </w:r>
      <w:r w:rsidR="001E7871" w:rsidRPr="00964D3A">
        <w:rPr>
          <w:rFonts w:ascii="Times New Roman" w:hAnsi="Times New Roman"/>
        </w:rPr>
        <w:t>В случае, если по окончании срока подачи заявок подана только одна заявка на участие в запросе предложений или не подано ни одной заявки, в указанный протокол вносится информация о признании запроса предложений несостоявшимся.</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4.6</w:t>
      </w:r>
      <w:r w:rsidR="001E7871" w:rsidRPr="00964D3A">
        <w:rPr>
          <w:rFonts w:ascii="Times New Roman" w:hAnsi="Times New Roman"/>
        </w:rPr>
        <w:t xml:space="preserve"> Протокол вскрытия конвертов с заявками подписывается всеми присутствующими на заседании членами </w:t>
      </w:r>
      <w:r w:rsidRPr="00964D3A">
        <w:rPr>
          <w:rFonts w:ascii="Times New Roman" w:hAnsi="Times New Roman"/>
        </w:rPr>
        <w:t>Единой к</w:t>
      </w:r>
      <w:r w:rsidR="001E7871" w:rsidRPr="00964D3A">
        <w:rPr>
          <w:rFonts w:ascii="Times New Roman" w:hAnsi="Times New Roman"/>
        </w:rPr>
        <w:t>омиссии.</w:t>
      </w:r>
    </w:p>
    <w:p w:rsidR="001E7871" w:rsidRDefault="00BE4B02" w:rsidP="00D3421C">
      <w:pPr>
        <w:spacing w:after="0" w:line="240" w:lineRule="auto"/>
        <w:ind w:firstLine="709"/>
        <w:jc w:val="both"/>
        <w:rPr>
          <w:rFonts w:ascii="Times New Roman" w:hAnsi="Times New Roman"/>
        </w:rPr>
      </w:pPr>
      <w:r w:rsidRPr="00964D3A">
        <w:rPr>
          <w:rFonts w:ascii="Times New Roman" w:hAnsi="Times New Roman"/>
        </w:rPr>
        <w:t>4.7</w:t>
      </w:r>
      <w:r w:rsidR="00D7125E">
        <w:rPr>
          <w:rFonts w:ascii="Times New Roman" w:hAnsi="Times New Roman"/>
        </w:rPr>
        <w:t xml:space="preserve"> </w:t>
      </w:r>
      <w:r w:rsidR="001E7871" w:rsidRPr="00964D3A">
        <w:rPr>
          <w:rFonts w:ascii="Times New Roman" w:hAnsi="Times New Roman"/>
        </w:rPr>
        <w:t>Ук</w:t>
      </w:r>
      <w:r w:rsidR="001E7871" w:rsidRPr="001E7871">
        <w:rPr>
          <w:rFonts w:ascii="Times New Roman" w:hAnsi="Times New Roman"/>
        </w:rPr>
        <w:t xml:space="preserve">азанный протокол размещается Заказчиком не позднее чем через 3 дня со дня подписания в единой информационной системе:  </w:t>
      </w:r>
      <w:hyperlink r:id="rId11" w:history="1">
        <w:r w:rsidR="001E7871" w:rsidRPr="001E7871">
          <w:rPr>
            <w:rStyle w:val="af"/>
            <w:rFonts w:ascii="Times New Roman" w:hAnsi="Times New Roman"/>
          </w:rPr>
          <w:t>www.zakupki.gov.ru</w:t>
        </w:r>
      </w:hyperlink>
      <w:r w:rsidR="001E7871" w:rsidRPr="001E7871">
        <w:rPr>
          <w:rFonts w:ascii="Times New Roman" w:hAnsi="Times New Roman"/>
        </w:rPr>
        <w:t xml:space="preserve">  и на официальном сайте МУП «Водоканал»: </w:t>
      </w:r>
      <w:hyperlink r:id="rId12" w:history="1">
        <w:r w:rsidR="001E7871" w:rsidRPr="001E7871">
          <w:rPr>
            <w:rStyle w:val="af"/>
            <w:rFonts w:ascii="Times New Roman" w:hAnsi="Times New Roman"/>
          </w:rPr>
          <w:t>www.vodokanal-yola.ru</w:t>
        </w:r>
      </w:hyperlink>
      <w:r w:rsidR="001E7871" w:rsidRPr="001E7871">
        <w:rPr>
          <w:rFonts w:ascii="Times New Roman" w:hAnsi="Times New Roman"/>
        </w:rPr>
        <w:t>.</w:t>
      </w:r>
    </w:p>
    <w:p w:rsidR="001B62D8" w:rsidRPr="007118E9" w:rsidRDefault="001B62D8" w:rsidP="00D7125E">
      <w:pPr>
        <w:spacing w:after="0" w:line="240" w:lineRule="auto"/>
        <w:ind w:left="709" w:hanging="709"/>
        <w:jc w:val="both"/>
        <w:rPr>
          <w:rFonts w:ascii="Times New Roman" w:hAnsi="Times New Roman"/>
          <w:sz w:val="16"/>
          <w:szCs w:val="16"/>
        </w:rPr>
      </w:pPr>
    </w:p>
    <w:p w:rsidR="0013314E" w:rsidRPr="00EB582A" w:rsidRDefault="007118E9" w:rsidP="0096016B">
      <w:pPr>
        <w:spacing w:after="0" w:line="240" w:lineRule="auto"/>
        <w:ind w:firstLine="709"/>
        <w:jc w:val="both"/>
        <w:rPr>
          <w:rFonts w:ascii="Times New Roman" w:hAnsi="Times New Roman"/>
          <w:b/>
        </w:rPr>
      </w:pPr>
      <w:r>
        <w:rPr>
          <w:rFonts w:ascii="Times New Roman" w:hAnsi="Times New Roman"/>
          <w:b/>
        </w:rPr>
        <w:t>5</w:t>
      </w:r>
      <w:r w:rsidR="0096016B">
        <w:rPr>
          <w:rFonts w:ascii="Times New Roman" w:hAnsi="Times New Roman"/>
          <w:b/>
        </w:rPr>
        <w:t>.</w:t>
      </w:r>
      <w:r w:rsidR="0013314E" w:rsidRPr="00EB582A">
        <w:rPr>
          <w:rFonts w:ascii="Times New Roman" w:hAnsi="Times New Roman"/>
          <w:b/>
        </w:rPr>
        <w:tab/>
        <w:t xml:space="preserve">Рассмотрение поступивших на процедуру </w:t>
      </w:r>
      <w:r w:rsidR="001B62D8">
        <w:rPr>
          <w:rFonts w:ascii="Times New Roman" w:hAnsi="Times New Roman"/>
          <w:b/>
        </w:rPr>
        <w:t>заявок на участие в запросе предложений</w:t>
      </w:r>
    </w:p>
    <w:p w:rsidR="001E7871"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244E4F" w:rsidRPr="00964D3A">
        <w:rPr>
          <w:rFonts w:ascii="Times New Roman" w:hAnsi="Times New Roman"/>
        </w:rPr>
        <w:t xml:space="preserve">.1 </w:t>
      </w:r>
      <w:r w:rsidR="00D7125E">
        <w:rPr>
          <w:rFonts w:ascii="Times New Roman" w:hAnsi="Times New Roman"/>
        </w:rPr>
        <w:t>Единая к</w:t>
      </w:r>
      <w:r w:rsidR="001E7871" w:rsidRPr="00964D3A">
        <w:rPr>
          <w:rFonts w:ascii="Times New Roman" w:hAnsi="Times New Roman"/>
        </w:rPr>
        <w:t xml:space="preserve">омиссия рассматривает заявки, поданные для участия в запросе предложений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1E7871" w:rsidP="0096016B">
      <w:pPr>
        <w:spacing w:after="0" w:line="240" w:lineRule="auto"/>
        <w:ind w:firstLine="709"/>
        <w:jc w:val="both"/>
        <w:rPr>
          <w:rFonts w:ascii="Times New Roman" w:hAnsi="Times New Roman"/>
        </w:rPr>
      </w:pPr>
      <w:r w:rsidRPr="00964D3A">
        <w:rPr>
          <w:rFonts w:ascii="Times New Roman" w:hAnsi="Times New Roman"/>
        </w:rPr>
        <w:t xml:space="preserve">Место, дата и время рассмотрения предложений участников закупки указаны в </w:t>
      </w:r>
      <w:r w:rsidR="0096016B" w:rsidRPr="00964D3A">
        <w:rPr>
          <w:rFonts w:ascii="Times New Roman" w:hAnsi="Times New Roman"/>
        </w:rPr>
        <w:t>Раздел</w:t>
      </w:r>
      <w:r w:rsidR="00BE4B02" w:rsidRPr="00964D3A">
        <w:rPr>
          <w:rFonts w:ascii="Times New Roman" w:hAnsi="Times New Roman"/>
        </w:rPr>
        <w:t>е</w:t>
      </w:r>
      <w:r w:rsidR="00D7125E">
        <w:rPr>
          <w:rFonts w:ascii="Times New Roman" w:hAnsi="Times New Roman"/>
        </w:rPr>
        <w:t xml:space="preserve"> </w:t>
      </w:r>
      <w:r w:rsidR="0096016B" w:rsidRPr="00964D3A">
        <w:rPr>
          <w:rFonts w:ascii="Times New Roman" w:hAnsi="Times New Roman"/>
          <w:lang w:val="en-US"/>
        </w:rPr>
        <w:t>II</w:t>
      </w:r>
      <w:r w:rsidR="0096016B" w:rsidRPr="00964D3A">
        <w:rPr>
          <w:rFonts w:ascii="Times New Roman" w:hAnsi="Times New Roman"/>
        </w:rPr>
        <w:t xml:space="preserve"> «Информационная карта»</w:t>
      </w:r>
      <w:r w:rsidRPr="00964D3A">
        <w:rPr>
          <w:rFonts w:ascii="Times New Roman" w:hAnsi="Times New Roman"/>
        </w:rPr>
        <w:t xml:space="preserve">. В результате рассмотрения заявок </w:t>
      </w:r>
      <w:r w:rsidR="00BE4B02" w:rsidRPr="00964D3A">
        <w:rPr>
          <w:rFonts w:ascii="Times New Roman" w:hAnsi="Times New Roman"/>
        </w:rPr>
        <w:t>Единой к</w:t>
      </w:r>
      <w:r w:rsidRPr="00964D3A">
        <w:rPr>
          <w:rFonts w:ascii="Times New Roman" w:hAnsi="Times New Roman"/>
        </w:rPr>
        <w:t>омиссией принимается решение о допуске к участию в запросе предложений участника закупки или об отказе в допуске.</w:t>
      </w:r>
    </w:p>
    <w:p w:rsidR="0013314E"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13314E" w:rsidRPr="00964D3A">
        <w:rPr>
          <w:rFonts w:ascii="Times New Roman" w:hAnsi="Times New Roman"/>
        </w:rPr>
        <w:tab/>
      </w:r>
      <w:r w:rsidR="0096016B" w:rsidRPr="00964D3A">
        <w:rPr>
          <w:rFonts w:ascii="Times New Roman" w:hAnsi="Times New Roman"/>
        </w:rPr>
        <w:t>Оценка заявок</w:t>
      </w:r>
    </w:p>
    <w:p w:rsidR="0013314E"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13314E" w:rsidRPr="00964D3A">
        <w:rPr>
          <w:rFonts w:ascii="Times New Roman" w:hAnsi="Times New Roman"/>
        </w:rPr>
        <w:t>.1</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244E4F" w:rsidRPr="00964D3A">
        <w:rPr>
          <w:rFonts w:ascii="Times New Roman" w:hAnsi="Times New Roman"/>
        </w:rPr>
        <w:t>Единой 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.2</w:t>
      </w:r>
      <w:r w:rsidR="00D7125E">
        <w:rPr>
          <w:rFonts w:ascii="Times New Roman" w:hAnsi="Times New Roman"/>
        </w:rPr>
        <w:t xml:space="preserve"> </w:t>
      </w:r>
      <w:r w:rsidR="00244E4F" w:rsidRPr="00964D3A">
        <w:rPr>
          <w:rFonts w:ascii="Times New Roman" w:hAnsi="Times New Roman"/>
        </w:rPr>
        <w:t>Единая 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Срок оценки таких заявок не может превышать десяти дней с момента окончания срока подачи заявок. При необходимости к рассмотрению и оценке заявок привлекается заинтересованное структурное подразделение Заказчика. </w:t>
      </w:r>
    </w:p>
    <w:p w:rsidR="00F649A8"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.3</w:t>
      </w:r>
      <w:r w:rsidR="00F649A8" w:rsidRPr="00964D3A">
        <w:rPr>
          <w:rFonts w:ascii="Times New Roman" w:hAnsi="Times New Roman"/>
        </w:rPr>
        <w:t xml:space="preserve"> Оценка заявок осуществляются </w:t>
      </w:r>
      <w:r w:rsidR="00244E4F" w:rsidRPr="00964D3A">
        <w:rPr>
          <w:rFonts w:ascii="Times New Roman" w:hAnsi="Times New Roman"/>
        </w:rPr>
        <w:t>Единой 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сто процентов. </w:t>
      </w:r>
    </w:p>
    <w:p w:rsidR="00F649A8" w:rsidRPr="00F649A8"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.4</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244E4F">
        <w:rPr>
          <w:rFonts w:ascii="Times New Roman" w:hAnsi="Times New Roman"/>
        </w:rPr>
        <w:t>Единая 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Pr="00F649A8" w:rsidRDefault="00CD139A" w:rsidP="00CD139A">
      <w:pPr>
        <w:spacing w:after="0" w:line="240" w:lineRule="auto"/>
        <w:ind w:firstLine="720"/>
        <w:jc w:val="both"/>
        <w:rPr>
          <w:rFonts w:ascii="Times New Roman" w:hAnsi="Times New Roman"/>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F649A8" w:rsidRP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P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4"/>
        <w:gridCol w:w="5410"/>
      </w:tblGrid>
      <w:tr w:rsidR="00F649A8" w:rsidRPr="00CD139A" w:rsidTr="007A07C2">
        <w:tc>
          <w:tcPr>
            <w:tcW w:w="10314" w:type="dxa"/>
            <w:gridSpan w:val="2"/>
            <w:shd w:val="clear" w:color="auto" w:fill="auto"/>
          </w:tcPr>
          <w:p w:rsidR="00F649A8" w:rsidRPr="00CD139A" w:rsidRDefault="00F649A8" w:rsidP="00F649A8">
            <w:pPr>
              <w:spacing w:after="0"/>
              <w:ind w:left="708" w:firstLine="1"/>
              <w:jc w:val="both"/>
              <w:rPr>
                <w:rFonts w:ascii="Times New Roman" w:hAnsi="Times New Roman"/>
                <w:highlight w:val="yellow"/>
                <w:u w:val="single"/>
              </w:rPr>
            </w:pPr>
            <w:r w:rsidRPr="00B5669B">
              <w:rPr>
                <w:rFonts w:ascii="Times New Roman" w:hAnsi="Times New Roman"/>
              </w:rPr>
              <w:t>Совокупная значимость критериев – 100 %</w:t>
            </w:r>
          </w:p>
        </w:tc>
      </w:tr>
      <w:tr w:rsidR="00F649A8" w:rsidRPr="00CD139A" w:rsidTr="007A07C2">
        <w:tc>
          <w:tcPr>
            <w:tcW w:w="4904" w:type="dxa"/>
            <w:shd w:val="clear" w:color="auto" w:fill="auto"/>
          </w:tcPr>
          <w:p w:rsidR="00F649A8" w:rsidRDefault="00F649A8" w:rsidP="007A07C2">
            <w:pPr>
              <w:spacing w:after="0"/>
              <w:jc w:val="both"/>
              <w:rPr>
                <w:rFonts w:ascii="Times New Roman" w:hAnsi="Times New Roman"/>
              </w:rPr>
            </w:pPr>
            <w:r w:rsidRPr="00B5669B">
              <w:rPr>
                <w:rFonts w:ascii="Times New Roman" w:hAnsi="Times New Roman"/>
              </w:rPr>
              <w:t xml:space="preserve">Значимость критерия «цена </w:t>
            </w:r>
            <w:r w:rsidR="00244E4F">
              <w:rPr>
                <w:rFonts w:ascii="Times New Roman" w:hAnsi="Times New Roman"/>
              </w:rPr>
              <w:t>договора</w:t>
            </w:r>
            <w:r w:rsidRPr="00B5669B">
              <w:rPr>
                <w:rFonts w:ascii="Times New Roman" w:hAnsi="Times New Roman"/>
              </w:rPr>
              <w:t>»</w:t>
            </w:r>
            <w:r w:rsidR="007A07C2">
              <w:rPr>
                <w:rFonts w:ascii="Times New Roman" w:hAnsi="Times New Roman"/>
              </w:rPr>
              <w:t xml:space="preserve"> - 40%;</w:t>
            </w:r>
          </w:p>
          <w:p w:rsidR="00244E4F" w:rsidRDefault="00244E4F" w:rsidP="007A07C2">
            <w:pPr>
              <w:spacing w:after="0"/>
              <w:jc w:val="both"/>
              <w:rPr>
                <w:rFonts w:ascii="Times New Roman" w:hAnsi="Times New Roman"/>
              </w:rPr>
            </w:pPr>
          </w:p>
          <w:p w:rsidR="007A07C2" w:rsidRPr="00B5669B" w:rsidRDefault="007A07C2" w:rsidP="007A07C2">
            <w:pPr>
              <w:spacing w:after="0"/>
              <w:jc w:val="both"/>
              <w:rPr>
                <w:rFonts w:ascii="Times New Roman" w:hAnsi="Times New Roman"/>
                <w:u w:val="single"/>
              </w:rPr>
            </w:pPr>
            <w:r>
              <w:rPr>
                <w:rFonts w:ascii="Times New Roman" w:hAnsi="Times New Roman"/>
              </w:rPr>
              <w:t>Коэффициент значимости критерия</w:t>
            </w:r>
            <w:r w:rsidR="00244E4F">
              <w:rPr>
                <w:rFonts w:ascii="Times New Roman" w:hAnsi="Times New Roman"/>
              </w:rPr>
              <w:t xml:space="preserve"> оценки</w:t>
            </w:r>
            <w:r>
              <w:rPr>
                <w:rFonts w:ascii="Times New Roman" w:hAnsi="Times New Roman"/>
              </w:rPr>
              <w:t xml:space="preserve"> – 0,4</w:t>
            </w:r>
          </w:p>
        </w:tc>
        <w:tc>
          <w:tcPr>
            <w:tcW w:w="5410" w:type="dxa"/>
            <w:shd w:val="clear" w:color="auto" w:fill="auto"/>
          </w:tcPr>
          <w:p w:rsidR="00F649A8" w:rsidRDefault="00F649A8" w:rsidP="007A07C2">
            <w:pPr>
              <w:spacing w:after="0"/>
              <w:jc w:val="both"/>
              <w:rPr>
                <w:rFonts w:ascii="Times New Roman" w:hAnsi="Times New Roman"/>
              </w:rPr>
            </w:pPr>
            <w:r w:rsidRPr="00B5669B">
              <w:rPr>
                <w:rFonts w:ascii="Times New Roman" w:hAnsi="Times New Roman"/>
              </w:rPr>
              <w:t>Значимость критерия «квалификация участника</w:t>
            </w:r>
            <w:r w:rsidR="00D7125E">
              <w:rPr>
                <w:rFonts w:ascii="Times New Roman" w:hAnsi="Times New Roman"/>
              </w:rPr>
              <w:t xml:space="preserve"> </w:t>
            </w:r>
            <w:r w:rsidR="00244E4F">
              <w:rPr>
                <w:rFonts w:ascii="Times New Roman" w:hAnsi="Times New Roman"/>
              </w:rPr>
              <w:t>закупки</w:t>
            </w:r>
            <w:r w:rsidRPr="00B5669B">
              <w:rPr>
                <w:rFonts w:ascii="Times New Roman" w:hAnsi="Times New Roman"/>
              </w:rPr>
              <w:t>»</w:t>
            </w:r>
            <w:r w:rsidR="007A07C2">
              <w:rPr>
                <w:rFonts w:ascii="Times New Roman" w:hAnsi="Times New Roman"/>
              </w:rPr>
              <w:t>-60%;</w:t>
            </w:r>
          </w:p>
          <w:p w:rsidR="007A07C2" w:rsidRPr="00B5669B" w:rsidRDefault="007A07C2" w:rsidP="007A07C2">
            <w:pPr>
              <w:spacing w:after="0"/>
              <w:jc w:val="both"/>
              <w:rPr>
                <w:rFonts w:ascii="Times New Roman" w:hAnsi="Times New Roman"/>
                <w:u w:val="single"/>
              </w:rPr>
            </w:pPr>
            <w:r>
              <w:rPr>
                <w:rFonts w:ascii="Times New Roman" w:hAnsi="Times New Roman"/>
              </w:rPr>
              <w:t xml:space="preserve">Коэффициент значимости критерия </w:t>
            </w:r>
            <w:r w:rsidR="00244E4F">
              <w:rPr>
                <w:rFonts w:ascii="Times New Roman" w:hAnsi="Times New Roman"/>
              </w:rPr>
              <w:t>оценки</w:t>
            </w:r>
            <w:r>
              <w:rPr>
                <w:rFonts w:ascii="Times New Roman" w:hAnsi="Times New Roman"/>
              </w:rPr>
              <w:t>– 0,6</w:t>
            </w:r>
          </w:p>
        </w:tc>
      </w:tr>
    </w:tbl>
    <w:p w:rsidR="00F649A8" w:rsidRPr="00F649A8" w:rsidRDefault="00F649A8" w:rsidP="00F649A8">
      <w:pPr>
        <w:spacing w:after="0"/>
        <w:ind w:left="708" w:firstLine="1"/>
        <w:jc w:val="both"/>
        <w:rPr>
          <w:rFonts w:ascii="Times New Roman" w:hAnsi="Times New Roman"/>
          <w:u w:val="single"/>
        </w:rPr>
      </w:pPr>
    </w:p>
    <w:p w:rsidR="00F649A8" w:rsidRPr="00F649A8" w:rsidRDefault="007118E9" w:rsidP="00F649A8">
      <w:pPr>
        <w:spacing w:after="0"/>
        <w:ind w:left="708" w:firstLine="1"/>
        <w:jc w:val="both"/>
        <w:rPr>
          <w:rFonts w:ascii="Times New Roman" w:hAnsi="Times New Roman"/>
          <w:b/>
          <w:i/>
          <w:u w:val="single"/>
        </w:rPr>
      </w:pPr>
      <w:r>
        <w:rPr>
          <w:rFonts w:ascii="Times New Roman" w:hAnsi="Times New Roman"/>
          <w:b/>
          <w:i/>
          <w:u w:val="single"/>
        </w:rPr>
        <w:t>5</w:t>
      </w:r>
      <w:r w:rsidR="00CD139A">
        <w:rPr>
          <w:rFonts w:ascii="Times New Roman" w:hAnsi="Times New Roman"/>
          <w:b/>
          <w:i/>
          <w:u w:val="single"/>
        </w:rPr>
        <w:t>.</w:t>
      </w:r>
      <w:r w:rsidR="00244E4F">
        <w:rPr>
          <w:rFonts w:ascii="Times New Roman" w:hAnsi="Times New Roman"/>
          <w:b/>
          <w:i/>
          <w:u w:val="single"/>
        </w:rPr>
        <w:t>2.4.1</w:t>
      </w:r>
      <w:r w:rsidR="00D7125E">
        <w:rPr>
          <w:rFonts w:ascii="Times New Roman" w:hAnsi="Times New Roman"/>
          <w:b/>
          <w:i/>
          <w:u w:val="single"/>
        </w:rPr>
        <w:t xml:space="preserve"> </w:t>
      </w:r>
      <w:r w:rsidR="00F649A8" w:rsidRPr="00F649A8">
        <w:rPr>
          <w:rFonts w:ascii="Times New Roman" w:hAnsi="Times New Roman"/>
          <w:b/>
          <w:i/>
          <w:u w:val="single"/>
        </w:rPr>
        <w:t xml:space="preserve">Порядок оценки заявок по критерию «цена </w:t>
      </w:r>
      <w:r w:rsidR="00244E4F">
        <w:rPr>
          <w:rFonts w:ascii="Times New Roman" w:hAnsi="Times New Roman"/>
          <w:b/>
          <w:i/>
          <w:u w:val="single"/>
        </w:rPr>
        <w:t>договора</w:t>
      </w:r>
      <w:r w:rsidR="00F649A8" w:rsidRPr="00F649A8">
        <w:rPr>
          <w:rFonts w:ascii="Times New Roman" w:hAnsi="Times New Roman"/>
          <w:b/>
          <w:i/>
          <w:u w:val="single"/>
        </w:rPr>
        <w:t>»</w:t>
      </w:r>
    </w:p>
    <w:p w:rsidR="00F649A8" w:rsidRPr="00A5567C" w:rsidRDefault="007A07C2" w:rsidP="00F649A8">
      <w:pPr>
        <w:spacing w:after="0"/>
        <w:ind w:left="708" w:firstLine="1"/>
        <w:jc w:val="both"/>
        <w:rPr>
          <w:rFonts w:ascii="Times New Roman" w:hAnsi="Times New Roman"/>
        </w:rPr>
      </w:pPr>
      <w:r w:rsidRPr="00A5567C">
        <w:rPr>
          <w:rFonts w:ascii="Times New Roman" w:hAnsi="Times New Roman"/>
        </w:rPr>
        <w:t>Максимальное количество баллов по критерию – 100.</w:t>
      </w:r>
    </w:p>
    <w:p w:rsidR="007A07C2" w:rsidRPr="00A5567C" w:rsidRDefault="00A109A7" w:rsidP="007A07C2">
      <w:pPr>
        <w:suppressAutoHyphens/>
        <w:spacing w:after="0"/>
        <w:ind w:firstLine="709"/>
        <w:jc w:val="both"/>
        <w:rPr>
          <w:rFonts w:ascii="Times New Roman" w:eastAsia="Times New Roman" w:hAnsi="Times New Roman"/>
          <w:lang w:eastAsia="zh-CN"/>
        </w:rPr>
      </w:pPr>
      <w:r w:rsidRPr="00A5567C">
        <w:rPr>
          <w:rFonts w:ascii="Times New Roman" w:eastAsia="Times New Roman" w:hAnsi="Times New Roman"/>
          <w:kern w:val="1"/>
          <w:lang w:eastAsia="zh-CN"/>
        </w:rPr>
        <w:t>а</w:t>
      </w:r>
      <w:r w:rsidR="007A07C2" w:rsidRPr="00A5567C">
        <w:rPr>
          <w:rFonts w:ascii="Times New Roman" w:eastAsia="Times New Roman" w:hAnsi="Times New Roman"/>
          <w:kern w:val="1"/>
          <w:lang w:eastAsia="zh-CN"/>
        </w:rPr>
        <w:t>) в случае если Цmin&gt; 0,</w:t>
      </w:r>
    </w:p>
    <w:p w:rsidR="007A07C2" w:rsidRPr="007A07C2" w:rsidRDefault="007A07C2" w:rsidP="007A07C2">
      <w:pPr>
        <w:suppressAutoHyphens/>
        <w:spacing w:after="0"/>
        <w:jc w:val="both"/>
        <w:rPr>
          <w:rFonts w:ascii="Times New Roman" w:eastAsia="Times New Roman" w:hAnsi="Times New Roman"/>
          <w:kern w:val="1"/>
          <w:sz w:val="24"/>
          <w:szCs w:val="24"/>
          <w:lang w:eastAsia="zh-CN"/>
        </w:rPr>
      </w:pPr>
      <w:r>
        <w:rPr>
          <w:rFonts w:ascii="Times New Roman" w:eastAsia="Times New Roman" w:hAnsi="Times New Roman"/>
          <w:noProof/>
          <w:kern w:val="1"/>
          <w:sz w:val="24"/>
          <w:szCs w:val="24"/>
          <w:lang w:eastAsia="ru-RU"/>
        </w:rPr>
        <w:drawing>
          <wp:inline distT="0" distB="0" distL="0" distR="0">
            <wp:extent cx="1371600" cy="619125"/>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1371600" cy="619125"/>
                    </a:xfrm>
                    <a:prstGeom prst="rect">
                      <a:avLst/>
                    </a:prstGeom>
                    <a:solidFill>
                      <a:srgbClr val="FFFFFF"/>
                    </a:solidFill>
                    <a:ln w="9525">
                      <a:noFill/>
                      <a:miter lim="800000"/>
                      <a:headEnd/>
                      <a:tailEnd/>
                    </a:ln>
                  </pic:spPr>
                </pic:pic>
              </a:graphicData>
            </a:graphic>
          </wp:inline>
        </w:drawing>
      </w:r>
    </w:p>
    <w:p w:rsidR="007A07C2" w:rsidRPr="00A5567C" w:rsidRDefault="00A109A7" w:rsidP="007A07C2">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lastRenderedPageBreak/>
        <w:t>г</w:t>
      </w:r>
      <w:r w:rsidR="007A07C2" w:rsidRPr="00A5567C">
        <w:rPr>
          <w:rFonts w:ascii="Times New Roman" w:eastAsia="Times New Roman" w:hAnsi="Times New Roman"/>
          <w:kern w:val="1"/>
          <w:lang w:eastAsia="zh-CN"/>
        </w:rPr>
        <w:t>де:</w:t>
      </w:r>
    </w:p>
    <w:p w:rsidR="007A07C2" w:rsidRPr="00A5567C" w:rsidRDefault="007A07C2" w:rsidP="007A07C2">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Цi – предложение участника закупки, заявка которого оценивается;</w:t>
      </w:r>
    </w:p>
    <w:p w:rsidR="007A07C2" w:rsidRPr="00A5567C" w:rsidRDefault="007A07C2" w:rsidP="007A07C2">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Цmin – минимальное предложение из предложений по критерию оценки, сделанных участниками закупки;</w:t>
      </w:r>
    </w:p>
    <w:p w:rsidR="00A109A7" w:rsidRPr="00A5567C" w:rsidRDefault="00A109A7" w:rsidP="007A07C2">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ЦБ</w:t>
      </w:r>
      <w:r w:rsidRPr="00A5567C">
        <w:rPr>
          <w:rFonts w:ascii="Times New Roman" w:eastAsia="Times New Roman" w:hAnsi="Times New Roman"/>
          <w:kern w:val="1"/>
          <w:vertAlign w:val="subscript"/>
          <w:lang w:val="en-US" w:eastAsia="zh-CN"/>
        </w:rPr>
        <w:t>i</w:t>
      </w:r>
      <w:r w:rsidRPr="00A5567C">
        <w:rPr>
          <w:rFonts w:ascii="Times New Roman" w:eastAsia="Times New Roman" w:hAnsi="Times New Roman"/>
          <w:kern w:val="1"/>
          <w:lang w:eastAsia="zh-CN"/>
        </w:rPr>
        <w:t xml:space="preserve">– количество баллов, присуждаемых </w:t>
      </w:r>
      <w:r w:rsidRPr="00A5567C">
        <w:rPr>
          <w:rFonts w:ascii="Times New Roman" w:eastAsia="Times New Roman" w:hAnsi="Times New Roman"/>
          <w:kern w:val="1"/>
          <w:lang w:val="en-US" w:eastAsia="zh-CN"/>
        </w:rPr>
        <w:t>i</w:t>
      </w:r>
      <w:r w:rsidRPr="00A5567C">
        <w:rPr>
          <w:rFonts w:ascii="Times New Roman" w:eastAsia="Times New Roman" w:hAnsi="Times New Roman"/>
          <w:kern w:val="1"/>
          <w:lang w:eastAsia="zh-CN"/>
        </w:rPr>
        <w:t>-ой заявке по критерию «цена предложения»</w:t>
      </w:r>
    </w:p>
    <w:p w:rsidR="007A07C2" w:rsidRPr="007A07C2" w:rsidRDefault="00A109A7" w:rsidP="007A07C2">
      <w:pPr>
        <w:suppressAutoHyphens/>
        <w:spacing w:after="0"/>
        <w:ind w:firstLine="709"/>
        <w:jc w:val="both"/>
        <w:rPr>
          <w:rFonts w:ascii="Times New Roman" w:eastAsia="Times New Roman" w:hAnsi="Times New Roman"/>
          <w:sz w:val="24"/>
          <w:szCs w:val="24"/>
          <w:lang w:eastAsia="zh-CN"/>
        </w:rPr>
      </w:pPr>
      <w:r w:rsidRPr="00A5567C">
        <w:rPr>
          <w:rFonts w:ascii="Times New Roman" w:eastAsia="Times New Roman" w:hAnsi="Times New Roman"/>
          <w:kern w:val="1"/>
          <w:lang w:eastAsia="zh-CN"/>
        </w:rPr>
        <w:t>б</w:t>
      </w:r>
      <w:r w:rsidR="007A07C2" w:rsidRPr="00A5567C">
        <w:rPr>
          <w:rFonts w:ascii="Times New Roman" w:eastAsia="Times New Roman" w:hAnsi="Times New Roman"/>
          <w:kern w:val="1"/>
          <w:lang w:eastAsia="zh-CN"/>
        </w:rPr>
        <w:t>) в случае если Цmin ≤ 0,</w:t>
      </w:r>
    </w:p>
    <w:p w:rsidR="007A07C2" w:rsidRPr="007A07C2" w:rsidRDefault="007A07C2" w:rsidP="007A07C2">
      <w:pPr>
        <w:suppressAutoHyphens/>
        <w:spacing w:after="0"/>
        <w:jc w:val="both"/>
        <w:rPr>
          <w:rFonts w:ascii="Times New Roman" w:eastAsia="Times New Roman" w:hAnsi="Times New Roman"/>
          <w:kern w:val="1"/>
          <w:sz w:val="24"/>
          <w:szCs w:val="24"/>
          <w:lang w:eastAsia="zh-CN"/>
        </w:rPr>
      </w:pPr>
      <w:r>
        <w:rPr>
          <w:rFonts w:ascii="Times New Roman" w:eastAsia="Times New Roman" w:hAnsi="Times New Roman"/>
          <w:noProof/>
          <w:kern w:val="1"/>
          <w:sz w:val="24"/>
          <w:szCs w:val="24"/>
          <w:lang w:eastAsia="ru-RU"/>
        </w:rPr>
        <w:drawing>
          <wp:inline distT="0" distB="0" distL="0" distR="0">
            <wp:extent cx="1485900" cy="62865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485900" cy="628650"/>
                    </a:xfrm>
                    <a:prstGeom prst="rect">
                      <a:avLst/>
                    </a:prstGeom>
                    <a:solidFill>
                      <a:srgbClr val="FFFFFF"/>
                    </a:solidFill>
                    <a:ln w="9525">
                      <a:noFill/>
                      <a:miter lim="800000"/>
                      <a:headEnd/>
                      <a:tailEnd/>
                    </a:ln>
                  </pic:spPr>
                </pic:pic>
              </a:graphicData>
            </a:graphic>
          </wp:inline>
        </w:drawing>
      </w:r>
    </w:p>
    <w:p w:rsidR="007A07C2" w:rsidRPr="007A07C2" w:rsidRDefault="00A109A7" w:rsidP="007A07C2">
      <w:pPr>
        <w:suppressAutoHyphens/>
        <w:spacing w:after="0"/>
        <w:jc w:val="both"/>
        <w:rPr>
          <w:rFonts w:ascii="Times New Roman" w:eastAsia="Times New Roman" w:hAnsi="Times New Roman"/>
          <w:kern w:val="1"/>
          <w:sz w:val="24"/>
          <w:szCs w:val="24"/>
          <w:lang w:eastAsia="zh-CN"/>
        </w:rPr>
      </w:pPr>
      <w:r>
        <w:rPr>
          <w:rFonts w:ascii="Times New Roman" w:eastAsia="Times New Roman" w:hAnsi="Times New Roman"/>
          <w:kern w:val="1"/>
          <w:sz w:val="24"/>
          <w:szCs w:val="24"/>
          <w:lang w:eastAsia="zh-CN"/>
        </w:rPr>
        <w:t>г</w:t>
      </w:r>
      <w:r w:rsidR="007A07C2" w:rsidRPr="007A07C2">
        <w:rPr>
          <w:rFonts w:ascii="Times New Roman" w:eastAsia="Times New Roman" w:hAnsi="Times New Roman"/>
          <w:kern w:val="1"/>
          <w:sz w:val="24"/>
          <w:szCs w:val="24"/>
          <w:lang w:eastAsia="zh-CN"/>
        </w:rPr>
        <w:t>де:</w:t>
      </w:r>
    </w:p>
    <w:p w:rsidR="007A07C2" w:rsidRPr="00A5567C" w:rsidRDefault="007A07C2" w:rsidP="007A07C2">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Цmax  - максимальное предложение из предложений по критерию, сделанных участниками закупки</w:t>
      </w:r>
      <w:r w:rsidR="00A109A7" w:rsidRPr="00A5567C">
        <w:rPr>
          <w:rFonts w:ascii="Times New Roman" w:eastAsia="Times New Roman" w:hAnsi="Times New Roman"/>
          <w:kern w:val="1"/>
          <w:lang w:eastAsia="zh-CN"/>
        </w:rPr>
        <w:t>;</w:t>
      </w:r>
    </w:p>
    <w:p w:rsidR="00A109A7" w:rsidRPr="00A5567C" w:rsidRDefault="00A109A7" w:rsidP="007A07C2">
      <w:pPr>
        <w:suppressAutoHyphens/>
        <w:spacing w:after="0"/>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Цi – предложение участника закупки, заявка которого оценивается;</w:t>
      </w:r>
    </w:p>
    <w:p w:rsidR="00A109A7" w:rsidRPr="00A5567C" w:rsidRDefault="00A109A7" w:rsidP="007524E1">
      <w:pPr>
        <w:suppressAutoHyphens/>
        <w:spacing w:after="0" w:line="240" w:lineRule="auto"/>
        <w:jc w:val="both"/>
        <w:rPr>
          <w:rFonts w:ascii="Times New Roman" w:eastAsia="Times New Roman" w:hAnsi="Times New Roman"/>
          <w:kern w:val="1"/>
          <w:lang w:eastAsia="zh-CN"/>
        </w:rPr>
      </w:pPr>
      <w:r w:rsidRPr="00A5567C">
        <w:rPr>
          <w:rFonts w:ascii="Times New Roman" w:eastAsia="Times New Roman" w:hAnsi="Times New Roman"/>
          <w:kern w:val="1"/>
          <w:lang w:eastAsia="zh-CN"/>
        </w:rPr>
        <w:t>ЦБ</w:t>
      </w:r>
      <w:r w:rsidRPr="00A5567C">
        <w:rPr>
          <w:rFonts w:ascii="Times New Roman" w:eastAsia="Times New Roman" w:hAnsi="Times New Roman"/>
          <w:kern w:val="1"/>
          <w:vertAlign w:val="subscript"/>
          <w:lang w:val="en-US" w:eastAsia="zh-CN"/>
        </w:rPr>
        <w:t>i</w:t>
      </w:r>
      <w:r w:rsidRPr="00A5567C">
        <w:rPr>
          <w:rFonts w:ascii="Times New Roman" w:eastAsia="Times New Roman" w:hAnsi="Times New Roman"/>
          <w:kern w:val="1"/>
          <w:lang w:eastAsia="zh-CN"/>
        </w:rPr>
        <w:t xml:space="preserve">– количество баллов, присуждаемых </w:t>
      </w:r>
      <w:r w:rsidRPr="00A5567C">
        <w:rPr>
          <w:rFonts w:ascii="Times New Roman" w:eastAsia="Times New Roman" w:hAnsi="Times New Roman"/>
          <w:kern w:val="1"/>
          <w:lang w:val="en-US" w:eastAsia="zh-CN"/>
        </w:rPr>
        <w:t>i</w:t>
      </w:r>
      <w:r w:rsidRPr="00A5567C">
        <w:rPr>
          <w:rFonts w:ascii="Times New Roman" w:eastAsia="Times New Roman" w:hAnsi="Times New Roman"/>
          <w:kern w:val="1"/>
          <w:lang w:eastAsia="zh-CN"/>
        </w:rPr>
        <w:t>-ой заявке по критерию «цена предложения»</w:t>
      </w:r>
    </w:p>
    <w:p w:rsidR="007A07C2" w:rsidRPr="00A5567C" w:rsidRDefault="007A07C2" w:rsidP="007524E1">
      <w:pPr>
        <w:suppressAutoHyphens/>
        <w:spacing w:after="0" w:line="240" w:lineRule="auto"/>
        <w:jc w:val="both"/>
        <w:rPr>
          <w:rFonts w:ascii="Times New Roman" w:eastAsia="Times New Roman" w:hAnsi="Times New Roman"/>
          <w:kern w:val="1"/>
          <w:sz w:val="16"/>
          <w:szCs w:val="16"/>
          <w:lang w:eastAsia="zh-CN"/>
        </w:rPr>
      </w:pPr>
    </w:p>
    <w:p w:rsidR="007A07C2" w:rsidRPr="00A5567C" w:rsidRDefault="007A07C2" w:rsidP="007524E1">
      <w:pPr>
        <w:spacing w:after="0" w:line="240" w:lineRule="auto"/>
        <w:ind w:firstLine="709"/>
        <w:jc w:val="both"/>
        <w:rPr>
          <w:rFonts w:ascii="Times New Roman" w:hAnsi="Times New Roman"/>
        </w:rPr>
      </w:pPr>
      <w:r w:rsidRPr="00A5567C">
        <w:rPr>
          <w:rFonts w:ascii="Times New Roman" w:eastAsia="Times New Roman" w:hAnsi="Times New Roman"/>
          <w:kern w:val="1"/>
          <w:lang w:eastAsia="zh-CN"/>
        </w:rPr>
        <w:t xml:space="preserve">Для расчета итогового рейтинга по заявке рейтинг, присуждаемый этой заявке по критерию «Цена </w:t>
      </w:r>
      <w:r w:rsidR="007524E1">
        <w:rPr>
          <w:rFonts w:ascii="Times New Roman" w:eastAsia="Times New Roman" w:hAnsi="Times New Roman"/>
          <w:kern w:val="1"/>
          <w:lang w:eastAsia="zh-CN"/>
        </w:rPr>
        <w:t>договора</w:t>
      </w:r>
      <w:r w:rsidRPr="00A5567C">
        <w:rPr>
          <w:rFonts w:ascii="Times New Roman" w:eastAsia="Times New Roman" w:hAnsi="Times New Roman"/>
          <w:kern w:val="1"/>
          <w:lang w:eastAsia="zh-CN"/>
        </w:rPr>
        <w:t>», умножается на соответствующую указанному критерию значимость.</w:t>
      </w:r>
    </w:p>
    <w:p w:rsidR="007A07C2" w:rsidRPr="00A5567C" w:rsidRDefault="007A07C2" w:rsidP="007524E1">
      <w:pPr>
        <w:spacing w:after="0" w:line="240" w:lineRule="auto"/>
        <w:ind w:left="708" w:firstLine="1"/>
        <w:jc w:val="both"/>
        <w:rPr>
          <w:rFonts w:ascii="Times New Roman" w:hAnsi="Times New Roman"/>
          <w:sz w:val="16"/>
          <w:szCs w:val="16"/>
        </w:rPr>
      </w:pPr>
    </w:p>
    <w:p w:rsidR="00F649A8" w:rsidRPr="00F649A8" w:rsidRDefault="00F649A8" w:rsidP="007524E1">
      <w:pPr>
        <w:spacing w:after="0" w:line="240" w:lineRule="auto"/>
        <w:ind w:firstLine="709"/>
        <w:jc w:val="both"/>
        <w:rPr>
          <w:rFonts w:ascii="Times New Roman" w:hAnsi="Times New Roman"/>
        </w:rPr>
      </w:pPr>
      <w:r w:rsidRPr="00A5567C">
        <w:rPr>
          <w:rFonts w:ascii="Times New Roman" w:hAnsi="Times New Roman"/>
        </w:rPr>
        <w:t xml:space="preserve">При оценке заявок по критерию «цена </w:t>
      </w:r>
      <w:r w:rsidR="007524E1">
        <w:rPr>
          <w:rFonts w:ascii="Times New Roman" w:hAnsi="Times New Roman"/>
        </w:rPr>
        <w:t>договора</w:t>
      </w:r>
      <w:r w:rsidRPr="00A5567C">
        <w:rPr>
          <w:rFonts w:ascii="Times New Roman" w:hAnsi="Times New Roman"/>
        </w:rPr>
        <w:t>» лучшим условием по указанному критерию признается заявка участника с наименьшей ценой.</w:t>
      </w:r>
    </w:p>
    <w:p w:rsidR="00F649A8" w:rsidRPr="00A5567C" w:rsidRDefault="00F649A8" w:rsidP="00F649A8">
      <w:pPr>
        <w:spacing w:after="0"/>
        <w:ind w:left="708" w:firstLine="1"/>
        <w:jc w:val="both"/>
        <w:rPr>
          <w:rFonts w:ascii="Times New Roman" w:hAnsi="Times New Roman"/>
          <w:sz w:val="16"/>
          <w:szCs w:val="16"/>
          <w:u w:val="single"/>
        </w:rPr>
      </w:pPr>
    </w:p>
    <w:p w:rsidR="00F649A8" w:rsidRPr="00F649A8" w:rsidRDefault="007118E9" w:rsidP="00CD139A">
      <w:pPr>
        <w:spacing w:after="0"/>
        <w:ind w:firstLine="709"/>
        <w:rPr>
          <w:rFonts w:ascii="Times New Roman" w:hAnsi="Times New Roman"/>
          <w:b/>
          <w:i/>
          <w:u w:val="single"/>
        </w:rPr>
      </w:pPr>
      <w:r>
        <w:rPr>
          <w:rFonts w:ascii="Times New Roman" w:hAnsi="Times New Roman"/>
          <w:b/>
          <w:i/>
          <w:u w:val="single"/>
        </w:rPr>
        <w:t>5</w:t>
      </w:r>
      <w:r w:rsidR="00CD139A">
        <w:rPr>
          <w:rFonts w:ascii="Times New Roman" w:hAnsi="Times New Roman"/>
          <w:b/>
          <w:i/>
          <w:u w:val="single"/>
        </w:rPr>
        <w:t>.</w:t>
      </w:r>
      <w:r w:rsidR="007524E1">
        <w:rPr>
          <w:rFonts w:ascii="Times New Roman" w:hAnsi="Times New Roman"/>
          <w:b/>
          <w:i/>
          <w:u w:val="single"/>
        </w:rPr>
        <w:t>2</w:t>
      </w:r>
      <w:r w:rsidR="00CD139A">
        <w:rPr>
          <w:rFonts w:ascii="Times New Roman" w:hAnsi="Times New Roman"/>
          <w:b/>
          <w:i/>
          <w:u w:val="single"/>
        </w:rPr>
        <w:t xml:space="preserve">.4.2 </w:t>
      </w:r>
      <w:r w:rsidR="00F649A8" w:rsidRPr="00F649A8">
        <w:rPr>
          <w:rFonts w:ascii="Times New Roman" w:hAnsi="Times New Roman"/>
          <w:b/>
          <w:i/>
          <w:u w:val="single"/>
        </w:rPr>
        <w:t>Порядок оценки заявок по критерию «квалификация участника</w:t>
      </w:r>
      <w:r w:rsidR="007524E1">
        <w:rPr>
          <w:rFonts w:ascii="Times New Roman" w:hAnsi="Times New Roman"/>
          <w:b/>
          <w:i/>
          <w:u w:val="single"/>
        </w:rPr>
        <w:t xml:space="preserve"> закупки</w:t>
      </w:r>
      <w:r w:rsidR="00F649A8" w:rsidRPr="00F649A8">
        <w:rPr>
          <w:rFonts w:ascii="Times New Roman" w:hAnsi="Times New Roman"/>
          <w:b/>
          <w:i/>
          <w:u w:val="single"/>
        </w:rPr>
        <w:t>»</w:t>
      </w:r>
    </w:p>
    <w:p w:rsidR="00F649A8" w:rsidRPr="00A5567C" w:rsidRDefault="00F649A8" w:rsidP="00CD139A">
      <w:pPr>
        <w:spacing w:after="0" w:line="240" w:lineRule="auto"/>
        <w:ind w:left="708" w:firstLine="1"/>
        <w:jc w:val="both"/>
        <w:rPr>
          <w:rFonts w:ascii="Times New Roman" w:hAnsi="Times New Roman"/>
          <w:b/>
          <w:i/>
          <w:sz w:val="16"/>
          <w:szCs w:val="16"/>
          <w:u w:val="single"/>
        </w:rPr>
      </w:pPr>
    </w:p>
    <w:p w:rsidR="00F649A8" w:rsidRPr="00F649A8" w:rsidRDefault="00F649A8" w:rsidP="00CD139A">
      <w:pPr>
        <w:spacing w:after="0" w:line="240" w:lineRule="auto"/>
        <w:ind w:left="708" w:firstLine="1"/>
        <w:jc w:val="both"/>
        <w:rPr>
          <w:rFonts w:ascii="Times New Roman" w:hAnsi="Times New Roman"/>
        </w:rPr>
      </w:pPr>
      <w:r w:rsidRPr="00F649A8">
        <w:rPr>
          <w:rFonts w:ascii="Times New Roman" w:hAnsi="Times New Roman"/>
        </w:rPr>
        <w:t>Подкритерии (показатели) квалификации участника</w:t>
      </w:r>
      <w:r w:rsidR="007524E1">
        <w:rPr>
          <w:rFonts w:ascii="Times New Roman" w:hAnsi="Times New Roman"/>
        </w:rPr>
        <w:t xml:space="preserve"> закупки</w:t>
      </w:r>
      <w:r w:rsidRPr="00F649A8">
        <w:rPr>
          <w:rFonts w:ascii="Times New Roman" w:hAnsi="Times New Roman"/>
        </w:rPr>
        <w:t>:</w:t>
      </w:r>
    </w:p>
    <w:p w:rsidR="00F649A8" w:rsidRPr="00A5567C" w:rsidRDefault="00F649A8" w:rsidP="00A27850">
      <w:pPr>
        <w:spacing w:after="0" w:line="240" w:lineRule="auto"/>
        <w:ind w:firstLine="709"/>
        <w:jc w:val="both"/>
        <w:rPr>
          <w:rFonts w:ascii="Times New Roman" w:hAnsi="Times New Roman"/>
          <w:sz w:val="16"/>
          <w:szCs w:val="16"/>
        </w:rPr>
      </w:pPr>
    </w:p>
    <w:p w:rsidR="00D208E5" w:rsidRDefault="00A27850" w:rsidP="00E806F6">
      <w:pPr>
        <w:numPr>
          <w:ilvl w:val="0"/>
          <w:numId w:val="6"/>
        </w:numPr>
        <w:tabs>
          <w:tab w:val="clear" w:pos="1440"/>
          <w:tab w:val="num" w:pos="709"/>
        </w:tabs>
        <w:spacing w:after="0" w:line="240" w:lineRule="auto"/>
        <w:ind w:left="0" w:firstLine="709"/>
        <w:jc w:val="both"/>
        <w:rPr>
          <w:rFonts w:ascii="Times New Roman" w:hAnsi="Times New Roman"/>
        </w:rPr>
      </w:pPr>
      <w:r w:rsidRPr="00A27850">
        <w:rPr>
          <w:rFonts w:ascii="Times New Roman" w:hAnsi="Times New Roman"/>
          <w:b/>
        </w:rPr>
        <w:t>Опыт оказания услуг. Срок действия на рынке медицинских услуг.</w:t>
      </w:r>
    </w:p>
    <w:p w:rsidR="00F649A8" w:rsidRDefault="00A27850" w:rsidP="00D208E5">
      <w:pPr>
        <w:spacing w:after="0" w:line="240" w:lineRule="auto"/>
        <w:ind w:firstLine="709"/>
        <w:jc w:val="both"/>
        <w:rPr>
          <w:rFonts w:ascii="Times New Roman" w:hAnsi="Times New Roman"/>
        </w:rPr>
      </w:pPr>
      <w:r w:rsidRPr="00A27850">
        <w:rPr>
          <w:rFonts w:ascii="Times New Roman" w:hAnsi="Times New Roman"/>
        </w:rPr>
        <w:t xml:space="preserve">Подтверждается копиями следующих документов: лицензия на осуществление медицинской деятельности в части проведения </w:t>
      </w:r>
      <w:r w:rsidR="00D208E5" w:rsidRPr="00D208E5">
        <w:rPr>
          <w:rFonts w:ascii="Times New Roman" w:hAnsi="Times New Roman"/>
        </w:rPr>
        <w:t>медицинских осмотров (предварительных, периодических), проведение медицинских экспертиз (экспертизе профессиональной пригодности), вакцинации (проведению профилактических прививок)</w:t>
      </w:r>
      <w:r w:rsidRPr="00A27850">
        <w:rPr>
          <w:rFonts w:ascii="Times New Roman" w:hAnsi="Times New Roman"/>
        </w:rPr>
        <w:t>, а также свидетельство</w:t>
      </w:r>
      <w:r w:rsidR="0061147B">
        <w:rPr>
          <w:rFonts w:ascii="Times New Roman" w:hAnsi="Times New Roman"/>
        </w:rPr>
        <w:t>м</w:t>
      </w:r>
      <w:r w:rsidRPr="00A27850">
        <w:rPr>
          <w:rFonts w:ascii="Times New Roman" w:hAnsi="Times New Roman"/>
        </w:rPr>
        <w:t xml:space="preserve"> о регистрации</w:t>
      </w:r>
      <w:r>
        <w:rPr>
          <w:rFonts w:ascii="Times New Roman" w:hAnsi="Times New Roman"/>
        </w:rPr>
        <w:t xml:space="preserve">. Копии указанных документов должны быть представлены на весь срок действия на рынке медицинских услуг. </w:t>
      </w:r>
      <w:r w:rsidR="00463E07">
        <w:rPr>
          <w:rFonts w:ascii="Times New Roman" w:hAnsi="Times New Roman"/>
        </w:rPr>
        <w:t xml:space="preserve">Максимальное количество баллов </w:t>
      </w:r>
      <w:r w:rsidR="000467C4">
        <w:rPr>
          <w:rFonts w:ascii="Times New Roman" w:hAnsi="Times New Roman"/>
        </w:rPr>
        <w:t>для данного п</w:t>
      </w:r>
      <w:r w:rsidR="000467C4" w:rsidRPr="00F649A8">
        <w:rPr>
          <w:rFonts w:ascii="Times New Roman" w:hAnsi="Times New Roman"/>
        </w:rPr>
        <w:t>одкритери</w:t>
      </w:r>
      <w:r w:rsidR="000467C4">
        <w:rPr>
          <w:rFonts w:ascii="Times New Roman" w:hAnsi="Times New Roman"/>
        </w:rPr>
        <w:t>я</w:t>
      </w:r>
      <w:r w:rsidR="000467C4" w:rsidRPr="00F649A8">
        <w:rPr>
          <w:rFonts w:ascii="Times New Roman" w:hAnsi="Times New Roman"/>
        </w:rPr>
        <w:t xml:space="preserve"> (показател</w:t>
      </w:r>
      <w:r w:rsidR="000467C4">
        <w:rPr>
          <w:rFonts w:ascii="Times New Roman" w:hAnsi="Times New Roman"/>
        </w:rPr>
        <w:t>я</w:t>
      </w:r>
      <w:r w:rsidR="000467C4" w:rsidRPr="00F649A8">
        <w:rPr>
          <w:rFonts w:ascii="Times New Roman" w:hAnsi="Times New Roman"/>
        </w:rPr>
        <w:t>)</w:t>
      </w:r>
      <w:r w:rsidR="00463E07">
        <w:rPr>
          <w:rFonts w:ascii="Times New Roman" w:hAnsi="Times New Roman"/>
        </w:rPr>
        <w:t xml:space="preserve">– </w:t>
      </w:r>
      <w:r w:rsidR="00EC2608">
        <w:rPr>
          <w:rFonts w:ascii="Times New Roman" w:hAnsi="Times New Roman"/>
        </w:rPr>
        <w:t>4</w:t>
      </w:r>
      <w:r w:rsidR="00463E07">
        <w:rPr>
          <w:rFonts w:ascii="Times New Roman" w:hAnsi="Times New Roman"/>
        </w:rPr>
        <w:t>0 баллов.</w:t>
      </w:r>
    </w:p>
    <w:p w:rsidR="00D208E5" w:rsidRDefault="00D208E5" w:rsidP="00D208E5">
      <w:pPr>
        <w:spacing w:after="0" w:line="240" w:lineRule="auto"/>
        <w:ind w:left="709"/>
        <w:jc w:val="both"/>
        <w:rPr>
          <w:rFonts w:ascii="Times New Roman" w:hAnsi="Times New Roman"/>
          <w:b/>
        </w:rPr>
      </w:pPr>
    </w:p>
    <w:p w:rsidR="00F649A8" w:rsidRPr="00463E07" w:rsidRDefault="00F649A8" w:rsidP="00A27850">
      <w:pPr>
        <w:spacing w:after="0"/>
        <w:rPr>
          <w:rFonts w:ascii="Times New Roman" w:hAnsi="Times New Roman"/>
        </w:rPr>
      </w:pPr>
      <w:r w:rsidRPr="00463E07">
        <w:rPr>
          <w:rFonts w:ascii="Times New Roman" w:hAnsi="Times New Roman"/>
        </w:rPr>
        <w:t>Таблица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4"/>
        <w:gridCol w:w="3285"/>
      </w:tblGrid>
      <w:tr w:rsidR="00F649A8" w:rsidRPr="00463E07" w:rsidTr="009D463B">
        <w:tc>
          <w:tcPr>
            <w:tcW w:w="5894" w:type="dxa"/>
          </w:tcPr>
          <w:p w:rsidR="00F649A8" w:rsidRPr="00463E07" w:rsidRDefault="00463E07" w:rsidP="00F649A8">
            <w:pPr>
              <w:spacing w:after="0"/>
              <w:ind w:left="708" w:firstLine="1"/>
              <w:jc w:val="both"/>
              <w:rPr>
                <w:rFonts w:ascii="Times New Roman" w:hAnsi="Times New Roman"/>
              </w:rPr>
            </w:pPr>
            <w:r>
              <w:rPr>
                <w:rFonts w:ascii="Times New Roman" w:hAnsi="Times New Roman"/>
              </w:rPr>
              <w:t>до 2 лет</w:t>
            </w:r>
          </w:p>
        </w:tc>
        <w:tc>
          <w:tcPr>
            <w:tcW w:w="3285" w:type="dxa"/>
          </w:tcPr>
          <w:p w:rsidR="00F649A8" w:rsidRPr="00463E07" w:rsidRDefault="00463E07" w:rsidP="00F649A8">
            <w:pPr>
              <w:spacing w:after="0"/>
              <w:ind w:left="708" w:firstLine="1"/>
              <w:jc w:val="both"/>
              <w:rPr>
                <w:rFonts w:ascii="Times New Roman" w:hAnsi="Times New Roman"/>
              </w:rPr>
            </w:pPr>
            <w:r>
              <w:rPr>
                <w:rFonts w:ascii="Times New Roman" w:hAnsi="Times New Roman"/>
              </w:rPr>
              <w:t>0</w:t>
            </w:r>
            <w:r w:rsidR="00F649A8" w:rsidRPr="00463E07">
              <w:rPr>
                <w:rFonts w:ascii="Times New Roman" w:hAnsi="Times New Roman"/>
              </w:rPr>
              <w:t xml:space="preserve"> баллов</w:t>
            </w:r>
          </w:p>
        </w:tc>
      </w:tr>
      <w:tr w:rsidR="00F649A8" w:rsidRPr="00CD139A" w:rsidTr="009D463B">
        <w:tc>
          <w:tcPr>
            <w:tcW w:w="5894" w:type="dxa"/>
          </w:tcPr>
          <w:p w:rsidR="00F649A8" w:rsidRPr="00463E07" w:rsidRDefault="00463E07" w:rsidP="00F649A8">
            <w:pPr>
              <w:spacing w:after="0"/>
              <w:ind w:left="708" w:firstLine="1"/>
              <w:jc w:val="both"/>
              <w:rPr>
                <w:rFonts w:ascii="Times New Roman" w:hAnsi="Times New Roman"/>
              </w:rPr>
            </w:pPr>
            <w:r>
              <w:rPr>
                <w:rFonts w:ascii="Times New Roman" w:hAnsi="Times New Roman"/>
              </w:rPr>
              <w:t>от 2 до 5 лет</w:t>
            </w:r>
          </w:p>
        </w:tc>
        <w:tc>
          <w:tcPr>
            <w:tcW w:w="3285" w:type="dxa"/>
          </w:tcPr>
          <w:p w:rsidR="00F649A8" w:rsidRPr="00463E07" w:rsidRDefault="00463E07" w:rsidP="00F649A8">
            <w:pPr>
              <w:spacing w:after="0"/>
              <w:ind w:left="708" w:firstLine="1"/>
              <w:jc w:val="both"/>
              <w:rPr>
                <w:rFonts w:ascii="Times New Roman" w:hAnsi="Times New Roman"/>
              </w:rPr>
            </w:pPr>
            <w:r>
              <w:rPr>
                <w:rFonts w:ascii="Times New Roman" w:hAnsi="Times New Roman"/>
              </w:rPr>
              <w:t>5</w:t>
            </w:r>
            <w:r w:rsidR="00F649A8" w:rsidRPr="00463E07">
              <w:rPr>
                <w:rFonts w:ascii="Times New Roman" w:hAnsi="Times New Roman"/>
              </w:rPr>
              <w:t xml:space="preserve"> баллов</w:t>
            </w:r>
          </w:p>
        </w:tc>
      </w:tr>
      <w:tr w:rsidR="00463E07" w:rsidRPr="00CD139A" w:rsidTr="009D463B">
        <w:tc>
          <w:tcPr>
            <w:tcW w:w="5894" w:type="dxa"/>
          </w:tcPr>
          <w:p w:rsidR="00463E07" w:rsidRDefault="00463E07" w:rsidP="00F649A8">
            <w:pPr>
              <w:spacing w:after="0"/>
              <w:ind w:left="708" w:firstLine="1"/>
              <w:jc w:val="both"/>
              <w:rPr>
                <w:rFonts w:ascii="Times New Roman" w:hAnsi="Times New Roman"/>
              </w:rPr>
            </w:pPr>
            <w:r>
              <w:rPr>
                <w:rFonts w:ascii="Times New Roman" w:hAnsi="Times New Roman"/>
              </w:rPr>
              <w:t>от 5 до 8 лет</w:t>
            </w:r>
          </w:p>
        </w:tc>
        <w:tc>
          <w:tcPr>
            <w:tcW w:w="3285" w:type="dxa"/>
          </w:tcPr>
          <w:p w:rsidR="00463E07" w:rsidRDefault="00463E07" w:rsidP="00F649A8">
            <w:pPr>
              <w:spacing w:after="0"/>
              <w:ind w:left="708" w:firstLine="1"/>
              <w:jc w:val="both"/>
              <w:rPr>
                <w:rFonts w:ascii="Times New Roman" w:hAnsi="Times New Roman"/>
              </w:rPr>
            </w:pPr>
            <w:r>
              <w:rPr>
                <w:rFonts w:ascii="Times New Roman" w:hAnsi="Times New Roman"/>
              </w:rPr>
              <w:t>10 баллов</w:t>
            </w:r>
          </w:p>
        </w:tc>
      </w:tr>
      <w:tr w:rsidR="00463E07" w:rsidRPr="00CD139A" w:rsidTr="009D463B">
        <w:tc>
          <w:tcPr>
            <w:tcW w:w="5894" w:type="dxa"/>
          </w:tcPr>
          <w:p w:rsidR="00463E07" w:rsidRDefault="00463E07" w:rsidP="00F649A8">
            <w:pPr>
              <w:spacing w:after="0"/>
              <w:ind w:left="708" w:firstLine="1"/>
              <w:jc w:val="both"/>
              <w:rPr>
                <w:rFonts w:ascii="Times New Roman" w:hAnsi="Times New Roman"/>
              </w:rPr>
            </w:pPr>
            <w:r>
              <w:rPr>
                <w:rFonts w:ascii="Times New Roman" w:hAnsi="Times New Roman"/>
              </w:rPr>
              <w:t>от 8 до 10 лет</w:t>
            </w:r>
          </w:p>
        </w:tc>
        <w:tc>
          <w:tcPr>
            <w:tcW w:w="3285" w:type="dxa"/>
          </w:tcPr>
          <w:p w:rsidR="00463E07" w:rsidRDefault="00EC2608" w:rsidP="00F649A8">
            <w:pPr>
              <w:spacing w:after="0"/>
              <w:ind w:left="708" w:firstLine="1"/>
              <w:jc w:val="both"/>
              <w:rPr>
                <w:rFonts w:ascii="Times New Roman" w:hAnsi="Times New Roman"/>
              </w:rPr>
            </w:pPr>
            <w:r>
              <w:rPr>
                <w:rFonts w:ascii="Times New Roman" w:hAnsi="Times New Roman"/>
              </w:rPr>
              <w:t>20</w:t>
            </w:r>
            <w:r w:rsidR="00463E07">
              <w:rPr>
                <w:rFonts w:ascii="Times New Roman" w:hAnsi="Times New Roman"/>
              </w:rPr>
              <w:t xml:space="preserve"> баллов</w:t>
            </w:r>
          </w:p>
        </w:tc>
      </w:tr>
      <w:tr w:rsidR="00463E07" w:rsidRPr="00CD139A" w:rsidTr="009D463B">
        <w:tc>
          <w:tcPr>
            <w:tcW w:w="5894" w:type="dxa"/>
          </w:tcPr>
          <w:p w:rsidR="00463E07" w:rsidRDefault="00463E07" w:rsidP="00F649A8">
            <w:pPr>
              <w:spacing w:after="0"/>
              <w:ind w:left="708" w:firstLine="1"/>
              <w:jc w:val="both"/>
              <w:rPr>
                <w:rFonts w:ascii="Times New Roman" w:hAnsi="Times New Roman"/>
              </w:rPr>
            </w:pPr>
            <w:r>
              <w:rPr>
                <w:rFonts w:ascii="Times New Roman" w:hAnsi="Times New Roman"/>
              </w:rPr>
              <w:t>от 10 лет</w:t>
            </w:r>
          </w:p>
        </w:tc>
        <w:tc>
          <w:tcPr>
            <w:tcW w:w="3285" w:type="dxa"/>
          </w:tcPr>
          <w:p w:rsidR="00463E07" w:rsidRDefault="00EC2608" w:rsidP="00F649A8">
            <w:pPr>
              <w:spacing w:after="0"/>
              <w:ind w:left="708" w:firstLine="1"/>
              <w:jc w:val="both"/>
              <w:rPr>
                <w:rFonts w:ascii="Times New Roman" w:hAnsi="Times New Roman"/>
              </w:rPr>
            </w:pPr>
            <w:r>
              <w:rPr>
                <w:rFonts w:ascii="Times New Roman" w:hAnsi="Times New Roman"/>
              </w:rPr>
              <w:t>4</w:t>
            </w:r>
            <w:r w:rsidR="00463E07">
              <w:rPr>
                <w:rFonts w:ascii="Times New Roman" w:hAnsi="Times New Roman"/>
              </w:rPr>
              <w:t>0 баллов</w:t>
            </w:r>
          </w:p>
        </w:tc>
      </w:tr>
    </w:tbl>
    <w:p w:rsidR="00F649A8" w:rsidRPr="00CD139A" w:rsidRDefault="00F649A8" w:rsidP="00F649A8">
      <w:pPr>
        <w:spacing w:after="0"/>
        <w:ind w:left="708" w:firstLine="1"/>
        <w:jc w:val="both"/>
        <w:rPr>
          <w:rFonts w:ascii="Times New Roman" w:hAnsi="Times New Roman"/>
          <w:highlight w:val="yellow"/>
        </w:rPr>
      </w:pPr>
    </w:p>
    <w:p w:rsidR="007524E1" w:rsidRDefault="00DB68C3" w:rsidP="00A5567C">
      <w:pPr>
        <w:spacing w:after="0" w:line="240" w:lineRule="auto"/>
        <w:ind w:firstLine="709"/>
        <w:jc w:val="both"/>
        <w:rPr>
          <w:rFonts w:ascii="Times New Roman" w:hAnsi="Times New Roman"/>
        </w:rPr>
      </w:pPr>
      <w:r>
        <w:rPr>
          <w:rFonts w:ascii="Times New Roman" w:hAnsi="Times New Roman"/>
          <w:b/>
          <w:lang w:val="en-US"/>
        </w:rPr>
        <w:t>b</w:t>
      </w:r>
      <w:r w:rsidR="000467C4" w:rsidRPr="00A5567C">
        <w:rPr>
          <w:rFonts w:ascii="Times New Roman" w:hAnsi="Times New Roman"/>
          <w:b/>
        </w:rPr>
        <w:t xml:space="preserve">) </w:t>
      </w:r>
      <w:r w:rsidR="00463E07" w:rsidRPr="00A5567C">
        <w:rPr>
          <w:rFonts w:ascii="Times New Roman" w:hAnsi="Times New Roman"/>
          <w:b/>
        </w:rPr>
        <w:t xml:space="preserve">Количество </w:t>
      </w:r>
      <w:r w:rsidR="00B047D8" w:rsidRPr="00B047D8">
        <w:rPr>
          <w:rFonts w:ascii="Times New Roman" w:hAnsi="Times New Roman"/>
          <w:b/>
        </w:rPr>
        <w:t>врачей-профпатологов и врачей-специалистов, прошедших в установленном порядке повышение квалификации по специальности «профпатология» или имеющих действующий сертификат по специальности «профпатология»</w:t>
      </w:r>
      <w:r w:rsidR="00F649A8" w:rsidRPr="00A5567C">
        <w:rPr>
          <w:rFonts w:ascii="Times New Roman" w:hAnsi="Times New Roman"/>
          <w:b/>
        </w:rPr>
        <w:t>.</w:t>
      </w:r>
    </w:p>
    <w:p w:rsidR="007524E1" w:rsidRDefault="000467C4" w:rsidP="00A5567C">
      <w:pPr>
        <w:spacing w:after="0" w:line="240" w:lineRule="auto"/>
        <w:ind w:firstLine="709"/>
        <w:jc w:val="both"/>
        <w:rPr>
          <w:rFonts w:ascii="Times New Roman" w:hAnsi="Times New Roman"/>
        </w:rPr>
      </w:pPr>
      <w:r w:rsidRPr="00A5567C">
        <w:rPr>
          <w:rFonts w:ascii="Times New Roman" w:hAnsi="Times New Roman"/>
        </w:rPr>
        <w:t xml:space="preserve">При оценке по данному показателю анализируется предложение участника по количеству специалистов с требуемой категорией (квалификацией), которых предполагается задействовать для исполнения </w:t>
      </w:r>
      <w:r w:rsidR="007524E1">
        <w:rPr>
          <w:rFonts w:ascii="Times New Roman" w:hAnsi="Times New Roman"/>
        </w:rPr>
        <w:t>договора</w:t>
      </w:r>
      <w:r w:rsidRPr="00A5567C">
        <w:rPr>
          <w:rFonts w:ascii="Times New Roman" w:hAnsi="Times New Roman"/>
        </w:rPr>
        <w:t xml:space="preserve">. </w:t>
      </w:r>
    </w:p>
    <w:p w:rsidR="000467C4" w:rsidRPr="00A5567C" w:rsidRDefault="000467C4" w:rsidP="00A5567C">
      <w:pPr>
        <w:spacing w:after="0" w:line="240" w:lineRule="auto"/>
        <w:ind w:firstLine="709"/>
        <w:jc w:val="both"/>
        <w:rPr>
          <w:rFonts w:ascii="Times New Roman" w:hAnsi="Times New Roman"/>
        </w:rPr>
      </w:pPr>
      <w:r w:rsidRPr="00A5567C">
        <w:rPr>
          <w:rFonts w:ascii="Times New Roman" w:hAnsi="Times New Roman"/>
        </w:rPr>
        <w:t xml:space="preserve">Подтверждается комплектом копий документов по каждому специалисту: об образовании, присвоенной квалификационной категории, трудовой книжки или трудового договора. Максимальное количество баллов для данного подкритерия (показателя)– </w:t>
      </w:r>
      <w:r w:rsidR="00EC2608">
        <w:rPr>
          <w:rFonts w:ascii="Times New Roman" w:hAnsi="Times New Roman"/>
        </w:rPr>
        <w:t>3</w:t>
      </w:r>
      <w:r w:rsidRPr="00A5567C">
        <w:rPr>
          <w:rFonts w:ascii="Times New Roman" w:hAnsi="Times New Roman"/>
        </w:rPr>
        <w:t>0 баллов.</w:t>
      </w:r>
    </w:p>
    <w:p w:rsidR="00A5567C" w:rsidRPr="00A5567C" w:rsidRDefault="00A5567C" w:rsidP="000467C4">
      <w:pPr>
        <w:spacing w:after="0"/>
        <w:ind w:firstLine="709"/>
        <w:jc w:val="both"/>
        <w:rPr>
          <w:rFonts w:ascii="Times New Roman" w:hAnsi="Times New Roman"/>
          <w:sz w:val="16"/>
          <w:szCs w:val="16"/>
        </w:rPr>
      </w:pPr>
    </w:p>
    <w:p w:rsidR="009530C6" w:rsidRDefault="009530C6" w:rsidP="000467C4">
      <w:pPr>
        <w:spacing w:after="0"/>
        <w:ind w:firstLine="709"/>
        <w:jc w:val="both"/>
        <w:rPr>
          <w:rFonts w:ascii="Times New Roman" w:hAnsi="Times New Roman"/>
          <w:lang w:val="en-US"/>
        </w:rPr>
      </w:pPr>
    </w:p>
    <w:p w:rsidR="009530C6" w:rsidRDefault="009530C6" w:rsidP="000467C4">
      <w:pPr>
        <w:spacing w:after="0"/>
        <w:ind w:firstLine="709"/>
        <w:jc w:val="both"/>
        <w:rPr>
          <w:rFonts w:ascii="Times New Roman" w:hAnsi="Times New Roman"/>
          <w:lang w:val="en-US"/>
        </w:rPr>
      </w:pPr>
    </w:p>
    <w:p w:rsidR="00F649A8" w:rsidRPr="000467C4" w:rsidRDefault="00F649A8" w:rsidP="000467C4">
      <w:pPr>
        <w:spacing w:after="0"/>
        <w:ind w:firstLine="709"/>
        <w:jc w:val="both"/>
        <w:rPr>
          <w:rFonts w:ascii="Times New Roman" w:hAnsi="Times New Roman"/>
        </w:rPr>
      </w:pPr>
      <w:r w:rsidRPr="000467C4">
        <w:rPr>
          <w:rFonts w:ascii="Times New Roman" w:hAnsi="Times New Roman"/>
        </w:rPr>
        <w:lastRenderedPageBreak/>
        <w:t>Таблица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4"/>
        <w:gridCol w:w="3285"/>
      </w:tblGrid>
      <w:tr w:rsidR="00F649A8" w:rsidRPr="000467C4" w:rsidTr="009D463B">
        <w:tc>
          <w:tcPr>
            <w:tcW w:w="5894" w:type="dxa"/>
            <w:tcBorders>
              <w:top w:val="single" w:sz="4" w:space="0" w:color="auto"/>
              <w:left w:val="single" w:sz="4" w:space="0" w:color="auto"/>
              <w:bottom w:val="single" w:sz="4" w:space="0" w:color="auto"/>
              <w:right w:val="single" w:sz="4" w:space="0" w:color="auto"/>
            </w:tcBorders>
            <w:hideMark/>
          </w:tcPr>
          <w:p w:rsidR="00F649A8" w:rsidRPr="000467C4" w:rsidRDefault="000467C4" w:rsidP="000467C4">
            <w:pPr>
              <w:spacing w:after="0" w:line="240" w:lineRule="auto"/>
              <w:ind w:left="284"/>
              <w:jc w:val="both"/>
              <w:rPr>
                <w:rFonts w:ascii="Times New Roman" w:hAnsi="Times New Roman"/>
              </w:rPr>
            </w:pPr>
            <w:r>
              <w:rPr>
                <w:rFonts w:ascii="Times New Roman" w:hAnsi="Times New Roman"/>
              </w:rPr>
              <w:t>менее 2 врачей-специалистов, прошедших в установленном порядке повышение квалификации по специальности «профпатология» или имеющих действующий сертификат по специальности «профпатология»</w:t>
            </w:r>
          </w:p>
        </w:tc>
        <w:tc>
          <w:tcPr>
            <w:tcW w:w="3285" w:type="dxa"/>
            <w:tcBorders>
              <w:top w:val="single" w:sz="4" w:space="0" w:color="auto"/>
              <w:left w:val="single" w:sz="4" w:space="0" w:color="auto"/>
              <w:bottom w:val="single" w:sz="4" w:space="0" w:color="auto"/>
              <w:right w:val="single" w:sz="4" w:space="0" w:color="auto"/>
            </w:tcBorders>
            <w:hideMark/>
          </w:tcPr>
          <w:p w:rsidR="00F649A8" w:rsidRPr="000467C4" w:rsidRDefault="00AE22BF" w:rsidP="00F649A8">
            <w:pPr>
              <w:spacing w:after="0"/>
              <w:ind w:left="708" w:firstLine="1"/>
              <w:jc w:val="both"/>
              <w:rPr>
                <w:rFonts w:ascii="Times New Roman" w:hAnsi="Times New Roman"/>
              </w:rPr>
            </w:pPr>
            <w:r>
              <w:rPr>
                <w:rFonts w:ascii="Times New Roman" w:hAnsi="Times New Roman"/>
              </w:rPr>
              <w:t>0</w:t>
            </w:r>
            <w:r w:rsidR="00F649A8" w:rsidRPr="000467C4">
              <w:rPr>
                <w:rFonts w:ascii="Times New Roman" w:hAnsi="Times New Roman"/>
              </w:rPr>
              <w:t xml:space="preserve"> баллов</w:t>
            </w:r>
          </w:p>
        </w:tc>
      </w:tr>
      <w:tr w:rsidR="00F649A8" w:rsidRPr="000467C4" w:rsidTr="009D463B">
        <w:tc>
          <w:tcPr>
            <w:tcW w:w="5894" w:type="dxa"/>
            <w:tcBorders>
              <w:top w:val="single" w:sz="4" w:space="0" w:color="auto"/>
              <w:left w:val="single" w:sz="4" w:space="0" w:color="auto"/>
              <w:bottom w:val="single" w:sz="4" w:space="0" w:color="auto"/>
              <w:right w:val="single" w:sz="4" w:space="0" w:color="auto"/>
            </w:tcBorders>
            <w:hideMark/>
          </w:tcPr>
          <w:p w:rsidR="00F649A8" w:rsidRPr="000467C4" w:rsidRDefault="000467C4" w:rsidP="000467C4">
            <w:pPr>
              <w:spacing w:after="0" w:line="240" w:lineRule="auto"/>
              <w:ind w:left="284"/>
              <w:jc w:val="both"/>
              <w:rPr>
                <w:rFonts w:ascii="Times New Roman" w:hAnsi="Times New Roman"/>
              </w:rPr>
            </w:pPr>
            <w:r>
              <w:rPr>
                <w:rFonts w:ascii="Times New Roman" w:hAnsi="Times New Roman"/>
              </w:rPr>
              <w:t>от 2 до 5 врачей-специалистов, прошедших в установленном порядке повышение квалификации по специальности «профпатология» или имеющих действующий сертификат по специальности «профпатология»</w:t>
            </w:r>
          </w:p>
        </w:tc>
        <w:tc>
          <w:tcPr>
            <w:tcW w:w="3285" w:type="dxa"/>
            <w:tcBorders>
              <w:top w:val="single" w:sz="4" w:space="0" w:color="auto"/>
              <w:left w:val="single" w:sz="4" w:space="0" w:color="auto"/>
              <w:bottom w:val="single" w:sz="4" w:space="0" w:color="auto"/>
              <w:right w:val="single" w:sz="4" w:space="0" w:color="auto"/>
            </w:tcBorders>
            <w:hideMark/>
          </w:tcPr>
          <w:p w:rsidR="00F649A8" w:rsidRPr="000467C4" w:rsidRDefault="00F649A8" w:rsidP="00F649A8">
            <w:pPr>
              <w:spacing w:after="0"/>
              <w:ind w:left="708" w:firstLine="1"/>
              <w:jc w:val="both"/>
              <w:rPr>
                <w:rFonts w:ascii="Times New Roman" w:hAnsi="Times New Roman"/>
              </w:rPr>
            </w:pPr>
            <w:r w:rsidRPr="000467C4">
              <w:rPr>
                <w:rFonts w:ascii="Times New Roman" w:hAnsi="Times New Roman"/>
              </w:rPr>
              <w:t>5 баллов</w:t>
            </w:r>
          </w:p>
        </w:tc>
      </w:tr>
      <w:tr w:rsidR="00F649A8" w:rsidRPr="000467C4" w:rsidTr="009D463B">
        <w:tc>
          <w:tcPr>
            <w:tcW w:w="5894" w:type="dxa"/>
            <w:tcBorders>
              <w:top w:val="single" w:sz="4" w:space="0" w:color="auto"/>
              <w:left w:val="single" w:sz="4" w:space="0" w:color="auto"/>
              <w:bottom w:val="single" w:sz="4" w:space="0" w:color="auto"/>
              <w:right w:val="single" w:sz="4" w:space="0" w:color="auto"/>
            </w:tcBorders>
            <w:hideMark/>
          </w:tcPr>
          <w:p w:rsidR="00F649A8" w:rsidRPr="000467C4" w:rsidRDefault="000467C4" w:rsidP="000467C4">
            <w:pPr>
              <w:spacing w:after="0" w:line="240" w:lineRule="auto"/>
              <w:ind w:left="284"/>
              <w:jc w:val="both"/>
              <w:rPr>
                <w:rFonts w:ascii="Times New Roman" w:hAnsi="Times New Roman"/>
              </w:rPr>
            </w:pPr>
            <w:r>
              <w:rPr>
                <w:rFonts w:ascii="Times New Roman" w:hAnsi="Times New Roman"/>
              </w:rPr>
              <w:t>от 5 до 10 врачей-специалистов, прошедших в установленном порядке повышение квалификации по специальности «профпатология» или имеющих действующий сертификат по специальности «профпатология»</w:t>
            </w:r>
          </w:p>
        </w:tc>
        <w:tc>
          <w:tcPr>
            <w:tcW w:w="3285" w:type="dxa"/>
            <w:tcBorders>
              <w:top w:val="single" w:sz="4" w:space="0" w:color="auto"/>
              <w:left w:val="single" w:sz="4" w:space="0" w:color="auto"/>
              <w:bottom w:val="single" w:sz="4" w:space="0" w:color="auto"/>
              <w:right w:val="single" w:sz="4" w:space="0" w:color="auto"/>
            </w:tcBorders>
            <w:hideMark/>
          </w:tcPr>
          <w:p w:rsidR="00F649A8" w:rsidRPr="000467C4" w:rsidRDefault="00EC2608" w:rsidP="00F649A8">
            <w:pPr>
              <w:spacing w:after="0"/>
              <w:ind w:left="708" w:firstLine="1"/>
              <w:jc w:val="both"/>
              <w:rPr>
                <w:rFonts w:ascii="Times New Roman" w:hAnsi="Times New Roman"/>
              </w:rPr>
            </w:pPr>
            <w:r>
              <w:rPr>
                <w:rFonts w:ascii="Times New Roman" w:hAnsi="Times New Roman"/>
              </w:rPr>
              <w:t>15</w:t>
            </w:r>
            <w:r w:rsidR="00AE22BF">
              <w:rPr>
                <w:rFonts w:ascii="Times New Roman" w:hAnsi="Times New Roman"/>
              </w:rPr>
              <w:t xml:space="preserve"> баллов</w:t>
            </w:r>
          </w:p>
        </w:tc>
      </w:tr>
      <w:tr w:rsidR="00F649A8" w:rsidRPr="00CD139A" w:rsidTr="009D463B">
        <w:tc>
          <w:tcPr>
            <w:tcW w:w="5894" w:type="dxa"/>
            <w:tcBorders>
              <w:top w:val="single" w:sz="4" w:space="0" w:color="auto"/>
              <w:left w:val="single" w:sz="4" w:space="0" w:color="auto"/>
              <w:bottom w:val="single" w:sz="4" w:space="0" w:color="auto"/>
              <w:right w:val="single" w:sz="4" w:space="0" w:color="auto"/>
            </w:tcBorders>
            <w:hideMark/>
          </w:tcPr>
          <w:p w:rsidR="00F649A8" w:rsidRPr="000467C4" w:rsidRDefault="000467C4" w:rsidP="000467C4">
            <w:pPr>
              <w:spacing w:after="0" w:line="240" w:lineRule="auto"/>
              <w:ind w:left="284"/>
              <w:jc w:val="both"/>
              <w:rPr>
                <w:rFonts w:ascii="Times New Roman" w:hAnsi="Times New Roman"/>
              </w:rPr>
            </w:pPr>
            <w:r>
              <w:rPr>
                <w:rFonts w:ascii="Times New Roman" w:hAnsi="Times New Roman"/>
              </w:rPr>
              <w:t>10 и более врачей-специалистов, прошедших в установленном порядке повышение квалификации по специальности «профпатология» или имеющих действующий сертификат по специальности «профпатология»</w:t>
            </w:r>
          </w:p>
        </w:tc>
        <w:tc>
          <w:tcPr>
            <w:tcW w:w="3285" w:type="dxa"/>
            <w:tcBorders>
              <w:top w:val="single" w:sz="4" w:space="0" w:color="auto"/>
              <w:left w:val="single" w:sz="4" w:space="0" w:color="auto"/>
              <w:bottom w:val="single" w:sz="4" w:space="0" w:color="auto"/>
              <w:right w:val="single" w:sz="4" w:space="0" w:color="auto"/>
            </w:tcBorders>
            <w:hideMark/>
          </w:tcPr>
          <w:p w:rsidR="00F649A8" w:rsidRPr="000467C4" w:rsidRDefault="00EC2608" w:rsidP="00F649A8">
            <w:pPr>
              <w:spacing w:after="0"/>
              <w:ind w:left="708" w:firstLine="1"/>
              <w:jc w:val="both"/>
              <w:rPr>
                <w:rFonts w:ascii="Times New Roman" w:hAnsi="Times New Roman"/>
              </w:rPr>
            </w:pPr>
            <w:r>
              <w:rPr>
                <w:rFonts w:ascii="Times New Roman" w:hAnsi="Times New Roman"/>
              </w:rPr>
              <w:t>3</w:t>
            </w:r>
            <w:r w:rsidR="00AE22BF">
              <w:rPr>
                <w:rFonts w:ascii="Times New Roman" w:hAnsi="Times New Roman"/>
              </w:rPr>
              <w:t>0</w:t>
            </w:r>
            <w:r w:rsidR="00F649A8" w:rsidRPr="000467C4">
              <w:rPr>
                <w:rFonts w:ascii="Times New Roman" w:hAnsi="Times New Roman"/>
              </w:rPr>
              <w:t xml:space="preserve"> баллов</w:t>
            </w:r>
          </w:p>
        </w:tc>
      </w:tr>
    </w:tbl>
    <w:p w:rsidR="00F649A8" w:rsidRPr="00CD139A" w:rsidRDefault="00F649A8" w:rsidP="00F649A8">
      <w:pPr>
        <w:spacing w:after="0"/>
        <w:ind w:left="708" w:firstLine="1"/>
        <w:jc w:val="both"/>
        <w:rPr>
          <w:rFonts w:ascii="Times New Roman" w:hAnsi="Times New Roman"/>
          <w:highlight w:val="yellow"/>
        </w:rPr>
      </w:pPr>
    </w:p>
    <w:p w:rsidR="00EC2608" w:rsidRDefault="00EC2608" w:rsidP="00A5567C">
      <w:pPr>
        <w:spacing w:after="0" w:line="240" w:lineRule="auto"/>
        <w:ind w:firstLine="709"/>
        <w:jc w:val="both"/>
        <w:rPr>
          <w:rFonts w:ascii="Times New Roman" w:hAnsi="Times New Roman"/>
          <w:b/>
        </w:rPr>
      </w:pPr>
      <w:r w:rsidRPr="00EC2608">
        <w:rPr>
          <w:rFonts w:ascii="Times New Roman" w:hAnsi="Times New Roman"/>
          <w:b/>
        </w:rPr>
        <w:t>с) Единое место проведения медицинского осмотра работников</w:t>
      </w:r>
      <w:r>
        <w:rPr>
          <w:rFonts w:ascii="Times New Roman" w:hAnsi="Times New Roman"/>
          <w:b/>
        </w:rPr>
        <w:t>.</w:t>
      </w:r>
    </w:p>
    <w:p w:rsidR="00EC2608" w:rsidRDefault="00783335" w:rsidP="00A5567C">
      <w:pPr>
        <w:spacing w:after="0" w:line="240" w:lineRule="auto"/>
        <w:ind w:firstLine="709"/>
        <w:jc w:val="both"/>
        <w:rPr>
          <w:rFonts w:ascii="Times New Roman" w:hAnsi="Times New Roman"/>
        </w:rPr>
      </w:pPr>
      <w:r w:rsidRPr="00783335">
        <w:rPr>
          <w:rFonts w:ascii="Times New Roman" w:hAnsi="Times New Roman"/>
        </w:rPr>
        <w:t>Подтверждается заявкой на участие в запросе предложений.</w:t>
      </w:r>
      <w:r>
        <w:rPr>
          <w:rFonts w:ascii="Times New Roman" w:hAnsi="Times New Roman"/>
        </w:rPr>
        <w:t xml:space="preserve"> </w:t>
      </w:r>
      <w:r w:rsidRPr="00A5567C">
        <w:rPr>
          <w:rFonts w:ascii="Times New Roman" w:hAnsi="Times New Roman"/>
        </w:rPr>
        <w:t>Максимальное количество баллов для данного подкритерия (показателя)</w:t>
      </w:r>
      <w:r w:rsidR="00565CD1">
        <w:rPr>
          <w:rFonts w:ascii="Times New Roman" w:hAnsi="Times New Roman"/>
        </w:rPr>
        <w:t xml:space="preserve"> </w:t>
      </w:r>
      <w:r w:rsidRPr="00A5567C">
        <w:rPr>
          <w:rFonts w:ascii="Times New Roman" w:hAnsi="Times New Roman"/>
        </w:rPr>
        <w:t xml:space="preserve">– </w:t>
      </w:r>
      <w:r>
        <w:rPr>
          <w:rFonts w:ascii="Times New Roman" w:hAnsi="Times New Roman"/>
        </w:rPr>
        <w:t>3</w:t>
      </w:r>
      <w:r w:rsidRPr="00A5567C">
        <w:rPr>
          <w:rFonts w:ascii="Times New Roman" w:hAnsi="Times New Roman"/>
        </w:rPr>
        <w:t>0 баллов.</w:t>
      </w:r>
    </w:p>
    <w:p w:rsidR="00783335" w:rsidRDefault="00783335" w:rsidP="00A5567C">
      <w:pPr>
        <w:spacing w:after="0" w:line="240" w:lineRule="auto"/>
        <w:ind w:firstLine="709"/>
        <w:jc w:val="both"/>
        <w:rPr>
          <w:rFonts w:ascii="Times New Roman" w:hAnsi="Times New Roman"/>
        </w:rPr>
      </w:pPr>
    </w:p>
    <w:p w:rsidR="00783335" w:rsidRDefault="00783335" w:rsidP="00A5567C">
      <w:pPr>
        <w:spacing w:after="0" w:line="240" w:lineRule="auto"/>
        <w:ind w:firstLine="709"/>
        <w:jc w:val="both"/>
        <w:rPr>
          <w:rFonts w:ascii="Times New Roman" w:hAnsi="Times New Roman"/>
        </w:rPr>
      </w:pPr>
      <w:r>
        <w:rPr>
          <w:rFonts w:ascii="Times New Roman" w:hAnsi="Times New Roman"/>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4"/>
        <w:gridCol w:w="3285"/>
      </w:tblGrid>
      <w:tr w:rsidR="00783335" w:rsidRPr="000467C4" w:rsidTr="00BC4B2A">
        <w:tc>
          <w:tcPr>
            <w:tcW w:w="5894" w:type="dxa"/>
            <w:tcBorders>
              <w:top w:val="single" w:sz="4" w:space="0" w:color="auto"/>
              <w:left w:val="single" w:sz="4" w:space="0" w:color="auto"/>
              <w:bottom w:val="single" w:sz="4" w:space="0" w:color="auto"/>
              <w:right w:val="single" w:sz="4" w:space="0" w:color="auto"/>
            </w:tcBorders>
            <w:hideMark/>
          </w:tcPr>
          <w:p w:rsidR="00783335" w:rsidRPr="000467C4" w:rsidRDefault="00783335" w:rsidP="00BC4B2A">
            <w:pPr>
              <w:spacing w:after="0" w:line="240" w:lineRule="auto"/>
              <w:ind w:left="284"/>
              <w:jc w:val="both"/>
              <w:rPr>
                <w:rFonts w:ascii="Times New Roman" w:hAnsi="Times New Roman"/>
              </w:rPr>
            </w:pPr>
            <w:r>
              <w:rPr>
                <w:rFonts w:ascii="Times New Roman" w:hAnsi="Times New Roman"/>
              </w:rPr>
              <w:t>Проведение осмотра в разных местах</w:t>
            </w:r>
          </w:p>
        </w:tc>
        <w:tc>
          <w:tcPr>
            <w:tcW w:w="3285" w:type="dxa"/>
            <w:tcBorders>
              <w:top w:val="single" w:sz="4" w:space="0" w:color="auto"/>
              <w:left w:val="single" w:sz="4" w:space="0" w:color="auto"/>
              <w:bottom w:val="single" w:sz="4" w:space="0" w:color="auto"/>
              <w:right w:val="single" w:sz="4" w:space="0" w:color="auto"/>
            </w:tcBorders>
            <w:hideMark/>
          </w:tcPr>
          <w:p w:rsidR="00783335" w:rsidRPr="000467C4" w:rsidRDefault="00783335" w:rsidP="00BC4B2A">
            <w:pPr>
              <w:spacing w:after="0"/>
              <w:ind w:left="708" w:firstLine="1"/>
              <w:jc w:val="both"/>
              <w:rPr>
                <w:rFonts w:ascii="Times New Roman" w:hAnsi="Times New Roman"/>
              </w:rPr>
            </w:pPr>
            <w:r>
              <w:rPr>
                <w:rFonts w:ascii="Times New Roman" w:hAnsi="Times New Roman"/>
              </w:rPr>
              <w:t>0</w:t>
            </w:r>
            <w:r w:rsidRPr="000467C4">
              <w:rPr>
                <w:rFonts w:ascii="Times New Roman" w:hAnsi="Times New Roman"/>
              </w:rPr>
              <w:t xml:space="preserve"> баллов</w:t>
            </w:r>
          </w:p>
        </w:tc>
      </w:tr>
      <w:tr w:rsidR="00783335" w:rsidRPr="000467C4" w:rsidTr="00BC4B2A">
        <w:tc>
          <w:tcPr>
            <w:tcW w:w="5894" w:type="dxa"/>
            <w:tcBorders>
              <w:top w:val="single" w:sz="4" w:space="0" w:color="auto"/>
              <w:left w:val="single" w:sz="4" w:space="0" w:color="auto"/>
              <w:bottom w:val="single" w:sz="4" w:space="0" w:color="auto"/>
              <w:right w:val="single" w:sz="4" w:space="0" w:color="auto"/>
            </w:tcBorders>
            <w:hideMark/>
          </w:tcPr>
          <w:p w:rsidR="00783335" w:rsidRPr="000467C4" w:rsidRDefault="00783335" w:rsidP="00BC4B2A">
            <w:pPr>
              <w:spacing w:after="0" w:line="240" w:lineRule="auto"/>
              <w:ind w:left="284"/>
              <w:jc w:val="both"/>
              <w:rPr>
                <w:rFonts w:ascii="Times New Roman" w:hAnsi="Times New Roman"/>
              </w:rPr>
            </w:pPr>
            <w:r>
              <w:rPr>
                <w:rFonts w:ascii="Times New Roman" w:hAnsi="Times New Roman"/>
              </w:rPr>
              <w:t>Проведение осмотра в одном месте всеми специалистами</w:t>
            </w:r>
          </w:p>
        </w:tc>
        <w:tc>
          <w:tcPr>
            <w:tcW w:w="3285" w:type="dxa"/>
            <w:tcBorders>
              <w:top w:val="single" w:sz="4" w:space="0" w:color="auto"/>
              <w:left w:val="single" w:sz="4" w:space="0" w:color="auto"/>
              <w:bottom w:val="single" w:sz="4" w:space="0" w:color="auto"/>
              <w:right w:val="single" w:sz="4" w:space="0" w:color="auto"/>
            </w:tcBorders>
            <w:hideMark/>
          </w:tcPr>
          <w:p w:rsidR="00783335" w:rsidRPr="000467C4" w:rsidRDefault="00783335" w:rsidP="00BC4B2A">
            <w:pPr>
              <w:spacing w:after="0"/>
              <w:ind w:left="708" w:firstLine="1"/>
              <w:jc w:val="both"/>
              <w:rPr>
                <w:rFonts w:ascii="Times New Roman" w:hAnsi="Times New Roman"/>
              </w:rPr>
            </w:pPr>
            <w:r>
              <w:rPr>
                <w:rFonts w:ascii="Times New Roman" w:hAnsi="Times New Roman"/>
              </w:rPr>
              <w:t>30</w:t>
            </w:r>
            <w:r w:rsidRPr="000467C4">
              <w:rPr>
                <w:rFonts w:ascii="Times New Roman" w:hAnsi="Times New Roman"/>
              </w:rPr>
              <w:t xml:space="preserve"> баллов</w:t>
            </w:r>
          </w:p>
        </w:tc>
      </w:tr>
    </w:tbl>
    <w:p w:rsidR="00783335" w:rsidRPr="00783335" w:rsidRDefault="00783335" w:rsidP="00A5567C">
      <w:pPr>
        <w:spacing w:after="0" w:line="240" w:lineRule="auto"/>
        <w:ind w:firstLine="709"/>
        <w:jc w:val="both"/>
        <w:rPr>
          <w:rFonts w:ascii="Times New Roman" w:hAnsi="Times New Roman"/>
        </w:rPr>
      </w:pPr>
    </w:p>
    <w:p w:rsidR="00AE22BF" w:rsidRPr="00A5567C" w:rsidRDefault="00AE22BF" w:rsidP="00A5567C">
      <w:pPr>
        <w:spacing w:after="0" w:line="240" w:lineRule="auto"/>
        <w:ind w:firstLine="709"/>
        <w:jc w:val="both"/>
        <w:rPr>
          <w:rFonts w:ascii="Times New Roman" w:hAnsi="Times New Roman"/>
        </w:rPr>
      </w:pPr>
      <w:r w:rsidRPr="00A5567C">
        <w:rPr>
          <w:rFonts w:ascii="Times New Roman" w:hAnsi="Times New Roman"/>
        </w:rPr>
        <w:t>Для оценки заявок по критерию «квалификация участника</w:t>
      </w:r>
      <w:r w:rsidR="007524E1">
        <w:rPr>
          <w:rFonts w:ascii="Times New Roman" w:hAnsi="Times New Roman"/>
        </w:rPr>
        <w:t xml:space="preserve"> закупки</w:t>
      </w:r>
      <w:r w:rsidRPr="00A5567C">
        <w:rPr>
          <w:rFonts w:ascii="Times New Roman" w:hAnsi="Times New Roman"/>
        </w:rPr>
        <w:t>» предусмотрен порядок оценки по каждому показателю критерия. Сумма величин значимости показателей критерия оценки составляет 100 баллов.</w:t>
      </w:r>
    </w:p>
    <w:p w:rsidR="00AE22BF" w:rsidRDefault="00AE22BF" w:rsidP="00A5567C">
      <w:pPr>
        <w:spacing w:after="0" w:line="240" w:lineRule="auto"/>
        <w:ind w:firstLine="709"/>
        <w:jc w:val="both"/>
        <w:rPr>
          <w:rFonts w:ascii="Times New Roman" w:hAnsi="Times New Roman"/>
        </w:rPr>
      </w:pPr>
      <w:r w:rsidRPr="00A5567C">
        <w:rPr>
          <w:rFonts w:ascii="Times New Roman" w:hAnsi="Times New Roman"/>
        </w:rPr>
        <w:t>Количество баллов заявки по критерию «квалификация участника</w:t>
      </w:r>
      <w:r w:rsidR="007524E1">
        <w:rPr>
          <w:rFonts w:ascii="Times New Roman" w:hAnsi="Times New Roman"/>
        </w:rPr>
        <w:t xml:space="preserve"> закупки</w:t>
      </w:r>
      <w:r w:rsidRPr="00A5567C">
        <w:rPr>
          <w:rFonts w:ascii="Times New Roman" w:hAnsi="Times New Roman"/>
        </w:rPr>
        <w:t xml:space="preserve">» определяется умножением суммы баллов, получаемой участником закупки по результатам оценки по критерию оценки, на </w:t>
      </w:r>
      <w:r w:rsidR="009D314C" w:rsidRPr="009D314C">
        <w:rPr>
          <w:rFonts w:ascii="Times New Roman" w:hAnsi="Times New Roman"/>
        </w:rPr>
        <w:t>соответствующую указанному критерию значимость</w:t>
      </w:r>
      <w:r w:rsidRPr="00A5567C">
        <w:rPr>
          <w:rFonts w:ascii="Times New Roman" w:hAnsi="Times New Roman"/>
        </w:rPr>
        <w:t>:</w:t>
      </w:r>
    </w:p>
    <w:p w:rsidR="00353D60" w:rsidRPr="00353D60" w:rsidRDefault="00353D60" w:rsidP="00A5567C">
      <w:pPr>
        <w:spacing w:after="0" w:line="240" w:lineRule="auto"/>
        <w:ind w:firstLine="709"/>
        <w:jc w:val="both"/>
        <w:rPr>
          <w:rFonts w:ascii="Times New Roman" w:hAnsi="Times New Roman"/>
          <w:b/>
          <w:sz w:val="12"/>
          <w:szCs w:val="12"/>
        </w:rPr>
      </w:pPr>
    </w:p>
    <w:p w:rsidR="00F649A8" w:rsidRPr="00353D60" w:rsidRDefault="00F649A8" w:rsidP="00A5567C">
      <w:pPr>
        <w:spacing w:after="0" w:line="240" w:lineRule="auto"/>
        <w:ind w:firstLine="709"/>
        <w:jc w:val="both"/>
        <w:rPr>
          <w:rFonts w:ascii="Times New Roman" w:hAnsi="Times New Roman"/>
          <w:b/>
          <w:lang w:val="en-US"/>
        </w:rPr>
      </w:pPr>
      <w:r w:rsidRPr="00353D60">
        <w:rPr>
          <w:rFonts w:ascii="Times New Roman" w:hAnsi="Times New Roman"/>
          <w:b/>
          <w:lang w:val="en-US"/>
        </w:rPr>
        <w:t>Pc</w:t>
      </w:r>
      <w:r w:rsidRPr="00353D60">
        <w:rPr>
          <w:rFonts w:ascii="Times New Roman" w:hAnsi="Times New Roman"/>
          <w:b/>
          <w:vertAlign w:val="subscript"/>
          <w:lang w:val="en-US"/>
        </w:rPr>
        <w:t>i</w:t>
      </w:r>
      <w:r w:rsidRPr="00353D60">
        <w:rPr>
          <w:rFonts w:ascii="Times New Roman" w:hAnsi="Times New Roman"/>
          <w:b/>
          <w:lang w:val="en-US"/>
        </w:rPr>
        <w:t xml:space="preserve"> = (c</w:t>
      </w:r>
      <w:r w:rsidRPr="00353D60">
        <w:rPr>
          <w:rFonts w:ascii="Times New Roman" w:hAnsi="Times New Roman"/>
          <w:b/>
          <w:vertAlign w:val="subscript"/>
          <w:lang w:val="en-US"/>
        </w:rPr>
        <w:t>1</w:t>
      </w:r>
      <w:r w:rsidRPr="00353D60">
        <w:rPr>
          <w:rFonts w:ascii="Times New Roman" w:hAnsi="Times New Roman"/>
          <w:b/>
          <w:vertAlign w:val="superscript"/>
          <w:lang w:val="en-US"/>
        </w:rPr>
        <w:t>i</w:t>
      </w:r>
      <w:r w:rsidRPr="00353D60">
        <w:rPr>
          <w:rFonts w:ascii="Times New Roman" w:hAnsi="Times New Roman"/>
          <w:b/>
          <w:lang w:val="en-US"/>
        </w:rPr>
        <w:t xml:space="preserve"> + c</w:t>
      </w:r>
      <w:r w:rsidRPr="00353D60">
        <w:rPr>
          <w:rFonts w:ascii="Times New Roman" w:hAnsi="Times New Roman"/>
          <w:b/>
          <w:vertAlign w:val="subscript"/>
          <w:lang w:val="en-US"/>
        </w:rPr>
        <w:t>2</w:t>
      </w:r>
      <w:r w:rsidRPr="00353D60">
        <w:rPr>
          <w:rFonts w:ascii="Times New Roman" w:hAnsi="Times New Roman"/>
          <w:b/>
          <w:vertAlign w:val="superscript"/>
          <w:lang w:val="en-US"/>
        </w:rPr>
        <w:t>i</w:t>
      </w:r>
      <w:r w:rsidRPr="00353D60">
        <w:rPr>
          <w:rFonts w:ascii="Times New Roman" w:hAnsi="Times New Roman"/>
          <w:b/>
          <w:lang w:val="en-US"/>
        </w:rPr>
        <w:t xml:space="preserve"> + … + c</w:t>
      </w:r>
      <w:r w:rsidRPr="00353D60">
        <w:rPr>
          <w:rFonts w:ascii="Times New Roman" w:hAnsi="Times New Roman"/>
          <w:b/>
          <w:vertAlign w:val="subscript"/>
          <w:lang w:val="en-US"/>
        </w:rPr>
        <w:t>k</w:t>
      </w:r>
      <w:r w:rsidRPr="00353D60">
        <w:rPr>
          <w:rFonts w:ascii="Times New Roman" w:hAnsi="Times New Roman"/>
          <w:b/>
          <w:vertAlign w:val="superscript"/>
          <w:lang w:val="en-US"/>
        </w:rPr>
        <w:t>i</w:t>
      </w:r>
      <w:r w:rsidRPr="00353D60">
        <w:rPr>
          <w:rFonts w:ascii="Times New Roman" w:hAnsi="Times New Roman"/>
          <w:b/>
          <w:lang w:val="en-US"/>
        </w:rPr>
        <w:t>) x Z</w:t>
      </w:r>
      <w:r w:rsidRPr="00353D60">
        <w:rPr>
          <w:rFonts w:ascii="Times New Roman" w:hAnsi="Times New Roman"/>
          <w:b/>
          <w:vertAlign w:val="subscript"/>
          <w:lang w:val="en-US"/>
        </w:rPr>
        <w:t>k</w:t>
      </w:r>
      <w:r w:rsidRPr="00353D60">
        <w:rPr>
          <w:rFonts w:ascii="Times New Roman" w:hAnsi="Times New Roman"/>
          <w:b/>
          <w:lang w:val="en-US"/>
        </w:rPr>
        <w:t>,</w:t>
      </w:r>
    </w:p>
    <w:p w:rsidR="00F649A8" w:rsidRPr="00353D60" w:rsidRDefault="00F649A8" w:rsidP="00A5567C">
      <w:pPr>
        <w:spacing w:after="0" w:line="240" w:lineRule="auto"/>
        <w:ind w:firstLine="709"/>
        <w:jc w:val="both"/>
        <w:rPr>
          <w:rFonts w:ascii="Times New Roman" w:hAnsi="Times New Roman"/>
          <w:sz w:val="12"/>
          <w:szCs w:val="12"/>
          <w:lang w:val="en-US"/>
        </w:rPr>
      </w:pPr>
    </w:p>
    <w:p w:rsidR="00F649A8" w:rsidRPr="00F649A8" w:rsidRDefault="00F649A8" w:rsidP="00A5567C">
      <w:pPr>
        <w:spacing w:after="0" w:line="240" w:lineRule="auto"/>
        <w:ind w:firstLine="709"/>
        <w:jc w:val="both"/>
        <w:rPr>
          <w:rFonts w:ascii="Times New Roman" w:hAnsi="Times New Roman"/>
        </w:rPr>
      </w:pPr>
      <w:r w:rsidRPr="00F649A8">
        <w:rPr>
          <w:rFonts w:ascii="Times New Roman" w:hAnsi="Times New Roman"/>
        </w:rPr>
        <w:t>где:</w:t>
      </w:r>
    </w:p>
    <w:p w:rsidR="00F649A8" w:rsidRPr="00F649A8" w:rsidRDefault="00F649A8" w:rsidP="00A5567C">
      <w:pPr>
        <w:spacing w:after="0" w:line="240" w:lineRule="auto"/>
        <w:ind w:firstLine="709"/>
        <w:jc w:val="both"/>
        <w:rPr>
          <w:rFonts w:ascii="Times New Roman" w:hAnsi="Times New Roman"/>
        </w:rPr>
      </w:pPr>
      <w:r w:rsidRPr="00353D60">
        <w:rPr>
          <w:rFonts w:ascii="Times New Roman" w:hAnsi="Times New Roman"/>
          <w:b/>
          <w:lang w:val="en-US"/>
        </w:rPr>
        <w:t>Pc</w:t>
      </w:r>
      <w:r w:rsidRPr="00353D60">
        <w:rPr>
          <w:rFonts w:ascii="Times New Roman" w:hAnsi="Times New Roman"/>
          <w:b/>
          <w:vertAlign w:val="subscript"/>
        </w:rPr>
        <w:t>i</w:t>
      </w:r>
      <w:r w:rsidRPr="00F649A8">
        <w:rPr>
          <w:rFonts w:ascii="Times New Roman" w:hAnsi="Times New Roman"/>
        </w:rPr>
        <w:t xml:space="preserve"> - рейтинг, присуждаемый i-му предложению по указанному критерию;</w:t>
      </w:r>
    </w:p>
    <w:p w:rsidR="00F649A8" w:rsidRPr="00F649A8" w:rsidRDefault="00F649A8" w:rsidP="00A5567C">
      <w:pPr>
        <w:spacing w:after="0" w:line="240" w:lineRule="auto"/>
        <w:ind w:firstLine="709"/>
        <w:jc w:val="both"/>
        <w:rPr>
          <w:rFonts w:ascii="Times New Roman" w:hAnsi="Times New Roman"/>
        </w:rPr>
      </w:pPr>
      <w:r w:rsidRPr="00353D60">
        <w:rPr>
          <w:rFonts w:ascii="Times New Roman" w:hAnsi="Times New Roman"/>
          <w:b/>
          <w:lang w:val="en-US"/>
        </w:rPr>
        <w:t>c</w:t>
      </w:r>
      <w:r w:rsidRPr="00353D60">
        <w:rPr>
          <w:rFonts w:ascii="Times New Roman" w:hAnsi="Times New Roman"/>
          <w:b/>
          <w:vertAlign w:val="subscript"/>
          <w:lang w:val="en-US"/>
        </w:rPr>
        <w:t>k</w:t>
      </w:r>
      <w:r w:rsidRPr="00353D60">
        <w:rPr>
          <w:rFonts w:ascii="Times New Roman" w:hAnsi="Times New Roman"/>
          <w:b/>
          <w:vertAlign w:val="superscript"/>
          <w:lang w:val="en-US"/>
        </w:rPr>
        <w:t>i</w:t>
      </w:r>
      <w:r w:rsidRPr="00F649A8">
        <w:rPr>
          <w:rFonts w:ascii="Times New Roman" w:hAnsi="Times New Roman"/>
        </w:rPr>
        <w:t xml:space="preserve"> – значение в баллах (среднее арифметическое оценок в баллах всех членов единой комиссии), присуждаемое i-му предложению по k-му показателю, где k - количество установленных показателей, производится в соответствии с информацией, приведенной в таблицах </w:t>
      </w:r>
      <w:r w:rsidR="00A5567C">
        <w:rPr>
          <w:rFonts w:ascii="Times New Roman" w:hAnsi="Times New Roman"/>
        </w:rPr>
        <w:t>№2</w:t>
      </w:r>
      <w:r w:rsidR="00565CD1">
        <w:rPr>
          <w:rFonts w:ascii="Times New Roman" w:hAnsi="Times New Roman"/>
        </w:rPr>
        <w:t xml:space="preserve">, </w:t>
      </w:r>
      <w:r w:rsidR="00A5567C">
        <w:rPr>
          <w:rFonts w:ascii="Times New Roman" w:hAnsi="Times New Roman"/>
        </w:rPr>
        <w:t xml:space="preserve"> №3</w:t>
      </w:r>
      <w:r w:rsidR="00565CD1">
        <w:rPr>
          <w:rFonts w:ascii="Times New Roman" w:hAnsi="Times New Roman"/>
        </w:rPr>
        <w:t xml:space="preserve"> и №4</w:t>
      </w:r>
      <w:r w:rsidRPr="00F649A8">
        <w:rPr>
          <w:rFonts w:ascii="Times New Roman" w:hAnsi="Times New Roman"/>
        </w:rPr>
        <w:t>;</w:t>
      </w:r>
    </w:p>
    <w:p w:rsidR="00F649A8" w:rsidRPr="00F649A8" w:rsidRDefault="00F649A8" w:rsidP="00A5567C">
      <w:pPr>
        <w:spacing w:after="0" w:line="240" w:lineRule="auto"/>
        <w:ind w:firstLine="709"/>
        <w:jc w:val="both"/>
        <w:rPr>
          <w:rFonts w:ascii="Times New Roman" w:hAnsi="Times New Roman"/>
        </w:rPr>
      </w:pPr>
      <w:r w:rsidRPr="00353D60">
        <w:rPr>
          <w:rFonts w:ascii="Times New Roman" w:hAnsi="Times New Roman"/>
          <w:b/>
          <w:lang w:val="en-US"/>
        </w:rPr>
        <w:t>Z</w:t>
      </w:r>
      <w:r w:rsidRPr="00353D60">
        <w:rPr>
          <w:rFonts w:ascii="Times New Roman" w:hAnsi="Times New Roman"/>
          <w:b/>
          <w:vertAlign w:val="subscript"/>
          <w:lang w:val="en-US"/>
        </w:rPr>
        <w:t>k</w:t>
      </w:r>
      <w:r w:rsidRPr="00F649A8">
        <w:rPr>
          <w:rFonts w:ascii="Times New Roman" w:hAnsi="Times New Roman"/>
        </w:rPr>
        <w:t xml:space="preserve"> – значимость критерия «</w:t>
      </w:r>
      <w:r w:rsidR="00A5567C" w:rsidRPr="00B5669B">
        <w:rPr>
          <w:rFonts w:ascii="Times New Roman" w:hAnsi="Times New Roman"/>
        </w:rPr>
        <w:t>квалификация участника</w:t>
      </w:r>
      <w:r w:rsidR="007524E1">
        <w:rPr>
          <w:rFonts w:ascii="Times New Roman" w:hAnsi="Times New Roman"/>
        </w:rPr>
        <w:t xml:space="preserve"> закупки</w:t>
      </w:r>
      <w:r w:rsidRPr="00F649A8">
        <w:rPr>
          <w:rFonts w:ascii="Times New Roman" w:hAnsi="Times New Roman"/>
        </w:rPr>
        <w:t>» в соответствии с таблицей № 1.</w:t>
      </w:r>
    </w:p>
    <w:p w:rsidR="00F649A8" w:rsidRPr="00F649A8" w:rsidRDefault="00F649A8" w:rsidP="00A5567C">
      <w:pPr>
        <w:spacing w:after="0" w:line="240" w:lineRule="auto"/>
        <w:ind w:firstLine="709"/>
        <w:jc w:val="both"/>
        <w:rPr>
          <w:rFonts w:ascii="Times New Roman" w:hAnsi="Times New Roman"/>
        </w:rPr>
      </w:pPr>
      <w:r w:rsidRPr="00F649A8">
        <w:rPr>
          <w:rFonts w:ascii="Times New Roman" w:hAnsi="Times New Roman"/>
        </w:rPr>
        <w:t>При оценке заявок по критерию «</w:t>
      </w:r>
      <w:r w:rsidR="00A5567C" w:rsidRPr="00B5669B">
        <w:rPr>
          <w:rFonts w:ascii="Times New Roman" w:hAnsi="Times New Roman"/>
        </w:rPr>
        <w:t>квалификация участника</w:t>
      </w:r>
      <w:r w:rsidR="009D314C">
        <w:rPr>
          <w:rFonts w:ascii="Times New Roman" w:hAnsi="Times New Roman"/>
        </w:rPr>
        <w:t xml:space="preserve"> закупки</w:t>
      </w:r>
      <w:r w:rsidRPr="00F649A8">
        <w:rPr>
          <w:rFonts w:ascii="Times New Roman" w:hAnsi="Times New Roman"/>
        </w:rPr>
        <w:t>» наибольшее количество баллов присваивается заявке участника с лучшей квалификацией участника.</w:t>
      </w:r>
    </w:p>
    <w:p w:rsidR="00F649A8" w:rsidRPr="00353D60" w:rsidRDefault="00F649A8" w:rsidP="00353D60">
      <w:pPr>
        <w:spacing w:after="0" w:line="240" w:lineRule="auto"/>
        <w:ind w:firstLine="709"/>
        <w:jc w:val="both"/>
        <w:rPr>
          <w:rFonts w:ascii="Times New Roman" w:hAnsi="Times New Roman"/>
          <w:sz w:val="12"/>
          <w:szCs w:val="12"/>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lastRenderedPageBreak/>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F649A8" w:rsidRPr="00353D60" w:rsidRDefault="00F649A8" w:rsidP="00353D60">
      <w:pPr>
        <w:spacing w:after="0" w:line="240" w:lineRule="auto"/>
        <w:ind w:firstLine="709"/>
        <w:jc w:val="both"/>
        <w:rPr>
          <w:rFonts w:ascii="Times New Roman" w:hAnsi="Times New Roman"/>
          <w:sz w:val="12"/>
          <w:szCs w:val="12"/>
        </w:rPr>
      </w:pPr>
    </w:p>
    <w:p w:rsidR="00F649A8" w:rsidRPr="007118E9" w:rsidRDefault="007118E9" w:rsidP="007118E9">
      <w:pPr>
        <w:spacing w:after="0" w:line="240" w:lineRule="auto"/>
        <w:ind w:firstLine="709"/>
        <w:jc w:val="both"/>
        <w:rPr>
          <w:rFonts w:ascii="Times New Roman" w:hAnsi="Times New Roman"/>
        </w:rPr>
      </w:pPr>
      <w:r w:rsidRPr="007118E9">
        <w:rPr>
          <w:rFonts w:ascii="Times New Roman" w:hAnsi="Times New Roman"/>
        </w:rPr>
        <w:t>5</w:t>
      </w:r>
      <w:r w:rsidR="009D314C" w:rsidRPr="007118E9">
        <w:rPr>
          <w:rFonts w:ascii="Times New Roman" w:hAnsi="Times New Roman"/>
        </w:rPr>
        <w:t>.3</w:t>
      </w:r>
      <w:r w:rsidR="00F649A8" w:rsidRPr="007118E9">
        <w:rPr>
          <w:rFonts w:ascii="Times New Roman" w:hAnsi="Times New Roman"/>
        </w:rPr>
        <w:t xml:space="preserve">. </w:t>
      </w:r>
      <w:r w:rsidR="009D314C" w:rsidRPr="007118E9">
        <w:rPr>
          <w:rFonts w:ascii="Times New Roman" w:hAnsi="Times New Roman"/>
        </w:rPr>
        <w:t>Единая к</w:t>
      </w:r>
      <w:r w:rsidR="00F649A8" w:rsidRPr="007118E9">
        <w:rPr>
          <w:rFonts w:ascii="Times New Roman" w:hAnsi="Times New Roman"/>
        </w:rPr>
        <w:t>омиссия ведет протокол рассмотрения</w:t>
      </w:r>
      <w:r w:rsidR="009D314C" w:rsidRPr="007118E9">
        <w:rPr>
          <w:rFonts w:ascii="Times New Roman" w:hAnsi="Times New Roman"/>
        </w:rPr>
        <w:t xml:space="preserve"> и</w:t>
      </w:r>
      <w:r w:rsidR="00F649A8" w:rsidRPr="007118E9">
        <w:rPr>
          <w:rFonts w:ascii="Times New Roman" w:hAnsi="Times New Roman"/>
        </w:rPr>
        <w:t xml:space="preserve"> оценки заявок на участие в запросе п</w:t>
      </w:r>
      <w:r w:rsidR="00724AC6" w:rsidRPr="007118E9">
        <w:rPr>
          <w:rFonts w:ascii="Times New Roman" w:hAnsi="Times New Roman"/>
        </w:rPr>
        <w:t xml:space="preserve">редложений и подведения итогов. </w:t>
      </w:r>
      <w:r w:rsidR="00F649A8" w:rsidRPr="007118E9">
        <w:rPr>
          <w:rFonts w:ascii="Times New Roman" w:hAnsi="Times New Roman"/>
        </w:rPr>
        <w:t xml:space="preserve">Протокол подписывается всеми присутствующими членами </w:t>
      </w:r>
      <w:r w:rsidR="009D314C" w:rsidRPr="007118E9">
        <w:rPr>
          <w:rFonts w:ascii="Times New Roman" w:hAnsi="Times New Roman"/>
        </w:rPr>
        <w:t>Единой к</w:t>
      </w:r>
      <w:r w:rsidR="00F649A8" w:rsidRPr="007118E9">
        <w:rPr>
          <w:rFonts w:ascii="Times New Roman" w:hAnsi="Times New Roman"/>
        </w:rPr>
        <w:t xml:space="preserve">омиссии. </w:t>
      </w:r>
    </w:p>
    <w:p w:rsidR="00F649A8" w:rsidRPr="007118E9" w:rsidRDefault="007118E9" w:rsidP="007118E9">
      <w:pPr>
        <w:spacing w:after="0" w:line="240" w:lineRule="auto"/>
        <w:ind w:firstLine="709"/>
        <w:jc w:val="both"/>
        <w:rPr>
          <w:rFonts w:ascii="Times New Roman" w:hAnsi="Times New Roman"/>
          <w:bCs/>
          <w:iCs/>
        </w:rPr>
      </w:pPr>
      <w:r w:rsidRPr="007118E9">
        <w:rPr>
          <w:rFonts w:ascii="Times New Roman" w:hAnsi="Times New Roman"/>
          <w:bCs/>
          <w:iCs/>
        </w:rPr>
        <w:t>5</w:t>
      </w:r>
      <w:r w:rsidR="009D314C" w:rsidRPr="007118E9">
        <w:rPr>
          <w:rFonts w:ascii="Times New Roman" w:hAnsi="Times New Roman"/>
          <w:bCs/>
          <w:iCs/>
        </w:rPr>
        <w:t>.4</w:t>
      </w:r>
      <w:r w:rsidR="00F649A8" w:rsidRPr="007118E9">
        <w:rPr>
          <w:rFonts w:ascii="Times New Roman" w:hAnsi="Times New Roman"/>
          <w:bCs/>
          <w:iCs/>
        </w:rPr>
        <w:t xml:space="preserve">Указанный протокол размещается Заказчиком </w:t>
      </w:r>
      <w:r w:rsidR="00353D60" w:rsidRPr="007118E9">
        <w:rPr>
          <w:rFonts w:ascii="Times New Roman" w:hAnsi="Times New Roman"/>
          <w:bCs/>
          <w:iCs/>
        </w:rPr>
        <w:t xml:space="preserve">в единой информационной системе:  </w:t>
      </w:r>
      <w:hyperlink r:id="rId15" w:history="1">
        <w:r w:rsidR="00353D60" w:rsidRPr="007118E9">
          <w:rPr>
            <w:rStyle w:val="af"/>
            <w:rFonts w:ascii="Times New Roman" w:hAnsi="Times New Roman"/>
            <w:bCs/>
            <w:iCs/>
          </w:rPr>
          <w:t>www.zakupki.gov.ru</w:t>
        </w:r>
      </w:hyperlink>
      <w:r w:rsidR="00353D60" w:rsidRPr="007118E9">
        <w:rPr>
          <w:rFonts w:ascii="Times New Roman" w:hAnsi="Times New Roman"/>
          <w:bCs/>
          <w:iCs/>
        </w:rPr>
        <w:t xml:space="preserve">  и на официальном сайте МУП «Водоканал»: </w:t>
      </w:r>
      <w:hyperlink r:id="rId16" w:history="1">
        <w:r w:rsidR="00353D60" w:rsidRPr="007118E9">
          <w:rPr>
            <w:rStyle w:val="af"/>
            <w:rFonts w:ascii="Times New Roman" w:hAnsi="Times New Roman"/>
            <w:bCs/>
            <w:iCs/>
          </w:rPr>
          <w:t>www.vodokanal-yola.ru</w:t>
        </w:r>
      </w:hyperlink>
      <w:r w:rsidR="00F649A8" w:rsidRPr="007118E9">
        <w:rPr>
          <w:rFonts w:ascii="Times New Roman" w:hAnsi="Times New Roman"/>
          <w:bCs/>
          <w:iCs/>
        </w:rPr>
        <w:t>не позднее чем через 3 дня со дня подписания</w:t>
      </w:r>
      <w:r w:rsidR="00353D60" w:rsidRPr="007118E9">
        <w:rPr>
          <w:rFonts w:ascii="Times New Roman" w:hAnsi="Times New Roman"/>
          <w:bCs/>
          <w:iCs/>
        </w:rPr>
        <w:t xml:space="preserve"> такого протокола.</w:t>
      </w:r>
    </w:p>
    <w:p w:rsidR="00DF7A73" w:rsidRPr="007118E9" w:rsidRDefault="00DF7A73" w:rsidP="00DF7A73">
      <w:pPr>
        <w:spacing w:after="0" w:line="240" w:lineRule="auto"/>
        <w:ind w:firstLine="709"/>
        <w:jc w:val="both"/>
        <w:rPr>
          <w:rFonts w:ascii="Times New Roman" w:hAnsi="Times New Roman"/>
          <w:sz w:val="16"/>
          <w:szCs w:val="16"/>
        </w:rPr>
      </w:pPr>
    </w:p>
    <w:p w:rsidR="00DF7A73" w:rsidRPr="00DF7A73" w:rsidRDefault="007118E9" w:rsidP="007118E9">
      <w:pPr>
        <w:spacing w:after="0" w:line="240" w:lineRule="auto"/>
        <w:ind w:firstLine="709"/>
        <w:jc w:val="both"/>
        <w:rPr>
          <w:rFonts w:ascii="Times New Roman" w:hAnsi="Times New Roman"/>
          <w:b/>
          <w:bCs/>
        </w:rPr>
      </w:pPr>
      <w:r>
        <w:rPr>
          <w:rFonts w:ascii="Times New Roman" w:hAnsi="Times New Roman"/>
          <w:b/>
          <w:bCs/>
        </w:rPr>
        <w:t>6</w:t>
      </w:r>
      <w:r w:rsidR="00DF7A73" w:rsidRPr="00DF7A73">
        <w:rPr>
          <w:rFonts w:ascii="Times New Roman" w:hAnsi="Times New Roman"/>
          <w:b/>
          <w:bCs/>
        </w:rPr>
        <w:t>. Признание запроса предложений несостоявшимся</w:t>
      </w:r>
    </w:p>
    <w:p w:rsidR="00DF7A73" w:rsidRPr="00964D3A" w:rsidRDefault="007118E9" w:rsidP="007118E9">
      <w:pPr>
        <w:spacing w:after="0" w:line="240" w:lineRule="auto"/>
        <w:ind w:firstLine="709"/>
        <w:jc w:val="both"/>
        <w:rPr>
          <w:rFonts w:ascii="Times New Roman" w:hAnsi="Times New Roman"/>
        </w:rPr>
      </w:pPr>
      <w:r>
        <w:rPr>
          <w:rFonts w:ascii="Times New Roman" w:hAnsi="Times New Roman"/>
        </w:rPr>
        <w:t>6</w:t>
      </w:r>
      <w:r w:rsidR="00DF7A73" w:rsidRPr="00964D3A">
        <w:rPr>
          <w:rFonts w:ascii="Times New Roman" w:hAnsi="Times New Roman"/>
        </w:rPr>
        <w:t xml:space="preserve">.1. Запрос предложений признается несостоявшимся если: </w:t>
      </w:r>
    </w:p>
    <w:p w:rsidR="00DF7A73" w:rsidRPr="00964D3A" w:rsidRDefault="00DF7A73" w:rsidP="007118E9">
      <w:pPr>
        <w:spacing w:after="0" w:line="240" w:lineRule="auto"/>
        <w:ind w:firstLine="709"/>
        <w:jc w:val="both"/>
        <w:rPr>
          <w:rFonts w:ascii="Times New Roman" w:hAnsi="Times New Roman"/>
        </w:rPr>
      </w:pPr>
      <w:r w:rsidRPr="00964D3A">
        <w:rPr>
          <w:rFonts w:ascii="Times New Roman" w:hAnsi="Times New Roman"/>
        </w:rPr>
        <w:t xml:space="preserve">- ни одна из заявок не соответствует документации о закупке или не подано, ни одной заявки. В этих случаях Заказчик вправе осуществить закупку товаров, работ, услуг, являвшихся предметом запроса предложений у единственного поставщика (подрядчика, исполнителя) без проведения повторной процедуры закупки, по цене, не превышающей начальную (максимальную) цену договора, указанную в извещении о проведении запроса предложений; </w:t>
      </w:r>
    </w:p>
    <w:p w:rsidR="00DF7A73" w:rsidRPr="00964D3A" w:rsidRDefault="00DF7A73" w:rsidP="007118E9">
      <w:pPr>
        <w:spacing w:after="0" w:line="240" w:lineRule="auto"/>
        <w:ind w:firstLine="709"/>
        <w:jc w:val="both"/>
        <w:rPr>
          <w:rFonts w:ascii="Times New Roman" w:hAnsi="Times New Roman"/>
          <w:bCs/>
        </w:rPr>
      </w:pPr>
      <w:r w:rsidRPr="00964D3A">
        <w:rPr>
          <w:rFonts w:ascii="Times New Roman" w:hAnsi="Times New Roman"/>
        </w:rPr>
        <w:t>- только один участник закупки, подавший заявку, признан участником запроса предложений. В этом случае Заказчик  заключает договор с таким участником. Договор составляется путем включения условий, в том числе о цене, предложенных таким участником в заявке, в проект договора. Цена договора не может превышать начальную (максимальную) цену, указанную в извещении о проведении запроса предложений.</w:t>
      </w:r>
    </w:p>
    <w:p w:rsidR="00DF7A73" w:rsidRDefault="007118E9" w:rsidP="007118E9">
      <w:pPr>
        <w:spacing w:after="0" w:line="240" w:lineRule="auto"/>
        <w:ind w:firstLine="709"/>
        <w:jc w:val="both"/>
        <w:rPr>
          <w:rFonts w:ascii="Times New Roman" w:hAnsi="Times New Roman"/>
        </w:rPr>
      </w:pPr>
      <w:r>
        <w:rPr>
          <w:rFonts w:ascii="Times New Roman" w:hAnsi="Times New Roman"/>
          <w:bCs/>
          <w:iCs/>
        </w:rPr>
        <w:t>6</w:t>
      </w:r>
      <w:r w:rsidR="00DF7A73" w:rsidRPr="00964D3A">
        <w:rPr>
          <w:rFonts w:ascii="Times New Roman" w:hAnsi="Times New Roman"/>
          <w:bCs/>
          <w:iCs/>
        </w:rPr>
        <w:t>.2. В</w:t>
      </w:r>
      <w:r w:rsidR="00DF7A73" w:rsidRPr="00DF7A73">
        <w:rPr>
          <w:rFonts w:ascii="Times New Roman" w:hAnsi="Times New Roman"/>
          <w:bCs/>
          <w:iCs/>
        </w:rPr>
        <w:t xml:space="preserve"> случаях признания запроса предложений несостоявшимся</w:t>
      </w:r>
      <w:r w:rsidR="00DF7A73" w:rsidRPr="00DF7A73">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9D314C">
        <w:rPr>
          <w:rFonts w:ascii="Times New Roman" w:hAnsi="Times New Roman"/>
        </w:rPr>
        <w:t>Единой к</w:t>
      </w:r>
      <w:r w:rsidR="00DF7A73" w:rsidRPr="00DF7A73">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D21856" w:rsidRPr="007118E9" w:rsidRDefault="00D21856" w:rsidP="00DF7A73">
      <w:pPr>
        <w:spacing w:after="0" w:line="240" w:lineRule="auto"/>
        <w:ind w:firstLine="709"/>
        <w:jc w:val="both"/>
        <w:rPr>
          <w:rFonts w:ascii="Times New Roman" w:hAnsi="Times New Roman"/>
          <w:sz w:val="16"/>
          <w:szCs w:val="16"/>
        </w:rPr>
      </w:pPr>
    </w:p>
    <w:p w:rsidR="00D21856" w:rsidRDefault="007118E9" w:rsidP="00D21856">
      <w:pPr>
        <w:spacing w:after="0" w:line="240" w:lineRule="auto"/>
        <w:ind w:firstLine="709"/>
        <w:rPr>
          <w:rFonts w:ascii="Times New Roman" w:hAnsi="Times New Roman"/>
          <w:b/>
        </w:rPr>
      </w:pPr>
      <w:r>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p>
    <w:p w:rsidR="00D21856" w:rsidRPr="00D21856" w:rsidRDefault="007118E9" w:rsidP="00553A98">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9D314C">
        <w:rPr>
          <w:rFonts w:ascii="Times New Roman" w:hAnsi="Times New Roman"/>
        </w:rPr>
        <w:t>Единой 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lastRenderedPageBreak/>
        <w:t>7</w:t>
      </w:r>
      <w:r w:rsidR="00D21856" w:rsidRPr="00D21856">
        <w:rPr>
          <w:rFonts w:ascii="Times New Roman" w:hAnsi="Times New Roman"/>
        </w:rPr>
        <w:t xml:space="preserve">.2. </w:t>
      </w:r>
      <w:r w:rsidR="009D314C">
        <w:rPr>
          <w:rFonts w:ascii="Times New Roman" w:hAnsi="Times New Roman"/>
        </w:rPr>
        <w:t>Единая 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Pr>
          <w:rFonts w:ascii="Times New Roman" w:hAnsi="Times New Roman"/>
        </w:rPr>
        <w:t>п.2.8 настоящего раздела</w:t>
      </w:r>
      <w:r w:rsidR="00D21856" w:rsidRPr="00D21856">
        <w:rPr>
          <w:rFonts w:ascii="Times New Roman" w:hAnsi="Times New Roman"/>
        </w:rPr>
        <w:t>.</w:t>
      </w:r>
    </w:p>
    <w:p w:rsidR="00D21856" w:rsidRDefault="007118E9" w:rsidP="00D21856">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D21856" w:rsidRPr="00F811F4" w:rsidRDefault="00D21856" w:rsidP="00D21856">
      <w:pPr>
        <w:spacing w:after="0" w:line="240" w:lineRule="auto"/>
        <w:ind w:firstLine="709"/>
        <w:jc w:val="both"/>
        <w:rPr>
          <w:rFonts w:ascii="Times New Roman" w:hAnsi="Times New Roman"/>
          <w:sz w:val="16"/>
          <w:szCs w:val="16"/>
        </w:rPr>
      </w:pPr>
    </w:p>
    <w:p w:rsidR="009D314C" w:rsidRDefault="007118E9" w:rsidP="00D21856">
      <w:pPr>
        <w:spacing w:after="0" w:line="240" w:lineRule="auto"/>
        <w:ind w:firstLine="709"/>
        <w:jc w:val="both"/>
        <w:rPr>
          <w:rFonts w:ascii="Times New Roman" w:hAnsi="Times New Roman"/>
          <w:b/>
        </w:rPr>
      </w:pPr>
      <w:r>
        <w:rPr>
          <w:rFonts w:ascii="Times New Roman" w:hAnsi="Times New Roman"/>
          <w:b/>
        </w:rPr>
        <w:t>8</w:t>
      </w:r>
      <w:r w:rsidR="009D314C">
        <w:rPr>
          <w:rFonts w:ascii="Times New Roman" w:hAnsi="Times New Roman"/>
          <w:b/>
        </w:rPr>
        <w:t>. Договор</w:t>
      </w:r>
    </w:p>
    <w:p w:rsidR="00D21856" w:rsidRDefault="007118E9" w:rsidP="00D21856">
      <w:pPr>
        <w:spacing w:after="0" w:line="240" w:lineRule="auto"/>
        <w:ind w:firstLine="709"/>
        <w:jc w:val="both"/>
        <w:rPr>
          <w:rFonts w:ascii="Times New Roman" w:hAnsi="Times New Roman"/>
          <w:b/>
        </w:rPr>
      </w:pPr>
      <w:r>
        <w:rPr>
          <w:rFonts w:ascii="Times New Roman" w:hAnsi="Times New Roman"/>
          <w:b/>
        </w:rPr>
        <w:t>8</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D21856" w:rsidP="00D21856">
      <w:pPr>
        <w:spacing w:after="0" w:line="240" w:lineRule="auto"/>
        <w:ind w:firstLine="709"/>
        <w:jc w:val="both"/>
        <w:rPr>
          <w:rFonts w:ascii="Times New Roman" w:hAnsi="Times New Roman"/>
          <w:bCs/>
        </w:rPr>
      </w:pPr>
      <w:r w:rsidRPr="00D21856">
        <w:rPr>
          <w:rFonts w:ascii="Times New Roman" w:hAnsi="Times New Roman"/>
        </w:rPr>
        <w:t>Размер обеспечения исполнения договора</w:t>
      </w:r>
      <w:r w:rsidR="00565CD1">
        <w:rPr>
          <w:rFonts w:ascii="Times New Roman" w:hAnsi="Times New Roman"/>
        </w:rPr>
        <w:t xml:space="preserve"> </w:t>
      </w:r>
      <w:r>
        <w:rPr>
          <w:rFonts w:ascii="Times New Roman" w:hAnsi="Times New Roman"/>
          <w:bCs/>
        </w:rPr>
        <w:t xml:space="preserve">указан в п. </w:t>
      </w:r>
      <w:r w:rsidR="009D314C">
        <w:rPr>
          <w:rFonts w:ascii="Times New Roman" w:hAnsi="Times New Roman"/>
          <w:bCs/>
        </w:rPr>
        <w:t>31</w:t>
      </w:r>
      <w:r>
        <w:rPr>
          <w:rFonts w:ascii="Times New Roman" w:hAnsi="Times New Roman"/>
          <w:bCs/>
        </w:rPr>
        <w:t xml:space="preserve"> Раздела </w:t>
      </w:r>
      <w:r>
        <w:rPr>
          <w:rFonts w:ascii="Times New Roman" w:hAnsi="Times New Roman"/>
          <w:bCs/>
          <w:lang w:val="en-US"/>
        </w:rPr>
        <w:t>II</w:t>
      </w:r>
      <w:r>
        <w:rPr>
          <w:rFonts w:ascii="Times New Roman" w:hAnsi="Times New Roman"/>
          <w:bCs/>
        </w:rPr>
        <w:t xml:space="preserve"> «Информационная карта».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 xml:space="preserve">.1.1. </w:t>
      </w:r>
      <w:r w:rsidR="00D21856" w:rsidRPr="00D21856">
        <w:rPr>
          <w:rFonts w:ascii="Times New Roman" w:hAnsi="Times New Roman"/>
          <w:lang w:val="sah-RU"/>
        </w:rPr>
        <w:t>Победитель закупки, с которым заключается договор, не позднее 5 (пяти) дней со дня подписания протокола о результатах закупки должен предоставить Заказчику обеспечение исполнения договора.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.1.2</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Pr>
          <w:rFonts w:ascii="Times New Roman" w:hAnsi="Times New Roman"/>
          <w:lang w:val="sah-RU"/>
        </w:rPr>
        <w:t xml:space="preserve">п. </w:t>
      </w:r>
      <w:r w:rsidR="009D314C">
        <w:rPr>
          <w:rFonts w:ascii="Times New Roman" w:hAnsi="Times New Roman"/>
          <w:lang w:val="sah-RU"/>
        </w:rPr>
        <w:t>32</w:t>
      </w:r>
      <w:r w:rsidR="00D21856">
        <w:rPr>
          <w:rFonts w:ascii="Times New Roman" w:hAnsi="Times New Roman"/>
        </w:rPr>
        <w:t xml:space="preserve">Раздела </w:t>
      </w:r>
      <w:r w:rsidR="00D21856">
        <w:rPr>
          <w:rFonts w:ascii="Times New Roman" w:hAnsi="Times New Roman"/>
          <w:lang w:val="en-US"/>
        </w:rPr>
        <w:t>II</w:t>
      </w:r>
      <w:r w:rsidR="00D21856">
        <w:rPr>
          <w:rFonts w:ascii="Times New Roman" w:hAnsi="Times New Roman"/>
        </w:rPr>
        <w:t>«Информационная карта»</w:t>
      </w:r>
      <w:r w:rsidR="00D21856" w:rsidRPr="00D21856">
        <w:rPr>
          <w:rFonts w:ascii="Times New Roman" w:hAnsi="Times New Roman"/>
          <w:lang w:val="sah-RU"/>
        </w:rPr>
        <w:t>.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.1.3</w:t>
      </w:r>
      <w:r w:rsidR="00D21856" w:rsidRPr="00D21856">
        <w:rPr>
          <w:rFonts w:ascii="Times New Roman" w:hAnsi="Times New Roman"/>
          <w:lang w:val="sah-RU"/>
        </w:rPr>
        <w:t xml:space="preserve">. </w:t>
      </w:r>
      <w:r w:rsidR="00C746D3" w:rsidRPr="00C746D3">
        <w:rPr>
          <w:rFonts w:ascii="Times New Roman" w:hAnsi="Times New Roman"/>
        </w:rPr>
        <w:t>Денежные средства, внесенные Исполнителем в качестве обеспечения исполнения контракта, возвращаются Исполнителю после предоставления Заказчику необходимых документов, подтверждающих оказание услуги в полном объеме, на основании письменного заявления Исполнителя направленного в адрес Заказчика, с указание банковских реквизитов для перечисления,  в течение 30 (тридцати) календарных дней со дня получения такого заявления.</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.1.4</w:t>
      </w:r>
      <w:r w:rsidR="00D21856" w:rsidRPr="00D21856">
        <w:rPr>
          <w:rFonts w:ascii="Times New Roman" w:hAnsi="Times New Roman"/>
        </w:rPr>
        <w:t xml:space="preserve"> Заказчик в качестве обеспечения исполнения договора принимает </w:t>
      </w:r>
      <w:bookmarkStart w:id="9" w:name="Par1"/>
      <w:bookmarkEnd w:id="9"/>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.1.4.1</w:t>
      </w:r>
      <w:r w:rsidR="00D21856" w:rsidRPr="00D21856">
        <w:rPr>
          <w:rFonts w:ascii="Times New Roman" w:hAnsi="Times New Roman"/>
        </w:rPr>
        <w:t>.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7118E9" w:rsidP="00D21856">
      <w:pPr>
        <w:spacing w:after="0" w:line="240" w:lineRule="auto"/>
        <w:ind w:firstLine="709"/>
        <w:jc w:val="both"/>
        <w:rPr>
          <w:rFonts w:ascii="Times New Roman" w:hAnsi="Times New Roman"/>
        </w:rPr>
      </w:pPr>
      <w:bookmarkStart w:id="10" w:name="Par11"/>
      <w:bookmarkEnd w:id="10"/>
      <w:r>
        <w:rPr>
          <w:rFonts w:ascii="Times New Roman" w:hAnsi="Times New Roman"/>
          <w:lang w:val="sah-RU"/>
        </w:rPr>
        <w:t>8</w:t>
      </w:r>
      <w:r w:rsidR="00964D3A">
        <w:rPr>
          <w:rFonts w:ascii="Times New Roman" w:hAnsi="Times New Roman"/>
          <w:lang w:val="sah-RU"/>
        </w:rPr>
        <w:t>.1.4.2</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64D3A">
        <w:rPr>
          <w:rFonts w:ascii="Times New Roman" w:hAnsi="Times New Roman"/>
          <w:lang w:val="sah-RU"/>
        </w:rPr>
        <w:t>.1.5</w:t>
      </w:r>
      <w:r w:rsidR="00D21856" w:rsidRPr="00D21856">
        <w:rPr>
          <w:rFonts w:ascii="Times New Roman" w:hAnsi="Times New Roman"/>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.1.6</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.1.7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DF7A73" w:rsidRPr="009530C6" w:rsidRDefault="00DF7A73" w:rsidP="009530C6">
      <w:pPr>
        <w:spacing w:after="0" w:line="240" w:lineRule="auto"/>
        <w:ind w:left="709" w:hanging="709"/>
        <w:jc w:val="both"/>
        <w:rPr>
          <w:rFonts w:ascii="Times New Roman" w:hAnsi="Times New Roman"/>
          <w:b/>
          <w:sz w:val="16"/>
          <w:szCs w:val="16"/>
        </w:rPr>
      </w:pPr>
    </w:p>
    <w:p w:rsidR="0013314E" w:rsidRPr="00EB582A" w:rsidRDefault="007118E9" w:rsidP="00964D3A">
      <w:pPr>
        <w:spacing w:after="0"/>
        <w:ind w:firstLine="709"/>
        <w:jc w:val="both"/>
        <w:rPr>
          <w:rFonts w:ascii="Times New Roman" w:hAnsi="Times New Roman"/>
          <w:b/>
        </w:rPr>
      </w:pPr>
      <w:r>
        <w:rPr>
          <w:rFonts w:ascii="Times New Roman" w:hAnsi="Times New Roman"/>
          <w:b/>
        </w:rPr>
        <w:t>8</w:t>
      </w:r>
      <w:r w:rsidR="00964D3A">
        <w:rPr>
          <w:rFonts w:ascii="Times New Roman" w:hAnsi="Times New Roman"/>
          <w:b/>
        </w:rPr>
        <w:t>.2</w:t>
      </w:r>
      <w:r w:rsidR="0013314E" w:rsidRPr="00EB582A">
        <w:rPr>
          <w:rFonts w:ascii="Times New Roman" w:hAnsi="Times New Roman"/>
          <w:b/>
        </w:rPr>
        <w:tab/>
        <w:t>Подписание договора</w:t>
      </w:r>
    </w:p>
    <w:p w:rsid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w:t>
      </w:r>
      <w:r w:rsidR="0013314E" w:rsidRPr="00EB582A">
        <w:rPr>
          <w:rFonts w:ascii="Times New Roman" w:hAnsi="Times New Roman"/>
        </w:rPr>
        <w:t>.1</w:t>
      </w:r>
      <w:r w:rsidR="0013314E" w:rsidRPr="00EB582A">
        <w:rPr>
          <w:rFonts w:ascii="Times New Roman" w:hAnsi="Times New Roman"/>
        </w:rPr>
        <w:tab/>
      </w:r>
      <w:r w:rsidR="0013314E" w:rsidRPr="00771200">
        <w:rPr>
          <w:rFonts w:ascii="Times New Roman" w:hAnsi="Times New Roman"/>
        </w:rPr>
        <w:t xml:space="preserve">Договор по результатам проведенной процедуры закупки заключается </w:t>
      </w:r>
      <w:r w:rsidR="00771200" w:rsidRPr="00771200">
        <w:rPr>
          <w:rFonts w:ascii="Times New Roman" w:hAnsi="Times New Roman"/>
        </w:rPr>
        <w:t>не ранее чем через десять дней и не позднее чем через двадцать</w:t>
      </w:r>
      <w:r w:rsidR="0001762B" w:rsidRPr="00771200">
        <w:rPr>
          <w:rFonts w:ascii="Times New Roman" w:hAnsi="Times New Roman"/>
        </w:rPr>
        <w:t xml:space="preserve"> дней </w:t>
      </w:r>
      <w:r w:rsidR="00771200" w:rsidRPr="00771200">
        <w:rPr>
          <w:rFonts w:ascii="Times New Roman" w:hAnsi="Times New Roman"/>
        </w:rPr>
        <w:t>с даты размещения в ЕИС итогового протокола</w:t>
      </w:r>
      <w:r w:rsidR="0013314E" w:rsidRPr="00771200">
        <w:rPr>
          <w:rFonts w:ascii="Times New Roman" w:hAnsi="Times New Roman"/>
        </w:rPr>
        <w:t xml:space="preserve">. </w:t>
      </w:r>
      <w:r w:rsidR="00771200" w:rsidRPr="00771200">
        <w:rPr>
          <w:rFonts w:ascii="Times New Roman" w:hAnsi="Times New Roman"/>
        </w:rPr>
        <w:t>Договор составляется путём включения в проект договора, прилагаемый к документации о закупке, предложений участника об исполнении договора, указанных в его заявке.</w:t>
      </w:r>
    </w:p>
    <w:p w:rsidR="00771200" w:rsidRPr="00771200"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.2.2 </w:t>
      </w:r>
      <w:r w:rsidR="00771200" w:rsidRPr="00771200">
        <w:rPr>
          <w:rFonts w:ascii="Times New Roman" w:hAnsi="Times New Roman"/>
        </w:rPr>
        <w:t>В случае если победитель закупки в установленный извещением срок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r w:rsidR="00771200">
        <w:rPr>
          <w:rFonts w:ascii="Times New Roman" w:hAnsi="Times New Roman"/>
        </w:rPr>
        <w:t xml:space="preserve"> (если обеспечение заявки было установлено в Разделе </w:t>
      </w:r>
      <w:r w:rsidR="00771200">
        <w:rPr>
          <w:rFonts w:ascii="Times New Roman" w:hAnsi="Times New Roman"/>
          <w:lang w:val="en-US"/>
        </w:rPr>
        <w:t>II</w:t>
      </w:r>
      <w:r w:rsidR="00771200">
        <w:rPr>
          <w:rFonts w:ascii="Times New Roman" w:hAnsi="Times New Roman"/>
        </w:rPr>
        <w:t xml:space="preserve"> «Информационная карта»)</w:t>
      </w:r>
      <w:r w:rsidR="00771200" w:rsidRPr="00771200">
        <w:rPr>
          <w:rFonts w:ascii="Times New Roman" w:hAnsi="Times New Roman"/>
        </w:rPr>
        <w:t>.</w:t>
      </w:r>
    </w:p>
    <w:p w:rsidR="00990BA3"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w:t>
      </w:r>
      <w:r w:rsidR="00F649A8" w:rsidRPr="00F649A8">
        <w:rPr>
          <w:rFonts w:ascii="Times New Roman" w:hAnsi="Times New Roman"/>
        </w:rPr>
        <w:t>.3.</w:t>
      </w:r>
      <w:r w:rsidR="00990BA3" w:rsidRPr="00990BA3">
        <w:rPr>
          <w:rFonts w:ascii="Times New Roman" w:hAnsi="Times New Roman"/>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.2.4 </w:t>
      </w:r>
      <w:r w:rsidR="00990BA3" w:rsidRPr="00990BA3">
        <w:rPr>
          <w:rFonts w:ascii="Times New Roman" w:hAnsi="Times New Roman"/>
        </w:rPr>
        <w:t xml:space="preserve">При уклонении победителя закупки от заключения договора и при принятии </w:t>
      </w:r>
      <w:r w:rsidR="00964D3A">
        <w:rPr>
          <w:rFonts w:ascii="Times New Roman" w:hAnsi="Times New Roman"/>
        </w:rPr>
        <w:t>Единой к</w:t>
      </w:r>
      <w:r w:rsidR="00990BA3" w:rsidRPr="00990BA3">
        <w:rPr>
          <w:rFonts w:ascii="Times New Roman" w:hAnsi="Times New Roman"/>
        </w:rPr>
        <w:t>омиссией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990BA3" w:rsidRP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.2.5 </w:t>
      </w:r>
      <w:r w:rsidR="00990BA3" w:rsidRPr="00990BA3">
        <w:rPr>
          <w:rFonts w:ascii="Times New Roman" w:hAnsi="Times New Roman"/>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Допустимыми формами обеспечения исполнения договора являются: залог денежных средств, безотзывная банковская гарантия.</w:t>
      </w:r>
    </w:p>
    <w:p w:rsidR="00990BA3" w:rsidRPr="00990BA3" w:rsidRDefault="007118E9" w:rsidP="00990BA3">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.2.6</w:t>
      </w:r>
      <w:r w:rsidR="00F649A8" w:rsidRPr="00F649A8">
        <w:rPr>
          <w:rFonts w:ascii="Times New Roman" w:hAnsi="Times New Roman"/>
        </w:rPr>
        <w:t xml:space="preserve">.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990BA3" w:rsidP="00990BA3">
      <w:pPr>
        <w:spacing w:after="0" w:line="240" w:lineRule="auto"/>
        <w:ind w:firstLine="709"/>
        <w:jc w:val="both"/>
        <w:rPr>
          <w:rFonts w:ascii="Times New Roman" w:hAnsi="Times New Roman"/>
        </w:rPr>
      </w:pPr>
      <w:r w:rsidRPr="00990BA3">
        <w:rPr>
          <w:rFonts w:ascii="Times New Roman" w:hAnsi="Times New Roman"/>
        </w:rPr>
        <w:t>—</w:t>
      </w:r>
      <w:r w:rsidRPr="00990BA3">
        <w:rPr>
          <w:rFonts w:ascii="Times New Roman" w:hAnsi="Times New Roman"/>
          <w:lang w:val="en-US"/>
        </w:rPr>
        <w:t> </w:t>
      </w:r>
      <w:r w:rsidRPr="00990B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Default="007118E9" w:rsidP="00771200">
      <w:pPr>
        <w:spacing w:after="0" w:line="240" w:lineRule="auto"/>
        <w:ind w:firstLine="709"/>
        <w:jc w:val="both"/>
        <w:rPr>
          <w:rFonts w:ascii="Times New Roman" w:eastAsia="Times New Roman" w:hAnsi="Times New Roman"/>
          <w:color w:val="C00000"/>
          <w:sz w:val="24"/>
          <w:szCs w:val="24"/>
          <w:lang w:eastAsia="ru-RU"/>
        </w:rPr>
      </w:pPr>
      <w:r>
        <w:rPr>
          <w:rFonts w:ascii="Times New Roman" w:hAnsi="Times New Roman"/>
        </w:rPr>
        <w:t>8</w:t>
      </w:r>
      <w:r w:rsidR="00964D3A">
        <w:rPr>
          <w:rFonts w:ascii="Times New Roman" w:hAnsi="Times New Roman"/>
        </w:rPr>
        <w:t>.2.7</w:t>
      </w:r>
      <w:r w:rsidR="00565CD1">
        <w:rPr>
          <w:rFonts w:ascii="Times New Roman" w:hAnsi="Times New Roman"/>
        </w:rPr>
        <w:t xml:space="preserve"> </w:t>
      </w:r>
      <w:r w:rsidR="0013314E" w:rsidRPr="00EB582A">
        <w:rPr>
          <w:rFonts w:ascii="Times New Roman" w:hAnsi="Times New Roman"/>
        </w:rPr>
        <w:t>Договор заключается в порядке, установленном в Положении о закупках Заказчика.</w:t>
      </w:r>
    </w:p>
    <w:p w:rsidR="00990BA3" w:rsidRDefault="00990BA3" w:rsidP="009B17C8">
      <w:pPr>
        <w:spacing w:after="0" w:line="240" w:lineRule="auto"/>
        <w:jc w:val="both"/>
        <w:rPr>
          <w:rFonts w:ascii="Times New Roman" w:hAnsi="Times New Roman"/>
          <w:b/>
        </w:rPr>
      </w:pPr>
    </w:p>
    <w:p w:rsidR="00990BA3" w:rsidRDefault="00990BA3" w:rsidP="009B17C8">
      <w:pPr>
        <w:spacing w:after="0" w:line="240" w:lineRule="auto"/>
        <w:jc w:val="both"/>
        <w:rPr>
          <w:rFonts w:ascii="Times New Roman" w:hAnsi="Times New Roman"/>
          <w:b/>
        </w:rPr>
      </w:pPr>
    </w:p>
    <w:p w:rsidR="00964D3A" w:rsidRDefault="00964D3A" w:rsidP="00990BA3">
      <w:pPr>
        <w:spacing w:after="0" w:line="240" w:lineRule="auto"/>
        <w:ind w:firstLine="567"/>
        <w:jc w:val="center"/>
        <w:rPr>
          <w:rFonts w:ascii="Times New Roman" w:eastAsia="Times New Roman" w:hAnsi="Times New Roman"/>
          <w:b/>
          <w:sz w:val="24"/>
          <w:szCs w:val="24"/>
        </w:rPr>
      </w:pPr>
    </w:p>
    <w:p w:rsidR="00964D3A" w:rsidRDefault="00964D3A" w:rsidP="00990BA3">
      <w:pPr>
        <w:spacing w:after="0" w:line="240" w:lineRule="auto"/>
        <w:ind w:firstLine="567"/>
        <w:jc w:val="center"/>
        <w:rPr>
          <w:rFonts w:ascii="Times New Roman" w:eastAsia="Times New Roman" w:hAnsi="Times New Roman"/>
          <w:b/>
          <w:sz w:val="24"/>
          <w:szCs w:val="24"/>
        </w:rPr>
      </w:pPr>
    </w:p>
    <w:p w:rsidR="00964D3A" w:rsidRDefault="00964D3A" w:rsidP="00990BA3">
      <w:pPr>
        <w:spacing w:after="0" w:line="240" w:lineRule="auto"/>
        <w:ind w:firstLine="567"/>
        <w:jc w:val="center"/>
        <w:rPr>
          <w:rFonts w:ascii="Times New Roman" w:eastAsia="Times New Roman" w:hAnsi="Times New Roman"/>
          <w:b/>
          <w:sz w:val="24"/>
          <w:szCs w:val="24"/>
        </w:rPr>
      </w:pPr>
    </w:p>
    <w:p w:rsidR="00964D3A" w:rsidRPr="008B4EC7" w:rsidRDefault="00964D3A" w:rsidP="00990BA3">
      <w:pPr>
        <w:spacing w:after="0" w:line="240" w:lineRule="auto"/>
        <w:ind w:firstLine="567"/>
        <w:jc w:val="center"/>
        <w:rPr>
          <w:rFonts w:ascii="Times New Roman" w:eastAsia="Times New Roman" w:hAnsi="Times New Roman"/>
          <w:b/>
          <w:sz w:val="24"/>
          <w:szCs w:val="24"/>
        </w:rPr>
      </w:pPr>
    </w:p>
    <w:p w:rsidR="00990BA3" w:rsidRPr="007118E9" w:rsidRDefault="00990BA3" w:rsidP="00990BA3">
      <w:pPr>
        <w:spacing w:after="0" w:line="240" w:lineRule="auto"/>
        <w:ind w:firstLine="567"/>
        <w:jc w:val="center"/>
        <w:rPr>
          <w:rFonts w:ascii="Times New Roman" w:eastAsia="Times New Roman" w:hAnsi="Times New Roman"/>
          <w:b/>
          <w:sz w:val="24"/>
          <w:szCs w:val="24"/>
        </w:rPr>
      </w:pPr>
      <w:r w:rsidRPr="007118E9">
        <w:rPr>
          <w:rFonts w:ascii="Times New Roman" w:eastAsia="Times New Roman" w:hAnsi="Times New Roman"/>
          <w:b/>
          <w:sz w:val="24"/>
          <w:szCs w:val="24"/>
        </w:rPr>
        <w:lastRenderedPageBreak/>
        <w:t xml:space="preserve">РАЗДЕЛ </w:t>
      </w:r>
      <w:r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Pr="007118E9">
        <w:rPr>
          <w:rFonts w:ascii="Times New Roman" w:eastAsia="Times New Roman" w:hAnsi="Times New Roman"/>
          <w:b/>
          <w:sz w:val="24"/>
          <w:szCs w:val="24"/>
        </w:rPr>
        <w:t>. ИНФОРМАЦИОННАЯ КАРТА</w:t>
      </w:r>
    </w:p>
    <w:p w:rsidR="00990BA3" w:rsidRPr="00990BA3" w:rsidRDefault="00990BA3" w:rsidP="00990BA3">
      <w:pPr>
        <w:spacing w:after="0" w:line="240" w:lineRule="auto"/>
        <w:ind w:firstLine="567"/>
        <w:jc w:val="center"/>
        <w:rPr>
          <w:rFonts w:ascii="Times New Roman" w:eastAsia="Times New Roman" w:hAnsi="Times New Roman"/>
          <w:b/>
          <w:sz w:val="24"/>
          <w:szCs w:val="24"/>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1" w:name="_Toc525828642"/>
            <w:r w:rsidRPr="00990BA3">
              <w:rPr>
                <w:rFonts w:ascii="Times New Roman" w:eastAsia="Times New Roman" w:hAnsi="Times New Roman"/>
                <w:b/>
                <w:bCs/>
                <w:sz w:val="21"/>
                <w:szCs w:val="21"/>
                <w:lang w:eastAsia="ru-RU"/>
              </w:rPr>
              <w:t>1</w:t>
            </w:r>
            <w:bookmarkEnd w:id="11"/>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2" w:name="_Toc525828643"/>
            <w:r w:rsidRPr="00990BA3">
              <w:rPr>
                <w:rFonts w:ascii="Times New Roman" w:eastAsia="Times New Roman" w:hAnsi="Times New Roman"/>
                <w:b/>
                <w:bCs/>
                <w:sz w:val="21"/>
                <w:szCs w:val="21"/>
                <w:lang w:eastAsia="ru-RU"/>
              </w:rPr>
              <w:t>2</w:t>
            </w:r>
            <w:bookmarkEnd w:id="1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3" w:name="_Toc525828644"/>
            <w:r w:rsidRPr="00990BA3">
              <w:rPr>
                <w:rFonts w:ascii="Times New Roman" w:eastAsia="Times New Roman" w:hAnsi="Times New Roman"/>
                <w:b/>
                <w:bCs/>
                <w:sz w:val="21"/>
                <w:szCs w:val="21"/>
                <w:lang w:eastAsia="ru-RU"/>
              </w:rPr>
              <w:t>3</w:t>
            </w:r>
            <w:bookmarkEnd w:id="1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7"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4" w:name="_Toc525828645"/>
            <w:r w:rsidRPr="00990BA3">
              <w:rPr>
                <w:rFonts w:ascii="Times New Roman" w:eastAsia="Times New Roman" w:hAnsi="Times New Roman"/>
                <w:b/>
                <w:bCs/>
                <w:sz w:val="21"/>
                <w:szCs w:val="21"/>
                <w:lang w:eastAsia="ru-RU"/>
              </w:rPr>
              <w:t>4</w:t>
            </w:r>
            <w:bookmarkEnd w:id="1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EF3A98"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Открытый з</w:t>
            </w:r>
            <w:r w:rsidR="00990BA3" w:rsidRPr="00990BA3">
              <w:rPr>
                <w:rFonts w:ascii="Times New Roman" w:eastAsia="Times New Roman" w:hAnsi="Times New Roman"/>
                <w:sz w:val="21"/>
                <w:szCs w:val="21"/>
                <w:lang w:eastAsia="ru-RU"/>
              </w:rPr>
              <w:t xml:space="preserve">апрос предложений </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5" w:name="_Toc525828646"/>
            <w:r>
              <w:rPr>
                <w:rFonts w:ascii="Times New Roman" w:eastAsia="Times New Roman" w:hAnsi="Times New Roman"/>
                <w:b/>
                <w:bCs/>
                <w:sz w:val="21"/>
                <w:szCs w:val="21"/>
                <w:lang w:eastAsia="ru-RU"/>
              </w:rPr>
              <w:t>5</w:t>
            </w:r>
            <w:bookmarkEnd w:id="15"/>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6" w:name="_Toc525828647"/>
            <w:r>
              <w:rPr>
                <w:rFonts w:ascii="Times New Roman" w:eastAsia="Times New Roman" w:hAnsi="Times New Roman"/>
                <w:b/>
                <w:bCs/>
                <w:sz w:val="21"/>
                <w:szCs w:val="21"/>
                <w:lang w:eastAsia="ru-RU"/>
              </w:rPr>
              <w:t>6</w:t>
            </w:r>
            <w:bookmarkEnd w:id="16"/>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A71DAE">
              <w:rPr>
                <w:rFonts w:ascii="Times New Roman" w:eastAsia="Times New Roman" w:hAnsi="Times New Roman"/>
                <w:sz w:val="21"/>
                <w:szCs w:val="21"/>
                <w:lang w:eastAsia="ru-RU"/>
              </w:rPr>
              <w:t>Оказание медицинских услуг по проведению обязательного периодического медосмотра работников МУП «Водоканал»</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7" w:name="_Toc525828648"/>
            <w:r>
              <w:rPr>
                <w:rFonts w:ascii="Times New Roman" w:eastAsia="Times New Roman" w:hAnsi="Times New Roman"/>
                <w:b/>
                <w:bCs/>
                <w:sz w:val="21"/>
                <w:szCs w:val="21"/>
                <w:lang w:eastAsia="ru-RU"/>
              </w:rPr>
              <w:t>7</w:t>
            </w:r>
            <w:bookmarkEnd w:id="17"/>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499" w:type="pct"/>
            <w:vAlign w:val="center"/>
          </w:tcPr>
          <w:p w:rsidR="00990BA3" w:rsidRPr="00990BA3" w:rsidRDefault="00771016" w:rsidP="00964D3A">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условная единица</w:t>
            </w:r>
            <w:r w:rsidR="00990BA3" w:rsidRPr="00964D3A">
              <w:rPr>
                <w:rFonts w:ascii="Times New Roman" w:eastAsia="Times New Roman" w:hAnsi="Times New Roman"/>
                <w:sz w:val="21"/>
                <w:szCs w:val="21"/>
                <w:lang w:eastAsia="ru-RU"/>
              </w:rPr>
              <w:t xml:space="preserve">, согласно </w:t>
            </w:r>
            <w:r w:rsidR="00964D3A" w:rsidRPr="00964D3A">
              <w:rPr>
                <w:rFonts w:ascii="Times New Roman" w:eastAsia="Times New Roman" w:hAnsi="Times New Roman"/>
                <w:sz w:val="21"/>
                <w:szCs w:val="21"/>
                <w:lang w:eastAsia="ru-RU"/>
              </w:rPr>
              <w:t xml:space="preserve">Раздела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8" w:name="_Toc525828649"/>
            <w:r>
              <w:rPr>
                <w:rFonts w:ascii="Times New Roman" w:eastAsia="Times New Roman" w:hAnsi="Times New Roman"/>
                <w:b/>
                <w:bCs/>
                <w:sz w:val="21"/>
                <w:szCs w:val="21"/>
                <w:lang w:eastAsia="ru-RU"/>
              </w:rPr>
              <w:t>8</w:t>
            </w:r>
            <w:bookmarkEnd w:id="18"/>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E71EFB" w:rsidP="00990BA3">
            <w:pPr>
              <w:keepLines/>
              <w:widowControl w:val="0"/>
              <w:suppressLineNumbers/>
              <w:suppressAutoHyphens/>
              <w:autoSpaceDE w:val="0"/>
              <w:autoSpaceDN w:val="0"/>
              <w:jc w:val="both"/>
              <w:rPr>
                <w:rFonts w:ascii="Times New Roman" w:eastAsia="Times New Roman" w:hAnsi="Times New Roman"/>
                <w:sz w:val="21"/>
                <w:szCs w:val="21"/>
                <w:highlight w:val="yellow"/>
                <w:lang w:eastAsia="ru-RU"/>
              </w:rPr>
            </w:pPr>
            <w:r w:rsidRPr="00E71EFB">
              <w:rPr>
                <w:rFonts w:ascii="Times New Roman" w:eastAsia="Times New Roman" w:hAnsi="Times New Roman"/>
                <w:sz w:val="21"/>
                <w:szCs w:val="21"/>
                <w:lang w:eastAsia="ru-RU"/>
              </w:rPr>
              <w:t xml:space="preserve">указано в Разделе </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9" w:name="_Toc525828650"/>
            <w:r>
              <w:rPr>
                <w:rFonts w:ascii="Times New Roman" w:eastAsia="Times New Roman" w:hAnsi="Times New Roman"/>
                <w:b/>
                <w:bCs/>
                <w:sz w:val="21"/>
                <w:szCs w:val="21"/>
                <w:lang w:eastAsia="ru-RU"/>
              </w:rPr>
              <w:t>9</w:t>
            </w:r>
            <w:bookmarkEnd w:id="19"/>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499" w:type="pct"/>
            <w:vAlign w:val="center"/>
          </w:tcPr>
          <w:p w:rsidR="006C4679" w:rsidRPr="00E71EFB" w:rsidRDefault="00C85CB5" w:rsidP="00E71EFB">
            <w:pPr>
              <w:keepLines/>
              <w:widowControl w:val="0"/>
              <w:suppressLineNumbers/>
              <w:suppressAutoHyphens/>
              <w:autoSpaceDE w:val="0"/>
              <w:autoSpaceDN w:val="0"/>
              <w:spacing w:after="0" w:line="240" w:lineRule="auto"/>
              <w:jc w:val="both"/>
              <w:rPr>
                <w:rFonts w:ascii="Times New Roman" w:eastAsia="Times New Roman" w:hAnsi="Times New Roman"/>
                <w:sz w:val="20"/>
                <w:szCs w:val="20"/>
                <w:lang w:eastAsia="ru-RU" w:bidi="en-US"/>
              </w:rPr>
            </w:pPr>
            <w:r w:rsidRPr="00E71EFB">
              <w:rPr>
                <w:rFonts w:ascii="Times New Roman" w:eastAsia="Times New Roman" w:hAnsi="Times New Roman"/>
                <w:sz w:val="20"/>
                <w:szCs w:val="20"/>
                <w:lang w:eastAsia="ru-RU" w:bidi="en-US"/>
              </w:rPr>
              <w:t>Медицинские услуги оказываются на основании и в соответствии с требованиями приказа Министерства здравоохранения и социального развития РФ от 12 апреля 2011 года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0" w:name="_Toc525828651"/>
            <w:r>
              <w:rPr>
                <w:rFonts w:ascii="Times New Roman" w:eastAsia="Times New Roman" w:hAnsi="Times New Roman"/>
                <w:b/>
                <w:bCs/>
                <w:sz w:val="21"/>
                <w:szCs w:val="21"/>
                <w:lang w:eastAsia="ru-RU"/>
              </w:rPr>
              <w:t>10</w:t>
            </w:r>
            <w:bookmarkEnd w:id="20"/>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565CD1">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837A6C" w:rsidRPr="00837A6C" w:rsidRDefault="00837A6C" w:rsidP="00837A6C">
            <w:pPr>
              <w:keepLines/>
              <w:widowControl w:val="0"/>
              <w:suppressLineNumbers/>
              <w:suppressAutoHyphens/>
              <w:autoSpaceDE w:val="0"/>
              <w:autoSpaceDN w:val="0"/>
              <w:jc w:val="both"/>
              <w:rPr>
                <w:rFonts w:ascii="Times New Roman" w:eastAsia="Times New Roman" w:hAnsi="Times New Roman"/>
                <w:sz w:val="21"/>
                <w:szCs w:val="21"/>
                <w:lang w:eastAsia="ru-RU"/>
              </w:rPr>
            </w:pPr>
            <w:r w:rsidRPr="00837A6C">
              <w:rPr>
                <w:rFonts w:ascii="Times New Roman" w:eastAsia="Times New Roman" w:hAnsi="Times New Roman"/>
                <w:sz w:val="21"/>
                <w:szCs w:val="21"/>
                <w:lang w:eastAsia="ru-RU"/>
              </w:rPr>
              <w:t>Не на ЭТП</w:t>
            </w:r>
          </w:p>
          <w:p w:rsidR="00990BA3" w:rsidRPr="00990BA3" w:rsidRDefault="00990BA3" w:rsidP="00990BA3">
            <w:pPr>
              <w:keepLines/>
              <w:widowControl w:val="0"/>
              <w:suppressLineNumbers/>
              <w:suppressAutoHyphens/>
              <w:autoSpaceDE w:val="0"/>
              <w:autoSpaceDN w:val="0"/>
              <w:jc w:val="both"/>
              <w:rPr>
                <w:rFonts w:ascii="Times New Roman" w:eastAsia="Times New Roman" w:hAnsi="Times New Roman"/>
                <w:color w:val="FF0000"/>
                <w:sz w:val="21"/>
                <w:szCs w:val="21"/>
                <w:lang w:eastAsia="ru-RU"/>
              </w:rPr>
            </w:pP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Место, условия и сроки (периоды) оказания услуг</w:t>
            </w:r>
          </w:p>
        </w:tc>
        <w:tc>
          <w:tcPr>
            <w:tcW w:w="3499" w:type="pct"/>
            <w:shd w:val="clear" w:color="auto" w:fill="auto"/>
            <w:vAlign w:val="center"/>
          </w:tcPr>
          <w:p w:rsidR="00A71DAE" w:rsidRPr="00A71DAE" w:rsidRDefault="00990BA3" w:rsidP="006C4679">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Место оказания услуг: </w:t>
            </w:r>
            <w:r w:rsidR="006C4679" w:rsidRPr="006C4679">
              <w:rPr>
                <w:rFonts w:ascii="Times New Roman" w:eastAsia="Times New Roman" w:hAnsi="Times New Roman"/>
                <w:sz w:val="21"/>
                <w:szCs w:val="21"/>
                <w:lang w:eastAsia="ru-RU"/>
              </w:rPr>
              <w:t>территори</w:t>
            </w:r>
            <w:r w:rsidR="006C4679">
              <w:rPr>
                <w:rFonts w:ascii="Times New Roman" w:eastAsia="Times New Roman" w:hAnsi="Times New Roman"/>
                <w:sz w:val="21"/>
                <w:szCs w:val="21"/>
                <w:lang w:eastAsia="ru-RU"/>
              </w:rPr>
              <w:t>я</w:t>
            </w:r>
            <w:r w:rsidR="006C4679" w:rsidRPr="006C4679">
              <w:rPr>
                <w:rFonts w:ascii="Times New Roman" w:eastAsia="Times New Roman" w:hAnsi="Times New Roman"/>
                <w:sz w:val="21"/>
                <w:szCs w:val="21"/>
                <w:lang w:eastAsia="ru-RU"/>
              </w:rPr>
              <w:t xml:space="preserve">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rsidR="00990BA3" w:rsidRPr="006C4679" w:rsidRDefault="00990BA3" w:rsidP="00990BA3">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Условия оказания услуг:</w:t>
            </w:r>
            <w:r w:rsidR="00F86848">
              <w:rPr>
                <w:rFonts w:ascii="Times New Roman" w:eastAsia="Times New Roman" w:hAnsi="Times New Roman"/>
                <w:b/>
                <w:sz w:val="21"/>
                <w:szCs w:val="21"/>
                <w:u w:val="single"/>
                <w:lang w:eastAsia="ru-RU"/>
              </w:rPr>
              <w:t xml:space="preserve"> </w:t>
            </w:r>
            <w:r w:rsidR="006C4679" w:rsidRPr="006C4679">
              <w:rPr>
                <w:rFonts w:ascii="Times New Roman" w:eastAsia="Times New Roman" w:hAnsi="Times New Roman"/>
                <w:sz w:val="21"/>
                <w:szCs w:val="21"/>
                <w:lang w:eastAsia="ru-RU"/>
              </w:rPr>
              <w:t xml:space="preserve">указаны в Разделе </w:t>
            </w:r>
            <w:r w:rsidR="006C4679" w:rsidRPr="006C4679">
              <w:rPr>
                <w:rFonts w:ascii="Times New Roman" w:eastAsia="Times New Roman" w:hAnsi="Times New Roman"/>
                <w:sz w:val="21"/>
                <w:szCs w:val="21"/>
                <w:lang w:val="en-US" w:eastAsia="ru-RU"/>
              </w:rPr>
              <w:t>III</w:t>
            </w:r>
            <w:r w:rsidR="006C4679" w:rsidRPr="006C4679">
              <w:rPr>
                <w:rFonts w:ascii="Times New Roman" w:eastAsia="Times New Roman" w:hAnsi="Times New Roman"/>
                <w:sz w:val="21"/>
                <w:szCs w:val="21"/>
                <w:lang w:eastAsia="ru-RU"/>
              </w:rPr>
              <w:t xml:space="preserve"> «Техническое задание» и Разделе </w:t>
            </w:r>
            <w:r w:rsidR="006C4679" w:rsidRPr="006C4679">
              <w:rPr>
                <w:rFonts w:ascii="Times New Roman" w:eastAsia="Times New Roman" w:hAnsi="Times New Roman"/>
                <w:sz w:val="21"/>
                <w:szCs w:val="21"/>
                <w:lang w:val="en-US" w:eastAsia="ru-RU"/>
              </w:rPr>
              <w:t>VI</w:t>
            </w:r>
            <w:r w:rsidR="006C4679" w:rsidRPr="006C4679">
              <w:rPr>
                <w:rFonts w:ascii="Times New Roman" w:eastAsia="Times New Roman" w:hAnsi="Times New Roman"/>
                <w:sz w:val="21"/>
                <w:szCs w:val="21"/>
                <w:lang w:eastAsia="ru-RU"/>
              </w:rPr>
              <w:t xml:space="preserve"> «Проект договора».</w:t>
            </w:r>
          </w:p>
          <w:p w:rsidR="00990BA3" w:rsidRPr="00990BA3" w:rsidRDefault="00990BA3" w:rsidP="00A71DAE">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оказания услуг: </w:t>
            </w:r>
            <w:r w:rsidR="00AF606F" w:rsidRPr="00AF606F">
              <w:rPr>
                <w:rFonts w:ascii="Times New Roman" w:eastAsia="Times New Roman" w:hAnsi="Times New Roman"/>
                <w:sz w:val="21"/>
                <w:szCs w:val="21"/>
                <w:lang w:eastAsia="ru-RU"/>
              </w:rPr>
              <w:t>с момента заключения договора по 31 декабря 2018 года</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Форма, сроки и порядок оплаты оказанных услуг </w:t>
            </w:r>
          </w:p>
        </w:tc>
        <w:tc>
          <w:tcPr>
            <w:tcW w:w="3499" w:type="pct"/>
            <w:vAlign w:val="center"/>
          </w:tcPr>
          <w:p w:rsidR="00990BA3" w:rsidRPr="00990BA3" w:rsidRDefault="00AF606F" w:rsidP="00AF606F">
            <w:pPr>
              <w:spacing w:after="0" w:line="240" w:lineRule="auto"/>
              <w:ind w:firstLine="218"/>
              <w:jc w:val="both"/>
              <w:rPr>
                <w:rFonts w:ascii="Times New Roman" w:eastAsia="Times New Roman" w:hAnsi="Times New Roman"/>
                <w:sz w:val="21"/>
                <w:szCs w:val="21"/>
                <w:lang w:eastAsia="ru-RU"/>
              </w:rPr>
            </w:pPr>
            <w:r w:rsidRPr="00AF606F">
              <w:rPr>
                <w:rFonts w:ascii="Times New Roman" w:eastAsia="Times New Roman" w:hAnsi="Times New Roman"/>
                <w:sz w:val="21"/>
                <w:szCs w:val="21"/>
                <w:lang w:eastAsia="ru-RU"/>
              </w:rPr>
              <w:t>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w:t>
            </w:r>
            <w:r>
              <w:rPr>
                <w:rFonts w:ascii="Times New Roman" w:eastAsia="Times New Roman" w:hAnsi="Times New Roman"/>
                <w:sz w:val="21"/>
                <w:szCs w:val="21"/>
                <w:lang w:eastAsia="ru-RU"/>
              </w:rPr>
              <w:t>е</w:t>
            </w:r>
            <w:r w:rsidRPr="00AF606F">
              <w:rPr>
                <w:rFonts w:ascii="Times New Roman" w:eastAsia="Times New Roman" w:hAnsi="Times New Roman"/>
                <w:sz w:val="21"/>
                <w:szCs w:val="21"/>
                <w:lang w:eastAsia="ru-RU"/>
              </w:rPr>
              <w:t xml:space="preserve"> 30-ти календарных дней.</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4</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w:t>
            </w:r>
            <w:r w:rsidR="00990BA3" w:rsidRPr="00990BA3">
              <w:rPr>
                <w:rFonts w:ascii="Times New Roman" w:eastAsia="Times New Roman" w:hAnsi="Times New Roman"/>
                <w:b/>
                <w:sz w:val="21"/>
                <w:szCs w:val="21"/>
                <w:lang w:eastAsia="ru-RU"/>
              </w:rPr>
              <w:lastRenderedPageBreak/>
              <w:t>на участие в запросе предложений</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lastRenderedPageBreak/>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E30FFC">
              <w:rPr>
                <w:rFonts w:ascii="Times New Roman" w:eastAsia="Times New Roman" w:hAnsi="Times New Roman"/>
                <w:b/>
                <w:sz w:val="21"/>
                <w:szCs w:val="21"/>
                <w:highlight w:val="yellow"/>
                <w:lang w:eastAsia="ru-RU"/>
              </w:rPr>
              <w:t>03</w:t>
            </w:r>
            <w:r w:rsidRPr="00990BA3">
              <w:rPr>
                <w:rFonts w:ascii="Times New Roman" w:eastAsia="Times New Roman" w:hAnsi="Times New Roman"/>
                <w:b/>
                <w:sz w:val="21"/>
                <w:szCs w:val="21"/>
                <w:highlight w:val="yellow"/>
                <w:lang w:eastAsia="ru-RU"/>
              </w:rPr>
              <w:t xml:space="preserve">» </w:t>
            </w:r>
            <w:r w:rsidR="00E30FFC">
              <w:rPr>
                <w:rFonts w:ascii="Times New Roman" w:eastAsia="Times New Roman" w:hAnsi="Times New Roman"/>
                <w:b/>
                <w:sz w:val="21"/>
                <w:szCs w:val="21"/>
                <w:highlight w:val="yellow"/>
                <w:lang w:eastAsia="ru-RU"/>
              </w:rPr>
              <w:t>октября</w:t>
            </w:r>
            <w:r w:rsidRPr="00990BA3">
              <w:rPr>
                <w:rFonts w:ascii="Times New Roman" w:eastAsia="Times New Roman" w:hAnsi="Times New Roman"/>
                <w:b/>
                <w:sz w:val="21"/>
                <w:szCs w:val="21"/>
                <w:highlight w:val="yellow"/>
                <w:lang w:eastAsia="ru-RU"/>
              </w:rPr>
              <w:t xml:space="preserve"> 201</w:t>
            </w:r>
            <w:r w:rsidR="00A71DAE" w:rsidRPr="00A71DAE">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w:t>
            </w:r>
          </w:p>
          <w:p w:rsidR="00990BA3" w:rsidRPr="00990BA3" w:rsidRDefault="00990BA3" w:rsidP="00990BA3">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E30FFC">
              <w:rPr>
                <w:rFonts w:ascii="Times New Roman" w:eastAsia="Times New Roman" w:hAnsi="Times New Roman"/>
                <w:b/>
                <w:sz w:val="21"/>
                <w:szCs w:val="21"/>
                <w:highlight w:val="yellow"/>
                <w:lang w:eastAsia="ru-RU"/>
              </w:rPr>
              <w:t>12</w:t>
            </w:r>
            <w:r w:rsidRPr="00990BA3">
              <w:rPr>
                <w:rFonts w:ascii="Times New Roman" w:eastAsia="Times New Roman" w:hAnsi="Times New Roman"/>
                <w:b/>
                <w:sz w:val="21"/>
                <w:szCs w:val="21"/>
                <w:highlight w:val="yellow"/>
                <w:lang w:eastAsia="ru-RU"/>
              </w:rPr>
              <w:t xml:space="preserve">» </w:t>
            </w:r>
            <w:r w:rsidR="00E30FFC">
              <w:rPr>
                <w:rFonts w:ascii="Times New Roman" w:eastAsia="Times New Roman" w:hAnsi="Times New Roman"/>
                <w:b/>
                <w:sz w:val="21"/>
                <w:szCs w:val="21"/>
                <w:highlight w:val="yellow"/>
                <w:lang w:eastAsia="ru-RU"/>
              </w:rPr>
              <w:t>октября</w:t>
            </w:r>
            <w:r w:rsidRPr="00990BA3">
              <w:rPr>
                <w:rFonts w:ascii="Times New Roman" w:eastAsia="Times New Roman" w:hAnsi="Times New Roman"/>
                <w:b/>
                <w:sz w:val="21"/>
                <w:szCs w:val="21"/>
                <w:highlight w:val="yellow"/>
                <w:lang w:eastAsia="ru-RU"/>
              </w:rPr>
              <w:t xml:space="preserve"> 201</w:t>
            </w:r>
            <w:r w:rsidR="00A71DAE" w:rsidRPr="00A71DAE">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w:t>
            </w:r>
          </w:p>
          <w:p w:rsidR="00990BA3" w:rsidRPr="00990BA3" w:rsidRDefault="00990BA3" w:rsidP="00990BA3">
            <w:pPr>
              <w:spacing w:after="0" w:line="240" w:lineRule="auto"/>
              <w:rPr>
                <w:rFonts w:ascii="Times New Roman" w:eastAsia="Times New Roman" w:hAnsi="Times New Roman"/>
                <w:sz w:val="21"/>
                <w:szCs w:val="21"/>
                <w:lang w:eastAsia="ru-RU"/>
              </w:rPr>
            </w:pP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893A4A">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Изменение количества товаров, объема услуг</w:t>
            </w:r>
          </w:p>
        </w:tc>
        <w:tc>
          <w:tcPr>
            <w:tcW w:w="3499" w:type="pct"/>
            <w:vAlign w:val="center"/>
          </w:tcPr>
          <w:p w:rsidR="00990BA3" w:rsidRPr="00990BA3" w:rsidRDefault="00990BA3" w:rsidP="00AF606F">
            <w:pPr>
              <w:spacing w:after="0" w:line="240" w:lineRule="auto"/>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Заказчик вправе по согласованию с Исполнителем в ходе исполнения </w:t>
            </w:r>
            <w:r w:rsidR="00AF606F">
              <w:rPr>
                <w:rFonts w:ascii="Times New Roman" w:eastAsia="Times New Roman" w:hAnsi="Times New Roman"/>
                <w:sz w:val="21"/>
                <w:szCs w:val="21"/>
                <w:lang w:eastAsia="ru-RU"/>
              </w:rPr>
              <w:t>д</w:t>
            </w:r>
            <w:r w:rsidRPr="00E71EFB">
              <w:rPr>
                <w:rFonts w:ascii="Times New Roman" w:eastAsia="Times New Roman" w:hAnsi="Times New Roman"/>
                <w:sz w:val="21"/>
                <w:szCs w:val="21"/>
                <w:lang w:eastAsia="ru-RU"/>
              </w:rPr>
              <w:t xml:space="preserve">оговора изменить предусмотренный </w:t>
            </w:r>
            <w:r w:rsidR="00AF606F">
              <w:rPr>
                <w:rFonts w:ascii="Times New Roman" w:eastAsia="Times New Roman" w:hAnsi="Times New Roman"/>
                <w:sz w:val="21"/>
                <w:szCs w:val="21"/>
                <w:lang w:eastAsia="ru-RU"/>
              </w:rPr>
              <w:t>д</w:t>
            </w:r>
            <w:r w:rsidRPr="00E71EFB">
              <w:rPr>
                <w:rFonts w:ascii="Times New Roman" w:eastAsia="Times New Roman" w:hAnsi="Times New Roman"/>
                <w:sz w:val="21"/>
                <w:szCs w:val="21"/>
                <w:lang w:eastAsia="ru-RU"/>
              </w:rPr>
              <w:t xml:space="preserve">оговором объем услуг </w:t>
            </w:r>
            <w:r w:rsidR="00AF606F" w:rsidRPr="00AF606F">
              <w:rPr>
                <w:rFonts w:ascii="Times New Roman" w:eastAsia="Times New Roman" w:hAnsi="Times New Roman"/>
                <w:sz w:val="21"/>
                <w:szCs w:val="21"/>
                <w:lang w:eastAsia="ru-RU" w:bidi="en-US"/>
              </w:rPr>
              <w:t xml:space="preserve">не более чем на десять процентов объема всех предусмотренных </w:t>
            </w:r>
            <w:r w:rsidR="00AF606F">
              <w:rPr>
                <w:rFonts w:ascii="Times New Roman" w:eastAsia="Times New Roman" w:hAnsi="Times New Roman"/>
                <w:sz w:val="21"/>
                <w:szCs w:val="21"/>
                <w:lang w:eastAsia="ru-RU" w:bidi="en-US"/>
              </w:rPr>
              <w:t>договором</w:t>
            </w:r>
            <w:r w:rsidR="00AF606F" w:rsidRPr="00AF606F">
              <w:rPr>
                <w:rFonts w:ascii="Times New Roman" w:eastAsia="Times New Roman" w:hAnsi="Times New Roman"/>
                <w:sz w:val="21"/>
                <w:szCs w:val="21"/>
                <w:lang w:eastAsia="ru-RU" w:bidi="en-US"/>
              </w:rPr>
              <w:t xml:space="preserve"> оказываемых услуг при изменении потребности в оказываемых услугах, на оказание которых заключен </w:t>
            </w:r>
            <w:r w:rsidR="00AF606F">
              <w:rPr>
                <w:rFonts w:ascii="Times New Roman" w:eastAsia="Times New Roman" w:hAnsi="Times New Roman"/>
                <w:sz w:val="21"/>
                <w:szCs w:val="21"/>
                <w:lang w:eastAsia="ru-RU" w:bidi="en-US"/>
              </w:rPr>
              <w:t>договор</w:t>
            </w:r>
            <w:r w:rsidR="00AF606F" w:rsidRPr="00AF606F">
              <w:rPr>
                <w:rFonts w:ascii="Times New Roman" w:eastAsia="Times New Roman" w:hAnsi="Times New Roman"/>
                <w:sz w:val="21"/>
                <w:szCs w:val="21"/>
                <w:lang w:eastAsia="ru-RU" w:bidi="en-US"/>
              </w:rPr>
              <w:t xml:space="preserve">. При оказании дополнительного объема таких услуг Заказчик по согласованию с Исполнителем вправе изменить первоначальную цену </w:t>
            </w:r>
            <w:r w:rsidR="00AF606F">
              <w:rPr>
                <w:rFonts w:ascii="Times New Roman" w:eastAsia="Times New Roman" w:hAnsi="Times New Roman"/>
                <w:sz w:val="21"/>
                <w:szCs w:val="21"/>
                <w:lang w:eastAsia="ru-RU" w:bidi="en-US"/>
              </w:rPr>
              <w:t>договора</w:t>
            </w:r>
            <w:r w:rsidR="00AF606F" w:rsidRPr="00AF606F">
              <w:rPr>
                <w:rFonts w:ascii="Times New Roman" w:eastAsia="Times New Roman" w:hAnsi="Times New Roman"/>
                <w:sz w:val="21"/>
                <w:szCs w:val="21"/>
                <w:lang w:eastAsia="ru-RU" w:bidi="en-US"/>
              </w:rPr>
              <w:t xml:space="preserve"> пропорционально объему таких услуг, но не более чем на десять процентов такой цены </w:t>
            </w:r>
            <w:r w:rsidR="00AF606F">
              <w:rPr>
                <w:rFonts w:ascii="Times New Roman" w:eastAsia="Times New Roman" w:hAnsi="Times New Roman"/>
                <w:sz w:val="21"/>
                <w:szCs w:val="21"/>
                <w:lang w:eastAsia="ru-RU" w:bidi="en-US"/>
              </w:rPr>
              <w:t>договора</w:t>
            </w:r>
            <w:r w:rsidR="00AF606F" w:rsidRPr="00AF606F">
              <w:rPr>
                <w:rFonts w:ascii="Times New Roman" w:eastAsia="Times New Roman" w:hAnsi="Times New Roman"/>
                <w:sz w:val="21"/>
                <w:szCs w:val="21"/>
                <w:lang w:eastAsia="ru-RU" w:bidi="en-US"/>
              </w:rPr>
              <w:t xml:space="preserve">, а при внесении соответствующих изменений в </w:t>
            </w:r>
            <w:r w:rsidR="00AF606F">
              <w:rPr>
                <w:rFonts w:ascii="Times New Roman" w:eastAsia="Times New Roman" w:hAnsi="Times New Roman"/>
                <w:sz w:val="21"/>
                <w:szCs w:val="21"/>
                <w:lang w:eastAsia="ru-RU" w:bidi="en-US"/>
              </w:rPr>
              <w:t>договор</w:t>
            </w:r>
            <w:r w:rsidR="00AF606F" w:rsidRPr="00AF606F">
              <w:rPr>
                <w:rFonts w:ascii="Times New Roman" w:eastAsia="Times New Roman" w:hAnsi="Times New Roman"/>
                <w:sz w:val="21"/>
                <w:szCs w:val="21"/>
                <w:lang w:eastAsia="ru-RU" w:bidi="en-US"/>
              </w:rPr>
              <w:t xml:space="preserve"> в связи с сокращением потребности в оказании таких услуг, Заказчик обязан изменить цену </w:t>
            </w:r>
            <w:r w:rsidR="00AF606F">
              <w:rPr>
                <w:rFonts w:ascii="Times New Roman" w:eastAsia="Times New Roman" w:hAnsi="Times New Roman"/>
                <w:sz w:val="21"/>
                <w:szCs w:val="21"/>
                <w:lang w:eastAsia="ru-RU" w:bidi="en-US"/>
              </w:rPr>
              <w:t>договора</w:t>
            </w:r>
            <w:r w:rsidR="00AF606F" w:rsidRPr="00AF606F">
              <w:rPr>
                <w:rFonts w:ascii="Times New Roman" w:eastAsia="Times New Roman" w:hAnsi="Times New Roman"/>
                <w:sz w:val="21"/>
                <w:szCs w:val="21"/>
                <w:lang w:eastAsia="ru-RU" w:bidi="en-US"/>
              </w:rPr>
              <w:t xml:space="preserve"> указанным образом.</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9530C6">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17</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F606F" w:rsidRPr="00AF606F" w:rsidRDefault="00AF606F" w:rsidP="00E71EFB">
            <w:pPr>
              <w:spacing w:after="0" w:line="240" w:lineRule="auto"/>
              <w:rPr>
                <w:rFonts w:ascii="Times New Roman" w:eastAsia="Times New Roman" w:hAnsi="Times New Roman"/>
                <w:b/>
                <w:sz w:val="21"/>
                <w:szCs w:val="21"/>
                <w:highlight w:val="yellow"/>
                <w:lang w:eastAsia="ru-RU"/>
              </w:rPr>
            </w:pPr>
            <w:r w:rsidRPr="00AF606F">
              <w:rPr>
                <w:rFonts w:ascii="Times New Roman" w:eastAsia="Times New Roman" w:hAnsi="Times New Roman"/>
                <w:b/>
                <w:sz w:val="21"/>
                <w:szCs w:val="21"/>
                <w:lang w:eastAsia="ru-RU"/>
              </w:rPr>
              <w:t>946 716 (Девятьсот сорок шесть тысяч семьсот шестнадцать) руб. 33 коп.</w:t>
            </w:r>
          </w:p>
          <w:p w:rsidR="00A71DAE" w:rsidRPr="00990BA3" w:rsidRDefault="00EF3A98" w:rsidP="00221E12">
            <w:pPr>
              <w:spacing w:after="0" w:line="240" w:lineRule="auto"/>
              <w:jc w:val="both"/>
              <w:rPr>
                <w:rFonts w:ascii="Times New Roman" w:eastAsia="Times New Roman" w:hAnsi="Times New Roman"/>
                <w:sz w:val="21"/>
                <w:szCs w:val="21"/>
                <w:lang w:eastAsia="ru-RU"/>
              </w:rPr>
            </w:pPr>
            <w:r w:rsidRPr="00221E12">
              <w:rPr>
                <w:rFonts w:ascii="Times New Roman" w:eastAsia="Times New Roman" w:hAnsi="Times New Roman"/>
                <w:sz w:val="21"/>
                <w:szCs w:val="21"/>
                <w:lang w:eastAsia="ru-RU"/>
              </w:rPr>
              <w:t xml:space="preserve">Сведения о начальной (максимальной) цене единицы </w:t>
            </w:r>
            <w:r w:rsidR="00AF606F" w:rsidRPr="00221E12">
              <w:rPr>
                <w:rFonts w:ascii="Times New Roman" w:eastAsia="Times New Roman" w:hAnsi="Times New Roman"/>
                <w:sz w:val="21"/>
                <w:szCs w:val="21"/>
                <w:lang w:eastAsia="ru-RU"/>
              </w:rPr>
              <w:t xml:space="preserve">каждой </w:t>
            </w:r>
            <w:r w:rsidRPr="00221E12">
              <w:rPr>
                <w:rFonts w:ascii="Times New Roman" w:eastAsia="Times New Roman" w:hAnsi="Times New Roman"/>
                <w:sz w:val="21"/>
                <w:szCs w:val="21"/>
                <w:lang w:eastAsia="ru-RU"/>
              </w:rPr>
              <w:t xml:space="preserve">услуги, необходимые для применения ПП 925, приведены в </w:t>
            </w:r>
            <w:r w:rsidR="00AF606F" w:rsidRPr="00221E12">
              <w:rPr>
                <w:rFonts w:ascii="Times New Roman" w:eastAsia="Times New Roman" w:hAnsi="Times New Roman"/>
                <w:sz w:val="21"/>
                <w:szCs w:val="21"/>
                <w:lang w:eastAsia="ru-RU"/>
              </w:rPr>
              <w:t>Р</w:t>
            </w:r>
            <w:r w:rsidRPr="00221E12">
              <w:rPr>
                <w:rFonts w:ascii="Times New Roman" w:eastAsia="Times New Roman" w:hAnsi="Times New Roman"/>
                <w:sz w:val="21"/>
                <w:szCs w:val="21"/>
                <w:lang w:eastAsia="ru-RU"/>
              </w:rPr>
              <w:t xml:space="preserve">азделе </w:t>
            </w:r>
            <w:r w:rsidR="00AF606F" w:rsidRPr="00221E12">
              <w:rPr>
                <w:rFonts w:ascii="Times New Roman" w:eastAsia="Times New Roman" w:hAnsi="Times New Roman"/>
                <w:sz w:val="21"/>
                <w:szCs w:val="21"/>
                <w:lang w:val="en-US" w:eastAsia="ru-RU"/>
              </w:rPr>
              <w:t>IV</w:t>
            </w:r>
            <w:r w:rsidR="00221E12">
              <w:rPr>
                <w:rFonts w:ascii="Times New Roman" w:eastAsia="Times New Roman" w:hAnsi="Times New Roman"/>
                <w:sz w:val="21"/>
                <w:szCs w:val="21"/>
                <w:lang w:eastAsia="ru-RU"/>
              </w:rPr>
              <w:t>«</w:t>
            </w:r>
            <w:r w:rsidR="00AF606F" w:rsidRPr="00221E12">
              <w:rPr>
                <w:rFonts w:ascii="Times New Roman" w:eastAsia="Times New Roman" w:hAnsi="Times New Roman"/>
                <w:sz w:val="21"/>
                <w:szCs w:val="21"/>
                <w:lang w:eastAsia="ru-RU"/>
              </w:rPr>
              <w:t>Сведения о начальной (максимальной) цене единицы каждого товара, работы, услуги</w:t>
            </w:r>
            <w:r w:rsidR="00221E12">
              <w:rPr>
                <w:rFonts w:ascii="Times New Roman" w:eastAsia="Times New Roman" w:hAnsi="Times New Roman"/>
                <w:sz w:val="21"/>
                <w:szCs w:val="21"/>
                <w:lang w:eastAsia="ru-RU"/>
              </w:rPr>
              <w:t>»</w:t>
            </w:r>
          </w:p>
        </w:tc>
      </w:tr>
      <w:tr w:rsidR="00A71DAE" w:rsidRPr="00990BA3" w:rsidTr="009530C6">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A71DAE" w:rsidRPr="0039290F" w:rsidRDefault="0039290F" w:rsidP="0039290F">
            <w:pPr>
              <w:spacing w:after="0" w:line="240" w:lineRule="auto"/>
              <w:jc w:val="both"/>
              <w:rPr>
                <w:rFonts w:ascii="Times New Roman" w:eastAsia="Times New Roman" w:hAnsi="Times New Roman"/>
                <w:sz w:val="21"/>
                <w:szCs w:val="21"/>
                <w:highlight w:val="yellow"/>
                <w:lang w:eastAsia="ru-RU"/>
              </w:rPr>
            </w:pPr>
            <w:r w:rsidRPr="0039290F">
              <w:rPr>
                <w:rFonts w:ascii="Times New Roman" w:eastAsia="Times New Roman" w:hAnsi="Times New Roman"/>
                <w:sz w:val="21"/>
                <w:szCs w:val="21"/>
                <w:lang w:eastAsia="ru-RU"/>
              </w:rPr>
              <w:t xml:space="preserve">Цена </w:t>
            </w:r>
            <w:r>
              <w:rPr>
                <w:rFonts w:ascii="Times New Roman" w:eastAsia="Times New Roman" w:hAnsi="Times New Roman"/>
                <w:sz w:val="21"/>
                <w:szCs w:val="21"/>
                <w:lang w:eastAsia="ru-RU"/>
              </w:rPr>
              <w:t>д</w:t>
            </w:r>
            <w:r w:rsidRPr="0039290F">
              <w:rPr>
                <w:rFonts w:ascii="Times New Roman" w:eastAsia="Times New Roman" w:hAnsi="Times New Roman"/>
                <w:sz w:val="21"/>
                <w:szCs w:val="21"/>
                <w:lang w:eastAsia="ru-RU"/>
              </w:rPr>
              <w:t xml:space="preserve">оговора включает в себя все расходы, связанные с оказанием услуг, в том числе расходы на перевозку, страхование, уплату таможенных пошлин, налогов, сборов, расходов по оплате сторонних организаций и третьих лиц, а также другие платежи, которые необходимо выплатить при исполнении </w:t>
            </w:r>
            <w:r>
              <w:rPr>
                <w:rFonts w:ascii="Times New Roman" w:eastAsia="Times New Roman" w:hAnsi="Times New Roman"/>
                <w:sz w:val="21"/>
                <w:szCs w:val="21"/>
                <w:lang w:eastAsia="ru-RU"/>
              </w:rPr>
              <w:t>д</w:t>
            </w:r>
            <w:r w:rsidRPr="0039290F">
              <w:rPr>
                <w:rFonts w:ascii="Times New Roman" w:eastAsia="Times New Roman" w:hAnsi="Times New Roman"/>
                <w:sz w:val="21"/>
                <w:szCs w:val="21"/>
                <w:lang w:eastAsia="ru-RU"/>
              </w:rPr>
              <w:t>оговора.</w:t>
            </w:r>
          </w:p>
        </w:tc>
      </w:tr>
      <w:tr w:rsidR="00546002" w:rsidRPr="00990BA3" w:rsidTr="009530C6">
        <w:tc>
          <w:tcPr>
            <w:tcW w:w="286" w:type="pct"/>
            <w:vAlign w:val="center"/>
          </w:tcPr>
          <w:p w:rsidR="00546002"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w:t>
            </w:r>
            <w:r w:rsidRPr="00155A40">
              <w:rPr>
                <w:rFonts w:ascii="Times New Roman" w:eastAsia="Times New Roman" w:hAnsi="Times New Roman"/>
                <w:sz w:val="20"/>
                <w:szCs w:val="20"/>
                <w:lang w:eastAsia="ru-RU"/>
              </w:rPr>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EF3A98" w:rsidRPr="00990BA3" w:rsidTr="009530C6">
        <w:tc>
          <w:tcPr>
            <w:tcW w:w="286" w:type="pct"/>
            <w:vAlign w:val="center"/>
          </w:tcPr>
          <w:p w:rsidR="00EF3A98"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21</w:t>
            </w:r>
          </w:p>
        </w:tc>
        <w:tc>
          <w:tcPr>
            <w:tcW w:w="1215" w:type="pct"/>
            <w:vAlign w:val="center"/>
          </w:tcPr>
          <w:p w:rsidR="00EF3A98" w:rsidRPr="00990BA3" w:rsidRDefault="00EF3A98" w:rsidP="00990BA3">
            <w:pPr>
              <w:spacing w:after="0" w:line="240" w:lineRule="auto"/>
              <w:rPr>
                <w:rFonts w:ascii="Times New Roman" w:eastAsia="Times New Roman" w:hAnsi="Times New Roman"/>
                <w:b/>
                <w:sz w:val="21"/>
                <w:szCs w:val="21"/>
                <w:lang w:eastAsia="ru-RU"/>
              </w:rPr>
            </w:pPr>
            <w:r w:rsidRPr="00EF3A98">
              <w:rPr>
                <w:rFonts w:ascii="Times New Roman" w:eastAsia="Times New Roman" w:hAnsi="Times New Roman"/>
                <w:b/>
                <w:sz w:val="21"/>
                <w:szCs w:val="21"/>
                <w:lang w:eastAsia="ru-RU"/>
              </w:rPr>
              <w:t>Дополнительные требования к участникам закупки</w:t>
            </w:r>
          </w:p>
        </w:tc>
        <w:tc>
          <w:tcPr>
            <w:tcW w:w="3499" w:type="pct"/>
            <w:vAlign w:val="center"/>
          </w:tcPr>
          <w:p w:rsidR="00EF3A98" w:rsidRPr="00EF3A98" w:rsidRDefault="00EF3A98" w:rsidP="00EF3A98">
            <w:pPr>
              <w:spacing w:after="0" w:line="240" w:lineRule="auto"/>
              <w:ind w:firstLine="428"/>
              <w:jc w:val="both"/>
              <w:rPr>
                <w:rFonts w:ascii="Times New Roman" w:eastAsia="Times New Roman" w:hAnsi="Times New Roman"/>
                <w:sz w:val="20"/>
                <w:szCs w:val="20"/>
                <w:lang w:eastAsia="ru-RU"/>
              </w:rPr>
            </w:pPr>
            <w:r w:rsidRPr="00EF3A98">
              <w:rPr>
                <w:rFonts w:ascii="Times New Roman" w:eastAsia="Times New Roman" w:hAnsi="Times New Roman"/>
                <w:sz w:val="20"/>
                <w:szCs w:val="20"/>
                <w:lang w:eastAsia="ru-RU"/>
              </w:rPr>
              <w:t xml:space="preserve">— </w:t>
            </w:r>
            <w:r w:rsidR="0089285D" w:rsidRPr="0089285D">
              <w:rPr>
                <w:rFonts w:ascii="Times New Roman" w:eastAsia="Times New Roman" w:hAnsi="Times New Roman"/>
                <w:sz w:val="20"/>
                <w:szCs w:val="20"/>
                <w:lang w:eastAsia="ru-RU"/>
              </w:rPr>
              <w:t>приоритет услуг, оказываемых российскими лицами, по отношению к услугам, оказываемым иностранными лицами на основани</w:t>
            </w:r>
            <w:r w:rsidR="0089285D">
              <w:rPr>
                <w:rFonts w:ascii="Times New Roman" w:eastAsia="Times New Roman" w:hAnsi="Times New Roman"/>
                <w:sz w:val="20"/>
                <w:szCs w:val="20"/>
                <w:lang w:eastAsia="ru-RU"/>
              </w:rPr>
              <w:t>и</w:t>
            </w:r>
            <w:r w:rsidR="0089285D" w:rsidRPr="0089285D">
              <w:rPr>
                <w:rFonts w:ascii="Times New Roman" w:eastAsia="Times New Roman" w:hAnsi="Times New Roman"/>
                <w:sz w:val="20"/>
                <w:szCs w:val="20"/>
                <w:lang w:eastAsia="ru-RU"/>
              </w:rPr>
              <w:t xml:space="preserve"> Постановления Правительства РФ от 16.09.2016 №925</w:t>
            </w:r>
            <w:r w:rsidRPr="00EF3A98">
              <w:rPr>
                <w:rFonts w:ascii="Times New Roman" w:eastAsia="Times New Roman" w:hAnsi="Times New Roman"/>
                <w:sz w:val="20"/>
                <w:szCs w:val="20"/>
                <w:lang w:eastAsia="ru-RU"/>
              </w:rPr>
              <w:t>;</w:t>
            </w:r>
          </w:p>
          <w:p w:rsidR="00EF3A98" w:rsidRPr="00EF3A98" w:rsidRDefault="00EF3A98" w:rsidP="00EF3A98">
            <w:pPr>
              <w:spacing w:after="0" w:line="240" w:lineRule="auto"/>
              <w:ind w:firstLine="428"/>
              <w:jc w:val="both"/>
              <w:rPr>
                <w:rFonts w:ascii="Times New Roman" w:eastAsia="Times New Roman" w:hAnsi="Times New Roman"/>
                <w:sz w:val="20"/>
                <w:szCs w:val="20"/>
                <w:lang w:eastAsia="ru-RU"/>
              </w:rPr>
            </w:pPr>
            <w:r w:rsidRPr="00EF3A98">
              <w:rPr>
                <w:rFonts w:ascii="Times New Roman" w:eastAsia="Times New Roman" w:hAnsi="Times New Roman"/>
                <w:sz w:val="20"/>
                <w:szCs w:val="20"/>
                <w:lang w:eastAsia="ru-RU"/>
              </w:rPr>
              <w:t>а так же требования к наличию:</w:t>
            </w:r>
          </w:p>
          <w:p w:rsidR="00EF3A98" w:rsidRPr="00EF3A98" w:rsidRDefault="0089285D" w:rsidP="00EF3A98">
            <w:pPr>
              <w:spacing w:after="0" w:line="240" w:lineRule="auto"/>
              <w:ind w:firstLine="4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EF3A98" w:rsidRPr="00EF3A98">
              <w:rPr>
                <w:rFonts w:ascii="Times New Roman" w:eastAsia="Times New Roman" w:hAnsi="Times New Roman"/>
                <w:sz w:val="20"/>
                <w:szCs w:val="20"/>
                <w:lang w:eastAsia="ru-RU"/>
              </w:rPr>
              <w:t>) опыта работы, связанного с предметом договора;</w:t>
            </w:r>
          </w:p>
          <w:p w:rsidR="00EF3A98" w:rsidRPr="00155A40" w:rsidRDefault="0089285D" w:rsidP="00EF3A98">
            <w:pPr>
              <w:spacing w:after="0" w:line="240" w:lineRule="auto"/>
              <w:ind w:firstLine="428"/>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EF3A98" w:rsidRPr="00EF3A98">
              <w:rPr>
                <w:rFonts w:ascii="Times New Roman" w:eastAsia="Times New Roman" w:hAnsi="Times New Roman"/>
                <w:sz w:val="20"/>
                <w:szCs w:val="20"/>
                <w:lang w:eastAsia="ru-RU"/>
              </w:rPr>
              <w:t>) необходимого количества специалистов и иных работников определённого уровня квалификации для исполнения договора.</w:t>
            </w:r>
          </w:p>
        </w:tc>
      </w:tr>
      <w:tr w:rsidR="005A1EAC" w:rsidRPr="00990BA3" w:rsidTr="009530C6">
        <w:tc>
          <w:tcPr>
            <w:tcW w:w="286" w:type="pct"/>
            <w:vAlign w:val="center"/>
          </w:tcPr>
          <w:p w:rsidR="005A1EAC"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546002" w:rsidRDefault="00546002" w:rsidP="00990BA3">
            <w:pPr>
              <w:spacing w:after="0" w:line="240" w:lineRule="auto"/>
              <w:jc w:val="both"/>
              <w:rPr>
                <w:rFonts w:ascii="Times New Roman" w:eastAsia="Times New Roman" w:hAnsi="Times New Roman"/>
                <w:sz w:val="21"/>
                <w:szCs w:val="21"/>
              </w:rPr>
            </w:pPr>
            <w:r w:rsidRPr="00546002">
              <w:rPr>
                <w:rFonts w:ascii="Times New Roman" w:eastAsia="Times New Roman" w:hAnsi="Times New Roman"/>
                <w:sz w:val="21"/>
                <w:szCs w:val="21"/>
              </w:rPr>
              <w:t xml:space="preserve">Участники подают </w:t>
            </w:r>
            <w:r w:rsidRPr="0039290F">
              <w:rPr>
                <w:rFonts w:ascii="Times New Roman" w:eastAsia="Times New Roman" w:hAnsi="Times New Roman"/>
                <w:sz w:val="21"/>
                <w:szCs w:val="21"/>
                <w:u w:val="single"/>
              </w:rPr>
              <w:t>в письменной форме заявку</w:t>
            </w:r>
            <w:r w:rsidRPr="00546002">
              <w:rPr>
                <w:rFonts w:ascii="Times New Roman" w:eastAsia="Times New Roman" w:hAnsi="Times New Roman"/>
                <w:sz w:val="21"/>
                <w:szCs w:val="21"/>
              </w:rPr>
              <w:t xml:space="preserve"> на участие в запросе предложений в запечатанном конверте, не позволяющем просматривать содержание заявки до вскрытия.</w:t>
            </w:r>
          </w:p>
          <w:p w:rsidR="00990BA3" w:rsidRPr="0039290F" w:rsidRDefault="00990BA3" w:rsidP="00C746D3">
            <w:pPr>
              <w:spacing w:after="0" w:line="240" w:lineRule="auto"/>
              <w:jc w:val="both"/>
              <w:rPr>
                <w:rFonts w:ascii="Times New Roman" w:eastAsia="Times New Roman" w:hAnsi="Times New Roman"/>
                <w:sz w:val="21"/>
                <w:szCs w:val="21"/>
                <w:lang w:eastAsia="ru-RU"/>
              </w:rPr>
            </w:pPr>
            <w:r w:rsidRPr="0039290F">
              <w:rPr>
                <w:rFonts w:ascii="Times New Roman" w:eastAsia="Times New Roman" w:hAnsi="Times New Roman"/>
                <w:sz w:val="21"/>
                <w:szCs w:val="21"/>
              </w:rPr>
              <w:t>Указаны в п.</w:t>
            </w:r>
            <w:r w:rsidR="0039290F" w:rsidRPr="0039290F">
              <w:rPr>
                <w:rFonts w:ascii="Times New Roman" w:eastAsia="Times New Roman" w:hAnsi="Times New Roman"/>
                <w:sz w:val="21"/>
                <w:szCs w:val="21"/>
              </w:rPr>
              <w:t>2</w:t>
            </w:r>
            <w:r w:rsidR="002510D8">
              <w:rPr>
                <w:rFonts w:ascii="Times New Roman" w:eastAsia="Times New Roman" w:hAnsi="Times New Roman"/>
                <w:sz w:val="21"/>
                <w:szCs w:val="21"/>
              </w:rPr>
              <w:t xml:space="preserve"> </w:t>
            </w:r>
            <w:r w:rsidR="0039290F" w:rsidRPr="0039290F">
              <w:rPr>
                <w:rFonts w:ascii="Times New Roman" w:eastAsia="Times New Roman" w:hAnsi="Times New Roman"/>
                <w:sz w:val="21"/>
                <w:szCs w:val="21"/>
              </w:rPr>
              <w:t>Раздела</w:t>
            </w:r>
            <w:r w:rsidR="002510D8">
              <w:rPr>
                <w:rFonts w:ascii="Times New Roman" w:eastAsia="Times New Roman" w:hAnsi="Times New Roman"/>
                <w:sz w:val="21"/>
                <w:szCs w:val="21"/>
              </w:rPr>
              <w:t xml:space="preserve"> </w:t>
            </w:r>
            <w:r w:rsidR="0039290F">
              <w:rPr>
                <w:rFonts w:ascii="Times New Roman" w:eastAsia="Times New Roman" w:hAnsi="Times New Roman"/>
                <w:sz w:val="21"/>
                <w:szCs w:val="21"/>
                <w:lang w:val="en-US"/>
              </w:rPr>
              <w:t>I</w:t>
            </w:r>
            <w:r w:rsidR="0039290F">
              <w:rPr>
                <w:rFonts w:ascii="Times New Roman" w:eastAsia="Times New Roman" w:hAnsi="Times New Roman"/>
                <w:sz w:val="21"/>
                <w:szCs w:val="21"/>
              </w:rPr>
              <w:t xml:space="preserve"> «Общие положения»</w:t>
            </w:r>
          </w:p>
        </w:tc>
      </w:tr>
      <w:tr w:rsidR="00990BA3" w:rsidRPr="00990BA3" w:rsidTr="009530C6">
        <w:tc>
          <w:tcPr>
            <w:tcW w:w="286" w:type="pct"/>
          </w:tcPr>
          <w:p w:rsidR="00990BA3" w:rsidRPr="00990BA3" w:rsidRDefault="00893A4A"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2510D8">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633BA7" w:rsidRPr="007E7954" w:rsidRDefault="00633BA7"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Pr="00633BA7">
              <w:rPr>
                <w:rFonts w:ascii="Times New Roman" w:eastAsia="Times New Roman" w:hAnsi="Times New Roman"/>
                <w:sz w:val="20"/>
                <w:szCs w:val="20"/>
                <w:lang w:eastAsia="ru-RU"/>
              </w:rPr>
              <w:t xml:space="preserve">) </w:t>
            </w:r>
            <w:r w:rsidRPr="00633BA7">
              <w:rPr>
                <w:rFonts w:ascii="Times New Roman" w:eastAsia="Times New Roman" w:hAnsi="Times New Roman"/>
                <w:iCs/>
                <w:sz w:val="20"/>
                <w:szCs w:val="20"/>
                <w:lang w:eastAsia="ru-RU"/>
              </w:rPr>
              <w:t>Опись документов (</w:t>
            </w:r>
            <w:r w:rsidR="00666039">
              <w:rPr>
                <w:rFonts w:ascii="Times New Roman" w:eastAsia="Times New Roman" w:hAnsi="Times New Roman"/>
                <w:iCs/>
                <w:sz w:val="20"/>
                <w:szCs w:val="20"/>
                <w:lang w:eastAsia="ru-RU"/>
              </w:rPr>
              <w:t xml:space="preserve">Форма </w:t>
            </w:r>
            <w:r w:rsidR="007E7954" w:rsidRPr="007E7954">
              <w:rPr>
                <w:rFonts w:ascii="Times New Roman" w:eastAsia="Times New Roman" w:hAnsi="Times New Roman"/>
                <w:iCs/>
                <w:sz w:val="20"/>
                <w:szCs w:val="20"/>
                <w:lang w:eastAsia="ru-RU"/>
              </w:rPr>
              <w:t>1 Раздела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Pr="007E7954">
              <w:rPr>
                <w:rFonts w:ascii="Times New Roman" w:eastAsia="Times New Roman" w:hAnsi="Times New Roman"/>
                <w:iCs/>
                <w:sz w:val="20"/>
                <w:szCs w:val="20"/>
                <w:lang w:eastAsia="ru-RU"/>
              </w:rPr>
              <w:t>)</w:t>
            </w:r>
          </w:p>
          <w:p w:rsidR="00633BA7" w:rsidRPr="007E7954" w:rsidRDefault="00633BA7" w:rsidP="00633BA7">
            <w:pPr>
              <w:spacing w:after="0" w:line="240" w:lineRule="auto"/>
              <w:ind w:firstLine="386"/>
              <w:jc w:val="both"/>
              <w:rPr>
                <w:rFonts w:ascii="Times New Roman" w:eastAsia="Times New Roman" w:hAnsi="Times New Roman"/>
                <w:sz w:val="20"/>
                <w:szCs w:val="20"/>
                <w:lang w:eastAsia="ru-RU"/>
              </w:rPr>
            </w:pPr>
            <w:r w:rsidRPr="007E7954">
              <w:rPr>
                <w:rFonts w:ascii="Times New Roman" w:eastAsia="Times New Roman" w:hAnsi="Times New Roman"/>
                <w:sz w:val="20"/>
                <w:szCs w:val="20"/>
                <w:lang w:eastAsia="ru-RU"/>
              </w:rPr>
              <w:t>2) Письмо о подаче оферты по форме и в соответствии с инструкциями, приведенными в настоящей Документации о закупке (</w:t>
            </w:r>
            <w:r w:rsidR="00666039">
              <w:rPr>
                <w:rFonts w:ascii="Times New Roman" w:eastAsia="Times New Roman" w:hAnsi="Times New Roman"/>
                <w:iCs/>
                <w:sz w:val="20"/>
                <w:szCs w:val="20"/>
                <w:lang w:eastAsia="ru-RU"/>
              </w:rPr>
              <w:t>Форма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eastAsia="ru-RU"/>
              </w:rPr>
              <w:t>2 Раздела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Pr="007E7954">
              <w:rPr>
                <w:rFonts w:ascii="Times New Roman" w:eastAsia="Times New Roman" w:hAnsi="Times New Roman"/>
                <w:sz w:val="20"/>
                <w:szCs w:val="20"/>
                <w:lang w:eastAsia="ru-RU"/>
              </w:rPr>
              <w:t>);</w:t>
            </w:r>
          </w:p>
          <w:p w:rsidR="00633BA7" w:rsidRPr="007E7954" w:rsidRDefault="00633BA7" w:rsidP="00633BA7">
            <w:pPr>
              <w:spacing w:after="0" w:line="240" w:lineRule="auto"/>
              <w:ind w:firstLine="386"/>
              <w:jc w:val="both"/>
              <w:rPr>
                <w:rFonts w:ascii="Times New Roman" w:eastAsia="Times New Roman" w:hAnsi="Times New Roman"/>
                <w:sz w:val="20"/>
                <w:szCs w:val="20"/>
                <w:lang w:eastAsia="ru-RU"/>
              </w:rPr>
            </w:pPr>
            <w:r w:rsidRPr="007E7954">
              <w:rPr>
                <w:rFonts w:ascii="Times New Roman" w:eastAsia="Times New Roman" w:hAnsi="Times New Roman"/>
                <w:sz w:val="20"/>
                <w:szCs w:val="20"/>
                <w:lang w:eastAsia="ru-RU"/>
              </w:rPr>
              <w:t>3) Коммерческое предложение в соответствии с инструкциями, приведенными в настоящей Документации о закупке (</w:t>
            </w:r>
            <w:r w:rsidR="00666039">
              <w:rPr>
                <w:rFonts w:ascii="Times New Roman" w:eastAsia="Times New Roman" w:hAnsi="Times New Roman"/>
                <w:iCs/>
                <w:sz w:val="20"/>
                <w:szCs w:val="20"/>
                <w:lang w:eastAsia="ru-RU"/>
              </w:rPr>
              <w:t>Форма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eastAsia="ru-RU"/>
              </w:rPr>
              <w:t>3 Раздела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Pr="007E7954">
              <w:rPr>
                <w:rFonts w:ascii="Times New Roman" w:eastAsia="Times New Roman" w:hAnsi="Times New Roman"/>
                <w:sz w:val="20"/>
                <w:szCs w:val="20"/>
                <w:lang w:eastAsia="ru-RU"/>
              </w:rPr>
              <w:t>);</w:t>
            </w:r>
          </w:p>
          <w:p w:rsidR="007A1244" w:rsidRDefault="00633BA7" w:rsidP="00633BA7">
            <w:pPr>
              <w:spacing w:after="0" w:line="240" w:lineRule="auto"/>
              <w:ind w:firstLine="386"/>
              <w:jc w:val="both"/>
              <w:rPr>
                <w:rFonts w:ascii="Times New Roman" w:eastAsia="Times New Roman" w:hAnsi="Times New Roman"/>
                <w:sz w:val="20"/>
                <w:szCs w:val="20"/>
                <w:lang w:eastAsia="ru-RU"/>
              </w:rPr>
            </w:pPr>
            <w:r w:rsidRPr="007E7954">
              <w:rPr>
                <w:rFonts w:ascii="Times New Roman" w:eastAsia="Times New Roman" w:hAnsi="Times New Roman"/>
                <w:sz w:val="20"/>
                <w:szCs w:val="20"/>
                <w:lang w:eastAsia="ru-RU"/>
              </w:rPr>
              <w:t xml:space="preserve">4) </w:t>
            </w:r>
            <w:r w:rsidR="007A1244" w:rsidRPr="007E7954">
              <w:rPr>
                <w:rFonts w:ascii="Times New Roman" w:eastAsia="Times New Roman" w:hAnsi="Times New Roman"/>
                <w:sz w:val="20"/>
                <w:szCs w:val="20"/>
                <w:lang w:eastAsia="ru-RU"/>
              </w:rPr>
              <w:t>Анкета участника (</w:t>
            </w:r>
            <w:r w:rsidR="00666039">
              <w:rPr>
                <w:rFonts w:ascii="Times New Roman" w:eastAsia="Times New Roman" w:hAnsi="Times New Roman"/>
                <w:iCs/>
                <w:sz w:val="20"/>
                <w:szCs w:val="20"/>
                <w:lang w:eastAsia="ru-RU"/>
              </w:rPr>
              <w:t>Форма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eastAsia="ru-RU"/>
              </w:rPr>
              <w:t>4 Раздела</w:t>
            </w:r>
            <w:r w:rsidR="00565CD1">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007A1244" w:rsidRPr="007E7954">
              <w:rPr>
                <w:rFonts w:ascii="Times New Roman" w:eastAsia="Times New Roman" w:hAnsi="Times New Roman"/>
                <w:sz w:val="20"/>
                <w:szCs w:val="20"/>
                <w:lang w:eastAsia="ru-RU"/>
              </w:rPr>
              <w:t>)</w:t>
            </w:r>
          </w:p>
          <w:p w:rsidR="00633BA7" w:rsidRDefault="007A1244"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5) </w:t>
            </w:r>
            <w:r w:rsidR="00633BA7" w:rsidRPr="00633BA7">
              <w:rPr>
                <w:rFonts w:ascii="Times New Roman" w:eastAsia="Times New Roman" w:hAnsi="Times New Roman"/>
                <w:sz w:val="20"/>
                <w:szCs w:val="20"/>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rsidRPr="00546002">
              <w:rPr>
                <w:rFonts w:ascii="Times New Roman" w:eastAsia="Times New Roman" w:hAnsi="Times New Roman"/>
                <w:sz w:val="20"/>
                <w:szCs w:val="20"/>
                <w:lang w:eastAsia="ru-RU"/>
              </w:rPr>
              <w:lastRenderedPageBreak/>
              <w:t>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565CD1">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565CD1">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546002">
              <w:rPr>
                <w:rFonts w:ascii="Times New Roman" w:eastAsia="Times New Roman" w:hAnsi="Times New Roman"/>
                <w:i/>
                <w:sz w:val="20"/>
                <w:szCs w:val="20"/>
                <w:lang w:eastAsia="ru-RU"/>
              </w:rPr>
              <w:t xml:space="preserve">оформленная в свободной форме) </w:t>
            </w:r>
            <w:r w:rsidRPr="00546002">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г) копию лицензии </w:t>
            </w:r>
            <w:r w:rsidR="00D208E5" w:rsidRPr="00D208E5">
              <w:rPr>
                <w:rFonts w:ascii="Times New Roman" w:eastAsia="Times New Roman" w:hAnsi="Times New Roman"/>
                <w:sz w:val="20"/>
                <w:szCs w:val="20"/>
                <w:lang w:eastAsia="ru-RU"/>
              </w:rPr>
              <w:t>на осуществление медицинской деятельности в части проведения медицинских осмотров (предварительных, периодических), проведение медицинских экспертиз (экспертизе профессиональной пригодности), вакцинации (проведению профилактических прививок)</w:t>
            </w:r>
            <w:r w:rsidR="00D208E5">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с п. </w:t>
            </w:r>
            <w:r w:rsidR="00D208E5">
              <w:rPr>
                <w:rFonts w:ascii="Times New Roman" w:eastAsia="Times New Roman" w:hAnsi="Times New Roman"/>
                <w:sz w:val="20"/>
                <w:szCs w:val="20"/>
                <w:lang w:eastAsia="ru-RU"/>
              </w:rPr>
              <w:t>20 настоящей Информационной карты</w:t>
            </w:r>
            <w:r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546002" w:rsidRPr="00546002">
              <w:rPr>
                <w:rFonts w:ascii="Times New Roman" w:eastAsia="Times New Roman" w:hAnsi="Times New Roman"/>
                <w:i/>
                <w:sz w:val="20"/>
                <w:szCs w:val="20"/>
                <w:lang w:eastAsia="ru-RU"/>
              </w:rPr>
              <w:t>(для юридического лица)</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546002" w:rsidRPr="00546002">
              <w:rPr>
                <w:rFonts w:ascii="Times New Roman" w:eastAsia="Times New Roman" w:hAnsi="Times New Roman"/>
                <w:i/>
                <w:sz w:val="20"/>
                <w:szCs w:val="20"/>
                <w:lang w:eastAsia="ru-RU"/>
              </w:rPr>
              <w:t>(для физических лиц),</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546002" w:rsidRPr="00546002">
              <w:rPr>
                <w:rFonts w:ascii="Times New Roman" w:eastAsia="Times New Roman" w:hAnsi="Times New Roman"/>
                <w:i/>
                <w:sz w:val="20"/>
                <w:szCs w:val="20"/>
                <w:lang w:eastAsia="ru-RU"/>
              </w:rPr>
              <w:t>(для индивидуального предпринимателя)</w:t>
            </w:r>
            <w:r w:rsidR="00546002"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546002" w:rsidRPr="00546002">
              <w:rPr>
                <w:rFonts w:ascii="Times New Roman" w:eastAsia="Times New Roman" w:hAnsi="Times New Roman"/>
                <w:bCs/>
                <w:iCs/>
                <w:sz w:val="20"/>
                <w:szCs w:val="20"/>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w:t>
            </w:r>
            <w:r w:rsidR="00546002" w:rsidRPr="00546002">
              <w:rPr>
                <w:rFonts w:ascii="Times New Roman" w:eastAsia="Times New Roman" w:hAnsi="Times New Roman"/>
                <w:bCs/>
                <w:iCs/>
                <w:sz w:val="20"/>
                <w:szCs w:val="20"/>
                <w:lang w:eastAsia="ru-RU"/>
              </w:rPr>
              <w:lastRenderedPageBreak/>
              <w:t>сделка не является для организации крупной сделкой;</w:t>
            </w:r>
          </w:p>
          <w:p w:rsidR="00546002" w:rsidRPr="00546002" w:rsidRDefault="007A1244" w:rsidP="00546002">
            <w:pPr>
              <w:spacing w:after="0" w:line="240" w:lineRule="auto"/>
              <w:ind w:firstLine="386"/>
              <w:jc w:val="both"/>
              <w:rPr>
                <w:rFonts w:ascii="Times New Roman" w:eastAsia="Times New Roman" w:hAnsi="Times New Roman"/>
                <w:sz w:val="20"/>
                <w:szCs w:val="20"/>
                <w:lang w:eastAsia="ru-RU"/>
              </w:rPr>
            </w:pPr>
            <w:r w:rsidRPr="00D208E5">
              <w:rPr>
                <w:rFonts w:ascii="Times New Roman" w:eastAsia="Times New Roman" w:hAnsi="Times New Roman"/>
                <w:sz w:val="20"/>
                <w:szCs w:val="20"/>
                <w:lang w:eastAsia="ru-RU"/>
              </w:rPr>
              <w:t>6</w:t>
            </w:r>
            <w:r w:rsidR="00546002" w:rsidRPr="00D208E5">
              <w:rPr>
                <w:rFonts w:ascii="Times New Roman" w:eastAsia="Times New Roman" w:hAnsi="Times New Roman"/>
                <w:sz w:val="20"/>
                <w:szCs w:val="20"/>
                <w:lang w:eastAsia="ru-RU"/>
              </w:rPr>
              <w:t>) в случае, предусмотренном </w:t>
            </w:r>
            <w:r w:rsidR="00D208E5" w:rsidRPr="00D208E5">
              <w:rPr>
                <w:rFonts w:ascii="Times New Roman" w:eastAsia="Times New Roman" w:hAnsi="Times New Roman"/>
                <w:sz w:val="20"/>
                <w:szCs w:val="20"/>
                <w:lang w:eastAsia="ru-RU"/>
              </w:rPr>
              <w:t xml:space="preserve">п. 2.8.1 Раздела </w:t>
            </w:r>
            <w:r w:rsidR="00D208E5" w:rsidRPr="00D208E5">
              <w:rPr>
                <w:rFonts w:ascii="Times New Roman" w:eastAsia="Times New Roman" w:hAnsi="Times New Roman"/>
                <w:sz w:val="20"/>
                <w:szCs w:val="20"/>
                <w:lang w:val="en-US" w:eastAsia="ru-RU"/>
              </w:rPr>
              <w:t>I</w:t>
            </w:r>
            <w:r w:rsidR="00D208E5" w:rsidRPr="00D208E5">
              <w:rPr>
                <w:rFonts w:ascii="Times New Roman" w:eastAsia="Times New Roman" w:hAnsi="Times New Roman"/>
                <w:sz w:val="20"/>
                <w:szCs w:val="20"/>
                <w:lang w:eastAsia="ru-RU"/>
              </w:rPr>
              <w:t xml:space="preserve"> «Общие положения»</w:t>
            </w:r>
            <w:r w:rsidR="00546002" w:rsidRPr="00D208E5">
              <w:rPr>
                <w:rFonts w:ascii="Times New Roman" w:eastAsia="Times New Roman" w:hAnsi="Times New Roman"/>
                <w:sz w:val="20"/>
                <w:szCs w:val="20"/>
                <w:lang w:eastAsia="ru-RU"/>
              </w:rPr>
              <w:t>, документы, подтверждающие добросовестность участника закупки;</w:t>
            </w:r>
          </w:p>
          <w:p w:rsidR="00546002" w:rsidRPr="00546002" w:rsidRDefault="007A1244"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r w:rsidR="00546002" w:rsidRPr="00546002">
              <w:rPr>
                <w:rFonts w:ascii="Times New Roman" w:eastAsia="Times New Roman" w:hAnsi="Times New Roman"/>
                <w:sz w:val="20"/>
                <w:szCs w:val="20"/>
                <w:lang w:eastAsia="ru-RU"/>
              </w:rPr>
              <w:t>) документы, подтверждающие квалификацию участника закупки</w:t>
            </w:r>
            <w:r w:rsidR="00D208E5">
              <w:rPr>
                <w:rFonts w:ascii="Times New Roman" w:eastAsia="Times New Roman" w:hAnsi="Times New Roman"/>
                <w:sz w:val="20"/>
                <w:szCs w:val="20"/>
                <w:lang w:eastAsia="ru-RU"/>
              </w:rPr>
              <w:t>:</w:t>
            </w:r>
          </w:p>
          <w:p w:rsidR="00A27850" w:rsidRDefault="00BF5267"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а</w:t>
            </w:r>
            <w:r w:rsidR="00546002" w:rsidRPr="00546002">
              <w:rPr>
                <w:rFonts w:ascii="Times New Roman" w:eastAsia="Times New Roman" w:hAnsi="Times New Roman"/>
                <w:sz w:val="20"/>
                <w:szCs w:val="20"/>
                <w:lang w:eastAsia="ru-RU"/>
              </w:rPr>
              <w:t xml:space="preserve">) сведения о наличии у участника в соответствии с требованиями </w:t>
            </w:r>
            <w:r w:rsidR="00546002" w:rsidRPr="00546002">
              <w:rPr>
                <w:rFonts w:ascii="Times New Roman" w:eastAsia="Times New Roman" w:hAnsi="Times New Roman"/>
                <w:bCs/>
                <w:iCs/>
                <w:sz w:val="20"/>
                <w:szCs w:val="20"/>
                <w:lang w:eastAsia="ru-RU"/>
              </w:rPr>
              <w:t xml:space="preserve">документации о закупке </w:t>
            </w:r>
            <w:r w:rsidR="00546002" w:rsidRPr="00546002">
              <w:rPr>
                <w:rFonts w:ascii="Times New Roman" w:eastAsia="Times New Roman" w:hAnsi="Times New Roman"/>
                <w:sz w:val="20"/>
                <w:szCs w:val="20"/>
                <w:lang w:eastAsia="ru-RU"/>
              </w:rPr>
              <w:t>квалифицированного персонала</w:t>
            </w:r>
            <w:r w:rsidR="002B63C4">
              <w:rPr>
                <w:rFonts w:ascii="Times New Roman" w:eastAsia="Times New Roman" w:hAnsi="Times New Roman"/>
                <w:sz w:val="20"/>
                <w:szCs w:val="20"/>
                <w:lang w:eastAsia="ru-RU"/>
              </w:rPr>
              <w:t>, а именно врачей-профпатологов и врачей-специалистов, прошедших в установленном порядке повышение квалификации по специальности «профпатология» или имеющих действующий сертификат по специальности «профпатология»</w:t>
            </w:r>
            <w:r w:rsidR="00A27850">
              <w:rPr>
                <w:rFonts w:ascii="Times New Roman" w:eastAsia="Times New Roman" w:hAnsi="Times New Roman"/>
                <w:sz w:val="20"/>
                <w:szCs w:val="20"/>
                <w:lang w:eastAsia="ru-RU"/>
              </w:rPr>
              <w:t>:</w:t>
            </w:r>
          </w:p>
          <w:p w:rsidR="00546002" w:rsidRPr="00546002" w:rsidRDefault="00A27850"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r w:rsidR="00546002" w:rsidRPr="00546002">
              <w:rPr>
                <w:rFonts w:ascii="Times New Roman" w:eastAsia="Times New Roman" w:hAnsi="Times New Roman"/>
                <w:sz w:val="20"/>
                <w:szCs w:val="20"/>
                <w:lang w:eastAsia="ru-RU"/>
              </w:rPr>
              <w:t xml:space="preserve">копии </w:t>
            </w:r>
            <w:r w:rsidR="002B63C4">
              <w:rPr>
                <w:rFonts w:ascii="Times New Roman" w:eastAsia="Times New Roman" w:hAnsi="Times New Roman"/>
                <w:sz w:val="20"/>
                <w:szCs w:val="20"/>
                <w:lang w:eastAsia="ru-RU"/>
              </w:rPr>
              <w:t xml:space="preserve">документов по каждому специалисту: об образовании, </w:t>
            </w:r>
            <w:r>
              <w:rPr>
                <w:rFonts w:ascii="Times New Roman" w:eastAsia="Times New Roman" w:hAnsi="Times New Roman"/>
                <w:sz w:val="20"/>
                <w:szCs w:val="20"/>
                <w:lang w:eastAsia="ru-RU"/>
              </w:rPr>
              <w:t>присвоенной квалификационной категории, трудовой книжки или трудового договора</w:t>
            </w:r>
            <w:r w:rsidR="00546002" w:rsidRPr="00546002">
              <w:rPr>
                <w:rFonts w:ascii="Times New Roman" w:eastAsia="Times New Roman" w:hAnsi="Times New Roman"/>
                <w:sz w:val="20"/>
                <w:szCs w:val="20"/>
                <w:lang w:eastAsia="ru-RU"/>
              </w:rPr>
              <w:t>);</w:t>
            </w:r>
          </w:p>
          <w:p w:rsidR="00990BA3" w:rsidRPr="00990BA3" w:rsidRDefault="007A1244" w:rsidP="00546002">
            <w:pPr>
              <w:spacing w:after="0" w:line="240" w:lineRule="auto"/>
              <w:ind w:firstLine="386"/>
              <w:jc w:val="both"/>
              <w:rPr>
                <w:rFonts w:ascii="Times New Roman" w:eastAsia="Times New Roman" w:hAnsi="Times New Roman"/>
                <w:sz w:val="21"/>
                <w:szCs w:val="21"/>
                <w:lang w:eastAsia="ru-RU"/>
              </w:rPr>
            </w:pPr>
            <w:r>
              <w:rPr>
                <w:rFonts w:ascii="Times New Roman" w:eastAsia="Times New Roman" w:hAnsi="Times New Roman"/>
                <w:sz w:val="20"/>
                <w:szCs w:val="20"/>
                <w:lang w:eastAsia="ru-RU"/>
              </w:rPr>
              <w:t>8</w:t>
            </w:r>
            <w:r w:rsidR="00546002" w:rsidRPr="00546002">
              <w:rPr>
                <w:rFonts w:ascii="Times New Roman" w:eastAsia="Times New Roman" w:hAnsi="Times New Roman"/>
                <w:sz w:val="20"/>
                <w:szCs w:val="20"/>
                <w:lang w:eastAsia="ru-RU"/>
              </w:rPr>
              <w:t>) участники закупок, являющиеся физическими лица, предоставляют Заказчику письменное согласие субъекта на обработку персональных данных в соответствии с частью 1 статьи 8 Федерального закона от 27 июля 2006 года № 152-ФЗ «О персональных данных». Заказчик вправе разработать самостоятельно форму к документации о предоставлении персональных данных.</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 </w:t>
            </w:r>
            <w:r w:rsidRPr="00990BA3">
              <w:rPr>
                <w:rFonts w:ascii="Times New Roman" w:eastAsia="Times New Roman" w:hAnsi="Times New Roman"/>
                <w:sz w:val="21"/>
                <w:szCs w:val="21"/>
                <w:highlight w:val="yellow"/>
                <w:lang w:eastAsia="ru-RU"/>
              </w:rPr>
              <w:t>«</w:t>
            </w:r>
            <w:r w:rsidR="0076362C">
              <w:rPr>
                <w:rFonts w:ascii="Times New Roman" w:eastAsia="Times New Roman" w:hAnsi="Times New Roman"/>
                <w:sz w:val="21"/>
                <w:szCs w:val="21"/>
                <w:highlight w:val="yellow"/>
                <w:lang w:eastAsia="ru-RU"/>
              </w:rPr>
              <w:t>03</w:t>
            </w:r>
            <w:r w:rsidRPr="00990BA3">
              <w:rPr>
                <w:rFonts w:ascii="Times New Roman" w:eastAsia="Times New Roman" w:hAnsi="Times New Roman"/>
                <w:sz w:val="21"/>
                <w:szCs w:val="21"/>
                <w:highlight w:val="yellow"/>
                <w:lang w:eastAsia="ru-RU"/>
              </w:rPr>
              <w:t xml:space="preserve">» </w:t>
            </w:r>
            <w:r w:rsidR="0076362C">
              <w:rPr>
                <w:rFonts w:ascii="Times New Roman" w:eastAsia="Times New Roman" w:hAnsi="Times New Roman"/>
                <w:sz w:val="21"/>
                <w:szCs w:val="21"/>
                <w:highlight w:val="yellow"/>
                <w:lang w:eastAsia="ru-RU"/>
              </w:rPr>
              <w:t>октября</w:t>
            </w:r>
            <w:r w:rsidRPr="00990BA3">
              <w:rPr>
                <w:rFonts w:ascii="Times New Roman" w:eastAsia="Times New Roman" w:hAnsi="Times New Roman"/>
                <w:sz w:val="21"/>
                <w:szCs w:val="21"/>
                <w:highlight w:val="yellow"/>
                <w:lang w:eastAsia="ru-RU"/>
              </w:rPr>
              <w:t xml:space="preserve"> 201</w:t>
            </w:r>
            <w:r w:rsidR="005A1EAC">
              <w:rPr>
                <w:rFonts w:ascii="Times New Roman" w:eastAsia="Times New Roman" w:hAnsi="Times New Roman"/>
                <w:sz w:val="21"/>
                <w:szCs w:val="21"/>
                <w:highlight w:val="yellow"/>
                <w:lang w:eastAsia="ru-RU"/>
              </w:rPr>
              <w:t>8</w:t>
            </w:r>
            <w:r w:rsidRPr="00990BA3">
              <w:rPr>
                <w:rFonts w:ascii="Times New Roman" w:eastAsia="Times New Roman" w:hAnsi="Times New Roman"/>
                <w:sz w:val="21"/>
                <w:szCs w:val="21"/>
                <w:highlight w:val="yellow"/>
                <w:lang w:eastAsia="ru-RU"/>
              </w:rPr>
              <w:t xml:space="preserve"> г.</w:t>
            </w:r>
          </w:p>
          <w:p w:rsidR="00990BA3" w:rsidRPr="00990BA3"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76362C">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Окончание предоставления разъяснений  участникам закупки – </w:t>
            </w:r>
            <w:r w:rsidRPr="00990BA3">
              <w:rPr>
                <w:rFonts w:ascii="Times New Roman" w:eastAsia="Times New Roman" w:hAnsi="Times New Roman"/>
                <w:sz w:val="21"/>
                <w:szCs w:val="21"/>
                <w:highlight w:val="yellow"/>
                <w:lang w:eastAsia="ru-RU"/>
              </w:rPr>
              <w:t>«</w:t>
            </w:r>
            <w:r w:rsidR="0076362C">
              <w:rPr>
                <w:rFonts w:ascii="Times New Roman" w:eastAsia="Times New Roman" w:hAnsi="Times New Roman"/>
                <w:sz w:val="21"/>
                <w:szCs w:val="21"/>
                <w:highlight w:val="yellow"/>
                <w:lang w:eastAsia="ru-RU"/>
              </w:rPr>
              <w:t>11</w:t>
            </w:r>
            <w:r w:rsidRPr="00990BA3">
              <w:rPr>
                <w:rFonts w:ascii="Times New Roman" w:eastAsia="Times New Roman" w:hAnsi="Times New Roman"/>
                <w:sz w:val="21"/>
                <w:szCs w:val="21"/>
                <w:highlight w:val="yellow"/>
                <w:lang w:eastAsia="ru-RU"/>
              </w:rPr>
              <w:t xml:space="preserve">» </w:t>
            </w:r>
            <w:r w:rsidR="0076362C">
              <w:rPr>
                <w:rFonts w:ascii="Times New Roman" w:eastAsia="Times New Roman" w:hAnsi="Times New Roman"/>
                <w:sz w:val="21"/>
                <w:szCs w:val="21"/>
                <w:highlight w:val="yellow"/>
                <w:lang w:eastAsia="ru-RU"/>
              </w:rPr>
              <w:t>октября</w:t>
            </w:r>
            <w:r w:rsidRPr="00990BA3">
              <w:rPr>
                <w:rFonts w:ascii="Times New Roman" w:eastAsia="Times New Roman" w:hAnsi="Times New Roman"/>
                <w:sz w:val="21"/>
                <w:szCs w:val="21"/>
                <w:highlight w:val="yellow"/>
                <w:lang w:eastAsia="ru-RU"/>
              </w:rPr>
              <w:t xml:space="preserve"> 201</w:t>
            </w:r>
            <w:r w:rsidR="005A1EAC">
              <w:rPr>
                <w:rFonts w:ascii="Times New Roman" w:eastAsia="Times New Roman" w:hAnsi="Times New Roman"/>
                <w:sz w:val="21"/>
                <w:szCs w:val="21"/>
                <w:highlight w:val="yellow"/>
                <w:lang w:eastAsia="ru-RU"/>
              </w:rPr>
              <w:t>8</w:t>
            </w:r>
            <w:r w:rsidRPr="00990BA3">
              <w:rPr>
                <w:rFonts w:ascii="Times New Roman" w:eastAsia="Times New Roman" w:hAnsi="Times New Roman"/>
                <w:sz w:val="21"/>
                <w:szCs w:val="21"/>
                <w:highlight w:val="yellow"/>
                <w:lang w:eastAsia="ru-RU"/>
              </w:rPr>
              <w:t xml:space="preserve"> г. в </w:t>
            </w:r>
            <w:r w:rsidR="0076362C">
              <w:rPr>
                <w:rFonts w:ascii="Times New Roman" w:eastAsia="Times New Roman" w:hAnsi="Times New Roman"/>
                <w:sz w:val="21"/>
                <w:szCs w:val="21"/>
                <w:highlight w:val="yellow"/>
                <w:lang w:eastAsia="ru-RU"/>
              </w:rPr>
              <w:t>17</w:t>
            </w:r>
            <w:r w:rsidRPr="00990BA3">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Заявку необходимо предоставить на бумажном  носителе в отдельном запечатанном конверте по адресу:</w:t>
            </w:r>
          </w:p>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 424039, Республика Марий Эл, г. Йошкар-Ола, ул. Дружбы, д. 2, каб. 210</w:t>
            </w:r>
          </w:p>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Cs/>
                <w:sz w:val="21"/>
                <w:szCs w:val="21"/>
                <w:lang w:eastAsia="ru-RU"/>
              </w:rPr>
              <w:t xml:space="preserve">ежедневно в рабочие дни с 8.00 до 12.00 и с 13.00 до 17.00 </w:t>
            </w:r>
            <w:r w:rsidRPr="00990BA3">
              <w:rPr>
                <w:rFonts w:ascii="Times New Roman" w:eastAsia="Times New Roman" w:hAnsi="Times New Roman"/>
                <w:sz w:val="21"/>
                <w:szCs w:val="21"/>
                <w:lang w:eastAsia="ru-RU"/>
              </w:rPr>
              <w:t>(время московское)</w:t>
            </w:r>
          </w:p>
          <w:p w:rsidR="00990BA3" w:rsidRPr="00990BA3" w:rsidRDefault="00990BA3" w:rsidP="00C746D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Порядок подачи заявок указан в </w:t>
            </w:r>
            <w:r w:rsidR="00C746D3" w:rsidRPr="00C746D3">
              <w:rPr>
                <w:rFonts w:ascii="Times New Roman" w:eastAsia="Times New Roman" w:hAnsi="Times New Roman"/>
                <w:sz w:val="21"/>
                <w:szCs w:val="21"/>
                <w:lang w:eastAsia="ru-RU"/>
              </w:rPr>
              <w:t>п.</w:t>
            </w:r>
            <w:r w:rsidR="00C746D3">
              <w:rPr>
                <w:rFonts w:ascii="Times New Roman" w:eastAsia="Times New Roman" w:hAnsi="Times New Roman"/>
                <w:sz w:val="21"/>
                <w:szCs w:val="21"/>
                <w:lang w:eastAsia="ru-RU"/>
              </w:rPr>
              <w:t xml:space="preserve">3 </w:t>
            </w:r>
            <w:r w:rsidR="00C746D3" w:rsidRPr="00C746D3">
              <w:rPr>
                <w:rFonts w:ascii="Times New Roman" w:eastAsia="Times New Roman" w:hAnsi="Times New Roman"/>
                <w:sz w:val="21"/>
                <w:szCs w:val="21"/>
                <w:lang w:eastAsia="ru-RU"/>
              </w:rPr>
              <w:t xml:space="preserve">Раздела </w:t>
            </w:r>
            <w:r w:rsidR="00C746D3" w:rsidRPr="00C746D3">
              <w:rPr>
                <w:rFonts w:ascii="Times New Roman" w:eastAsia="Times New Roman" w:hAnsi="Times New Roman"/>
                <w:sz w:val="21"/>
                <w:szCs w:val="21"/>
                <w:lang w:val="en-US" w:eastAsia="ru-RU"/>
              </w:rPr>
              <w:t>I</w:t>
            </w:r>
            <w:r w:rsidR="00C746D3" w:rsidRPr="00C746D3">
              <w:rPr>
                <w:rFonts w:ascii="Times New Roman" w:eastAsia="Times New Roman" w:hAnsi="Times New Roman"/>
                <w:sz w:val="21"/>
                <w:szCs w:val="21"/>
                <w:lang w:eastAsia="ru-RU"/>
              </w:rPr>
              <w:t xml:space="preserve"> «Общие положения»</w:t>
            </w:r>
          </w:p>
        </w:tc>
      </w:tr>
      <w:tr w:rsidR="00990BA3" w:rsidRPr="00990BA3" w:rsidTr="009530C6">
        <w:trPr>
          <w:trHeight w:val="1123"/>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7</w:t>
            </w:r>
          </w:p>
        </w:tc>
        <w:tc>
          <w:tcPr>
            <w:tcW w:w="1215" w:type="pct"/>
            <w:vAlign w:val="center"/>
          </w:tcPr>
          <w:p w:rsidR="00990BA3" w:rsidRPr="00990BA3" w:rsidRDefault="005A1EAC" w:rsidP="00990BA3">
            <w:pPr>
              <w:spacing w:after="0" w:line="240" w:lineRule="auto"/>
              <w:rPr>
                <w:rFonts w:ascii="Times New Roman" w:eastAsia="Times New Roman" w:hAnsi="Times New Roman"/>
                <w:sz w:val="21"/>
                <w:szCs w:val="21"/>
                <w:lang w:eastAsia="ru-RU"/>
              </w:rPr>
            </w:pPr>
            <w:r w:rsidRPr="005A1EAC">
              <w:rPr>
                <w:rFonts w:ascii="Times New Roman" w:eastAsia="Times New Roman" w:hAnsi="Times New Roman"/>
                <w:b/>
                <w:bCs/>
                <w:sz w:val="21"/>
                <w:szCs w:val="21"/>
                <w:lang w:eastAsia="ru-RU"/>
              </w:rPr>
              <w:t>Дата и время вскрытия конвертов с заявками на участие в закупке</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
                <w:bCs/>
                <w:sz w:val="21"/>
                <w:szCs w:val="21"/>
                <w:highlight w:val="yellow"/>
                <w:lang w:eastAsia="ru-RU"/>
              </w:rPr>
              <w:t>«</w:t>
            </w:r>
            <w:r w:rsidR="00E30FFC">
              <w:rPr>
                <w:rFonts w:ascii="Times New Roman" w:eastAsia="Times New Roman" w:hAnsi="Times New Roman"/>
                <w:b/>
                <w:bCs/>
                <w:sz w:val="21"/>
                <w:szCs w:val="21"/>
                <w:highlight w:val="yellow"/>
                <w:lang w:eastAsia="ru-RU"/>
              </w:rPr>
              <w:t>12</w:t>
            </w:r>
            <w:r w:rsidRPr="00990BA3">
              <w:rPr>
                <w:rFonts w:ascii="Times New Roman" w:eastAsia="Times New Roman" w:hAnsi="Times New Roman"/>
                <w:b/>
                <w:bCs/>
                <w:sz w:val="21"/>
                <w:szCs w:val="21"/>
                <w:highlight w:val="yellow"/>
                <w:lang w:eastAsia="ru-RU"/>
              </w:rPr>
              <w:t xml:space="preserve">» </w:t>
            </w:r>
            <w:r w:rsidR="00E30FFC">
              <w:rPr>
                <w:rFonts w:ascii="Times New Roman" w:eastAsia="Times New Roman" w:hAnsi="Times New Roman"/>
                <w:b/>
                <w:bCs/>
                <w:sz w:val="21"/>
                <w:szCs w:val="21"/>
                <w:highlight w:val="yellow"/>
                <w:lang w:eastAsia="ru-RU"/>
              </w:rPr>
              <w:t>октября</w:t>
            </w:r>
            <w:r w:rsidR="005A1EAC">
              <w:rPr>
                <w:rFonts w:ascii="Times New Roman" w:eastAsia="Times New Roman" w:hAnsi="Times New Roman"/>
                <w:b/>
                <w:bCs/>
                <w:sz w:val="21"/>
                <w:szCs w:val="21"/>
                <w:highlight w:val="yellow"/>
                <w:lang w:eastAsia="ru-RU"/>
              </w:rPr>
              <w:t>_</w:t>
            </w:r>
            <w:r w:rsidRPr="00990BA3">
              <w:rPr>
                <w:rFonts w:ascii="Times New Roman" w:eastAsia="Times New Roman" w:hAnsi="Times New Roman"/>
                <w:b/>
                <w:bCs/>
                <w:sz w:val="21"/>
                <w:szCs w:val="21"/>
                <w:highlight w:val="yellow"/>
                <w:lang w:eastAsia="ru-RU"/>
              </w:rPr>
              <w:t>201</w:t>
            </w:r>
            <w:r w:rsidR="005A1EAC">
              <w:rPr>
                <w:rFonts w:ascii="Times New Roman" w:eastAsia="Times New Roman" w:hAnsi="Times New Roman"/>
                <w:b/>
                <w:bCs/>
                <w:sz w:val="21"/>
                <w:szCs w:val="21"/>
                <w:highlight w:val="yellow"/>
                <w:lang w:eastAsia="ru-RU"/>
              </w:rPr>
              <w:t>8</w:t>
            </w:r>
            <w:r w:rsidRPr="00990BA3">
              <w:rPr>
                <w:rFonts w:ascii="Times New Roman" w:eastAsia="Times New Roman" w:hAnsi="Times New Roman"/>
                <w:b/>
                <w:bCs/>
                <w:sz w:val="21"/>
                <w:szCs w:val="21"/>
                <w:highlight w:val="yellow"/>
                <w:lang w:eastAsia="ru-RU"/>
              </w:rPr>
              <w:t xml:space="preserve"> г. в 10 часов 00минут (время московское)</w:t>
            </w:r>
            <w:r w:rsidRPr="00990BA3">
              <w:rPr>
                <w:rFonts w:ascii="Times New Roman" w:eastAsia="Times New Roman" w:hAnsi="Times New Roman"/>
                <w:bCs/>
                <w:sz w:val="21"/>
                <w:szCs w:val="21"/>
                <w:lang w:eastAsia="ru-RU"/>
              </w:rPr>
              <w:t>,</w:t>
            </w:r>
          </w:p>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Cs/>
                <w:sz w:val="21"/>
                <w:szCs w:val="21"/>
                <w:lang w:eastAsia="ru-RU"/>
              </w:rPr>
              <w:t>по адресу: Республика Марий Эл, г. Йошкар-Ола, ул. Дружбы, д. 2, каб. 210.</w:t>
            </w:r>
          </w:p>
        </w:tc>
      </w:tr>
      <w:tr w:rsidR="00990BA3" w:rsidRPr="00990BA3" w:rsidTr="009530C6">
        <w:trPr>
          <w:trHeight w:val="654"/>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8</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76362C">
              <w:rPr>
                <w:rFonts w:ascii="Times New Roman" w:eastAsia="Times New Roman" w:hAnsi="Times New Roman"/>
                <w:b/>
                <w:sz w:val="21"/>
                <w:szCs w:val="21"/>
                <w:highlight w:val="yellow"/>
                <w:lang w:eastAsia="ru-RU"/>
              </w:rPr>
              <w:t>16</w:t>
            </w:r>
            <w:r w:rsidRPr="00990BA3">
              <w:rPr>
                <w:rFonts w:ascii="Times New Roman" w:eastAsia="Times New Roman" w:hAnsi="Times New Roman"/>
                <w:b/>
                <w:sz w:val="21"/>
                <w:szCs w:val="21"/>
                <w:highlight w:val="yellow"/>
                <w:lang w:eastAsia="ru-RU"/>
              </w:rPr>
              <w:t xml:space="preserve">» </w:t>
            </w:r>
            <w:r w:rsidR="0076362C">
              <w:rPr>
                <w:rFonts w:ascii="Times New Roman" w:eastAsia="Times New Roman" w:hAnsi="Times New Roman"/>
                <w:b/>
                <w:sz w:val="21"/>
                <w:szCs w:val="21"/>
                <w:highlight w:val="yellow"/>
                <w:lang w:eastAsia="ru-RU"/>
              </w:rPr>
              <w:t xml:space="preserve">октября </w:t>
            </w:r>
            <w:r w:rsidRPr="00990BA3">
              <w:rPr>
                <w:rFonts w:ascii="Times New Roman" w:eastAsia="Times New Roman" w:hAnsi="Times New Roman"/>
                <w:b/>
                <w:sz w:val="21"/>
                <w:szCs w:val="21"/>
                <w:highlight w:val="yellow"/>
                <w:lang w:eastAsia="ru-RU"/>
              </w:rPr>
              <w:t>201</w:t>
            </w:r>
            <w:r w:rsidR="005A1EAC">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 в 10 часов 00 минут (время    московское)</w:t>
            </w:r>
            <w:r w:rsidRPr="00990BA3">
              <w:rPr>
                <w:rFonts w:ascii="Times New Roman" w:eastAsia="Times New Roman" w:hAnsi="Times New Roman"/>
                <w:sz w:val="21"/>
                <w:szCs w:val="21"/>
                <w:lang w:eastAsia="ru-RU"/>
              </w:rPr>
              <w:t>,</w:t>
            </w:r>
          </w:p>
          <w:p w:rsidR="00990BA3" w:rsidRPr="009530C6" w:rsidRDefault="00990BA3"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5A1EAC" w:rsidRPr="00990BA3" w:rsidTr="009530C6">
        <w:trPr>
          <w:trHeight w:val="637"/>
        </w:trPr>
        <w:tc>
          <w:tcPr>
            <w:tcW w:w="286" w:type="pct"/>
            <w:vAlign w:val="center"/>
          </w:tcPr>
          <w:p w:rsidR="005A1EAC"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Дата, время и место подведения итогов 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76362C">
              <w:rPr>
                <w:rFonts w:ascii="Times New Roman" w:eastAsia="Times New Roman" w:hAnsi="Times New Roman"/>
                <w:b/>
                <w:sz w:val="21"/>
                <w:szCs w:val="21"/>
                <w:highlight w:val="yellow"/>
                <w:lang w:eastAsia="ru-RU"/>
              </w:rPr>
              <w:t>16</w:t>
            </w:r>
            <w:r w:rsidRPr="00990BA3">
              <w:rPr>
                <w:rFonts w:ascii="Times New Roman" w:eastAsia="Times New Roman" w:hAnsi="Times New Roman"/>
                <w:b/>
                <w:sz w:val="21"/>
                <w:szCs w:val="21"/>
                <w:highlight w:val="yellow"/>
                <w:lang w:eastAsia="ru-RU"/>
              </w:rPr>
              <w:t xml:space="preserve">» </w:t>
            </w:r>
            <w:r w:rsidR="0076362C">
              <w:rPr>
                <w:rFonts w:ascii="Times New Roman" w:eastAsia="Times New Roman" w:hAnsi="Times New Roman"/>
                <w:b/>
                <w:sz w:val="21"/>
                <w:szCs w:val="21"/>
                <w:highlight w:val="yellow"/>
                <w:lang w:eastAsia="ru-RU"/>
              </w:rPr>
              <w:t xml:space="preserve">октября </w:t>
            </w:r>
            <w:r w:rsidRPr="00990BA3">
              <w:rPr>
                <w:rFonts w:ascii="Times New Roman" w:eastAsia="Times New Roman" w:hAnsi="Times New Roman"/>
                <w:b/>
                <w:sz w:val="21"/>
                <w:szCs w:val="21"/>
                <w:highlight w:val="yellow"/>
                <w:lang w:eastAsia="ru-RU"/>
              </w:rPr>
              <w:t>201</w:t>
            </w:r>
            <w:r>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 в 10 часов 00 минут (время    московское)</w:t>
            </w:r>
            <w:r w:rsidRPr="00990BA3">
              <w:rPr>
                <w:rFonts w:ascii="Times New Roman" w:eastAsia="Times New Roman" w:hAnsi="Times New Roman"/>
                <w:sz w:val="21"/>
                <w:szCs w:val="21"/>
                <w:lang w:eastAsia="ru-RU"/>
              </w:rPr>
              <w:t>,</w:t>
            </w:r>
          </w:p>
          <w:p w:rsidR="005A1EAC" w:rsidRPr="009530C6" w:rsidRDefault="001015C5"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1015C5" w:rsidP="00990BA3">
            <w:pPr>
              <w:widowControl w:val="0"/>
              <w:spacing w:after="0" w:line="240" w:lineRule="auto"/>
              <w:rPr>
                <w:rFonts w:ascii="Times New Roman" w:eastAsia="Times New Roman" w:hAnsi="Times New Roman"/>
                <w:sz w:val="21"/>
                <w:szCs w:val="21"/>
                <w:lang w:eastAsia="ru-RU"/>
              </w:rPr>
            </w:pPr>
            <w:r w:rsidRPr="001015C5">
              <w:rPr>
                <w:rFonts w:ascii="Times New Roman" w:eastAsia="Times New Roman" w:hAnsi="Times New Roman"/>
                <w:sz w:val="21"/>
                <w:szCs w:val="21"/>
                <w:lang w:eastAsia="ru-RU"/>
              </w:rPr>
              <w:t>Договор по результатам проведенной процедуры закупки заключается не ранее чем через десять дней и не позднее чем через двадцать дней с даты размещения в ЕИС итогового протокола.</w:t>
            </w:r>
          </w:p>
        </w:tc>
      </w:tr>
      <w:tr w:rsidR="00990BA3" w:rsidRPr="00990BA3" w:rsidTr="009530C6">
        <w:tblPrEx>
          <w:tblLook w:val="04A0"/>
        </w:tblPrEx>
        <w:trPr>
          <w:trHeight w:val="20"/>
        </w:trPr>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52"/>
            <w:r>
              <w:rPr>
                <w:rFonts w:ascii="Times New Roman" w:eastAsia="Times New Roman" w:hAnsi="Times New Roman"/>
                <w:b/>
                <w:bCs/>
                <w:sz w:val="21"/>
                <w:szCs w:val="21"/>
                <w:lang w:eastAsia="ru-RU"/>
              </w:rPr>
              <w:t>31</w:t>
            </w:r>
            <w:bookmarkEnd w:id="21"/>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1015C5">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990BA3" w:rsidRDefault="00C746D3" w:rsidP="00C746D3">
            <w:pPr>
              <w:spacing w:after="0" w:line="240" w:lineRule="auto"/>
              <w:rPr>
                <w:rFonts w:ascii="Times New Roman" w:eastAsia="Times New Roman" w:hAnsi="Times New Roman"/>
                <w:sz w:val="21"/>
                <w:szCs w:val="21"/>
                <w:lang w:eastAsia="ru-RU"/>
              </w:rPr>
            </w:pPr>
            <w:r w:rsidRPr="00C746D3">
              <w:rPr>
                <w:rFonts w:ascii="Times New Roman" w:eastAsia="Times New Roman" w:hAnsi="Times New Roman"/>
                <w:sz w:val="21"/>
                <w:szCs w:val="21"/>
                <w:lang w:eastAsia="ru-RU"/>
              </w:rPr>
              <w:t xml:space="preserve">47335 (Сорок семь тысяч триста тридцать пять) рублей 82коп., что составляет 5 процентов от начальной (максимальной) цены </w:t>
            </w:r>
            <w:r>
              <w:rPr>
                <w:rFonts w:ascii="Times New Roman" w:eastAsia="Times New Roman" w:hAnsi="Times New Roman"/>
                <w:sz w:val="21"/>
                <w:szCs w:val="21"/>
                <w:lang w:eastAsia="ru-RU"/>
              </w:rPr>
              <w:t>д</w:t>
            </w:r>
            <w:r w:rsidRPr="00C746D3">
              <w:rPr>
                <w:rFonts w:ascii="Times New Roman" w:eastAsia="Times New Roman" w:hAnsi="Times New Roman"/>
                <w:sz w:val="21"/>
                <w:szCs w:val="21"/>
                <w:lang w:eastAsia="ru-RU"/>
              </w:rPr>
              <w:t>оговора.</w:t>
            </w:r>
          </w:p>
        </w:tc>
      </w:tr>
      <w:tr w:rsidR="001015C5" w:rsidRPr="00990BA3" w:rsidTr="009530C6">
        <w:tblPrEx>
          <w:tblLook w:val="04A0"/>
        </w:tblPrEx>
        <w:trPr>
          <w:trHeight w:val="2083"/>
        </w:trPr>
        <w:tc>
          <w:tcPr>
            <w:tcW w:w="286" w:type="pct"/>
            <w:vAlign w:val="center"/>
          </w:tcPr>
          <w:p w:rsidR="001015C5"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53"/>
            <w:r>
              <w:rPr>
                <w:rFonts w:ascii="Times New Roman" w:eastAsia="Times New Roman" w:hAnsi="Times New Roman"/>
                <w:b/>
                <w:bCs/>
                <w:sz w:val="21"/>
                <w:szCs w:val="21"/>
                <w:lang w:eastAsia="ru-RU"/>
              </w:rPr>
              <w:t>32</w:t>
            </w:r>
            <w:bookmarkEnd w:id="22"/>
          </w:p>
        </w:tc>
        <w:tc>
          <w:tcPr>
            <w:tcW w:w="1215" w:type="pct"/>
          </w:tcPr>
          <w:p w:rsidR="001015C5" w:rsidRPr="001015C5" w:rsidRDefault="001015C5" w:rsidP="001015C5">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в качестве обеспечения 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746D3">
            <w:pPr>
              <w:spacing w:after="0"/>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Pr="001015C5">
              <w:rPr>
                <w:rFonts w:ascii="Times New Roman" w:eastAsia="Times New Roman" w:hAnsi="Times New Roman"/>
                <w:bCs/>
                <w:sz w:val="21"/>
                <w:szCs w:val="21"/>
                <w:u w:val="single"/>
              </w:rPr>
              <w:t xml:space="preserve">Средства для обеспечения исполнения </w:t>
            </w:r>
            <w:r>
              <w:rPr>
                <w:rFonts w:ascii="Times New Roman" w:eastAsia="Times New Roman" w:hAnsi="Times New Roman"/>
                <w:bCs/>
                <w:sz w:val="21"/>
                <w:szCs w:val="21"/>
                <w:u w:val="single"/>
              </w:rPr>
              <w:t>договора</w:t>
            </w:r>
            <w:r w:rsidRPr="001015C5">
              <w:rPr>
                <w:rFonts w:ascii="Times New Roman" w:eastAsia="Times New Roman" w:hAnsi="Times New Roman"/>
                <w:bCs/>
                <w:sz w:val="21"/>
                <w:szCs w:val="21"/>
                <w:u w:val="single"/>
              </w:rPr>
              <w:t xml:space="preserve"> «</w:t>
            </w:r>
            <w:r w:rsidR="00C746D3" w:rsidRPr="00C746D3">
              <w:rPr>
                <w:rFonts w:ascii="Times New Roman" w:eastAsia="Times New Roman" w:hAnsi="Times New Roman"/>
                <w:bCs/>
                <w:sz w:val="21"/>
                <w:szCs w:val="21"/>
                <w:u w:val="single"/>
              </w:rPr>
              <w:t>Оказание медицинских услуг по проведению обязательного периодического медосмотра работников МУП «Водоканал»</w:t>
            </w:r>
            <w:r w:rsidRPr="001015C5">
              <w:rPr>
                <w:rFonts w:ascii="Times New Roman" w:eastAsia="Times New Roman" w:hAnsi="Times New Roman"/>
                <w:bCs/>
                <w:sz w:val="21"/>
                <w:szCs w:val="21"/>
                <w:u w:val="single"/>
              </w:rPr>
              <w:t>».</w:t>
            </w:r>
          </w:p>
        </w:tc>
      </w:tr>
    </w:tbl>
    <w:p w:rsidR="0042154D" w:rsidRDefault="0042154D" w:rsidP="0042154D">
      <w:pPr>
        <w:spacing w:after="0" w:line="240" w:lineRule="auto"/>
        <w:jc w:val="center"/>
        <w:rPr>
          <w:rFonts w:ascii="Times New Roman" w:eastAsia="Times New Roman" w:hAnsi="Times New Roman"/>
          <w:b/>
          <w:sz w:val="24"/>
          <w:szCs w:val="24"/>
        </w:rPr>
      </w:pPr>
      <w:r w:rsidRPr="00990BA3">
        <w:rPr>
          <w:rFonts w:ascii="Times New Roman" w:eastAsia="Times New Roman" w:hAnsi="Times New Roman"/>
          <w:b/>
          <w:sz w:val="24"/>
          <w:szCs w:val="24"/>
        </w:rPr>
        <w:lastRenderedPageBreak/>
        <w:t xml:space="preserve">РАЗДЕЛ </w:t>
      </w:r>
      <w:r w:rsidRPr="00990BA3">
        <w:rPr>
          <w:rFonts w:ascii="Times New Roman" w:eastAsia="Times New Roman" w:hAnsi="Times New Roman"/>
          <w:b/>
          <w:sz w:val="24"/>
          <w:szCs w:val="24"/>
          <w:lang w:val="en-US"/>
        </w:rPr>
        <w:t>I</w:t>
      </w:r>
      <w:r>
        <w:rPr>
          <w:rFonts w:ascii="Times New Roman" w:eastAsia="Times New Roman" w:hAnsi="Times New Roman"/>
          <w:b/>
          <w:sz w:val="24"/>
          <w:szCs w:val="24"/>
          <w:lang w:val="en-US"/>
        </w:rPr>
        <w:t>II</w:t>
      </w:r>
      <w:r w:rsidRPr="00990BA3">
        <w:rPr>
          <w:rFonts w:ascii="Times New Roman" w:eastAsia="Times New Roman" w:hAnsi="Times New Roman"/>
          <w:b/>
          <w:sz w:val="24"/>
          <w:szCs w:val="24"/>
        </w:rPr>
        <w:t xml:space="preserve">. </w:t>
      </w:r>
      <w:r>
        <w:rPr>
          <w:rFonts w:ascii="Times New Roman" w:eastAsia="Times New Roman" w:hAnsi="Times New Roman"/>
          <w:b/>
          <w:sz w:val="24"/>
          <w:szCs w:val="24"/>
        </w:rPr>
        <w:t>ТЕХНИЧЕСКОЕ ЗАДАНИЕ</w:t>
      </w:r>
    </w:p>
    <w:p w:rsidR="000A5D9C" w:rsidRPr="000A5D9C" w:rsidRDefault="000A5D9C" w:rsidP="000A5D9C">
      <w:pPr>
        <w:widowControl w:val="0"/>
        <w:shd w:val="clear" w:color="auto" w:fill="FFFFFF"/>
        <w:tabs>
          <w:tab w:val="left" w:pos="567"/>
          <w:tab w:val="left" w:pos="8789"/>
        </w:tabs>
        <w:suppressAutoHyphens/>
        <w:spacing w:after="0" w:line="240" w:lineRule="auto"/>
        <w:jc w:val="center"/>
        <w:rPr>
          <w:rFonts w:ascii="Times New Roman" w:eastAsia="Andale Sans UI" w:hAnsi="Times New Roman" w:cs="Tahoma"/>
          <w:b/>
          <w:sz w:val="24"/>
          <w:szCs w:val="28"/>
          <w:lang w:bidi="en-US"/>
        </w:rPr>
      </w:pPr>
      <w:r w:rsidRPr="000A5D9C">
        <w:rPr>
          <w:rFonts w:ascii="Times New Roman" w:eastAsia="Andale Sans UI" w:hAnsi="Times New Roman" w:cs="Tahoma"/>
          <w:b/>
          <w:sz w:val="24"/>
          <w:szCs w:val="28"/>
          <w:lang w:bidi="en-US"/>
        </w:rPr>
        <w:t>оказание медицинских услуг по проведению обязательного периодического медицинского осмотра работников МУП «Водоканал»» в 2018 г.</w:t>
      </w:r>
    </w:p>
    <w:p w:rsidR="000A5D9C" w:rsidRPr="000A5D9C" w:rsidRDefault="000A5D9C" w:rsidP="000A5D9C">
      <w:pPr>
        <w:widowControl w:val="0"/>
        <w:shd w:val="clear" w:color="auto" w:fill="FFFFFF"/>
        <w:tabs>
          <w:tab w:val="left" w:pos="567"/>
          <w:tab w:val="left" w:pos="8789"/>
        </w:tabs>
        <w:suppressAutoHyphens/>
        <w:spacing w:after="0" w:line="240" w:lineRule="auto"/>
        <w:rPr>
          <w:rFonts w:ascii="Times New Roman" w:eastAsia="Andale Sans UI" w:hAnsi="Times New Roman" w:cs="Tahoma"/>
          <w:sz w:val="24"/>
          <w:szCs w:val="28"/>
          <w:lang w:bidi="en-US"/>
        </w:rPr>
      </w:pPr>
    </w:p>
    <w:p w:rsidR="000A5D9C" w:rsidRPr="000A5D9C" w:rsidRDefault="000A5D9C" w:rsidP="000A5D9C">
      <w:pPr>
        <w:keepNext/>
        <w:widowControl w:val="0"/>
        <w:tabs>
          <w:tab w:val="left" w:pos="709"/>
        </w:tabs>
        <w:suppressAutoHyphens/>
        <w:spacing w:after="0" w:line="240" w:lineRule="auto"/>
        <w:ind w:firstLine="709"/>
        <w:jc w:val="both"/>
        <w:outlineLvl w:val="1"/>
        <w:rPr>
          <w:rFonts w:ascii="Times New Roman" w:eastAsia="Andale Sans UI" w:hAnsi="Times New Roman"/>
          <w:iCs/>
          <w:lang w:eastAsia="ru-RU" w:bidi="en-US"/>
        </w:rPr>
      </w:pPr>
      <w:bookmarkStart w:id="23" w:name="_Toc525828654"/>
      <w:r w:rsidRPr="000A5D9C">
        <w:rPr>
          <w:rFonts w:ascii="Times New Roman" w:eastAsia="Andale Sans UI" w:hAnsi="Times New Roman"/>
          <w:b/>
          <w:bCs/>
          <w:iCs/>
          <w:lang w:bidi="en-US"/>
        </w:rPr>
        <w:t>1.Наименование</w:t>
      </w:r>
      <w:bookmarkStart w:id="24" w:name="_Ref55334738"/>
      <w:r w:rsidRPr="000A5D9C">
        <w:rPr>
          <w:rFonts w:ascii="Times New Roman" w:eastAsia="Andale Sans UI" w:hAnsi="Times New Roman"/>
          <w:b/>
          <w:bCs/>
          <w:iCs/>
          <w:lang w:bidi="en-US"/>
        </w:rPr>
        <w:t xml:space="preserve"> объекта закупки - </w:t>
      </w:r>
      <w:r w:rsidRPr="000A5D9C">
        <w:rPr>
          <w:rFonts w:ascii="Times New Roman" w:eastAsia="Andale Sans UI" w:hAnsi="Times New Roman"/>
          <w:iCs/>
          <w:lang w:eastAsia="ru-RU" w:bidi="en-US"/>
        </w:rPr>
        <w:t>Оказание медицинских услуг по проведению</w:t>
      </w:r>
      <w:r w:rsidR="00565CD1">
        <w:rPr>
          <w:rFonts w:ascii="Times New Roman" w:eastAsia="Andale Sans UI" w:hAnsi="Times New Roman"/>
          <w:iCs/>
          <w:lang w:eastAsia="ru-RU" w:bidi="en-US"/>
        </w:rPr>
        <w:t xml:space="preserve"> </w:t>
      </w:r>
      <w:r w:rsidRPr="000A5D9C">
        <w:rPr>
          <w:rFonts w:ascii="Times New Roman" w:eastAsia="Andale Sans UI" w:hAnsi="Times New Roman"/>
          <w:iCs/>
          <w:lang w:eastAsia="ru-RU" w:bidi="en-US"/>
        </w:rPr>
        <w:t>обязательного периодического медосмотра работников МУП «Водоканал».</w:t>
      </w:r>
      <w:bookmarkEnd w:id="23"/>
    </w:p>
    <w:p w:rsidR="000A5D9C" w:rsidRPr="00B5669B" w:rsidRDefault="000A5D9C" w:rsidP="000A5D9C">
      <w:pPr>
        <w:widowControl w:val="0"/>
        <w:suppressAutoHyphens/>
        <w:spacing w:after="0" w:line="240" w:lineRule="auto"/>
        <w:ind w:left="709"/>
        <w:jc w:val="both"/>
        <w:rPr>
          <w:rFonts w:ascii="Times New Roman" w:eastAsia="Andale Sans UI" w:hAnsi="Times New Roman" w:cs="Tahoma"/>
          <w:lang w:bidi="en-US"/>
        </w:rPr>
      </w:pPr>
      <w:r>
        <w:rPr>
          <w:rFonts w:ascii="Times New Roman" w:eastAsia="Andale Sans UI" w:hAnsi="Times New Roman" w:cs="Tahoma"/>
          <w:b/>
          <w:lang w:bidi="en-US"/>
        </w:rPr>
        <w:t xml:space="preserve">1.1 </w:t>
      </w:r>
      <w:r w:rsidRPr="00B5669B">
        <w:rPr>
          <w:rFonts w:ascii="Times New Roman" w:eastAsia="Andale Sans UI" w:hAnsi="Times New Roman" w:cs="Tahoma"/>
          <w:b/>
          <w:lang w:bidi="en-US"/>
        </w:rPr>
        <w:t>Требования к оказываемым услугам:</w:t>
      </w: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 xml:space="preserve"> Медицинские услуги оказываются на основании и в соответствии с требованиями приказа Министерства здравоохранения и социального развития РФ от 12 апреля 2011 года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sz w:val="16"/>
          <w:szCs w:val="16"/>
          <w:lang w:eastAsia="ru-RU" w:bidi="en-US"/>
        </w:rPr>
      </w:pP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b/>
          <w:lang w:val="en-US" w:bidi="en-US"/>
        </w:rPr>
      </w:pPr>
      <w:r w:rsidRPr="000A5D9C">
        <w:rPr>
          <w:rFonts w:ascii="Times New Roman" w:eastAsia="Andale Sans UI" w:hAnsi="Times New Roman" w:cs="Tahoma"/>
          <w:b/>
          <w:lang w:val="en-US" w:bidi="en-US"/>
        </w:rPr>
        <w:t>1.1.1Функциональные характеристики</w:t>
      </w:r>
      <w:r w:rsidR="00565CD1">
        <w:rPr>
          <w:rFonts w:ascii="Times New Roman" w:eastAsia="Andale Sans UI" w:hAnsi="Times New Roman" w:cs="Tahoma"/>
          <w:b/>
          <w:lang w:bidi="en-US"/>
        </w:rPr>
        <w:t xml:space="preserve"> </w:t>
      </w:r>
      <w:r w:rsidRPr="000A5D9C">
        <w:rPr>
          <w:rFonts w:ascii="Times New Roman" w:eastAsia="Andale Sans UI" w:hAnsi="Times New Roman" w:cs="Tahoma"/>
          <w:b/>
          <w:lang w:val="en-US" w:bidi="en-US"/>
        </w:rPr>
        <w:t>объекта</w:t>
      </w:r>
      <w:r w:rsidR="00565CD1">
        <w:rPr>
          <w:rFonts w:ascii="Times New Roman" w:eastAsia="Andale Sans UI" w:hAnsi="Times New Roman" w:cs="Tahoma"/>
          <w:b/>
          <w:lang w:bidi="en-US"/>
        </w:rPr>
        <w:t xml:space="preserve"> </w:t>
      </w:r>
      <w:r w:rsidRPr="000A5D9C">
        <w:rPr>
          <w:rFonts w:ascii="Times New Roman" w:eastAsia="Andale Sans UI" w:hAnsi="Times New Roman" w:cs="Tahoma"/>
          <w:b/>
          <w:lang w:val="en-US" w:bidi="en-US"/>
        </w:rPr>
        <w:t>закупки</w:t>
      </w:r>
    </w:p>
    <w:p w:rsidR="000A5D9C" w:rsidRPr="000A5D9C" w:rsidRDefault="000A5D9C" w:rsidP="00E806F6">
      <w:pPr>
        <w:widowControl w:val="0"/>
        <w:numPr>
          <w:ilvl w:val="3"/>
          <w:numId w:val="7"/>
        </w:numPr>
        <w:suppressAutoHyphens/>
        <w:spacing w:after="0" w:line="240" w:lineRule="auto"/>
        <w:ind w:left="0" w:firstLine="709"/>
        <w:jc w:val="both"/>
        <w:rPr>
          <w:rFonts w:ascii="Times New Roman" w:eastAsia="Andale Sans UI" w:hAnsi="Times New Roman" w:cs="Tahoma"/>
          <w:lang w:bidi="en-US"/>
        </w:rPr>
      </w:pPr>
      <w:r w:rsidRPr="000A5D9C">
        <w:rPr>
          <w:rFonts w:ascii="Times New Roman" w:eastAsia="Andale Sans UI" w:hAnsi="Times New Roman" w:cs="Tahoma"/>
          <w:lang w:bidi="en-US"/>
        </w:rPr>
        <w:t>Услуги, являющиеся предметом закупки, оказываются в полном объеме, определенном техническим заданием в соответствии с расчетом начальной (максимальной) цены контракта, являющимися неотъемлемой частью технического задания.</w:t>
      </w:r>
    </w:p>
    <w:p w:rsidR="000A5D9C" w:rsidRPr="000A5D9C" w:rsidRDefault="000A5D9C" w:rsidP="00E806F6">
      <w:pPr>
        <w:widowControl w:val="0"/>
        <w:numPr>
          <w:ilvl w:val="3"/>
          <w:numId w:val="7"/>
        </w:numPr>
        <w:suppressAutoHyphens/>
        <w:spacing w:after="0" w:line="240" w:lineRule="auto"/>
        <w:ind w:left="0" w:firstLine="709"/>
        <w:jc w:val="both"/>
        <w:rPr>
          <w:rFonts w:ascii="Times New Roman" w:eastAsia="Andale Sans UI" w:hAnsi="Times New Roman" w:cs="Tahoma"/>
          <w:lang w:bidi="en-US"/>
        </w:rPr>
      </w:pPr>
      <w:r w:rsidRPr="000A5D9C">
        <w:rPr>
          <w:rFonts w:ascii="Times New Roman" w:eastAsia="Andale Sans UI" w:hAnsi="Times New Roman" w:cs="Tahoma"/>
          <w:lang w:bidi="en-US"/>
        </w:rPr>
        <w:t>Местом оказания услуг является медицинская организация (далее - Исполнитель), расположенная на территории города Йошкар-Ола по месту нахождения медицинского учреждения (лицензируемая деятельность должна осуществляться по месту нахождения объекта (помещения, здания, сооружения, иного объекта) который предназначен для осуществления лицензируемого вида деятельности и (или) используется при его осуществлении, отвечает другим установленным требованиям, и при условии, что адрес места нахождения такого объекта (места осуществления лицензируемой деятельности) указан в лицензии).</w:t>
      </w:r>
    </w:p>
    <w:p w:rsidR="000A5D9C" w:rsidRPr="000A5D9C" w:rsidRDefault="000A5D9C" w:rsidP="00E806F6">
      <w:pPr>
        <w:widowControl w:val="0"/>
        <w:numPr>
          <w:ilvl w:val="3"/>
          <w:numId w:val="7"/>
        </w:numPr>
        <w:suppressAutoHyphens/>
        <w:spacing w:after="0" w:line="240" w:lineRule="auto"/>
        <w:ind w:left="0" w:firstLine="709"/>
        <w:jc w:val="both"/>
        <w:rPr>
          <w:rFonts w:ascii="Times New Roman" w:eastAsia="Andale Sans UI" w:hAnsi="Times New Roman" w:cs="Tahoma"/>
          <w:lang w:bidi="en-US"/>
        </w:rPr>
      </w:pPr>
      <w:r w:rsidRPr="000A5D9C">
        <w:rPr>
          <w:rFonts w:ascii="Times New Roman" w:eastAsia="Andale Sans UI" w:hAnsi="Times New Roman" w:cs="Tahoma"/>
          <w:lang w:bidi="en-US"/>
        </w:rPr>
        <w:t>Оказание услуг по проведению медицинского осмотра сотрудников МУП «Водоканал»» (далее - Заказчик)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rsidR="000A5D9C" w:rsidRPr="000A5D9C" w:rsidRDefault="000A5D9C" w:rsidP="00E806F6">
      <w:pPr>
        <w:widowControl w:val="0"/>
        <w:numPr>
          <w:ilvl w:val="3"/>
          <w:numId w:val="7"/>
        </w:numPr>
        <w:suppressAutoHyphens/>
        <w:spacing w:after="0" w:line="240" w:lineRule="auto"/>
        <w:ind w:left="0" w:firstLine="709"/>
        <w:jc w:val="both"/>
        <w:rPr>
          <w:rFonts w:ascii="Times New Roman" w:eastAsia="Andale Sans UI" w:hAnsi="Times New Roman" w:cs="Tahoma"/>
          <w:lang w:bidi="en-US"/>
        </w:rPr>
      </w:pPr>
      <w:r w:rsidRPr="000A5D9C">
        <w:rPr>
          <w:rFonts w:ascii="Times New Roman" w:eastAsia="Andale Sans UI" w:hAnsi="Times New Roman" w:cs="Tahoma"/>
          <w:lang w:bidi="en-US"/>
        </w:rPr>
        <w:t>Медицинский осмотр (обследование) работников Заказчика проводится в  рабочее время (с 8.00 до 17.00), кроме выходных и праздничных дней в соответствии с календарным планом прохождения медосмотра, который согласовывается с Заказчиком.</w:t>
      </w:r>
    </w:p>
    <w:p w:rsidR="000A5D9C" w:rsidRPr="000A5D9C" w:rsidRDefault="000A5D9C" w:rsidP="00E806F6">
      <w:pPr>
        <w:widowControl w:val="0"/>
        <w:numPr>
          <w:ilvl w:val="3"/>
          <w:numId w:val="7"/>
        </w:numPr>
        <w:suppressAutoHyphens/>
        <w:spacing w:after="0" w:line="240" w:lineRule="auto"/>
        <w:ind w:left="0" w:firstLine="709"/>
        <w:jc w:val="both"/>
        <w:rPr>
          <w:rFonts w:ascii="Times New Roman" w:eastAsia="Andale Sans UI" w:hAnsi="Times New Roman" w:cs="Tahoma"/>
          <w:lang w:bidi="en-US"/>
        </w:rPr>
      </w:pPr>
      <w:r w:rsidRPr="000A5D9C">
        <w:rPr>
          <w:rFonts w:ascii="Times New Roman" w:eastAsia="Andale Sans UI" w:hAnsi="Times New Roman" w:cs="Tahoma"/>
          <w:lang w:bidi="en-US"/>
        </w:rPr>
        <w:t>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sz w:val="16"/>
          <w:szCs w:val="16"/>
          <w:lang w:bidi="en-US"/>
        </w:rPr>
      </w:pP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b/>
          <w:lang w:bidi="en-US"/>
        </w:rPr>
      </w:pPr>
      <w:r w:rsidRPr="000A5D9C">
        <w:rPr>
          <w:rFonts w:ascii="Times New Roman" w:eastAsia="Andale Sans UI" w:hAnsi="Times New Roman" w:cs="Tahoma"/>
          <w:b/>
          <w:lang w:bidi="en-US"/>
        </w:rPr>
        <w:t xml:space="preserve">1.1.2  Качественные характеристики объекта закупки </w:t>
      </w: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1.1.2.1.Исполнитель должен гарантировать безопасность и качество оказываемых услуг в соответствии с Законом Российской Федерации от 07.02.1992 №</w:t>
      </w:r>
      <w:r w:rsidRPr="000A5D9C">
        <w:rPr>
          <w:rFonts w:ascii="Times New Roman" w:eastAsia="Andale Sans UI" w:hAnsi="Times New Roman" w:cs="Tahoma"/>
          <w:lang w:val="en-US" w:bidi="en-US"/>
        </w:rPr>
        <w:t> </w:t>
      </w:r>
      <w:r w:rsidRPr="000A5D9C">
        <w:rPr>
          <w:rFonts w:ascii="Times New Roman" w:eastAsia="Andale Sans UI" w:hAnsi="Times New Roman" w:cs="Tahoma"/>
          <w:lang w:bidi="en-US"/>
        </w:rPr>
        <w:t>2300-1 «О защите прав потребителей».</w:t>
      </w: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1.1.2.2.Наличие у Исполнителя лицензии на проведение медицинских осмотров(предварительных, периодических), проведении медицинских экспертиз (экспертизе профессиональной пригодности), вакцинации (проведению профилактических прививок).</w:t>
      </w: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1.1.2.3.При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 302н  от 12 апреля 2011 г. Министерства здравоохранения и социального развития РФ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осмотры».</w:t>
      </w:r>
    </w:p>
    <w:p w:rsidR="000A5D9C" w:rsidRPr="000A5D9C" w:rsidRDefault="000A5D9C" w:rsidP="000A5D9C">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При проведении профилактических прививок в соответствии санитарно-эпидемиологическими правилами СП 3.1.2825-10 «Профилактика вирусного гепатита А»</w:t>
      </w:r>
    </w:p>
    <w:p w:rsidR="000A5D9C" w:rsidRPr="000A5D9C" w:rsidRDefault="000A5D9C" w:rsidP="000A5D9C">
      <w:pPr>
        <w:widowControl w:val="0"/>
        <w:suppressAutoHyphens/>
        <w:autoSpaceDE w:val="0"/>
        <w:spacing w:after="0" w:line="240" w:lineRule="auto"/>
        <w:rPr>
          <w:rFonts w:ascii="Times New Roman" w:eastAsia="Andale Sans UI" w:hAnsi="Times New Roman" w:cs="Tahoma"/>
          <w:sz w:val="16"/>
          <w:szCs w:val="16"/>
          <w:lang w:bidi="en-US"/>
        </w:rPr>
      </w:pPr>
    </w:p>
    <w:p w:rsidR="000A5D9C" w:rsidRPr="000A5D9C" w:rsidRDefault="000A5D9C" w:rsidP="000A5D9C">
      <w:pPr>
        <w:widowControl w:val="0"/>
        <w:suppressAutoHyphens/>
        <w:spacing w:after="0" w:line="240" w:lineRule="auto"/>
        <w:ind w:firstLine="709"/>
        <w:rPr>
          <w:rFonts w:ascii="Times New Roman" w:eastAsia="Andale Sans UI" w:hAnsi="Times New Roman" w:cs="Tahoma"/>
          <w:b/>
          <w:lang w:bidi="en-US"/>
        </w:rPr>
      </w:pPr>
      <w:r w:rsidRPr="000A5D9C">
        <w:rPr>
          <w:rFonts w:ascii="Times New Roman" w:eastAsia="Andale Sans UI" w:hAnsi="Times New Roman" w:cs="Tahoma"/>
          <w:b/>
          <w:lang w:bidi="en-US"/>
        </w:rPr>
        <w:t xml:space="preserve">1.1.3Технические характеристики объекта закупки </w:t>
      </w:r>
    </w:p>
    <w:p w:rsidR="000A5D9C" w:rsidRPr="007515E3" w:rsidRDefault="000A5D9C" w:rsidP="000A5D9C">
      <w:pPr>
        <w:widowControl w:val="0"/>
        <w:suppressAutoHyphens/>
        <w:autoSpaceDE w:val="0"/>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sz w:val="24"/>
          <w:szCs w:val="24"/>
          <w:lang w:bidi="en-US"/>
        </w:rPr>
        <w:t>1.1</w:t>
      </w:r>
      <w:r w:rsidRPr="000A5D9C">
        <w:rPr>
          <w:rFonts w:ascii="Times New Roman" w:eastAsia="Andale Sans UI" w:hAnsi="Times New Roman" w:cs="Tahoma"/>
          <w:lang w:bidi="en-US"/>
        </w:rPr>
        <w:t xml:space="preserve">.3.1.Работы выполняются с применением одноразовых медицинских материалов и </w:t>
      </w:r>
      <w:r w:rsidRPr="000A5D9C">
        <w:rPr>
          <w:rFonts w:ascii="Times New Roman" w:eastAsia="Andale Sans UI" w:hAnsi="Times New Roman" w:cs="Tahoma"/>
          <w:lang w:bidi="en-US"/>
        </w:rPr>
        <w:lastRenderedPageBreak/>
        <w:t>инструментов. Расходный материал предоставляется Исполнителем;</w:t>
      </w:r>
    </w:p>
    <w:bookmarkEnd w:id="24"/>
    <w:p w:rsidR="00F811F4" w:rsidRPr="009530C6" w:rsidRDefault="00F811F4" w:rsidP="007515E3">
      <w:pPr>
        <w:widowControl w:val="0"/>
        <w:suppressAutoHyphens/>
        <w:autoSpaceDE w:val="0"/>
        <w:spacing w:after="0" w:line="240" w:lineRule="auto"/>
        <w:ind w:firstLine="709"/>
        <w:rPr>
          <w:rFonts w:ascii="Times New Roman" w:eastAsia="Andale Sans UI" w:hAnsi="Times New Roman" w:cs="Tahoma"/>
          <w:sz w:val="16"/>
          <w:szCs w:val="16"/>
          <w:lang w:bidi="en-US"/>
        </w:rPr>
      </w:pPr>
    </w:p>
    <w:p w:rsidR="000A5D9C" w:rsidRPr="000A5D9C" w:rsidRDefault="000A5D9C" w:rsidP="007515E3">
      <w:pPr>
        <w:widowControl w:val="0"/>
        <w:suppressAutoHyphens/>
        <w:autoSpaceDE w:val="0"/>
        <w:spacing w:after="0" w:line="240" w:lineRule="auto"/>
        <w:ind w:firstLine="709"/>
        <w:rPr>
          <w:rFonts w:ascii="Times New Roman" w:eastAsia="Andale Sans UI" w:hAnsi="Times New Roman"/>
          <w:b/>
          <w:iCs/>
          <w:lang w:bidi="en-US"/>
        </w:rPr>
      </w:pPr>
      <w:r w:rsidRPr="000A5D9C">
        <w:rPr>
          <w:rFonts w:ascii="Times New Roman" w:eastAsia="Andale Sans UI" w:hAnsi="Times New Roman"/>
          <w:b/>
          <w:iCs/>
          <w:lang w:bidi="en-US"/>
        </w:rPr>
        <w:t>2.Описание объема закупаемых товара, работ или услуг</w:t>
      </w:r>
    </w:p>
    <w:p w:rsidR="000A5D9C" w:rsidRPr="000A5D9C" w:rsidRDefault="000A5D9C" w:rsidP="007515E3">
      <w:pPr>
        <w:tabs>
          <w:tab w:val="left" w:pos="0"/>
        </w:tabs>
        <w:suppressAutoHyphens/>
        <w:spacing w:after="0" w:line="240" w:lineRule="auto"/>
        <w:ind w:firstLine="709"/>
        <w:jc w:val="both"/>
        <w:rPr>
          <w:rFonts w:ascii="Times New Roman" w:eastAsia="Times New Roman" w:hAnsi="Times New Roman"/>
          <w:sz w:val="24"/>
          <w:szCs w:val="24"/>
          <w:lang w:eastAsia="zh-CN"/>
        </w:rPr>
      </w:pPr>
      <w:r w:rsidRPr="000A5D9C">
        <w:rPr>
          <w:rFonts w:ascii="Times New Roman" w:eastAsia="Times New Roman" w:hAnsi="Times New Roman"/>
          <w:lang w:eastAsia="zh-CN"/>
        </w:rPr>
        <w:t xml:space="preserve">Объем оказываемых услуг по проведению медицинского осмотра определяется на основании перечня врачей-специалистов и лабораторных и функциональных исследований, сформированного на основании поименного списка лиц, подлежащих периодическим медицинским осмотрам (Приложение № 1) и может изменяться в ходе исполнения </w:t>
      </w:r>
      <w:r w:rsidR="00C746D3">
        <w:rPr>
          <w:rFonts w:ascii="Times New Roman" w:eastAsia="Times New Roman" w:hAnsi="Times New Roman"/>
          <w:lang w:eastAsia="zh-CN"/>
        </w:rPr>
        <w:t>договора</w:t>
      </w:r>
      <w:r w:rsidRPr="000A5D9C">
        <w:rPr>
          <w:rFonts w:ascii="Times New Roman" w:eastAsia="Times New Roman" w:hAnsi="Times New Roman"/>
          <w:lang w:eastAsia="zh-CN"/>
        </w:rPr>
        <w:t xml:space="preserve"> не более чем на десять процентов объема всех предусмотренных </w:t>
      </w:r>
      <w:r w:rsidR="00C45104">
        <w:rPr>
          <w:rFonts w:ascii="Times New Roman" w:eastAsia="Times New Roman" w:hAnsi="Times New Roman"/>
          <w:lang w:eastAsia="zh-CN"/>
        </w:rPr>
        <w:t>договором</w:t>
      </w:r>
      <w:r w:rsidRPr="000A5D9C">
        <w:rPr>
          <w:rFonts w:ascii="Times New Roman" w:eastAsia="Times New Roman" w:hAnsi="Times New Roman"/>
          <w:lang w:eastAsia="zh-CN"/>
        </w:rPr>
        <w:t xml:space="preserve"> оказываемых услуг при изменении потребности в оказываемых услугах, на оказание которых заключен </w:t>
      </w:r>
      <w:r w:rsidR="00C45104">
        <w:rPr>
          <w:rFonts w:ascii="Times New Roman" w:eastAsia="Times New Roman" w:hAnsi="Times New Roman"/>
          <w:lang w:eastAsia="zh-CN"/>
        </w:rPr>
        <w:t>договор</w:t>
      </w:r>
      <w:r w:rsidRPr="000A5D9C">
        <w:rPr>
          <w:rFonts w:ascii="Times New Roman" w:eastAsia="Times New Roman" w:hAnsi="Times New Roman"/>
          <w:lang w:eastAsia="zh-CN"/>
        </w:rPr>
        <w:t xml:space="preserve">. При оказании дополнительного объема таких услуг Заказчик по согласованию с Исполнителем вправе изменить первоначальную цену </w:t>
      </w:r>
      <w:r w:rsidR="00C45104">
        <w:rPr>
          <w:rFonts w:ascii="Times New Roman" w:eastAsia="Times New Roman" w:hAnsi="Times New Roman"/>
          <w:lang w:eastAsia="zh-CN"/>
        </w:rPr>
        <w:t>договора</w:t>
      </w:r>
      <w:r w:rsidRPr="000A5D9C">
        <w:rPr>
          <w:rFonts w:ascii="Times New Roman" w:eastAsia="Times New Roman" w:hAnsi="Times New Roman"/>
          <w:lang w:eastAsia="zh-CN"/>
        </w:rPr>
        <w:t xml:space="preserve"> пропорционально объему таких услуг, но не более чем на десять процентов такой цены </w:t>
      </w:r>
      <w:r w:rsidR="00C45104">
        <w:rPr>
          <w:rFonts w:ascii="Times New Roman" w:eastAsia="Times New Roman" w:hAnsi="Times New Roman"/>
          <w:lang w:eastAsia="zh-CN"/>
        </w:rPr>
        <w:t>договора</w:t>
      </w:r>
      <w:r w:rsidRPr="000A5D9C">
        <w:rPr>
          <w:rFonts w:ascii="Times New Roman" w:eastAsia="Times New Roman" w:hAnsi="Times New Roman"/>
          <w:lang w:eastAsia="zh-CN"/>
        </w:rPr>
        <w:t xml:space="preserve">, а при внесении соответствующих изменений в </w:t>
      </w:r>
      <w:r w:rsidR="00C45104">
        <w:rPr>
          <w:rFonts w:ascii="Times New Roman" w:eastAsia="Times New Roman" w:hAnsi="Times New Roman"/>
          <w:lang w:eastAsia="zh-CN"/>
        </w:rPr>
        <w:t>договор</w:t>
      </w:r>
      <w:r w:rsidRPr="000A5D9C">
        <w:rPr>
          <w:rFonts w:ascii="Times New Roman" w:eastAsia="Times New Roman" w:hAnsi="Times New Roman"/>
          <w:lang w:eastAsia="zh-CN"/>
        </w:rPr>
        <w:t xml:space="preserve"> в связи с сокращением потребности в оказании таких услуг, Заказчик обязан изменить цену </w:t>
      </w:r>
      <w:r w:rsidR="00C45104">
        <w:rPr>
          <w:rFonts w:ascii="Times New Roman" w:eastAsia="Times New Roman" w:hAnsi="Times New Roman"/>
          <w:lang w:eastAsia="zh-CN"/>
        </w:rPr>
        <w:t>договора</w:t>
      </w:r>
      <w:r w:rsidRPr="000A5D9C">
        <w:rPr>
          <w:rFonts w:ascii="Times New Roman" w:eastAsia="Times New Roman" w:hAnsi="Times New Roman"/>
          <w:lang w:eastAsia="zh-CN"/>
        </w:rPr>
        <w:t xml:space="preserve"> указанным образом.</w:t>
      </w:r>
    </w:p>
    <w:p w:rsidR="000A5D9C" w:rsidRPr="000A5D9C" w:rsidRDefault="000A5D9C" w:rsidP="000A5D9C">
      <w:pPr>
        <w:suppressAutoHyphens/>
        <w:spacing w:after="0" w:line="240" w:lineRule="auto"/>
        <w:jc w:val="both"/>
        <w:rPr>
          <w:rFonts w:ascii="Times New Roman" w:eastAsia="Times New Roman" w:hAnsi="Times New Roman"/>
          <w:sz w:val="16"/>
          <w:szCs w:val="16"/>
          <w:lang w:eastAsia="zh-CN"/>
        </w:rPr>
      </w:pPr>
    </w:p>
    <w:p w:rsidR="000A5D9C" w:rsidRPr="000A5D9C" w:rsidRDefault="000A5D9C" w:rsidP="007515E3">
      <w:pPr>
        <w:keepNext/>
        <w:widowControl w:val="0"/>
        <w:tabs>
          <w:tab w:val="left" w:pos="709"/>
        </w:tabs>
        <w:suppressAutoHyphens/>
        <w:spacing w:after="0" w:line="240" w:lineRule="auto"/>
        <w:ind w:firstLine="709"/>
        <w:jc w:val="both"/>
        <w:outlineLvl w:val="1"/>
        <w:rPr>
          <w:rFonts w:ascii="Times New Roman" w:eastAsia="Andale Sans UI" w:hAnsi="Times New Roman"/>
          <w:b/>
          <w:iCs/>
          <w:lang w:bidi="en-US"/>
        </w:rPr>
      </w:pPr>
      <w:bookmarkStart w:id="25" w:name="_Toc525828655"/>
      <w:r w:rsidRPr="000A5D9C">
        <w:rPr>
          <w:rFonts w:ascii="Times New Roman" w:eastAsia="Andale Sans UI" w:hAnsi="Times New Roman"/>
          <w:b/>
          <w:iCs/>
          <w:lang w:bidi="en-US"/>
        </w:rPr>
        <w:t>3.Описание периодичности</w:t>
      </w:r>
      <w:r w:rsidR="00565CD1">
        <w:rPr>
          <w:rFonts w:ascii="Times New Roman" w:eastAsia="Andale Sans UI" w:hAnsi="Times New Roman"/>
          <w:b/>
          <w:iCs/>
          <w:lang w:bidi="en-US"/>
        </w:rPr>
        <w:t xml:space="preserve"> </w:t>
      </w:r>
      <w:r w:rsidRPr="000A5D9C">
        <w:rPr>
          <w:rFonts w:ascii="Times New Roman" w:eastAsia="Andale Sans UI" w:hAnsi="Times New Roman"/>
          <w:b/>
          <w:iCs/>
          <w:lang w:bidi="en-US"/>
        </w:rPr>
        <w:t>и сроков поставки товара, выполнения работ,</w:t>
      </w:r>
      <w:bookmarkEnd w:id="25"/>
    </w:p>
    <w:p w:rsidR="000A5D9C" w:rsidRPr="000A5D9C" w:rsidRDefault="000A5D9C" w:rsidP="007515E3">
      <w:pPr>
        <w:keepNext/>
        <w:widowControl w:val="0"/>
        <w:tabs>
          <w:tab w:val="left" w:pos="0"/>
        </w:tabs>
        <w:suppressAutoHyphens/>
        <w:spacing w:after="0" w:line="240" w:lineRule="auto"/>
        <w:jc w:val="both"/>
        <w:outlineLvl w:val="1"/>
        <w:rPr>
          <w:rFonts w:ascii="Times New Roman" w:eastAsia="Andale Sans UI" w:hAnsi="Times New Roman"/>
          <w:b/>
          <w:iCs/>
          <w:lang w:bidi="en-US"/>
        </w:rPr>
      </w:pPr>
      <w:bookmarkStart w:id="26" w:name="_Toc525828656"/>
      <w:r w:rsidRPr="000A5D9C">
        <w:rPr>
          <w:rFonts w:ascii="Times New Roman" w:eastAsia="Andale Sans UI" w:hAnsi="Times New Roman"/>
          <w:b/>
          <w:iCs/>
          <w:lang w:bidi="en-US"/>
        </w:rPr>
        <w:t>оказания услуг</w:t>
      </w:r>
      <w:bookmarkEnd w:id="26"/>
    </w:p>
    <w:p w:rsidR="000A5D9C" w:rsidRPr="000A5D9C" w:rsidRDefault="000A5D9C" w:rsidP="007515E3">
      <w:pPr>
        <w:widowControl w:val="0"/>
        <w:suppressAutoHyphens/>
        <w:spacing w:after="0" w:line="240" w:lineRule="auto"/>
        <w:ind w:firstLine="709"/>
        <w:rPr>
          <w:rFonts w:ascii="Times New Roman" w:eastAsia="Andale Sans UI" w:hAnsi="Times New Roman" w:cs="Tahoma"/>
          <w:lang w:bidi="en-US"/>
        </w:rPr>
      </w:pPr>
      <w:r w:rsidRPr="000A5D9C">
        <w:rPr>
          <w:rFonts w:ascii="Times New Roman" w:eastAsia="Andale Sans UI" w:hAnsi="Times New Roman" w:cs="Tahoma"/>
          <w:lang w:bidi="en-US"/>
        </w:rPr>
        <w:t xml:space="preserve">Срок проведения периодического медицинского осмотра исчисляется с момента заключения </w:t>
      </w:r>
      <w:r w:rsidR="00C45104">
        <w:rPr>
          <w:rFonts w:ascii="Times New Roman" w:eastAsia="Andale Sans UI" w:hAnsi="Times New Roman" w:cs="Tahoma"/>
          <w:lang w:bidi="en-US"/>
        </w:rPr>
        <w:t>договора</w:t>
      </w:r>
      <w:r w:rsidRPr="000A5D9C">
        <w:rPr>
          <w:rFonts w:ascii="Times New Roman" w:eastAsia="Andale Sans UI" w:hAnsi="Times New Roman" w:cs="Tahoma"/>
          <w:lang w:bidi="en-US"/>
        </w:rPr>
        <w:t xml:space="preserve"> по 31.12.2018г.</w:t>
      </w:r>
    </w:p>
    <w:p w:rsidR="000A5D9C" w:rsidRPr="000A5D9C" w:rsidRDefault="000A5D9C" w:rsidP="007515E3">
      <w:pPr>
        <w:widowControl w:val="0"/>
        <w:suppressAutoHyphens/>
        <w:spacing w:after="0" w:line="240" w:lineRule="auto"/>
        <w:ind w:firstLine="709"/>
        <w:rPr>
          <w:rFonts w:ascii="Times New Roman" w:eastAsia="Andale Sans UI" w:hAnsi="Times New Roman" w:cs="Tahoma"/>
          <w:sz w:val="16"/>
          <w:szCs w:val="16"/>
          <w:lang w:bidi="en-US"/>
        </w:rPr>
      </w:pPr>
    </w:p>
    <w:p w:rsidR="000A5D9C" w:rsidRPr="000A5D9C" w:rsidRDefault="000A5D9C" w:rsidP="007515E3">
      <w:pPr>
        <w:keepNext/>
        <w:widowControl w:val="0"/>
        <w:tabs>
          <w:tab w:val="left" w:pos="709"/>
        </w:tabs>
        <w:suppressAutoHyphens/>
        <w:spacing w:after="0" w:line="240" w:lineRule="auto"/>
        <w:ind w:left="709"/>
        <w:outlineLvl w:val="1"/>
        <w:rPr>
          <w:rFonts w:ascii="Times New Roman" w:eastAsia="Andale Sans UI" w:hAnsi="Times New Roman"/>
          <w:b/>
          <w:iCs/>
          <w:lang w:bidi="en-US"/>
        </w:rPr>
      </w:pPr>
      <w:bookmarkStart w:id="27" w:name="_Toc525828657"/>
      <w:r w:rsidRPr="000A5D9C">
        <w:rPr>
          <w:rFonts w:ascii="Times New Roman" w:eastAsia="Andale Sans UI" w:hAnsi="Times New Roman"/>
          <w:b/>
          <w:iCs/>
          <w:lang w:bidi="en-US"/>
        </w:rPr>
        <w:t>4.Гарантийные обязательства</w:t>
      </w:r>
      <w:bookmarkEnd w:id="27"/>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val="it-IT" w:eastAsia="it-IT" w:bidi="en-US"/>
        </w:rPr>
      </w:pPr>
      <w:r w:rsidRPr="000A5D9C">
        <w:rPr>
          <w:rFonts w:ascii="Times New Roman" w:eastAsia="Andale Sans UI" w:hAnsi="Times New Roman" w:cs="Tahoma"/>
          <w:lang w:eastAsia="it-IT" w:bidi="en-US"/>
        </w:rPr>
        <w:t>Периодический медицинский осмотр</w:t>
      </w:r>
      <w:r w:rsidRPr="000A5D9C">
        <w:rPr>
          <w:rFonts w:ascii="Times New Roman" w:eastAsia="Andale Sans UI" w:hAnsi="Times New Roman" w:cs="Tahoma"/>
          <w:lang w:val="it-IT" w:eastAsia="it-IT" w:bidi="en-US"/>
        </w:rPr>
        <w:t xml:space="preserve"> долж</w:t>
      </w:r>
      <w:r w:rsidRPr="000A5D9C">
        <w:rPr>
          <w:rFonts w:ascii="Times New Roman" w:eastAsia="Andale Sans UI" w:hAnsi="Times New Roman" w:cs="Tahoma"/>
          <w:lang w:eastAsia="it-IT" w:bidi="en-US"/>
        </w:rPr>
        <w:t>е</w:t>
      </w:r>
      <w:r w:rsidRPr="000A5D9C">
        <w:rPr>
          <w:rFonts w:ascii="Times New Roman" w:eastAsia="Andale Sans UI" w:hAnsi="Times New Roman" w:cs="Tahoma"/>
          <w:lang w:val="it-IT" w:eastAsia="it-IT" w:bidi="en-US"/>
        </w:rPr>
        <w:t xml:space="preserve">н быть выполнен в установленные сроки и надлежащего качества. </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eastAsia="it-IT" w:bidi="en-US"/>
        </w:rPr>
      </w:pPr>
      <w:r w:rsidRPr="000A5D9C">
        <w:rPr>
          <w:rFonts w:ascii="Times New Roman" w:eastAsia="Andale Sans UI" w:hAnsi="Times New Roman" w:cs="Tahoma"/>
          <w:lang w:eastAsia="it-IT" w:bidi="en-US"/>
        </w:rPr>
        <w:t>Исполнитель обязан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rsidR="000A5D9C" w:rsidRPr="000A5D9C" w:rsidRDefault="000A5D9C" w:rsidP="007515E3">
      <w:pPr>
        <w:widowControl w:val="0"/>
        <w:suppressAutoHyphens/>
        <w:spacing w:after="0" w:line="240" w:lineRule="auto"/>
        <w:ind w:firstLine="709"/>
        <w:rPr>
          <w:rFonts w:ascii="Times New Roman" w:eastAsia="Andale Sans UI" w:hAnsi="Times New Roman" w:cs="Tahoma"/>
          <w:sz w:val="16"/>
          <w:szCs w:val="16"/>
          <w:lang w:bidi="en-US"/>
        </w:rPr>
      </w:pPr>
    </w:p>
    <w:p w:rsidR="000A5D9C" w:rsidRPr="000A5D9C" w:rsidRDefault="000A5D9C" w:rsidP="007515E3">
      <w:pPr>
        <w:keepNext/>
        <w:widowControl w:val="0"/>
        <w:tabs>
          <w:tab w:val="left" w:pos="709"/>
        </w:tabs>
        <w:suppressAutoHyphens/>
        <w:spacing w:after="0" w:line="240" w:lineRule="auto"/>
        <w:ind w:left="709"/>
        <w:outlineLvl w:val="1"/>
        <w:rPr>
          <w:rFonts w:ascii="Times New Roman" w:eastAsia="Andale Sans UI" w:hAnsi="Times New Roman"/>
          <w:b/>
          <w:iCs/>
          <w:lang w:bidi="en-US"/>
        </w:rPr>
      </w:pPr>
      <w:bookmarkStart w:id="28" w:name="_Toc525828658"/>
      <w:r w:rsidRPr="000A5D9C">
        <w:rPr>
          <w:rFonts w:ascii="Times New Roman" w:eastAsia="Andale Sans UI" w:hAnsi="Times New Roman"/>
          <w:b/>
          <w:iCs/>
          <w:lang w:bidi="en-US"/>
        </w:rPr>
        <w:t>5.Описание порядка поставки товара,</w:t>
      </w:r>
      <w:r w:rsidR="00565CD1">
        <w:rPr>
          <w:rFonts w:ascii="Times New Roman" w:eastAsia="Andale Sans UI" w:hAnsi="Times New Roman"/>
          <w:b/>
          <w:iCs/>
          <w:lang w:bidi="en-US"/>
        </w:rPr>
        <w:t xml:space="preserve"> </w:t>
      </w:r>
      <w:r w:rsidRPr="000A5D9C">
        <w:rPr>
          <w:rFonts w:ascii="Times New Roman" w:eastAsia="Andale Sans UI" w:hAnsi="Times New Roman"/>
          <w:b/>
          <w:iCs/>
          <w:lang w:bidi="en-US"/>
        </w:rPr>
        <w:t>выполнения работ, оказания услуг</w:t>
      </w:r>
      <w:bookmarkEnd w:id="28"/>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color w:val="000000"/>
          <w:lang w:bidi="en-US"/>
        </w:rPr>
      </w:pPr>
      <w:r w:rsidRPr="000A5D9C">
        <w:rPr>
          <w:rFonts w:ascii="Times New Roman" w:eastAsia="Andale Sans UI" w:hAnsi="Times New Roman" w:cs="Tahoma"/>
          <w:color w:val="000000"/>
          <w:lang w:bidi="en-US"/>
        </w:rPr>
        <w:t>5.1.Периодический медицинский осмотр проводится на основании поименного списка лиц, подлежащих периодическим медицинским осмотрам.</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5.2.Исполнитель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5.3.Календарный план согласовывается Исполнителем с Заказчиком и утверждается Исполнителем.</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5.4.На работника, проходящего периодический медицинский осмотр оформляются, медицинская карта и составляется паспорт здоровья (в случае если он ранее не оформлялся), куда вносятся заключения врачей-специалистов, результаты лабораторных и функциональных исследований, заключение по результатам периодического медицинского осмотра;</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5.5.По окончанию прохождения работником периодического медицинского осмотра Исполнителем оформляется медицинское заключение в 2-х экземплярах, которые приобщаются к медицинской карте и паспорту здоровья.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5.6.По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lang w:bidi="en-US"/>
        </w:rPr>
      </w:pPr>
      <w:r w:rsidRPr="000A5D9C">
        <w:rPr>
          <w:rFonts w:ascii="Times New Roman" w:eastAsia="Andale Sans UI" w:hAnsi="Times New Roman" w:cs="Tahoma"/>
          <w:lang w:bidi="en-US"/>
        </w:rPr>
        <w:t xml:space="preserve">5.7.На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паспорте здоровья рекомендаций по профилактике профессиональных заболеваний и социально-значимых заболеваний, и при наличии медицинских </w:t>
      </w:r>
      <w:r w:rsidRPr="000A5D9C">
        <w:rPr>
          <w:rFonts w:ascii="Times New Roman" w:eastAsia="Andale Sans UI" w:hAnsi="Times New Roman" w:cs="Tahoma"/>
          <w:lang w:bidi="en-US"/>
        </w:rPr>
        <w:lastRenderedPageBreak/>
        <w:t>показаний — по дальнейшему наблюдению, лечению и реабилитации. В</w:t>
      </w:r>
      <w:r w:rsidRPr="000A5D9C">
        <w:rPr>
          <w:rFonts w:ascii="Times New Roman" w:eastAsia="Andale Sans UI" w:hAnsi="Times New Roman" w:cs="Tahoma"/>
          <w:sz w:val="24"/>
          <w:szCs w:val="24"/>
          <w:lang w:bidi="en-US"/>
        </w:rPr>
        <w:t xml:space="preserve"> случае </w:t>
      </w:r>
      <w:r w:rsidRPr="000A5D9C">
        <w:rPr>
          <w:rFonts w:ascii="Times New Roman" w:eastAsia="Andale Sans UI" w:hAnsi="Times New Roman" w:cs="Tahoma"/>
          <w:lang w:bidi="en-US"/>
        </w:rPr>
        <w:t>подозрения</w:t>
      </w:r>
      <w:r w:rsidRPr="000A5D9C">
        <w:rPr>
          <w:rFonts w:ascii="Times New Roman" w:eastAsia="Andale Sans UI" w:hAnsi="Times New Roman" w:cs="Tahoma"/>
          <w:sz w:val="24"/>
          <w:szCs w:val="24"/>
          <w:lang w:bidi="en-US"/>
        </w:rPr>
        <w:t xml:space="preserve"> о </w:t>
      </w:r>
      <w:r w:rsidRPr="000A5D9C">
        <w:rPr>
          <w:rFonts w:ascii="Times New Roman" w:eastAsia="Andale Sans UI" w:hAnsi="Times New Roman" w:cs="Tahoma"/>
          <w:lang w:bidi="en-US"/>
        </w:rPr>
        <w:t>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rsidR="000A5D9C" w:rsidRPr="000A5D9C" w:rsidRDefault="000A5D9C" w:rsidP="007D35FB">
      <w:pPr>
        <w:widowControl w:val="0"/>
        <w:suppressAutoHyphens/>
        <w:spacing w:after="0" w:line="240" w:lineRule="auto"/>
        <w:ind w:firstLine="709"/>
        <w:rPr>
          <w:rFonts w:ascii="Times New Roman" w:eastAsia="Andale Sans UI" w:hAnsi="Times New Roman" w:cs="Tahoma"/>
          <w:lang w:val="en-US" w:bidi="en-US"/>
        </w:rPr>
      </w:pPr>
      <w:r w:rsidRPr="000A5D9C">
        <w:rPr>
          <w:rFonts w:ascii="Times New Roman" w:eastAsia="Andale Sans UI" w:hAnsi="Times New Roman" w:cs="Tahoma"/>
          <w:lang w:val="en-US" w:bidi="en-US"/>
        </w:rPr>
        <w:t>5.8.В заключительном</w:t>
      </w:r>
      <w:r w:rsidR="00565CD1">
        <w:rPr>
          <w:rFonts w:ascii="Times New Roman" w:eastAsia="Andale Sans UI" w:hAnsi="Times New Roman" w:cs="Tahoma"/>
          <w:lang w:bidi="en-US"/>
        </w:rPr>
        <w:t xml:space="preserve"> </w:t>
      </w:r>
      <w:r w:rsidRPr="000A5D9C">
        <w:rPr>
          <w:rFonts w:ascii="Times New Roman" w:eastAsia="Andale Sans UI" w:hAnsi="Times New Roman" w:cs="Tahoma"/>
          <w:lang w:val="en-US" w:bidi="en-US"/>
        </w:rPr>
        <w:t>акте</w:t>
      </w:r>
      <w:r w:rsidR="00565CD1">
        <w:rPr>
          <w:rFonts w:ascii="Times New Roman" w:eastAsia="Andale Sans UI" w:hAnsi="Times New Roman" w:cs="Tahoma"/>
          <w:lang w:bidi="en-US"/>
        </w:rPr>
        <w:t xml:space="preserve"> </w:t>
      </w:r>
      <w:r w:rsidRPr="000A5D9C">
        <w:rPr>
          <w:rFonts w:ascii="Times New Roman" w:eastAsia="Andale Sans UI" w:hAnsi="Times New Roman" w:cs="Tahoma"/>
          <w:lang w:val="en-US" w:bidi="en-US"/>
        </w:rPr>
        <w:t>указывается:</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наименование медицинской организации, проводившей периодический медосмотр, адрес ее местонахождения и код по ОГРН;</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дата составления акта;</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наименование предприятия;</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занятых на тяжелых работах и на работах с вредными и (или) опасными условиями труда;</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процент охвата работников периодическим медосмотром;</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список работников, не завершивших периодический медосмотр;</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список работников, не прошедших периодический медосмотр;</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не имеющих медицинские противопоказания к работе;</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имеющих временные медицинские противопоказания к работе;</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имеющих постоянные медицинские противопоказания к работе;</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нуждающихся в проведении дополнительного обследования (заключение не дано);</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нуждающихся в обследовании в центре профпатологии;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нуждающихся в амбулаторном обследовании и лечении;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нуждающихся в стационарном обследовании и лечении;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нуждающихся в санаторно-курортном лечении;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численность работников, нуждающихся в диспансерном наблюдении;</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sz w:val="24"/>
          <w:szCs w:val="24"/>
          <w:lang w:eastAsia="ru-RU" w:bidi="en-US"/>
        </w:rPr>
      </w:pPr>
      <w:r w:rsidRPr="000A5D9C">
        <w:rPr>
          <w:rFonts w:ascii="Times New Roman" w:eastAsia="Andale Sans UI" w:hAnsi="Times New Roman" w:cs="Tahoma"/>
          <w:lang w:eastAsia="ru-RU" w:bidi="en-US"/>
        </w:rPr>
        <w:lastRenderedPageBreak/>
        <w:t>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w:t>
      </w:r>
      <w:r w:rsidRPr="000A5D9C">
        <w:rPr>
          <w:rFonts w:ascii="Times New Roman" w:eastAsia="Andale Sans UI" w:hAnsi="Times New Roman" w:cs="Tahoma"/>
          <w:sz w:val="24"/>
          <w:szCs w:val="24"/>
          <w:lang w:eastAsia="ru-RU" w:bidi="en-US"/>
        </w:rPr>
        <w:t xml:space="preserve"> МКБ-10);</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перечень впервые установленных профессиональных заболеваний с указанием класса заболеваний по МКБ-10;</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результаты выполнения рекомендаций предыдущего заключительного акта;</w:t>
      </w:r>
    </w:p>
    <w:p w:rsidR="000A5D9C" w:rsidRPr="000A5D9C" w:rsidRDefault="000A5D9C" w:rsidP="00E806F6">
      <w:pPr>
        <w:widowControl w:val="0"/>
        <w:numPr>
          <w:ilvl w:val="0"/>
          <w:numId w:val="8"/>
        </w:numPr>
        <w:suppressAutoHyphens/>
        <w:autoSpaceDE w:val="0"/>
        <w:spacing w:after="0" w:line="240" w:lineRule="auto"/>
        <w:ind w:left="0" w:firstLine="709"/>
        <w:contextualSpacing/>
        <w:jc w:val="both"/>
        <w:rPr>
          <w:rFonts w:ascii="Times New Roman" w:eastAsia="Andale Sans UI" w:hAnsi="Times New Roman" w:cs="Tahoma"/>
          <w:lang w:eastAsia="ru-RU" w:bidi="en-US"/>
        </w:rPr>
      </w:pPr>
      <w:r w:rsidRPr="000A5D9C">
        <w:rPr>
          <w:rFonts w:ascii="Times New Roman" w:eastAsia="Andale Sans UI" w:hAnsi="Times New Roman" w:cs="Tahoma"/>
          <w:lang w:eastAsia="ru-RU" w:bidi="en-US"/>
        </w:rPr>
        <w:t>рекомендации работодателю по реализации комплекса оздоровительных мероприятий, включая профилактические и другие мероприятия.</w:t>
      </w:r>
    </w:p>
    <w:p w:rsidR="000A5D9C" w:rsidRPr="000A5D9C" w:rsidRDefault="000A5D9C" w:rsidP="007D35FB">
      <w:pPr>
        <w:widowControl w:val="0"/>
        <w:suppressAutoHyphens/>
        <w:spacing w:after="0" w:line="240" w:lineRule="auto"/>
        <w:ind w:firstLine="567"/>
        <w:jc w:val="both"/>
        <w:rPr>
          <w:rFonts w:ascii="Times New Roman" w:eastAsia="Andale Sans UI" w:hAnsi="Times New Roman" w:cs="Tahoma"/>
          <w:lang w:bidi="en-US"/>
        </w:rPr>
      </w:pPr>
      <w:r w:rsidRPr="000A5D9C">
        <w:rPr>
          <w:rFonts w:ascii="Times New Roman" w:eastAsia="Andale Sans UI" w:hAnsi="Times New Roman" w:cs="Tahoma"/>
          <w:lang w:bidi="en-US"/>
        </w:rPr>
        <w:t>5.9.Заключительный акт утверждается председателем врачебной комиссии и заверяется печатью Исполнителя.</w:t>
      </w:r>
    </w:p>
    <w:p w:rsidR="000A5D9C" w:rsidRPr="000A5D9C" w:rsidRDefault="000A5D9C" w:rsidP="007D35FB">
      <w:pPr>
        <w:widowControl w:val="0"/>
        <w:suppressAutoHyphens/>
        <w:spacing w:after="0" w:line="240" w:lineRule="auto"/>
        <w:ind w:firstLine="567"/>
        <w:jc w:val="both"/>
        <w:rPr>
          <w:rFonts w:ascii="Times New Roman" w:eastAsia="Andale Sans UI" w:hAnsi="Times New Roman" w:cs="Tahoma"/>
          <w:lang w:bidi="en-US"/>
        </w:rPr>
      </w:pPr>
      <w:r w:rsidRPr="000A5D9C">
        <w:rPr>
          <w:rFonts w:ascii="Times New Roman" w:eastAsia="Andale Sans UI" w:hAnsi="Times New Roman" w:cs="Tahoma"/>
          <w:lang w:bidi="en-US"/>
        </w:rPr>
        <w:t>5.10.Заключительный акт составляется в четырех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территориальный орган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w:t>
      </w:r>
    </w:p>
    <w:p w:rsidR="000A5D9C" w:rsidRPr="000A5D9C" w:rsidRDefault="000A5D9C" w:rsidP="007515E3">
      <w:pPr>
        <w:widowControl w:val="0"/>
        <w:suppressAutoHyphens/>
        <w:spacing w:after="0" w:line="240" w:lineRule="auto"/>
        <w:ind w:firstLine="709"/>
        <w:jc w:val="both"/>
        <w:rPr>
          <w:rFonts w:ascii="Times New Roman" w:eastAsia="Andale Sans UI" w:hAnsi="Times New Roman"/>
          <w:sz w:val="16"/>
          <w:szCs w:val="16"/>
          <w:lang w:bidi="en-US"/>
        </w:rPr>
      </w:pPr>
    </w:p>
    <w:p w:rsidR="000A5D9C" w:rsidRPr="000A5D9C" w:rsidRDefault="000A5D9C" w:rsidP="007515E3">
      <w:pPr>
        <w:keepNext/>
        <w:widowControl w:val="0"/>
        <w:suppressAutoHyphens/>
        <w:spacing w:after="0" w:line="240" w:lineRule="auto"/>
        <w:ind w:left="709"/>
        <w:jc w:val="both"/>
        <w:outlineLvl w:val="1"/>
        <w:rPr>
          <w:rFonts w:ascii="Times New Roman" w:eastAsia="Andale Sans UI" w:hAnsi="Times New Roman"/>
          <w:b/>
          <w:iCs/>
          <w:lang w:bidi="en-US"/>
        </w:rPr>
      </w:pPr>
      <w:bookmarkStart w:id="29" w:name="_Toc525828659"/>
      <w:r w:rsidRPr="000A5D9C">
        <w:rPr>
          <w:rFonts w:ascii="Times New Roman" w:eastAsia="Andale Sans UI" w:hAnsi="Times New Roman"/>
          <w:b/>
          <w:iCs/>
          <w:lang w:bidi="en-US"/>
        </w:rPr>
        <w:t>6.Приложения к техническому заданию</w:t>
      </w:r>
      <w:bookmarkEnd w:id="29"/>
    </w:p>
    <w:p w:rsidR="000A5D9C" w:rsidRPr="000A5D9C" w:rsidRDefault="000A5D9C" w:rsidP="007515E3">
      <w:pPr>
        <w:widowControl w:val="0"/>
        <w:suppressAutoHyphens/>
        <w:spacing w:after="0" w:line="240" w:lineRule="auto"/>
        <w:ind w:firstLine="709"/>
        <w:jc w:val="both"/>
        <w:rPr>
          <w:rFonts w:ascii="Times New Roman" w:eastAsia="Andale Sans UI" w:hAnsi="Times New Roman" w:cs="Tahoma"/>
          <w:bCs/>
          <w:sz w:val="24"/>
          <w:szCs w:val="24"/>
          <w:lang w:bidi="en-US"/>
        </w:rPr>
      </w:pPr>
      <w:r w:rsidRPr="000A5D9C">
        <w:rPr>
          <w:rFonts w:ascii="Times New Roman" w:eastAsia="Andale Sans UI" w:hAnsi="Times New Roman" w:cs="Tahoma"/>
          <w:bCs/>
          <w:lang w:bidi="en-US"/>
        </w:rPr>
        <w:t>Перечень врачей-специалистов, лабораторных и функциональных исследований</w:t>
      </w:r>
      <w:r w:rsidRPr="000A5D9C">
        <w:rPr>
          <w:rFonts w:ascii="Times New Roman" w:eastAsia="Andale Sans UI" w:hAnsi="Times New Roman" w:cs="Tahoma"/>
          <w:bCs/>
          <w:lang w:bidi="en-US"/>
        </w:rPr>
        <w:br/>
        <w:t>на проведение периодического медицинского осмотра в 2018 году.</w:t>
      </w:r>
    </w:p>
    <w:p w:rsidR="000A5D9C" w:rsidRPr="000A5D9C" w:rsidRDefault="000A5D9C" w:rsidP="000A5D9C">
      <w:pPr>
        <w:widowControl w:val="0"/>
        <w:suppressAutoHyphens/>
        <w:spacing w:after="0" w:line="240" w:lineRule="auto"/>
        <w:ind w:firstLine="709"/>
        <w:rPr>
          <w:rFonts w:ascii="Times New Roman" w:eastAsia="Andale Sans UI" w:hAnsi="Times New Roman" w:cs="Tahoma"/>
          <w:bCs/>
          <w:sz w:val="24"/>
          <w:szCs w:val="24"/>
          <w:lang w:bidi="en-US"/>
        </w:rPr>
      </w:pPr>
    </w:p>
    <w:p w:rsidR="000A5D9C" w:rsidRPr="000A5D9C" w:rsidRDefault="000A5D9C" w:rsidP="000A5D9C">
      <w:pPr>
        <w:widowControl w:val="0"/>
        <w:suppressAutoHyphens/>
        <w:spacing w:after="0" w:line="240" w:lineRule="auto"/>
        <w:ind w:firstLine="709"/>
        <w:rPr>
          <w:rFonts w:ascii="Times New Roman" w:eastAsia="Andale Sans UI" w:hAnsi="Times New Roman" w:cs="Tahoma"/>
          <w:bCs/>
          <w:sz w:val="24"/>
          <w:szCs w:val="24"/>
          <w:lang w:bidi="en-US"/>
        </w:rPr>
      </w:pPr>
    </w:p>
    <w:p w:rsidR="000A5D9C" w:rsidRPr="000A5D9C" w:rsidRDefault="000A5D9C" w:rsidP="000A5D9C">
      <w:pPr>
        <w:widowControl w:val="0"/>
        <w:suppressAutoHyphens/>
        <w:spacing w:after="0" w:line="240" w:lineRule="auto"/>
        <w:jc w:val="right"/>
        <w:rPr>
          <w:rFonts w:ascii="Times New Roman" w:eastAsia="Andale Sans UI" w:hAnsi="Times New Roman" w:cs="Tahoma"/>
          <w:sz w:val="24"/>
          <w:szCs w:val="24"/>
          <w:lang w:bidi="en-US"/>
        </w:rPr>
      </w:pPr>
      <w:r w:rsidRPr="000A5D9C">
        <w:rPr>
          <w:rFonts w:ascii="Times New Roman" w:eastAsia="Andale Sans UI" w:hAnsi="Times New Roman" w:cs="Tahoma"/>
          <w:sz w:val="24"/>
          <w:szCs w:val="24"/>
          <w:lang w:bidi="en-US"/>
        </w:rPr>
        <w:t>Приложение №1</w:t>
      </w:r>
    </w:p>
    <w:p w:rsidR="000A5D9C" w:rsidRPr="000A5D9C" w:rsidRDefault="000A5D9C" w:rsidP="000A5D9C">
      <w:pPr>
        <w:widowControl w:val="0"/>
        <w:suppressAutoHyphens/>
        <w:spacing w:after="0" w:line="240" w:lineRule="auto"/>
        <w:jc w:val="center"/>
        <w:rPr>
          <w:rFonts w:ascii="Times New Roman" w:eastAsia="Andale Sans UI" w:hAnsi="Times New Roman" w:cs="Tahoma"/>
          <w:b/>
          <w:bCs/>
          <w:sz w:val="24"/>
          <w:szCs w:val="24"/>
          <w:lang w:bidi="en-US"/>
        </w:rPr>
      </w:pPr>
      <w:r w:rsidRPr="000A5D9C">
        <w:rPr>
          <w:rFonts w:ascii="Times New Roman" w:eastAsia="Andale Sans UI" w:hAnsi="Times New Roman" w:cs="Tahoma"/>
          <w:b/>
          <w:bCs/>
          <w:sz w:val="24"/>
          <w:szCs w:val="24"/>
          <w:lang w:bidi="en-US"/>
        </w:rPr>
        <w:t>Перечень врачей-специалистов,</w:t>
      </w:r>
    </w:p>
    <w:p w:rsidR="000A5D9C" w:rsidRPr="000A5D9C" w:rsidRDefault="000A5D9C" w:rsidP="000A5D9C">
      <w:pPr>
        <w:widowControl w:val="0"/>
        <w:suppressAutoHyphens/>
        <w:spacing w:after="0" w:line="240" w:lineRule="auto"/>
        <w:jc w:val="center"/>
        <w:rPr>
          <w:rFonts w:ascii="Times New Roman" w:eastAsia="Andale Sans UI" w:hAnsi="Times New Roman" w:cs="Tahoma"/>
          <w:b/>
          <w:bCs/>
          <w:sz w:val="24"/>
          <w:szCs w:val="24"/>
          <w:lang w:bidi="en-US"/>
        </w:rPr>
      </w:pPr>
      <w:r w:rsidRPr="000A5D9C">
        <w:rPr>
          <w:rFonts w:ascii="Times New Roman" w:eastAsia="Andale Sans UI" w:hAnsi="Times New Roman" w:cs="Tahoma"/>
          <w:b/>
          <w:bCs/>
          <w:sz w:val="24"/>
          <w:szCs w:val="24"/>
          <w:lang w:bidi="en-US"/>
        </w:rPr>
        <w:t>лабораторных и функциональных исследований</w:t>
      </w:r>
    </w:p>
    <w:p w:rsidR="000A5D9C" w:rsidRPr="000A5D9C" w:rsidRDefault="000A5D9C" w:rsidP="000A5D9C">
      <w:pPr>
        <w:widowControl w:val="0"/>
        <w:suppressAutoHyphens/>
        <w:spacing w:after="0" w:line="240" w:lineRule="auto"/>
        <w:jc w:val="center"/>
        <w:rPr>
          <w:rFonts w:ascii="Times New Roman" w:eastAsia="Andale Sans UI" w:hAnsi="Times New Roman" w:cs="Tahoma"/>
          <w:b/>
          <w:bCs/>
          <w:sz w:val="24"/>
          <w:szCs w:val="24"/>
          <w:lang w:bidi="en-US"/>
        </w:rPr>
      </w:pPr>
      <w:r w:rsidRPr="000A5D9C">
        <w:rPr>
          <w:rFonts w:ascii="Times New Roman" w:eastAsia="Andale Sans UI" w:hAnsi="Times New Roman" w:cs="Tahoma"/>
          <w:b/>
          <w:bCs/>
          <w:sz w:val="24"/>
          <w:szCs w:val="24"/>
          <w:lang w:bidi="en-US"/>
        </w:rPr>
        <w:t>на проведение периодического медицинского осмотра в 2018году</w:t>
      </w:r>
    </w:p>
    <w:p w:rsidR="000A5D9C" w:rsidRPr="000A5D9C" w:rsidRDefault="000A5D9C" w:rsidP="000A5D9C">
      <w:pPr>
        <w:widowControl w:val="0"/>
        <w:suppressAutoHyphens/>
        <w:spacing w:after="0" w:line="240" w:lineRule="auto"/>
        <w:rPr>
          <w:rFonts w:ascii="Times New Roman" w:eastAsia="Andale Sans UI" w:hAnsi="Times New Roman" w:cs="Tahoma"/>
          <w:sz w:val="24"/>
          <w:szCs w:val="24"/>
          <w:lang w:bidi="en-US"/>
        </w:rPr>
      </w:pPr>
    </w:p>
    <w:tbl>
      <w:tblPr>
        <w:tblW w:w="0" w:type="auto"/>
        <w:tblInd w:w="-2"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tblPr>
      <w:tblGrid>
        <w:gridCol w:w="744"/>
        <w:gridCol w:w="1428"/>
        <w:gridCol w:w="4737"/>
        <w:gridCol w:w="1578"/>
        <w:gridCol w:w="37"/>
        <w:gridCol w:w="37"/>
        <w:gridCol w:w="37"/>
        <w:gridCol w:w="296"/>
      </w:tblGrid>
      <w:tr w:rsidR="000A5D9C" w:rsidRPr="000A5D9C" w:rsidTr="007515E3">
        <w:trPr>
          <w:cantSplit/>
          <w:trHeight w:val="575"/>
        </w:trPr>
        <w:tc>
          <w:tcPr>
            <w:tcW w:w="74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b/>
                <w:bCs/>
                <w:lang w:val="en-US" w:bidi="en-US"/>
              </w:rPr>
            </w:pPr>
            <w:r w:rsidRPr="000A5D9C">
              <w:rPr>
                <w:rFonts w:ascii="Times New Roman" w:eastAsia="Andale Sans UI" w:hAnsi="Times New Roman" w:cs="Tahoma"/>
                <w:b/>
                <w:bCs/>
                <w:lang w:val="en-US" w:bidi="en-US"/>
              </w:rPr>
              <w:t>№ пп</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b/>
                <w:bCs/>
                <w:lang w:val="en-US" w:bidi="en-US"/>
              </w:rPr>
            </w:pPr>
            <w:r w:rsidRPr="000A5D9C">
              <w:rPr>
                <w:rFonts w:ascii="Times New Roman" w:eastAsia="Andale Sans UI" w:hAnsi="Times New Roman" w:cs="Tahoma"/>
                <w:b/>
                <w:bCs/>
                <w:lang w:val="en-US" w:bidi="en-US"/>
              </w:rPr>
              <w:t>Врачи-специалисты</w:t>
            </w:r>
          </w:p>
        </w:tc>
        <w:tc>
          <w:tcPr>
            <w:tcW w:w="1985"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b/>
                <w:bCs/>
                <w:lang w:val="en-US" w:bidi="en-US"/>
              </w:rPr>
            </w:pPr>
            <w:r w:rsidRPr="000A5D9C">
              <w:rPr>
                <w:rFonts w:ascii="Times New Roman" w:eastAsia="Andale Sans UI" w:hAnsi="Times New Roman" w:cs="Tahoma"/>
                <w:b/>
                <w:bCs/>
                <w:lang w:val="en-US" w:bidi="en-US"/>
              </w:rPr>
              <w:t>Количество</w:t>
            </w:r>
            <w:r w:rsidR="00565CD1">
              <w:rPr>
                <w:rFonts w:ascii="Times New Roman" w:eastAsia="Andale Sans UI" w:hAnsi="Times New Roman" w:cs="Tahoma"/>
                <w:b/>
                <w:bCs/>
                <w:lang w:bidi="en-US"/>
              </w:rPr>
              <w:t xml:space="preserve"> </w:t>
            </w:r>
            <w:r w:rsidRPr="000A5D9C">
              <w:rPr>
                <w:rFonts w:ascii="Times New Roman" w:eastAsia="Andale Sans UI" w:hAnsi="Times New Roman" w:cs="Tahoma"/>
                <w:b/>
                <w:bCs/>
                <w:lang w:val="en-US" w:bidi="en-US"/>
              </w:rPr>
              <w:t>обследований</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Терапевт</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510</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2</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Акушер-гинеколог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92</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3</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Дерматовенеролог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202</w:t>
            </w:r>
          </w:p>
        </w:tc>
      </w:tr>
      <w:tr w:rsidR="000A5D9C" w:rsidRPr="000A5D9C" w:rsidTr="007515E3">
        <w:trPr>
          <w:cantSplit/>
          <w:trHeight w:val="213"/>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4</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Невролог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347</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5</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Офтальмолог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343</w:t>
            </w:r>
          </w:p>
        </w:tc>
      </w:tr>
      <w:tr w:rsidR="000A5D9C" w:rsidRPr="000A5D9C" w:rsidTr="007515E3">
        <w:trPr>
          <w:cantSplit/>
          <w:trHeight w:val="265"/>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6</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Отоларинголог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386</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7</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Стоматолог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137</w:t>
            </w:r>
          </w:p>
        </w:tc>
      </w:tr>
      <w:tr w:rsidR="000A5D9C" w:rsidRPr="000A5D9C" w:rsidTr="007515E3">
        <w:trPr>
          <w:cantSplit/>
          <w:trHeight w:val="331"/>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8</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Хирург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338</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9</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Психиатр</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 xml:space="preserve"> 510</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10</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Психиатр-нарколог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510</w:t>
            </w:r>
          </w:p>
        </w:tc>
      </w:tr>
      <w:tr w:rsidR="000A5D9C" w:rsidRPr="000A5D9C" w:rsidTr="007515E3">
        <w:trPr>
          <w:cantSplit/>
          <w:trHeight w:val="575"/>
        </w:trPr>
        <w:tc>
          <w:tcPr>
            <w:tcW w:w="744"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 пп</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Лабораторные и функциональные</w:t>
            </w:r>
            <w:r w:rsidR="00565CD1">
              <w:rPr>
                <w:rFonts w:ascii="Times New Roman" w:eastAsia="Andale Sans UI" w:hAnsi="Times New Roman" w:cs="Tahoma"/>
                <w:b/>
                <w:bCs/>
                <w:sz w:val="24"/>
                <w:szCs w:val="24"/>
                <w:lang w:bidi="en-US"/>
              </w:rPr>
              <w:t xml:space="preserve"> </w:t>
            </w:r>
            <w:r w:rsidRPr="000A5D9C">
              <w:rPr>
                <w:rFonts w:ascii="Times New Roman" w:eastAsia="Andale Sans UI" w:hAnsi="Times New Roman" w:cs="Tahoma"/>
                <w:b/>
                <w:bCs/>
                <w:sz w:val="24"/>
                <w:szCs w:val="24"/>
                <w:lang w:val="en-US" w:bidi="en-US"/>
              </w:rPr>
              <w:t>исследования</w:t>
            </w:r>
          </w:p>
        </w:tc>
        <w:tc>
          <w:tcPr>
            <w:tcW w:w="1985" w:type="dxa"/>
            <w:gridSpan w:val="5"/>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0A5D9C" w:rsidRPr="000A5D9C" w:rsidRDefault="000A5D9C" w:rsidP="000A5D9C">
            <w:pPr>
              <w:widowControl w:val="0"/>
              <w:suppressAutoHyphens/>
              <w:spacing w:after="60" w:line="240" w:lineRule="auto"/>
              <w:jc w:val="center"/>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Количество</w:t>
            </w:r>
            <w:r w:rsidR="00565CD1">
              <w:rPr>
                <w:rFonts w:ascii="Times New Roman" w:eastAsia="Andale Sans UI" w:hAnsi="Times New Roman" w:cs="Tahoma"/>
                <w:b/>
                <w:bCs/>
                <w:sz w:val="24"/>
                <w:szCs w:val="24"/>
                <w:lang w:bidi="en-US"/>
              </w:rPr>
              <w:t xml:space="preserve"> </w:t>
            </w:r>
            <w:r w:rsidRPr="000A5D9C">
              <w:rPr>
                <w:rFonts w:ascii="Times New Roman" w:eastAsia="Andale Sans UI" w:hAnsi="Times New Roman" w:cs="Tahoma"/>
                <w:b/>
                <w:bCs/>
                <w:sz w:val="24"/>
                <w:szCs w:val="24"/>
                <w:lang w:val="en-US" w:bidi="en-US"/>
              </w:rPr>
              <w:t>исследований</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11</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Биохимическийскрининг</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510</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12</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Аудиометрия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132</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13</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Клиническийанализкрови</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510</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14</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Клиническийанализмочи</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510</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15</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Ретикулоциты</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19</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16</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Карбоксигемоглобин (метгемоглобин)</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9</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17</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Исследованиекровинасифилис</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137</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18</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Бактериологическоеисследованиенафлору</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92</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lastRenderedPageBreak/>
              <w:t>19</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Бактериологическоеисследованиенафлору</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112</w:t>
            </w:r>
          </w:p>
        </w:tc>
      </w:tr>
      <w:tr w:rsidR="000A5D9C" w:rsidRPr="000A5D9C" w:rsidTr="007515E3">
        <w:trPr>
          <w:cantSplit/>
          <w:trHeight w:val="287"/>
        </w:trPr>
        <w:tc>
          <w:tcPr>
            <w:tcW w:w="744" w:type="dxa"/>
            <w:tcBorders>
              <w:top w:val="nil"/>
              <w:left w:val="single" w:sz="4" w:space="0" w:color="000000"/>
              <w:bottom w:val="single" w:sz="4" w:space="0" w:color="auto"/>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20</w:t>
            </w:r>
          </w:p>
        </w:tc>
        <w:tc>
          <w:tcPr>
            <w:tcW w:w="6165" w:type="dxa"/>
            <w:gridSpan w:val="2"/>
            <w:tcBorders>
              <w:top w:val="nil"/>
              <w:left w:val="single" w:sz="4" w:space="0" w:color="000000"/>
              <w:bottom w:val="single" w:sz="4" w:space="0" w:color="auto"/>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lang w:val="en-US" w:bidi="en-US"/>
              </w:rPr>
            </w:pPr>
            <w:r w:rsidRPr="000A5D9C">
              <w:rPr>
                <w:rFonts w:ascii="Times New Roman" w:eastAsia="Andale Sans UI" w:hAnsi="Times New Roman" w:cs="Tahoma"/>
                <w:lang w:val="en-US" w:bidi="en-US"/>
              </w:rPr>
              <w:t>Взятиемазкадлямужчин</w:t>
            </w:r>
          </w:p>
        </w:tc>
        <w:tc>
          <w:tcPr>
            <w:tcW w:w="1985" w:type="dxa"/>
            <w:gridSpan w:val="5"/>
            <w:tcBorders>
              <w:top w:val="nil"/>
              <w:left w:val="single" w:sz="4" w:space="0" w:color="000000"/>
              <w:bottom w:val="single" w:sz="4" w:space="0" w:color="auto"/>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cs="Tahoma"/>
                <w:lang w:val="en-US" w:bidi="en-US"/>
              </w:rPr>
            </w:pPr>
            <w:r w:rsidRPr="000A5D9C">
              <w:rPr>
                <w:rFonts w:ascii="Times New Roman" w:eastAsia="Andale Sans UI" w:hAnsi="Times New Roman" w:cs="Tahoma"/>
                <w:lang w:val="en-US" w:bidi="en-US"/>
              </w:rPr>
              <w:t>112</w:t>
            </w:r>
          </w:p>
        </w:tc>
      </w:tr>
      <w:tr w:rsidR="000A5D9C" w:rsidRPr="000A5D9C" w:rsidTr="007515E3">
        <w:trPr>
          <w:cantSplit/>
          <w:trHeight w:val="287"/>
        </w:trPr>
        <w:tc>
          <w:tcPr>
            <w:tcW w:w="744" w:type="dxa"/>
            <w:tcBorders>
              <w:top w:val="single" w:sz="4" w:space="0" w:color="auto"/>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21</w:t>
            </w:r>
          </w:p>
        </w:tc>
        <w:tc>
          <w:tcPr>
            <w:tcW w:w="6165" w:type="dxa"/>
            <w:gridSpan w:val="2"/>
            <w:tcBorders>
              <w:top w:val="single" w:sz="4" w:space="0" w:color="auto"/>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bidi="en-US"/>
              </w:rPr>
            </w:pPr>
            <w:r w:rsidRPr="000A5D9C">
              <w:rPr>
                <w:rFonts w:ascii="Times New Roman" w:eastAsia="Andale Sans UI" w:hAnsi="Times New Roman"/>
                <w:lang w:bidi="en-US"/>
              </w:rPr>
              <w:t>Исследование на носительство возбудителей кишечных инфекций</w:t>
            </w:r>
          </w:p>
        </w:tc>
        <w:tc>
          <w:tcPr>
            <w:tcW w:w="1985" w:type="dxa"/>
            <w:gridSpan w:val="5"/>
            <w:tcBorders>
              <w:top w:val="single" w:sz="4" w:space="0" w:color="auto"/>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137</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22</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Исследованиефункциивестибулярногоаппарата</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215</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23</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bidi="en-US"/>
              </w:rPr>
            </w:pPr>
            <w:r w:rsidRPr="000A5D9C">
              <w:rPr>
                <w:rFonts w:ascii="Times New Roman" w:eastAsia="Andale Sans UI" w:hAnsi="Times New Roman"/>
                <w:lang w:bidi="en-US"/>
              </w:rPr>
              <w:t>Исследование цитологическое (на атипичные клетки)</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92</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24</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Исследованиянагельминтозы</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137</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25</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Паллестезиометрия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6</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26</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bidi="en-US"/>
              </w:rPr>
            </w:pPr>
            <w:r w:rsidRPr="000A5D9C">
              <w:rPr>
                <w:rFonts w:ascii="Times New Roman" w:eastAsia="Andale Sans UI" w:hAnsi="Times New Roman"/>
                <w:lang w:bidi="en-US"/>
              </w:rPr>
              <w:t>Маммография или УЗИ молочных желез</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83</w:t>
            </w:r>
          </w:p>
        </w:tc>
      </w:tr>
      <w:tr w:rsidR="000A5D9C" w:rsidRPr="000A5D9C" w:rsidTr="007515E3">
        <w:trPr>
          <w:cantSplit/>
          <w:trHeight w:val="34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 xml:space="preserve"> 27</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Спирометрия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21</w:t>
            </w:r>
          </w:p>
        </w:tc>
      </w:tr>
      <w:tr w:rsidR="000A5D9C" w:rsidRPr="000A5D9C" w:rsidTr="007515E3">
        <w:trPr>
          <w:cantSplit/>
          <w:trHeight w:val="553"/>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28</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bidi="en-US"/>
              </w:rPr>
            </w:pPr>
            <w:r w:rsidRPr="000A5D9C">
              <w:rPr>
                <w:rFonts w:ascii="Times New Roman" w:eastAsia="Andale Sans UI" w:hAnsi="Times New Roman"/>
                <w:lang w:bidi="en-US"/>
              </w:rPr>
              <w:t>Цифровая флюорография или рентгенография органов грудной клетки в 2-х проекциях</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510</w:t>
            </w:r>
          </w:p>
        </w:tc>
      </w:tr>
      <w:tr w:rsidR="000A5D9C" w:rsidRPr="000A5D9C" w:rsidTr="007515E3">
        <w:trPr>
          <w:cantSplit/>
          <w:trHeight w:val="263"/>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29</w:t>
            </w:r>
          </w:p>
        </w:tc>
        <w:tc>
          <w:tcPr>
            <w:tcW w:w="6165" w:type="dxa"/>
            <w:gridSpan w:val="2"/>
            <w:tcBorders>
              <w:top w:val="single" w:sz="4" w:space="0" w:color="000000"/>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Электрокардиография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510</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30</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bidi="en-US"/>
              </w:rPr>
            </w:pPr>
            <w:r w:rsidRPr="000A5D9C">
              <w:rPr>
                <w:rFonts w:ascii="Times New Roman" w:eastAsia="Andale Sans UI" w:hAnsi="Times New Roman"/>
                <w:lang w:bidi="en-US"/>
              </w:rPr>
              <w:t>Мазок из зева и носа на наличие патогенного стафилококка</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31</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Остротазрения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230</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32</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Полязрения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53</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33</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Определениецветоощущения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21</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34</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Биомикроскопиясреднегоглаза</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21</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35</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Скиоскопия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15</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36</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Офтальмотонометрия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15</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37</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Офтальмоскопия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15</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38</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Рефрактометрия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15</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39</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Обьемаккомодации</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15</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40</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Исследованиебинокулярногозрения</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15</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41</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Исследованиекровина ВИЧ</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42</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bidi="en-US"/>
              </w:rPr>
            </w:pPr>
            <w:r w:rsidRPr="000A5D9C">
              <w:rPr>
                <w:rFonts w:ascii="Times New Roman" w:eastAsia="Andale Sans UI" w:hAnsi="Times New Roman"/>
                <w:lang w:bidi="en-US"/>
              </w:rPr>
              <w:t>Исследование крови на вирусный гепатит В</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43</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bidi="en-US"/>
              </w:rPr>
            </w:pPr>
            <w:r w:rsidRPr="000A5D9C">
              <w:rPr>
                <w:rFonts w:ascii="Times New Roman" w:eastAsia="Andale Sans UI" w:hAnsi="Times New Roman"/>
                <w:lang w:bidi="en-US"/>
              </w:rPr>
              <w:t>Исследование крови на вирусный гепатит С</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w:t>
            </w:r>
          </w:p>
        </w:tc>
      </w:tr>
      <w:tr w:rsidR="000A5D9C" w:rsidRPr="000A5D9C" w:rsidTr="007515E3">
        <w:trPr>
          <w:cantSplit/>
          <w:trHeight w:val="247"/>
        </w:trPr>
        <w:tc>
          <w:tcPr>
            <w:tcW w:w="744" w:type="dxa"/>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44</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УЗИ простаты</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249</w:t>
            </w:r>
          </w:p>
        </w:tc>
      </w:tr>
      <w:tr w:rsidR="000A5D9C" w:rsidRPr="000A5D9C" w:rsidTr="007515E3">
        <w:trPr>
          <w:cantSplit/>
          <w:trHeight w:val="209"/>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7515E3">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45</w:t>
            </w:r>
          </w:p>
        </w:tc>
        <w:tc>
          <w:tcPr>
            <w:tcW w:w="6165" w:type="dxa"/>
            <w:gridSpan w:val="2"/>
            <w:tcBorders>
              <w:top w:val="nil"/>
              <w:left w:val="single" w:sz="4" w:space="0" w:color="000000"/>
              <w:bottom w:val="single" w:sz="4" w:space="0" w:color="000000"/>
              <w:right w:val="nil"/>
            </w:tcBorders>
            <w:shd w:val="clear" w:color="auto" w:fill="auto"/>
            <w:tcMar>
              <w:left w:w="103" w:type="dxa"/>
            </w:tcMar>
          </w:tcPr>
          <w:p w:rsidR="000A5D9C" w:rsidRPr="000A5D9C" w:rsidRDefault="000A5D9C" w:rsidP="007515E3">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 xml:space="preserve"> УЗИ органовмалоготаза</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7515E3">
            <w:pPr>
              <w:widowControl w:val="0"/>
              <w:suppressAutoHyphens/>
              <w:snapToGrid w:val="0"/>
              <w:spacing w:after="60" w:line="240" w:lineRule="auto"/>
              <w:jc w:val="center"/>
              <w:rPr>
                <w:rFonts w:ascii="Times New Roman" w:eastAsia="Andale Sans UI" w:hAnsi="Times New Roman"/>
                <w:lang w:bidi="en-US"/>
              </w:rPr>
            </w:pPr>
            <w:r w:rsidRPr="000A5D9C">
              <w:rPr>
                <w:rFonts w:ascii="Times New Roman" w:eastAsia="Andale Sans UI" w:hAnsi="Times New Roman"/>
                <w:lang w:val="en-US" w:bidi="en-US"/>
              </w:rPr>
              <w:t>4</w:t>
            </w:r>
          </w:p>
        </w:tc>
      </w:tr>
      <w:tr w:rsidR="000A5D9C" w:rsidRPr="000A5D9C" w:rsidTr="007515E3">
        <w:trPr>
          <w:cantSplit/>
          <w:trHeight w:val="287"/>
        </w:trPr>
        <w:tc>
          <w:tcPr>
            <w:tcW w:w="744" w:type="dxa"/>
            <w:tcBorders>
              <w:top w:val="nil"/>
              <w:left w:val="single" w:sz="4" w:space="0" w:color="000000"/>
              <w:bottom w:val="single" w:sz="4" w:space="0" w:color="000000"/>
              <w:right w:val="nil"/>
            </w:tcBorders>
            <w:shd w:val="clear" w:color="auto" w:fill="auto"/>
            <w:tcMar>
              <w:left w:w="103" w:type="dxa"/>
            </w:tcMar>
            <w:vAlign w:val="center"/>
          </w:tcPr>
          <w:p w:rsidR="000A5D9C" w:rsidRPr="000A5D9C" w:rsidRDefault="000A5D9C" w:rsidP="007515E3">
            <w:pPr>
              <w:widowControl w:val="0"/>
              <w:suppressAutoHyphens/>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46</w:t>
            </w:r>
          </w:p>
        </w:tc>
        <w:tc>
          <w:tcPr>
            <w:tcW w:w="6165" w:type="dxa"/>
            <w:gridSpan w:val="2"/>
            <w:tcBorders>
              <w:top w:val="nil"/>
              <w:left w:val="single" w:sz="4" w:space="0" w:color="000000"/>
              <w:bottom w:val="single" w:sz="4" w:space="0" w:color="000000"/>
              <w:right w:val="nil"/>
            </w:tcBorders>
            <w:shd w:val="clear" w:color="auto" w:fill="auto"/>
            <w:tcMar>
              <w:left w:w="103"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lang w:val="en-US" w:bidi="en-US"/>
              </w:rPr>
            </w:pPr>
            <w:r w:rsidRPr="000A5D9C">
              <w:rPr>
                <w:rFonts w:ascii="Times New Roman" w:eastAsia="Andale Sans UI" w:hAnsi="Times New Roman"/>
                <w:lang w:val="en-US" w:bidi="en-US"/>
              </w:rPr>
              <w:t>Вакцинопрофилактикаотгепатита А</w:t>
            </w:r>
          </w:p>
        </w:tc>
        <w:tc>
          <w:tcPr>
            <w:tcW w:w="1985" w:type="dxa"/>
            <w:gridSpan w:val="5"/>
            <w:tcBorders>
              <w:top w:val="nil"/>
              <w:left w:val="single" w:sz="4" w:space="0" w:color="000000"/>
              <w:bottom w:val="single" w:sz="4" w:space="0" w:color="000000"/>
              <w:right w:val="single" w:sz="4" w:space="0" w:color="000000"/>
            </w:tcBorders>
            <w:shd w:val="clear" w:color="auto" w:fill="auto"/>
            <w:tcMar>
              <w:left w:w="103" w:type="dxa"/>
            </w:tcMar>
            <w:vAlign w:val="bottom"/>
          </w:tcPr>
          <w:p w:rsidR="000A5D9C" w:rsidRPr="000A5D9C" w:rsidRDefault="000A5D9C" w:rsidP="000A5D9C">
            <w:pPr>
              <w:widowControl w:val="0"/>
              <w:suppressAutoHyphens/>
              <w:snapToGrid w:val="0"/>
              <w:spacing w:after="60" w:line="240" w:lineRule="auto"/>
              <w:jc w:val="center"/>
              <w:rPr>
                <w:rFonts w:ascii="Times New Roman" w:eastAsia="Andale Sans UI" w:hAnsi="Times New Roman"/>
                <w:lang w:val="en-US" w:bidi="en-US"/>
              </w:rPr>
            </w:pPr>
            <w:r w:rsidRPr="000A5D9C">
              <w:rPr>
                <w:rFonts w:ascii="Times New Roman" w:eastAsia="Andale Sans UI" w:hAnsi="Times New Roman"/>
                <w:lang w:val="en-US" w:bidi="en-US"/>
              </w:rPr>
              <w:t>10</w:t>
            </w:r>
          </w:p>
        </w:tc>
      </w:tr>
      <w:tr w:rsidR="000A5D9C" w:rsidRPr="000A5D9C" w:rsidTr="007515E3">
        <w:trPr>
          <w:cantSplit/>
          <w:trHeight w:val="300"/>
        </w:trPr>
        <w:tc>
          <w:tcPr>
            <w:tcW w:w="8487" w:type="dxa"/>
            <w:gridSpan w:val="4"/>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napToGrid w:val="0"/>
              <w:spacing w:after="60" w:line="240" w:lineRule="auto"/>
              <w:rPr>
                <w:rFonts w:ascii="Times New Roman" w:eastAsia="Andale Sans UI" w:hAnsi="Times New Roman" w:cs="Tahoma"/>
                <w:color w:val="000000"/>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296"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r>
      <w:tr w:rsidR="007D35FB" w:rsidRPr="000A5D9C" w:rsidTr="007D35FB">
        <w:trPr>
          <w:cantSplit/>
          <w:trHeight w:val="287"/>
        </w:trPr>
        <w:tc>
          <w:tcPr>
            <w:tcW w:w="8894" w:type="dxa"/>
            <w:gridSpan w:val="8"/>
            <w:tcBorders>
              <w:top w:val="nil"/>
              <w:left w:val="nil"/>
              <w:bottom w:val="nil"/>
              <w:right w:val="nil"/>
            </w:tcBorders>
            <w:shd w:val="clear" w:color="auto" w:fill="auto"/>
            <w:tcMar>
              <w:left w:w="0" w:type="dxa"/>
              <w:right w:w="0" w:type="dxa"/>
            </w:tcMar>
          </w:tcPr>
          <w:p w:rsidR="007D35FB" w:rsidRPr="000A5D9C" w:rsidRDefault="007D35FB" w:rsidP="007D35FB">
            <w:pPr>
              <w:widowControl w:val="0"/>
              <w:suppressAutoHyphens/>
              <w:spacing w:after="60" w:line="240" w:lineRule="auto"/>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Количествоработников:510</w:t>
            </w:r>
          </w:p>
        </w:tc>
      </w:tr>
      <w:tr w:rsidR="000A5D9C" w:rsidRPr="000A5D9C" w:rsidTr="007515E3">
        <w:trPr>
          <w:cantSplit/>
          <w:trHeight w:val="287"/>
        </w:trPr>
        <w:tc>
          <w:tcPr>
            <w:tcW w:w="2172" w:type="dxa"/>
            <w:gridSpan w:val="2"/>
            <w:tcBorders>
              <w:top w:val="nil"/>
              <w:left w:val="nil"/>
              <w:bottom w:val="nil"/>
              <w:right w:val="nil"/>
            </w:tcBorders>
            <w:shd w:val="clear" w:color="auto" w:fill="auto"/>
            <w:tcMar>
              <w:left w:w="0" w:type="dxa"/>
              <w:right w:w="0" w:type="dxa"/>
            </w:tcMar>
            <w:vAlign w:val="bottom"/>
          </w:tcPr>
          <w:p w:rsidR="000A5D9C" w:rsidRPr="000A5D9C" w:rsidRDefault="000A5D9C" w:rsidP="007D35FB">
            <w:pPr>
              <w:widowControl w:val="0"/>
              <w:suppressAutoHyphens/>
              <w:spacing w:after="60" w:line="240" w:lineRule="auto"/>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Изнихмужчин:</w:t>
            </w:r>
          </w:p>
        </w:tc>
        <w:tc>
          <w:tcPr>
            <w:tcW w:w="4737" w:type="dxa"/>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418</w:t>
            </w:r>
          </w:p>
        </w:tc>
        <w:tc>
          <w:tcPr>
            <w:tcW w:w="1578" w:type="dxa"/>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napToGrid w:val="0"/>
              <w:spacing w:after="60" w:line="240" w:lineRule="auto"/>
              <w:rPr>
                <w:rFonts w:ascii="Times New Roman" w:eastAsia="Andale Sans UI" w:hAnsi="Times New Roman" w:cs="Tahoma"/>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296"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r>
      <w:tr w:rsidR="000A5D9C" w:rsidRPr="000A5D9C" w:rsidTr="007515E3">
        <w:trPr>
          <w:cantSplit/>
          <w:trHeight w:val="287"/>
        </w:trPr>
        <w:tc>
          <w:tcPr>
            <w:tcW w:w="2172" w:type="dxa"/>
            <w:gridSpan w:val="2"/>
            <w:tcBorders>
              <w:top w:val="nil"/>
              <w:left w:val="nil"/>
              <w:bottom w:val="nil"/>
              <w:right w:val="nil"/>
            </w:tcBorders>
            <w:shd w:val="clear" w:color="auto" w:fill="auto"/>
            <w:tcMar>
              <w:left w:w="0" w:type="dxa"/>
              <w:right w:w="0" w:type="dxa"/>
            </w:tcMar>
            <w:vAlign w:val="bottom"/>
          </w:tcPr>
          <w:p w:rsidR="000A5D9C" w:rsidRPr="000A5D9C" w:rsidRDefault="000A5D9C" w:rsidP="007D35FB">
            <w:pPr>
              <w:widowControl w:val="0"/>
              <w:suppressAutoHyphens/>
              <w:spacing w:after="60" w:line="240" w:lineRule="auto"/>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Женщиндо 40 лет:</w:t>
            </w:r>
          </w:p>
        </w:tc>
        <w:tc>
          <w:tcPr>
            <w:tcW w:w="4737" w:type="dxa"/>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9</w:t>
            </w:r>
          </w:p>
        </w:tc>
        <w:tc>
          <w:tcPr>
            <w:tcW w:w="1578" w:type="dxa"/>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napToGrid w:val="0"/>
              <w:spacing w:after="60" w:line="240" w:lineRule="auto"/>
              <w:rPr>
                <w:rFonts w:ascii="Times New Roman" w:eastAsia="Andale Sans UI" w:hAnsi="Times New Roman" w:cs="Tahoma"/>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c>
          <w:tcPr>
            <w:tcW w:w="296"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bCs/>
                <w:sz w:val="24"/>
                <w:szCs w:val="24"/>
                <w:lang w:val="en-US" w:bidi="en-US"/>
              </w:rPr>
            </w:pPr>
          </w:p>
        </w:tc>
      </w:tr>
      <w:tr w:rsidR="007D35FB" w:rsidRPr="000A5D9C" w:rsidTr="00BC419B">
        <w:trPr>
          <w:cantSplit/>
          <w:trHeight w:val="287"/>
        </w:trPr>
        <w:tc>
          <w:tcPr>
            <w:tcW w:w="8894" w:type="dxa"/>
            <w:gridSpan w:val="8"/>
            <w:tcBorders>
              <w:top w:val="nil"/>
              <w:left w:val="nil"/>
              <w:bottom w:val="nil"/>
              <w:right w:val="nil"/>
            </w:tcBorders>
            <w:shd w:val="clear" w:color="auto" w:fill="auto"/>
            <w:tcMar>
              <w:left w:w="0" w:type="dxa"/>
              <w:right w:w="0" w:type="dxa"/>
            </w:tcMar>
            <w:vAlign w:val="bottom"/>
          </w:tcPr>
          <w:p w:rsidR="007D35FB" w:rsidRPr="000A5D9C" w:rsidRDefault="007D35FB" w:rsidP="007D35FB">
            <w:pPr>
              <w:widowControl w:val="0"/>
              <w:suppressAutoHyphens/>
              <w:spacing w:after="60" w:line="240" w:lineRule="auto"/>
              <w:rPr>
                <w:rFonts w:ascii="Times New Roman" w:eastAsia="Andale Sans UI" w:hAnsi="Times New Roman" w:cs="Tahoma"/>
                <w:b/>
                <w:bCs/>
                <w:sz w:val="24"/>
                <w:szCs w:val="24"/>
                <w:lang w:val="en-US" w:bidi="en-US"/>
              </w:rPr>
            </w:pPr>
            <w:r w:rsidRPr="000A5D9C">
              <w:rPr>
                <w:rFonts w:ascii="Times New Roman" w:eastAsia="Andale Sans UI" w:hAnsi="Times New Roman" w:cs="Tahoma"/>
                <w:b/>
                <w:bCs/>
                <w:sz w:val="24"/>
                <w:szCs w:val="24"/>
                <w:lang w:val="en-US" w:bidi="en-US"/>
              </w:rPr>
              <w:t>Женщинстарше 40 лет:83</w:t>
            </w:r>
          </w:p>
        </w:tc>
      </w:tr>
      <w:tr w:rsidR="000A5D9C" w:rsidRPr="000A5D9C" w:rsidTr="007515E3">
        <w:trPr>
          <w:cantSplit/>
          <w:trHeight w:val="287"/>
        </w:trPr>
        <w:tc>
          <w:tcPr>
            <w:tcW w:w="2172" w:type="dxa"/>
            <w:gridSpan w:val="2"/>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pacing w:after="60" w:line="240" w:lineRule="auto"/>
              <w:jc w:val="right"/>
              <w:rPr>
                <w:rFonts w:ascii="Times New Roman" w:eastAsia="Andale Sans UI" w:hAnsi="Times New Roman" w:cs="Tahoma"/>
                <w:b/>
                <w:bCs/>
                <w:sz w:val="24"/>
                <w:szCs w:val="24"/>
                <w:lang w:val="en-US" w:bidi="en-US"/>
              </w:rPr>
            </w:pPr>
          </w:p>
        </w:tc>
        <w:tc>
          <w:tcPr>
            <w:tcW w:w="4737" w:type="dxa"/>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pacing w:after="60" w:line="240" w:lineRule="auto"/>
              <w:rPr>
                <w:rFonts w:ascii="Times New Roman" w:eastAsia="Andale Sans UI" w:hAnsi="Times New Roman" w:cs="Tahoma"/>
                <w:b/>
                <w:bCs/>
                <w:sz w:val="24"/>
                <w:szCs w:val="24"/>
                <w:lang w:val="en-US" w:bidi="en-US"/>
              </w:rPr>
            </w:pPr>
          </w:p>
        </w:tc>
        <w:tc>
          <w:tcPr>
            <w:tcW w:w="1578" w:type="dxa"/>
            <w:tcBorders>
              <w:top w:val="nil"/>
              <w:left w:val="nil"/>
              <w:bottom w:val="nil"/>
              <w:right w:val="nil"/>
            </w:tcBorders>
            <w:shd w:val="clear" w:color="auto" w:fill="auto"/>
            <w:tcMar>
              <w:left w:w="0" w:type="dxa"/>
              <w:right w:w="0" w:type="dxa"/>
            </w:tcMar>
            <w:vAlign w:val="bottom"/>
          </w:tcPr>
          <w:p w:rsidR="000A5D9C" w:rsidRPr="000A5D9C" w:rsidRDefault="000A5D9C" w:rsidP="000A5D9C">
            <w:pPr>
              <w:widowControl w:val="0"/>
              <w:suppressAutoHyphens/>
              <w:snapToGrid w:val="0"/>
              <w:spacing w:after="60" w:line="240" w:lineRule="auto"/>
              <w:rPr>
                <w:rFonts w:ascii="Times New Roman" w:eastAsia="Andale Sans UI" w:hAnsi="Times New Roman" w:cs="Tahoma"/>
                <w:sz w:val="24"/>
                <w:szCs w:val="24"/>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sz w:val="28"/>
                <w:szCs w:val="28"/>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sz w:val="28"/>
                <w:szCs w:val="28"/>
                <w:lang w:val="en-US" w:bidi="en-US"/>
              </w:rPr>
            </w:pPr>
          </w:p>
        </w:tc>
        <w:tc>
          <w:tcPr>
            <w:tcW w:w="37"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sz w:val="28"/>
                <w:szCs w:val="28"/>
                <w:lang w:val="en-US" w:bidi="en-US"/>
              </w:rPr>
            </w:pPr>
          </w:p>
        </w:tc>
        <w:tc>
          <w:tcPr>
            <w:tcW w:w="296" w:type="dxa"/>
            <w:tcBorders>
              <w:top w:val="nil"/>
              <w:left w:val="nil"/>
              <w:bottom w:val="nil"/>
              <w:right w:val="nil"/>
            </w:tcBorders>
            <w:shd w:val="clear" w:color="auto" w:fill="auto"/>
            <w:tcMar>
              <w:left w:w="0" w:type="dxa"/>
              <w:right w:w="0" w:type="dxa"/>
            </w:tcMar>
          </w:tcPr>
          <w:p w:rsidR="000A5D9C" w:rsidRPr="000A5D9C" w:rsidRDefault="000A5D9C" w:rsidP="000A5D9C">
            <w:pPr>
              <w:widowControl w:val="0"/>
              <w:suppressAutoHyphens/>
              <w:snapToGrid w:val="0"/>
              <w:spacing w:after="60" w:line="240" w:lineRule="auto"/>
              <w:rPr>
                <w:rFonts w:ascii="Times New Roman" w:eastAsia="Andale Sans UI" w:hAnsi="Times New Roman" w:cs="Tahoma"/>
                <w:b/>
                <w:sz w:val="28"/>
                <w:szCs w:val="28"/>
                <w:lang w:val="en-US" w:bidi="en-US"/>
              </w:rPr>
            </w:pPr>
          </w:p>
        </w:tc>
      </w:tr>
    </w:tbl>
    <w:p w:rsidR="000A5D9C" w:rsidRPr="000A5D9C" w:rsidRDefault="000A5D9C"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A5D9C" w:rsidRDefault="000A5D9C"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89285D">
          <w:footerReference w:type="even" r:id="rId18"/>
          <w:footerReference w:type="default" r:id="rId19"/>
          <w:type w:val="continuous"/>
          <w:pgSz w:w="12240" w:h="15840" w:code="1"/>
          <w:pgMar w:top="851" w:right="851" w:bottom="1021" w:left="1797" w:header="709" w:footer="709" w:gutter="0"/>
          <w:cols w:space="708"/>
          <w:docGrid w:linePitch="381"/>
        </w:sectPr>
      </w:pPr>
    </w:p>
    <w:p w:rsidR="00990BA3" w:rsidRDefault="00BC419B" w:rsidP="00BC419B">
      <w:pPr>
        <w:spacing w:after="0" w:line="240" w:lineRule="auto"/>
        <w:jc w:val="center"/>
        <w:rPr>
          <w:rFonts w:ascii="Times New Roman" w:hAnsi="Times New Roman"/>
          <w:b/>
          <w:sz w:val="24"/>
          <w:szCs w:val="24"/>
        </w:rPr>
      </w:pPr>
      <w:r w:rsidRPr="00BC419B">
        <w:rPr>
          <w:rFonts w:ascii="Times New Roman" w:hAnsi="Times New Roman"/>
          <w:b/>
          <w:sz w:val="24"/>
          <w:szCs w:val="24"/>
        </w:rPr>
        <w:lastRenderedPageBreak/>
        <w:t xml:space="preserve">РАЗДЕЛ </w:t>
      </w:r>
      <w:r w:rsidRPr="00BC419B">
        <w:rPr>
          <w:rFonts w:ascii="Times New Roman" w:hAnsi="Times New Roman"/>
          <w:b/>
          <w:sz w:val="24"/>
          <w:szCs w:val="24"/>
          <w:lang w:val="en-US"/>
        </w:rPr>
        <w:t>IV</w:t>
      </w:r>
      <w:r w:rsidRPr="00BC419B">
        <w:rPr>
          <w:rFonts w:ascii="Times New Roman" w:hAnsi="Times New Roman"/>
          <w:b/>
          <w:sz w:val="24"/>
          <w:szCs w:val="24"/>
        </w:rPr>
        <w:t>. СВЕДЕНИЯ О НАЧАЛЬНОЙ (МАКСИМАЛЬНОЙ) ЦЕНЕ ЕДИНИЦЫ КАЖДОГО ТОВАРА, РАБОТЫ, УСЛУГИ</w:t>
      </w:r>
    </w:p>
    <w:p w:rsidR="00BC419B" w:rsidRDefault="00BC419B" w:rsidP="00BC419B">
      <w:pPr>
        <w:spacing w:after="0" w:line="240" w:lineRule="auto"/>
        <w:jc w:val="center"/>
        <w:rPr>
          <w:rFonts w:ascii="Times New Roman" w:hAnsi="Times New Roman"/>
          <w:b/>
          <w:sz w:val="24"/>
          <w:szCs w:val="24"/>
        </w:rPr>
      </w:pPr>
    </w:p>
    <w:tbl>
      <w:tblPr>
        <w:tblStyle w:val="a8"/>
        <w:tblW w:w="14478" w:type="dxa"/>
        <w:tblLayout w:type="fixed"/>
        <w:tblLook w:val="04A0"/>
      </w:tblPr>
      <w:tblGrid>
        <w:gridCol w:w="535"/>
        <w:gridCol w:w="3968"/>
        <w:gridCol w:w="851"/>
        <w:gridCol w:w="852"/>
        <w:gridCol w:w="1578"/>
        <w:gridCol w:w="1578"/>
        <w:gridCol w:w="1941"/>
        <w:gridCol w:w="1705"/>
        <w:gridCol w:w="1470"/>
      </w:tblGrid>
      <w:tr w:rsidR="00BC419B" w:rsidRPr="00BC419B" w:rsidTr="007A1244">
        <w:trPr>
          <w:trHeight w:val="4"/>
        </w:trPr>
        <w:tc>
          <w:tcPr>
            <w:tcW w:w="535" w:type="dxa"/>
            <w:vAlign w:val="center"/>
          </w:tcPr>
          <w:p w:rsidR="00BC419B" w:rsidRPr="00305BE8" w:rsidRDefault="00BC419B" w:rsidP="00305BE8">
            <w:pPr>
              <w:spacing w:after="0" w:line="240" w:lineRule="auto"/>
              <w:jc w:val="center"/>
              <w:rPr>
                <w:rFonts w:ascii="Times New Roman" w:hAnsi="Times New Roman"/>
                <w:sz w:val="18"/>
                <w:szCs w:val="18"/>
              </w:rPr>
            </w:pPr>
            <w:r w:rsidRPr="00305BE8">
              <w:rPr>
                <w:rFonts w:ascii="Times New Roman" w:hAnsi="Times New Roman"/>
                <w:sz w:val="18"/>
                <w:szCs w:val="18"/>
              </w:rPr>
              <w:t>№ п/п</w:t>
            </w:r>
          </w:p>
        </w:tc>
        <w:tc>
          <w:tcPr>
            <w:tcW w:w="3968" w:type="dxa"/>
            <w:vAlign w:val="center"/>
          </w:tcPr>
          <w:p w:rsidR="00BC419B" w:rsidRPr="00305BE8" w:rsidRDefault="00BC419B" w:rsidP="00305BE8">
            <w:pPr>
              <w:spacing w:after="0" w:line="240" w:lineRule="auto"/>
              <w:jc w:val="center"/>
              <w:rPr>
                <w:rFonts w:ascii="Times New Roman" w:hAnsi="Times New Roman"/>
                <w:sz w:val="16"/>
                <w:szCs w:val="16"/>
              </w:rPr>
            </w:pPr>
            <w:r w:rsidRPr="00305BE8">
              <w:rPr>
                <w:rFonts w:ascii="Times New Roman" w:hAnsi="Times New Roman"/>
                <w:sz w:val="16"/>
                <w:szCs w:val="16"/>
              </w:rPr>
              <w:t>Наименование услуги</w:t>
            </w:r>
          </w:p>
        </w:tc>
        <w:tc>
          <w:tcPr>
            <w:tcW w:w="851" w:type="dxa"/>
            <w:vAlign w:val="center"/>
          </w:tcPr>
          <w:p w:rsidR="00BC419B" w:rsidRPr="00BC419B" w:rsidRDefault="00BC419B" w:rsidP="00BC419B">
            <w:pPr>
              <w:spacing w:after="0" w:line="240" w:lineRule="auto"/>
              <w:jc w:val="center"/>
              <w:rPr>
                <w:rFonts w:ascii="Times New Roman" w:hAnsi="Times New Roman"/>
                <w:sz w:val="16"/>
                <w:szCs w:val="16"/>
              </w:rPr>
            </w:pPr>
            <w:r w:rsidRPr="00BC419B">
              <w:rPr>
                <w:rFonts w:ascii="Times New Roman" w:hAnsi="Times New Roman"/>
                <w:sz w:val="16"/>
                <w:szCs w:val="16"/>
              </w:rPr>
              <w:t>Ед. измерения</w:t>
            </w:r>
          </w:p>
        </w:tc>
        <w:tc>
          <w:tcPr>
            <w:tcW w:w="852" w:type="dxa"/>
            <w:vAlign w:val="center"/>
          </w:tcPr>
          <w:p w:rsidR="00BC419B" w:rsidRPr="00BC419B" w:rsidRDefault="00BC419B" w:rsidP="00BC419B">
            <w:pPr>
              <w:spacing w:after="0" w:line="240" w:lineRule="auto"/>
              <w:jc w:val="center"/>
              <w:rPr>
                <w:rFonts w:ascii="Times New Roman" w:hAnsi="Times New Roman"/>
                <w:sz w:val="18"/>
                <w:szCs w:val="18"/>
              </w:rPr>
            </w:pPr>
            <w:r w:rsidRPr="00BC419B">
              <w:rPr>
                <w:rFonts w:ascii="Times New Roman" w:hAnsi="Times New Roman"/>
                <w:sz w:val="18"/>
                <w:szCs w:val="18"/>
              </w:rPr>
              <w:t>Кол-во</w:t>
            </w:r>
          </w:p>
        </w:tc>
        <w:tc>
          <w:tcPr>
            <w:tcW w:w="1578" w:type="dxa"/>
            <w:vAlign w:val="center"/>
          </w:tcPr>
          <w:p w:rsidR="00BC419B" w:rsidRPr="00BC419B" w:rsidRDefault="00BC419B" w:rsidP="00BC419B">
            <w:pPr>
              <w:spacing w:after="0" w:line="240" w:lineRule="auto"/>
              <w:jc w:val="center"/>
              <w:rPr>
                <w:rFonts w:ascii="Times New Roman" w:hAnsi="Times New Roman"/>
                <w:sz w:val="18"/>
                <w:szCs w:val="18"/>
              </w:rPr>
            </w:pPr>
            <w:r w:rsidRPr="00BC419B">
              <w:rPr>
                <w:rFonts w:ascii="Times New Roman" w:hAnsi="Times New Roman"/>
                <w:sz w:val="18"/>
                <w:szCs w:val="18"/>
              </w:rPr>
              <w:t>Коммерческое предложение №1 от 31.05.2018г</w:t>
            </w:r>
          </w:p>
        </w:tc>
        <w:tc>
          <w:tcPr>
            <w:tcW w:w="1578" w:type="dxa"/>
            <w:vAlign w:val="center"/>
          </w:tcPr>
          <w:p w:rsidR="00BC419B" w:rsidRPr="00BC419B" w:rsidRDefault="00BC419B" w:rsidP="00BC419B">
            <w:pPr>
              <w:spacing w:after="0" w:line="240" w:lineRule="auto"/>
              <w:jc w:val="center"/>
              <w:rPr>
                <w:rFonts w:ascii="Times New Roman" w:hAnsi="Times New Roman"/>
                <w:sz w:val="18"/>
                <w:szCs w:val="18"/>
              </w:rPr>
            </w:pPr>
            <w:r w:rsidRPr="00BC419B">
              <w:rPr>
                <w:rFonts w:ascii="Times New Roman" w:hAnsi="Times New Roman"/>
                <w:sz w:val="18"/>
                <w:szCs w:val="18"/>
              </w:rPr>
              <w:t>Коммерческое предложение №2 от 01.06.2018г</w:t>
            </w:r>
          </w:p>
        </w:tc>
        <w:tc>
          <w:tcPr>
            <w:tcW w:w="1941" w:type="dxa"/>
            <w:vAlign w:val="center"/>
          </w:tcPr>
          <w:p w:rsidR="00BC419B" w:rsidRPr="00BC419B" w:rsidRDefault="00BC419B" w:rsidP="00BC419B">
            <w:pPr>
              <w:spacing w:after="0" w:line="240" w:lineRule="auto"/>
              <w:jc w:val="center"/>
              <w:rPr>
                <w:rFonts w:ascii="Times New Roman" w:hAnsi="Times New Roman"/>
                <w:sz w:val="18"/>
                <w:szCs w:val="18"/>
              </w:rPr>
            </w:pPr>
            <w:r w:rsidRPr="00BC419B">
              <w:rPr>
                <w:rFonts w:ascii="Times New Roman" w:hAnsi="Times New Roman"/>
                <w:sz w:val="18"/>
                <w:szCs w:val="18"/>
              </w:rPr>
              <w:t>Коммерческое предложение №3 от 01.06.2018г</w:t>
            </w:r>
          </w:p>
        </w:tc>
        <w:tc>
          <w:tcPr>
            <w:tcW w:w="1705" w:type="dxa"/>
            <w:vAlign w:val="center"/>
          </w:tcPr>
          <w:p w:rsidR="00BC419B" w:rsidRPr="00BC419B" w:rsidRDefault="00BC419B" w:rsidP="00BC419B">
            <w:pPr>
              <w:spacing w:after="0" w:line="240" w:lineRule="auto"/>
              <w:jc w:val="center"/>
              <w:rPr>
                <w:rFonts w:ascii="Times New Roman" w:hAnsi="Times New Roman"/>
                <w:sz w:val="18"/>
                <w:szCs w:val="18"/>
              </w:rPr>
            </w:pPr>
            <w:r w:rsidRPr="00BC419B">
              <w:rPr>
                <w:rFonts w:ascii="Times New Roman" w:hAnsi="Times New Roman"/>
                <w:sz w:val="18"/>
                <w:szCs w:val="18"/>
              </w:rPr>
              <w:t>Средняя арифметическая цена за единицу</w:t>
            </w:r>
          </w:p>
        </w:tc>
        <w:tc>
          <w:tcPr>
            <w:tcW w:w="1470" w:type="dxa"/>
            <w:vAlign w:val="center"/>
          </w:tcPr>
          <w:p w:rsidR="00BC419B" w:rsidRPr="00BC419B" w:rsidRDefault="00BC419B" w:rsidP="00BC419B">
            <w:pPr>
              <w:spacing w:after="0" w:line="240" w:lineRule="auto"/>
              <w:jc w:val="center"/>
              <w:rPr>
                <w:rFonts w:ascii="Times New Roman" w:hAnsi="Times New Roman"/>
                <w:sz w:val="18"/>
                <w:szCs w:val="18"/>
              </w:rPr>
            </w:pPr>
            <w:r w:rsidRPr="00BC419B">
              <w:rPr>
                <w:rFonts w:ascii="Times New Roman" w:hAnsi="Times New Roman"/>
                <w:sz w:val="18"/>
                <w:szCs w:val="18"/>
              </w:rPr>
              <w:t>Н(М)ЦД</w:t>
            </w:r>
          </w:p>
        </w:tc>
      </w:tr>
      <w:tr w:rsidR="00BC419B" w:rsidTr="007A1244">
        <w:trPr>
          <w:trHeight w:val="4"/>
        </w:trPr>
        <w:tc>
          <w:tcPr>
            <w:tcW w:w="535" w:type="dxa"/>
          </w:tcPr>
          <w:p w:rsidR="00BC419B" w:rsidRPr="00305BE8" w:rsidRDefault="00BC419B" w:rsidP="00305BE8">
            <w:pPr>
              <w:spacing w:after="0" w:line="240" w:lineRule="auto"/>
              <w:jc w:val="center"/>
              <w:rPr>
                <w:rFonts w:ascii="Times New Roman" w:hAnsi="Times New Roman"/>
                <w:sz w:val="16"/>
                <w:szCs w:val="16"/>
              </w:rPr>
            </w:pPr>
            <w:r w:rsidRPr="00305BE8">
              <w:rPr>
                <w:rFonts w:ascii="Times New Roman" w:hAnsi="Times New Roman"/>
                <w:sz w:val="16"/>
                <w:szCs w:val="16"/>
              </w:rPr>
              <w:t>1</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Терапевт</w:t>
            </w:r>
          </w:p>
        </w:tc>
        <w:tc>
          <w:tcPr>
            <w:tcW w:w="851" w:type="dxa"/>
          </w:tcPr>
          <w:p w:rsidR="00BC419B" w:rsidRPr="00F20C19" w:rsidRDefault="00F20C19" w:rsidP="00BC419B">
            <w:pPr>
              <w:spacing w:after="0" w:line="240" w:lineRule="auto"/>
              <w:jc w:val="center"/>
              <w:rPr>
                <w:rFonts w:ascii="Times New Roman" w:hAnsi="Times New Roman"/>
                <w:sz w:val="16"/>
                <w:szCs w:val="16"/>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99,00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105,00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95,00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99,67</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50831,70</w:t>
            </w:r>
          </w:p>
        </w:tc>
      </w:tr>
      <w:tr w:rsidR="00BC419B" w:rsidTr="007A1244">
        <w:trPr>
          <w:trHeight w:val="4"/>
        </w:trPr>
        <w:tc>
          <w:tcPr>
            <w:tcW w:w="535" w:type="dxa"/>
          </w:tcPr>
          <w:p w:rsidR="00BC419B" w:rsidRPr="00305BE8" w:rsidRDefault="00BC419B" w:rsidP="00305BE8">
            <w:pPr>
              <w:spacing w:after="0" w:line="240" w:lineRule="auto"/>
              <w:jc w:val="center"/>
              <w:rPr>
                <w:rFonts w:ascii="Times New Roman" w:hAnsi="Times New Roman"/>
                <w:sz w:val="16"/>
                <w:szCs w:val="16"/>
              </w:rPr>
            </w:pPr>
            <w:r w:rsidRPr="00305BE8">
              <w:rPr>
                <w:rFonts w:ascii="Times New Roman" w:hAnsi="Times New Roman"/>
                <w:sz w:val="16"/>
                <w:szCs w:val="16"/>
              </w:rPr>
              <w:t>2</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Акушер-гинеколог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92</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120,00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105,00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111,67</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10273,67</w:t>
            </w:r>
          </w:p>
        </w:tc>
      </w:tr>
      <w:tr w:rsidR="00BC419B" w:rsidTr="007A1244">
        <w:trPr>
          <w:trHeight w:val="4"/>
        </w:trPr>
        <w:tc>
          <w:tcPr>
            <w:tcW w:w="535" w:type="dxa"/>
          </w:tcPr>
          <w:p w:rsidR="00BC419B" w:rsidRPr="00305BE8" w:rsidRDefault="00BC419B" w:rsidP="00305BE8">
            <w:pPr>
              <w:spacing w:after="0" w:line="240" w:lineRule="auto"/>
              <w:jc w:val="center"/>
              <w:rPr>
                <w:rFonts w:ascii="Times New Roman" w:hAnsi="Times New Roman"/>
                <w:sz w:val="16"/>
                <w:szCs w:val="16"/>
              </w:rPr>
            </w:pPr>
            <w:r w:rsidRPr="00305BE8">
              <w:rPr>
                <w:rFonts w:ascii="Times New Roman" w:hAnsi="Times New Roman"/>
                <w:sz w:val="16"/>
                <w:szCs w:val="16"/>
              </w:rPr>
              <w:t>3</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Дерматовенеролог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202</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72,00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75,00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70,00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72,33</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14610,66</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4</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Невролог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347</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88,00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90,00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87,67</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30421,49</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5</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Офтальмолог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343</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88,00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90,00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87,67</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30070,81</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6</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Отоларинголог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386</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72,00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75,00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70,00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72,33</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27919,38</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7</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Стоматолог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137</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77,00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80,00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77,33</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10594,21</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8</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Хирург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338</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77,00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80,00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77,33</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26137,54</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9</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Психиатр</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88,00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90,00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87,67</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44711,70</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10</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Психиатр-нарколог</w:t>
            </w:r>
          </w:p>
        </w:tc>
        <w:tc>
          <w:tcPr>
            <w:tcW w:w="851" w:type="dxa"/>
          </w:tcPr>
          <w:p w:rsidR="00BC419B" w:rsidRDefault="00305BE8" w:rsidP="00BC419B">
            <w:pPr>
              <w:spacing w:after="0" w:line="240" w:lineRule="auto"/>
              <w:jc w:val="center"/>
              <w:rPr>
                <w:rFonts w:ascii="Times New Roman" w:hAnsi="Times New Roman"/>
                <w:b/>
                <w:sz w:val="24"/>
                <w:szCs w:val="24"/>
              </w:rPr>
            </w:pPr>
            <w:r w:rsidRPr="00F20C19">
              <w:rPr>
                <w:rFonts w:ascii="Times New Roman" w:hAnsi="Times New Roman"/>
                <w:sz w:val="16"/>
                <w:szCs w:val="16"/>
              </w:rPr>
              <w:t>осмотр</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88,00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90,00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87,67</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44711,70</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11</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Аудиометрия</w:t>
            </w:r>
          </w:p>
        </w:tc>
        <w:tc>
          <w:tcPr>
            <w:tcW w:w="851" w:type="dxa"/>
          </w:tcPr>
          <w:p w:rsidR="00BC419B" w:rsidRPr="00305BE8" w:rsidRDefault="00305BE8" w:rsidP="00BC419B">
            <w:pPr>
              <w:spacing w:after="0" w:line="240" w:lineRule="auto"/>
              <w:jc w:val="center"/>
              <w:rPr>
                <w:rFonts w:ascii="Times New Roman" w:hAnsi="Times New Roman"/>
                <w:sz w:val="16"/>
                <w:szCs w:val="16"/>
              </w:rPr>
            </w:pPr>
            <w:r w:rsidRPr="00305BE8">
              <w:rPr>
                <w:rFonts w:ascii="Times New Roman" w:hAnsi="Times New Roman"/>
                <w:sz w:val="16"/>
                <w:szCs w:val="16"/>
              </w:rPr>
              <w:t>исслед.</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132</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105,00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145,00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125,00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125,00</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16500,00</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12</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Бактериологическое исследование на флору</w:t>
            </w:r>
          </w:p>
        </w:tc>
        <w:tc>
          <w:tcPr>
            <w:tcW w:w="851" w:type="dxa"/>
          </w:tcPr>
          <w:p w:rsidR="00BC419B" w:rsidRDefault="00305BE8" w:rsidP="00BC419B">
            <w:pPr>
              <w:spacing w:after="0" w:line="240" w:lineRule="auto"/>
              <w:jc w:val="center"/>
              <w:rPr>
                <w:rFonts w:ascii="Times New Roman" w:hAnsi="Times New Roman"/>
                <w:b/>
                <w:sz w:val="24"/>
                <w:szCs w:val="24"/>
              </w:rPr>
            </w:pPr>
            <w:r w:rsidRPr="00305BE8">
              <w:rPr>
                <w:rFonts w:ascii="Times New Roman" w:hAnsi="Times New Roman"/>
                <w:sz w:val="16"/>
                <w:szCs w:val="16"/>
              </w:rPr>
              <w:t>исслед.</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92</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125,00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118,33</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10886,36</w:t>
            </w:r>
          </w:p>
        </w:tc>
      </w:tr>
      <w:tr w:rsidR="00BC419B" w:rsidTr="007A1244">
        <w:trPr>
          <w:trHeight w:val="4"/>
        </w:trPr>
        <w:tc>
          <w:tcPr>
            <w:tcW w:w="535" w:type="dxa"/>
          </w:tcPr>
          <w:p w:rsidR="00BC419B" w:rsidRPr="00305BE8" w:rsidRDefault="00576660" w:rsidP="00305BE8">
            <w:pPr>
              <w:spacing w:after="0" w:line="240" w:lineRule="auto"/>
              <w:jc w:val="center"/>
              <w:rPr>
                <w:rFonts w:ascii="Times New Roman" w:hAnsi="Times New Roman"/>
                <w:sz w:val="16"/>
                <w:szCs w:val="16"/>
              </w:rPr>
            </w:pPr>
            <w:r w:rsidRPr="00305BE8">
              <w:rPr>
                <w:rFonts w:ascii="Times New Roman" w:hAnsi="Times New Roman"/>
                <w:sz w:val="16"/>
                <w:szCs w:val="16"/>
              </w:rPr>
              <w:t>13</w:t>
            </w:r>
          </w:p>
        </w:tc>
        <w:tc>
          <w:tcPr>
            <w:tcW w:w="3968" w:type="dxa"/>
          </w:tcPr>
          <w:p w:rsidR="00BC419B" w:rsidRPr="00305BE8" w:rsidRDefault="00576660" w:rsidP="00305BE8">
            <w:pPr>
              <w:spacing w:after="0" w:line="240" w:lineRule="auto"/>
              <w:rPr>
                <w:rFonts w:ascii="Times New Roman" w:hAnsi="Times New Roman"/>
                <w:sz w:val="16"/>
                <w:szCs w:val="16"/>
              </w:rPr>
            </w:pPr>
            <w:r w:rsidRPr="00305BE8">
              <w:rPr>
                <w:rFonts w:ascii="Times New Roman" w:hAnsi="Times New Roman"/>
                <w:sz w:val="16"/>
                <w:szCs w:val="16"/>
              </w:rPr>
              <w:t>Бактериологическое исследование на флору</w:t>
            </w:r>
          </w:p>
        </w:tc>
        <w:tc>
          <w:tcPr>
            <w:tcW w:w="851" w:type="dxa"/>
          </w:tcPr>
          <w:p w:rsidR="00BC419B" w:rsidRDefault="00305BE8" w:rsidP="00BC419B">
            <w:pPr>
              <w:spacing w:after="0" w:line="240" w:lineRule="auto"/>
              <w:jc w:val="center"/>
              <w:rPr>
                <w:rFonts w:ascii="Times New Roman" w:hAnsi="Times New Roman"/>
                <w:b/>
                <w:sz w:val="24"/>
                <w:szCs w:val="24"/>
              </w:rPr>
            </w:pPr>
            <w:r w:rsidRPr="00305BE8">
              <w:rPr>
                <w:rFonts w:ascii="Times New Roman" w:hAnsi="Times New Roman"/>
                <w:sz w:val="16"/>
                <w:szCs w:val="16"/>
              </w:rPr>
              <w:t>исслед.</w:t>
            </w:r>
          </w:p>
        </w:tc>
        <w:tc>
          <w:tcPr>
            <w:tcW w:w="852" w:type="dxa"/>
          </w:tcPr>
          <w:p w:rsidR="00BC419B"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112</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110,00</w:t>
            </w:r>
          </w:p>
        </w:tc>
        <w:tc>
          <w:tcPr>
            <w:tcW w:w="1578" w:type="dxa"/>
          </w:tcPr>
          <w:p w:rsidR="00BC419B"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125,00</w:t>
            </w:r>
          </w:p>
        </w:tc>
        <w:tc>
          <w:tcPr>
            <w:tcW w:w="1941"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120,00</w:t>
            </w:r>
          </w:p>
        </w:tc>
        <w:tc>
          <w:tcPr>
            <w:tcW w:w="1705"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118,33</w:t>
            </w:r>
          </w:p>
        </w:tc>
        <w:tc>
          <w:tcPr>
            <w:tcW w:w="1470" w:type="dxa"/>
          </w:tcPr>
          <w:p w:rsidR="00BC419B"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13252,96</w:t>
            </w:r>
          </w:p>
        </w:tc>
      </w:tr>
      <w:tr w:rsidR="00305BE8" w:rsidTr="007A1244">
        <w:trPr>
          <w:trHeight w:val="242"/>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14</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Взятие мазка (для мужчин)</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112</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40,00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55,00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41,67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4667,04</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15</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на носительство возбудителей кишечных инфекций</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137</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187,00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190,00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185,00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187,33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25664,21</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16</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Биохимический скрининг</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143,00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145,00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147,67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75311,70</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17</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Клинический анализ крови</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226,00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250,00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245,00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240,33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122568,30</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18</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Клинический анализ мочи</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118,33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60348,30</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19</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Маммография или УЗИ молочных желез</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83</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308,00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450,00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300,00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352,67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29271,61</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20</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Ретикулоциты</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19</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61,00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65,33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1241,27</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21</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цитологическое (на атипичные клетки)</w:t>
            </w:r>
          </w:p>
        </w:tc>
        <w:tc>
          <w:tcPr>
            <w:tcW w:w="851" w:type="dxa"/>
          </w:tcPr>
          <w:p w:rsidR="00305BE8" w:rsidRDefault="00305BE8" w:rsidP="007A1244">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92</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132,00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130,67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12021,64</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22</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Электрокардиография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143,00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140,00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139,33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71058,30</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23</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Спирометрия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21</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61,00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65,33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1371,93</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24</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функции вестибулярного аппарата</w:t>
            </w:r>
          </w:p>
        </w:tc>
        <w:tc>
          <w:tcPr>
            <w:tcW w:w="851" w:type="dxa"/>
          </w:tcPr>
          <w:p w:rsidR="00305BE8" w:rsidRDefault="00305BE8" w:rsidP="007A1244">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215</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66,00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67,00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14405,00</w:t>
            </w:r>
          </w:p>
        </w:tc>
      </w:tr>
      <w:tr w:rsidR="00305BE8" w:rsidTr="007A1244">
        <w:trPr>
          <w:trHeight w:val="4"/>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25</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Цифровая флюорография или рентгенография органов грудной клетки в 2-х проекциях</w:t>
            </w:r>
          </w:p>
        </w:tc>
        <w:tc>
          <w:tcPr>
            <w:tcW w:w="851" w:type="dxa"/>
          </w:tcPr>
          <w:p w:rsidR="00305BE8" w:rsidRDefault="00305BE8" w:rsidP="00305BE8">
            <w:pPr>
              <w:spacing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510</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66,00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70,33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35868,30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26</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Исследования на гельминтозы</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137</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171,00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185,00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175,00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177,00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24249,00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27</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Мазок из зева и носа на наличие патогенного стафилококка</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242,00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230,00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225,00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232,33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232,33</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28</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крови на сифилис</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137</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77,00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95,00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90,00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87,33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11964,21</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29</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УЗИ органов малого таза</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4</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495,00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500,00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485,00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493,33</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1973,32</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30</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УЗИ простаты</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249</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330,00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400,00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350,00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360,00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89640,00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31</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крови на вирусный гепатит В</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165,00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160,00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160,00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32</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крови на вирусный гепатит С</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165,00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155,00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160,00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160,00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33</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крови на ВИЧ</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105,00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136,67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136,67</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lastRenderedPageBreak/>
              <w:t>34</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Паллестезиометрия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6</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160,00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155,00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930,00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35</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Карбоксигемоглобин (метгемоглобин)</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9</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1250,00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1187,00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10683,00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36</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Вакцинопрофилактика от гепатита А</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10</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1733,00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1650,00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1600,00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1661,00</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16610,00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37</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Острота зрения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230</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2914,10</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38</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Поля зрения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53</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671,51</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39</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Определение цветоощущения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21</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266,07</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40</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Биомикроскопия среднего глаза</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21</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266,07</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41</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Скиоскопия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15</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156677" w:rsidRPr="00305BE8" w:rsidRDefault="00156677" w:rsidP="00156677">
            <w:pPr>
              <w:spacing w:after="0" w:line="240" w:lineRule="auto"/>
              <w:jc w:val="center"/>
              <w:rPr>
                <w:rFonts w:ascii="Times New Roman" w:hAnsi="Times New Roman"/>
                <w:sz w:val="18"/>
                <w:szCs w:val="18"/>
              </w:rPr>
            </w:pPr>
            <w:r>
              <w:rPr>
                <w:rFonts w:ascii="Times New Roman" w:hAnsi="Times New Roman"/>
                <w:sz w:val="18"/>
                <w:szCs w:val="18"/>
              </w:rPr>
              <w:t>190,05</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42</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Офтальмотонометрия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15</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190,05</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43</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Офтальмоскопия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15</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190,05</w:t>
            </w:r>
          </w:p>
        </w:tc>
      </w:tr>
      <w:tr w:rsidR="00305BE8" w:rsidTr="007A1244">
        <w:trPr>
          <w:trHeight w:val="10"/>
        </w:trPr>
        <w:tc>
          <w:tcPr>
            <w:tcW w:w="535" w:type="dxa"/>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44</w:t>
            </w:r>
          </w:p>
        </w:tc>
        <w:tc>
          <w:tcPr>
            <w:tcW w:w="3968" w:type="dxa"/>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Рефрактометрия</w:t>
            </w:r>
          </w:p>
        </w:tc>
        <w:tc>
          <w:tcPr>
            <w:tcW w:w="851" w:type="dxa"/>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15</w:t>
            </w:r>
          </w:p>
        </w:tc>
        <w:tc>
          <w:tcPr>
            <w:tcW w:w="1578" w:type="dxa"/>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190,05</w:t>
            </w:r>
          </w:p>
        </w:tc>
      </w:tr>
      <w:tr w:rsidR="00305BE8" w:rsidTr="007A1244">
        <w:trPr>
          <w:trHeight w:val="10"/>
        </w:trPr>
        <w:tc>
          <w:tcPr>
            <w:tcW w:w="535" w:type="dxa"/>
            <w:tcBorders>
              <w:bottom w:val="single" w:sz="4" w:space="0" w:color="auto"/>
            </w:tcBorders>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45</w:t>
            </w:r>
          </w:p>
        </w:tc>
        <w:tc>
          <w:tcPr>
            <w:tcW w:w="3968" w:type="dxa"/>
            <w:tcBorders>
              <w:bottom w:val="single" w:sz="4" w:space="0" w:color="auto"/>
            </w:tcBorders>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Обьем аккомодации</w:t>
            </w:r>
          </w:p>
        </w:tc>
        <w:tc>
          <w:tcPr>
            <w:tcW w:w="851" w:type="dxa"/>
            <w:tcBorders>
              <w:bottom w:val="single" w:sz="4" w:space="0" w:color="auto"/>
            </w:tcBorders>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Borders>
              <w:bottom w:val="single" w:sz="4" w:space="0" w:color="auto"/>
            </w:tcBorders>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15</w:t>
            </w:r>
          </w:p>
        </w:tc>
        <w:tc>
          <w:tcPr>
            <w:tcW w:w="1578" w:type="dxa"/>
            <w:tcBorders>
              <w:bottom w:val="single" w:sz="4" w:space="0" w:color="auto"/>
            </w:tcBorders>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Borders>
              <w:bottom w:val="single" w:sz="4" w:space="0" w:color="auto"/>
            </w:tcBorders>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Borders>
              <w:bottom w:val="single" w:sz="4" w:space="0" w:color="auto"/>
            </w:tcBorders>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Borders>
              <w:bottom w:val="single" w:sz="4" w:space="0" w:color="auto"/>
            </w:tcBorders>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190,05</w:t>
            </w:r>
          </w:p>
        </w:tc>
      </w:tr>
      <w:tr w:rsidR="00305BE8" w:rsidTr="007A1244">
        <w:trPr>
          <w:trHeight w:val="10"/>
        </w:trPr>
        <w:tc>
          <w:tcPr>
            <w:tcW w:w="535" w:type="dxa"/>
            <w:tcBorders>
              <w:bottom w:val="single" w:sz="4" w:space="0" w:color="auto"/>
            </w:tcBorders>
          </w:tcPr>
          <w:p w:rsidR="00305BE8" w:rsidRPr="00305BE8" w:rsidRDefault="00305BE8" w:rsidP="00305BE8">
            <w:pPr>
              <w:spacing w:after="0" w:line="240" w:lineRule="auto"/>
              <w:jc w:val="center"/>
              <w:rPr>
                <w:rFonts w:ascii="Times New Roman" w:hAnsi="Times New Roman"/>
                <w:sz w:val="16"/>
                <w:szCs w:val="16"/>
              </w:rPr>
            </w:pPr>
            <w:r w:rsidRPr="00305BE8">
              <w:rPr>
                <w:rFonts w:ascii="Times New Roman" w:hAnsi="Times New Roman"/>
                <w:sz w:val="16"/>
                <w:szCs w:val="16"/>
              </w:rPr>
              <w:t>46</w:t>
            </w:r>
          </w:p>
        </w:tc>
        <w:tc>
          <w:tcPr>
            <w:tcW w:w="3968" w:type="dxa"/>
            <w:tcBorders>
              <w:bottom w:val="single" w:sz="4" w:space="0" w:color="auto"/>
            </w:tcBorders>
          </w:tcPr>
          <w:p w:rsidR="00305BE8" w:rsidRPr="00305BE8" w:rsidRDefault="00305BE8" w:rsidP="00305BE8">
            <w:pPr>
              <w:spacing w:after="0" w:line="240" w:lineRule="auto"/>
              <w:rPr>
                <w:rFonts w:ascii="Times New Roman" w:hAnsi="Times New Roman"/>
                <w:sz w:val="16"/>
                <w:szCs w:val="16"/>
              </w:rPr>
            </w:pPr>
            <w:r w:rsidRPr="00305BE8">
              <w:rPr>
                <w:rFonts w:ascii="Times New Roman" w:hAnsi="Times New Roman"/>
                <w:sz w:val="16"/>
                <w:szCs w:val="16"/>
              </w:rPr>
              <w:t>Исследование бинокулярного зрения</w:t>
            </w:r>
          </w:p>
        </w:tc>
        <w:tc>
          <w:tcPr>
            <w:tcW w:w="851" w:type="dxa"/>
            <w:tcBorders>
              <w:bottom w:val="single" w:sz="4" w:space="0" w:color="auto"/>
            </w:tcBorders>
          </w:tcPr>
          <w:p w:rsidR="00305BE8" w:rsidRDefault="00305BE8" w:rsidP="00156677">
            <w:pPr>
              <w:spacing w:after="0" w:line="240" w:lineRule="auto"/>
              <w:jc w:val="center"/>
            </w:pPr>
            <w:r w:rsidRPr="00570E9C">
              <w:rPr>
                <w:rFonts w:ascii="Times New Roman" w:hAnsi="Times New Roman"/>
                <w:sz w:val="16"/>
                <w:szCs w:val="16"/>
              </w:rPr>
              <w:t>исслед.</w:t>
            </w:r>
          </w:p>
        </w:tc>
        <w:tc>
          <w:tcPr>
            <w:tcW w:w="852" w:type="dxa"/>
            <w:tcBorders>
              <w:bottom w:val="single" w:sz="4" w:space="0" w:color="auto"/>
            </w:tcBorders>
          </w:tcPr>
          <w:p w:rsidR="00305BE8" w:rsidRPr="00305BE8" w:rsidRDefault="00305BE8" w:rsidP="00BC419B">
            <w:pPr>
              <w:spacing w:after="0" w:line="240" w:lineRule="auto"/>
              <w:jc w:val="center"/>
              <w:rPr>
                <w:rFonts w:ascii="Times New Roman" w:hAnsi="Times New Roman"/>
                <w:sz w:val="18"/>
                <w:szCs w:val="18"/>
              </w:rPr>
            </w:pPr>
            <w:r w:rsidRPr="00305BE8">
              <w:rPr>
                <w:rFonts w:ascii="Times New Roman" w:hAnsi="Times New Roman"/>
                <w:sz w:val="18"/>
                <w:szCs w:val="18"/>
              </w:rPr>
              <w:t>15</w:t>
            </w:r>
          </w:p>
        </w:tc>
        <w:tc>
          <w:tcPr>
            <w:tcW w:w="1578" w:type="dxa"/>
            <w:tcBorders>
              <w:bottom w:val="single" w:sz="4" w:space="0" w:color="auto"/>
            </w:tcBorders>
          </w:tcPr>
          <w:p w:rsidR="00305BE8" w:rsidRPr="00305BE8" w:rsidRDefault="00305BE8" w:rsidP="00BC419B">
            <w:pPr>
              <w:spacing w:after="0" w:line="240" w:lineRule="auto"/>
              <w:jc w:val="center"/>
              <w:rPr>
                <w:rFonts w:ascii="Times New Roman" w:hAnsi="Times New Roman"/>
                <w:sz w:val="18"/>
                <w:szCs w:val="18"/>
              </w:rPr>
            </w:pPr>
            <w:r>
              <w:rPr>
                <w:rFonts w:ascii="Times New Roman" w:hAnsi="Times New Roman"/>
                <w:sz w:val="18"/>
                <w:szCs w:val="18"/>
              </w:rPr>
              <w:t>11,00</w:t>
            </w:r>
          </w:p>
        </w:tc>
        <w:tc>
          <w:tcPr>
            <w:tcW w:w="1578" w:type="dxa"/>
            <w:tcBorders>
              <w:bottom w:val="single" w:sz="4" w:space="0" w:color="auto"/>
            </w:tcBorders>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15,00</w:t>
            </w:r>
          </w:p>
        </w:tc>
        <w:tc>
          <w:tcPr>
            <w:tcW w:w="1941" w:type="dxa"/>
            <w:tcBorders>
              <w:bottom w:val="single" w:sz="4" w:space="0" w:color="auto"/>
            </w:tcBorders>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12,00</w:t>
            </w:r>
          </w:p>
        </w:tc>
        <w:tc>
          <w:tcPr>
            <w:tcW w:w="1705" w:type="dxa"/>
            <w:tcBorders>
              <w:bottom w:val="single" w:sz="4" w:space="0" w:color="auto"/>
            </w:tcBorders>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12,67</w:t>
            </w:r>
          </w:p>
        </w:tc>
        <w:tc>
          <w:tcPr>
            <w:tcW w:w="1470" w:type="dxa"/>
            <w:tcBorders>
              <w:bottom w:val="single" w:sz="4" w:space="0" w:color="auto"/>
            </w:tcBorders>
          </w:tcPr>
          <w:p w:rsidR="00305BE8" w:rsidRPr="00305BE8" w:rsidRDefault="00156677" w:rsidP="00BC419B">
            <w:pPr>
              <w:spacing w:after="0" w:line="240" w:lineRule="auto"/>
              <w:jc w:val="center"/>
              <w:rPr>
                <w:rFonts w:ascii="Times New Roman" w:hAnsi="Times New Roman"/>
                <w:sz w:val="18"/>
                <w:szCs w:val="18"/>
              </w:rPr>
            </w:pPr>
            <w:r>
              <w:rPr>
                <w:rFonts w:ascii="Times New Roman" w:hAnsi="Times New Roman"/>
                <w:sz w:val="18"/>
                <w:szCs w:val="18"/>
              </w:rPr>
              <w:t>190,05</w:t>
            </w:r>
          </w:p>
        </w:tc>
      </w:tr>
      <w:tr w:rsidR="007A1244" w:rsidTr="007A1244">
        <w:trPr>
          <w:trHeight w:val="10"/>
        </w:trPr>
        <w:tc>
          <w:tcPr>
            <w:tcW w:w="535" w:type="dxa"/>
            <w:tcBorders>
              <w:top w:val="single" w:sz="4" w:space="0" w:color="auto"/>
              <w:left w:val="nil"/>
              <w:bottom w:val="nil"/>
              <w:right w:val="nil"/>
            </w:tcBorders>
          </w:tcPr>
          <w:p w:rsidR="007A1244" w:rsidRPr="00305BE8" w:rsidRDefault="007A1244" w:rsidP="00305BE8">
            <w:pPr>
              <w:spacing w:after="0" w:line="240" w:lineRule="auto"/>
              <w:jc w:val="center"/>
              <w:rPr>
                <w:rFonts w:ascii="Times New Roman" w:hAnsi="Times New Roman"/>
                <w:sz w:val="16"/>
                <w:szCs w:val="16"/>
              </w:rPr>
            </w:pPr>
          </w:p>
        </w:tc>
        <w:tc>
          <w:tcPr>
            <w:tcW w:w="3968" w:type="dxa"/>
            <w:tcBorders>
              <w:top w:val="single" w:sz="4" w:space="0" w:color="auto"/>
              <w:left w:val="nil"/>
              <w:bottom w:val="nil"/>
              <w:right w:val="nil"/>
            </w:tcBorders>
          </w:tcPr>
          <w:p w:rsidR="007A1244" w:rsidRPr="00305BE8" w:rsidRDefault="007A1244" w:rsidP="00305BE8">
            <w:pPr>
              <w:spacing w:after="0" w:line="240" w:lineRule="auto"/>
              <w:rPr>
                <w:rFonts w:ascii="Times New Roman" w:hAnsi="Times New Roman"/>
                <w:sz w:val="16"/>
                <w:szCs w:val="16"/>
              </w:rPr>
            </w:pPr>
          </w:p>
        </w:tc>
        <w:tc>
          <w:tcPr>
            <w:tcW w:w="851" w:type="dxa"/>
            <w:tcBorders>
              <w:top w:val="single" w:sz="4" w:space="0" w:color="auto"/>
              <w:left w:val="nil"/>
              <w:bottom w:val="nil"/>
              <w:right w:val="nil"/>
            </w:tcBorders>
          </w:tcPr>
          <w:p w:rsidR="007A1244" w:rsidRPr="00570E9C" w:rsidRDefault="007A1244" w:rsidP="00156677">
            <w:pPr>
              <w:spacing w:after="0" w:line="240" w:lineRule="auto"/>
              <w:jc w:val="center"/>
              <w:rPr>
                <w:rFonts w:ascii="Times New Roman" w:hAnsi="Times New Roman"/>
                <w:sz w:val="16"/>
                <w:szCs w:val="16"/>
              </w:rPr>
            </w:pPr>
          </w:p>
        </w:tc>
        <w:tc>
          <w:tcPr>
            <w:tcW w:w="852" w:type="dxa"/>
            <w:tcBorders>
              <w:top w:val="single" w:sz="4" w:space="0" w:color="auto"/>
              <w:left w:val="nil"/>
              <w:bottom w:val="nil"/>
              <w:right w:val="nil"/>
            </w:tcBorders>
          </w:tcPr>
          <w:p w:rsidR="007A1244" w:rsidRPr="00305BE8" w:rsidRDefault="007A1244" w:rsidP="00BC419B">
            <w:pPr>
              <w:spacing w:after="0" w:line="240" w:lineRule="auto"/>
              <w:jc w:val="center"/>
              <w:rPr>
                <w:rFonts w:ascii="Times New Roman" w:hAnsi="Times New Roman"/>
                <w:sz w:val="18"/>
                <w:szCs w:val="18"/>
              </w:rPr>
            </w:pPr>
          </w:p>
        </w:tc>
        <w:tc>
          <w:tcPr>
            <w:tcW w:w="1578" w:type="dxa"/>
            <w:tcBorders>
              <w:top w:val="single" w:sz="4" w:space="0" w:color="auto"/>
              <w:left w:val="nil"/>
              <w:bottom w:val="nil"/>
              <w:right w:val="nil"/>
            </w:tcBorders>
          </w:tcPr>
          <w:p w:rsidR="007A1244" w:rsidRDefault="007A1244" w:rsidP="00BC419B">
            <w:pPr>
              <w:spacing w:after="0" w:line="240" w:lineRule="auto"/>
              <w:jc w:val="center"/>
              <w:rPr>
                <w:rFonts w:ascii="Times New Roman" w:hAnsi="Times New Roman"/>
                <w:sz w:val="18"/>
                <w:szCs w:val="18"/>
              </w:rPr>
            </w:pPr>
          </w:p>
        </w:tc>
        <w:tc>
          <w:tcPr>
            <w:tcW w:w="1578" w:type="dxa"/>
            <w:tcBorders>
              <w:top w:val="single" w:sz="4" w:space="0" w:color="auto"/>
              <w:left w:val="nil"/>
              <w:bottom w:val="nil"/>
              <w:right w:val="nil"/>
            </w:tcBorders>
          </w:tcPr>
          <w:p w:rsidR="007A1244" w:rsidRDefault="007A1244" w:rsidP="00BC419B">
            <w:pPr>
              <w:spacing w:after="0" w:line="240" w:lineRule="auto"/>
              <w:jc w:val="center"/>
              <w:rPr>
                <w:rFonts w:ascii="Times New Roman" w:hAnsi="Times New Roman"/>
                <w:sz w:val="18"/>
                <w:szCs w:val="18"/>
              </w:rPr>
            </w:pPr>
          </w:p>
        </w:tc>
        <w:tc>
          <w:tcPr>
            <w:tcW w:w="1941" w:type="dxa"/>
            <w:tcBorders>
              <w:top w:val="single" w:sz="4" w:space="0" w:color="auto"/>
              <w:left w:val="nil"/>
              <w:bottom w:val="nil"/>
              <w:right w:val="nil"/>
            </w:tcBorders>
          </w:tcPr>
          <w:p w:rsidR="007A1244" w:rsidRDefault="007A1244" w:rsidP="00BC419B">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7A1244" w:rsidRDefault="007A1244" w:rsidP="00BC419B">
            <w:pPr>
              <w:spacing w:after="0" w:line="240" w:lineRule="auto"/>
              <w:jc w:val="center"/>
              <w:rPr>
                <w:rFonts w:ascii="Times New Roman" w:hAnsi="Times New Roman"/>
                <w:sz w:val="18"/>
                <w:szCs w:val="18"/>
              </w:rPr>
            </w:pPr>
          </w:p>
        </w:tc>
        <w:tc>
          <w:tcPr>
            <w:tcW w:w="1470" w:type="dxa"/>
            <w:tcBorders>
              <w:left w:val="single" w:sz="4" w:space="0" w:color="auto"/>
            </w:tcBorders>
          </w:tcPr>
          <w:p w:rsidR="007A1244" w:rsidRDefault="007A1244" w:rsidP="00BC419B">
            <w:pPr>
              <w:spacing w:after="0" w:line="240" w:lineRule="auto"/>
              <w:jc w:val="center"/>
              <w:rPr>
                <w:rFonts w:ascii="Times New Roman" w:hAnsi="Times New Roman"/>
                <w:sz w:val="18"/>
                <w:szCs w:val="18"/>
              </w:rPr>
            </w:pPr>
            <w:r>
              <w:rPr>
                <w:rFonts w:ascii="Times New Roman" w:hAnsi="Times New Roman"/>
                <w:sz w:val="18"/>
                <w:szCs w:val="18"/>
              </w:rPr>
              <w:t>946716,33</w:t>
            </w:r>
          </w:p>
        </w:tc>
      </w:tr>
    </w:tbl>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Pr="007A1244" w:rsidRDefault="007A1244" w:rsidP="007A1244">
      <w:pPr>
        <w:ind w:firstLine="567"/>
        <w:jc w:val="center"/>
        <w:rPr>
          <w:rFonts w:ascii="Times New Roman" w:eastAsia="Times New Roman" w:hAnsi="Times New Roman"/>
          <w:b/>
          <w:bCs/>
          <w:color w:val="000000"/>
          <w:sz w:val="24"/>
          <w:szCs w:val="24"/>
          <w:lang w:eastAsia="ru-RU"/>
        </w:rPr>
      </w:pPr>
      <w:r w:rsidRPr="00BC419B">
        <w:rPr>
          <w:rFonts w:ascii="Times New Roman" w:hAnsi="Times New Roman"/>
          <w:b/>
          <w:sz w:val="24"/>
          <w:szCs w:val="24"/>
        </w:rPr>
        <w:lastRenderedPageBreak/>
        <w:t xml:space="preserve">РАЗДЕЛ </w:t>
      </w:r>
      <w:r w:rsidRPr="00BC419B">
        <w:rPr>
          <w:rFonts w:ascii="Times New Roman" w:hAnsi="Times New Roman"/>
          <w:b/>
          <w:sz w:val="24"/>
          <w:szCs w:val="24"/>
          <w:lang w:val="en-US"/>
        </w:rPr>
        <w:t>V</w:t>
      </w:r>
      <w:r w:rsidRPr="00BC419B">
        <w:rPr>
          <w:rFonts w:ascii="Times New Roman" w:hAnsi="Times New Roman"/>
          <w:b/>
          <w:sz w:val="24"/>
          <w:szCs w:val="24"/>
        </w:rPr>
        <w:t xml:space="preserve">. </w:t>
      </w:r>
      <w:r w:rsidRPr="007A1244">
        <w:rPr>
          <w:rFonts w:ascii="Times New Roman" w:eastAsia="Times New Roman" w:hAnsi="Times New Roman"/>
          <w:b/>
          <w:bCs/>
          <w:spacing w:val="-2"/>
          <w:sz w:val="24"/>
          <w:szCs w:val="24"/>
          <w:lang w:eastAsia="ru-RU"/>
        </w:rPr>
        <w:t>ОБРАЗЦЫ ФОРМ И ДОКУМЕНТОВ ДЛЯ ЗАПОЛНЕНИЯ</w:t>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Форма 1</w:t>
      </w:r>
    </w:p>
    <w:p w:rsidR="007A1244" w:rsidRPr="007A1244" w:rsidRDefault="007A1244" w:rsidP="007A1244">
      <w:pPr>
        <w:shd w:val="clear" w:color="auto" w:fill="FFFFFF"/>
        <w:spacing w:after="0" w:line="547" w:lineRule="exact"/>
        <w:ind w:firstLine="567"/>
        <w:jc w:val="center"/>
        <w:rPr>
          <w:rFonts w:ascii="Times New Roman" w:eastAsia="Times New Roman" w:hAnsi="Times New Roman"/>
          <w:sz w:val="24"/>
          <w:szCs w:val="24"/>
          <w:lang w:eastAsia="ru-RU"/>
        </w:rPr>
      </w:pPr>
      <w:r w:rsidRPr="007A1244">
        <w:rPr>
          <w:rFonts w:ascii="Times New Roman" w:eastAsia="Times New Roman" w:hAnsi="Times New Roman"/>
          <w:b/>
          <w:bCs/>
          <w:sz w:val="24"/>
          <w:szCs w:val="24"/>
          <w:lang w:eastAsia="ru-RU"/>
        </w:rPr>
        <w:t>Опись документов</w:t>
      </w:r>
    </w:p>
    <w:p w:rsidR="007A1244" w:rsidRPr="007A1244" w:rsidRDefault="007A1244" w:rsidP="007A1244">
      <w:pPr>
        <w:shd w:val="clear" w:color="auto" w:fill="FFFFFF"/>
        <w:tabs>
          <w:tab w:val="left" w:leader="underscore" w:pos="9168"/>
        </w:tabs>
        <w:spacing w:after="0" w:line="547" w:lineRule="exact"/>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ab/>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r w:rsidRPr="007A1244">
        <w:rPr>
          <w:rFonts w:ascii="Times New Roman" w:eastAsia="Times New Roman" w:hAnsi="Times New Roman"/>
          <w:i/>
          <w:iCs/>
          <w:sz w:val="16"/>
          <w:szCs w:val="16"/>
          <w:lang w:eastAsia="ru-RU"/>
        </w:rPr>
        <w:t>(полное наименование участника)</w:t>
      </w:r>
    </w:p>
    <w:p w:rsid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направляет следующие документы на участие в запросе предложений ______________________________________________</w:t>
      </w:r>
      <w:r w:rsidR="00937099">
        <w:rPr>
          <w:rFonts w:ascii="Times New Roman" w:eastAsia="Times New Roman" w:hAnsi="Times New Roman"/>
          <w:sz w:val="24"/>
          <w:szCs w:val="24"/>
          <w:lang w:eastAsia="ru-RU"/>
        </w:rPr>
        <w:t>_______________________________,</w:t>
      </w:r>
    </w:p>
    <w:p w:rsidR="00C45104" w:rsidRDefault="00C45104" w:rsidP="00C45104">
      <w:pPr>
        <w:shd w:val="clear" w:color="auto" w:fill="FFFFFF"/>
        <w:spacing w:after="0" w:line="240" w:lineRule="auto"/>
        <w:ind w:right="-54" w:firstLine="567"/>
        <w:jc w:val="center"/>
        <w:rPr>
          <w:rFonts w:ascii="Times New Roman" w:eastAsia="Times New Roman" w:hAnsi="Times New Roman"/>
          <w:i/>
          <w:sz w:val="24"/>
          <w:szCs w:val="24"/>
          <w:vertAlign w:val="superscript"/>
          <w:lang w:eastAsia="ru-RU"/>
        </w:rPr>
      </w:pPr>
      <w:r w:rsidRPr="00C45104">
        <w:rPr>
          <w:rFonts w:ascii="Times New Roman" w:eastAsia="Times New Roman" w:hAnsi="Times New Roman"/>
          <w:i/>
          <w:sz w:val="24"/>
          <w:szCs w:val="24"/>
          <w:vertAlign w:val="superscript"/>
          <w:lang w:eastAsia="ru-RU"/>
        </w:rPr>
        <w:t>(указывается предмет закупки)</w:t>
      </w:r>
    </w:p>
    <w:p w:rsidR="00937099" w:rsidRPr="00937099" w:rsidRDefault="00937099" w:rsidP="00937099">
      <w:pPr>
        <w:shd w:val="clear" w:color="auto" w:fill="FFFFFF"/>
        <w:spacing w:after="0" w:line="240" w:lineRule="auto"/>
        <w:ind w:right="-54" w:firstLine="567"/>
        <w:rPr>
          <w:rFonts w:ascii="Times New Roman" w:eastAsia="Times New Roman" w:hAnsi="Times New Roman"/>
          <w:sz w:val="24"/>
          <w:szCs w:val="24"/>
          <w:lang w:eastAsia="ru-RU"/>
        </w:rPr>
      </w:pPr>
      <w:r w:rsidRPr="00937099">
        <w:rPr>
          <w:rFonts w:ascii="Times New Roman" w:eastAsia="Times New Roman" w:hAnsi="Times New Roman"/>
          <w:bCs/>
          <w:sz w:val="24"/>
          <w:szCs w:val="24"/>
          <w:lang w:eastAsia="ru-RU"/>
        </w:rPr>
        <w:t>которые являются неотъемлемой частью нашей Заявки</w:t>
      </w:r>
      <w:r>
        <w:rPr>
          <w:rFonts w:ascii="Times New Roman" w:eastAsia="Times New Roman" w:hAnsi="Times New Roman"/>
          <w:bCs/>
          <w:sz w:val="24"/>
          <w:szCs w:val="24"/>
          <w:lang w:eastAsia="ru-RU"/>
        </w:rPr>
        <w:t>.</w:t>
      </w:r>
    </w:p>
    <w:p w:rsidR="007A1244" w:rsidRP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p>
    <w:p w:rsidR="007A1244" w:rsidRPr="007A1244" w:rsidRDefault="007A1244" w:rsidP="007A1244">
      <w:pPr>
        <w:spacing w:after="259" w:line="1" w:lineRule="exact"/>
        <w:ind w:firstLine="567"/>
        <w:rPr>
          <w:rFonts w:ascii="Times New Roman" w:eastAsia="Times New Roman" w:hAnsi="Times New Roman"/>
          <w:sz w:val="2"/>
          <w:szCs w:val="2"/>
          <w:lang w:eastAsia="ru-RU"/>
        </w:rPr>
      </w:pPr>
    </w:p>
    <w:tbl>
      <w:tblPr>
        <w:tblW w:w="9639" w:type="dxa"/>
        <w:tblInd w:w="40" w:type="dxa"/>
        <w:tblLayout w:type="fixed"/>
        <w:tblCellMar>
          <w:left w:w="40" w:type="dxa"/>
          <w:right w:w="40" w:type="dxa"/>
        </w:tblCellMar>
        <w:tblLook w:val="0000"/>
      </w:tblPr>
      <w:tblGrid>
        <w:gridCol w:w="854"/>
        <w:gridCol w:w="6518"/>
        <w:gridCol w:w="1275"/>
        <w:gridCol w:w="992"/>
      </w:tblGrid>
      <w:tr w:rsidR="007A1244" w:rsidRPr="007A1244" w:rsidTr="00937099">
        <w:trPr>
          <w:trHeight w:hRule="exact" w:val="566"/>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pacing w:val="-3"/>
                <w:sz w:val="24"/>
                <w:szCs w:val="24"/>
                <w:lang w:eastAsia="ru-RU"/>
              </w:rPr>
              <w:t>№ п/п</w:t>
            </w:r>
          </w:p>
        </w:tc>
        <w:tc>
          <w:tcPr>
            <w:tcW w:w="6518"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 документа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78" w:lineRule="exact"/>
              <w:ind w:right="168"/>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Номер </w:t>
            </w:r>
            <w:r w:rsidRPr="007A1244">
              <w:rPr>
                <w:rFonts w:ascii="Times New Roman" w:eastAsia="Times New Roman" w:hAnsi="Times New Roman"/>
                <w:spacing w:val="-2"/>
                <w:sz w:val="24"/>
                <w:szCs w:val="24"/>
                <w:lang w:eastAsia="ru-RU"/>
              </w:rPr>
              <w:t>страницы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78" w:lineRule="exact"/>
              <w:ind w:right="19" w:firstLine="100"/>
              <w:rPr>
                <w:rFonts w:ascii="Times New Roman" w:eastAsia="Times New Roman" w:hAnsi="Times New Roman"/>
                <w:sz w:val="24"/>
                <w:szCs w:val="24"/>
                <w:lang w:eastAsia="ru-RU"/>
              </w:rPr>
            </w:pPr>
            <w:r w:rsidRPr="007A1244">
              <w:rPr>
                <w:rFonts w:ascii="Times New Roman" w:eastAsia="Times New Roman" w:hAnsi="Times New Roman"/>
                <w:spacing w:val="-1"/>
                <w:sz w:val="24"/>
                <w:szCs w:val="24"/>
                <w:lang w:eastAsia="ru-RU"/>
              </w:rPr>
              <w:t xml:space="preserve">Кол-во </w:t>
            </w:r>
            <w:r w:rsidRPr="007A1244">
              <w:rPr>
                <w:rFonts w:ascii="Times New Roman" w:eastAsia="Times New Roman" w:hAnsi="Times New Roman"/>
                <w:spacing w:val="-2"/>
                <w:sz w:val="24"/>
                <w:szCs w:val="24"/>
                <w:lang w:eastAsia="ru-RU"/>
              </w:rPr>
              <w:t>страниц</w:t>
            </w:r>
          </w:p>
        </w:tc>
      </w:tr>
      <w:tr w:rsidR="007A1244" w:rsidRPr="007A1244" w:rsidTr="00937099">
        <w:trPr>
          <w:trHeight w:hRule="exact" w:val="384"/>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Письмо о подаче оферты</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C45104">
              <w:rPr>
                <w:rFonts w:ascii="Times New Roman" w:eastAsia="Times New Roman" w:hAnsi="Times New Roman"/>
                <w:sz w:val="24"/>
                <w:szCs w:val="24"/>
                <w:lang w:eastAsia="ru-RU"/>
              </w:rPr>
              <w:t>Коммерческое предложение с приложением</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pacing w:val="-8"/>
                <w:sz w:val="24"/>
                <w:szCs w:val="24"/>
                <w:lang w:eastAsia="ru-RU"/>
              </w:rPr>
            </w:pPr>
            <w:r w:rsidRPr="007A1244">
              <w:rPr>
                <w:rFonts w:ascii="Times New Roman" w:eastAsia="Times New Roman" w:hAnsi="Times New Roman"/>
                <w:sz w:val="24"/>
                <w:szCs w:val="24"/>
                <w:lang w:eastAsia="ru-RU"/>
              </w:rPr>
              <w:t>Анкета участника</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548"/>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2639E5">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Документы, </w:t>
            </w:r>
            <w:r w:rsidR="002639E5">
              <w:rPr>
                <w:rFonts w:ascii="Times New Roman" w:eastAsia="Times New Roman" w:hAnsi="Times New Roman"/>
                <w:sz w:val="24"/>
                <w:szCs w:val="24"/>
                <w:lang w:eastAsia="ru-RU"/>
              </w:rPr>
              <w:t>требуемые к заявке на участие в запросе предложений</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75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5.</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pacing w:val="-2"/>
                <w:sz w:val="24"/>
                <w:szCs w:val="24"/>
                <w:lang w:eastAsia="ru-RU"/>
              </w:rPr>
              <w:t xml:space="preserve">Иные документы, </w:t>
            </w:r>
            <w:r w:rsidRPr="007A1244">
              <w:rPr>
                <w:rFonts w:ascii="Times New Roman" w:eastAsia="Times New Roman" w:hAnsi="Times New Roman"/>
                <w:sz w:val="24"/>
                <w:szCs w:val="24"/>
                <w:lang w:eastAsia="ru-RU"/>
              </w:rPr>
              <w:t>которые, по мнению участника, подтверждают его соответствие установленным требованиям</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(фамилия, имя, отчество подписавшего, должность)</w:t>
      </w:r>
    </w:p>
    <w:p w:rsidR="007A1244" w:rsidRPr="007A1244" w:rsidRDefault="007A1244" w:rsidP="007A1244">
      <w:pPr>
        <w:shd w:val="clear" w:color="auto" w:fill="FFFFFF"/>
        <w:spacing w:after="0" w:line="240" w:lineRule="auto"/>
        <w:ind w:firstLine="567"/>
        <w:jc w:val="right"/>
        <w:rPr>
          <w:rFonts w:ascii="Times New Roman" w:eastAsia="Times New Roman" w:hAnsi="Times New Roman"/>
          <w:lang w:eastAsia="ru-RU"/>
        </w:rPr>
      </w:pPr>
      <w:r w:rsidRPr="007A1244">
        <w:rPr>
          <w:rFonts w:ascii="Times New Roman" w:eastAsia="Times New Roman" w:hAnsi="Times New Roman"/>
          <w:b/>
          <w:bCs/>
          <w:i/>
          <w:iCs/>
          <w:sz w:val="24"/>
          <w:szCs w:val="24"/>
          <w:lang w:eastAsia="ru-RU"/>
        </w:rPr>
        <w:br w:type="page"/>
      </w:r>
      <w:r w:rsidR="00666039">
        <w:rPr>
          <w:rFonts w:ascii="Times New Roman" w:eastAsia="Times New Roman" w:hAnsi="Times New Roman"/>
          <w:b/>
          <w:bCs/>
          <w:i/>
          <w:iCs/>
          <w:sz w:val="24"/>
          <w:szCs w:val="24"/>
          <w:lang w:eastAsia="ru-RU"/>
        </w:rPr>
        <w:lastRenderedPageBreak/>
        <w:t>Форма 2</w:t>
      </w:r>
    </w:p>
    <w:p w:rsidR="007A1244" w:rsidRPr="007A1244" w:rsidRDefault="007A1244" w:rsidP="007A1244">
      <w:pPr>
        <w:shd w:val="clear" w:color="auto" w:fill="FFFFFF"/>
        <w:spacing w:before="38" w:after="0" w:line="547" w:lineRule="exact"/>
        <w:ind w:firstLine="567"/>
        <w:rPr>
          <w:rFonts w:ascii="Times New Roman" w:eastAsia="Times New Roman" w:hAnsi="Times New Roman"/>
          <w:lang w:eastAsia="ru-RU"/>
        </w:rPr>
      </w:pPr>
      <w:r w:rsidRPr="007A1244">
        <w:rPr>
          <w:rFonts w:ascii="Times New Roman" w:eastAsia="Times New Roman" w:hAnsi="Times New Roman"/>
          <w:spacing w:val="-5"/>
          <w:sz w:val="24"/>
          <w:szCs w:val="24"/>
          <w:lang w:eastAsia="ru-RU"/>
        </w:rPr>
        <w:t>На бланке организации</w:t>
      </w:r>
    </w:p>
    <w:p w:rsidR="007A1244" w:rsidRPr="007A1244" w:rsidRDefault="007A1244" w:rsidP="007A1244">
      <w:pPr>
        <w:shd w:val="clear" w:color="auto" w:fill="FFFFFF"/>
        <w:spacing w:before="38" w:after="0" w:line="547" w:lineRule="exact"/>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 года</w:t>
      </w:r>
    </w:p>
    <w:p w:rsidR="007A1244" w:rsidRPr="007A1244" w:rsidRDefault="007A1244" w:rsidP="007A1244">
      <w:pPr>
        <w:spacing w:after="0" w:line="240" w:lineRule="auto"/>
        <w:ind w:right="5243"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jc w:val="center"/>
        <w:rPr>
          <w:rFonts w:ascii="Times New Roman" w:eastAsia="Times New Roman" w:hAnsi="Times New Roman"/>
          <w:b/>
          <w:sz w:val="28"/>
          <w:szCs w:val="28"/>
          <w:lang w:eastAsia="ru-RU"/>
        </w:rPr>
      </w:pPr>
      <w:r w:rsidRPr="007A1244">
        <w:rPr>
          <w:rFonts w:ascii="Times New Roman" w:eastAsia="Times New Roman" w:hAnsi="Times New Roman"/>
          <w:b/>
          <w:sz w:val="28"/>
          <w:szCs w:val="28"/>
          <w:lang w:eastAsia="ru-RU"/>
        </w:rPr>
        <w:t>Уважаемые господа!</w:t>
      </w:r>
    </w:p>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о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способ и вид проведения закупк</w:t>
      </w:r>
      <w:r w:rsidR="0052218F">
        <w:rPr>
          <w:rFonts w:ascii="Times New Roman" w:eastAsia="Times New Roman" w:hAnsi="Times New Roman"/>
          <w:i/>
          <w:iCs/>
          <w:lang w:eastAsia="ar-SA"/>
        </w:rPr>
        <w:t>и)</w:t>
      </w:r>
      <w:r w:rsidRPr="00C45104">
        <w:rPr>
          <w:rFonts w:ascii="Times New Roman" w:eastAsia="Times New Roman" w:hAnsi="Times New Roman"/>
          <w:bCs/>
          <w:lang w:eastAsia="ar-SA"/>
        </w:rPr>
        <w:t xml:space="preserve"> на право заключения Договора _________ ____________________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предмет закупки</w:t>
      </w:r>
      <w:r w:rsidR="0052218F">
        <w:rPr>
          <w:rFonts w:ascii="Times New Roman" w:eastAsia="Times New Roman" w:hAnsi="Times New Roman"/>
          <w:i/>
          <w:iCs/>
          <w:lang w:eastAsia="ar-SA"/>
        </w:rPr>
        <w:t>)</w:t>
      </w:r>
      <w:r w:rsidRPr="00C45104">
        <w:rPr>
          <w:rFonts w:ascii="Times New Roman" w:eastAsia="Times New Roman" w:hAnsi="Times New Roman"/>
          <w:bCs/>
          <w:lang w:eastAsia="ar-SA"/>
        </w:rPr>
        <w:t xml:space="preserve">, опубликованное на официальном сайте и документацию о закупке,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i/>
          <w:sz w:val="20"/>
          <w:szCs w:val="20"/>
          <w:lang w:eastAsia="ar-SA"/>
        </w:rPr>
      </w:pPr>
    </w:p>
    <w:p w:rsidR="007A1244" w:rsidRPr="007A1244" w:rsidRDefault="00C45104" w:rsidP="00C45104">
      <w:pPr>
        <w:spacing w:after="0" w:line="240" w:lineRule="auto"/>
        <w:jc w:val="both"/>
        <w:rPr>
          <w:rFonts w:ascii="Times New Roman" w:eastAsia="Times New Roman" w:hAnsi="Times New Roman"/>
          <w:sz w:val="24"/>
          <w:szCs w:val="24"/>
          <w:lang w:eastAsia="ru-RU"/>
        </w:rPr>
      </w:pPr>
      <w:r w:rsidRPr="00C45104">
        <w:rPr>
          <w:rFonts w:ascii="Times New Roman" w:eastAsia="Times New Roman" w:hAnsi="Times New Roman"/>
          <w:bCs/>
          <w:lang w:eastAsia="ar-SA"/>
        </w:rPr>
        <w:t xml:space="preserve">на условиях и в соответствии с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предложением и другими документами, являющимися неотъемлемыми приложениями к настоящему письму и составляющими вместе с настоящим письмом заявку, на общую сумму</w:t>
      </w:r>
      <w:r w:rsidR="001A78D8">
        <w:rPr>
          <w:rFonts w:ascii="Times New Roman" w:eastAsia="Times New Roman" w:hAnsi="Times New Roman"/>
          <w:bCs/>
          <w:lang w:eastAsia="ar-SA"/>
        </w:rPr>
        <w:t>:</w:t>
      </w:r>
    </w:p>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7A1244" w:rsidRPr="007A1244" w:rsidRDefault="007A1244" w:rsidP="009C294A">
      <w:pPr>
        <w:spacing w:after="0" w:line="240" w:lineRule="auto"/>
        <w:jc w:val="both"/>
        <w:rPr>
          <w:rFonts w:ascii="Times New Roman" w:eastAsia="Times New Roman" w:hAnsi="Times New Roman"/>
          <w:sz w:val="24"/>
          <w:szCs w:val="24"/>
          <w:lang w:eastAsia="ru-RU"/>
        </w:rPr>
      </w:pPr>
    </w:p>
    <w:tbl>
      <w:tblPr>
        <w:tblW w:w="10349" w:type="dxa"/>
        <w:tblInd w:w="-176" w:type="dxa"/>
        <w:tblLayout w:type="fixed"/>
        <w:tblLook w:val="01E0"/>
      </w:tblPr>
      <w:tblGrid>
        <w:gridCol w:w="5387"/>
        <w:gridCol w:w="4962"/>
      </w:tblGrid>
      <w:tr w:rsidR="009C294A" w:rsidRPr="009C294A" w:rsidTr="00DB68C3">
        <w:trPr>
          <w:cantSplit/>
        </w:trPr>
        <w:tc>
          <w:tcPr>
            <w:tcW w:w="5387" w:type="dxa"/>
          </w:tcPr>
          <w:p w:rsidR="009C294A" w:rsidRPr="009C294A" w:rsidRDefault="009C294A" w:rsidP="00DB68C3">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 xml:space="preserve">Итоговая стоимость </w:t>
            </w:r>
            <w:r w:rsidR="00DB68C3">
              <w:rPr>
                <w:rFonts w:ascii="Times New Roman" w:eastAsia="Times New Roman" w:hAnsi="Times New Roman"/>
                <w:bCs/>
                <w:lang w:eastAsia="ar-SA"/>
              </w:rPr>
              <w:t>договора</w:t>
            </w:r>
            <w:r w:rsidRPr="009C294A">
              <w:rPr>
                <w:rFonts w:ascii="Times New Roman" w:eastAsia="Times New Roman" w:hAnsi="Times New Roman"/>
                <w:bCs/>
                <w:lang w:eastAsia="ar-SA"/>
              </w:rPr>
              <w:t>, без НДС, руб.</w:t>
            </w:r>
          </w:p>
        </w:tc>
        <w:tc>
          <w:tcPr>
            <w:tcW w:w="4962" w:type="dxa"/>
          </w:tcPr>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lang w:eastAsia="ar-SA"/>
              </w:rPr>
            </w:pPr>
            <w:r w:rsidRPr="009C294A">
              <w:rPr>
                <w:rFonts w:ascii="Times New Roman" w:eastAsia="Times New Roman" w:hAnsi="Times New Roman"/>
                <w:bCs/>
                <w:lang w:eastAsia="ar-SA"/>
              </w:rPr>
              <w:t>_____________________________</w:t>
            </w:r>
          </w:p>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9C294A">
              <w:rPr>
                <w:rFonts w:ascii="Times New Roman" w:eastAsia="Times New Roman" w:hAnsi="Times New Roman"/>
                <w:bCs/>
                <w:i/>
                <w:sz w:val="20"/>
                <w:szCs w:val="20"/>
                <w:lang w:eastAsia="ar-SA"/>
              </w:rPr>
              <w:t>(итоговая стоимость, рублей, без НДС</w:t>
            </w:r>
            <w:r w:rsidR="00DB68C3">
              <w:rPr>
                <w:rFonts w:ascii="Times New Roman" w:eastAsia="Times New Roman" w:hAnsi="Times New Roman"/>
                <w:bCs/>
                <w:i/>
                <w:sz w:val="20"/>
                <w:szCs w:val="20"/>
                <w:lang w:eastAsia="ar-SA"/>
              </w:rPr>
              <w:t xml:space="preserve"> цифрами и прописью</w:t>
            </w:r>
            <w:r w:rsidRPr="009C294A">
              <w:rPr>
                <w:rFonts w:ascii="Times New Roman" w:eastAsia="Times New Roman" w:hAnsi="Times New Roman"/>
                <w:bCs/>
                <w:i/>
                <w:sz w:val="20"/>
                <w:szCs w:val="20"/>
                <w:lang w:eastAsia="ar-SA"/>
              </w:rPr>
              <w:t>)</w:t>
            </w:r>
          </w:p>
        </w:tc>
      </w:tr>
      <w:tr w:rsidR="009C294A" w:rsidRPr="009C294A" w:rsidTr="00DB68C3">
        <w:trPr>
          <w:cantSplit/>
        </w:trPr>
        <w:tc>
          <w:tcPr>
            <w:tcW w:w="5387" w:type="dxa"/>
          </w:tcPr>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кроме того НДС, руб.</w:t>
            </w:r>
          </w:p>
        </w:tc>
        <w:tc>
          <w:tcPr>
            <w:tcW w:w="4962" w:type="dxa"/>
          </w:tcPr>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lang w:eastAsia="ar-SA"/>
              </w:rPr>
            </w:pPr>
            <w:r w:rsidRPr="009C294A">
              <w:rPr>
                <w:rFonts w:ascii="Times New Roman" w:eastAsia="Times New Roman" w:hAnsi="Times New Roman"/>
                <w:bCs/>
                <w:lang w:eastAsia="ar-SA"/>
              </w:rPr>
              <w:t>_______________________________</w:t>
            </w:r>
          </w:p>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9C294A">
              <w:rPr>
                <w:rFonts w:ascii="Times New Roman" w:eastAsia="Times New Roman" w:hAnsi="Times New Roman"/>
                <w:bCs/>
                <w:i/>
                <w:sz w:val="20"/>
                <w:szCs w:val="20"/>
                <w:lang w:eastAsia="ar-SA"/>
              </w:rPr>
              <w:t>(НДС по итоговой стоимости, рублей)</w:t>
            </w:r>
          </w:p>
        </w:tc>
      </w:tr>
      <w:tr w:rsidR="009C294A" w:rsidRPr="009C294A" w:rsidTr="00DB68C3">
        <w:trPr>
          <w:cantSplit/>
        </w:trPr>
        <w:tc>
          <w:tcPr>
            <w:tcW w:w="5387" w:type="dxa"/>
          </w:tcPr>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
                <w:bCs/>
                <w:lang w:eastAsia="ar-SA"/>
              </w:rPr>
            </w:pPr>
            <w:r w:rsidRPr="009C294A">
              <w:rPr>
                <w:rFonts w:ascii="Times New Roman" w:eastAsia="Times New Roman" w:hAnsi="Times New Roman"/>
                <w:b/>
                <w:bCs/>
                <w:lang w:eastAsia="ar-SA"/>
              </w:rPr>
              <w:t>Итого,</w:t>
            </w:r>
          </w:p>
          <w:p w:rsidR="009C294A" w:rsidRPr="009C294A" w:rsidRDefault="009C294A" w:rsidP="00DB68C3">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
                <w:bCs/>
                <w:lang w:eastAsia="ar-SA"/>
              </w:rPr>
              <w:t>стоимость</w:t>
            </w:r>
            <w:r w:rsidR="00565CD1">
              <w:rPr>
                <w:rFonts w:ascii="Times New Roman" w:eastAsia="Times New Roman" w:hAnsi="Times New Roman"/>
                <w:b/>
                <w:bCs/>
                <w:lang w:eastAsia="ar-SA"/>
              </w:rPr>
              <w:t xml:space="preserve"> </w:t>
            </w:r>
            <w:r w:rsidR="00DB68C3">
              <w:rPr>
                <w:rFonts w:ascii="Times New Roman" w:eastAsia="Times New Roman" w:hAnsi="Times New Roman"/>
                <w:b/>
                <w:bCs/>
                <w:lang w:eastAsia="ar-SA"/>
              </w:rPr>
              <w:t>договора</w:t>
            </w:r>
            <w:r w:rsidRPr="009C294A">
              <w:rPr>
                <w:rFonts w:ascii="Times New Roman" w:eastAsia="Times New Roman" w:hAnsi="Times New Roman"/>
                <w:b/>
                <w:bCs/>
                <w:lang w:eastAsia="ar-SA"/>
              </w:rPr>
              <w:t xml:space="preserve"> с НДС, руб.</w:t>
            </w:r>
          </w:p>
        </w:tc>
        <w:tc>
          <w:tcPr>
            <w:tcW w:w="4962" w:type="dxa"/>
          </w:tcPr>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lang w:eastAsia="ar-SA"/>
              </w:rPr>
            </w:pPr>
            <w:r w:rsidRPr="009C294A">
              <w:rPr>
                <w:rFonts w:ascii="Times New Roman" w:eastAsia="Times New Roman" w:hAnsi="Times New Roman"/>
                <w:bCs/>
                <w:lang w:eastAsia="ar-SA"/>
              </w:rPr>
              <w:t>_______________________________</w:t>
            </w:r>
          </w:p>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9C294A">
              <w:rPr>
                <w:rFonts w:ascii="Times New Roman" w:eastAsia="Times New Roman" w:hAnsi="Times New Roman"/>
                <w:bCs/>
                <w:i/>
                <w:sz w:val="20"/>
                <w:szCs w:val="20"/>
                <w:lang w:eastAsia="ar-SA"/>
              </w:rPr>
              <w:t>(полная итоговая стоимость, рублей, с НДС</w:t>
            </w:r>
            <w:r w:rsidR="00DB68C3">
              <w:rPr>
                <w:rFonts w:ascii="Times New Roman" w:eastAsia="Times New Roman" w:hAnsi="Times New Roman"/>
                <w:bCs/>
                <w:i/>
                <w:sz w:val="20"/>
                <w:szCs w:val="20"/>
                <w:lang w:eastAsia="ar-SA"/>
              </w:rPr>
              <w:t xml:space="preserve"> цифрами и прописью</w:t>
            </w:r>
            <w:r w:rsidRPr="009C294A">
              <w:rPr>
                <w:rFonts w:ascii="Times New Roman" w:eastAsia="Times New Roman" w:hAnsi="Times New Roman"/>
                <w:bCs/>
                <w:i/>
                <w:sz w:val="20"/>
                <w:szCs w:val="20"/>
                <w:lang w:eastAsia="ar-SA"/>
              </w:rPr>
              <w:t>)</w:t>
            </w:r>
          </w:p>
        </w:tc>
      </w:tr>
    </w:tbl>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9C294A" w:rsidRPr="009C294A" w:rsidRDefault="009C294A" w:rsidP="009C294A">
      <w:pPr>
        <w:spacing w:after="0" w:line="240" w:lineRule="auto"/>
        <w:ind w:firstLine="567"/>
        <w:jc w:val="both"/>
        <w:rPr>
          <w:rFonts w:ascii="Times New Roman" w:eastAsia="Times New Roman" w:hAnsi="Times New Roman"/>
          <w:bCs/>
          <w:sz w:val="24"/>
          <w:szCs w:val="24"/>
          <w:lang w:eastAsia="ru-RU"/>
        </w:rPr>
      </w:pPr>
      <w:r w:rsidRPr="009C294A">
        <w:rPr>
          <w:rFonts w:ascii="Times New Roman" w:eastAsia="Times New Roman" w:hAnsi="Times New Roman"/>
          <w:bCs/>
          <w:sz w:val="24"/>
          <w:szCs w:val="24"/>
          <w:lang w:eastAsia="ru-RU"/>
        </w:rPr>
        <w:t>Настоящая заявка имеет правовой статус оферты и действует до «____»____________________ года.</w:t>
      </w:r>
    </w:p>
    <w:p w:rsidR="009C294A" w:rsidRPr="009C294A" w:rsidRDefault="009C294A" w:rsidP="007A1244">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Pr="009C294A">
        <w:rPr>
          <w:rFonts w:ascii="Times New Roman" w:eastAsia="Times New Roman" w:hAnsi="Times New Roman"/>
          <w:i/>
          <w:sz w:val="20"/>
          <w:szCs w:val="20"/>
          <w:lang w:eastAsia="ru-RU"/>
        </w:rPr>
        <w:t>срок не должен быть менее чем 90 календарных дней со дня, следующего за днем окончания приема заявок на участие в запросе предложений</w:t>
      </w:r>
      <w:r>
        <w:rPr>
          <w:rFonts w:ascii="Times New Roman" w:eastAsia="Times New Roman" w:hAnsi="Times New Roman"/>
          <w:i/>
          <w:sz w:val="20"/>
          <w:szCs w:val="20"/>
          <w:lang w:eastAsia="ru-RU"/>
        </w:rPr>
        <w:t>)</w:t>
      </w:r>
    </w:p>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 и в частности:</w:t>
      </w:r>
    </w:p>
    <w:p w:rsidR="009C294A" w:rsidRPr="009C294A" w:rsidRDefault="009C294A" w:rsidP="00E806F6">
      <w:pPr>
        <w:widowControl w:val="0"/>
        <w:numPr>
          <w:ilvl w:val="0"/>
          <w:numId w:val="9"/>
        </w:numPr>
        <w:tabs>
          <w:tab w:val="num" w:pos="1800"/>
        </w:tabs>
        <w:suppressAutoHyphens/>
        <w:autoSpaceDE w:val="0"/>
        <w:autoSpaceDN w:val="0"/>
        <w:adjustRightInd w:val="0"/>
        <w:spacing w:after="0" w:line="240" w:lineRule="auto"/>
        <w:ind w:left="0" w:firstLine="709"/>
        <w:jc w:val="both"/>
        <w:textAlignment w:val="baseline"/>
        <w:rPr>
          <w:rFonts w:ascii="Times New Roman" w:eastAsia="Times New Roman" w:hAnsi="Times New Roman"/>
          <w:bCs/>
          <w:lang w:eastAsia="ar-SA"/>
        </w:rPr>
      </w:pPr>
      <w:r w:rsidRPr="009C294A">
        <w:rPr>
          <w:rFonts w:ascii="Times New Roman" w:eastAsia="Times New Roman" w:hAnsi="Times New Roman"/>
          <w:bCs/>
          <w:lang w:eastAsia="ar-SA"/>
        </w:rPr>
        <w:t>является полностью правоспособным;</w:t>
      </w:r>
    </w:p>
    <w:p w:rsidR="009C294A" w:rsidRPr="009C294A" w:rsidRDefault="009C294A" w:rsidP="00E806F6">
      <w:pPr>
        <w:widowControl w:val="0"/>
        <w:numPr>
          <w:ilvl w:val="0"/>
          <w:numId w:val="9"/>
        </w:numPr>
        <w:tabs>
          <w:tab w:val="num" w:pos="1800"/>
        </w:tabs>
        <w:suppressAutoHyphens/>
        <w:autoSpaceDE w:val="0"/>
        <w:autoSpaceDN w:val="0"/>
        <w:adjustRightInd w:val="0"/>
        <w:spacing w:after="0" w:line="240" w:lineRule="auto"/>
        <w:ind w:left="0" w:firstLine="709"/>
        <w:jc w:val="both"/>
        <w:textAlignment w:val="baseline"/>
        <w:rPr>
          <w:rFonts w:ascii="Times New Roman" w:eastAsia="Times New Roman" w:hAnsi="Times New Roman"/>
          <w:bCs/>
          <w:lang w:eastAsia="ar-SA"/>
        </w:rPr>
      </w:pPr>
      <w:r w:rsidRPr="009C294A">
        <w:rPr>
          <w:rFonts w:ascii="Times New Roman" w:eastAsia="Times New Roman" w:hAnsi="Times New Roman"/>
          <w:bCs/>
          <w:lang w:eastAsia="ar-SA"/>
        </w:rPr>
        <w:t xml:space="preserve">является полностью дееспособным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0052218F" w:rsidRPr="0052218F">
        <w:rPr>
          <w:rFonts w:ascii="Times New Roman" w:eastAsia="Times New Roman" w:hAnsi="Times New Roman"/>
          <w:i/>
          <w:iCs/>
          <w:lang w:eastAsia="ar-SA"/>
        </w:rPr>
        <w:t>)</w:t>
      </w:r>
      <w:r w:rsidRPr="009C294A">
        <w:rPr>
          <w:rFonts w:ascii="Times New Roman" w:eastAsia="Times New Roman" w:hAnsi="Times New Roman"/>
          <w:bCs/>
          <w:shd w:val="clear" w:color="auto" w:fill="FFFFFF"/>
          <w:lang w:eastAsia="ar-SA"/>
        </w:rPr>
        <w:t>;</w:t>
      </w:r>
    </w:p>
    <w:p w:rsidR="009C294A" w:rsidRPr="009C294A" w:rsidRDefault="009C294A" w:rsidP="00E806F6">
      <w:pPr>
        <w:widowControl w:val="0"/>
        <w:numPr>
          <w:ilvl w:val="0"/>
          <w:numId w:val="9"/>
        </w:numPr>
        <w:tabs>
          <w:tab w:val="num" w:pos="1800"/>
        </w:tabs>
        <w:suppressAutoHyphens/>
        <w:autoSpaceDE w:val="0"/>
        <w:autoSpaceDN w:val="0"/>
        <w:adjustRightInd w:val="0"/>
        <w:spacing w:after="0" w:line="240" w:lineRule="auto"/>
        <w:ind w:left="0" w:firstLine="709"/>
        <w:jc w:val="both"/>
        <w:textAlignment w:val="baseline"/>
        <w:rPr>
          <w:rFonts w:ascii="Times New Roman" w:eastAsia="Times New Roman" w:hAnsi="Times New Roman"/>
          <w:bCs/>
          <w:lang w:eastAsia="ar-SA"/>
        </w:rPr>
      </w:pPr>
      <w:r w:rsidRPr="009C294A">
        <w:rPr>
          <w:rFonts w:ascii="Times New Roman" w:eastAsia="Times New Roman" w:hAnsi="Times New Roman"/>
          <w:bCs/>
          <w:lang w:eastAsia="ar-SA"/>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C294A" w:rsidRDefault="009C294A" w:rsidP="00E806F6">
      <w:pPr>
        <w:widowControl w:val="0"/>
        <w:numPr>
          <w:ilvl w:val="0"/>
          <w:numId w:val="9"/>
        </w:numPr>
        <w:tabs>
          <w:tab w:val="num" w:pos="1800"/>
        </w:tabs>
        <w:suppressAutoHyphens/>
        <w:autoSpaceDE w:val="0"/>
        <w:autoSpaceDN w:val="0"/>
        <w:adjustRightInd w:val="0"/>
        <w:spacing w:after="0" w:line="240" w:lineRule="auto"/>
        <w:ind w:left="0" w:firstLine="709"/>
        <w:jc w:val="both"/>
        <w:textAlignment w:val="baseline"/>
        <w:rPr>
          <w:rFonts w:ascii="Times New Roman" w:eastAsia="Times New Roman" w:hAnsi="Times New Roman"/>
          <w:bCs/>
          <w:lang w:eastAsia="ar-SA"/>
        </w:rPr>
      </w:pPr>
      <w:r w:rsidRPr="009C294A">
        <w:rPr>
          <w:rFonts w:ascii="Times New Roman" w:eastAsia="Times New Roman" w:hAnsi="Times New Roman"/>
          <w:bCs/>
          <w:lang w:eastAsia="ar-SA"/>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C294A" w:rsidRPr="009C294A" w:rsidRDefault="009C294A" w:rsidP="00E806F6">
      <w:pPr>
        <w:widowControl w:val="0"/>
        <w:numPr>
          <w:ilvl w:val="0"/>
          <w:numId w:val="9"/>
        </w:numPr>
        <w:tabs>
          <w:tab w:val="num" w:pos="1800"/>
        </w:tabs>
        <w:suppressAutoHyphens/>
        <w:autoSpaceDE w:val="0"/>
        <w:autoSpaceDN w:val="0"/>
        <w:adjustRightInd w:val="0"/>
        <w:spacing w:after="0" w:line="240" w:lineRule="auto"/>
        <w:ind w:left="0" w:firstLine="709"/>
        <w:jc w:val="both"/>
        <w:textAlignment w:val="baseline"/>
        <w:rPr>
          <w:rFonts w:ascii="Times New Roman" w:eastAsia="Times New Roman" w:hAnsi="Times New Roman"/>
          <w:bCs/>
          <w:lang w:eastAsia="ar-SA"/>
        </w:rPr>
      </w:pPr>
      <w:r w:rsidRPr="009C294A">
        <w:rPr>
          <w:rFonts w:ascii="Times New Roman" w:eastAsia="Times New Roman" w:hAnsi="Times New Roman"/>
          <w:bCs/>
          <w:lang w:eastAsia="ar-SA"/>
        </w:rPr>
        <w:t>не находится  в процессе ликвидации, не имеет вступившего в силу решения арбитражного суда о признании ________________________(</w:t>
      </w:r>
      <w:r w:rsidRPr="009C294A">
        <w:rPr>
          <w:rFonts w:ascii="Times New Roman" w:eastAsia="Times New Roman" w:hAnsi="Times New Roman"/>
          <w:bCs/>
          <w:i/>
          <w:iCs/>
          <w:lang w:eastAsia="ar-SA"/>
        </w:rPr>
        <w:t>Наименование Участника</w:t>
      </w:r>
      <w:r w:rsidRPr="009C294A">
        <w:rPr>
          <w:rFonts w:ascii="Times New Roman" w:eastAsia="Times New Roman" w:hAnsi="Times New Roman"/>
          <w:bCs/>
          <w:lang w:eastAsia="ar-SA"/>
        </w:rPr>
        <w:t>)  банкротом и об открытии конкурсного производства, на имущество ________________________(</w:t>
      </w:r>
      <w:r w:rsidRPr="009C294A">
        <w:rPr>
          <w:rFonts w:ascii="Times New Roman" w:eastAsia="Times New Roman" w:hAnsi="Times New Roman"/>
          <w:bCs/>
          <w:i/>
          <w:iCs/>
          <w:lang w:eastAsia="ar-SA"/>
        </w:rPr>
        <w:t>Наименование Участника</w:t>
      </w:r>
      <w:r w:rsidRPr="009C294A">
        <w:rPr>
          <w:rFonts w:ascii="Times New Roman" w:eastAsia="Times New Roman" w:hAnsi="Times New Roman"/>
          <w:bCs/>
          <w:lang w:eastAsia="ar-SA"/>
        </w:rPr>
        <w:t>), в части существенной для исполнения договора, не наложен арест, экономическая деятельность ________________________(</w:t>
      </w:r>
      <w:r w:rsidRPr="009C294A">
        <w:rPr>
          <w:rFonts w:ascii="Times New Roman" w:eastAsia="Times New Roman" w:hAnsi="Times New Roman"/>
          <w:bCs/>
          <w:i/>
          <w:iCs/>
          <w:lang w:eastAsia="ar-SA"/>
        </w:rPr>
        <w:t>Наименование Участника</w:t>
      </w:r>
      <w:r w:rsidRPr="009C294A">
        <w:rPr>
          <w:rFonts w:ascii="Times New Roman" w:eastAsia="Times New Roman" w:hAnsi="Times New Roman"/>
          <w:bCs/>
          <w:lang w:eastAsia="ar-SA"/>
        </w:rPr>
        <w:t>)  не приостановлена.</w:t>
      </w:r>
    </w:p>
    <w:p w:rsidR="007A1244" w:rsidRPr="0080466C" w:rsidRDefault="007A1244" w:rsidP="009C294A">
      <w:pPr>
        <w:shd w:val="clear" w:color="auto" w:fill="FFFFFF"/>
        <w:spacing w:before="5" w:after="0" w:line="240" w:lineRule="auto"/>
        <w:ind w:firstLine="567"/>
        <w:jc w:val="both"/>
        <w:rPr>
          <w:rFonts w:ascii="Times New Roman" w:eastAsia="Times New Roman" w:hAnsi="Times New Roman"/>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80466C" w:rsidRDefault="007A1244" w:rsidP="007A1244">
      <w:pPr>
        <w:spacing w:after="0" w:line="240" w:lineRule="auto"/>
        <w:ind w:firstLine="567"/>
        <w:jc w:val="both"/>
        <w:rPr>
          <w:rFonts w:ascii="Times New Roman" w:eastAsia="Times New Roman" w:hAnsi="Times New Roman"/>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подписать договор на оказание услуг в соответствии с требованиями извещения о проведении запроса предложений, документации по запросу предложений и условиями нашего предложения, и вернуть один подписанный экземпляр Заказчику в установленный срок.</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52218F" w:rsidRPr="0052218F" w:rsidRDefault="0052218F" w:rsidP="0052218F">
      <w:pPr>
        <w:shd w:val="clear" w:color="auto" w:fill="FFFFFF"/>
        <w:spacing w:after="0" w:line="240" w:lineRule="auto"/>
        <w:ind w:firstLine="567"/>
        <w:jc w:val="both"/>
        <w:rPr>
          <w:rFonts w:ascii="Times New Roman" w:eastAsia="Times New Roman" w:hAnsi="Times New Roman"/>
          <w:lang w:eastAsia="ru-RU"/>
        </w:rPr>
      </w:pPr>
      <w:r w:rsidRPr="0052218F">
        <w:rPr>
          <w:rFonts w:ascii="Times New Roman" w:eastAsia="Times New Roman" w:hAnsi="Times New Roman"/>
          <w:lang w:eastAsia="ru-RU"/>
        </w:rPr>
        <w:t>Все сведения о проведении запроса предложений просим сообщать указанному уполномоченному лицу.</w:t>
      </w:r>
    </w:p>
    <w:p w:rsidR="0052218F" w:rsidRPr="0052218F" w:rsidRDefault="0052218F" w:rsidP="0052218F">
      <w:pPr>
        <w:shd w:val="clear" w:color="auto" w:fill="FFFFFF"/>
        <w:spacing w:after="0" w:line="240" w:lineRule="auto"/>
        <w:ind w:firstLine="567"/>
        <w:jc w:val="both"/>
        <w:rPr>
          <w:rFonts w:ascii="Times New Roman" w:eastAsia="Times New Roman" w:hAnsi="Times New Roman"/>
          <w:lang w:eastAsia="ru-RU"/>
        </w:rPr>
      </w:pPr>
    </w:p>
    <w:p w:rsidR="0052218F" w:rsidRPr="0052218F" w:rsidRDefault="0052218F" w:rsidP="0052218F">
      <w:pPr>
        <w:shd w:val="clear" w:color="auto" w:fill="FFFFFF"/>
        <w:spacing w:after="0" w:line="240" w:lineRule="auto"/>
        <w:ind w:firstLine="567"/>
        <w:jc w:val="both"/>
        <w:rPr>
          <w:rFonts w:ascii="Times New Roman" w:eastAsia="Times New Roman" w:hAnsi="Times New Roman"/>
          <w:lang w:eastAsia="ru-RU"/>
        </w:rPr>
      </w:pPr>
      <w:r w:rsidRPr="0052218F">
        <w:rPr>
          <w:rFonts w:ascii="Times New Roman" w:eastAsia="Times New Roman" w:hAnsi="Times New Roman"/>
          <w:lang w:eastAsia="ru-RU"/>
        </w:rPr>
        <w:t>Корреспонденцию в наш адрес просим направлять по адресу: ________________________________________________________________________</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before="250"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7A1244" w:rsidRDefault="007A1244" w:rsidP="007A1244">
      <w:pPr>
        <w:spacing w:after="0" w:line="240" w:lineRule="auto"/>
        <w:ind w:firstLine="567"/>
        <w:rPr>
          <w:rFonts w:ascii="Times New Roman" w:eastAsia="Times New Roman" w:hAnsi="Times New Roman"/>
          <w:lang w:eastAsia="ru-RU"/>
        </w:rPr>
      </w:pPr>
      <w:bookmarkStart w:id="30" w:name="_Toc98254011"/>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С уважением,</w:t>
      </w: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(фамилия, имя, отчество подписавшего, должность)</w:t>
      </w:r>
    </w:p>
    <w:p w:rsidR="00937099" w:rsidRDefault="00937099" w:rsidP="007A1244">
      <w:pPr>
        <w:spacing w:after="0" w:line="240" w:lineRule="auto"/>
        <w:ind w:right="3684" w:firstLine="567"/>
        <w:jc w:val="center"/>
        <w:rPr>
          <w:rFonts w:ascii="Times New Roman" w:eastAsia="Times New Roman" w:hAnsi="Times New Roman"/>
          <w:vertAlign w:val="superscript"/>
          <w:lang w:eastAsia="ru-RU"/>
        </w:rPr>
      </w:pPr>
    </w:p>
    <w:p w:rsidR="00937099" w:rsidRPr="007A1244" w:rsidRDefault="00937099" w:rsidP="007A1244">
      <w:pPr>
        <w:spacing w:after="0" w:line="240" w:lineRule="auto"/>
        <w:ind w:right="3684" w:firstLine="567"/>
        <w:jc w:val="center"/>
        <w:rPr>
          <w:rFonts w:ascii="Times New Roman" w:eastAsia="Times New Roman" w:hAnsi="Times New Roman"/>
          <w:vertAlign w:val="superscript"/>
          <w:lang w:eastAsia="ru-RU"/>
        </w:rPr>
      </w:pPr>
    </w:p>
    <w:bookmarkEnd w:id="30"/>
    <w:p w:rsidR="007A1244" w:rsidRPr="007A1244" w:rsidRDefault="007A1244" w:rsidP="007A1244">
      <w:pPr>
        <w:shd w:val="clear" w:color="auto" w:fill="FFFFFF"/>
        <w:spacing w:after="0" w:line="240" w:lineRule="auto"/>
        <w:ind w:firstLine="567"/>
        <w:jc w:val="right"/>
        <w:rPr>
          <w:rFonts w:ascii="Times New Roman" w:eastAsia="Times New Roman" w:hAnsi="Times New Roman"/>
          <w:lang w:eastAsia="ru-RU"/>
        </w:rPr>
      </w:pPr>
      <w:r w:rsidRPr="007A1244">
        <w:rPr>
          <w:rFonts w:ascii="Times New Roman" w:eastAsia="Times New Roman" w:hAnsi="Times New Roman"/>
          <w:sz w:val="24"/>
          <w:szCs w:val="24"/>
          <w:lang w:eastAsia="ru-RU"/>
        </w:rPr>
        <w:br w:type="page"/>
      </w:r>
      <w:r w:rsidR="00666039">
        <w:rPr>
          <w:rFonts w:ascii="Times New Roman" w:eastAsia="Times New Roman" w:hAnsi="Times New Roman"/>
          <w:b/>
          <w:bCs/>
          <w:i/>
          <w:iCs/>
          <w:sz w:val="24"/>
          <w:szCs w:val="24"/>
          <w:lang w:eastAsia="ru-RU"/>
        </w:rPr>
        <w:lastRenderedPageBreak/>
        <w:t>Форма 3</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Приложение </w:t>
      </w:r>
      <w:r w:rsidR="002E50B5" w:rsidRPr="007A1244">
        <w:rPr>
          <w:rFonts w:ascii="Times New Roman" w:eastAsia="Times New Roman" w:hAnsi="Times New Roman"/>
          <w:sz w:val="24"/>
          <w:szCs w:val="24"/>
          <w:lang w:eastAsia="ru-RU"/>
        </w:rPr>
        <w:fldChar w:fldCharType="begin"/>
      </w:r>
      <w:r w:rsidRPr="007A1244">
        <w:rPr>
          <w:rFonts w:ascii="Times New Roman" w:eastAsia="Times New Roman" w:hAnsi="Times New Roman"/>
          <w:sz w:val="24"/>
          <w:szCs w:val="24"/>
          <w:lang w:eastAsia="ru-RU"/>
        </w:rPr>
        <w:instrText xml:space="preserve"> SEQ Приложение \* ARABIC </w:instrText>
      </w:r>
      <w:r w:rsidR="002E50B5" w:rsidRPr="007A1244">
        <w:rPr>
          <w:rFonts w:ascii="Times New Roman" w:eastAsia="Times New Roman" w:hAnsi="Times New Roman"/>
          <w:sz w:val="24"/>
          <w:szCs w:val="24"/>
          <w:lang w:eastAsia="ru-RU"/>
        </w:rPr>
        <w:fldChar w:fldCharType="separate"/>
      </w:r>
      <w:r w:rsidR="00ED7396">
        <w:rPr>
          <w:rFonts w:ascii="Times New Roman" w:eastAsia="Times New Roman" w:hAnsi="Times New Roman"/>
          <w:noProof/>
          <w:sz w:val="24"/>
          <w:szCs w:val="24"/>
          <w:lang w:eastAsia="ru-RU"/>
        </w:rPr>
        <w:t>1</w:t>
      </w:r>
      <w:r w:rsidR="002E50B5" w:rsidRPr="007A1244">
        <w:rPr>
          <w:rFonts w:ascii="Times New Roman" w:eastAsia="Times New Roman" w:hAnsi="Times New Roman"/>
          <w:sz w:val="24"/>
          <w:szCs w:val="24"/>
          <w:lang w:eastAsia="ru-RU"/>
        </w:rPr>
        <w:fldChar w:fldCharType="end"/>
      </w:r>
      <w:r w:rsidRPr="007A1244">
        <w:rPr>
          <w:rFonts w:ascii="Times New Roman" w:eastAsia="Times New Roman" w:hAnsi="Times New Roman"/>
          <w:sz w:val="24"/>
          <w:szCs w:val="24"/>
          <w:lang w:eastAsia="ru-RU"/>
        </w:rPr>
        <w:t xml:space="preserve"> к письму о подаче оферты</w:t>
      </w:r>
      <w:r w:rsidRPr="007A1244">
        <w:rPr>
          <w:rFonts w:ascii="Times New Roman" w:eastAsia="Times New Roman" w:hAnsi="Times New Roman"/>
          <w:sz w:val="24"/>
          <w:szCs w:val="24"/>
          <w:lang w:eastAsia="ru-RU"/>
        </w:rPr>
        <w:br/>
        <w:t>от «____»_____________ г. №__________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DB68C3" w:rsidP="007A1244">
      <w:pPr>
        <w:spacing w:after="0" w:line="240" w:lineRule="auto"/>
        <w:ind w:firstLine="567"/>
        <w:jc w:val="center"/>
        <w:rPr>
          <w:rFonts w:ascii="Times New Roman" w:eastAsia="Times New Roman" w:hAnsi="Times New Roman"/>
          <w:b/>
          <w:sz w:val="24"/>
          <w:szCs w:val="24"/>
          <w:lang w:eastAsia="ru-RU"/>
        </w:rPr>
      </w:pPr>
      <w:r w:rsidRPr="0054678A">
        <w:rPr>
          <w:rFonts w:ascii="Times New Roman" w:hAnsi="Times New Roman"/>
          <w:b/>
          <w:i/>
          <w:sz w:val="24"/>
          <w:szCs w:val="24"/>
        </w:rPr>
        <w:t>КОММЕРЧЕСКОЕ ПРЕДЛОЖЕНИЕ</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запроса предложений: ______________________</w:t>
      </w:r>
    </w:p>
    <w:p w:rsidR="007A1244" w:rsidRPr="00C6751A" w:rsidRDefault="007A1244" w:rsidP="007A1244">
      <w:pPr>
        <w:spacing w:after="0" w:line="240" w:lineRule="auto"/>
        <w:ind w:firstLine="567"/>
        <w:rPr>
          <w:rFonts w:ascii="Times New Roman" w:eastAsia="Times New Roman" w:hAnsi="Times New Roman"/>
          <w:color w:val="000000"/>
          <w:sz w:val="16"/>
          <w:szCs w:val="16"/>
          <w:lang w:eastAsia="ru-RU"/>
        </w:rPr>
      </w:pPr>
    </w:p>
    <w:p w:rsidR="007A1244" w:rsidRDefault="007A1244" w:rsidP="007A1244">
      <w:pPr>
        <w:spacing w:after="0" w:line="240" w:lineRule="auto"/>
        <w:ind w:firstLine="567"/>
        <w:rPr>
          <w:rFonts w:ascii="Times New Roman" w:eastAsia="Times New Roman" w:hAnsi="Times New Roman"/>
          <w:i/>
          <w:color w:val="000000"/>
          <w:lang w:eastAsia="ru-RU"/>
        </w:rPr>
      </w:pPr>
      <w:r w:rsidRPr="0052218F">
        <w:rPr>
          <w:rFonts w:ascii="Times New Roman" w:eastAsia="Times New Roman" w:hAnsi="Times New Roman"/>
          <w:i/>
          <w:color w:val="000000"/>
          <w:lang w:eastAsia="ru-RU"/>
        </w:rPr>
        <w:t xml:space="preserve">(Здесь участник в свободной форме приводит свое коммерческое предложение, </w:t>
      </w:r>
      <w:r w:rsidRPr="0052218F">
        <w:rPr>
          <w:rFonts w:ascii="Times New Roman" w:eastAsia="Times New Roman" w:hAnsi="Times New Roman"/>
          <w:i/>
          <w:lang w:eastAsia="ru-RU"/>
        </w:rPr>
        <w:t xml:space="preserve">опираясь на </w:t>
      </w:r>
      <w:r w:rsidR="0089285D" w:rsidRPr="0052218F">
        <w:rPr>
          <w:rFonts w:ascii="Times New Roman" w:eastAsia="Times New Roman" w:hAnsi="Times New Roman"/>
          <w:i/>
          <w:lang w:eastAsia="ru-RU"/>
        </w:rPr>
        <w:t xml:space="preserve">Раздел </w:t>
      </w:r>
      <w:r w:rsidR="0089285D" w:rsidRPr="0052218F">
        <w:rPr>
          <w:rFonts w:ascii="Times New Roman" w:eastAsia="Times New Roman" w:hAnsi="Times New Roman"/>
          <w:i/>
          <w:lang w:val="en-US" w:eastAsia="ru-RU"/>
        </w:rPr>
        <w:t>III</w:t>
      </w:r>
      <w:r w:rsidRPr="0052218F">
        <w:rPr>
          <w:rFonts w:ascii="Times New Roman" w:eastAsia="Times New Roman" w:hAnsi="Times New Roman"/>
          <w:i/>
          <w:lang w:eastAsia="ru-RU"/>
        </w:rPr>
        <w:t xml:space="preserve"> «Техническое задание»</w:t>
      </w:r>
      <w:r w:rsidRPr="0052218F">
        <w:rPr>
          <w:rFonts w:ascii="Times New Roman" w:eastAsia="Times New Roman" w:hAnsi="Times New Roman"/>
          <w:i/>
          <w:color w:val="000000"/>
          <w:lang w:eastAsia="ru-RU"/>
        </w:rPr>
        <w:t>).</w:t>
      </w:r>
    </w:p>
    <w:p w:rsidR="001A78D8" w:rsidRPr="00C6751A" w:rsidRDefault="001A78D8" w:rsidP="007A1244">
      <w:pPr>
        <w:spacing w:after="0" w:line="240" w:lineRule="auto"/>
        <w:ind w:firstLine="567"/>
        <w:rPr>
          <w:rFonts w:ascii="Times New Roman" w:eastAsia="Times New Roman" w:hAnsi="Times New Roman"/>
          <w:i/>
          <w:color w:val="000000"/>
          <w:sz w:val="16"/>
          <w:szCs w:val="16"/>
          <w:lang w:eastAsia="ru-RU"/>
        </w:rPr>
      </w:pPr>
    </w:p>
    <w:p w:rsidR="00DB68C3" w:rsidRPr="00C6751A" w:rsidRDefault="00DB68C3" w:rsidP="00DB68C3">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tbl>
      <w:tblPr>
        <w:tblW w:w="9919" w:type="dxa"/>
        <w:tblInd w:w="-123" w:type="dxa"/>
        <w:tblLayout w:type="fixed"/>
        <w:tblCellMar>
          <w:left w:w="10" w:type="dxa"/>
          <w:right w:w="10" w:type="dxa"/>
        </w:tblCellMar>
        <w:tblLook w:val="0000"/>
      </w:tblPr>
      <w:tblGrid>
        <w:gridCol w:w="648"/>
        <w:gridCol w:w="4026"/>
        <w:gridCol w:w="850"/>
        <w:gridCol w:w="2836"/>
        <w:gridCol w:w="1559"/>
      </w:tblGrid>
      <w:tr w:rsidR="00DB68C3" w:rsidRPr="00305554" w:rsidTr="00C6751A">
        <w:trPr>
          <w:trHeight w:val="639"/>
        </w:trPr>
        <w:tc>
          <w:tcPr>
            <w:tcW w:w="648" w:type="dxa"/>
            <w:tcBorders>
              <w:top w:val="single" w:sz="12" w:space="0" w:color="000000"/>
              <w:left w:val="single" w:sz="12" w:space="0" w:color="000000"/>
              <w:bottom w:val="single" w:sz="12" w:space="0" w:color="000000"/>
            </w:tcBorders>
            <w:shd w:val="clear" w:color="auto" w:fill="auto"/>
            <w:vAlign w:val="center"/>
          </w:tcPr>
          <w:p w:rsidR="00DB68C3" w:rsidRPr="00305554" w:rsidRDefault="00DB68C3" w:rsidP="00C6751A">
            <w:pPr>
              <w:suppressAutoHyphens/>
              <w:spacing w:after="0" w:line="240" w:lineRule="auto"/>
              <w:jc w:val="center"/>
              <w:rPr>
                <w:rFonts w:ascii="Times New Roman" w:hAnsi="Times New Roman"/>
                <w:b/>
                <w:sz w:val="20"/>
                <w:szCs w:val="24"/>
                <w:lang w:eastAsia="zh-CN"/>
              </w:rPr>
            </w:pPr>
            <w:r w:rsidRPr="00305554">
              <w:rPr>
                <w:rFonts w:ascii="Times New Roman" w:hAnsi="Times New Roman"/>
                <w:b/>
                <w:sz w:val="20"/>
                <w:szCs w:val="24"/>
                <w:lang w:eastAsia="zh-CN"/>
              </w:rPr>
              <w:t xml:space="preserve">№  </w:t>
            </w:r>
            <w:r w:rsidRPr="00305554">
              <w:rPr>
                <w:rFonts w:ascii="Times New Roman" w:hAnsi="Times New Roman"/>
                <w:b/>
                <w:sz w:val="20"/>
                <w:szCs w:val="24"/>
                <w:lang w:eastAsia="zh-CN"/>
              </w:rPr>
              <w:br/>
              <w:t>п/п</w:t>
            </w:r>
          </w:p>
        </w:tc>
        <w:tc>
          <w:tcPr>
            <w:tcW w:w="4026" w:type="dxa"/>
            <w:tcBorders>
              <w:top w:val="single" w:sz="12" w:space="0" w:color="000000"/>
              <w:left w:val="single" w:sz="4" w:space="0" w:color="000000"/>
              <w:bottom w:val="single" w:sz="12" w:space="0" w:color="000000"/>
            </w:tcBorders>
            <w:shd w:val="clear" w:color="auto" w:fill="auto"/>
            <w:vAlign w:val="center"/>
          </w:tcPr>
          <w:p w:rsidR="00DB68C3" w:rsidRPr="00305554" w:rsidRDefault="00DB68C3" w:rsidP="00C6751A">
            <w:pPr>
              <w:suppressAutoHyphens/>
              <w:spacing w:after="0" w:line="240" w:lineRule="auto"/>
              <w:jc w:val="center"/>
              <w:rPr>
                <w:rFonts w:ascii="Times New Roman" w:hAnsi="Times New Roman"/>
                <w:b/>
                <w:sz w:val="20"/>
                <w:szCs w:val="24"/>
                <w:lang w:eastAsia="zh-CN"/>
              </w:rPr>
            </w:pPr>
            <w:r w:rsidRPr="00305554">
              <w:rPr>
                <w:rFonts w:ascii="Times New Roman" w:hAnsi="Times New Roman"/>
                <w:b/>
                <w:sz w:val="20"/>
                <w:szCs w:val="24"/>
                <w:lang w:eastAsia="zh-CN"/>
              </w:rPr>
              <w:t xml:space="preserve">Наименование </w:t>
            </w:r>
            <w:r w:rsidR="0061147B">
              <w:rPr>
                <w:rFonts w:ascii="Times New Roman" w:hAnsi="Times New Roman"/>
                <w:b/>
                <w:sz w:val="20"/>
                <w:szCs w:val="24"/>
                <w:lang w:eastAsia="zh-CN"/>
              </w:rPr>
              <w:t>критерия, подкритерия (</w:t>
            </w:r>
            <w:r w:rsidRPr="00305554">
              <w:rPr>
                <w:rFonts w:ascii="Times New Roman" w:hAnsi="Times New Roman"/>
                <w:b/>
                <w:sz w:val="20"/>
                <w:szCs w:val="24"/>
                <w:lang w:eastAsia="zh-CN"/>
              </w:rPr>
              <w:t>показателя</w:t>
            </w:r>
            <w:r w:rsidR="0061147B">
              <w:rPr>
                <w:rFonts w:ascii="Times New Roman" w:hAnsi="Times New Roman"/>
                <w:b/>
                <w:sz w:val="20"/>
                <w:szCs w:val="24"/>
                <w:lang w:eastAsia="zh-CN"/>
              </w:rPr>
              <w:t>)</w:t>
            </w:r>
          </w:p>
        </w:tc>
        <w:tc>
          <w:tcPr>
            <w:tcW w:w="850" w:type="dxa"/>
            <w:tcBorders>
              <w:top w:val="single" w:sz="12" w:space="0" w:color="000000"/>
              <w:left w:val="single" w:sz="4" w:space="0" w:color="000000"/>
              <w:bottom w:val="single" w:sz="12" w:space="0" w:color="000000"/>
            </w:tcBorders>
            <w:shd w:val="clear" w:color="auto" w:fill="auto"/>
            <w:vAlign w:val="center"/>
          </w:tcPr>
          <w:p w:rsidR="00DB68C3" w:rsidRPr="00305554" w:rsidRDefault="00DB68C3" w:rsidP="00C6751A">
            <w:pPr>
              <w:suppressAutoHyphens/>
              <w:spacing w:after="0" w:line="240" w:lineRule="auto"/>
              <w:jc w:val="center"/>
              <w:rPr>
                <w:rFonts w:ascii="Times New Roman" w:hAnsi="Times New Roman"/>
                <w:b/>
                <w:sz w:val="20"/>
                <w:szCs w:val="24"/>
                <w:lang w:eastAsia="zh-CN"/>
              </w:rPr>
            </w:pPr>
            <w:r w:rsidRPr="00305554">
              <w:rPr>
                <w:rFonts w:ascii="Times New Roman" w:hAnsi="Times New Roman"/>
                <w:b/>
                <w:sz w:val="20"/>
                <w:szCs w:val="24"/>
                <w:lang w:eastAsia="zh-CN"/>
              </w:rPr>
              <w:t>Единица измерения</w:t>
            </w:r>
          </w:p>
        </w:tc>
        <w:tc>
          <w:tcPr>
            <w:tcW w:w="2836" w:type="dxa"/>
            <w:tcBorders>
              <w:top w:val="single" w:sz="12" w:space="0" w:color="000000"/>
              <w:left w:val="single" w:sz="4" w:space="0" w:color="000000"/>
              <w:bottom w:val="single" w:sz="12" w:space="0" w:color="000000"/>
            </w:tcBorders>
            <w:shd w:val="clear" w:color="auto" w:fill="auto"/>
            <w:vAlign w:val="center"/>
          </w:tcPr>
          <w:p w:rsidR="00DB68C3" w:rsidRPr="00305554" w:rsidRDefault="00DB68C3" w:rsidP="00C6751A">
            <w:pPr>
              <w:suppressAutoHyphens/>
              <w:spacing w:after="0" w:line="240" w:lineRule="auto"/>
              <w:jc w:val="center"/>
              <w:rPr>
                <w:rFonts w:ascii="Times New Roman" w:hAnsi="Times New Roman"/>
                <w:b/>
                <w:sz w:val="20"/>
                <w:szCs w:val="24"/>
                <w:lang w:eastAsia="zh-CN"/>
              </w:rPr>
            </w:pPr>
            <w:r w:rsidRPr="00305554">
              <w:rPr>
                <w:rFonts w:ascii="Times New Roman" w:hAnsi="Times New Roman"/>
                <w:b/>
                <w:sz w:val="20"/>
                <w:szCs w:val="24"/>
                <w:lang w:eastAsia="zh-CN"/>
              </w:rPr>
              <w:t>Значение (цифрами и прописью)</w:t>
            </w:r>
          </w:p>
        </w:tc>
        <w:tc>
          <w:tcPr>
            <w:tcW w:w="1559"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DB68C3" w:rsidRPr="00305554" w:rsidRDefault="00DB68C3" w:rsidP="00C6751A">
            <w:pPr>
              <w:suppressAutoHyphens/>
              <w:spacing w:after="0" w:line="240" w:lineRule="auto"/>
              <w:jc w:val="center"/>
              <w:rPr>
                <w:rFonts w:ascii="Times New Roman" w:hAnsi="Times New Roman"/>
                <w:sz w:val="24"/>
                <w:szCs w:val="24"/>
                <w:lang w:eastAsia="zh-CN"/>
              </w:rPr>
            </w:pPr>
            <w:r w:rsidRPr="00305554">
              <w:rPr>
                <w:rFonts w:ascii="Times New Roman" w:hAnsi="Times New Roman"/>
                <w:b/>
                <w:sz w:val="20"/>
                <w:szCs w:val="24"/>
                <w:lang w:eastAsia="zh-CN"/>
              </w:rPr>
              <w:t>Примечание</w:t>
            </w:r>
          </w:p>
        </w:tc>
      </w:tr>
      <w:tr w:rsidR="00DB68C3" w:rsidRPr="00305554" w:rsidTr="00C6751A">
        <w:trPr>
          <w:trHeight w:val="828"/>
        </w:trPr>
        <w:tc>
          <w:tcPr>
            <w:tcW w:w="648" w:type="dxa"/>
            <w:tcBorders>
              <w:top w:val="single" w:sz="12" w:space="0" w:color="000000"/>
              <w:left w:val="single" w:sz="12" w:space="0" w:color="000000"/>
            </w:tcBorders>
            <w:shd w:val="clear" w:color="auto" w:fill="auto"/>
          </w:tcPr>
          <w:p w:rsidR="00DB68C3" w:rsidRDefault="00DB68C3" w:rsidP="0061147B">
            <w:pPr>
              <w:suppressAutoHyphens/>
              <w:spacing w:after="0" w:line="240" w:lineRule="auto"/>
              <w:jc w:val="center"/>
              <w:rPr>
                <w:rFonts w:ascii="Times New Roman" w:hAnsi="Times New Roman"/>
                <w:sz w:val="24"/>
                <w:szCs w:val="24"/>
                <w:lang w:eastAsia="zh-CN"/>
              </w:rPr>
            </w:pPr>
          </w:p>
          <w:p w:rsidR="00DB68C3" w:rsidRPr="00305554" w:rsidRDefault="00DB68C3" w:rsidP="0061147B">
            <w:pPr>
              <w:suppressAutoHyphens/>
              <w:spacing w:after="0" w:line="240" w:lineRule="auto"/>
              <w:jc w:val="center"/>
              <w:rPr>
                <w:rFonts w:ascii="Times New Roman" w:hAnsi="Times New Roman"/>
                <w:sz w:val="24"/>
                <w:szCs w:val="24"/>
                <w:lang w:eastAsia="zh-CN"/>
              </w:rPr>
            </w:pPr>
            <w:r w:rsidRPr="00305554">
              <w:rPr>
                <w:rFonts w:ascii="Times New Roman" w:hAnsi="Times New Roman"/>
                <w:sz w:val="24"/>
                <w:szCs w:val="24"/>
                <w:lang w:eastAsia="zh-CN"/>
              </w:rPr>
              <w:t>1.</w:t>
            </w:r>
          </w:p>
        </w:tc>
        <w:tc>
          <w:tcPr>
            <w:tcW w:w="4026" w:type="dxa"/>
            <w:tcBorders>
              <w:top w:val="single" w:sz="12" w:space="0" w:color="000000"/>
              <w:left w:val="single" w:sz="4" w:space="0" w:color="000000"/>
            </w:tcBorders>
            <w:shd w:val="clear" w:color="auto" w:fill="auto"/>
            <w:vAlign w:val="center"/>
          </w:tcPr>
          <w:p w:rsidR="00DB68C3" w:rsidRDefault="00DB68C3" w:rsidP="00DB68C3">
            <w:pPr>
              <w:suppressAutoHyphens/>
              <w:spacing w:after="0" w:line="240" w:lineRule="auto"/>
              <w:rPr>
                <w:rFonts w:ascii="Times New Roman" w:hAnsi="Times New Roman"/>
                <w:b/>
                <w:lang w:eastAsia="zh-CN"/>
              </w:rPr>
            </w:pPr>
            <w:r w:rsidRPr="00B047D8">
              <w:rPr>
                <w:rFonts w:ascii="Times New Roman" w:hAnsi="Times New Roman"/>
                <w:b/>
                <w:lang w:eastAsia="zh-CN"/>
              </w:rPr>
              <w:t xml:space="preserve">Цена договора </w:t>
            </w:r>
          </w:p>
          <w:p w:rsidR="00DB68C3" w:rsidRPr="00C6751A" w:rsidRDefault="00D757F4" w:rsidP="00DB68C3">
            <w:pPr>
              <w:suppressAutoHyphens/>
              <w:spacing w:after="0" w:line="240" w:lineRule="auto"/>
              <w:rPr>
                <w:rFonts w:ascii="Times New Roman" w:hAnsi="Times New Roman"/>
                <w:i/>
                <w:sz w:val="18"/>
                <w:szCs w:val="18"/>
                <w:lang w:eastAsia="zh-CN"/>
              </w:rPr>
            </w:pPr>
            <w:r w:rsidRPr="00D757F4">
              <w:rPr>
                <w:rFonts w:ascii="Times New Roman" w:hAnsi="Times New Roman"/>
                <w:i/>
                <w:sz w:val="18"/>
                <w:szCs w:val="18"/>
                <w:lang w:eastAsia="zh-CN"/>
              </w:rPr>
              <w:t>(с учетом всех затрат, налогов, сборов, других обязательных платежей, стоимости всех сопутствующих работ (услуг) и всех иных расходов, связанных с исполнением контракта)</w:t>
            </w:r>
          </w:p>
        </w:tc>
        <w:tc>
          <w:tcPr>
            <w:tcW w:w="850" w:type="dxa"/>
            <w:tcBorders>
              <w:top w:val="single" w:sz="12" w:space="0" w:color="000000"/>
              <w:left w:val="single" w:sz="4" w:space="0" w:color="000000"/>
            </w:tcBorders>
            <w:shd w:val="clear" w:color="auto" w:fill="auto"/>
          </w:tcPr>
          <w:p w:rsidR="00DB68C3" w:rsidRDefault="00DB68C3" w:rsidP="0061147B">
            <w:pPr>
              <w:suppressAutoHyphens/>
              <w:spacing w:after="0" w:line="240" w:lineRule="auto"/>
              <w:jc w:val="center"/>
              <w:rPr>
                <w:rFonts w:ascii="Times New Roman" w:hAnsi="Times New Roman"/>
                <w:sz w:val="24"/>
                <w:szCs w:val="24"/>
                <w:lang w:eastAsia="zh-CN"/>
              </w:rPr>
            </w:pPr>
          </w:p>
          <w:p w:rsidR="00DB68C3" w:rsidRPr="00B047D8" w:rsidRDefault="001A78D8" w:rsidP="0061147B">
            <w:pPr>
              <w:suppressAutoHyphens/>
              <w:spacing w:after="0" w:line="240" w:lineRule="auto"/>
              <w:jc w:val="center"/>
              <w:rPr>
                <w:rFonts w:ascii="Times New Roman" w:hAnsi="Times New Roman"/>
                <w:sz w:val="18"/>
                <w:szCs w:val="18"/>
                <w:lang w:eastAsia="zh-CN"/>
              </w:rPr>
            </w:pPr>
            <w:r>
              <w:rPr>
                <w:rFonts w:ascii="Times New Roman" w:hAnsi="Times New Roman"/>
                <w:sz w:val="18"/>
                <w:szCs w:val="18"/>
                <w:lang w:eastAsia="zh-CN"/>
              </w:rPr>
              <w:t>р</w:t>
            </w:r>
            <w:r w:rsidR="00DB68C3" w:rsidRPr="00B047D8">
              <w:rPr>
                <w:rFonts w:ascii="Times New Roman" w:hAnsi="Times New Roman"/>
                <w:sz w:val="18"/>
                <w:szCs w:val="18"/>
                <w:lang w:eastAsia="zh-CN"/>
              </w:rPr>
              <w:t>уб.</w:t>
            </w:r>
          </w:p>
          <w:p w:rsidR="00DB68C3" w:rsidRPr="00305554" w:rsidRDefault="00DB68C3" w:rsidP="0061147B">
            <w:pPr>
              <w:suppressAutoHyphens/>
              <w:spacing w:after="0" w:line="240" w:lineRule="auto"/>
              <w:jc w:val="center"/>
              <w:rPr>
                <w:rFonts w:ascii="Times New Roman" w:hAnsi="Times New Roman"/>
                <w:sz w:val="24"/>
                <w:szCs w:val="24"/>
                <w:lang w:eastAsia="zh-CN"/>
              </w:rPr>
            </w:pPr>
          </w:p>
        </w:tc>
        <w:tc>
          <w:tcPr>
            <w:tcW w:w="2836" w:type="dxa"/>
            <w:tcBorders>
              <w:top w:val="single" w:sz="12" w:space="0" w:color="000000"/>
              <w:left w:val="single" w:sz="4" w:space="0" w:color="000000"/>
            </w:tcBorders>
            <w:shd w:val="clear" w:color="auto" w:fill="auto"/>
          </w:tcPr>
          <w:p w:rsidR="00DB68C3" w:rsidRPr="00305554" w:rsidRDefault="00DB68C3" w:rsidP="0061147B">
            <w:pPr>
              <w:suppressAutoHyphens/>
              <w:snapToGrid w:val="0"/>
              <w:spacing w:after="0" w:line="240" w:lineRule="auto"/>
              <w:jc w:val="center"/>
              <w:rPr>
                <w:rFonts w:ascii="Times New Roman" w:hAnsi="Times New Roman"/>
                <w:sz w:val="24"/>
                <w:szCs w:val="24"/>
                <w:lang w:eastAsia="zh-CN"/>
              </w:rPr>
            </w:pPr>
          </w:p>
        </w:tc>
        <w:tc>
          <w:tcPr>
            <w:tcW w:w="1559" w:type="dxa"/>
            <w:tcBorders>
              <w:top w:val="single" w:sz="12" w:space="0" w:color="000000"/>
              <w:left w:val="single" w:sz="4" w:space="0" w:color="000000"/>
              <w:right w:val="single" w:sz="12" w:space="0" w:color="000000"/>
            </w:tcBorders>
            <w:shd w:val="clear" w:color="auto" w:fill="auto"/>
          </w:tcPr>
          <w:p w:rsidR="00DB68C3" w:rsidRPr="00305554" w:rsidRDefault="00DB68C3" w:rsidP="0061147B">
            <w:pPr>
              <w:suppressAutoHyphens/>
              <w:snapToGrid w:val="0"/>
              <w:spacing w:after="0" w:line="240" w:lineRule="auto"/>
              <w:jc w:val="center"/>
              <w:rPr>
                <w:rFonts w:ascii="Times New Roman" w:hAnsi="Times New Roman"/>
                <w:sz w:val="24"/>
                <w:szCs w:val="24"/>
                <w:lang w:eastAsia="zh-CN"/>
              </w:rPr>
            </w:pPr>
          </w:p>
        </w:tc>
      </w:tr>
      <w:tr w:rsidR="0061147B" w:rsidRPr="00305554" w:rsidTr="00C6751A">
        <w:tc>
          <w:tcPr>
            <w:tcW w:w="648" w:type="dxa"/>
            <w:tcBorders>
              <w:top w:val="single" w:sz="12" w:space="0" w:color="000000"/>
              <w:left w:val="single" w:sz="12" w:space="0" w:color="000000"/>
              <w:bottom w:val="single" w:sz="12" w:space="0" w:color="000000"/>
            </w:tcBorders>
            <w:shd w:val="clear" w:color="auto" w:fill="auto"/>
          </w:tcPr>
          <w:p w:rsidR="0061147B" w:rsidRPr="00305554" w:rsidRDefault="0061147B" w:rsidP="0061147B">
            <w:pPr>
              <w:suppressAutoHyphens/>
              <w:spacing w:after="0" w:line="240" w:lineRule="auto"/>
              <w:jc w:val="center"/>
              <w:rPr>
                <w:rFonts w:ascii="Times New Roman" w:hAnsi="Times New Roman"/>
                <w:sz w:val="24"/>
                <w:szCs w:val="24"/>
                <w:lang w:eastAsia="zh-CN"/>
              </w:rPr>
            </w:pPr>
            <w:r w:rsidRPr="00305554">
              <w:rPr>
                <w:rFonts w:ascii="Times New Roman" w:hAnsi="Times New Roman"/>
                <w:sz w:val="24"/>
                <w:szCs w:val="24"/>
                <w:lang w:eastAsia="zh-CN"/>
              </w:rPr>
              <w:t>2.</w:t>
            </w:r>
          </w:p>
        </w:tc>
        <w:tc>
          <w:tcPr>
            <w:tcW w:w="4026" w:type="dxa"/>
            <w:tcBorders>
              <w:top w:val="single" w:sz="12" w:space="0" w:color="000000"/>
              <w:left w:val="single" w:sz="4" w:space="0" w:color="000000"/>
              <w:bottom w:val="single" w:sz="12" w:space="0" w:color="000000"/>
            </w:tcBorders>
            <w:shd w:val="clear" w:color="auto" w:fill="auto"/>
          </w:tcPr>
          <w:p w:rsidR="0061147B" w:rsidRPr="00B047D8" w:rsidRDefault="0061147B" w:rsidP="0061147B">
            <w:pPr>
              <w:suppressAutoHyphens/>
              <w:spacing w:after="0" w:line="240" w:lineRule="auto"/>
              <w:rPr>
                <w:rFonts w:ascii="Times New Roman" w:hAnsi="Times New Roman"/>
                <w:b/>
                <w:lang w:eastAsia="zh-CN"/>
              </w:rPr>
            </w:pPr>
            <w:r w:rsidRPr="00B047D8">
              <w:rPr>
                <w:rFonts w:ascii="Times New Roman" w:hAnsi="Times New Roman"/>
                <w:b/>
                <w:lang w:eastAsia="zh-CN"/>
              </w:rPr>
              <w:t>Квалификация участника закупки</w:t>
            </w:r>
            <w:r w:rsidR="00B047D8">
              <w:rPr>
                <w:rFonts w:ascii="Times New Roman" w:hAnsi="Times New Roman"/>
                <w:b/>
                <w:vertAlign w:val="superscript"/>
                <w:lang w:eastAsia="zh-CN"/>
              </w:rPr>
              <w:t>*</w:t>
            </w:r>
            <w:r w:rsidRPr="00B047D8">
              <w:rPr>
                <w:rFonts w:ascii="Times New Roman" w:hAnsi="Times New Roman"/>
                <w:b/>
                <w:lang w:eastAsia="zh-CN"/>
              </w:rPr>
              <w:t>:</w:t>
            </w:r>
          </w:p>
        </w:tc>
        <w:tc>
          <w:tcPr>
            <w:tcW w:w="5245" w:type="dxa"/>
            <w:gridSpan w:val="3"/>
            <w:tcBorders>
              <w:top w:val="single" w:sz="12" w:space="0" w:color="000000"/>
              <w:left w:val="single" w:sz="4" w:space="0" w:color="000000"/>
              <w:bottom w:val="single" w:sz="12" w:space="0" w:color="000000"/>
              <w:right w:val="single" w:sz="12" w:space="0" w:color="000000"/>
            </w:tcBorders>
            <w:shd w:val="clear" w:color="auto" w:fill="auto"/>
          </w:tcPr>
          <w:p w:rsidR="0061147B" w:rsidRPr="00305554" w:rsidRDefault="0061147B" w:rsidP="0061147B">
            <w:pPr>
              <w:suppressAutoHyphens/>
              <w:snapToGrid w:val="0"/>
              <w:spacing w:after="0" w:line="240" w:lineRule="auto"/>
              <w:jc w:val="center"/>
              <w:rPr>
                <w:rFonts w:ascii="Times New Roman" w:hAnsi="Times New Roman"/>
                <w:sz w:val="24"/>
                <w:szCs w:val="24"/>
                <w:lang w:eastAsia="zh-CN"/>
              </w:rPr>
            </w:pPr>
          </w:p>
        </w:tc>
      </w:tr>
      <w:tr w:rsidR="00DB68C3" w:rsidRPr="00305554" w:rsidTr="00C6751A">
        <w:tc>
          <w:tcPr>
            <w:tcW w:w="648" w:type="dxa"/>
            <w:tcBorders>
              <w:top w:val="single" w:sz="12" w:space="0" w:color="000000"/>
              <w:left w:val="single" w:sz="12" w:space="0" w:color="000000"/>
              <w:bottom w:val="single" w:sz="12" w:space="0" w:color="000000"/>
            </w:tcBorders>
            <w:shd w:val="clear" w:color="auto" w:fill="auto"/>
          </w:tcPr>
          <w:p w:rsidR="00DB68C3" w:rsidRPr="00305554" w:rsidRDefault="00DB68C3" w:rsidP="0061147B">
            <w:pPr>
              <w:suppressAutoHyphens/>
              <w:spacing w:after="0" w:line="240" w:lineRule="auto"/>
              <w:jc w:val="center"/>
              <w:rPr>
                <w:rFonts w:ascii="Times New Roman" w:hAnsi="Times New Roman"/>
                <w:i/>
                <w:sz w:val="24"/>
                <w:szCs w:val="24"/>
                <w:lang w:eastAsia="zh-CN"/>
              </w:rPr>
            </w:pPr>
            <w:r w:rsidRPr="00305554">
              <w:rPr>
                <w:rFonts w:ascii="Times New Roman" w:hAnsi="Times New Roman"/>
                <w:sz w:val="24"/>
                <w:szCs w:val="24"/>
                <w:lang w:eastAsia="zh-CN"/>
              </w:rPr>
              <w:t>2.1.</w:t>
            </w:r>
          </w:p>
        </w:tc>
        <w:tc>
          <w:tcPr>
            <w:tcW w:w="4026" w:type="dxa"/>
            <w:tcBorders>
              <w:top w:val="single" w:sz="12" w:space="0" w:color="000000"/>
              <w:left w:val="single" w:sz="4" w:space="0" w:color="000000"/>
              <w:bottom w:val="single" w:sz="12" w:space="0" w:color="000000"/>
            </w:tcBorders>
            <w:shd w:val="clear" w:color="auto" w:fill="auto"/>
          </w:tcPr>
          <w:p w:rsidR="00DB68C3" w:rsidRPr="00B047D8" w:rsidRDefault="0061147B" w:rsidP="0061147B">
            <w:pPr>
              <w:suppressAutoHyphens/>
              <w:spacing w:after="0" w:line="240" w:lineRule="auto"/>
              <w:rPr>
                <w:rFonts w:ascii="Times New Roman" w:hAnsi="Times New Roman"/>
                <w:lang w:eastAsia="zh-CN"/>
              </w:rPr>
            </w:pPr>
            <w:r w:rsidRPr="00B047D8">
              <w:rPr>
                <w:rFonts w:ascii="Times New Roman" w:hAnsi="Times New Roman"/>
                <w:lang w:eastAsia="zh-CN"/>
              </w:rPr>
              <w:t>Опыт оказания услуг. Срок действия на рынке медицинских услуг.</w:t>
            </w:r>
          </w:p>
          <w:p w:rsidR="00B047D8" w:rsidRDefault="00B047D8" w:rsidP="0061147B">
            <w:pPr>
              <w:suppressAutoHyphens/>
              <w:spacing w:after="0" w:line="240" w:lineRule="auto"/>
              <w:rPr>
                <w:rFonts w:ascii="Times New Roman" w:hAnsi="Times New Roman"/>
                <w:sz w:val="24"/>
                <w:szCs w:val="24"/>
                <w:lang w:eastAsia="zh-CN"/>
              </w:rPr>
            </w:pPr>
          </w:p>
          <w:p w:rsidR="0061147B" w:rsidRPr="0061147B" w:rsidRDefault="0061147B" w:rsidP="0061147B">
            <w:pPr>
              <w:suppressAutoHyphens/>
              <w:spacing w:after="0" w:line="240" w:lineRule="auto"/>
              <w:rPr>
                <w:rFonts w:ascii="Times New Roman" w:hAnsi="Times New Roman"/>
                <w:sz w:val="24"/>
                <w:szCs w:val="24"/>
                <w:lang w:eastAsia="zh-CN"/>
              </w:rPr>
            </w:pPr>
            <w:r>
              <w:rPr>
                <w:rFonts w:ascii="Times New Roman" w:hAnsi="Times New Roman"/>
                <w:i/>
                <w:sz w:val="18"/>
                <w:szCs w:val="18"/>
                <w:lang w:eastAsia="zh-CN"/>
              </w:rPr>
              <w:t>(</w:t>
            </w:r>
            <w:r w:rsidRPr="0061147B">
              <w:rPr>
                <w:rFonts w:ascii="Times New Roman" w:hAnsi="Times New Roman"/>
                <w:i/>
                <w:sz w:val="18"/>
                <w:szCs w:val="18"/>
                <w:lang w:eastAsia="zh-CN"/>
              </w:rPr>
              <w:t>Подтверждается копиями следующих документов: лицензия на осуществление медицинской деятельности в части проведения медицинских осмотров (предварительных, периодических), проведение медицинских экспертиз (экспертизе профессиональной пригодности), вакцинации (проведению профилактических прививок), а также свидетельством о регистрации. Копии указанных документов</w:t>
            </w:r>
            <w:r w:rsidR="00D757F4">
              <w:rPr>
                <w:rFonts w:ascii="Times New Roman" w:hAnsi="Times New Roman"/>
                <w:i/>
                <w:sz w:val="18"/>
                <w:szCs w:val="18"/>
                <w:lang w:eastAsia="zh-CN"/>
              </w:rPr>
              <w:t xml:space="preserve"> </w:t>
            </w:r>
            <w:r w:rsidRPr="0061147B">
              <w:rPr>
                <w:rFonts w:ascii="Times New Roman" w:hAnsi="Times New Roman"/>
                <w:i/>
                <w:sz w:val="18"/>
                <w:szCs w:val="18"/>
                <w:lang w:eastAsia="zh-CN"/>
              </w:rPr>
              <w:t>должны быть представлены на весь срок действия на рынке медицинских услуг.</w:t>
            </w:r>
            <w:r>
              <w:rPr>
                <w:rFonts w:ascii="Times New Roman" w:hAnsi="Times New Roman"/>
                <w:i/>
                <w:sz w:val="18"/>
                <w:szCs w:val="18"/>
                <w:lang w:eastAsia="zh-CN"/>
              </w:rPr>
              <w:t>)</w:t>
            </w:r>
          </w:p>
        </w:tc>
        <w:tc>
          <w:tcPr>
            <w:tcW w:w="850" w:type="dxa"/>
            <w:tcBorders>
              <w:top w:val="single" w:sz="12" w:space="0" w:color="000000"/>
              <w:left w:val="single" w:sz="4" w:space="0" w:color="000000"/>
              <w:bottom w:val="single" w:sz="12" w:space="0" w:color="000000"/>
            </w:tcBorders>
            <w:shd w:val="clear" w:color="auto" w:fill="auto"/>
            <w:vAlign w:val="center"/>
          </w:tcPr>
          <w:p w:rsidR="00DB68C3" w:rsidRPr="00B047D8" w:rsidRDefault="00DB68C3" w:rsidP="0061147B">
            <w:pPr>
              <w:suppressAutoHyphens/>
              <w:spacing w:after="0" w:line="240" w:lineRule="auto"/>
              <w:jc w:val="center"/>
              <w:rPr>
                <w:rFonts w:ascii="Times New Roman" w:hAnsi="Times New Roman"/>
                <w:sz w:val="18"/>
                <w:szCs w:val="18"/>
                <w:lang w:eastAsia="zh-CN"/>
              </w:rPr>
            </w:pPr>
            <w:r w:rsidRPr="00B047D8">
              <w:rPr>
                <w:rFonts w:ascii="Times New Roman" w:hAnsi="Times New Roman"/>
                <w:sz w:val="18"/>
                <w:szCs w:val="18"/>
                <w:lang w:eastAsia="zh-CN"/>
              </w:rPr>
              <w:t>лет</w:t>
            </w:r>
          </w:p>
        </w:tc>
        <w:tc>
          <w:tcPr>
            <w:tcW w:w="2836" w:type="dxa"/>
            <w:tcBorders>
              <w:top w:val="single" w:sz="12" w:space="0" w:color="000000"/>
              <w:left w:val="single" w:sz="4" w:space="0" w:color="000000"/>
              <w:bottom w:val="single" w:sz="12" w:space="0" w:color="000000"/>
            </w:tcBorders>
            <w:shd w:val="clear" w:color="auto" w:fill="auto"/>
            <w:vAlign w:val="center"/>
          </w:tcPr>
          <w:p w:rsidR="00DB68C3" w:rsidRPr="0061147B" w:rsidRDefault="00D757F4" w:rsidP="0061147B">
            <w:pPr>
              <w:suppressAutoHyphens/>
              <w:snapToGrid w:val="0"/>
              <w:spacing w:after="0" w:line="240" w:lineRule="auto"/>
              <w:jc w:val="center"/>
              <w:rPr>
                <w:rFonts w:ascii="Times New Roman" w:hAnsi="Times New Roman"/>
                <w:sz w:val="18"/>
                <w:szCs w:val="18"/>
                <w:lang w:eastAsia="zh-CN"/>
              </w:rPr>
            </w:pPr>
            <w:r w:rsidRPr="00D757F4">
              <w:rPr>
                <w:rFonts w:ascii="Times New Roman" w:hAnsi="Times New Roman"/>
                <w:i/>
                <w:sz w:val="18"/>
                <w:szCs w:val="18"/>
                <w:lang w:eastAsia="zh-CN"/>
              </w:rPr>
              <w:t>Указывается количество лет</w:t>
            </w:r>
          </w:p>
        </w:tc>
        <w:tc>
          <w:tcPr>
            <w:tcW w:w="1559" w:type="dxa"/>
            <w:tcBorders>
              <w:top w:val="single" w:sz="12" w:space="0" w:color="000000"/>
              <w:left w:val="single" w:sz="4" w:space="0" w:color="000000"/>
              <w:bottom w:val="single" w:sz="12" w:space="0" w:color="000000"/>
              <w:right w:val="single" w:sz="12" w:space="0" w:color="000000"/>
            </w:tcBorders>
            <w:shd w:val="clear" w:color="auto" w:fill="auto"/>
          </w:tcPr>
          <w:p w:rsidR="00DB68C3" w:rsidRPr="00305554" w:rsidRDefault="00DB68C3" w:rsidP="0061147B">
            <w:pPr>
              <w:suppressAutoHyphens/>
              <w:snapToGrid w:val="0"/>
              <w:spacing w:after="0" w:line="240" w:lineRule="auto"/>
              <w:jc w:val="both"/>
              <w:rPr>
                <w:rFonts w:ascii="Times New Roman" w:hAnsi="Times New Roman"/>
                <w:sz w:val="24"/>
                <w:szCs w:val="24"/>
                <w:lang w:eastAsia="zh-CN"/>
              </w:rPr>
            </w:pPr>
          </w:p>
        </w:tc>
      </w:tr>
      <w:tr w:rsidR="00DB68C3" w:rsidRPr="00305554" w:rsidTr="00C6751A">
        <w:tc>
          <w:tcPr>
            <w:tcW w:w="648" w:type="dxa"/>
            <w:tcBorders>
              <w:top w:val="single" w:sz="12" w:space="0" w:color="000000"/>
              <w:left w:val="single" w:sz="12" w:space="0" w:color="000000"/>
              <w:bottom w:val="single" w:sz="12" w:space="0" w:color="000000"/>
            </w:tcBorders>
            <w:shd w:val="clear" w:color="auto" w:fill="auto"/>
          </w:tcPr>
          <w:p w:rsidR="00DB68C3" w:rsidRPr="00305554" w:rsidRDefault="00DB68C3" w:rsidP="0061147B">
            <w:pPr>
              <w:suppressAutoHyphens/>
              <w:spacing w:after="0" w:line="240" w:lineRule="auto"/>
              <w:jc w:val="center"/>
              <w:rPr>
                <w:rFonts w:ascii="Times New Roman" w:hAnsi="Times New Roman"/>
                <w:i/>
                <w:sz w:val="24"/>
                <w:szCs w:val="24"/>
                <w:lang w:eastAsia="zh-CN"/>
              </w:rPr>
            </w:pPr>
            <w:r w:rsidRPr="00305554">
              <w:rPr>
                <w:rFonts w:ascii="Times New Roman" w:hAnsi="Times New Roman"/>
                <w:sz w:val="24"/>
                <w:szCs w:val="24"/>
                <w:lang w:eastAsia="zh-CN"/>
              </w:rPr>
              <w:t>2.2.</w:t>
            </w:r>
          </w:p>
        </w:tc>
        <w:tc>
          <w:tcPr>
            <w:tcW w:w="4026" w:type="dxa"/>
            <w:tcBorders>
              <w:top w:val="single" w:sz="12" w:space="0" w:color="000000"/>
              <w:left w:val="single" w:sz="4" w:space="0" w:color="000000"/>
              <w:bottom w:val="single" w:sz="12" w:space="0" w:color="000000"/>
            </w:tcBorders>
            <w:shd w:val="clear" w:color="auto" w:fill="auto"/>
          </w:tcPr>
          <w:p w:rsidR="00B047D8" w:rsidRDefault="00B047D8" w:rsidP="0061147B">
            <w:pPr>
              <w:suppressAutoHyphens/>
              <w:spacing w:after="0" w:line="240" w:lineRule="auto"/>
              <w:rPr>
                <w:rFonts w:ascii="Times New Roman" w:hAnsi="Times New Roman"/>
                <w:lang w:eastAsia="zh-CN"/>
              </w:rPr>
            </w:pPr>
            <w:r w:rsidRPr="00B047D8">
              <w:rPr>
                <w:rFonts w:ascii="Times New Roman" w:hAnsi="Times New Roman"/>
                <w:lang w:eastAsia="zh-CN"/>
              </w:rPr>
              <w:t>Количество врачей-профпатологов и врачей-специалистов, прошедших в установленном порядке повышение квалификации по специальности «профпатология» или имеющих действующий сертификат по специальности «профпатология»</w:t>
            </w:r>
          </w:p>
          <w:p w:rsidR="00B047D8" w:rsidRPr="00B047D8" w:rsidRDefault="00B047D8" w:rsidP="0061147B">
            <w:pPr>
              <w:suppressAutoHyphens/>
              <w:spacing w:after="0" w:line="240" w:lineRule="auto"/>
              <w:rPr>
                <w:rFonts w:ascii="Times New Roman" w:hAnsi="Times New Roman"/>
                <w:sz w:val="24"/>
                <w:szCs w:val="24"/>
                <w:lang w:eastAsia="zh-CN"/>
              </w:rPr>
            </w:pPr>
          </w:p>
          <w:p w:rsidR="00B047D8" w:rsidRPr="00B047D8" w:rsidRDefault="00B047D8" w:rsidP="0061147B">
            <w:pPr>
              <w:suppressAutoHyphens/>
              <w:spacing w:after="0" w:line="240" w:lineRule="auto"/>
              <w:rPr>
                <w:rFonts w:ascii="Times New Roman" w:hAnsi="Times New Roman"/>
                <w:i/>
                <w:sz w:val="18"/>
                <w:szCs w:val="18"/>
                <w:lang w:eastAsia="zh-CN"/>
              </w:rPr>
            </w:pPr>
            <w:r>
              <w:rPr>
                <w:rFonts w:ascii="Times New Roman" w:hAnsi="Times New Roman"/>
                <w:i/>
                <w:sz w:val="18"/>
                <w:szCs w:val="18"/>
                <w:lang w:eastAsia="zh-CN"/>
              </w:rPr>
              <w:t>(</w:t>
            </w:r>
            <w:r w:rsidRPr="00B047D8">
              <w:rPr>
                <w:rFonts w:ascii="Times New Roman" w:hAnsi="Times New Roman"/>
                <w:i/>
                <w:sz w:val="18"/>
                <w:szCs w:val="18"/>
                <w:lang w:eastAsia="zh-CN"/>
              </w:rPr>
              <w:t>Подтверждается комплектом копий документов по каждому специалисту: об образовании, присвоенной квалификационной категории, трудовой книжки или трудового договора).</w:t>
            </w:r>
          </w:p>
        </w:tc>
        <w:tc>
          <w:tcPr>
            <w:tcW w:w="850" w:type="dxa"/>
            <w:tcBorders>
              <w:top w:val="single" w:sz="12" w:space="0" w:color="000000"/>
              <w:left w:val="single" w:sz="4" w:space="0" w:color="000000"/>
              <w:bottom w:val="single" w:sz="12" w:space="0" w:color="000000"/>
            </w:tcBorders>
            <w:shd w:val="clear" w:color="auto" w:fill="auto"/>
            <w:vAlign w:val="center"/>
          </w:tcPr>
          <w:p w:rsidR="00DB68C3" w:rsidRPr="00B047D8" w:rsidRDefault="0061147B" w:rsidP="0061147B">
            <w:pPr>
              <w:suppressAutoHyphens/>
              <w:spacing w:after="0" w:line="240" w:lineRule="auto"/>
              <w:jc w:val="center"/>
              <w:rPr>
                <w:rFonts w:ascii="Times New Roman" w:hAnsi="Times New Roman"/>
                <w:sz w:val="18"/>
                <w:szCs w:val="18"/>
                <w:lang w:eastAsia="zh-CN"/>
              </w:rPr>
            </w:pPr>
            <w:r w:rsidRPr="00B047D8">
              <w:rPr>
                <w:rFonts w:ascii="Times New Roman" w:hAnsi="Times New Roman"/>
                <w:sz w:val="18"/>
                <w:szCs w:val="18"/>
                <w:lang w:eastAsia="zh-CN"/>
              </w:rPr>
              <w:t>человек</w:t>
            </w:r>
          </w:p>
        </w:tc>
        <w:tc>
          <w:tcPr>
            <w:tcW w:w="2836" w:type="dxa"/>
            <w:tcBorders>
              <w:top w:val="single" w:sz="12" w:space="0" w:color="000000"/>
              <w:left w:val="single" w:sz="4" w:space="0" w:color="000000"/>
              <w:bottom w:val="single" w:sz="12" w:space="0" w:color="000000"/>
            </w:tcBorders>
            <w:shd w:val="clear" w:color="auto" w:fill="auto"/>
            <w:vAlign w:val="center"/>
          </w:tcPr>
          <w:p w:rsidR="00DB68C3" w:rsidRPr="00D757F4" w:rsidRDefault="00D757F4" w:rsidP="00D757F4">
            <w:pPr>
              <w:suppressAutoHyphens/>
              <w:snapToGrid w:val="0"/>
              <w:spacing w:after="0" w:line="240" w:lineRule="auto"/>
              <w:jc w:val="center"/>
              <w:rPr>
                <w:rFonts w:ascii="Times New Roman" w:hAnsi="Times New Roman"/>
                <w:sz w:val="18"/>
                <w:szCs w:val="18"/>
                <w:lang w:eastAsia="zh-CN"/>
              </w:rPr>
            </w:pPr>
            <w:r w:rsidRPr="00D757F4">
              <w:rPr>
                <w:rFonts w:ascii="Times New Roman" w:hAnsi="Times New Roman"/>
                <w:i/>
                <w:sz w:val="18"/>
                <w:szCs w:val="18"/>
                <w:lang w:eastAsia="zh-CN"/>
              </w:rPr>
              <w:t>Указывается количество специалистов</w:t>
            </w:r>
          </w:p>
        </w:tc>
        <w:tc>
          <w:tcPr>
            <w:tcW w:w="1559" w:type="dxa"/>
            <w:tcBorders>
              <w:top w:val="single" w:sz="12" w:space="0" w:color="000000"/>
              <w:left w:val="single" w:sz="4" w:space="0" w:color="000000"/>
              <w:bottom w:val="single" w:sz="12" w:space="0" w:color="000000"/>
              <w:right w:val="single" w:sz="12" w:space="0" w:color="000000"/>
            </w:tcBorders>
            <w:shd w:val="clear" w:color="auto" w:fill="auto"/>
          </w:tcPr>
          <w:p w:rsidR="00DB68C3" w:rsidRPr="00305554" w:rsidRDefault="00DB68C3" w:rsidP="0061147B">
            <w:pPr>
              <w:suppressAutoHyphens/>
              <w:spacing w:after="0" w:line="240" w:lineRule="auto"/>
              <w:jc w:val="center"/>
              <w:rPr>
                <w:rFonts w:ascii="Times New Roman" w:hAnsi="Times New Roman"/>
                <w:sz w:val="24"/>
                <w:szCs w:val="24"/>
                <w:lang w:eastAsia="zh-CN"/>
              </w:rPr>
            </w:pPr>
          </w:p>
        </w:tc>
      </w:tr>
      <w:tr w:rsidR="00565CD1" w:rsidRPr="00305554" w:rsidTr="00C6751A">
        <w:tc>
          <w:tcPr>
            <w:tcW w:w="648" w:type="dxa"/>
            <w:tcBorders>
              <w:top w:val="single" w:sz="12" w:space="0" w:color="000000"/>
              <w:left w:val="single" w:sz="12" w:space="0" w:color="000000"/>
              <w:bottom w:val="single" w:sz="12" w:space="0" w:color="000000"/>
            </w:tcBorders>
            <w:shd w:val="clear" w:color="auto" w:fill="auto"/>
          </w:tcPr>
          <w:p w:rsidR="00565CD1" w:rsidRPr="00305554" w:rsidRDefault="00565CD1" w:rsidP="0061147B">
            <w:pPr>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2.3.</w:t>
            </w:r>
          </w:p>
        </w:tc>
        <w:tc>
          <w:tcPr>
            <w:tcW w:w="4026" w:type="dxa"/>
            <w:tcBorders>
              <w:top w:val="single" w:sz="12" w:space="0" w:color="000000"/>
              <w:left w:val="single" w:sz="4" w:space="0" w:color="000000"/>
              <w:bottom w:val="single" w:sz="12" w:space="0" w:color="000000"/>
            </w:tcBorders>
            <w:shd w:val="clear" w:color="auto" w:fill="auto"/>
          </w:tcPr>
          <w:p w:rsidR="00565CD1" w:rsidRDefault="00D757F4" w:rsidP="0061147B">
            <w:pPr>
              <w:suppressAutoHyphens/>
              <w:spacing w:after="0" w:line="240" w:lineRule="auto"/>
              <w:rPr>
                <w:rFonts w:ascii="Times New Roman" w:hAnsi="Times New Roman"/>
                <w:lang w:eastAsia="zh-CN"/>
              </w:rPr>
            </w:pPr>
            <w:r>
              <w:rPr>
                <w:rFonts w:ascii="Times New Roman" w:hAnsi="Times New Roman"/>
                <w:lang w:eastAsia="zh-CN"/>
              </w:rPr>
              <w:t>Единое м</w:t>
            </w:r>
            <w:r w:rsidR="00565CD1" w:rsidRPr="00565CD1">
              <w:rPr>
                <w:rFonts w:ascii="Times New Roman" w:hAnsi="Times New Roman"/>
                <w:lang w:eastAsia="zh-CN"/>
              </w:rPr>
              <w:t>есто проведения медицинского осмотра работников</w:t>
            </w:r>
          </w:p>
          <w:p w:rsidR="00C6751A" w:rsidRDefault="00C6751A" w:rsidP="00D757F4">
            <w:pPr>
              <w:suppressAutoHyphens/>
              <w:spacing w:after="0" w:line="240" w:lineRule="auto"/>
              <w:rPr>
                <w:rFonts w:ascii="Times New Roman" w:hAnsi="Times New Roman"/>
                <w:i/>
                <w:sz w:val="18"/>
                <w:szCs w:val="18"/>
                <w:lang w:eastAsia="zh-CN"/>
              </w:rPr>
            </w:pPr>
          </w:p>
          <w:p w:rsidR="00D757F4" w:rsidRPr="00D757F4" w:rsidRDefault="00D757F4" w:rsidP="00D757F4">
            <w:pPr>
              <w:suppressAutoHyphens/>
              <w:spacing w:after="0" w:line="240" w:lineRule="auto"/>
              <w:rPr>
                <w:rFonts w:ascii="Times New Roman" w:hAnsi="Times New Roman"/>
                <w:sz w:val="18"/>
                <w:szCs w:val="18"/>
                <w:lang w:eastAsia="zh-CN"/>
              </w:rPr>
            </w:pPr>
            <w:r w:rsidRPr="00D757F4">
              <w:rPr>
                <w:rFonts w:ascii="Times New Roman" w:hAnsi="Times New Roman"/>
                <w:i/>
                <w:sz w:val="18"/>
                <w:szCs w:val="18"/>
                <w:lang w:eastAsia="zh-CN"/>
              </w:rPr>
              <w:t xml:space="preserve">Подтверждается настоящей заявкой на участие в </w:t>
            </w:r>
            <w:r>
              <w:rPr>
                <w:rFonts w:ascii="Times New Roman" w:hAnsi="Times New Roman"/>
                <w:i/>
                <w:sz w:val="18"/>
                <w:szCs w:val="18"/>
                <w:lang w:eastAsia="zh-CN"/>
              </w:rPr>
              <w:t>запросе предложений</w:t>
            </w:r>
            <w:r w:rsidRPr="00D757F4">
              <w:rPr>
                <w:rFonts w:ascii="Times New Roman" w:hAnsi="Times New Roman"/>
                <w:i/>
                <w:sz w:val="18"/>
                <w:szCs w:val="18"/>
                <w:lang w:eastAsia="zh-CN"/>
              </w:rPr>
              <w:t>.</w:t>
            </w:r>
          </w:p>
        </w:tc>
        <w:tc>
          <w:tcPr>
            <w:tcW w:w="850" w:type="dxa"/>
            <w:tcBorders>
              <w:top w:val="single" w:sz="12" w:space="0" w:color="000000"/>
              <w:left w:val="single" w:sz="4" w:space="0" w:color="000000"/>
              <w:bottom w:val="single" w:sz="12" w:space="0" w:color="000000"/>
            </w:tcBorders>
            <w:shd w:val="clear" w:color="auto" w:fill="auto"/>
            <w:vAlign w:val="center"/>
          </w:tcPr>
          <w:p w:rsidR="00565CD1" w:rsidRPr="00B047D8" w:rsidRDefault="00565CD1" w:rsidP="0061147B">
            <w:pPr>
              <w:suppressAutoHyphens/>
              <w:spacing w:after="0" w:line="240" w:lineRule="auto"/>
              <w:jc w:val="center"/>
              <w:rPr>
                <w:rFonts w:ascii="Times New Roman" w:hAnsi="Times New Roman"/>
                <w:sz w:val="18"/>
                <w:szCs w:val="18"/>
                <w:lang w:eastAsia="zh-CN"/>
              </w:rPr>
            </w:pPr>
          </w:p>
        </w:tc>
        <w:tc>
          <w:tcPr>
            <w:tcW w:w="2836" w:type="dxa"/>
            <w:tcBorders>
              <w:top w:val="single" w:sz="12" w:space="0" w:color="000000"/>
              <w:left w:val="single" w:sz="4" w:space="0" w:color="000000"/>
              <w:bottom w:val="single" w:sz="12" w:space="0" w:color="000000"/>
            </w:tcBorders>
            <w:shd w:val="clear" w:color="auto" w:fill="auto"/>
            <w:vAlign w:val="center"/>
          </w:tcPr>
          <w:p w:rsidR="00D757F4" w:rsidRPr="00D757F4" w:rsidRDefault="00D757F4" w:rsidP="00D757F4">
            <w:pPr>
              <w:suppressAutoHyphens/>
              <w:snapToGrid w:val="0"/>
              <w:spacing w:after="0" w:line="240" w:lineRule="auto"/>
              <w:jc w:val="center"/>
              <w:rPr>
                <w:rFonts w:ascii="Times New Roman" w:hAnsi="Times New Roman"/>
                <w:i/>
                <w:sz w:val="18"/>
                <w:szCs w:val="18"/>
                <w:lang w:eastAsia="zh-CN"/>
              </w:rPr>
            </w:pPr>
            <w:r w:rsidRPr="00D757F4">
              <w:rPr>
                <w:rFonts w:ascii="Times New Roman" w:hAnsi="Times New Roman"/>
                <w:i/>
                <w:sz w:val="18"/>
                <w:szCs w:val="18"/>
                <w:lang w:eastAsia="zh-CN"/>
              </w:rPr>
              <w:t>Выбрать вариант:</w:t>
            </w:r>
          </w:p>
          <w:p w:rsidR="00D757F4" w:rsidRPr="00D757F4" w:rsidRDefault="00D757F4" w:rsidP="00D757F4">
            <w:pPr>
              <w:suppressAutoHyphens/>
              <w:snapToGrid w:val="0"/>
              <w:spacing w:after="0" w:line="240" w:lineRule="auto"/>
              <w:jc w:val="center"/>
              <w:rPr>
                <w:rFonts w:ascii="Times New Roman" w:hAnsi="Times New Roman"/>
                <w:i/>
                <w:sz w:val="18"/>
                <w:szCs w:val="18"/>
                <w:lang w:eastAsia="zh-CN"/>
              </w:rPr>
            </w:pPr>
            <w:r w:rsidRPr="00D757F4">
              <w:rPr>
                <w:rFonts w:ascii="Times New Roman" w:hAnsi="Times New Roman"/>
                <w:i/>
                <w:sz w:val="18"/>
                <w:szCs w:val="18"/>
                <w:lang w:eastAsia="zh-CN"/>
              </w:rPr>
              <w:t>- проведение осмотра в разных местах всеми специалистами</w:t>
            </w:r>
          </w:p>
          <w:p w:rsidR="00D757F4" w:rsidRPr="00D757F4" w:rsidRDefault="00D757F4" w:rsidP="00D757F4">
            <w:pPr>
              <w:suppressAutoHyphens/>
              <w:snapToGrid w:val="0"/>
              <w:spacing w:after="0" w:line="240" w:lineRule="auto"/>
              <w:jc w:val="center"/>
              <w:rPr>
                <w:rFonts w:ascii="Times New Roman" w:hAnsi="Times New Roman"/>
                <w:i/>
                <w:sz w:val="18"/>
                <w:szCs w:val="18"/>
                <w:lang w:eastAsia="zh-CN"/>
              </w:rPr>
            </w:pPr>
            <w:r w:rsidRPr="00D757F4">
              <w:rPr>
                <w:rFonts w:ascii="Times New Roman" w:hAnsi="Times New Roman"/>
                <w:i/>
                <w:sz w:val="18"/>
                <w:szCs w:val="18"/>
                <w:lang w:eastAsia="zh-CN"/>
              </w:rPr>
              <w:t>или</w:t>
            </w:r>
          </w:p>
          <w:p w:rsidR="00565CD1" w:rsidRPr="00305554" w:rsidRDefault="00D757F4" w:rsidP="00D757F4">
            <w:pPr>
              <w:suppressAutoHyphens/>
              <w:snapToGrid w:val="0"/>
              <w:spacing w:after="0" w:line="240" w:lineRule="auto"/>
              <w:jc w:val="center"/>
              <w:rPr>
                <w:rFonts w:ascii="Times New Roman" w:hAnsi="Times New Roman"/>
                <w:sz w:val="24"/>
                <w:szCs w:val="24"/>
                <w:lang w:eastAsia="zh-CN"/>
              </w:rPr>
            </w:pPr>
            <w:r w:rsidRPr="00D757F4">
              <w:rPr>
                <w:rFonts w:ascii="Times New Roman" w:hAnsi="Times New Roman"/>
                <w:i/>
                <w:sz w:val="18"/>
                <w:szCs w:val="18"/>
                <w:lang w:eastAsia="zh-CN"/>
              </w:rPr>
              <w:t>- проведение осмотра в одном месте всеми специалистами</w:t>
            </w:r>
          </w:p>
        </w:tc>
        <w:tc>
          <w:tcPr>
            <w:tcW w:w="1559" w:type="dxa"/>
            <w:tcBorders>
              <w:top w:val="single" w:sz="12" w:space="0" w:color="000000"/>
              <w:left w:val="single" w:sz="4" w:space="0" w:color="000000"/>
              <w:bottom w:val="single" w:sz="12" w:space="0" w:color="000000"/>
              <w:right w:val="single" w:sz="12" w:space="0" w:color="000000"/>
            </w:tcBorders>
            <w:shd w:val="clear" w:color="auto" w:fill="auto"/>
          </w:tcPr>
          <w:p w:rsidR="00565CD1" w:rsidRPr="00305554" w:rsidRDefault="00565CD1" w:rsidP="0061147B">
            <w:pPr>
              <w:suppressAutoHyphens/>
              <w:spacing w:after="0" w:line="240" w:lineRule="auto"/>
              <w:jc w:val="center"/>
              <w:rPr>
                <w:rFonts w:ascii="Times New Roman" w:hAnsi="Times New Roman"/>
                <w:sz w:val="24"/>
                <w:szCs w:val="24"/>
                <w:lang w:eastAsia="zh-CN"/>
              </w:rPr>
            </w:pPr>
          </w:p>
        </w:tc>
      </w:tr>
    </w:tbl>
    <w:p w:rsidR="00DB68C3" w:rsidRPr="00B047D8" w:rsidRDefault="00B047D8" w:rsidP="00B047D8">
      <w:pPr>
        <w:spacing w:after="0" w:line="240" w:lineRule="auto"/>
        <w:ind w:firstLine="567"/>
        <w:jc w:val="both"/>
        <w:rPr>
          <w:rFonts w:ascii="Times New Roman" w:eastAsia="Times New Roman" w:hAnsi="Times New Roman"/>
          <w:i/>
          <w:color w:val="000000"/>
          <w:sz w:val="18"/>
          <w:szCs w:val="18"/>
          <w:lang w:eastAsia="ru-RU"/>
        </w:rPr>
      </w:pPr>
      <w:r w:rsidRPr="00B047D8">
        <w:rPr>
          <w:rFonts w:ascii="Times New Roman" w:eastAsia="Times New Roman" w:hAnsi="Times New Roman"/>
          <w:b/>
          <w:i/>
          <w:color w:val="000000"/>
          <w:sz w:val="18"/>
          <w:szCs w:val="18"/>
          <w:lang w:eastAsia="ru-RU"/>
        </w:rPr>
        <w:t>*Примечание:</w:t>
      </w:r>
      <w:r w:rsidRPr="00B047D8">
        <w:rPr>
          <w:rFonts w:ascii="Times New Roman" w:eastAsia="Times New Roman" w:hAnsi="Times New Roman"/>
          <w:i/>
          <w:color w:val="000000"/>
          <w:sz w:val="18"/>
          <w:szCs w:val="18"/>
          <w:lang w:eastAsia="ru-RU"/>
        </w:rPr>
        <w:t xml:space="preserve"> Представляются сведения об условиях исполнения </w:t>
      </w:r>
      <w:r>
        <w:rPr>
          <w:rFonts w:ascii="Times New Roman" w:eastAsia="Times New Roman" w:hAnsi="Times New Roman"/>
          <w:i/>
          <w:color w:val="000000"/>
          <w:sz w:val="18"/>
          <w:szCs w:val="18"/>
          <w:lang w:eastAsia="ru-RU"/>
        </w:rPr>
        <w:t>договора</w:t>
      </w:r>
      <w:r w:rsidRPr="00B047D8">
        <w:rPr>
          <w:rFonts w:ascii="Times New Roman" w:eastAsia="Times New Roman" w:hAnsi="Times New Roman"/>
          <w:i/>
          <w:color w:val="000000"/>
          <w:sz w:val="18"/>
          <w:szCs w:val="18"/>
          <w:lang w:eastAsia="ru-RU"/>
        </w:rPr>
        <w:t xml:space="preserve">,  которые являются критериями оценки заявок на участие в </w:t>
      </w:r>
      <w:r>
        <w:rPr>
          <w:rFonts w:ascii="Times New Roman" w:eastAsia="Times New Roman" w:hAnsi="Times New Roman"/>
          <w:i/>
          <w:color w:val="000000"/>
          <w:sz w:val="18"/>
          <w:szCs w:val="18"/>
          <w:lang w:eastAsia="ru-RU"/>
        </w:rPr>
        <w:t>запросе предложений</w:t>
      </w:r>
      <w:r w:rsidRPr="00B047D8">
        <w:rPr>
          <w:rFonts w:ascii="Times New Roman" w:eastAsia="Times New Roman" w:hAnsi="Times New Roman"/>
          <w:i/>
          <w:color w:val="000000"/>
          <w:sz w:val="18"/>
          <w:szCs w:val="18"/>
          <w:lang w:eastAsia="ru-RU"/>
        </w:rPr>
        <w:t xml:space="preserve"> в соответствии с </w:t>
      </w:r>
      <w:r>
        <w:rPr>
          <w:rFonts w:ascii="Times New Roman" w:eastAsia="Times New Roman" w:hAnsi="Times New Roman"/>
          <w:i/>
          <w:color w:val="000000"/>
          <w:sz w:val="18"/>
          <w:szCs w:val="18"/>
          <w:lang w:eastAsia="ru-RU"/>
        </w:rPr>
        <w:t xml:space="preserve">п. </w:t>
      </w:r>
      <w:r w:rsidR="009530C6" w:rsidRPr="009530C6">
        <w:rPr>
          <w:rFonts w:ascii="Times New Roman" w:eastAsia="Times New Roman" w:hAnsi="Times New Roman"/>
          <w:i/>
          <w:color w:val="000000"/>
          <w:sz w:val="18"/>
          <w:szCs w:val="18"/>
          <w:lang w:eastAsia="ru-RU"/>
        </w:rPr>
        <w:t>5</w:t>
      </w:r>
      <w:r w:rsidR="00C6751A">
        <w:rPr>
          <w:rFonts w:ascii="Times New Roman" w:eastAsia="Times New Roman" w:hAnsi="Times New Roman"/>
          <w:i/>
          <w:color w:val="000000"/>
          <w:sz w:val="18"/>
          <w:szCs w:val="18"/>
          <w:lang w:eastAsia="ru-RU"/>
        </w:rPr>
        <w:t xml:space="preserve"> </w:t>
      </w:r>
      <w:r w:rsidRPr="00B047D8">
        <w:rPr>
          <w:rFonts w:ascii="Times New Roman" w:eastAsia="Times New Roman" w:hAnsi="Times New Roman"/>
          <w:i/>
          <w:color w:val="000000"/>
          <w:sz w:val="18"/>
          <w:szCs w:val="18"/>
          <w:lang w:eastAsia="ru-RU"/>
        </w:rPr>
        <w:t>Раздел</w:t>
      </w:r>
      <w:r>
        <w:rPr>
          <w:rFonts w:ascii="Times New Roman" w:eastAsia="Times New Roman" w:hAnsi="Times New Roman"/>
          <w:i/>
          <w:color w:val="000000"/>
          <w:sz w:val="18"/>
          <w:szCs w:val="18"/>
          <w:lang w:eastAsia="ru-RU"/>
        </w:rPr>
        <w:t>а</w:t>
      </w:r>
      <w:r w:rsidR="00C6751A">
        <w:rPr>
          <w:rFonts w:ascii="Times New Roman" w:eastAsia="Times New Roman" w:hAnsi="Times New Roman"/>
          <w:i/>
          <w:color w:val="000000"/>
          <w:sz w:val="18"/>
          <w:szCs w:val="18"/>
          <w:lang w:eastAsia="ru-RU"/>
        </w:rPr>
        <w:t xml:space="preserve"> </w:t>
      </w:r>
      <w:r w:rsidRPr="00B047D8">
        <w:rPr>
          <w:rFonts w:ascii="Times New Roman" w:eastAsia="Times New Roman" w:hAnsi="Times New Roman"/>
          <w:i/>
          <w:color w:val="000000"/>
          <w:sz w:val="18"/>
          <w:szCs w:val="18"/>
          <w:lang w:val="en-US" w:eastAsia="ru-RU"/>
        </w:rPr>
        <w:t>I</w:t>
      </w:r>
      <w:r w:rsidRPr="00B047D8">
        <w:rPr>
          <w:rFonts w:ascii="Times New Roman" w:eastAsia="Times New Roman" w:hAnsi="Times New Roman"/>
          <w:i/>
          <w:color w:val="000000"/>
          <w:sz w:val="18"/>
          <w:szCs w:val="18"/>
          <w:lang w:eastAsia="ru-RU"/>
        </w:rPr>
        <w:t xml:space="preserve"> «</w:t>
      </w:r>
      <w:r>
        <w:rPr>
          <w:rFonts w:ascii="Times New Roman" w:eastAsia="Times New Roman" w:hAnsi="Times New Roman"/>
          <w:i/>
          <w:color w:val="000000"/>
          <w:sz w:val="18"/>
          <w:szCs w:val="18"/>
          <w:lang w:eastAsia="ru-RU"/>
        </w:rPr>
        <w:t>Общие положения»</w:t>
      </w:r>
      <w:r w:rsidRPr="00B047D8">
        <w:rPr>
          <w:rFonts w:ascii="Times New Roman" w:eastAsia="Times New Roman" w:hAnsi="Times New Roman"/>
          <w:i/>
          <w:color w:val="000000"/>
          <w:sz w:val="18"/>
          <w:szCs w:val="18"/>
          <w:lang w:eastAsia="ru-RU"/>
        </w:rPr>
        <w:t>.</w:t>
      </w:r>
    </w:p>
    <w:p w:rsidR="007A1244" w:rsidRPr="007A1244" w:rsidRDefault="007A1244" w:rsidP="007A1244">
      <w:pPr>
        <w:spacing w:after="0" w:line="240" w:lineRule="auto"/>
        <w:rPr>
          <w:rFonts w:ascii="Times New Roman" w:eastAsia="Times New Roman" w:hAnsi="Times New Roman"/>
          <w:sz w:val="24"/>
          <w:szCs w:val="24"/>
          <w:lang w:eastAsia="ru-RU"/>
        </w:rPr>
      </w:pPr>
    </w:p>
    <w:p w:rsidR="007A1244" w:rsidRPr="007A1244" w:rsidRDefault="00C6751A" w:rsidP="007A12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007A1244" w:rsidRPr="007A1244">
        <w:rPr>
          <w:rFonts w:ascii="Times New Roman" w:eastAsia="Times New Roman" w:hAnsi="Times New Roman"/>
          <w:sz w:val="24"/>
          <w:szCs w:val="24"/>
          <w:lang w:eastAsia="ru-RU"/>
        </w:rPr>
        <w:t>________________________</w:t>
      </w:r>
    </w:p>
    <w:p w:rsidR="007A1244" w:rsidRPr="007A1244" w:rsidRDefault="007A1244" w:rsidP="007A1244">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C6751A">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7A1244">
          <w:footerReference w:type="even" r:id="rId20"/>
          <w:footerReference w:type="default" r:id="rId21"/>
          <w:pgSz w:w="11906" w:h="16838"/>
          <w:pgMar w:top="1134" w:right="850" w:bottom="1134" w:left="1701" w:header="113" w:footer="57" w:gutter="0"/>
          <w:cols w:space="720"/>
          <w:docGrid w:linePitch="299"/>
        </w:sectPr>
      </w:pPr>
    </w:p>
    <w:p w:rsidR="007A1244" w:rsidRPr="008E4EA4" w:rsidRDefault="008E4EA4" w:rsidP="007A1244">
      <w:pPr>
        <w:spacing w:after="0" w:line="240" w:lineRule="auto"/>
        <w:jc w:val="right"/>
        <w:rPr>
          <w:rFonts w:ascii="Times New Roman" w:eastAsia="Times New Roman" w:hAnsi="Times New Roman"/>
          <w:bCs/>
          <w:i/>
          <w:iCs/>
          <w:sz w:val="20"/>
          <w:szCs w:val="20"/>
        </w:rPr>
      </w:pPr>
      <w:r w:rsidRPr="008E4EA4">
        <w:rPr>
          <w:rFonts w:ascii="Times New Roman" w:eastAsia="Times New Roman" w:hAnsi="Times New Roman"/>
          <w:bCs/>
          <w:i/>
          <w:iCs/>
          <w:sz w:val="20"/>
          <w:szCs w:val="20"/>
          <w:lang w:eastAsia="ru-RU"/>
        </w:rPr>
        <w:lastRenderedPageBreak/>
        <w:t>Приложение к коммерческому предложению</w:t>
      </w:r>
    </w:p>
    <w:p w:rsidR="007A1244" w:rsidRPr="007A1244" w:rsidRDefault="001A78D8" w:rsidP="007A1244">
      <w:pPr>
        <w:spacing w:after="0" w:line="240" w:lineRule="auto"/>
        <w:jc w:val="center"/>
        <w:rPr>
          <w:rFonts w:ascii="Times New Roman" w:eastAsia="Times New Roman" w:hAnsi="Times New Roman" w:cs="TimesDL"/>
          <w:b/>
          <w:bCs/>
          <w:smallCaps/>
          <w:sz w:val="24"/>
          <w:szCs w:val="24"/>
          <w:lang w:eastAsia="ru-RU"/>
        </w:rPr>
      </w:pPr>
      <w:r w:rsidRPr="001A78D8">
        <w:rPr>
          <w:rFonts w:ascii="Times New Roman" w:eastAsia="Times New Roman" w:hAnsi="Times New Roman" w:cs="TimesDL"/>
          <w:b/>
          <w:bCs/>
          <w:smallCaps/>
          <w:sz w:val="24"/>
          <w:szCs w:val="24"/>
          <w:lang w:eastAsia="ru-RU"/>
        </w:rPr>
        <w:t xml:space="preserve">Сводная таблица стоимости </w:t>
      </w:r>
      <w:r>
        <w:rPr>
          <w:rFonts w:ascii="Times New Roman" w:eastAsia="Times New Roman" w:hAnsi="Times New Roman" w:cs="TimesDL"/>
          <w:b/>
          <w:bCs/>
          <w:smallCaps/>
          <w:sz w:val="24"/>
          <w:szCs w:val="24"/>
          <w:lang w:eastAsia="ru-RU"/>
        </w:rPr>
        <w:t>услуг</w:t>
      </w:r>
    </w:p>
    <w:p w:rsidR="007A1244" w:rsidRPr="007A1244" w:rsidRDefault="007A1244" w:rsidP="007A1244">
      <w:pPr>
        <w:spacing w:after="0" w:line="240" w:lineRule="auto"/>
        <w:jc w:val="center"/>
        <w:rPr>
          <w:rFonts w:ascii="Times New Roman" w:eastAsia="Times New Roman" w:hAnsi="Times New Roman" w:cs="TimesDL"/>
          <w:b/>
          <w:bCs/>
          <w:smallCaps/>
          <w:sz w:val="20"/>
          <w:szCs w:val="24"/>
          <w:lang w:eastAsia="ru-RU"/>
        </w:rPr>
      </w:pPr>
    </w:p>
    <w:p w:rsidR="007A1244" w:rsidRDefault="007A1244" w:rsidP="007A1244">
      <w:pPr>
        <w:spacing w:after="0" w:line="240" w:lineRule="auto"/>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запроса предложений: ______________________</w:t>
      </w:r>
    </w:p>
    <w:p w:rsidR="001A78D8" w:rsidRDefault="001A78D8" w:rsidP="007A1244">
      <w:pPr>
        <w:spacing w:after="0" w:line="240" w:lineRule="auto"/>
        <w:rPr>
          <w:rFonts w:ascii="Times New Roman" w:eastAsia="Times New Roman" w:hAnsi="Times New Roman"/>
          <w:color w:val="000000"/>
          <w:sz w:val="24"/>
          <w:szCs w:val="24"/>
          <w:lang w:eastAsia="ru-RU"/>
        </w:rPr>
      </w:pPr>
    </w:p>
    <w:p w:rsidR="001A78D8" w:rsidRPr="001A78D8" w:rsidRDefault="001A78D8" w:rsidP="007A1244">
      <w:pPr>
        <w:spacing w:after="0" w:line="240" w:lineRule="auto"/>
        <w:rPr>
          <w:rFonts w:ascii="Times New Roman" w:eastAsia="Times New Roman" w:hAnsi="Times New Roman"/>
          <w:color w:val="000000"/>
          <w:lang w:eastAsia="ru-RU"/>
        </w:rPr>
      </w:pPr>
      <w:r>
        <w:rPr>
          <w:rFonts w:ascii="Times New Roman" w:eastAsia="Times New Roman" w:hAnsi="Times New Roman"/>
          <w:i/>
          <w:color w:val="000000"/>
          <w:lang w:eastAsia="ru-RU"/>
        </w:rPr>
        <w:t>(</w:t>
      </w:r>
      <w:r w:rsidRPr="001A78D8">
        <w:rPr>
          <w:rFonts w:ascii="Times New Roman" w:eastAsia="Times New Roman" w:hAnsi="Times New Roman"/>
          <w:i/>
          <w:color w:val="000000"/>
          <w:lang w:eastAsia="ru-RU"/>
        </w:rPr>
        <w:t>С учетом ПП 925 участнику необходимо заполнить таблицу о стоимости единицы услуги, определенных в документации о закупке</w:t>
      </w:r>
      <w:r>
        <w:rPr>
          <w:rFonts w:ascii="Times New Roman" w:eastAsia="Times New Roman" w:hAnsi="Times New Roman"/>
          <w:color w:val="000000"/>
          <w:lang w:eastAsia="ru-RU"/>
        </w:rPr>
        <w:t>)</w:t>
      </w:r>
    </w:p>
    <w:p w:rsidR="001A78D8" w:rsidRDefault="001A78D8" w:rsidP="007A1244">
      <w:pPr>
        <w:spacing w:after="0" w:line="240" w:lineRule="auto"/>
        <w:jc w:val="center"/>
        <w:rPr>
          <w:rFonts w:ascii="Times New Roman" w:eastAsia="Times New Roman" w:hAnsi="Times New Roman" w:cs="TimesDL"/>
          <w:b/>
          <w:bCs/>
          <w:smallCaps/>
          <w:sz w:val="20"/>
          <w:szCs w:val="24"/>
          <w:lang w:eastAsia="ru-RU"/>
        </w:rPr>
      </w:pPr>
    </w:p>
    <w:tbl>
      <w:tblPr>
        <w:tblW w:w="0" w:type="auto"/>
        <w:tblInd w:w="-2"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tblPr>
      <w:tblGrid>
        <w:gridCol w:w="610"/>
        <w:gridCol w:w="6160"/>
        <w:gridCol w:w="1463"/>
        <w:gridCol w:w="1086"/>
        <w:gridCol w:w="2119"/>
        <w:gridCol w:w="2135"/>
      </w:tblGrid>
      <w:tr w:rsidR="000179C0" w:rsidRPr="001A78D8" w:rsidTr="000179C0">
        <w:trPr>
          <w:cantSplit/>
          <w:trHeight w:val="103"/>
        </w:trPr>
        <w:tc>
          <w:tcPr>
            <w:tcW w:w="61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7E7954">
            <w:pPr>
              <w:widowControl w:val="0"/>
              <w:suppressAutoHyphens/>
              <w:spacing w:after="60" w:line="240" w:lineRule="auto"/>
              <w:jc w:val="center"/>
              <w:rPr>
                <w:rFonts w:ascii="Times New Roman" w:eastAsia="Andale Sans UI" w:hAnsi="Times New Roman"/>
                <w:b/>
                <w:bCs/>
                <w:sz w:val="20"/>
                <w:szCs w:val="20"/>
                <w:lang w:val="en-US" w:bidi="en-US"/>
              </w:rPr>
            </w:pPr>
            <w:r w:rsidRPr="001A78D8">
              <w:rPr>
                <w:rFonts w:ascii="Times New Roman" w:eastAsia="Andale Sans UI" w:hAnsi="Times New Roman"/>
                <w:b/>
                <w:bCs/>
                <w:sz w:val="20"/>
                <w:szCs w:val="20"/>
                <w:lang w:val="en-US" w:bidi="en-US"/>
              </w:rPr>
              <w:t>№ пп</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7E7954">
            <w:pPr>
              <w:widowControl w:val="0"/>
              <w:suppressAutoHyphens/>
              <w:spacing w:after="60" w:line="240" w:lineRule="auto"/>
              <w:jc w:val="center"/>
              <w:rPr>
                <w:rFonts w:ascii="Times New Roman" w:eastAsia="Andale Sans UI" w:hAnsi="Times New Roman"/>
                <w:b/>
                <w:bCs/>
                <w:sz w:val="20"/>
                <w:szCs w:val="20"/>
                <w:lang w:val="en-US" w:bidi="en-US"/>
              </w:rPr>
            </w:pPr>
            <w:r w:rsidRPr="001A78D8">
              <w:rPr>
                <w:rFonts w:ascii="Times New Roman" w:eastAsia="Andale Sans UI" w:hAnsi="Times New Roman"/>
                <w:b/>
                <w:bCs/>
                <w:sz w:val="20"/>
                <w:szCs w:val="20"/>
                <w:lang w:val="en-US" w:bidi="en-US"/>
              </w:rPr>
              <w:t>Врачи-специалисты</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pacing w:after="60" w:line="240" w:lineRule="auto"/>
              <w:jc w:val="center"/>
              <w:rPr>
                <w:rFonts w:ascii="Times New Roman" w:eastAsia="Andale Sans UI" w:hAnsi="Times New Roman"/>
                <w:b/>
                <w:bCs/>
                <w:sz w:val="20"/>
                <w:szCs w:val="20"/>
                <w:lang w:val="en-US" w:bidi="en-US"/>
              </w:rPr>
            </w:pPr>
            <w:r w:rsidRPr="001A78D8">
              <w:rPr>
                <w:rFonts w:ascii="Times New Roman" w:eastAsia="Andale Sans UI" w:hAnsi="Times New Roman"/>
                <w:b/>
                <w:bCs/>
                <w:sz w:val="20"/>
                <w:szCs w:val="20"/>
                <w:lang w:val="en-US" w:bidi="en-US"/>
              </w:rPr>
              <w:t>Количество</w:t>
            </w:r>
          </w:p>
        </w:tc>
        <w:tc>
          <w:tcPr>
            <w:tcW w:w="1086" w:type="dxa"/>
            <w:tcBorders>
              <w:top w:val="single" w:sz="4" w:space="0" w:color="000000"/>
              <w:left w:val="single" w:sz="4" w:space="0" w:color="000000"/>
              <w:bottom w:val="single" w:sz="4" w:space="0" w:color="000000"/>
              <w:right w:val="single" w:sz="4" w:space="0" w:color="000000"/>
            </w:tcBorders>
          </w:tcPr>
          <w:p w:rsidR="000179C0" w:rsidRPr="001A78D8" w:rsidRDefault="000179C0" w:rsidP="000179C0">
            <w:pPr>
              <w:widowControl w:val="0"/>
              <w:suppressAutoHyphens/>
              <w:spacing w:after="60" w:line="240" w:lineRule="auto"/>
              <w:jc w:val="center"/>
              <w:rPr>
                <w:rFonts w:ascii="Times New Roman" w:eastAsia="Andale Sans UI" w:hAnsi="Times New Roman"/>
                <w:b/>
                <w:bCs/>
                <w:sz w:val="20"/>
                <w:szCs w:val="20"/>
                <w:lang w:bidi="en-US"/>
              </w:rPr>
            </w:pPr>
            <w:r>
              <w:rPr>
                <w:rFonts w:ascii="Times New Roman" w:eastAsia="Andale Sans UI" w:hAnsi="Times New Roman"/>
                <w:b/>
                <w:bCs/>
                <w:sz w:val="20"/>
                <w:szCs w:val="20"/>
                <w:lang w:bidi="en-US"/>
              </w:rPr>
              <w:t>Ед. изм.</w:t>
            </w:r>
          </w:p>
        </w:tc>
        <w:tc>
          <w:tcPr>
            <w:tcW w:w="2119" w:type="dxa"/>
            <w:tcBorders>
              <w:top w:val="single" w:sz="4" w:space="0" w:color="000000"/>
              <w:left w:val="single" w:sz="4" w:space="0" w:color="000000"/>
              <w:bottom w:val="single" w:sz="4" w:space="0" w:color="000000"/>
              <w:right w:val="single" w:sz="4" w:space="0" w:color="000000"/>
            </w:tcBorders>
          </w:tcPr>
          <w:p w:rsidR="000179C0" w:rsidRPr="001A78D8" w:rsidRDefault="000179C0" w:rsidP="000179C0">
            <w:pPr>
              <w:widowControl w:val="0"/>
              <w:suppressAutoHyphens/>
              <w:spacing w:after="60" w:line="240" w:lineRule="auto"/>
              <w:jc w:val="center"/>
              <w:rPr>
                <w:rFonts w:ascii="Times New Roman" w:eastAsia="Andale Sans UI" w:hAnsi="Times New Roman"/>
                <w:b/>
                <w:bCs/>
                <w:sz w:val="20"/>
                <w:szCs w:val="20"/>
                <w:lang w:bidi="en-US"/>
              </w:rPr>
            </w:pPr>
            <w:r w:rsidRPr="001A78D8">
              <w:rPr>
                <w:rFonts w:ascii="Times New Roman" w:eastAsia="Andale Sans UI" w:hAnsi="Times New Roman"/>
                <w:b/>
                <w:bCs/>
                <w:sz w:val="20"/>
                <w:szCs w:val="20"/>
                <w:lang w:bidi="en-US"/>
              </w:rPr>
              <w:t>Цена одной единицы услуги, руб. с НДС</w:t>
            </w:r>
          </w:p>
        </w:tc>
        <w:tc>
          <w:tcPr>
            <w:tcW w:w="2135" w:type="dxa"/>
            <w:tcBorders>
              <w:top w:val="single" w:sz="4" w:space="0" w:color="000000"/>
              <w:left w:val="single" w:sz="4" w:space="0" w:color="000000"/>
              <w:bottom w:val="single" w:sz="4" w:space="0" w:color="000000"/>
              <w:right w:val="single" w:sz="4" w:space="0" w:color="000000"/>
            </w:tcBorders>
          </w:tcPr>
          <w:p w:rsidR="000179C0" w:rsidRPr="001A78D8" w:rsidRDefault="000179C0" w:rsidP="000179C0">
            <w:pPr>
              <w:widowControl w:val="0"/>
              <w:suppressAutoHyphens/>
              <w:spacing w:after="60" w:line="240" w:lineRule="auto"/>
              <w:jc w:val="center"/>
              <w:rPr>
                <w:rFonts w:ascii="Times New Roman" w:eastAsia="Andale Sans UI" w:hAnsi="Times New Roman"/>
                <w:b/>
                <w:bCs/>
                <w:sz w:val="20"/>
                <w:szCs w:val="20"/>
                <w:lang w:bidi="en-US"/>
              </w:rPr>
            </w:pPr>
            <w:r w:rsidRPr="001A78D8">
              <w:rPr>
                <w:rFonts w:ascii="Times New Roman" w:eastAsia="Andale Sans UI" w:hAnsi="Times New Roman"/>
                <w:b/>
                <w:bCs/>
                <w:sz w:val="20"/>
                <w:szCs w:val="20"/>
                <w:lang w:bidi="en-US"/>
              </w:rPr>
              <w:t>Итоговая стоимость позиции услуги, руб. с НДС</w:t>
            </w: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Терапевт</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510</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pacing w:after="0" w:line="240" w:lineRule="auto"/>
              <w:jc w:val="center"/>
              <w:rPr>
                <w:rFonts w:ascii="Times New Roman" w:eastAsia="Andale Sans UI" w:hAnsi="Times New Roman"/>
                <w:sz w:val="16"/>
                <w:szCs w:val="16"/>
                <w:lang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Акушер-гинеколог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92</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Дерматовенеролог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202</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78"/>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Невролог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347</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Офтальмолог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343</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74"/>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6</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Отоларинголог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386</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7</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Стоматолог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137</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84"/>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8</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Хирург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338</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9</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Психиатр</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 xml:space="preserve"> 510</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10</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Психиатр-нарколог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510</w:t>
            </w:r>
          </w:p>
        </w:tc>
        <w:tc>
          <w:tcPr>
            <w:tcW w:w="1086" w:type="dxa"/>
            <w:tcBorders>
              <w:top w:val="nil"/>
              <w:left w:val="single" w:sz="4" w:space="0" w:color="000000"/>
              <w:bottom w:val="single" w:sz="4" w:space="0" w:color="000000"/>
              <w:right w:val="single" w:sz="4" w:space="0" w:color="000000"/>
            </w:tcBorders>
          </w:tcPr>
          <w:p w:rsidR="000179C0" w:rsidRPr="000179C0" w:rsidRDefault="000179C0" w:rsidP="000179C0">
            <w:pPr>
              <w:widowControl w:val="0"/>
              <w:suppressAutoHyphens/>
              <w:snapToGrid w:val="0"/>
              <w:spacing w:after="0" w:line="240" w:lineRule="auto"/>
              <w:jc w:val="center"/>
              <w:rPr>
                <w:rFonts w:ascii="Times New Roman" w:eastAsia="Andale Sans UI" w:hAnsi="Times New Roman"/>
                <w:sz w:val="16"/>
                <w:szCs w:val="16"/>
                <w:lang w:val="en-US" w:bidi="en-US"/>
              </w:rPr>
            </w:pPr>
            <w:r w:rsidRPr="000179C0">
              <w:rPr>
                <w:rFonts w:ascii="Times New Roman" w:eastAsia="Andale Sans UI" w:hAnsi="Times New Roman"/>
                <w:sz w:val="16"/>
                <w:szCs w:val="16"/>
                <w:lang w:bidi="en-US"/>
              </w:rPr>
              <w:t>осмотр</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11</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Биохимический</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скрининг</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510</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12</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Аудиометрия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132</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13</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Клинический</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анализ</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крови</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510</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14</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Клинический</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анализ</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мочи</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510</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15</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Ретикулоциты</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19</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16</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Карбоксигемоглобин (метгемоглобин)</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9</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17</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Исследование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крови</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насифилис</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137</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18</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Бактериологическое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исследование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на</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флору</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92</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19</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Бактериологическое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исследование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на</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флору</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112</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70"/>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20</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Взятие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мазка</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для</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мужчин</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112</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line="240" w:lineRule="auto"/>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21</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bidi="en-US"/>
              </w:rPr>
            </w:pPr>
            <w:r w:rsidRPr="001A78D8">
              <w:rPr>
                <w:rFonts w:ascii="Times New Roman" w:eastAsia="Andale Sans UI" w:hAnsi="Times New Roman"/>
                <w:sz w:val="20"/>
                <w:szCs w:val="20"/>
                <w:lang w:bidi="en-US"/>
              </w:rPr>
              <w:t>Исследование на носительство возбудителей кишечных инфекций</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137</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line="240" w:lineRule="auto"/>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22</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Исследование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функции</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вестибулярного</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аппарата</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215</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line="240" w:lineRule="auto"/>
              <w:jc w:val="center"/>
            </w:pPr>
            <w:r w:rsidRPr="00163A9E">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23</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bidi="en-US"/>
              </w:rPr>
            </w:pPr>
            <w:r w:rsidRPr="001A78D8">
              <w:rPr>
                <w:rFonts w:ascii="Times New Roman" w:eastAsia="Andale Sans UI" w:hAnsi="Times New Roman"/>
                <w:sz w:val="20"/>
                <w:szCs w:val="20"/>
                <w:lang w:bidi="en-US"/>
              </w:rPr>
              <w:t>Исследование цитологическое (на атипичные клетки)</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92</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line="240" w:lineRule="auto"/>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24</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Исследования</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на</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гельминтозы</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137</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25</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Паллестезиометрия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6</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26</w:t>
            </w:r>
          </w:p>
        </w:tc>
        <w:tc>
          <w:tcPr>
            <w:tcW w:w="6160" w:type="dxa"/>
            <w:tcBorders>
              <w:top w:val="single" w:sz="4" w:space="0" w:color="000000"/>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bidi="en-US"/>
              </w:rPr>
            </w:pPr>
            <w:r w:rsidRPr="001A78D8">
              <w:rPr>
                <w:rFonts w:ascii="Times New Roman" w:eastAsia="Andale Sans UI" w:hAnsi="Times New Roman"/>
                <w:sz w:val="20"/>
                <w:szCs w:val="20"/>
                <w:lang w:bidi="en-US"/>
              </w:rPr>
              <w:t xml:space="preserve"> Маммография или УЗИ молочных желез</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83</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62"/>
        </w:trPr>
        <w:tc>
          <w:tcPr>
            <w:tcW w:w="610" w:type="dxa"/>
            <w:tcBorders>
              <w:top w:val="nil"/>
              <w:left w:val="single" w:sz="4" w:space="0" w:color="000000"/>
              <w:bottom w:val="single" w:sz="4" w:space="0" w:color="auto"/>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 xml:space="preserve"> 27</w:t>
            </w:r>
          </w:p>
        </w:tc>
        <w:tc>
          <w:tcPr>
            <w:tcW w:w="6160" w:type="dxa"/>
            <w:tcBorders>
              <w:top w:val="single" w:sz="4" w:space="0" w:color="000000"/>
              <w:left w:val="single" w:sz="4" w:space="0" w:color="000000"/>
              <w:bottom w:val="single" w:sz="4" w:space="0" w:color="auto"/>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Спирометрия</w:t>
            </w:r>
          </w:p>
        </w:tc>
        <w:tc>
          <w:tcPr>
            <w:tcW w:w="1463" w:type="dxa"/>
            <w:tcBorders>
              <w:top w:val="nil"/>
              <w:left w:val="single" w:sz="4" w:space="0" w:color="000000"/>
              <w:bottom w:val="single" w:sz="4" w:space="0" w:color="auto"/>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21</w:t>
            </w:r>
          </w:p>
        </w:tc>
        <w:tc>
          <w:tcPr>
            <w:tcW w:w="1086" w:type="dxa"/>
            <w:tcBorders>
              <w:top w:val="nil"/>
              <w:left w:val="single" w:sz="4" w:space="0" w:color="000000"/>
              <w:bottom w:val="single" w:sz="4" w:space="0" w:color="auto"/>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auto"/>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auto"/>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8E4EA4">
        <w:trPr>
          <w:cantSplit/>
          <w:trHeight w:val="120"/>
        </w:trPr>
        <w:tc>
          <w:tcPr>
            <w:tcW w:w="610"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28</w:t>
            </w:r>
          </w:p>
        </w:tc>
        <w:tc>
          <w:tcPr>
            <w:tcW w:w="6160"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18"/>
                <w:szCs w:val="18"/>
                <w:lang w:bidi="en-US"/>
              </w:rPr>
            </w:pPr>
            <w:r w:rsidRPr="001A78D8">
              <w:rPr>
                <w:rFonts w:ascii="Times New Roman" w:eastAsia="Andale Sans UI" w:hAnsi="Times New Roman"/>
                <w:sz w:val="18"/>
                <w:szCs w:val="18"/>
                <w:lang w:bidi="en-US"/>
              </w:rPr>
              <w:t>Цифровая флюорография или рентгенография органов грудной клетки в 2-х проекциях</w:t>
            </w:r>
          </w:p>
        </w:tc>
        <w:tc>
          <w:tcPr>
            <w:tcW w:w="1463"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0179C0" w:rsidRPr="001A78D8" w:rsidRDefault="000179C0" w:rsidP="008E4EA4">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510</w:t>
            </w:r>
          </w:p>
        </w:tc>
        <w:tc>
          <w:tcPr>
            <w:tcW w:w="1086" w:type="dxa"/>
            <w:tcBorders>
              <w:top w:val="single" w:sz="4" w:space="0" w:color="auto"/>
              <w:left w:val="single" w:sz="4" w:space="0" w:color="auto"/>
              <w:bottom w:val="single" w:sz="4" w:space="0" w:color="auto"/>
              <w:right w:val="single" w:sz="4" w:space="0" w:color="auto"/>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single" w:sz="4" w:space="0" w:color="auto"/>
              <w:left w:val="single" w:sz="4" w:space="0" w:color="auto"/>
              <w:bottom w:val="single" w:sz="4" w:space="0" w:color="auto"/>
              <w:right w:val="single" w:sz="4" w:space="0" w:color="auto"/>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single" w:sz="4" w:space="0" w:color="auto"/>
              <w:left w:val="single" w:sz="4" w:space="0" w:color="auto"/>
              <w:bottom w:val="single" w:sz="4" w:space="0" w:color="auto"/>
              <w:right w:val="single" w:sz="4" w:space="0" w:color="auto"/>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69"/>
        </w:trPr>
        <w:tc>
          <w:tcPr>
            <w:tcW w:w="610" w:type="dxa"/>
            <w:tcBorders>
              <w:top w:val="single" w:sz="4" w:space="0" w:color="auto"/>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lastRenderedPageBreak/>
              <w:t>29</w:t>
            </w:r>
          </w:p>
        </w:tc>
        <w:tc>
          <w:tcPr>
            <w:tcW w:w="6160" w:type="dxa"/>
            <w:tcBorders>
              <w:top w:val="single" w:sz="4" w:space="0" w:color="auto"/>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Электрокардиография</w:t>
            </w:r>
          </w:p>
        </w:tc>
        <w:tc>
          <w:tcPr>
            <w:tcW w:w="1463" w:type="dxa"/>
            <w:tcBorders>
              <w:top w:val="single" w:sz="4" w:space="0" w:color="auto"/>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510</w:t>
            </w:r>
          </w:p>
        </w:tc>
        <w:tc>
          <w:tcPr>
            <w:tcW w:w="1086" w:type="dxa"/>
            <w:tcBorders>
              <w:top w:val="single" w:sz="4" w:space="0" w:color="auto"/>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single" w:sz="4" w:space="0" w:color="auto"/>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single" w:sz="4" w:space="0" w:color="auto"/>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30</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bidi="en-US"/>
              </w:rPr>
            </w:pPr>
            <w:r w:rsidRPr="001A78D8">
              <w:rPr>
                <w:rFonts w:ascii="Times New Roman" w:eastAsia="Andale Sans UI" w:hAnsi="Times New Roman"/>
                <w:sz w:val="20"/>
                <w:szCs w:val="20"/>
                <w:lang w:bidi="en-US"/>
              </w:rPr>
              <w:t>Мазок из зева и носа на наличие патогенного стафилококка</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31</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Острота</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зрения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230</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32</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Поля</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зрения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53</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33</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530363">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Определение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цветоощущения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21</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34</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Биомикроскопия</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среднего</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глаза</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21</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35</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Скиоскопия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15</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36</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Офтальмотонометрия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15</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37</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Офтальмоскопия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15</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38</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Рефрактометрия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15</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39</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Обьем</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аккомодации</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15</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40</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Исследование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бинокулярного</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зрения</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15</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41</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Исследование</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крови</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на ВИЧ</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42</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bidi="en-US"/>
              </w:rPr>
            </w:pPr>
            <w:r w:rsidRPr="001A78D8">
              <w:rPr>
                <w:rFonts w:ascii="Times New Roman" w:eastAsia="Andale Sans UI" w:hAnsi="Times New Roman"/>
                <w:sz w:val="20"/>
                <w:szCs w:val="20"/>
                <w:lang w:bidi="en-US"/>
              </w:rPr>
              <w:t>Исследование крови на вирусный гепатит В</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43</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bidi="en-US"/>
              </w:rPr>
            </w:pPr>
            <w:r w:rsidRPr="001A78D8">
              <w:rPr>
                <w:rFonts w:ascii="Times New Roman" w:eastAsia="Andale Sans UI" w:hAnsi="Times New Roman"/>
                <w:sz w:val="20"/>
                <w:szCs w:val="20"/>
                <w:lang w:bidi="en-US"/>
              </w:rPr>
              <w:t>Исследование крови на вирусный гепатит С</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72"/>
        </w:trPr>
        <w:tc>
          <w:tcPr>
            <w:tcW w:w="61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44</w:t>
            </w:r>
          </w:p>
        </w:tc>
        <w:tc>
          <w:tcPr>
            <w:tcW w:w="6160" w:type="dxa"/>
            <w:tcBorders>
              <w:top w:val="nil"/>
              <w:left w:val="single" w:sz="4" w:space="0" w:color="000000"/>
              <w:bottom w:val="single" w:sz="4" w:space="0" w:color="000000"/>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УЗИ простаты</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249</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242"/>
        </w:trPr>
        <w:tc>
          <w:tcPr>
            <w:tcW w:w="61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45</w:t>
            </w:r>
          </w:p>
        </w:tc>
        <w:tc>
          <w:tcPr>
            <w:tcW w:w="6160" w:type="dxa"/>
            <w:tcBorders>
              <w:top w:val="nil"/>
              <w:left w:val="single" w:sz="4" w:space="0" w:color="000000"/>
              <w:bottom w:val="single" w:sz="4" w:space="0" w:color="000000"/>
              <w:right w:val="nil"/>
            </w:tcBorders>
            <w:shd w:val="clear" w:color="auto" w:fill="auto"/>
            <w:tcMar>
              <w:left w:w="103" w:type="dxa"/>
            </w:tcMar>
            <w:vAlign w:val="center"/>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 xml:space="preserve"> УЗИ органов</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малого</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таза</w:t>
            </w:r>
          </w:p>
        </w:tc>
        <w:tc>
          <w:tcPr>
            <w:tcW w:w="1463" w:type="dxa"/>
            <w:tcBorders>
              <w:top w:val="nil"/>
              <w:left w:val="single" w:sz="4" w:space="0" w:color="000000"/>
              <w:bottom w:val="single" w:sz="4" w:space="0" w:color="000000"/>
              <w:right w:val="single" w:sz="4" w:space="0" w:color="000000"/>
            </w:tcBorders>
            <w:shd w:val="clear" w:color="auto" w:fill="auto"/>
            <w:tcMar>
              <w:left w:w="103" w:type="dxa"/>
            </w:tcMar>
            <w:vAlign w:val="center"/>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bidi="en-US"/>
              </w:rPr>
            </w:pPr>
            <w:r w:rsidRPr="001A78D8">
              <w:rPr>
                <w:rFonts w:ascii="Times New Roman" w:eastAsia="Andale Sans UI" w:hAnsi="Times New Roman"/>
                <w:sz w:val="20"/>
                <w:szCs w:val="20"/>
                <w:lang w:val="en-US" w:bidi="en-US"/>
              </w:rPr>
              <w:t>4</w:t>
            </w:r>
          </w:p>
        </w:tc>
        <w:tc>
          <w:tcPr>
            <w:tcW w:w="1086" w:type="dxa"/>
            <w:tcBorders>
              <w:top w:val="nil"/>
              <w:left w:val="single" w:sz="4" w:space="0" w:color="000000"/>
              <w:bottom w:val="single" w:sz="4" w:space="0" w:color="000000"/>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000000"/>
              <w:right w:val="single" w:sz="4" w:space="0" w:color="000000"/>
            </w:tcBorders>
            <w:vAlign w:val="center"/>
          </w:tcPr>
          <w:p w:rsidR="000179C0" w:rsidRPr="001A78D8" w:rsidRDefault="000179C0" w:rsidP="000179C0">
            <w:pPr>
              <w:widowControl w:val="0"/>
              <w:suppressAutoHyphens/>
              <w:snapToGrid w:val="0"/>
              <w:spacing w:after="0" w:line="240" w:lineRule="auto"/>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000000"/>
              <w:right w:val="single" w:sz="4" w:space="0" w:color="000000"/>
            </w:tcBorders>
            <w:vAlign w:val="center"/>
          </w:tcPr>
          <w:p w:rsidR="000179C0" w:rsidRPr="001A78D8" w:rsidRDefault="000179C0" w:rsidP="000179C0">
            <w:pPr>
              <w:widowControl w:val="0"/>
              <w:suppressAutoHyphens/>
              <w:snapToGrid w:val="0"/>
              <w:spacing w:after="0" w:line="240" w:lineRule="auto"/>
              <w:rPr>
                <w:rFonts w:ascii="Times New Roman" w:eastAsia="Andale Sans UI" w:hAnsi="Times New Roman"/>
                <w:sz w:val="20"/>
                <w:szCs w:val="20"/>
                <w:lang w:val="en-US" w:bidi="en-US"/>
              </w:rPr>
            </w:pPr>
          </w:p>
        </w:tc>
      </w:tr>
      <w:tr w:rsidR="000179C0" w:rsidRPr="001A78D8" w:rsidTr="000179C0">
        <w:trPr>
          <w:cantSplit/>
          <w:trHeight w:val="52"/>
        </w:trPr>
        <w:tc>
          <w:tcPr>
            <w:tcW w:w="610" w:type="dxa"/>
            <w:tcBorders>
              <w:top w:val="nil"/>
              <w:left w:val="single" w:sz="4" w:space="0" w:color="000000"/>
              <w:bottom w:val="single" w:sz="4" w:space="0" w:color="auto"/>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46</w:t>
            </w:r>
          </w:p>
        </w:tc>
        <w:tc>
          <w:tcPr>
            <w:tcW w:w="6160" w:type="dxa"/>
            <w:tcBorders>
              <w:top w:val="nil"/>
              <w:left w:val="single" w:sz="4" w:space="0" w:color="000000"/>
              <w:bottom w:val="single" w:sz="4" w:space="0" w:color="auto"/>
              <w:right w:val="nil"/>
            </w:tcBorders>
            <w:shd w:val="clear" w:color="auto" w:fill="auto"/>
            <w:tcMar>
              <w:left w:w="103" w:type="dxa"/>
            </w:tcMar>
            <w:vAlign w:val="bottom"/>
          </w:tcPr>
          <w:p w:rsidR="000179C0" w:rsidRPr="001A78D8" w:rsidRDefault="000179C0" w:rsidP="000179C0">
            <w:pPr>
              <w:widowControl w:val="0"/>
              <w:suppressAutoHyphens/>
              <w:spacing w:after="0" w:line="240" w:lineRule="auto"/>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Вакцинопрофилактикаот</w:t>
            </w:r>
            <w:r w:rsidR="00530363">
              <w:rPr>
                <w:rFonts w:ascii="Times New Roman" w:eastAsia="Andale Sans UI" w:hAnsi="Times New Roman"/>
                <w:sz w:val="20"/>
                <w:szCs w:val="20"/>
                <w:lang w:bidi="en-US"/>
              </w:rPr>
              <w:t xml:space="preserve"> </w:t>
            </w:r>
            <w:r w:rsidRPr="001A78D8">
              <w:rPr>
                <w:rFonts w:ascii="Times New Roman" w:eastAsia="Andale Sans UI" w:hAnsi="Times New Roman"/>
                <w:sz w:val="20"/>
                <w:szCs w:val="20"/>
                <w:lang w:val="en-US" w:bidi="en-US"/>
              </w:rPr>
              <w:t>гепатита А</w:t>
            </w:r>
          </w:p>
        </w:tc>
        <w:tc>
          <w:tcPr>
            <w:tcW w:w="1463" w:type="dxa"/>
            <w:tcBorders>
              <w:top w:val="nil"/>
              <w:left w:val="single" w:sz="4" w:space="0" w:color="000000"/>
              <w:bottom w:val="single" w:sz="4" w:space="0" w:color="auto"/>
              <w:right w:val="single" w:sz="4" w:space="0" w:color="000000"/>
            </w:tcBorders>
            <w:shd w:val="clear" w:color="auto" w:fill="auto"/>
            <w:tcMar>
              <w:left w:w="103" w:type="dxa"/>
            </w:tcMar>
            <w:vAlign w:val="bottom"/>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r w:rsidRPr="001A78D8">
              <w:rPr>
                <w:rFonts w:ascii="Times New Roman" w:eastAsia="Andale Sans UI" w:hAnsi="Times New Roman"/>
                <w:sz w:val="20"/>
                <w:szCs w:val="20"/>
                <w:lang w:val="en-US" w:bidi="en-US"/>
              </w:rPr>
              <w:t>10</w:t>
            </w:r>
          </w:p>
        </w:tc>
        <w:tc>
          <w:tcPr>
            <w:tcW w:w="1086" w:type="dxa"/>
            <w:tcBorders>
              <w:top w:val="nil"/>
              <w:left w:val="single" w:sz="4" w:space="0" w:color="000000"/>
              <w:bottom w:val="single" w:sz="4" w:space="0" w:color="auto"/>
              <w:right w:val="single" w:sz="4" w:space="0" w:color="000000"/>
            </w:tcBorders>
            <w:vAlign w:val="center"/>
          </w:tcPr>
          <w:p w:rsidR="000179C0" w:rsidRDefault="000179C0" w:rsidP="000179C0">
            <w:pPr>
              <w:spacing w:after="0"/>
              <w:jc w:val="center"/>
            </w:pPr>
            <w:r w:rsidRPr="00261B7F">
              <w:rPr>
                <w:rFonts w:ascii="Times New Roman" w:hAnsi="Times New Roman"/>
                <w:sz w:val="16"/>
                <w:szCs w:val="16"/>
              </w:rPr>
              <w:t>исслед.</w:t>
            </w:r>
          </w:p>
        </w:tc>
        <w:tc>
          <w:tcPr>
            <w:tcW w:w="2119" w:type="dxa"/>
            <w:tcBorders>
              <w:top w:val="nil"/>
              <w:left w:val="single" w:sz="4" w:space="0" w:color="000000"/>
              <w:bottom w:val="single" w:sz="4" w:space="0" w:color="auto"/>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c>
          <w:tcPr>
            <w:tcW w:w="2135" w:type="dxa"/>
            <w:tcBorders>
              <w:top w:val="nil"/>
              <w:left w:val="single" w:sz="4" w:space="0" w:color="000000"/>
              <w:bottom w:val="single" w:sz="4" w:space="0" w:color="auto"/>
              <w:right w:val="single" w:sz="4" w:space="0" w:color="000000"/>
            </w:tcBorders>
          </w:tcPr>
          <w:p w:rsidR="000179C0" w:rsidRPr="001A78D8" w:rsidRDefault="000179C0" w:rsidP="000179C0">
            <w:pPr>
              <w:widowControl w:val="0"/>
              <w:suppressAutoHyphens/>
              <w:snapToGrid w:val="0"/>
              <w:spacing w:after="0" w:line="240" w:lineRule="auto"/>
              <w:jc w:val="center"/>
              <w:rPr>
                <w:rFonts w:ascii="Times New Roman" w:eastAsia="Andale Sans UI" w:hAnsi="Times New Roman"/>
                <w:sz w:val="20"/>
                <w:szCs w:val="20"/>
                <w:lang w:val="en-US" w:bidi="en-US"/>
              </w:rPr>
            </w:pPr>
          </w:p>
        </w:tc>
      </w:tr>
      <w:tr w:rsidR="000179C0" w:rsidRPr="001A78D8" w:rsidTr="000179C0">
        <w:trPr>
          <w:cantSplit/>
          <w:trHeight w:val="52"/>
        </w:trPr>
        <w:tc>
          <w:tcPr>
            <w:tcW w:w="6770"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vAlign w:val="bottom"/>
          </w:tcPr>
          <w:p w:rsidR="000179C0" w:rsidRPr="000179C0" w:rsidRDefault="000179C0" w:rsidP="000179C0">
            <w:pPr>
              <w:widowControl w:val="0"/>
              <w:suppressAutoHyphens/>
              <w:spacing w:after="0" w:line="240" w:lineRule="auto"/>
              <w:rPr>
                <w:rFonts w:ascii="Times New Roman" w:eastAsia="Andale Sans UI" w:hAnsi="Times New Roman"/>
                <w:b/>
                <w:sz w:val="20"/>
                <w:szCs w:val="20"/>
                <w:lang w:bidi="en-US"/>
              </w:rPr>
            </w:pPr>
            <w:r w:rsidRPr="000179C0">
              <w:rPr>
                <w:rFonts w:ascii="Times New Roman" w:eastAsia="Andale Sans UI" w:hAnsi="Times New Roman"/>
                <w:b/>
                <w:sz w:val="20"/>
                <w:szCs w:val="20"/>
                <w:lang w:bidi="en-US"/>
              </w:rPr>
              <w:t>ИТОГО</w:t>
            </w:r>
          </w:p>
        </w:tc>
        <w:tc>
          <w:tcPr>
            <w:tcW w:w="1463"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bottom"/>
          </w:tcPr>
          <w:p w:rsidR="000179C0" w:rsidRPr="001A78D8" w:rsidRDefault="000179C0" w:rsidP="007E7954">
            <w:pPr>
              <w:widowControl w:val="0"/>
              <w:suppressAutoHyphens/>
              <w:snapToGrid w:val="0"/>
              <w:spacing w:after="60" w:line="240" w:lineRule="auto"/>
              <w:jc w:val="center"/>
              <w:rPr>
                <w:rFonts w:ascii="Times New Roman" w:eastAsia="Andale Sans UI" w:hAnsi="Times New Roman"/>
                <w:sz w:val="20"/>
                <w:szCs w:val="20"/>
                <w:lang w:val="en-US" w:bidi="en-US"/>
              </w:rPr>
            </w:pPr>
            <w:r>
              <w:rPr>
                <w:rFonts w:ascii="Times New Roman" w:eastAsia="Andale Sans UI" w:hAnsi="Times New Roman"/>
                <w:sz w:val="20"/>
                <w:szCs w:val="20"/>
                <w:lang w:val="en-US" w:bidi="en-US"/>
              </w:rPr>
              <w:t>x</w:t>
            </w:r>
          </w:p>
        </w:tc>
        <w:tc>
          <w:tcPr>
            <w:tcW w:w="1086" w:type="dxa"/>
            <w:tcBorders>
              <w:top w:val="single" w:sz="4" w:space="0" w:color="auto"/>
              <w:left w:val="single" w:sz="4" w:space="0" w:color="auto"/>
              <w:bottom w:val="single" w:sz="4" w:space="0" w:color="auto"/>
              <w:right w:val="single" w:sz="4" w:space="0" w:color="auto"/>
            </w:tcBorders>
          </w:tcPr>
          <w:p w:rsidR="000179C0" w:rsidRDefault="000179C0" w:rsidP="007E7954">
            <w:pPr>
              <w:widowControl w:val="0"/>
              <w:suppressAutoHyphens/>
              <w:snapToGrid w:val="0"/>
              <w:spacing w:after="60" w:line="240" w:lineRule="auto"/>
              <w:jc w:val="center"/>
              <w:rPr>
                <w:rFonts w:ascii="Times New Roman" w:eastAsia="Andale Sans UI" w:hAnsi="Times New Roman"/>
                <w:sz w:val="20"/>
                <w:szCs w:val="20"/>
                <w:lang w:val="en-US" w:bidi="en-US"/>
              </w:rPr>
            </w:pPr>
          </w:p>
        </w:tc>
        <w:tc>
          <w:tcPr>
            <w:tcW w:w="2119" w:type="dxa"/>
            <w:tcBorders>
              <w:top w:val="single" w:sz="4" w:space="0" w:color="auto"/>
              <w:left w:val="single" w:sz="4" w:space="0" w:color="auto"/>
              <w:bottom w:val="single" w:sz="4" w:space="0" w:color="auto"/>
              <w:right w:val="single" w:sz="4" w:space="0" w:color="auto"/>
            </w:tcBorders>
          </w:tcPr>
          <w:p w:rsidR="000179C0" w:rsidRPr="000179C0" w:rsidRDefault="000179C0" w:rsidP="007E7954">
            <w:pPr>
              <w:widowControl w:val="0"/>
              <w:suppressAutoHyphens/>
              <w:snapToGrid w:val="0"/>
              <w:spacing w:after="60" w:line="240" w:lineRule="auto"/>
              <w:jc w:val="center"/>
              <w:rPr>
                <w:rFonts w:ascii="Times New Roman" w:eastAsia="Andale Sans UI" w:hAnsi="Times New Roman"/>
                <w:sz w:val="20"/>
                <w:szCs w:val="20"/>
                <w:lang w:bidi="en-US"/>
              </w:rPr>
            </w:pPr>
            <w:r>
              <w:rPr>
                <w:rFonts w:ascii="Times New Roman" w:eastAsia="Andale Sans UI" w:hAnsi="Times New Roman"/>
                <w:sz w:val="20"/>
                <w:szCs w:val="20"/>
                <w:lang w:val="en-US" w:bidi="en-US"/>
              </w:rPr>
              <w:t>x</w:t>
            </w:r>
          </w:p>
        </w:tc>
        <w:tc>
          <w:tcPr>
            <w:tcW w:w="2135" w:type="dxa"/>
            <w:tcBorders>
              <w:top w:val="single" w:sz="4" w:space="0" w:color="auto"/>
              <w:left w:val="single" w:sz="4" w:space="0" w:color="auto"/>
              <w:bottom w:val="single" w:sz="4" w:space="0" w:color="auto"/>
              <w:right w:val="single" w:sz="4" w:space="0" w:color="auto"/>
            </w:tcBorders>
          </w:tcPr>
          <w:p w:rsidR="000179C0" w:rsidRPr="001A78D8" w:rsidRDefault="000179C0" w:rsidP="007E7954">
            <w:pPr>
              <w:widowControl w:val="0"/>
              <w:suppressAutoHyphens/>
              <w:snapToGrid w:val="0"/>
              <w:spacing w:after="60" w:line="240" w:lineRule="auto"/>
              <w:jc w:val="center"/>
              <w:rPr>
                <w:rFonts w:ascii="Times New Roman" w:eastAsia="Andale Sans UI" w:hAnsi="Times New Roman"/>
                <w:sz w:val="20"/>
                <w:szCs w:val="20"/>
                <w:lang w:val="en-US" w:bidi="en-US"/>
              </w:rPr>
            </w:pPr>
          </w:p>
        </w:tc>
      </w:tr>
    </w:tbl>
    <w:p w:rsidR="001A78D8" w:rsidRPr="007A1244" w:rsidRDefault="001A78D8" w:rsidP="007A1244">
      <w:pPr>
        <w:spacing w:after="0" w:line="240" w:lineRule="auto"/>
        <w:jc w:val="center"/>
        <w:rPr>
          <w:rFonts w:ascii="Times New Roman" w:eastAsia="Times New Roman" w:hAnsi="Times New Roman" w:cs="TimesDL"/>
          <w:b/>
          <w:bCs/>
          <w:smallCaps/>
          <w:sz w:val="20"/>
          <w:szCs w:val="24"/>
          <w:lang w:eastAsia="ru-RU"/>
        </w:rPr>
      </w:pPr>
    </w:p>
    <w:p w:rsidR="007A1244" w:rsidRPr="007A1244" w:rsidRDefault="007A1244" w:rsidP="007A1244">
      <w:pPr>
        <w:spacing w:after="0" w:line="240" w:lineRule="auto"/>
        <w:jc w:val="both"/>
        <w:rPr>
          <w:rFonts w:ascii="Times New Roman" w:eastAsia="Times New Roman" w:hAnsi="Times New Roman"/>
          <w:bCs/>
          <w:sz w:val="24"/>
          <w:szCs w:val="24"/>
          <w:lang w:eastAsia="ru-RU"/>
        </w:rPr>
      </w:pPr>
    </w:p>
    <w:p w:rsidR="007A1244" w:rsidRPr="007A1244" w:rsidRDefault="007A1244" w:rsidP="007A1244">
      <w:pPr>
        <w:spacing w:after="0" w:line="240" w:lineRule="auto"/>
        <w:jc w:val="both"/>
        <w:rPr>
          <w:rFonts w:ascii="Times New Roman" w:eastAsia="Times New Roman" w:hAnsi="Times New Roman"/>
          <w:b/>
          <w:bCs/>
          <w:sz w:val="24"/>
          <w:szCs w:val="24"/>
          <w:lang w:eastAsia="ru-RU"/>
        </w:rPr>
      </w:pPr>
      <w:r w:rsidRPr="007A1244">
        <w:rPr>
          <w:rFonts w:ascii="Times New Roman" w:eastAsia="Times New Roman" w:hAnsi="Times New Roman"/>
          <w:b/>
          <w:bCs/>
          <w:sz w:val="24"/>
          <w:szCs w:val="24"/>
          <w:lang w:eastAsia="ru-RU"/>
        </w:rPr>
        <w:t>Всего (прописью):________________________________________________________________________________</w:t>
      </w:r>
    </w:p>
    <w:p w:rsidR="007A1244" w:rsidRPr="007A1244" w:rsidRDefault="007A1244" w:rsidP="007A1244">
      <w:pPr>
        <w:spacing w:after="0" w:line="240" w:lineRule="auto"/>
        <w:rPr>
          <w:rFonts w:ascii="Times New Roman" w:eastAsia="Times New Roman" w:hAnsi="Times New Roman"/>
          <w:bCs/>
          <w:sz w:val="24"/>
          <w:szCs w:val="24"/>
          <w:lang w:eastAsia="ru-RU"/>
        </w:rPr>
      </w:pPr>
    </w:p>
    <w:p w:rsidR="007A1244" w:rsidRPr="007A1244" w:rsidRDefault="007A1244" w:rsidP="007A1244">
      <w:pPr>
        <w:spacing w:after="0" w:line="240" w:lineRule="auto"/>
        <w:rPr>
          <w:rFonts w:ascii="Times New Roman" w:eastAsia="Times New Roman" w:hAnsi="Times New Roman"/>
          <w:bCs/>
          <w:sz w:val="24"/>
          <w:szCs w:val="24"/>
          <w:lang w:eastAsia="ru-RU"/>
        </w:rPr>
      </w:pPr>
    </w:p>
    <w:p w:rsidR="007A1244" w:rsidRPr="007A1244" w:rsidRDefault="007A1244" w:rsidP="007A1244">
      <w:pPr>
        <w:spacing w:after="0" w:line="240" w:lineRule="auto"/>
        <w:rPr>
          <w:rFonts w:ascii="Times New Roman" w:eastAsia="Times New Roman" w:hAnsi="Times New Roman"/>
          <w:bCs/>
          <w:sz w:val="24"/>
          <w:szCs w:val="24"/>
          <w:lang w:eastAsia="ru-RU"/>
        </w:rPr>
      </w:pPr>
    </w:p>
    <w:p w:rsidR="007A1244" w:rsidRPr="007A1244" w:rsidRDefault="007A1244" w:rsidP="007A1244">
      <w:pPr>
        <w:spacing w:after="0" w:line="240" w:lineRule="auto"/>
        <w:rPr>
          <w:rFonts w:ascii="Times New Roman" w:eastAsia="Times New Roman" w:hAnsi="Times New Roman"/>
          <w:bCs/>
          <w:sz w:val="24"/>
          <w:szCs w:val="24"/>
          <w:lang w:eastAsia="ru-RU"/>
        </w:rPr>
      </w:pPr>
    </w:p>
    <w:p w:rsidR="007A1244" w:rsidRPr="007A1244" w:rsidRDefault="007A1244" w:rsidP="007A1244">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1260"/>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360"/>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7A1244" w:rsidRPr="007A1244" w:rsidRDefault="007A1244" w:rsidP="007A1244">
      <w:pPr>
        <w:shd w:val="clear" w:color="auto" w:fill="FFFFFF"/>
        <w:spacing w:after="0" w:line="240" w:lineRule="auto"/>
        <w:ind w:firstLine="7365"/>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7A1244">
          <w:type w:val="continuous"/>
          <w:pgSz w:w="16838" w:h="11906" w:orient="landscape"/>
          <w:pgMar w:top="1134" w:right="850" w:bottom="1134" w:left="1701" w:header="113" w:footer="57" w:gutter="0"/>
          <w:cols w:space="720"/>
          <w:docGrid w:linePitch="299"/>
        </w:sect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Форма 4</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запроса предложений: ______________________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234"/>
        <w:gridCol w:w="3780"/>
      </w:tblGrid>
      <w:tr w:rsidR="007A1244" w:rsidRPr="007A1244" w:rsidTr="008E4EA4">
        <w:trPr>
          <w:cantSplit/>
          <w:trHeight w:val="240"/>
          <w:tblHeader/>
        </w:trPr>
        <w:tc>
          <w:tcPr>
            <w:tcW w:w="720" w:type="dxa"/>
          </w:tcPr>
          <w:p w:rsidR="007A1244" w:rsidRPr="007A1244" w:rsidRDefault="007A1244" w:rsidP="008E4EA4">
            <w:pPr>
              <w:keepNext/>
              <w:spacing w:after="0" w:line="240" w:lineRule="auto"/>
              <w:ind w:right="5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п/п</w:t>
            </w:r>
          </w:p>
        </w:tc>
        <w:tc>
          <w:tcPr>
            <w:tcW w:w="5234" w:type="dxa"/>
          </w:tcPr>
          <w:p w:rsidR="007A1244" w:rsidRPr="007A1244" w:rsidRDefault="007A1244" w:rsidP="007A1244">
            <w:pPr>
              <w:keepNext/>
              <w:spacing w:after="0" w:line="240" w:lineRule="auto"/>
              <w:ind w:right="57" w:firstLine="56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w:t>
            </w:r>
          </w:p>
        </w:tc>
        <w:tc>
          <w:tcPr>
            <w:tcW w:w="3780" w:type="dxa"/>
          </w:tcPr>
          <w:p w:rsidR="007A1244" w:rsidRPr="007A1244" w:rsidRDefault="008E4EA4" w:rsidP="007A1244">
            <w:pPr>
              <w:keepNext/>
              <w:spacing w:after="0" w:line="240" w:lineRule="auto"/>
              <w:ind w:right="57" w:firstLine="567"/>
              <w:jc w:val="center"/>
              <w:rPr>
                <w:rFonts w:ascii="Times New Roman" w:eastAsia="Times New Roman" w:hAnsi="Times New Roman"/>
                <w:sz w:val="24"/>
                <w:szCs w:val="24"/>
                <w:lang w:eastAsia="ru-RU"/>
              </w:rPr>
            </w:pPr>
            <w:r w:rsidRPr="008E4EA4">
              <w:rPr>
                <w:rFonts w:ascii="Times New Roman" w:eastAsia="Times New Roman" w:hAnsi="Times New Roman"/>
                <w:sz w:val="24"/>
                <w:szCs w:val="24"/>
                <w:lang w:eastAsia="ru-RU"/>
              </w:rPr>
              <w:t>Сведения об Участнике запроса предложений</w:t>
            </w:r>
            <w:r w:rsidRPr="008E4EA4">
              <w:rPr>
                <w:rFonts w:ascii="Times New Roman" w:eastAsia="Times New Roman" w:hAnsi="Times New Roman"/>
                <w:sz w:val="24"/>
                <w:szCs w:val="24"/>
                <w:lang w:eastAsia="ru-RU"/>
              </w:rPr>
              <w:br/>
            </w:r>
            <w:r w:rsidRPr="008E4EA4">
              <w:rPr>
                <w:rFonts w:ascii="Times New Roman" w:eastAsia="Times New Roman" w:hAnsi="Times New Roman"/>
                <w:i/>
                <w:sz w:val="20"/>
                <w:szCs w:val="20"/>
                <w:lang w:eastAsia="ru-RU"/>
              </w:rPr>
              <w:t>(заполняется Участником запроса предложений)</w:t>
            </w: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Организационно-правовая форма и фирменное наименование участника /</w:t>
            </w:r>
            <w:r w:rsidRPr="008E4EA4">
              <w:rPr>
                <w:rFonts w:ascii="Times New Roman" w:eastAsia="Times New Roman" w:hAnsi="Times New Roman"/>
                <w:lang w:eastAsia="ru-RU"/>
              </w:rPr>
              <w:br/>
              <w:t>Ф.И.О.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Свидетельство о внесении в Единый государственный реестр юридических лиц (дата и номер, кем выдано) /</w:t>
            </w:r>
            <w:r w:rsidRPr="008E4EA4">
              <w:rPr>
                <w:rFonts w:ascii="Times New Roman" w:eastAsia="Times New Roman" w:hAnsi="Times New Roman"/>
                <w:lang w:eastAsia="ru-RU"/>
              </w:rPr>
              <w:br/>
              <w:t>Паспортные данные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ИНН / КПП / ОГРН / ОКПО / ОКВЭД</w:t>
            </w:r>
            <w:r w:rsidRPr="008E4EA4">
              <w:rPr>
                <w:rFonts w:ascii="Times New Roman" w:eastAsia="Times New Roman" w:hAnsi="Times New Roman"/>
                <w:lang w:eastAsia="ru-RU"/>
              </w:rPr>
              <w:br/>
              <w:t>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Юридический адрес /</w:t>
            </w:r>
            <w:r w:rsidRPr="008E4EA4">
              <w:rPr>
                <w:rFonts w:ascii="Times New Roman" w:eastAsia="Times New Roman" w:hAnsi="Times New Roman"/>
                <w:lang w:eastAsia="ru-RU"/>
              </w:rPr>
              <w:br/>
              <w:t>Сведения о месте регистрации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Почтовый адрес</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Телефоны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Height w:val="116"/>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Факс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Адрес электронной почты 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главного бухгалтера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234" w:type="dxa"/>
            <w:tcBorders>
              <w:top w:val="single" w:sz="4" w:space="0" w:color="auto"/>
              <w:left w:val="single" w:sz="4" w:space="0" w:color="auto"/>
              <w:bottom w:val="single" w:sz="4" w:space="0" w:color="auto"/>
              <w:right w:val="single" w:sz="4" w:space="0" w:color="auto"/>
            </w:tcBorders>
          </w:tcPr>
          <w:p w:rsidR="007A1244" w:rsidRPr="007A1244" w:rsidRDefault="007A1244" w:rsidP="008E4EA4">
            <w:pPr>
              <w:spacing w:after="0" w:line="240" w:lineRule="auto"/>
              <w:ind w:right="57" w:firstLine="306"/>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ОКОПФ/ ОКТМО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9530C6" w:rsidRPr="008B4EC7" w:rsidRDefault="009530C6" w:rsidP="005611D3">
      <w:pPr>
        <w:spacing w:after="160" w:line="259" w:lineRule="auto"/>
        <w:jc w:val="center"/>
        <w:rPr>
          <w:rFonts w:ascii="Times New Roman" w:hAnsi="Times New Roman"/>
          <w:b/>
          <w:sz w:val="24"/>
          <w:szCs w:val="24"/>
        </w:rPr>
      </w:pPr>
    </w:p>
    <w:p w:rsidR="004409AB" w:rsidRPr="008B4EC7" w:rsidRDefault="004409AB" w:rsidP="005611D3">
      <w:pPr>
        <w:spacing w:after="160" w:line="259" w:lineRule="auto"/>
        <w:jc w:val="center"/>
        <w:rPr>
          <w:rFonts w:ascii="Times New Roman" w:hAnsi="Times New Roman"/>
          <w:b/>
          <w:sz w:val="24"/>
          <w:szCs w:val="24"/>
        </w:rPr>
      </w:pPr>
    </w:p>
    <w:p w:rsidR="007E7954" w:rsidRPr="007118E9" w:rsidRDefault="007E7954" w:rsidP="005611D3">
      <w:pPr>
        <w:spacing w:after="160" w:line="259" w:lineRule="auto"/>
        <w:jc w:val="center"/>
        <w:rPr>
          <w:rFonts w:ascii="Times New Roman" w:hAnsi="Times New Roman"/>
          <w:b/>
          <w:bCs/>
          <w:sz w:val="24"/>
          <w:szCs w:val="24"/>
        </w:rPr>
      </w:pPr>
      <w:r w:rsidRPr="007118E9">
        <w:rPr>
          <w:rFonts w:ascii="Times New Roman" w:hAnsi="Times New Roman"/>
          <w:b/>
          <w:sz w:val="24"/>
          <w:szCs w:val="24"/>
        </w:rPr>
        <w:lastRenderedPageBreak/>
        <w:t xml:space="preserve">РАЗДЕЛ </w:t>
      </w:r>
      <w:r w:rsidRPr="007118E9">
        <w:rPr>
          <w:rFonts w:ascii="Times New Roman" w:hAnsi="Times New Roman"/>
          <w:b/>
          <w:sz w:val="24"/>
          <w:szCs w:val="24"/>
          <w:lang w:val="en-US"/>
        </w:rPr>
        <w:t>VI</w:t>
      </w:r>
      <w:r w:rsidRPr="007118E9">
        <w:rPr>
          <w:rFonts w:ascii="Times New Roman" w:hAnsi="Times New Roman"/>
          <w:b/>
          <w:sz w:val="24"/>
          <w:szCs w:val="24"/>
        </w:rPr>
        <w:t xml:space="preserve">. </w:t>
      </w:r>
      <w:r w:rsidRPr="007118E9">
        <w:rPr>
          <w:rFonts w:ascii="Times New Roman" w:hAnsi="Times New Roman"/>
          <w:b/>
          <w:bCs/>
          <w:sz w:val="24"/>
          <w:szCs w:val="24"/>
        </w:rPr>
        <w:t>ПРОЕКТ ДОГОВОРА</w:t>
      </w:r>
    </w:p>
    <w:p w:rsidR="007E7954" w:rsidRPr="007E7954" w:rsidRDefault="007E7954" w:rsidP="007E7954">
      <w:pPr>
        <w:widowControl w:val="0"/>
        <w:autoSpaceDE w:val="0"/>
        <w:autoSpaceDN w:val="0"/>
        <w:adjustRightInd w:val="0"/>
        <w:spacing w:after="0"/>
        <w:ind w:left="1359" w:hanging="1359"/>
        <w:jc w:val="center"/>
        <w:rPr>
          <w:rFonts w:ascii="Times New Roman" w:eastAsia="Times New Roman" w:hAnsi="Times New Roman"/>
          <w:b/>
          <w:sz w:val="21"/>
          <w:szCs w:val="21"/>
          <w:lang w:bidi="en-US"/>
        </w:rPr>
      </w:pPr>
      <w:bookmarkStart w:id="31" w:name="_GoBack"/>
      <w:r w:rsidRPr="007E7954">
        <w:rPr>
          <w:rFonts w:ascii="Times New Roman" w:eastAsia="Times New Roman" w:hAnsi="Times New Roman"/>
          <w:b/>
          <w:sz w:val="21"/>
          <w:szCs w:val="21"/>
          <w:lang w:bidi="en-US"/>
        </w:rPr>
        <w:t>Проект договора №____</w:t>
      </w:r>
    </w:p>
    <w:p w:rsidR="007E7954" w:rsidRDefault="007E7954" w:rsidP="007E7954">
      <w:pPr>
        <w:spacing w:after="0" w:line="240" w:lineRule="auto"/>
        <w:jc w:val="center"/>
        <w:rPr>
          <w:rFonts w:ascii="Times New Roman" w:eastAsia="Times New Roman" w:hAnsi="Times New Roman"/>
          <w:b/>
          <w:sz w:val="21"/>
          <w:szCs w:val="21"/>
          <w:lang w:bidi="en-US"/>
        </w:rPr>
      </w:pPr>
      <w:r w:rsidRPr="007E7954">
        <w:rPr>
          <w:rFonts w:ascii="Times New Roman" w:eastAsia="Times New Roman" w:hAnsi="Times New Roman"/>
          <w:b/>
          <w:sz w:val="21"/>
          <w:szCs w:val="21"/>
          <w:lang w:bidi="en-US"/>
        </w:rPr>
        <w:t>на оказание медицинских услуг по проведению обязательного периодического медицинского осмотра работников МУП «Водоканал»</w:t>
      </w:r>
    </w:p>
    <w:p w:rsidR="007E7954" w:rsidRPr="007E7954" w:rsidRDefault="007E7954" w:rsidP="007E7954">
      <w:pPr>
        <w:spacing w:after="0" w:line="240" w:lineRule="auto"/>
        <w:jc w:val="center"/>
        <w:rPr>
          <w:rFonts w:ascii="Times New Roman" w:eastAsia="Times New Roman" w:hAnsi="Times New Roman"/>
          <w:b/>
          <w:sz w:val="21"/>
          <w:szCs w:val="21"/>
          <w:lang w:bidi="en-US"/>
        </w:rPr>
      </w:pPr>
    </w:p>
    <w:p w:rsidR="007E7954" w:rsidRPr="007E7954" w:rsidRDefault="007E7954" w:rsidP="007E7954">
      <w:pPr>
        <w:spacing w:after="0" w:line="240" w:lineRule="auto"/>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xml:space="preserve">г. Йошкар-Ола                                                      </w:t>
      </w:r>
      <w:r w:rsidRPr="007E7954">
        <w:rPr>
          <w:rFonts w:ascii="Times New Roman" w:eastAsia="Times New Roman" w:hAnsi="Times New Roman"/>
          <w:sz w:val="21"/>
          <w:szCs w:val="21"/>
          <w:lang w:eastAsia="ru-RU"/>
        </w:rPr>
        <w:tab/>
      </w:r>
      <w:r w:rsidRPr="007E7954">
        <w:rPr>
          <w:rFonts w:ascii="Times New Roman" w:eastAsia="Times New Roman" w:hAnsi="Times New Roman"/>
          <w:sz w:val="21"/>
          <w:szCs w:val="21"/>
          <w:lang w:eastAsia="ru-RU"/>
        </w:rPr>
        <w:tab/>
      </w:r>
      <w:r w:rsidRPr="007E7954">
        <w:rPr>
          <w:rFonts w:ascii="Times New Roman" w:eastAsia="Times New Roman" w:hAnsi="Times New Roman"/>
          <w:sz w:val="21"/>
          <w:szCs w:val="21"/>
          <w:lang w:eastAsia="ru-RU"/>
        </w:rPr>
        <w:tab/>
        <w:t>«___»  ________ 201_ г.</w:t>
      </w:r>
    </w:p>
    <w:p w:rsidR="007E7954" w:rsidRPr="007E7954" w:rsidRDefault="007E7954" w:rsidP="007E7954">
      <w:pPr>
        <w:spacing w:after="0" w:line="240" w:lineRule="auto"/>
        <w:rPr>
          <w:rFonts w:ascii="Times New Roman" w:eastAsia="Times New Roman" w:hAnsi="Times New Roman"/>
          <w:color w:val="4F81BD"/>
          <w:sz w:val="21"/>
          <w:szCs w:val="21"/>
          <w:lang w:eastAsia="ru-RU"/>
        </w:rPr>
      </w:pPr>
    </w:p>
    <w:p w:rsidR="007E7954" w:rsidRPr="007E7954" w:rsidRDefault="007E7954" w:rsidP="007E7954">
      <w:pPr>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b/>
          <w:sz w:val="21"/>
          <w:szCs w:val="21"/>
          <w:lang w:eastAsia="ru-RU"/>
        </w:rPr>
        <w:t>Муниципальное унитарное предприятие «Водоканал» г. Йошкар-Олы» муниципального образования «Город Йошкар-Ола»,</w:t>
      </w:r>
      <w:r w:rsidRPr="007E7954">
        <w:rPr>
          <w:rFonts w:ascii="Times New Roman" w:eastAsia="Times New Roman" w:hAnsi="Times New Roman"/>
          <w:sz w:val="21"/>
          <w:szCs w:val="21"/>
          <w:lang w:eastAsia="ru-RU"/>
        </w:rPr>
        <w:t xml:space="preserve"> именуемое в дальнейшем «Заказчик», в лице ___________________,  действующего на основании ________________, с одной стороны,</w:t>
      </w:r>
      <w:r w:rsidRPr="007E7954">
        <w:rPr>
          <w:rFonts w:ascii="Times New Roman" w:eastAsia="Times New Roman" w:hAnsi="Times New Roman"/>
          <w:bCs/>
          <w:iCs/>
          <w:spacing w:val="-6"/>
          <w:sz w:val="21"/>
          <w:szCs w:val="21"/>
          <w:lang w:eastAsia="ru-RU"/>
        </w:rPr>
        <w:t xml:space="preserve"> и ____________________</w:t>
      </w:r>
      <w:r w:rsidRPr="007E7954">
        <w:rPr>
          <w:rFonts w:ascii="Times New Roman" w:eastAsia="Times New Roman" w:hAnsi="Times New Roman"/>
          <w:bCs/>
          <w:spacing w:val="-6"/>
          <w:sz w:val="21"/>
          <w:szCs w:val="21"/>
          <w:lang w:eastAsia="ru-RU"/>
        </w:rPr>
        <w:t>, именуемое в дальнейшем  «</w:t>
      </w:r>
      <w:r w:rsidRPr="007E7954">
        <w:rPr>
          <w:rFonts w:ascii="Times New Roman" w:eastAsia="Times New Roman" w:hAnsi="Times New Roman"/>
          <w:color w:val="000000"/>
          <w:sz w:val="21"/>
          <w:szCs w:val="21"/>
          <w:lang w:eastAsia="ru-RU"/>
        </w:rPr>
        <w:t>Исполнитель</w:t>
      </w:r>
      <w:r w:rsidRPr="007E7954">
        <w:rPr>
          <w:rFonts w:ascii="Times New Roman" w:eastAsia="Times New Roman" w:hAnsi="Times New Roman"/>
          <w:bCs/>
          <w:spacing w:val="-6"/>
          <w:sz w:val="21"/>
          <w:szCs w:val="21"/>
          <w:lang w:eastAsia="ru-RU"/>
        </w:rPr>
        <w:t xml:space="preserve">», в лице _________________________,  действующего на основании _____________, с другой стороны, </w:t>
      </w:r>
      <w:r w:rsidRPr="007E7954">
        <w:rPr>
          <w:rFonts w:ascii="Times New Roman" w:eastAsia="Times New Roman" w:hAnsi="Times New Roman"/>
          <w:bCs/>
          <w:sz w:val="21"/>
          <w:szCs w:val="21"/>
          <w:lang w:eastAsia="ru-RU"/>
        </w:rPr>
        <w:t>в дальнейшем вместе именуемые «Стороны»,</w:t>
      </w:r>
      <w:r w:rsidRPr="007E7954">
        <w:rPr>
          <w:rFonts w:ascii="Times New Roman" w:eastAsia="Times New Roman" w:hAnsi="Times New Roman"/>
          <w:sz w:val="21"/>
          <w:szCs w:val="21"/>
          <w:lang w:eastAsia="ru-RU"/>
        </w:rPr>
        <w:t xml:space="preserve">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на условиях, предусмотренных </w:t>
      </w:r>
      <w:r w:rsidRPr="007E7954">
        <w:rPr>
          <w:rFonts w:ascii="Times New Roman" w:hAnsi="Times New Roman"/>
          <w:sz w:val="21"/>
          <w:szCs w:val="21"/>
        </w:rPr>
        <w:t>извещением об осуществлении закупки, документацией о закупке, заявкой</w:t>
      </w:r>
      <w:r w:rsidRPr="007E7954">
        <w:rPr>
          <w:rFonts w:ascii="Times New Roman" w:eastAsia="Times New Roman" w:hAnsi="Times New Roman"/>
          <w:sz w:val="21"/>
          <w:szCs w:val="21"/>
          <w:lang w:eastAsia="ru-RU"/>
        </w:rPr>
        <w:t>,</w:t>
      </w:r>
      <w:r w:rsidR="00C6751A">
        <w:rPr>
          <w:rFonts w:ascii="Times New Roman" w:eastAsia="Times New Roman" w:hAnsi="Times New Roman"/>
          <w:sz w:val="21"/>
          <w:szCs w:val="21"/>
          <w:lang w:eastAsia="ru-RU"/>
        </w:rPr>
        <w:t xml:space="preserve"> </w:t>
      </w:r>
      <w:r w:rsidRPr="007E7954">
        <w:rPr>
          <w:rFonts w:ascii="Times New Roman" w:eastAsia="Times New Roman" w:hAnsi="Times New Roman"/>
          <w:sz w:val="21"/>
          <w:szCs w:val="21"/>
          <w:lang w:eastAsia="ru-RU"/>
        </w:rPr>
        <w:t xml:space="preserve">заключили настоящий договор на </w:t>
      </w:r>
      <w:r w:rsidRPr="007E7954">
        <w:rPr>
          <w:rFonts w:ascii="Times New Roman" w:eastAsia="Times New Roman" w:hAnsi="Times New Roman"/>
          <w:sz w:val="21"/>
          <w:szCs w:val="21"/>
          <w:lang w:bidi="en-US"/>
        </w:rPr>
        <w:t xml:space="preserve">оказание медицинских услуг по проведению обязательного периодического медицинского осмотра работников МУП «Водоканал» (далее по тексту «Договор») </w:t>
      </w:r>
      <w:r w:rsidRPr="007E7954">
        <w:rPr>
          <w:rFonts w:ascii="Times New Roman" w:eastAsia="Times New Roman" w:hAnsi="Times New Roman"/>
          <w:sz w:val="21"/>
          <w:szCs w:val="21"/>
          <w:lang w:eastAsia="ru-RU"/>
        </w:rPr>
        <w:t>о нижеследующем:</w:t>
      </w:r>
    </w:p>
    <w:p w:rsidR="007E7954" w:rsidRPr="007E7954" w:rsidRDefault="007E7954" w:rsidP="007E7954">
      <w:pPr>
        <w:spacing w:after="0" w:line="240" w:lineRule="auto"/>
        <w:ind w:firstLine="567"/>
        <w:jc w:val="both"/>
        <w:rPr>
          <w:rFonts w:ascii="Times New Roman" w:hAnsi="Times New Roman"/>
          <w:sz w:val="21"/>
          <w:szCs w:val="21"/>
        </w:rPr>
      </w:pPr>
    </w:p>
    <w:p w:rsidR="007E7954" w:rsidRPr="007E7954" w:rsidRDefault="007E7954" w:rsidP="00E806F6">
      <w:pPr>
        <w:widowControl w:val="0"/>
        <w:numPr>
          <w:ilvl w:val="0"/>
          <w:numId w:val="10"/>
        </w:numPr>
        <w:autoSpaceDE w:val="0"/>
        <w:autoSpaceDN w:val="0"/>
        <w:adjustRightInd w:val="0"/>
        <w:spacing w:after="0" w:line="240" w:lineRule="auto"/>
        <w:ind w:left="284" w:hanging="284"/>
        <w:jc w:val="center"/>
        <w:rPr>
          <w:rFonts w:ascii="Times New Roman" w:eastAsia="Times New Roman" w:hAnsi="Times New Roman"/>
          <w:b/>
          <w:bCs/>
          <w:sz w:val="21"/>
          <w:szCs w:val="21"/>
          <w:lang w:eastAsia="ru-RU"/>
        </w:rPr>
      </w:pPr>
      <w:r w:rsidRPr="007E7954">
        <w:rPr>
          <w:rFonts w:ascii="Times New Roman" w:eastAsia="Times New Roman" w:hAnsi="Times New Roman"/>
          <w:b/>
          <w:bCs/>
          <w:sz w:val="21"/>
          <w:szCs w:val="21"/>
          <w:lang w:eastAsia="ru-RU"/>
        </w:rPr>
        <w:t>ПРЕДМЕТ ДОГОВОРА</w:t>
      </w:r>
    </w:p>
    <w:p w:rsidR="007E7954" w:rsidRPr="007E7954" w:rsidRDefault="007E7954" w:rsidP="007E7954">
      <w:pPr>
        <w:tabs>
          <w:tab w:val="left" w:pos="62"/>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1.1.   Исполнитель принимает на себя обязательства по оказанию услуг по проведению</w:t>
      </w:r>
      <w:r w:rsidR="00C6751A">
        <w:rPr>
          <w:rFonts w:ascii="Times New Roman" w:eastAsia="Times New Roman" w:hAnsi="Times New Roman"/>
          <w:color w:val="000000"/>
          <w:sz w:val="21"/>
          <w:szCs w:val="21"/>
          <w:lang w:eastAsia="ru-RU"/>
        </w:rPr>
        <w:t xml:space="preserve"> </w:t>
      </w:r>
      <w:r w:rsidRPr="007E7954">
        <w:rPr>
          <w:rFonts w:ascii="Times New Roman" w:eastAsia="Times New Roman" w:hAnsi="Times New Roman"/>
          <w:sz w:val="21"/>
          <w:szCs w:val="21"/>
          <w:lang w:bidi="en-US"/>
        </w:rPr>
        <w:t>обязательного</w:t>
      </w:r>
      <w:r w:rsidRPr="007E7954">
        <w:rPr>
          <w:rFonts w:ascii="Times New Roman" w:eastAsia="Times New Roman" w:hAnsi="Times New Roman"/>
          <w:color w:val="000000"/>
          <w:sz w:val="21"/>
          <w:szCs w:val="21"/>
          <w:lang w:eastAsia="ru-RU"/>
        </w:rPr>
        <w:t xml:space="preserve"> периодического медицинского осмотра работников </w:t>
      </w:r>
      <w:r w:rsidRPr="007E7954">
        <w:rPr>
          <w:rFonts w:ascii="Times New Roman" w:eastAsia="Times New Roman" w:hAnsi="Times New Roman"/>
          <w:sz w:val="21"/>
          <w:szCs w:val="21"/>
          <w:lang w:bidi="en-US"/>
        </w:rPr>
        <w:t>МУП «Водоканал»</w:t>
      </w:r>
      <w:r w:rsidRPr="007E7954">
        <w:rPr>
          <w:rFonts w:ascii="Times New Roman" w:eastAsia="Times New Roman" w:hAnsi="Times New Roman"/>
          <w:color w:val="000000"/>
          <w:sz w:val="21"/>
          <w:szCs w:val="21"/>
          <w:lang w:eastAsia="ru-RU"/>
        </w:rPr>
        <w:t xml:space="preserve"> (далее – услуги), на основании перечня врачей-специалистов лабораторных и функциональных исследований </w:t>
      </w:r>
      <w:r w:rsidRPr="007E7954">
        <w:rPr>
          <w:rFonts w:ascii="Times New Roman" w:eastAsia="Times New Roman" w:hAnsi="Times New Roman"/>
          <w:color w:val="000000"/>
          <w:sz w:val="21"/>
          <w:szCs w:val="21"/>
          <w:lang w:eastAsia="ru-RU"/>
        </w:rPr>
        <w:tab/>
        <w:t>на проведение периодического медицинского осмотра в 2018 году (Приложение № 1), являющегося неотъемлемой частью настоящего Д</w:t>
      </w:r>
      <w:r w:rsidRPr="007E7954">
        <w:rPr>
          <w:rFonts w:ascii="Times New Roman" w:eastAsia="Times New Roman" w:hAnsi="Times New Roman"/>
          <w:sz w:val="21"/>
          <w:szCs w:val="21"/>
          <w:lang w:eastAsia="ru-RU"/>
        </w:rPr>
        <w:t>оговора</w:t>
      </w:r>
      <w:r w:rsidRPr="007E7954">
        <w:rPr>
          <w:rFonts w:ascii="Times New Roman" w:eastAsia="Times New Roman" w:hAnsi="Times New Roman"/>
          <w:color w:val="000000"/>
          <w:sz w:val="21"/>
          <w:szCs w:val="21"/>
          <w:lang w:eastAsia="ru-RU"/>
        </w:rPr>
        <w:t>, а Заказчик обязуется принять и оплатить услуги в порядке, сроки и на условиях, предусмотренных в настоящем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color w:val="000000"/>
          <w:sz w:val="21"/>
          <w:szCs w:val="21"/>
          <w:lang w:eastAsia="ru-RU"/>
        </w:rPr>
        <w:t>е.</w:t>
      </w:r>
    </w:p>
    <w:p w:rsidR="007E7954" w:rsidRPr="007E7954" w:rsidRDefault="007E7954" w:rsidP="007E7954">
      <w:pPr>
        <w:tabs>
          <w:tab w:val="left" w:pos="62"/>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1.2. Место оказания услуг: _______________________________________________________.</w:t>
      </w:r>
    </w:p>
    <w:p w:rsidR="007E7954" w:rsidRPr="007E7954" w:rsidRDefault="007E7954" w:rsidP="007E7954">
      <w:pPr>
        <w:tabs>
          <w:tab w:val="left" w:pos="62"/>
        </w:tabs>
        <w:spacing w:after="0" w:line="240" w:lineRule="auto"/>
        <w:ind w:firstLine="567"/>
        <w:jc w:val="both"/>
        <w:rPr>
          <w:rFonts w:ascii="Times New Roman" w:eastAsia="Times New Roman" w:hAnsi="Times New Roman"/>
          <w:color w:val="000000"/>
          <w:sz w:val="21"/>
          <w:szCs w:val="21"/>
          <w:lang w:eastAsia="ru-RU"/>
        </w:rPr>
      </w:pPr>
    </w:p>
    <w:p w:rsidR="007E7954" w:rsidRPr="007E7954" w:rsidRDefault="007E7954" w:rsidP="00E806F6">
      <w:pPr>
        <w:numPr>
          <w:ilvl w:val="0"/>
          <w:numId w:val="10"/>
        </w:numPr>
        <w:autoSpaceDE w:val="0"/>
        <w:autoSpaceDN w:val="0"/>
        <w:adjustRightInd w:val="0"/>
        <w:spacing w:after="0" w:line="240" w:lineRule="auto"/>
        <w:ind w:left="426" w:firstLine="0"/>
        <w:jc w:val="center"/>
        <w:outlineLvl w:val="2"/>
        <w:rPr>
          <w:rFonts w:ascii="Times New Roman" w:eastAsia="Times New Roman" w:hAnsi="Times New Roman"/>
          <w:b/>
          <w:sz w:val="21"/>
          <w:szCs w:val="21"/>
          <w:lang w:eastAsia="ru-RU"/>
        </w:rPr>
      </w:pPr>
      <w:bookmarkStart w:id="32" w:name="_Toc525828660"/>
      <w:r w:rsidRPr="007E7954">
        <w:rPr>
          <w:rFonts w:ascii="Times New Roman" w:eastAsia="Times New Roman" w:hAnsi="Times New Roman"/>
          <w:b/>
          <w:sz w:val="21"/>
          <w:szCs w:val="21"/>
          <w:lang w:eastAsia="ru-RU"/>
        </w:rPr>
        <w:t>ЦЕНА ДОГОВОРА И ПОРЯДОК РАСЧЕТОВ</w:t>
      </w:r>
      <w:bookmarkEnd w:id="32"/>
    </w:p>
    <w:p w:rsidR="007E7954" w:rsidRPr="007E7954" w:rsidRDefault="007E7954" w:rsidP="007E7954">
      <w:pPr>
        <w:tabs>
          <w:tab w:val="left" w:pos="426"/>
          <w:tab w:val="left" w:pos="567"/>
        </w:tabs>
        <w:spacing w:after="0" w:line="240" w:lineRule="auto"/>
        <w:ind w:firstLine="567"/>
        <w:jc w:val="both"/>
        <w:rPr>
          <w:rFonts w:ascii="Times New Roman" w:eastAsia="Times New Roman" w:hAnsi="Times New Roman"/>
          <w:i/>
          <w:iCs/>
          <w:color w:val="000000"/>
          <w:sz w:val="21"/>
          <w:szCs w:val="21"/>
          <w:lang w:eastAsia="ru-RU"/>
        </w:rPr>
      </w:pPr>
      <w:r w:rsidRPr="007E7954">
        <w:rPr>
          <w:rFonts w:ascii="Times New Roman" w:eastAsia="Times New Roman" w:hAnsi="Times New Roman"/>
          <w:sz w:val="21"/>
          <w:szCs w:val="21"/>
          <w:lang w:eastAsia="ru-RU"/>
        </w:rPr>
        <w:t xml:space="preserve">2.1. </w:t>
      </w:r>
      <w:r w:rsidRPr="007E7954">
        <w:rPr>
          <w:rFonts w:ascii="Times New Roman" w:eastAsia="Times New Roman" w:hAnsi="Times New Roman"/>
          <w:sz w:val="21"/>
          <w:szCs w:val="21"/>
          <w:lang w:bidi="en-US"/>
        </w:rPr>
        <w:t>Цена Договора составляет ______(________________________) руб.</w:t>
      </w:r>
      <w:r w:rsidRPr="007E7954">
        <w:rPr>
          <w:rFonts w:ascii="Times New Roman" w:eastAsia="Times New Roman" w:hAnsi="Times New Roman"/>
          <w:color w:val="000000"/>
          <w:sz w:val="21"/>
          <w:szCs w:val="21"/>
          <w:lang w:eastAsia="ru-RU"/>
        </w:rPr>
        <w:t>00 копеек, в том числе НДС 18 % __________(___________________) рублей__ копеек.</w:t>
      </w:r>
      <w:r w:rsidR="008B4EC7">
        <w:rPr>
          <w:rFonts w:ascii="Times New Roman" w:eastAsia="Times New Roman" w:hAnsi="Times New Roman"/>
          <w:color w:val="000000"/>
          <w:sz w:val="21"/>
          <w:szCs w:val="21"/>
          <w:lang w:eastAsia="ru-RU"/>
        </w:rPr>
        <w:t xml:space="preserve"> (</w:t>
      </w:r>
      <w:r w:rsidR="008B4EC7" w:rsidRPr="008B4EC7">
        <w:rPr>
          <w:rFonts w:ascii="Times New Roman" w:eastAsia="Times New Roman" w:hAnsi="Times New Roman"/>
          <w:i/>
          <w:color w:val="000000"/>
          <w:sz w:val="21"/>
          <w:szCs w:val="21"/>
          <w:lang w:eastAsia="ru-RU"/>
        </w:rPr>
        <w:t>либо</w:t>
      </w:r>
      <w:r w:rsidR="008B4EC7">
        <w:rPr>
          <w:rFonts w:ascii="Times New Roman" w:eastAsia="Times New Roman" w:hAnsi="Times New Roman"/>
          <w:i/>
          <w:color w:val="000000"/>
          <w:sz w:val="21"/>
          <w:szCs w:val="21"/>
          <w:lang w:eastAsia="ru-RU"/>
        </w:rPr>
        <w:t xml:space="preserve"> прописать</w:t>
      </w:r>
      <w:r w:rsidR="008B4EC7" w:rsidRPr="008B4EC7">
        <w:rPr>
          <w:rFonts w:ascii="Times New Roman" w:eastAsia="Times New Roman" w:hAnsi="Times New Roman"/>
          <w:i/>
          <w:color w:val="000000"/>
          <w:sz w:val="21"/>
          <w:szCs w:val="21"/>
          <w:lang w:eastAsia="ru-RU"/>
        </w:rPr>
        <w:t xml:space="preserve"> НДС не облагается на основании ст.___НК РФ</w:t>
      </w:r>
      <w:r w:rsidR="008B4EC7">
        <w:rPr>
          <w:rFonts w:ascii="Times New Roman" w:eastAsia="Times New Roman" w:hAnsi="Times New Roman"/>
          <w:color w:val="000000"/>
          <w:sz w:val="21"/>
          <w:szCs w:val="21"/>
          <w:lang w:eastAsia="ru-RU"/>
        </w:rPr>
        <w:t>).</w:t>
      </w:r>
    </w:p>
    <w:p w:rsidR="007E7954" w:rsidRPr="007E7954" w:rsidRDefault="007E7954" w:rsidP="007E7954">
      <w:pPr>
        <w:tabs>
          <w:tab w:val="left" w:pos="426"/>
          <w:tab w:val="left" w:pos="567"/>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sz w:val="21"/>
          <w:szCs w:val="21"/>
          <w:lang w:bidi="en-US"/>
        </w:rPr>
        <w:t>2.2. Цена настоящего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sz w:val="21"/>
          <w:szCs w:val="21"/>
          <w:lang w:bidi="en-US"/>
        </w:rPr>
        <w:t xml:space="preserve">а включает в себя все расходы, связанные с оказанием услуг, в том числе расходы на перевозку, страхование, уплату таможенных пошлин, налогов, </w:t>
      </w:r>
      <w:r w:rsidRPr="007E7954">
        <w:rPr>
          <w:rFonts w:ascii="Times New Roman" w:eastAsia="Times New Roman" w:hAnsi="Times New Roman"/>
          <w:color w:val="000000"/>
          <w:sz w:val="21"/>
          <w:szCs w:val="21"/>
          <w:lang w:eastAsia="ru-RU"/>
        </w:rPr>
        <w:t>сборов, расходов по оплате сторонних организаций и третьих лиц, а также другие платежи, которые необходимо выплатить при исполнении настоящего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color w:val="000000"/>
          <w:sz w:val="21"/>
          <w:szCs w:val="21"/>
          <w:lang w:eastAsia="ru-RU"/>
        </w:rPr>
        <w:t>а.</w:t>
      </w:r>
    </w:p>
    <w:p w:rsidR="007E7954" w:rsidRPr="007E7954" w:rsidRDefault="007E7954" w:rsidP="007E7954">
      <w:pPr>
        <w:tabs>
          <w:tab w:val="left" w:pos="426"/>
          <w:tab w:val="left" w:pos="567"/>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bidi="en-US"/>
        </w:rPr>
        <w:t xml:space="preserve">2.3. </w:t>
      </w:r>
      <w:r w:rsidRPr="007E7954">
        <w:rPr>
          <w:rFonts w:ascii="Times New Roman" w:eastAsia="Times New Roman" w:hAnsi="Times New Roman"/>
          <w:sz w:val="21"/>
          <w:szCs w:val="21"/>
          <w:lang w:eastAsia="ru-RU"/>
        </w:rPr>
        <w:t xml:space="preserve">Валютой для установления цены договора и расчетов с </w:t>
      </w:r>
      <w:r w:rsidRPr="007E7954">
        <w:rPr>
          <w:rFonts w:ascii="Times New Roman" w:eastAsia="Times New Roman" w:hAnsi="Times New Roman"/>
          <w:color w:val="000000"/>
          <w:sz w:val="21"/>
          <w:szCs w:val="21"/>
          <w:lang w:eastAsia="ru-RU"/>
        </w:rPr>
        <w:t>Исполнителем</w:t>
      </w:r>
      <w:r w:rsidRPr="007E7954">
        <w:rPr>
          <w:rFonts w:ascii="Times New Roman" w:eastAsia="Times New Roman" w:hAnsi="Times New Roman"/>
          <w:sz w:val="21"/>
          <w:szCs w:val="21"/>
          <w:lang w:eastAsia="ru-RU"/>
        </w:rPr>
        <w:t xml:space="preserve"> является рубль Российской Федерации.</w:t>
      </w:r>
    </w:p>
    <w:p w:rsidR="007E7954" w:rsidRPr="007E7954" w:rsidRDefault="007E7954" w:rsidP="007E7954">
      <w:pPr>
        <w:tabs>
          <w:tab w:val="left" w:pos="426"/>
          <w:tab w:val="left" w:pos="567"/>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2.4. Источник финансирования по Договору – собственные средства Заказчика.</w:t>
      </w:r>
    </w:p>
    <w:p w:rsidR="007E7954" w:rsidRPr="007E7954" w:rsidRDefault="007E7954" w:rsidP="007E7954">
      <w:pPr>
        <w:tabs>
          <w:tab w:val="left" w:pos="426"/>
          <w:tab w:val="left" w:pos="567"/>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sz w:val="21"/>
          <w:szCs w:val="21"/>
          <w:lang w:eastAsia="ru-RU"/>
        </w:rPr>
        <w:t>2.5. Ц</w:t>
      </w:r>
      <w:r w:rsidRPr="007E7954">
        <w:rPr>
          <w:rFonts w:ascii="Times New Roman" w:eastAsia="Times New Roman" w:hAnsi="Times New Roman"/>
          <w:color w:val="000000"/>
          <w:sz w:val="21"/>
          <w:szCs w:val="21"/>
          <w:lang w:eastAsia="ru-RU"/>
        </w:rPr>
        <w:t xml:space="preserve">ена Договора является твердой и определяется на весь срок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а. Изменение существенных условий Д</w:t>
      </w:r>
      <w:r w:rsidRPr="007E7954">
        <w:rPr>
          <w:rFonts w:ascii="Times New Roman" w:eastAsia="Times New Roman" w:hAnsi="Times New Roman"/>
          <w:sz w:val="21"/>
          <w:szCs w:val="21"/>
          <w:lang w:eastAsia="ru-RU"/>
        </w:rPr>
        <w:t>оговора</w:t>
      </w:r>
      <w:r w:rsidRPr="007E7954">
        <w:rPr>
          <w:rFonts w:ascii="Times New Roman" w:eastAsia="Times New Roman" w:hAnsi="Times New Roman"/>
          <w:color w:val="000000"/>
          <w:sz w:val="21"/>
          <w:szCs w:val="21"/>
          <w:lang w:eastAsia="ru-RU"/>
        </w:rPr>
        <w:t xml:space="preserve"> при его исполнении не допускается, за исключением их изменения по соглашению сторон с учетом положений законодательства Российской Федерации в следующих случаях:</w:t>
      </w:r>
    </w:p>
    <w:p w:rsidR="007E7954" w:rsidRPr="007E7954" w:rsidRDefault="007E7954" w:rsidP="007E7954">
      <w:pPr>
        <w:tabs>
          <w:tab w:val="left" w:pos="426"/>
          <w:tab w:val="left" w:pos="567"/>
        </w:tabs>
        <w:spacing w:after="0" w:line="240" w:lineRule="auto"/>
        <w:ind w:firstLine="567"/>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2.5.1.  при снижении цены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а без изменения предусмотренных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color w:val="000000"/>
          <w:sz w:val="21"/>
          <w:szCs w:val="21"/>
          <w:lang w:eastAsia="ru-RU"/>
        </w:rPr>
        <w:t>ом объема оказанных услуг, качества оказанных услуг и иных условий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color w:val="000000"/>
          <w:sz w:val="21"/>
          <w:szCs w:val="21"/>
          <w:lang w:eastAsia="ru-RU"/>
        </w:rPr>
        <w:t>а;</w:t>
      </w:r>
    </w:p>
    <w:p w:rsidR="007E7954" w:rsidRPr="007E7954" w:rsidRDefault="007E7954" w:rsidP="007E7954">
      <w:pPr>
        <w:tabs>
          <w:tab w:val="left" w:pos="426"/>
          <w:tab w:val="left" w:pos="567"/>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2.5.2.  если по предложению Заказчика увеличиваются предусмотренные </w:t>
      </w:r>
      <w:r w:rsidRPr="007E7954">
        <w:rPr>
          <w:rFonts w:ascii="Times New Roman" w:eastAsia="Times New Roman" w:hAnsi="Times New Roman"/>
          <w:sz w:val="21"/>
          <w:szCs w:val="21"/>
          <w:lang w:bidi="en-US"/>
        </w:rPr>
        <w:t>Договор</w:t>
      </w:r>
      <w:r w:rsidRPr="007E7954">
        <w:rPr>
          <w:rFonts w:ascii="Times New Roman" w:eastAsia="Times New Roman" w:hAnsi="Times New Roman"/>
          <w:color w:val="000000"/>
          <w:sz w:val="21"/>
          <w:szCs w:val="21"/>
          <w:lang w:eastAsia="ru-RU"/>
        </w:rPr>
        <w:t xml:space="preserve">ом объем оказанных услуг не более чем на десять процентов или уменьшаются предусмотренные </w:t>
      </w:r>
      <w:r w:rsidRPr="007E7954">
        <w:rPr>
          <w:rFonts w:ascii="Times New Roman" w:eastAsia="Times New Roman" w:hAnsi="Times New Roman"/>
          <w:sz w:val="21"/>
          <w:szCs w:val="21"/>
          <w:lang w:bidi="en-US"/>
        </w:rPr>
        <w:t>Договор</w:t>
      </w:r>
      <w:r w:rsidRPr="007E7954">
        <w:rPr>
          <w:rFonts w:ascii="Times New Roman" w:eastAsia="Times New Roman" w:hAnsi="Times New Roman"/>
          <w:color w:val="000000"/>
          <w:sz w:val="21"/>
          <w:szCs w:val="21"/>
          <w:lang w:eastAsia="ru-RU"/>
        </w:rPr>
        <w:t>ом объем оказанных услуг не более чем на десять процентов;</w:t>
      </w:r>
    </w:p>
    <w:p w:rsidR="007E7954" w:rsidRPr="007E7954" w:rsidRDefault="007E7954" w:rsidP="007E7954">
      <w:pPr>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2.5.3.  при исполнении </w:t>
      </w:r>
      <w:r w:rsidR="008B4EC7">
        <w:rPr>
          <w:rFonts w:ascii="Times New Roman" w:eastAsia="Times New Roman" w:hAnsi="Times New Roman"/>
          <w:sz w:val="21"/>
          <w:szCs w:val="21"/>
          <w:lang w:eastAsia="ru-RU"/>
        </w:rPr>
        <w:t>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color w:val="000000"/>
          <w:sz w:val="21"/>
          <w:szCs w:val="21"/>
          <w:lang w:eastAsia="ru-RU"/>
        </w:rPr>
        <w:t xml:space="preserve">а не допускается перемена Исполнителя, за исключением случая, если новый Исполнитель является правопреемником Исполнителя по такому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 xml:space="preserve">у </w:t>
      </w:r>
      <w:r w:rsidRPr="007E7954">
        <w:rPr>
          <w:rFonts w:ascii="Times New Roman" w:eastAsia="Times New Roman" w:hAnsi="Times New Roman"/>
          <w:color w:val="000000"/>
          <w:sz w:val="21"/>
          <w:szCs w:val="21"/>
          <w:lang w:eastAsia="ru-RU"/>
        </w:rPr>
        <w:lastRenderedPageBreak/>
        <w:t>вследствие реорганизации юридического лица в форме преобразования, слияния или присоединения;</w:t>
      </w:r>
    </w:p>
    <w:p w:rsidR="007E7954" w:rsidRPr="007E7954" w:rsidRDefault="007E7954" w:rsidP="007E7954">
      <w:pPr>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2.5.4. при исполнении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а по согласованию Заказчика с Исполнителем допускается оказание услуг, качество, технически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настоящем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color w:val="000000"/>
          <w:sz w:val="21"/>
          <w:szCs w:val="21"/>
          <w:lang w:eastAsia="ru-RU"/>
        </w:rPr>
        <w:t xml:space="preserve">е. В этом случае соответствующие изменения должны быть внесены Заказчиком в реестр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ов, заключенных Заказчиком.</w:t>
      </w:r>
    </w:p>
    <w:p w:rsidR="007E7954" w:rsidRPr="007E7954" w:rsidRDefault="007E7954" w:rsidP="007E7954">
      <w:pPr>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2.6. Оплату за оказанные</w:t>
      </w:r>
      <w:r w:rsidR="00C6751A">
        <w:rPr>
          <w:rFonts w:ascii="Times New Roman" w:eastAsia="Times New Roman" w:hAnsi="Times New Roman"/>
          <w:color w:val="000000"/>
          <w:sz w:val="21"/>
          <w:szCs w:val="21"/>
          <w:lang w:eastAsia="ru-RU"/>
        </w:rPr>
        <w:t xml:space="preserve"> </w:t>
      </w:r>
      <w:r w:rsidRPr="007E7954">
        <w:rPr>
          <w:rFonts w:ascii="Times New Roman" w:eastAsia="Times New Roman" w:hAnsi="Times New Roman"/>
          <w:color w:val="000000"/>
          <w:sz w:val="21"/>
          <w:szCs w:val="21"/>
          <w:lang w:eastAsia="ru-RU"/>
        </w:rPr>
        <w:t>Исполнителем</w:t>
      </w:r>
      <w:r w:rsidR="00C6751A">
        <w:rPr>
          <w:rFonts w:ascii="Times New Roman" w:eastAsia="Times New Roman" w:hAnsi="Times New Roman"/>
          <w:color w:val="000000"/>
          <w:sz w:val="21"/>
          <w:szCs w:val="21"/>
          <w:lang w:eastAsia="ru-RU"/>
        </w:rPr>
        <w:t xml:space="preserve"> </w:t>
      </w:r>
      <w:r w:rsidRPr="007E7954">
        <w:rPr>
          <w:rFonts w:ascii="Times New Roman" w:eastAsia="Times New Roman" w:hAnsi="Times New Roman"/>
          <w:color w:val="000000"/>
          <w:sz w:val="21"/>
          <w:szCs w:val="21"/>
          <w:lang w:eastAsia="ru-RU"/>
        </w:rPr>
        <w:t>услуги Заказчик производит путем безналичного перечисления денежных средств на расчетный счет Исполнителя.</w:t>
      </w:r>
    </w:p>
    <w:p w:rsidR="007E7954" w:rsidRPr="007E7954" w:rsidRDefault="007E7954" w:rsidP="007E7954">
      <w:pPr>
        <w:spacing w:after="0" w:line="240" w:lineRule="auto"/>
        <w:ind w:firstLine="567"/>
        <w:jc w:val="both"/>
        <w:rPr>
          <w:rFonts w:ascii="Times New Roman" w:eastAsia="Times New Roman" w:hAnsi="Times New Roman"/>
          <w:sz w:val="21"/>
          <w:szCs w:val="21"/>
          <w:lang w:bidi="en-US"/>
        </w:rPr>
      </w:pPr>
      <w:r w:rsidRPr="007E7954">
        <w:rPr>
          <w:rFonts w:ascii="Times New Roman" w:eastAsia="Times New Roman" w:hAnsi="Times New Roman"/>
          <w:color w:val="000000"/>
          <w:sz w:val="21"/>
          <w:szCs w:val="21"/>
          <w:lang w:eastAsia="ru-RU"/>
        </w:rPr>
        <w:t xml:space="preserve">2.7. </w:t>
      </w:r>
      <w:r w:rsidRPr="007E7954">
        <w:rPr>
          <w:rFonts w:ascii="Times New Roman" w:eastAsia="Times New Roman" w:hAnsi="Times New Roman"/>
          <w:sz w:val="21"/>
          <w:szCs w:val="21"/>
          <w:lang w:bidi="en-US"/>
        </w:rPr>
        <w:t>Оплата за предоставленные медицинские услуги осуществляется после подписания акта выполненных работ (оказанных услуг) и выставленного счета на оплату путем перечисления денежных средств на расчетный счет Исполнителя в течении 30-ти календарных дней.</w:t>
      </w:r>
    </w:p>
    <w:p w:rsidR="007E7954" w:rsidRPr="007E7954" w:rsidRDefault="007E7954" w:rsidP="007E7954">
      <w:pPr>
        <w:tabs>
          <w:tab w:val="left" w:pos="709"/>
        </w:tabs>
        <w:spacing w:after="0" w:line="240" w:lineRule="auto"/>
        <w:ind w:firstLine="567"/>
        <w:jc w:val="both"/>
        <w:rPr>
          <w:rFonts w:ascii="Times New Roman" w:eastAsia="Times New Roman" w:hAnsi="Times New Roman"/>
          <w:sz w:val="21"/>
          <w:szCs w:val="21"/>
          <w:lang w:bidi="en-US"/>
        </w:rPr>
      </w:pPr>
      <w:r w:rsidRPr="007E7954">
        <w:rPr>
          <w:rFonts w:ascii="Times New Roman" w:eastAsia="Times New Roman" w:hAnsi="Times New Roman"/>
          <w:sz w:val="21"/>
          <w:szCs w:val="21"/>
          <w:lang w:bidi="en-US"/>
        </w:rPr>
        <w:t xml:space="preserve">2.8. В случае изменения его расчетного счета </w:t>
      </w:r>
      <w:r w:rsidRPr="007E7954">
        <w:rPr>
          <w:rFonts w:ascii="Times New Roman" w:eastAsia="Times New Roman" w:hAnsi="Times New Roman"/>
          <w:color w:val="000000"/>
          <w:sz w:val="21"/>
          <w:szCs w:val="21"/>
          <w:lang w:eastAsia="ru-RU"/>
        </w:rPr>
        <w:t>Исполнитель</w:t>
      </w:r>
      <w:r w:rsidRPr="007E7954">
        <w:rPr>
          <w:rFonts w:ascii="Times New Roman" w:eastAsia="Times New Roman" w:hAnsi="Times New Roman"/>
          <w:sz w:val="21"/>
          <w:szCs w:val="21"/>
          <w:lang w:bidi="en-US"/>
        </w:rPr>
        <w:t xml:space="preserve">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sz w:val="21"/>
          <w:szCs w:val="21"/>
          <w:lang w:bidi="en-US"/>
        </w:rPr>
        <w:t xml:space="preserve">е счет несет </w:t>
      </w:r>
      <w:r w:rsidRPr="007E7954">
        <w:rPr>
          <w:rFonts w:ascii="Times New Roman" w:eastAsia="Times New Roman" w:hAnsi="Times New Roman"/>
          <w:color w:val="000000"/>
          <w:sz w:val="21"/>
          <w:szCs w:val="21"/>
          <w:lang w:eastAsia="ru-RU"/>
        </w:rPr>
        <w:t>Исполнитель</w:t>
      </w:r>
      <w:r w:rsidRPr="007E7954">
        <w:rPr>
          <w:rFonts w:ascii="Times New Roman" w:eastAsia="Times New Roman" w:hAnsi="Times New Roman"/>
          <w:sz w:val="21"/>
          <w:szCs w:val="21"/>
          <w:lang w:bidi="en-US"/>
        </w:rPr>
        <w:t xml:space="preserve">. </w:t>
      </w:r>
    </w:p>
    <w:p w:rsidR="007E7954" w:rsidRPr="007E7954" w:rsidRDefault="007E7954" w:rsidP="007E7954">
      <w:pPr>
        <w:tabs>
          <w:tab w:val="left" w:pos="709"/>
        </w:tabs>
        <w:spacing w:after="0" w:line="240" w:lineRule="auto"/>
        <w:ind w:firstLine="567"/>
        <w:jc w:val="both"/>
        <w:rPr>
          <w:rFonts w:ascii="Times New Roman" w:eastAsia="Times New Roman" w:hAnsi="Times New Roman"/>
          <w:sz w:val="21"/>
          <w:szCs w:val="21"/>
          <w:lang w:bidi="en-US"/>
        </w:rPr>
      </w:pPr>
    </w:p>
    <w:p w:rsidR="007E7954" w:rsidRPr="007E7954" w:rsidRDefault="007E7954" w:rsidP="007E7954">
      <w:pPr>
        <w:tabs>
          <w:tab w:val="left" w:pos="709"/>
          <w:tab w:val="left" w:pos="1134"/>
        </w:tabs>
        <w:spacing w:after="0" w:line="240" w:lineRule="auto"/>
        <w:ind w:firstLine="567"/>
        <w:jc w:val="center"/>
        <w:rPr>
          <w:rFonts w:ascii="Times New Roman" w:eastAsia="Times New Roman" w:hAnsi="Times New Roman"/>
          <w:b/>
          <w:sz w:val="21"/>
          <w:szCs w:val="21"/>
          <w:lang w:eastAsia="ru-RU"/>
        </w:rPr>
      </w:pPr>
      <w:r w:rsidRPr="007E7954">
        <w:rPr>
          <w:rFonts w:ascii="Times New Roman" w:eastAsia="Times New Roman" w:hAnsi="Times New Roman"/>
          <w:b/>
          <w:sz w:val="21"/>
          <w:szCs w:val="21"/>
          <w:lang w:eastAsia="ru-RU"/>
        </w:rPr>
        <w:t>3.</w:t>
      </w:r>
      <w:r w:rsidRPr="007E7954">
        <w:rPr>
          <w:rFonts w:ascii="Times New Roman" w:eastAsia="Times New Roman" w:hAnsi="Times New Roman"/>
          <w:b/>
          <w:sz w:val="21"/>
          <w:szCs w:val="21"/>
          <w:lang w:eastAsia="ru-RU"/>
        </w:rPr>
        <w:tab/>
        <w:t>УСЛОВИЯ ОКАЗАНИЯ УСЛУГ  </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w:t>
      </w:r>
      <w:r w:rsidRPr="007E7954">
        <w:rPr>
          <w:rFonts w:ascii="Times New Roman" w:eastAsia="Times New Roman" w:hAnsi="Times New Roman"/>
          <w:sz w:val="21"/>
          <w:szCs w:val="21"/>
          <w:lang w:eastAsia="ru-RU"/>
        </w:rPr>
        <w:tab/>
        <w:t>Весь комплекс оказываемых услуг должен быть оказан в соответствии с законодательными и нормативно-правовыми требованиями, действующими в настоящее время на территории Российской Федерации.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xml:space="preserve">Все услуги должны быть оказаны качественно и своевременно специалистами Исполнителя. </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3.2.</w:t>
      </w:r>
      <w:r w:rsidRPr="007E7954">
        <w:rPr>
          <w:rFonts w:ascii="Times New Roman" w:eastAsia="Times New Roman" w:hAnsi="Times New Roman"/>
          <w:sz w:val="21"/>
          <w:szCs w:val="21"/>
          <w:lang w:eastAsia="ru-RU"/>
        </w:rPr>
        <w:tab/>
        <w:t>Использование показателей при описании объекта закупки Заказчиком обусловлено потребностью, которая не покрывается документами национальной системы стандартизации и техническими регламентами. ГОСТ не предусмотрен.</w:t>
      </w:r>
    </w:p>
    <w:p w:rsidR="007E7954" w:rsidRPr="007E7954" w:rsidRDefault="007E7954" w:rsidP="007E7954">
      <w:pPr>
        <w:tabs>
          <w:tab w:val="left" w:pos="62"/>
          <w:tab w:val="left" w:pos="993"/>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sz w:val="21"/>
          <w:szCs w:val="21"/>
          <w:lang w:eastAsia="ru-RU"/>
        </w:rPr>
        <w:t>3.3.</w:t>
      </w:r>
      <w:r w:rsidRPr="007E7954">
        <w:rPr>
          <w:rFonts w:ascii="Times New Roman" w:eastAsia="Times New Roman" w:hAnsi="Times New Roman"/>
          <w:sz w:val="21"/>
          <w:szCs w:val="21"/>
          <w:lang w:eastAsia="ru-RU"/>
        </w:rPr>
        <w:tab/>
      </w:r>
      <w:r w:rsidRPr="007E7954">
        <w:rPr>
          <w:rFonts w:ascii="Times New Roman" w:eastAsia="Times New Roman" w:hAnsi="Times New Roman"/>
          <w:color w:val="000000"/>
          <w:sz w:val="21"/>
          <w:szCs w:val="21"/>
          <w:lang w:eastAsia="ru-RU"/>
        </w:rPr>
        <w:t>Оказание услуг Заказчика осуществляется в соответствии с режимом работы Исполнителя, по согласованию с Заказчиком даты и времени проведения медосмотра, в соответствии с согласованным списком сотрудников, проходящих медосмотр.</w:t>
      </w:r>
    </w:p>
    <w:p w:rsidR="007E7954" w:rsidRPr="007E7954" w:rsidRDefault="007E7954" w:rsidP="007E7954">
      <w:pPr>
        <w:tabs>
          <w:tab w:val="left" w:pos="62"/>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3.4.</w:t>
      </w:r>
      <w:r w:rsidRPr="007E7954">
        <w:rPr>
          <w:rFonts w:ascii="Times New Roman" w:eastAsia="Times New Roman" w:hAnsi="Times New Roman"/>
          <w:color w:val="000000"/>
          <w:sz w:val="21"/>
          <w:szCs w:val="21"/>
          <w:lang w:eastAsia="ru-RU"/>
        </w:rPr>
        <w:tab/>
      </w:r>
      <w:r w:rsidRPr="007E7954">
        <w:rPr>
          <w:rFonts w:ascii="Times New Roman" w:eastAsia="Times New Roman" w:hAnsi="Times New Roman"/>
          <w:sz w:val="21"/>
          <w:szCs w:val="21"/>
          <w:lang w:eastAsia="ru-RU"/>
        </w:rPr>
        <w:t>Исполнитель оказывает услуги в полном объеме на базе медицинского учреждения Исполнителя в городе Йошкар-Оле, в рабочие дни с 8-00 часов до 16-00 часов (время местное), вне общей очереди медицинского учреждения</w:t>
      </w:r>
      <w:r w:rsidRPr="007E7954">
        <w:rPr>
          <w:rFonts w:ascii="Times New Roman" w:eastAsia="Times New Roman" w:hAnsi="Times New Roman"/>
          <w:color w:val="000000"/>
          <w:sz w:val="21"/>
          <w:szCs w:val="21"/>
          <w:lang w:eastAsia="ru-RU"/>
        </w:rPr>
        <w:t>.</w:t>
      </w:r>
    </w:p>
    <w:p w:rsidR="007E7954" w:rsidRPr="007E7954" w:rsidRDefault="007E7954" w:rsidP="007E7954">
      <w:pPr>
        <w:tabs>
          <w:tab w:val="left" w:pos="62"/>
        </w:tabs>
        <w:spacing w:after="0" w:line="240" w:lineRule="auto"/>
        <w:ind w:firstLine="567"/>
        <w:jc w:val="both"/>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3.5.</w:t>
      </w:r>
      <w:r w:rsidRPr="007E7954">
        <w:rPr>
          <w:rFonts w:ascii="Times New Roman" w:eastAsia="Times New Roman" w:hAnsi="Times New Roman"/>
          <w:color w:val="000000"/>
          <w:sz w:val="21"/>
          <w:szCs w:val="21"/>
          <w:lang w:eastAsia="ru-RU"/>
        </w:rPr>
        <w:tab/>
        <w:t>Исполнитель обязан обеспечить конфиденциальность при обработке персональных данных в соответствии с Федеральным законом от 27.07.2006г. № 152-ФЗ «О персональных данных».</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3.6.</w:t>
      </w:r>
      <w:r w:rsidRPr="007E7954">
        <w:rPr>
          <w:rFonts w:ascii="Times New Roman" w:eastAsia="Times New Roman" w:hAnsi="Times New Roman"/>
          <w:sz w:val="21"/>
          <w:szCs w:val="21"/>
          <w:lang w:eastAsia="ru-RU"/>
        </w:rPr>
        <w:tab/>
        <w:t xml:space="preserve">Качество услуг должно соответствовать требованиям приказа Министерства здравоохранения и социального развития России от 12 апреля 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(далее – Приказ Минздравсоцразвития РФ). </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3.7.</w:t>
      </w:r>
      <w:r w:rsidRPr="007E7954">
        <w:rPr>
          <w:rFonts w:ascii="Times New Roman" w:eastAsia="Times New Roman" w:hAnsi="Times New Roman"/>
          <w:sz w:val="21"/>
          <w:szCs w:val="21"/>
          <w:lang w:eastAsia="ru-RU"/>
        </w:rPr>
        <w:tab/>
        <w:t xml:space="preserve">Периодические медицинские осмотры работников, занятых на тяжелых работах и на работах с вредными и опасными условиями труда должны проводиться на основании поименных списков </w:t>
      </w:r>
      <w:r w:rsidR="001E289A">
        <w:rPr>
          <w:rFonts w:ascii="Times New Roman" w:eastAsia="Times New Roman" w:hAnsi="Times New Roman"/>
          <w:sz w:val="21"/>
          <w:szCs w:val="21"/>
          <w:lang w:eastAsia="ru-RU"/>
        </w:rPr>
        <w:t>в соответствии с утвер</w:t>
      </w:r>
      <w:r w:rsidRPr="007E7954">
        <w:rPr>
          <w:rFonts w:ascii="Times New Roman" w:eastAsia="Times New Roman" w:hAnsi="Times New Roman"/>
          <w:sz w:val="21"/>
          <w:szCs w:val="21"/>
          <w:lang w:eastAsia="ru-RU"/>
        </w:rPr>
        <w:t xml:space="preserve">жденным приказом Минздравсоцразвития РФ. </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3.8.</w:t>
      </w:r>
      <w:r w:rsidRPr="007E7954">
        <w:rPr>
          <w:rFonts w:ascii="Times New Roman" w:eastAsia="Times New Roman" w:hAnsi="Times New Roman"/>
          <w:sz w:val="21"/>
          <w:szCs w:val="21"/>
          <w:lang w:eastAsia="ru-RU"/>
        </w:rPr>
        <w:tab/>
        <w:t xml:space="preserve"> Исполнитель должен гарантировать безопасность и качество оказываемых услуг в соответствии с Законом Российской Федерации от 07.02.1992 № 2300-1 «О защите прав потребителей».</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Наличие у Исполнителя лицензии на проведение медицинских осмотров</w:t>
      </w:r>
      <w:r w:rsidR="001E289A">
        <w:rPr>
          <w:rFonts w:ascii="Times New Roman" w:eastAsia="Times New Roman" w:hAnsi="Times New Roman"/>
          <w:sz w:val="21"/>
          <w:szCs w:val="21"/>
          <w:lang w:eastAsia="ru-RU"/>
        </w:rPr>
        <w:t xml:space="preserve"> (предварительных, периодических), проведение медицинских экспертиз (экспертизе профессиональной пригодности), </w:t>
      </w:r>
      <w:r w:rsidR="001E289A" w:rsidRPr="001E289A">
        <w:rPr>
          <w:rFonts w:ascii="Times New Roman" w:eastAsia="Times New Roman" w:hAnsi="Times New Roman"/>
          <w:sz w:val="21"/>
          <w:szCs w:val="21"/>
          <w:lang w:eastAsia="ru-RU"/>
        </w:rPr>
        <w:t xml:space="preserve">вакцинации </w:t>
      </w:r>
      <w:r w:rsidR="001E289A" w:rsidRPr="000A5D9C">
        <w:rPr>
          <w:rFonts w:ascii="Times New Roman" w:eastAsia="Andale Sans UI" w:hAnsi="Times New Roman" w:cs="Tahoma"/>
          <w:lang w:bidi="en-US"/>
        </w:rPr>
        <w:t>(проведению профилактических прививок).</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xml:space="preserve">3.9. При оказании услуг по проведению периодического медицинского осмотра работников Заказчика Исполнитель обязуется строго руководствоваться требованиями действующего законодательства РФ, в частности, соблюдать положения приказа № 302н от 12 апреля 2011 г. Министерства здравоохранения и социального развития РФ «Об утверждении перечней вредных и (или) опасных производственных факторов и работ, при выполнении которых проводятся </w:t>
      </w:r>
      <w:r w:rsidRPr="007E7954">
        <w:rPr>
          <w:rFonts w:ascii="Times New Roman" w:eastAsia="Times New Roman" w:hAnsi="Times New Roman"/>
          <w:sz w:val="21"/>
          <w:szCs w:val="21"/>
          <w:lang w:eastAsia="ru-RU"/>
        </w:rPr>
        <w:lastRenderedPageBreak/>
        <w:t>обязательные предварительные и периодические осмотры».На основании результатов периодического осмотра в установленном порядке должна определяться принадлежность работника к одной из диспансерных групп в соответствии с действующими нормативно-правовыми актами, с последующим оформлением в медицинской карте и паспорте здоровья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 реабилитации.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3.10.</w:t>
      </w:r>
      <w:r w:rsidRPr="007E7954">
        <w:rPr>
          <w:rFonts w:ascii="Times New Roman" w:eastAsia="Times New Roman" w:hAnsi="Times New Roman"/>
          <w:sz w:val="21"/>
          <w:szCs w:val="21"/>
          <w:lang w:eastAsia="ru-RU"/>
        </w:rPr>
        <w:tab/>
        <w:t>Документы, предусмотренные Приказом Минздравсоцразвития РФ при проведении периодического медицинского осмотра, должны быть оформлены Исполнителем в соответствии с установленными требованиями.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3.11.</w:t>
      </w:r>
      <w:r w:rsidRPr="007E7954">
        <w:rPr>
          <w:rFonts w:ascii="Times New Roman" w:eastAsia="Times New Roman" w:hAnsi="Times New Roman"/>
          <w:sz w:val="21"/>
          <w:szCs w:val="21"/>
          <w:lang w:eastAsia="ru-RU"/>
        </w:rPr>
        <w:tab/>
        <w:t>Услуги должны оказываться с соблюдением экологических и гигиенических норм, правил техники безопасности и индивидуальной защиты собственного персонала. Оказываемые услуги не должны причинить вред жизни и здоровью сотруднику учреждения Заказчика. При эксплуатации электрооборудования должны быть соблюдены меры электробезопасности в соответствии с государственным стандартом. Медицинская аппаратура, оборудование, материально-технические средства, медикаменты, дезинфицирующие средства, необходимые для проведения мероприятий по проведению диспансеризации сотрудников учреждения должны использоваться в соответствии с требованиями инструкций фирм-изготовителей. Медицинские инструменты должны быть стерильные и одноразовые.</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3.12.Периодический медицинский осмотр проводится на основании поименного списка лиц, подлежащих периодическим медицинским осмотрам.</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3.13. Исполнитель в 10-дневный срок с момента получения поименного списка (но не позднее чем за 14 дней до согласованной даты начала проведения периодического медосмотра) на основании указанного поименного списка составляет календарный план проведения периодического медосмотра.</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3.14.Календарный план согласовывается Исполнителем с Заказчиком и утверждается Исполнителем.</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3.15.На работника, проходящего периодический медицинский осмотр оформляются, медицинская карта и составляется паспорт здоровья (в случае если он ранее не оформлялся), куда вносятся заключения врачей-специалистов, результаты лабораторных и функциональных исследований, заключение по результатам периодического медицинского осмотра;</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3.16. По окончанию прохождения работником периодического медицинского осмотра Исполнителем оформляется медицинское заключение в 2-х экземплярах, которые приобщаются к медицинской карте и паспорту здоровья. Заключение подписывается председателем медицинской комиссии с указанием фамилии и инициалов, заверяется печатью медицинской организации, проводившей медицинское обследование.</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3.17. По итогам проведения медосмотров Исполнитель не позднее чем через 30 дней после завершения периодического медосмотра обобщает результаты проведенных периодических медосмотров работников и совместно с территориальными органами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и представителями работодателя, составляет заключительный акт.</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3.18. На основании результатов периодического осмотра в установленном порядке определяется принадлежность работника к одной из диспансерных групп с последующим оформлением в медицинской карте и паспорте здоровья рекомендаций по профилактике профессиональных заболеваний и социально-значимых заболеваний, и при наличии медицинских показаний — по дальнейшему наблюдению, лечению и реабилитации. В случае подозрения о наличии у работника профессионального заболевания при проведении периодического осмотра Исполнитель обязан выдать работнику направление в центр профпатологии или специализированную медицинскую организацию, имеющую право на проведение экспертизы связи заболевания с профессией;</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3.19. В заключительном акте указывается:</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наименование медицинской организации, проводившей периодический медосмотр, адрес ее местонахождения и код по ОГРН;</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дата составления акта;</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наименование предприятия;</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lastRenderedPageBreak/>
        <w:t>- общая численность работников, в том числе женщин, работников в возрасте до 18 лет, работников, которым установлена стойкая степень утраты трудоспособности;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занятых на тяжелых работах и на работах с вредными и (или) опасными условиями труда;</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занятых на работах, при выполнении которых обязательно проведение периодических медосмотров (обследований) в целях охраны здоровья населения, предупреждения возникновения и распространения заболеваний, в том числе женщин, работников в возрасте до 18 лет, работников, которым установлена стойкая степень утраты трудоспособности;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подлежащих периодическому медосмотру, в том числе женщин, работников в возрасте до 18 лет, работников, которым установлена стойкая степень утраты трудоспособности;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процент охвата работников периодическим медосмотром;</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список лиц, прошедших периодический медосмотр, с указанием пола, даты рождения, структурного подразделения (при наличии), заключения медицинской комиссии;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не завершивших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список работников, не завершивших периодический медосмотр;</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не прошедших периодический медосмотр, в том числе женщин, работников в возрасте до 18 лет, работников, которым установлена стойкая степень утраты трудоспособности;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список работников, не прошедших периодический медосмотр;</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не имеющих медицинские противопоказания к работе;</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имеющих временные медицинские противопоказания к работе;</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имеющих постоянные медицинские противопоказания к работе;</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нуждающихся в проведении дополнительного обследования (заключение не дано);</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нуждающихся в обследовании в центре профпатологии;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нуждающихся в амбулаторном обследовании и лечении;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нуждающихся в стационарном обследовании и лечении;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нуждающихся в санаторно-курортном лечении;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численность работников, нуждающихся в диспансерном наблюдении;</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список лиц с установленным предварительным диагнозом профессионального заболевания с указанием пола, даты рождения; структурного подразделения (при наличии), профессии (должности), вредных и (или) опасных производственных факторов и работ;</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перечень впервые установленных хронических соматических заболеваний с указанием класса заболеваний по Международной классификацией болезней - 10 (далее - МКБ-10);</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перечень впервые установленных профессиональных заболеваний с указанием класса заболеваний по МКБ-10;</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результаты выполнения рекомендаций предыдущего заключительного акта;</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рекомендации работодателю по реализации комплекса оздоровительных мероприятий, включая профилактические и другие мероприятия.</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3.20.Заключительный акт утверждается председателем врачебной комиссии и заверяется печатью Исполнителя.</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3.21.Заключительный акт составляется в четырех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территориальный орган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sz w:val="21"/>
          <w:szCs w:val="21"/>
          <w:lang w:eastAsia="ru-RU"/>
        </w:rPr>
        <w:t xml:space="preserve">3.22. Периодический медицинский осмотр должен быть выполнен в установленные сроки и надлежащего качества. </w:t>
      </w:r>
    </w:p>
    <w:p w:rsidR="007E7954" w:rsidRPr="007E7954" w:rsidRDefault="007E7954" w:rsidP="007E7954">
      <w:pPr>
        <w:tabs>
          <w:tab w:val="left" w:pos="709"/>
          <w:tab w:val="left" w:pos="1134"/>
        </w:tabs>
        <w:spacing w:after="0" w:line="240" w:lineRule="auto"/>
        <w:ind w:firstLine="567"/>
        <w:jc w:val="both"/>
        <w:rPr>
          <w:rFonts w:ascii="Times New Roman" w:eastAsia="Times New Roman" w:hAnsi="Times New Roman"/>
          <w:sz w:val="21"/>
          <w:szCs w:val="21"/>
          <w:lang w:eastAsia="ru-RU"/>
        </w:rPr>
      </w:pPr>
    </w:p>
    <w:p w:rsidR="007E7954" w:rsidRPr="007E7954" w:rsidRDefault="007E7954" w:rsidP="007E7954">
      <w:pPr>
        <w:spacing w:after="0" w:line="240" w:lineRule="auto"/>
        <w:ind w:firstLine="567"/>
        <w:jc w:val="center"/>
        <w:rPr>
          <w:rFonts w:ascii="Times New Roman" w:eastAsia="Times New Roman" w:hAnsi="Times New Roman"/>
          <w:b/>
          <w:bCs/>
          <w:sz w:val="21"/>
          <w:szCs w:val="21"/>
          <w:lang w:bidi="en-US"/>
        </w:rPr>
      </w:pPr>
      <w:r w:rsidRPr="007E7954">
        <w:rPr>
          <w:rFonts w:ascii="Times New Roman" w:eastAsia="Times New Roman" w:hAnsi="Times New Roman"/>
          <w:b/>
          <w:bCs/>
          <w:sz w:val="21"/>
          <w:szCs w:val="21"/>
          <w:lang w:bidi="en-US"/>
        </w:rPr>
        <w:lastRenderedPageBreak/>
        <w:t>4.  ПРАВА И ОБЯЗАННОСТИ СТОРОН</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 Исполнитель обязуется:</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4.1.1. Оказать услуги, соответствующие условиям настоящего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 xml:space="preserve">а, в обусловленный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ом срок.</w:t>
      </w:r>
    </w:p>
    <w:p w:rsidR="007E7954" w:rsidRPr="007E7954" w:rsidRDefault="007E7954" w:rsidP="007E7954">
      <w:pPr>
        <w:spacing w:after="0" w:line="240" w:lineRule="auto"/>
        <w:ind w:firstLine="567"/>
        <w:jc w:val="both"/>
        <w:rPr>
          <w:rFonts w:ascii="Times New Roman" w:eastAsia="Times New Roman" w:hAnsi="Times New Roman"/>
          <w:sz w:val="21"/>
          <w:szCs w:val="21"/>
          <w:lang w:eastAsia="ru-RU"/>
        </w:rPr>
      </w:pPr>
      <w:r w:rsidRPr="007E7954">
        <w:rPr>
          <w:rFonts w:ascii="Times New Roman" w:eastAsia="Times New Roman" w:hAnsi="Times New Roman"/>
          <w:bCs/>
          <w:sz w:val="21"/>
          <w:szCs w:val="21"/>
          <w:lang w:bidi="en-US"/>
        </w:rPr>
        <w:t>4.1.2. Обеспечить надлежащее предоставление услуг, в соответствии с нормативными актами указанными в п. 3.6настоящегоД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а.</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sz w:val="21"/>
          <w:szCs w:val="21"/>
          <w:lang w:eastAsia="ru-RU"/>
        </w:rPr>
        <w:t>4.1.3. Обеспечить выполнение принятых на себя обязательств по оказанию медицинских услуг силами собственных специалистов или сотрудников медицинских учреждений, имеющих с Исполнителем договорные отношения, без дополнительного финансирования со стороны Заказчика.</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4.1.4. Предоставить Заказчику требуемую действующим законодательством информацию об оказанных услугах.</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4.1.5. Гарантировать конфиденциальность сообщаемой Заказчиком информации, соблюдать «врачебную тайну», за исключением случаев, когда обязанность Исполнителя предоставить такую информацию предусмотрена законодательством.</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4.1.6. Предоставить незамедлительно по требованию Заказчика основание замечаний и выводов Исполнителя, в т.ч. письменные.</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4.1.7. Исполнитель несёт ответственность за сохранность полученных от Заказчика оригиналов документов и в случае утраты обязуется восстановить их за свой счёт.</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4.1.8. В течение 30 дней   после оказания услуг предоставить в адрес Заказчика следующие документы: Медицинскую карту пациента, получающего медицинскую помощь в амбулаторных условиях, паспорт здоровья работника, заключительный акт.</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4.1.9.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4.2. Исполнитель вправе:</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4.2.1. Получать от Заказчика информацию и документацию, необходимую для качественного оказания услуг по </w:t>
      </w:r>
      <w:r w:rsidRPr="007E7954">
        <w:rPr>
          <w:rFonts w:ascii="Times New Roman" w:eastAsia="Times New Roman" w:hAnsi="Times New Roman"/>
          <w:sz w:val="21"/>
          <w:szCs w:val="21"/>
          <w:lang w:bidi="en-US"/>
        </w:rPr>
        <w:t>Договор</w:t>
      </w:r>
      <w:r w:rsidRPr="007E7954">
        <w:rPr>
          <w:rFonts w:ascii="Times New Roman" w:eastAsia="Times New Roman" w:hAnsi="Times New Roman"/>
          <w:bCs/>
          <w:sz w:val="21"/>
          <w:szCs w:val="21"/>
          <w:lang w:bidi="en-US"/>
        </w:rPr>
        <w:t>у.</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4.2.2. Требовать от Заказчика организовать соблюдение очерёдности и порядка посещения работниками обследования и осмотров врачей, обеспечивающего качественное предоставление услуг по контракту.</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4.2.3. Исполнитель вправе привлекать третьих лиц для проведения или оказания услуги. При привлечении третьих лиц Исполнитель несет полную ответственность за своевременность и качество оказания услуги.</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4.3. Заказчик обязан:</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4.3.1. Оплатить предоставляемые услуги в соответствии с условиями раздела 2 настоящего</w:t>
      </w:r>
      <w:r w:rsidR="00C6751A">
        <w:rPr>
          <w:rFonts w:ascii="Times New Roman" w:eastAsia="Times New Roman" w:hAnsi="Times New Roman"/>
          <w:bCs/>
          <w:sz w:val="21"/>
          <w:szCs w:val="21"/>
          <w:lang w:bidi="en-US"/>
        </w:rPr>
        <w:t xml:space="preserve"> </w:t>
      </w:r>
      <w:r w:rsidRPr="007E7954">
        <w:rPr>
          <w:rFonts w:ascii="Times New Roman" w:eastAsia="Times New Roman" w:hAnsi="Times New Roman"/>
          <w:sz w:val="21"/>
          <w:szCs w:val="21"/>
          <w:lang w:bidi="en-US"/>
        </w:rPr>
        <w:t>Договор</w:t>
      </w:r>
      <w:r w:rsidRPr="007E7954">
        <w:rPr>
          <w:rFonts w:ascii="Times New Roman" w:eastAsia="Times New Roman" w:hAnsi="Times New Roman"/>
          <w:bCs/>
          <w:sz w:val="21"/>
          <w:szCs w:val="21"/>
          <w:lang w:bidi="en-US"/>
        </w:rPr>
        <w:t>а.</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4.3.2. Обеспечить выполнение работниками требований врачей, обеспечивающих качественное предоставление услуг по контракту, включая сообщение необходимой для этого информации, предоставление необходимой документации.</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4.3.3. Выделить ответственного представителя на время проведения услуг для решения возникающих вопросов.</w:t>
      </w:r>
    </w:p>
    <w:p w:rsidR="009530C6" w:rsidRPr="009530C6"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4.3.4. Обеспечить поступление работников на медосмотр по согласованному календарному плану. Календарный план согласовывается в течение 10 дней с момента получения списка (но не позднее чем за 14 дней до согласования с Исполнителем даты начала проведения периодического осмотра).</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4.3.5.  При необходимости предоставить для проведения периодического медицинского осмотра помещений, организовать доступ автотранспорта и размещение оборудования Исполнителя.</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4.3.6.  Проводить с учетом требований настоящего Договора приемку и проведение экспертизы оказанных услуг. </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4.3.7. Принять решение об одностороннем отказе от исполнения </w:t>
      </w:r>
      <w:r w:rsidRPr="007E7954">
        <w:rPr>
          <w:rFonts w:ascii="Times New Roman" w:eastAsia="Times New Roman" w:hAnsi="Times New Roman"/>
          <w:sz w:val="21"/>
          <w:szCs w:val="21"/>
          <w:lang w:bidi="en-US"/>
        </w:rPr>
        <w:t>Договор</w:t>
      </w:r>
      <w:r w:rsidRPr="007E7954">
        <w:rPr>
          <w:rFonts w:ascii="Times New Roman" w:eastAsia="Times New Roman" w:hAnsi="Times New Roman"/>
          <w:bCs/>
          <w:sz w:val="21"/>
          <w:szCs w:val="21"/>
          <w:lang w:bidi="en-US"/>
        </w:rPr>
        <w:t>а в случаях, предусмотренных Гражданским кодексом Российской Федерации и настоящим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ом.</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4.4.Заказчик вправе:</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4.4.1. Требовать от Исполнителя оказания услуг надлежащего качества.</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4.4.2. Требовать от Исполнителя предоставления информации об оказываемых им услугах.</w:t>
      </w:r>
    </w:p>
    <w:p w:rsidR="007E7954" w:rsidRPr="007E7954" w:rsidRDefault="007E7954" w:rsidP="007E7954">
      <w:pPr>
        <w:spacing w:after="0" w:line="240" w:lineRule="auto"/>
        <w:ind w:firstLine="567"/>
        <w:jc w:val="both"/>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lastRenderedPageBreak/>
        <w:t xml:space="preserve">4.4.3. Требовать соблюдения Исполнителем сроков предоставления услуг, указанных в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е.</w:t>
      </w:r>
    </w:p>
    <w:p w:rsidR="007E7954" w:rsidRPr="007E7954" w:rsidRDefault="007E7954" w:rsidP="007E7954">
      <w:pPr>
        <w:spacing w:after="0" w:line="240" w:lineRule="auto"/>
        <w:ind w:firstLine="708"/>
        <w:jc w:val="center"/>
        <w:rPr>
          <w:rFonts w:ascii="Times New Roman" w:eastAsia="Times New Roman" w:hAnsi="Times New Roman"/>
          <w:b/>
          <w:bCs/>
          <w:sz w:val="21"/>
          <w:szCs w:val="21"/>
          <w:lang w:bidi="en-US"/>
        </w:rPr>
      </w:pPr>
      <w:r w:rsidRPr="007E7954">
        <w:rPr>
          <w:rFonts w:ascii="Times New Roman" w:eastAsia="Times New Roman" w:hAnsi="Times New Roman"/>
          <w:b/>
          <w:bCs/>
          <w:sz w:val="21"/>
          <w:szCs w:val="21"/>
          <w:lang w:bidi="en-US"/>
        </w:rPr>
        <w:t>5. ОТВЕТСТВЕННОСТЬ СТОРОН</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5.1. 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5.2. Уведомив Заказчика, Исполнитель вправе привлечь к исполнению своих обязательств соисполнителей. Исполнитель несет ответственность перед Заказчиком за действия привлекаемых им соисполнителей  как за собственные действия. </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5.3. Заказчик вправе потребовать от Исполнителя:</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уплаты пени за нарушение сроков оказания Услуг в размере 0,1% от Стоимости Услуг за каждый день просрочки;</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уплаты пени за некачественно оказанные Услуги в размере 0,1% от стоимости некачественно оказанных Услуг, за каждый день с момента направления Исполнителю уведомления о ненадлежащем качестве услуг до момента безвозмездного устранения недостатков.</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Исполнитель освобождается от уплаты пени за нарушения выполнения обязательств, предусмотренных настоящим Договором, если докажет, что нарушение произошло по вине Заказчика.</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5.4. Убытки, причиненные другой Стороне неисполнением или ненадлежащим исполнением обязательств по настоящему Договору, возмещаются в полной сумме, сверх пени. Уплата пени, а также возмещение убытков не освобождает Стороны от исполнения своих обязательств по Договору.</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5.5. Заказчик  вправе в одностороннем порядке зачесть начисленные Исполнителю по п. 5.3. и 5.6. Договора пени в счет частичного или полного исполнения обязательств Исполнителя перед Заказчиком по оплате Услуг. Заявление о зачете оформляется письменно с приложением расчета пени. Зачет считается проведенным с даты получения Исполнителем указанного письменного заявления.</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5.6. В случае установления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p>
    <w:p w:rsidR="007E7954" w:rsidRPr="007E7954" w:rsidRDefault="007E7954" w:rsidP="007E7954">
      <w:pPr>
        <w:tabs>
          <w:tab w:val="left" w:pos="709"/>
        </w:tabs>
        <w:autoSpaceDE w:val="0"/>
        <w:autoSpaceDN w:val="0"/>
        <w:adjustRightInd w:val="0"/>
        <w:spacing w:after="0" w:line="240" w:lineRule="auto"/>
        <w:ind w:firstLine="709"/>
        <w:jc w:val="center"/>
        <w:rPr>
          <w:rFonts w:ascii="Times New Roman" w:eastAsia="Times New Roman" w:hAnsi="Times New Roman"/>
          <w:b/>
          <w:sz w:val="21"/>
          <w:szCs w:val="21"/>
          <w:lang w:eastAsia="ru-RU"/>
        </w:rPr>
      </w:pPr>
      <w:r w:rsidRPr="007E7954">
        <w:rPr>
          <w:rFonts w:ascii="Times New Roman" w:eastAsia="Times New Roman" w:hAnsi="Times New Roman"/>
          <w:b/>
          <w:bCs/>
          <w:sz w:val="21"/>
          <w:szCs w:val="21"/>
          <w:lang w:bidi="en-US"/>
        </w:rPr>
        <w:t xml:space="preserve">6. </w:t>
      </w:r>
      <w:r w:rsidRPr="007E7954">
        <w:rPr>
          <w:rFonts w:ascii="Times New Roman" w:eastAsia="Times New Roman" w:hAnsi="Times New Roman"/>
          <w:b/>
          <w:sz w:val="21"/>
          <w:szCs w:val="21"/>
          <w:lang w:eastAsia="ru-RU"/>
        </w:rPr>
        <w:t xml:space="preserve"> ОБСТОЯТЕЛЬСТВА НЕПРЕОДОЛИМОЙ СИЛЫ</w:t>
      </w:r>
    </w:p>
    <w:p w:rsidR="007E7954" w:rsidRPr="007E7954" w:rsidRDefault="007E7954" w:rsidP="003970A9">
      <w:pPr>
        <w:tabs>
          <w:tab w:val="left" w:pos="0"/>
        </w:tabs>
        <w:spacing w:after="0" w:line="240" w:lineRule="auto"/>
        <w:ind w:firstLine="567"/>
        <w:jc w:val="both"/>
        <w:rPr>
          <w:rFonts w:ascii="Times New Roman" w:eastAsia="Times New Roman" w:hAnsi="Times New Roman"/>
          <w:sz w:val="21"/>
          <w:szCs w:val="21"/>
          <w:lang w:bidi="en-US"/>
        </w:rPr>
      </w:pPr>
      <w:r w:rsidRPr="007E7954">
        <w:rPr>
          <w:rFonts w:ascii="Times New Roman" w:eastAsia="Times New Roman" w:hAnsi="Times New Roman"/>
          <w:sz w:val="21"/>
          <w:szCs w:val="21"/>
          <w:lang w:bidi="en-US"/>
        </w:rPr>
        <w:t>6.1. Стороны освобождаются от ответственности за полное или частичное неисполнение своих обязательств по настоящему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sz w:val="21"/>
          <w:szCs w:val="21"/>
          <w:lang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sz w:val="21"/>
          <w:szCs w:val="21"/>
          <w:lang w:bidi="en-US"/>
        </w:rPr>
        <w:t xml:space="preserve">у, а также других чрезвычайных обстоятельств, которые возникли после заключения настоящего </w:t>
      </w:r>
      <w:r w:rsidR="003970A9">
        <w:rPr>
          <w:rFonts w:ascii="Times New Roman" w:eastAsia="Times New Roman" w:hAnsi="Times New Roman"/>
          <w:sz w:val="21"/>
          <w:szCs w:val="21"/>
          <w:lang w:bidi="en-US"/>
        </w:rPr>
        <w:t>Договор</w:t>
      </w:r>
      <w:r w:rsidRPr="007E7954">
        <w:rPr>
          <w:rFonts w:ascii="Times New Roman" w:eastAsia="Times New Roman" w:hAnsi="Times New Roman"/>
          <w:sz w:val="21"/>
          <w:szCs w:val="21"/>
          <w:lang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7E7954" w:rsidRPr="007E7954" w:rsidRDefault="007E7954" w:rsidP="007E7954">
      <w:pPr>
        <w:tabs>
          <w:tab w:val="left" w:pos="0"/>
        </w:tabs>
        <w:spacing w:after="0" w:line="240" w:lineRule="auto"/>
        <w:ind w:firstLine="567"/>
        <w:jc w:val="both"/>
        <w:rPr>
          <w:rFonts w:ascii="Times New Roman" w:eastAsia="Times New Roman" w:hAnsi="Times New Roman"/>
          <w:sz w:val="21"/>
          <w:szCs w:val="21"/>
          <w:lang w:bidi="en-US"/>
        </w:rPr>
      </w:pPr>
      <w:r w:rsidRPr="007E7954">
        <w:rPr>
          <w:rFonts w:ascii="Times New Roman" w:eastAsia="Times New Roman" w:hAnsi="Times New Roman"/>
          <w:sz w:val="21"/>
          <w:szCs w:val="21"/>
          <w:lang w:bidi="en-US"/>
        </w:rPr>
        <w:t xml:space="preserve">6.2. При наступлении таких обстоятельств срок исполнения обязательств по настоящему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sz w:val="21"/>
          <w:szCs w:val="21"/>
          <w:lang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sz w:val="21"/>
          <w:szCs w:val="21"/>
          <w:lang w:bidi="en-US"/>
        </w:rPr>
        <w:t>а в срок.</w:t>
      </w:r>
    </w:p>
    <w:p w:rsidR="007E7954" w:rsidRPr="007E7954" w:rsidRDefault="007E7954" w:rsidP="007E7954">
      <w:pPr>
        <w:tabs>
          <w:tab w:val="left" w:pos="0"/>
        </w:tabs>
        <w:spacing w:after="0" w:line="240" w:lineRule="auto"/>
        <w:ind w:firstLine="567"/>
        <w:jc w:val="both"/>
        <w:rPr>
          <w:rFonts w:ascii="Times New Roman" w:eastAsia="Times New Roman" w:hAnsi="Times New Roman"/>
          <w:sz w:val="21"/>
          <w:szCs w:val="21"/>
          <w:lang w:bidi="en-US"/>
        </w:rPr>
      </w:pPr>
      <w:r w:rsidRPr="007E7954">
        <w:rPr>
          <w:rFonts w:ascii="Times New Roman" w:eastAsia="Times New Roman" w:hAnsi="Times New Roman"/>
          <w:sz w:val="21"/>
          <w:szCs w:val="21"/>
          <w:lang w:bidi="en-US"/>
        </w:rPr>
        <w:t>6.3.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E7954" w:rsidRPr="007E7954" w:rsidRDefault="007E7954" w:rsidP="007E7954">
      <w:pPr>
        <w:tabs>
          <w:tab w:val="left" w:pos="0"/>
        </w:tabs>
        <w:spacing w:after="0" w:line="240" w:lineRule="auto"/>
        <w:ind w:firstLine="567"/>
        <w:jc w:val="both"/>
        <w:rPr>
          <w:rFonts w:ascii="Times New Roman" w:eastAsia="Times New Roman" w:hAnsi="Times New Roman"/>
          <w:sz w:val="21"/>
          <w:szCs w:val="21"/>
          <w:lang w:bidi="en-US"/>
        </w:rPr>
      </w:pPr>
      <w:r w:rsidRPr="007E7954">
        <w:rPr>
          <w:rFonts w:ascii="Times New Roman" w:eastAsia="Times New Roman" w:hAnsi="Times New Roman"/>
          <w:sz w:val="21"/>
          <w:szCs w:val="21"/>
          <w:lang w:bidi="en-US"/>
        </w:rPr>
        <w:t xml:space="preserve">6.4. Если обстоятельства, указанные в п. 6.1 настоящего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sz w:val="21"/>
          <w:szCs w:val="21"/>
          <w:lang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sz w:val="21"/>
          <w:szCs w:val="21"/>
          <w:lang w:bidi="en-US"/>
        </w:rPr>
        <w:t xml:space="preserve"> без требования возмещения убытков, понесенных в связи с наступлением таких обстоятельств.</w:t>
      </w:r>
    </w:p>
    <w:p w:rsidR="007E7954" w:rsidRPr="007E7954" w:rsidRDefault="007E7954" w:rsidP="007E7954">
      <w:pPr>
        <w:tabs>
          <w:tab w:val="left" w:pos="709"/>
        </w:tabs>
        <w:spacing w:after="0" w:line="240" w:lineRule="auto"/>
        <w:jc w:val="both"/>
        <w:rPr>
          <w:rFonts w:ascii="Times New Roman" w:eastAsia="Times New Roman" w:hAnsi="Times New Roman"/>
          <w:sz w:val="21"/>
          <w:szCs w:val="21"/>
          <w:lang w:bidi="en-US"/>
        </w:rPr>
      </w:pPr>
    </w:p>
    <w:p w:rsidR="007E7954" w:rsidRPr="007E7954" w:rsidRDefault="007E7954" w:rsidP="007E7954">
      <w:pPr>
        <w:tabs>
          <w:tab w:val="left" w:pos="0"/>
        </w:tabs>
        <w:overflowPunct w:val="0"/>
        <w:autoSpaceDE w:val="0"/>
        <w:autoSpaceDN w:val="0"/>
        <w:adjustRightInd w:val="0"/>
        <w:spacing w:after="0" w:line="240" w:lineRule="auto"/>
        <w:ind w:left="1070"/>
        <w:jc w:val="center"/>
        <w:textAlignment w:val="baseline"/>
        <w:rPr>
          <w:rFonts w:ascii="Times New Roman" w:eastAsia="Times New Roman" w:hAnsi="Times New Roman"/>
          <w:b/>
          <w:bCs/>
          <w:sz w:val="21"/>
          <w:szCs w:val="21"/>
          <w:lang w:bidi="en-US"/>
        </w:rPr>
      </w:pPr>
      <w:r w:rsidRPr="007E7954">
        <w:rPr>
          <w:rFonts w:ascii="Times New Roman" w:eastAsia="Times New Roman" w:hAnsi="Times New Roman"/>
          <w:b/>
          <w:bCs/>
          <w:sz w:val="21"/>
          <w:szCs w:val="21"/>
          <w:lang w:bidi="en-US"/>
        </w:rPr>
        <w:t>7. ИЗМЕНЕНИЕ И РАСТОРЖЕНИЕ ДОГОВОРА</w:t>
      </w:r>
    </w:p>
    <w:p w:rsidR="007E7954" w:rsidRPr="007E7954" w:rsidRDefault="007E7954" w:rsidP="00E806F6">
      <w:pPr>
        <w:numPr>
          <w:ilvl w:val="1"/>
          <w:numId w:val="11"/>
        </w:numPr>
        <w:tabs>
          <w:tab w:val="left" w:pos="0"/>
          <w:tab w:val="left" w:pos="1276"/>
        </w:tabs>
        <w:overflowPunct w:val="0"/>
        <w:autoSpaceDE w:val="0"/>
        <w:autoSpaceDN w:val="0"/>
        <w:adjustRightInd w:val="0"/>
        <w:spacing w:after="0" w:line="240" w:lineRule="auto"/>
        <w:ind w:left="0" w:firstLine="710"/>
        <w:jc w:val="both"/>
        <w:textAlignment w:val="baseline"/>
        <w:rPr>
          <w:rFonts w:ascii="Times New Roman" w:eastAsia="Times New Roman" w:hAnsi="Times New Roman"/>
          <w:bCs/>
          <w:vanish/>
          <w:sz w:val="21"/>
          <w:szCs w:val="21"/>
          <w:lang w:bidi="en-US"/>
        </w:rPr>
      </w:pPr>
      <w:r w:rsidRPr="007E7954">
        <w:rPr>
          <w:rFonts w:ascii="Times New Roman" w:eastAsia="Times New Roman" w:hAnsi="Times New Roman"/>
          <w:bCs/>
          <w:sz w:val="21"/>
          <w:szCs w:val="21"/>
          <w:lang w:bidi="en-US"/>
        </w:rPr>
        <w:t xml:space="preserve">Расторжение Договора допускается по соглашению сторон, по решению суда, в случае одностороннего отказа от исполнения </w:t>
      </w:r>
      <w:r w:rsidR="003970A9">
        <w:rPr>
          <w:rFonts w:ascii="Times New Roman" w:eastAsia="Times New Roman" w:hAnsi="Times New Roman"/>
          <w:bCs/>
          <w:sz w:val="21"/>
          <w:szCs w:val="21"/>
          <w:lang w:bidi="en-US"/>
        </w:rPr>
        <w:t>Договор</w:t>
      </w:r>
      <w:r w:rsidRPr="007E7954">
        <w:rPr>
          <w:rFonts w:ascii="Times New Roman" w:eastAsia="Times New Roman" w:hAnsi="Times New Roman"/>
          <w:bCs/>
          <w:sz w:val="21"/>
          <w:szCs w:val="21"/>
          <w:lang w:bidi="en-US"/>
        </w:rPr>
        <w:t>а, на основании Гражданского кодекса Российской Федерации.</w:t>
      </w:r>
    </w:p>
    <w:p w:rsidR="007E7954" w:rsidRPr="007E7954" w:rsidRDefault="007E7954" w:rsidP="00E806F6">
      <w:pPr>
        <w:numPr>
          <w:ilvl w:val="1"/>
          <w:numId w:val="11"/>
        </w:numPr>
        <w:tabs>
          <w:tab w:val="left" w:pos="0"/>
          <w:tab w:val="left" w:pos="1276"/>
        </w:tabs>
        <w:overflowPunct w:val="0"/>
        <w:autoSpaceDE w:val="0"/>
        <w:autoSpaceDN w:val="0"/>
        <w:adjustRightInd w:val="0"/>
        <w:spacing w:after="0" w:line="240" w:lineRule="auto"/>
        <w:ind w:left="0" w:firstLine="710"/>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lastRenderedPageBreak/>
        <w:t xml:space="preserve">Заказчик вправе принять решение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710"/>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Заказчик вправе провести экспертизу оказанной услуги, с привлечением экспертов, экспертных организаций до принятия решения об одностороннем отказе от исполнения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а.</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710"/>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Решение Заказчика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Решение Заказчика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 xml:space="preserve">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 xml:space="preserve">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Заказчик  обязан принять решение об одностороннем отказе от исполнения контракта, если в ходе исполнения Договора установлено, что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Исполнителя.</w:t>
      </w:r>
    </w:p>
    <w:p w:rsidR="007E7954" w:rsidRPr="007E7954" w:rsidRDefault="007E7954" w:rsidP="003970A9">
      <w:pPr>
        <w:numPr>
          <w:ilvl w:val="1"/>
          <w:numId w:val="11"/>
        </w:numPr>
        <w:tabs>
          <w:tab w:val="left" w:pos="0"/>
        </w:tabs>
        <w:overflowPunct w:val="0"/>
        <w:autoSpaceDE w:val="0"/>
        <w:autoSpaceDN w:val="0"/>
        <w:adjustRightInd w:val="0"/>
        <w:spacing w:after="0" w:line="240" w:lineRule="auto"/>
        <w:ind w:left="0" w:firstLine="710"/>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 Исполнитель вправе принять решение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 по основаниям, предусмотренным Гражданским Кодексом Российской Федерации для одностороннего отказа от исполнен</w:t>
      </w:r>
      <w:r w:rsidR="003970A9">
        <w:rPr>
          <w:rFonts w:ascii="Times New Roman" w:eastAsia="Times New Roman" w:hAnsi="Times New Roman"/>
          <w:bCs/>
          <w:sz w:val="21"/>
          <w:szCs w:val="21"/>
          <w:lang w:bidi="en-US"/>
        </w:rPr>
        <w:t xml:space="preserve">ия отдельных видов обязательств, </w:t>
      </w:r>
      <w:r w:rsidR="003970A9" w:rsidRPr="003970A9">
        <w:rPr>
          <w:rFonts w:ascii="Times New Roman" w:eastAsia="Times New Roman" w:hAnsi="Times New Roman"/>
          <w:bCs/>
          <w:sz w:val="21"/>
          <w:szCs w:val="21"/>
          <w:lang w:bidi="en-US"/>
        </w:rPr>
        <w:t>а также в соответствии с п.1.6 раздела 1 главы 16 Положения.</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Решение  Исполнителя  об одностороннем отказе от  исполнения </w:t>
      </w:r>
      <w:r w:rsidR="003970A9">
        <w:rPr>
          <w:rFonts w:ascii="Times New Roman" w:eastAsia="Times New Roman" w:hAnsi="Times New Roman"/>
          <w:bCs/>
          <w:sz w:val="21"/>
          <w:szCs w:val="21"/>
          <w:lang w:bidi="en-US"/>
        </w:rPr>
        <w:t>Договор</w:t>
      </w:r>
      <w:r w:rsidRPr="007E7954">
        <w:rPr>
          <w:rFonts w:ascii="Times New Roman" w:eastAsia="Times New Roman" w:hAnsi="Times New Roman"/>
          <w:bCs/>
          <w:sz w:val="21"/>
          <w:szCs w:val="21"/>
          <w:lang w:bidi="en-US"/>
        </w:rPr>
        <w:t xml:space="preserve">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Заказчику. Выполнение Исполнителем данных требований считается надлежащим уведомлением Заказчика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 Датой такого надлежащего уведомления признается дата получения Исполнителем подтверждения о вручении Заказчику указанного уведомления.</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Решение Исполнителя об одностороннем отказе от исполнения Договора вступает в силу и </w:t>
      </w:r>
      <w:r w:rsidRPr="007E7954">
        <w:rPr>
          <w:rFonts w:ascii="Times New Roman" w:eastAsia="Times New Roman" w:hAnsi="Times New Roman"/>
          <w:sz w:val="21"/>
          <w:szCs w:val="21"/>
          <w:lang w:bidi="en-US"/>
        </w:rPr>
        <w:t>Договор</w:t>
      </w:r>
      <w:r w:rsidRPr="007E7954">
        <w:rPr>
          <w:rFonts w:ascii="Times New Roman" w:eastAsia="Times New Roman" w:hAnsi="Times New Roman"/>
          <w:bCs/>
          <w:sz w:val="21"/>
          <w:szCs w:val="21"/>
          <w:lang w:bidi="en-US"/>
        </w:rPr>
        <w:t xml:space="preserve"> считается расторгнутым через десять дней с даты надлежащего уведомления Исполнителем Заказчика об одностороннем отказе от исполнения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а.</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Исполнитель обязан отменить не вступившее в силу решение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 xml:space="preserve">а, если в течение десятидневного срока с даты надлежащего </w:t>
      </w:r>
      <w:r w:rsidRPr="007E7954">
        <w:rPr>
          <w:rFonts w:ascii="Times New Roman" w:eastAsia="Times New Roman" w:hAnsi="Times New Roman"/>
          <w:bCs/>
          <w:sz w:val="21"/>
          <w:szCs w:val="21"/>
          <w:lang w:bidi="en-US"/>
        </w:rPr>
        <w:lastRenderedPageBreak/>
        <w:t xml:space="preserve">уведомления Заказчика о принятом решении об одностороннем отказе от исполнения Договора устранены нарушения условий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 послужившие основанием для принятия указанного решения.</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При расторжении </w:t>
      </w:r>
      <w:r w:rsidR="00CF2C84">
        <w:rPr>
          <w:rFonts w:ascii="Times New Roman" w:eastAsia="Times New Roman" w:hAnsi="Times New Roman"/>
          <w:bCs/>
          <w:sz w:val="21"/>
          <w:szCs w:val="21"/>
          <w:lang w:bidi="en-US"/>
        </w:rPr>
        <w:t>Договор</w:t>
      </w:r>
      <w:r w:rsidRPr="007E7954">
        <w:rPr>
          <w:rFonts w:ascii="Times New Roman" w:eastAsia="Times New Roman" w:hAnsi="Times New Roman"/>
          <w:bCs/>
          <w:sz w:val="21"/>
          <w:szCs w:val="21"/>
          <w:lang w:bidi="en-US"/>
        </w:rPr>
        <w:t xml:space="preserve">а в связи с односторонним отказом Стороны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 xml:space="preserve">а от исполнения Договора другая Сторона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bCs/>
          <w:sz w:val="21"/>
          <w:szCs w:val="21"/>
          <w:lang w:bidi="en-US"/>
        </w:rPr>
        <w:t>а.</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  Каждая из Сторон имеет право обратиться в суд с целью возмещения убытков в случаях расторжения Договора в одностороннем порядке.</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 Условия настоящего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а могут быть изменены по соглашению сторон:</w:t>
      </w:r>
    </w:p>
    <w:p w:rsidR="007E7954" w:rsidRPr="007E7954" w:rsidRDefault="007E7954" w:rsidP="007E7954">
      <w:pPr>
        <w:tabs>
          <w:tab w:val="left" w:pos="426"/>
          <w:tab w:val="left" w:pos="567"/>
        </w:tabs>
        <w:spacing w:after="0" w:line="240" w:lineRule="auto"/>
        <w:ind w:firstLine="567"/>
        <w:rPr>
          <w:rFonts w:ascii="Times New Roman" w:eastAsia="Times New Roman" w:hAnsi="Times New Roman"/>
          <w:color w:val="000000"/>
          <w:sz w:val="21"/>
          <w:szCs w:val="21"/>
          <w:lang w:eastAsia="ru-RU"/>
        </w:rPr>
      </w:pPr>
      <w:r w:rsidRPr="007E7954">
        <w:rPr>
          <w:rFonts w:ascii="Times New Roman" w:eastAsia="Times New Roman" w:hAnsi="Times New Roman"/>
          <w:bCs/>
          <w:sz w:val="21"/>
          <w:szCs w:val="21"/>
          <w:lang w:bidi="en-US"/>
        </w:rPr>
        <w:t xml:space="preserve">а) </w:t>
      </w:r>
      <w:r w:rsidRPr="007E7954">
        <w:rPr>
          <w:rFonts w:ascii="Times New Roman" w:eastAsia="Times New Roman" w:hAnsi="Times New Roman"/>
          <w:color w:val="000000"/>
          <w:sz w:val="21"/>
          <w:szCs w:val="21"/>
          <w:lang w:eastAsia="ru-RU"/>
        </w:rPr>
        <w:t xml:space="preserve">при снижении цены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 xml:space="preserve">а без изменения предусмотренных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 xml:space="preserve">ом объема оказанных услуг, качества оказанных услуг и иных условий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а;</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б) </w:t>
      </w:r>
      <w:r w:rsidRPr="007E7954">
        <w:rPr>
          <w:rFonts w:ascii="Times New Roman" w:eastAsia="Times New Roman" w:hAnsi="Times New Roman"/>
          <w:color w:val="000000"/>
          <w:sz w:val="21"/>
          <w:szCs w:val="21"/>
          <w:lang w:eastAsia="ru-RU"/>
        </w:rPr>
        <w:t xml:space="preserve">если по предложению Заказчика увеличиваются предусмотренные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 xml:space="preserve">ом объем оказанных услуг не более чем на десять процентов или уменьшаются предусмотренные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ом объем оказанных услуг не более чем на десять процентов</w:t>
      </w:r>
      <w:r w:rsidRPr="007E7954">
        <w:rPr>
          <w:rFonts w:ascii="Times New Roman" w:eastAsia="Times New Roman" w:hAnsi="Times New Roman"/>
          <w:bCs/>
          <w:sz w:val="21"/>
          <w:szCs w:val="21"/>
          <w:lang w:bidi="en-US"/>
        </w:rPr>
        <w:t>;</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bCs/>
          <w:sz w:val="21"/>
          <w:szCs w:val="21"/>
          <w:lang w:bidi="en-US"/>
        </w:rPr>
        <w:t xml:space="preserve">в) </w:t>
      </w:r>
      <w:r w:rsidRPr="007E7954">
        <w:rPr>
          <w:rFonts w:ascii="Times New Roman" w:eastAsia="Times New Roman" w:hAnsi="Times New Roman"/>
          <w:color w:val="000000"/>
          <w:sz w:val="21"/>
          <w:szCs w:val="21"/>
          <w:lang w:eastAsia="ru-RU"/>
        </w:rPr>
        <w:t xml:space="preserve">при исполнении </w:t>
      </w:r>
      <w:r w:rsidR="00CF2C84">
        <w:rPr>
          <w:rFonts w:ascii="Times New Roman" w:eastAsia="Times New Roman" w:hAnsi="Times New Roman"/>
          <w:color w:val="000000"/>
          <w:sz w:val="21"/>
          <w:szCs w:val="21"/>
          <w:lang w:eastAsia="ru-RU"/>
        </w:rPr>
        <w:t>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color w:val="000000"/>
          <w:sz w:val="21"/>
          <w:szCs w:val="21"/>
          <w:lang w:eastAsia="ru-RU"/>
        </w:rPr>
        <w:t xml:space="preserve">а не допускается перемена Исполнителя, за исключением случая, если новый Исполнитель является правопреемником Исполнителя по такому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у вследствие реорганизации юридического лица в форме преобразования, слияния или присоединения.</w:t>
      </w:r>
    </w:p>
    <w:p w:rsidR="007E7954" w:rsidRPr="007E7954" w:rsidRDefault="007E7954" w:rsidP="00E806F6">
      <w:pPr>
        <w:numPr>
          <w:ilvl w:val="1"/>
          <w:numId w:val="11"/>
        </w:numPr>
        <w:tabs>
          <w:tab w:val="left" w:pos="0"/>
        </w:tabs>
        <w:overflowPunct w:val="0"/>
        <w:autoSpaceDE w:val="0"/>
        <w:autoSpaceDN w:val="0"/>
        <w:adjustRightInd w:val="0"/>
        <w:spacing w:after="0" w:line="240" w:lineRule="auto"/>
        <w:ind w:left="0"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В этих случаях сокращение количества товара, объема оказанных услуг при уменьшении цены Д</w:t>
      </w:r>
      <w:r w:rsidRPr="007E7954">
        <w:rPr>
          <w:rFonts w:ascii="Times New Roman" w:eastAsia="Times New Roman" w:hAnsi="Times New Roman"/>
          <w:sz w:val="21"/>
          <w:szCs w:val="21"/>
          <w:lang w:eastAsia="ru-RU"/>
        </w:rPr>
        <w:t>оговор</w:t>
      </w:r>
      <w:r w:rsidRPr="007E7954">
        <w:rPr>
          <w:rFonts w:ascii="Times New Roman" w:eastAsia="Times New Roman" w:hAnsi="Times New Roman"/>
          <w:bCs/>
          <w:sz w:val="21"/>
          <w:szCs w:val="21"/>
          <w:lang w:bidi="en-US"/>
        </w:rPr>
        <w:t xml:space="preserve">а осуществляется в соответствии с методикой, утвержденной Правительством Российской Федерации. </w:t>
      </w:r>
    </w:p>
    <w:p w:rsidR="007E7954" w:rsidRPr="007E7954" w:rsidRDefault="007E7954" w:rsidP="007E7954">
      <w:pPr>
        <w:tabs>
          <w:tab w:val="left" w:pos="0"/>
        </w:tabs>
        <w:overflowPunct w:val="0"/>
        <w:autoSpaceDE w:val="0"/>
        <w:autoSpaceDN w:val="0"/>
        <w:adjustRightInd w:val="0"/>
        <w:spacing w:after="0" w:line="240" w:lineRule="auto"/>
        <w:ind w:left="567"/>
        <w:jc w:val="both"/>
        <w:textAlignment w:val="baseline"/>
        <w:rPr>
          <w:rFonts w:ascii="Times New Roman" w:eastAsia="Times New Roman" w:hAnsi="Times New Roman"/>
          <w:bCs/>
          <w:sz w:val="21"/>
          <w:szCs w:val="21"/>
          <w:lang w:bidi="en-US"/>
        </w:rPr>
      </w:pPr>
    </w:p>
    <w:p w:rsidR="007E7954" w:rsidRPr="007E7954" w:rsidRDefault="007E7954" w:rsidP="007E7954">
      <w:pPr>
        <w:autoSpaceDE w:val="0"/>
        <w:autoSpaceDN w:val="0"/>
        <w:adjustRightInd w:val="0"/>
        <w:spacing w:after="0" w:line="240" w:lineRule="auto"/>
        <w:jc w:val="center"/>
        <w:rPr>
          <w:rFonts w:ascii="Times New Roman" w:eastAsia="Times New Roman" w:hAnsi="Times New Roman"/>
          <w:b/>
          <w:bCs/>
          <w:sz w:val="21"/>
          <w:szCs w:val="21"/>
          <w:lang w:bidi="en-US"/>
        </w:rPr>
      </w:pPr>
      <w:r w:rsidRPr="007E7954">
        <w:rPr>
          <w:rFonts w:ascii="Times New Roman" w:eastAsia="Times New Roman" w:hAnsi="Times New Roman"/>
          <w:b/>
          <w:bCs/>
          <w:sz w:val="21"/>
          <w:szCs w:val="21"/>
          <w:lang w:bidi="en-US"/>
        </w:rPr>
        <w:t>8. ПОРЯДОК УРЕГУЛИРОВАНИЯ СПОРОВ</w:t>
      </w:r>
    </w:p>
    <w:p w:rsidR="007E7954" w:rsidRPr="007E7954" w:rsidRDefault="007E7954" w:rsidP="007E7954">
      <w:pPr>
        <w:tabs>
          <w:tab w:val="left" w:pos="709"/>
        </w:tabs>
        <w:spacing w:after="0" w:line="240" w:lineRule="auto"/>
        <w:jc w:val="both"/>
        <w:rPr>
          <w:rFonts w:ascii="Times New Roman" w:eastAsia="Times New Roman" w:hAnsi="Times New Roman"/>
          <w:sz w:val="21"/>
          <w:szCs w:val="21"/>
          <w:lang w:bidi="en-US"/>
        </w:rPr>
      </w:pPr>
      <w:r w:rsidRPr="007E7954">
        <w:rPr>
          <w:rFonts w:ascii="Times New Roman" w:eastAsia="Times New Roman" w:hAnsi="Times New Roman"/>
          <w:sz w:val="21"/>
          <w:szCs w:val="21"/>
          <w:lang w:bidi="en-US"/>
        </w:rPr>
        <w:tab/>
        <w:t xml:space="preserve">8.1. Стороны принимают все меры к тому, чтобы любые спорные вопросы, разногласия либо претензии, касающиеся исполнения настоящего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sz w:val="21"/>
          <w:szCs w:val="21"/>
          <w:lang w:bidi="en-US"/>
        </w:rPr>
        <w:t>а, были урегулированы путем переговоров.</w:t>
      </w:r>
    </w:p>
    <w:p w:rsidR="007E7954" w:rsidRPr="007E7954" w:rsidRDefault="007E7954" w:rsidP="007E7954">
      <w:pPr>
        <w:tabs>
          <w:tab w:val="left" w:pos="709"/>
        </w:tabs>
        <w:spacing w:after="0" w:line="240" w:lineRule="auto"/>
        <w:jc w:val="both"/>
        <w:rPr>
          <w:rFonts w:ascii="Times New Roman" w:eastAsia="Times New Roman" w:hAnsi="Times New Roman"/>
          <w:sz w:val="21"/>
          <w:szCs w:val="21"/>
          <w:lang w:bidi="en-US"/>
        </w:rPr>
      </w:pPr>
      <w:r w:rsidRPr="007E7954">
        <w:rPr>
          <w:rFonts w:ascii="Times New Roman" w:eastAsia="Times New Roman" w:hAnsi="Times New Roman"/>
          <w:sz w:val="21"/>
          <w:szCs w:val="21"/>
          <w:lang w:bidi="en-US"/>
        </w:rPr>
        <w:tab/>
        <w:t xml:space="preserve">8.2. </w:t>
      </w:r>
      <w:r w:rsidRPr="007E7954">
        <w:rPr>
          <w:rFonts w:ascii="Times New Roman" w:eastAsia="Times New Roman" w:hAnsi="Times New Roman"/>
          <w:sz w:val="21"/>
          <w:szCs w:val="21"/>
          <w:lang w:eastAsia="ru-RU"/>
        </w:rPr>
        <w:t xml:space="preserve">В случае невыполнения Сторонами своих обязательств и не достижения взаимного согласия споры по настоящему </w:t>
      </w:r>
      <w:r w:rsidR="003970A9">
        <w:rPr>
          <w:rFonts w:ascii="Times New Roman" w:eastAsia="Times New Roman" w:hAnsi="Times New Roman"/>
          <w:sz w:val="21"/>
          <w:szCs w:val="21"/>
          <w:lang w:eastAsia="ru-RU"/>
        </w:rPr>
        <w:t>Договор</w:t>
      </w:r>
      <w:r w:rsidRPr="007E7954">
        <w:rPr>
          <w:rFonts w:ascii="Times New Roman" w:eastAsia="Times New Roman" w:hAnsi="Times New Roman"/>
          <w:sz w:val="21"/>
          <w:szCs w:val="21"/>
          <w:lang w:eastAsia="ru-RU"/>
        </w:rPr>
        <w:t xml:space="preserve">у разрешаются в Арбитражном суде Республики Марий Эл. </w:t>
      </w:r>
      <w:r w:rsidRPr="007E7954">
        <w:rPr>
          <w:rFonts w:ascii="Times New Roman" w:eastAsia="Times New Roman" w:hAnsi="Times New Roman"/>
          <w:sz w:val="21"/>
          <w:szCs w:val="21"/>
          <w:lang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r w:rsidRPr="007E7954">
        <w:rPr>
          <w:rFonts w:ascii="Times New Roman" w:eastAsia="Times New Roman" w:hAnsi="Times New Roman"/>
          <w:sz w:val="21"/>
          <w:szCs w:val="21"/>
          <w:lang w:bidi="en-US"/>
        </w:rPr>
        <w:tab/>
      </w:r>
    </w:p>
    <w:p w:rsidR="007E7954" w:rsidRPr="007E7954" w:rsidRDefault="007E7954" w:rsidP="007E7954">
      <w:pPr>
        <w:tabs>
          <w:tab w:val="left" w:pos="709"/>
        </w:tabs>
        <w:spacing w:after="0" w:line="240" w:lineRule="auto"/>
        <w:jc w:val="both"/>
        <w:rPr>
          <w:rFonts w:ascii="Times New Roman" w:eastAsia="Times New Roman" w:hAnsi="Times New Roman"/>
          <w:b/>
          <w:bCs/>
          <w:sz w:val="21"/>
          <w:szCs w:val="21"/>
          <w:lang w:bidi="en-US"/>
        </w:rPr>
      </w:pPr>
    </w:p>
    <w:p w:rsidR="007E7954" w:rsidRPr="007E7954" w:rsidRDefault="007E7954" w:rsidP="007E7954">
      <w:pPr>
        <w:tabs>
          <w:tab w:val="left" w:pos="709"/>
        </w:tabs>
        <w:autoSpaceDE w:val="0"/>
        <w:autoSpaceDN w:val="0"/>
        <w:adjustRightInd w:val="0"/>
        <w:spacing w:after="0"/>
        <w:ind w:left="360"/>
        <w:contextualSpacing/>
        <w:jc w:val="center"/>
        <w:outlineLvl w:val="1"/>
        <w:rPr>
          <w:rFonts w:ascii="Times New Roman" w:eastAsia="Times New Roman" w:hAnsi="Times New Roman"/>
          <w:b/>
          <w:sz w:val="21"/>
          <w:szCs w:val="21"/>
          <w:lang w:eastAsia="ru-RU"/>
        </w:rPr>
      </w:pPr>
      <w:bookmarkStart w:id="33" w:name="_Toc525828661"/>
      <w:r w:rsidRPr="007E7954">
        <w:rPr>
          <w:rFonts w:ascii="Times New Roman" w:eastAsia="Times New Roman" w:hAnsi="Times New Roman"/>
          <w:b/>
          <w:sz w:val="21"/>
          <w:szCs w:val="21"/>
          <w:lang w:eastAsia="ru-RU"/>
        </w:rPr>
        <w:t>9. ОБЕСПЕЧЕНИЕ ИСПОЛНЕНИЯ ДОГОВОРА</w:t>
      </w:r>
      <w:bookmarkEnd w:id="33"/>
    </w:p>
    <w:p w:rsidR="003970A9"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9.1. В целях обеспечения исполнения своих обязательств по настоящему </w:t>
      </w:r>
      <w:r w:rsidRPr="007E7954">
        <w:rPr>
          <w:rFonts w:ascii="Times New Roman" w:eastAsia="Times New Roman" w:hAnsi="Times New Roman"/>
          <w:sz w:val="21"/>
          <w:szCs w:val="21"/>
          <w:lang w:eastAsia="ru-RU"/>
        </w:rPr>
        <w:t>договор</w:t>
      </w:r>
      <w:r w:rsidRPr="007E7954">
        <w:rPr>
          <w:rFonts w:ascii="Times New Roman" w:eastAsia="Times New Roman" w:hAnsi="Times New Roman"/>
          <w:color w:val="000000"/>
          <w:sz w:val="21"/>
          <w:szCs w:val="21"/>
          <w:lang w:eastAsia="ru-RU"/>
        </w:rPr>
        <w:t xml:space="preserve">у, Исполнитель предоставляет Заказчику безотзывную банковскую гарантию, либо вносит денежные средства </w:t>
      </w:r>
      <w:r w:rsidR="003970A9">
        <w:rPr>
          <w:rFonts w:ascii="Times New Roman" w:eastAsia="Times New Roman" w:hAnsi="Times New Roman"/>
          <w:color w:val="000000"/>
          <w:sz w:val="21"/>
          <w:szCs w:val="21"/>
          <w:lang w:eastAsia="ru-RU"/>
        </w:rPr>
        <w:t xml:space="preserve">(залог денежных средств) </w:t>
      </w:r>
      <w:r w:rsidRPr="007E7954">
        <w:rPr>
          <w:rFonts w:ascii="Times New Roman" w:eastAsia="Times New Roman" w:hAnsi="Times New Roman"/>
          <w:color w:val="000000"/>
          <w:sz w:val="21"/>
          <w:szCs w:val="21"/>
          <w:lang w:eastAsia="ru-RU"/>
        </w:rPr>
        <w:t>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47335 (Сорок семь тысяч триста тридцать пять) рублей 82коп., что составляет 5 процентов от начальной (максимальной) цены Договора.</w:t>
      </w:r>
      <w:r w:rsidR="00C6751A">
        <w:rPr>
          <w:rFonts w:ascii="Times New Roman" w:eastAsia="Times New Roman" w:hAnsi="Times New Roman"/>
          <w:color w:val="000000"/>
          <w:sz w:val="21"/>
          <w:szCs w:val="21"/>
          <w:lang w:eastAsia="ru-RU"/>
        </w:rPr>
        <w:t xml:space="preserve"> </w:t>
      </w:r>
      <w:r w:rsidR="003970A9" w:rsidRPr="003970A9">
        <w:rPr>
          <w:rFonts w:ascii="Times New Roman" w:eastAsia="Times New Roman" w:hAnsi="Times New Roman"/>
          <w:color w:val="000000"/>
          <w:sz w:val="21"/>
          <w:szCs w:val="21"/>
          <w:lang w:eastAsia="ru-RU"/>
        </w:rPr>
        <w:t xml:space="preserve">Обеспечение исполнения Договора предоставляется Заказчику в момент подписания </w:t>
      </w:r>
      <w:r w:rsidR="003970A9">
        <w:rPr>
          <w:rFonts w:ascii="Times New Roman" w:eastAsia="Times New Roman" w:hAnsi="Times New Roman"/>
          <w:color w:val="000000"/>
          <w:sz w:val="21"/>
          <w:szCs w:val="21"/>
          <w:lang w:eastAsia="ru-RU"/>
        </w:rPr>
        <w:t xml:space="preserve">настоящего </w:t>
      </w:r>
      <w:r w:rsidR="003970A9" w:rsidRPr="003970A9">
        <w:rPr>
          <w:rFonts w:ascii="Times New Roman" w:eastAsia="Times New Roman" w:hAnsi="Times New Roman"/>
          <w:color w:val="000000"/>
          <w:sz w:val="21"/>
          <w:szCs w:val="21"/>
          <w:lang w:eastAsia="ru-RU"/>
        </w:rPr>
        <w:t xml:space="preserve">Договора. </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Положения настоящего пункта об обеспечении исполнения Договора не применяются в случае заключения Договора с участником закупки, который является государственным или муниципальным казенным учреждением.</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Если начальная (максимальная) цена </w:t>
      </w:r>
      <w:r w:rsidR="001E289A">
        <w:rPr>
          <w:rFonts w:ascii="Times New Roman" w:eastAsia="Times New Roman" w:hAnsi="Times New Roman"/>
          <w:color w:val="000000"/>
          <w:sz w:val="21"/>
          <w:szCs w:val="21"/>
          <w:lang w:eastAsia="ru-RU"/>
        </w:rPr>
        <w:t>Договор</w:t>
      </w:r>
      <w:r w:rsidRPr="007E7954">
        <w:rPr>
          <w:rFonts w:ascii="Times New Roman" w:eastAsia="Times New Roman" w:hAnsi="Times New Roman"/>
          <w:color w:val="000000"/>
          <w:sz w:val="21"/>
          <w:szCs w:val="21"/>
          <w:lang w:eastAsia="ru-RU"/>
        </w:rPr>
        <w:t xml:space="preserve">а была снижена Исполнителем на 25% и более и им не предоставлена информация, подтверждающая его добросовестность, обеспечение исполнения </w:t>
      </w:r>
      <w:r w:rsidR="003970A9">
        <w:rPr>
          <w:rFonts w:ascii="Times New Roman" w:eastAsia="Times New Roman" w:hAnsi="Times New Roman"/>
          <w:color w:val="000000"/>
          <w:sz w:val="21"/>
          <w:szCs w:val="21"/>
          <w:lang w:eastAsia="ru-RU"/>
        </w:rPr>
        <w:t>Договор</w:t>
      </w:r>
      <w:r w:rsidRPr="007E7954">
        <w:rPr>
          <w:rFonts w:ascii="Times New Roman" w:eastAsia="Times New Roman" w:hAnsi="Times New Roman"/>
          <w:color w:val="000000"/>
          <w:sz w:val="21"/>
          <w:szCs w:val="21"/>
          <w:lang w:eastAsia="ru-RU"/>
        </w:rPr>
        <w:t>а должно быть предоставлено в увеличенном в 1,5 раза размере, что составляет __________(__________________________) рублей ___ коп.</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В качестве исполнения контракта принимаются банковские гарантии, выданные банками, включенными в предусмотренный статьей 74.1 Налогового кодекса Российской Федерации перечень банков, отвечающих установленным для принятия банковских гарантий в целях налогообложения.</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Банковская гарантия должна быть безотзывной и должна содержать:</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1) сумму банковской гарантии, подлежащую уплате гарантом Заказчику в случае ненадлежащего исполнения обязательств принципалом;</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lastRenderedPageBreak/>
        <w:t>2) обязательства принципала, надлежащее исполнение которых обеспечивается банковской гарантией;</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3) обязанность гаранта уплатить Заказчику неустойку в размере 0,1 процента денежной суммы, подлежащей уплате, за каждый день просрочки;</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5) срок действия банковской гарантии; </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color w:val="000000"/>
          <w:sz w:val="21"/>
          <w:szCs w:val="21"/>
          <w:lang w:eastAsia="ru-RU"/>
        </w:rPr>
        <w:t>а;</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8)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Срок действия банковской гарантии должен превышать срок действия контракта на один месяц. </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9.2. Способ представления обеспечения исполнения обязательств по Договору определяется Исполнителем самостоятельно.</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9.3. В ходе исполнения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color w:val="000000"/>
          <w:sz w:val="21"/>
          <w:szCs w:val="21"/>
          <w:lang w:eastAsia="ru-RU"/>
        </w:rPr>
        <w:t xml:space="preserve">а Исполнитель вправе предоставить Заказчику обеспечение исполнения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color w:val="000000"/>
          <w:sz w:val="21"/>
          <w:szCs w:val="21"/>
          <w:lang w:eastAsia="ru-RU"/>
        </w:rPr>
        <w:t xml:space="preserve">а, уменьшенное на размер выполненных обязательств, предусмотренных контрактом, взамен ранее предоставленного обеспечения исполнения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color w:val="000000"/>
          <w:sz w:val="21"/>
          <w:szCs w:val="21"/>
          <w:lang w:eastAsia="ru-RU"/>
        </w:rPr>
        <w:t xml:space="preserve">а. При этом может быть изменен способ обеспечения исполнения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color w:val="000000"/>
          <w:sz w:val="21"/>
          <w:szCs w:val="21"/>
          <w:lang w:eastAsia="ru-RU"/>
        </w:rPr>
        <w:t>а.</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9.4. Денежные средства, внесенные Исполнителем в качестве обеспечения исполнения контракта, возвращаются Исполнителю после предоставления Заказчику необходимых документов, подтверждающих оказание услуги в полном объеме, на основании письменного заявления Исполнителя направленного в адрес Заказчика, с указание банковских реквизитов для перечисления,  в течение 30 (тридцати) календарных дней со дня получения такого заявления.</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9.5.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обязан в течение 5 (пяти) рабочих дней с вышеуказанного момента предоставить Заказчику новое надлежащее обеспечение исполнения Договора на условиях и в размере, указанных в настоящем разделе Договора. В случае заключения дополнительного соглашения, влияющего на условия предоставленного обеспечения исполнения Договора (в том числе на срок действия независимой банковской гарантии), Исполнитель до момента подписания дополнительного соглашения обязан предоставить новое надлежащее обеспечение исполнения Договора с учетом изменяемых условий.</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 xml:space="preserve">В случае неисполнения или ненадлежащего исполнения обязательства по предоставлению нового надлежащего обеспечения исполнения Договора Исполнитель обязан уплатить Заказчику неустойку в размере 0,1% от Стоимости Услуг,  за каждый день просрочки исполнения  обязательства по предоставлению нового надлежащего обеспечения исполнения Договора, со дня, следующего за днем истечения установленного Договором срока исполнения обязательства по предоставлению нового надлежащего обеспечения исполнения Договора, одновременно Заказчик вправе приостановить оплату по настоящему Договору до момента предоставления надлежащего обеспечения исполнения Договора. </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color w:val="000000"/>
          <w:sz w:val="21"/>
          <w:szCs w:val="21"/>
          <w:lang w:eastAsia="ru-RU"/>
        </w:rPr>
        <w:t>9.6. В случае выявления факта недействительности представленного обеспечения исполнения Договора Заказчик вправе в одностороннем внесудебном порядке расторгнуть настоящий Договор.</w:t>
      </w:r>
    </w:p>
    <w:p w:rsidR="007E7954" w:rsidRDefault="007E7954" w:rsidP="007E7954">
      <w:pPr>
        <w:tabs>
          <w:tab w:val="left" w:pos="0"/>
        </w:tabs>
        <w:overflowPunct w:val="0"/>
        <w:autoSpaceDE w:val="0"/>
        <w:autoSpaceDN w:val="0"/>
        <w:adjustRightInd w:val="0"/>
        <w:spacing w:after="0" w:line="240" w:lineRule="auto"/>
        <w:ind w:left="1070"/>
        <w:jc w:val="center"/>
        <w:textAlignment w:val="baseline"/>
        <w:rPr>
          <w:rFonts w:ascii="Times New Roman" w:eastAsia="Times New Roman" w:hAnsi="Times New Roman"/>
          <w:b/>
          <w:bCs/>
          <w:sz w:val="21"/>
          <w:szCs w:val="21"/>
          <w:lang w:bidi="en-US"/>
        </w:rPr>
      </w:pPr>
    </w:p>
    <w:p w:rsidR="007E7954" w:rsidRPr="007E7954" w:rsidRDefault="007E7954" w:rsidP="007E7954">
      <w:pPr>
        <w:tabs>
          <w:tab w:val="left" w:pos="0"/>
        </w:tabs>
        <w:overflowPunct w:val="0"/>
        <w:autoSpaceDE w:val="0"/>
        <w:autoSpaceDN w:val="0"/>
        <w:adjustRightInd w:val="0"/>
        <w:spacing w:after="0" w:line="240" w:lineRule="auto"/>
        <w:ind w:left="1070"/>
        <w:jc w:val="center"/>
        <w:textAlignment w:val="baseline"/>
        <w:rPr>
          <w:rFonts w:ascii="Times New Roman" w:eastAsia="Times New Roman" w:hAnsi="Times New Roman"/>
          <w:b/>
          <w:bCs/>
          <w:sz w:val="21"/>
          <w:szCs w:val="21"/>
          <w:lang w:bidi="en-US"/>
        </w:rPr>
      </w:pPr>
      <w:r w:rsidRPr="007E7954">
        <w:rPr>
          <w:rFonts w:ascii="Times New Roman" w:eastAsia="Times New Roman" w:hAnsi="Times New Roman"/>
          <w:b/>
          <w:bCs/>
          <w:sz w:val="21"/>
          <w:szCs w:val="21"/>
          <w:lang w:bidi="en-US"/>
        </w:rPr>
        <w:t>10. ЗАКЛЮЧИТЕЛЬНЫЕ ПОЛОЖЕНИЯ</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lastRenderedPageBreak/>
        <w:t>10.1. Настоящий Договор вступает в силу с даты подписания его Сторонами и действует до 31.12.2018 г., а в части обязательств Сторон по Договору - до полного их исполнения.</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10.2. Договор заключен в форме электронного документа и подписан электронными подписями Сторон Договора.</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При взаимном волеизъявлении Сторон возможно подписание </w:t>
      </w:r>
      <w:r w:rsidR="003970A9">
        <w:rPr>
          <w:rFonts w:ascii="Times New Roman" w:eastAsia="Times New Roman" w:hAnsi="Times New Roman"/>
          <w:bCs/>
          <w:sz w:val="21"/>
          <w:szCs w:val="21"/>
          <w:lang w:bidi="en-US"/>
        </w:rPr>
        <w:t>Договор</w:t>
      </w:r>
      <w:r w:rsidRPr="007E7954">
        <w:rPr>
          <w:rFonts w:ascii="Times New Roman" w:eastAsia="Times New Roman" w:hAnsi="Times New Roman"/>
          <w:bCs/>
          <w:sz w:val="21"/>
          <w:szCs w:val="21"/>
          <w:lang w:bidi="en-US"/>
        </w:rPr>
        <w:t>а на бумажном носителе путем составления в двух экземплярах, по одному для каждой из Сторон, имеющих равную юридическую силу.</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 xml:space="preserve">10.3.   Все изменения и дополнения оформляются в письменном виде путем подписания Сторонами дополнительных соглашений к настоящему </w:t>
      </w:r>
      <w:r w:rsidR="003970A9">
        <w:rPr>
          <w:rFonts w:ascii="Times New Roman" w:eastAsia="Times New Roman" w:hAnsi="Times New Roman"/>
          <w:bCs/>
          <w:sz w:val="21"/>
          <w:szCs w:val="21"/>
          <w:lang w:bidi="en-US"/>
        </w:rPr>
        <w:t>Договор</w:t>
      </w:r>
      <w:r w:rsidRPr="007E7954">
        <w:rPr>
          <w:rFonts w:ascii="Times New Roman" w:eastAsia="Times New Roman" w:hAnsi="Times New Roman"/>
          <w:bCs/>
          <w:sz w:val="21"/>
          <w:szCs w:val="21"/>
          <w:lang w:bidi="en-US"/>
        </w:rPr>
        <w:t xml:space="preserve">у. Дополнительные соглашения к настоящему Договору являются его неотъемлемой частью и вступают в силу с момента их подписания Сторонами. </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sz w:val="21"/>
          <w:szCs w:val="21"/>
          <w:lang w:bidi="en-US"/>
        </w:rPr>
      </w:pPr>
      <w:r w:rsidRPr="007E7954">
        <w:rPr>
          <w:rFonts w:ascii="Times New Roman" w:eastAsia="Times New Roman" w:hAnsi="Times New Roman"/>
          <w:bCs/>
          <w:sz w:val="21"/>
          <w:szCs w:val="21"/>
          <w:lang w:bidi="en-US"/>
        </w:rPr>
        <w:t xml:space="preserve">10.4. </w:t>
      </w:r>
      <w:r w:rsidRPr="007E7954">
        <w:rPr>
          <w:rFonts w:ascii="Times New Roman" w:eastAsia="Times New Roman" w:hAnsi="Times New Roman"/>
          <w:sz w:val="21"/>
          <w:szCs w:val="21"/>
          <w:lang w:bidi="en-US"/>
        </w:rPr>
        <w:t xml:space="preserve">Во всем, что не предусмотрено настоящим </w:t>
      </w:r>
      <w:r w:rsidRPr="007E7954">
        <w:rPr>
          <w:rFonts w:ascii="Times New Roman" w:eastAsia="Times New Roman" w:hAnsi="Times New Roman"/>
          <w:bCs/>
          <w:sz w:val="21"/>
          <w:szCs w:val="21"/>
          <w:lang w:bidi="en-US"/>
        </w:rPr>
        <w:t>Договор</w:t>
      </w:r>
      <w:r w:rsidRPr="007E7954">
        <w:rPr>
          <w:rFonts w:ascii="Times New Roman" w:eastAsia="Times New Roman" w:hAnsi="Times New Roman"/>
          <w:sz w:val="21"/>
          <w:szCs w:val="21"/>
          <w:lang w:bidi="en-US"/>
        </w:rPr>
        <w:t>ом, стороны руководствуется действующим законодательством РФ.</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sz w:val="21"/>
          <w:szCs w:val="21"/>
          <w:lang w:bidi="en-US"/>
        </w:rPr>
        <w:t xml:space="preserve">10.5. </w:t>
      </w:r>
      <w:r w:rsidRPr="007E7954">
        <w:rPr>
          <w:rFonts w:ascii="Times New Roman" w:eastAsia="Times New Roman" w:hAnsi="Times New Roman"/>
          <w:bCs/>
          <w:sz w:val="21"/>
          <w:szCs w:val="21"/>
          <w:lang w:bidi="en-US"/>
        </w:rPr>
        <w:t>Стороны обязаны незамедлительно извещать друг друга об изменении своих реквизитов. Сторона, не известившая или несвоевременно известившая об указанных изменениях, несет ответственность за наступившие в связи с этим неблагоприятные последствия.</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bCs/>
          <w:sz w:val="21"/>
          <w:szCs w:val="21"/>
          <w:lang w:bidi="en-US"/>
        </w:rPr>
      </w:pPr>
      <w:r w:rsidRPr="007E7954">
        <w:rPr>
          <w:rFonts w:ascii="Times New Roman" w:eastAsia="Times New Roman" w:hAnsi="Times New Roman"/>
          <w:bCs/>
          <w:sz w:val="21"/>
          <w:szCs w:val="21"/>
          <w:lang w:bidi="en-US"/>
        </w:rPr>
        <w:t>10.6. Неотъемлемой частью Договора являются приложения к нему:</w:t>
      </w:r>
    </w:p>
    <w:p w:rsidR="007E7954" w:rsidRPr="007E7954" w:rsidRDefault="007E7954" w:rsidP="007E7954">
      <w:pPr>
        <w:tabs>
          <w:tab w:val="left" w:pos="0"/>
        </w:tabs>
        <w:overflowPunct w:val="0"/>
        <w:autoSpaceDE w:val="0"/>
        <w:autoSpaceDN w:val="0"/>
        <w:adjustRightInd w:val="0"/>
        <w:spacing w:after="0" w:line="240" w:lineRule="auto"/>
        <w:ind w:firstLine="567"/>
        <w:jc w:val="both"/>
        <w:textAlignment w:val="baseline"/>
        <w:rPr>
          <w:rFonts w:ascii="Times New Roman" w:eastAsia="Arial Unicode MS" w:hAnsi="Times New Roman"/>
          <w:sz w:val="21"/>
          <w:szCs w:val="21"/>
          <w:lang w:eastAsia="ru-RU"/>
        </w:rPr>
      </w:pPr>
      <w:r w:rsidRPr="007E7954">
        <w:rPr>
          <w:rFonts w:ascii="Times New Roman" w:eastAsia="Times New Roman" w:hAnsi="Times New Roman"/>
          <w:bCs/>
          <w:sz w:val="21"/>
          <w:szCs w:val="21"/>
          <w:lang w:bidi="en-US"/>
        </w:rPr>
        <w:t>-  Приложение № 1 «Перечень врачей-специалистов, лабораторных и функциональных исследований на проведение периодического медицинского осмотра в 2018 году».</w:t>
      </w:r>
    </w:p>
    <w:p w:rsidR="007E7954" w:rsidRPr="007E7954" w:rsidRDefault="007E7954" w:rsidP="007E7954">
      <w:pPr>
        <w:widowControl w:val="0"/>
        <w:suppressAutoHyphens/>
        <w:spacing w:after="0" w:line="240" w:lineRule="auto"/>
        <w:jc w:val="center"/>
        <w:rPr>
          <w:rFonts w:ascii="Times New Roman" w:eastAsia="Arial" w:hAnsi="Times New Roman"/>
          <w:b/>
          <w:lang w:eastAsia="ar-SA"/>
        </w:rPr>
      </w:pPr>
    </w:p>
    <w:p w:rsidR="007E7954" w:rsidRPr="007E7954" w:rsidRDefault="007E7954" w:rsidP="007E7954">
      <w:pPr>
        <w:widowControl w:val="0"/>
        <w:suppressAutoHyphens/>
        <w:spacing w:after="0" w:line="240" w:lineRule="auto"/>
        <w:jc w:val="center"/>
        <w:rPr>
          <w:rFonts w:ascii="Times New Roman" w:eastAsia="Arial" w:hAnsi="Times New Roman"/>
          <w:b/>
          <w:sz w:val="21"/>
          <w:szCs w:val="21"/>
          <w:lang w:eastAsia="ar-SA"/>
        </w:rPr>
      </w:pPr>
      <w:r w:rsidRPr="007E7954">
        <w:rPr>
          <w:rFonts w:ascii="Times New Roman" w:eastAsia="Arial" w:hAnsi="Times New Roman"/>
          <w:b/>
          <w:sz w:val="21"/>
          <w:szCs w:val="21"/>
          <w:lang w:eastAsia="ar-SA"/>
        </w:rPr>
        <w:t>11. АДРЕСА, РЕКВИЗИТЫ И ПОДПИСИ СТОРОН</w:t>
      </w:r>
    </w:p>
    <w:tbl>
      <w:tblPr>
        <w:tblW w:w="5000" w:type="pct"/>
        <w:tblLook w:val="01E0"/>
      </w:tblPr>
      <w:tblGrid>
        <w:gridCol w:w="4614"/>
        <w:gridCol w:w="4602"/>
      </w:tblGrid>
      <w:tr w:rsidR="007E7954" w:rsidRPr="007E7954" w:rsidTr="007E7954">
        <w:tc>
          <w:tcPr>
            <w:tcW w:w="4672" w:type="dxa"/>
          </w:tcPr>
          <w:p w:rsidR="007E7954" w:rsidRPr="007E7954" w:rsidRDefault="007E7954" w:rsidP="007E7954">
            <w:pPr>
              <w:widowControl w:val="0"/>
              <w:autoSpaceDE w:val="0"/>
              <w:autoSpaceDN w:val="0"/>
              <w:adjustRightInd w:val="0"/>
              <w:spacing w:after="0" w:line="240" w:lineRule="auto"/>
              <w:jc w:val="center"/>
              <w:rPr>
                <w:rFonts w:ascii="Times New Roman" w:eastAsia="Times New Roman" w:hAnsi="Times New Roman"/>
                <w:b/>
                <w:bCs/>
                <w:sz w:val="21"/>
                <w:szCs w:val="21"/>
                <w:lang w:eastAsia="ru-RU"/>
              </w:rPr>
            </w:pPr>
          </w:p>
        </w:tc>
        <w:tc>
          <w:tcPr>
            <w:tcW w:w="4683" w:type="dxa"/>
          </w:tcPr>
          <w:p w:rsidR="007E7954" w:rsidRPr="007E7954" w:rsidRDefault="007E7954" w:rsidP="007E7954">
            <w:pPr>
              <w:spacing w:after="0" w:line="240" w:lineRule="auto"/>
              <w:rPr>
                <w:rFonts w:ascii="Times New Roman" w:eastAsia="Times New Roman" w:hAnsi="Times New Roman"/>
                <w:b/>
                <w:bCs/>
                <w:sz w:val="21"/>
                <w:szCs w:val="21"/>
                <w:lang w:eastAsia="ru-RU"/>
              </w:rPr>
            </w:pPr>
          </w:p>
        </w:tc>
      </w:tr>
      <w:tr w:rsidR="007E7954" w:rsidRPr="007E7954" w:rsidTr="007E7954">
        <w:tc>
          <w:tcPr>
            <w:tcW w:w="4672" w:type="dxa"/>
          </w:tcPr>
          <w:p w:rsidR="007E7954" w:rsidRPr="007E7954" w:rsidRDefault="007E7954" w:rsidP="007E7954">
            <w:pPr>
              <w:spacing w:after="0" w:line="216" w:lineRule="auto"/>
              <w:ind w:left="459"/>
              <w:rPr>
                <w:rFonts w:ascii="Times New Roman" w:eastAsia="Times New Roman" w:hAnsi="Times New Roman"/>
                <w:b/>
                <w:bCs/>
                <w:sz w:val="21"/>
                <w:szCs w:val="21"/>
                <w:lang w:eastAsia="ru-RU"/>
              </w:rPr>
            </w:pPr>
            <w:r w:rsidRPr="007E7954">
              <w:rPr>
                <w:rFonts w:ascii="Times New Roman" w:eastAsia="Times New Roman" w:hAnsi="Times New Roman"/>
                <w:b/>
                <w:bCs/>
                <w:sz w:val="21"/>
                <w:szCs w:val="21"/>
                <w:lang w:eastAsia="ru-RU"/>
              </w:rPr>
              <w:t>Заказчик:</w:t>
            </w:r>
          </w:p>
          <w:p w:rsidR="007E7954" w:rsidRPr="007E7954" w:rsidRDefault="007E7954" w:rsidP="007E7954">
            <w:pPr>
              <w:spacing w:after="0" w:line="216" w:lineRule="auto"/>
              <w:ind w:left="459"/>
              <w:rPr>
                <w:rFonts w:ascii="Times New Roman" w:eastAsia="Times New Roman" w:hAnsi="Times New Roman"/>
                <w:b/>
                <w:bCs/>
                <w:sz w:val="21"/>
                <w:szCs w:val="21"/>
                <w:lang w:eastAsia="ru-RU"/>
              </w:rPr>
            </w:pP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МУП «Водоканал»</w:t>
            </w: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 xml:space="preserve">ИНН/КПП: 1215020390/121501001 </w:t>
            </w: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Адрес: 424039, Республика Марий Эл,</w:t>
            </w: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 xml:space="preserve">г. Йошкар-Ола, ул. Дружбы, д.2 </w:t>
            </w: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р/с 40702810100010070316</w:t>
            </w: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Филиал «Газпромбанк» (АО)</w:t>
            </w: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«Приволжский»,</w:t>
            </w:r>
          </w:p>
          <w:p w:rsidR="007E7954" w:rsidRPr="007E7954" w:rsidRDefault="007E7954" w:rsidP="007E7954">
            <w:pPr>
              <w:spacing w:after="0" w:line="216" w:lineRule="auto"/>
              <w:ind w:firstLine="425"/>
              <w:rPr>
                <w:rFonts w:ascii="Times New Roman" w:eastAsia="Times New Roman" w:hAnsi="Times New Roman"/>
                <w:spacing w:val="-3"/>
                <w:sz w:val="21"/>
                <w:szCs w:val="21"/>
                <w:lang w:eastAsia="ru-RU"/>
              </w:rPr>
            </w:pPr>
            <w:r w:rsidRPr="007E7954">
              <w:rPr>
                <w:rFonts w:ascii="Times New Roman" w:eastAsia="Times New Roman" w:hAnsi="Times New Roman"/>
                <w:spacing w:val="-3"/>
                <w:sz w:val="21"/>
                <w:szCs w:val="21"/>
                <w:lang w:eastAsia="ru-RU"/>
              </w:rPr>
              <w:t>БИК 042202764</w:t>
            </w:r>
          </w:p>
          <w:p w:rsidR="007E7954" w:rsidRPr="007E7954" w:rsidRDefault="007E7954" w:rsidP="007E7954">
            <w:pPr>
              <w:spacing w:after="0" w:line="216" w:lineRule="auto"/>
              <w:ind w:firstLine="425"/>
              <w:rPr>
                <w:rFonts w:ascii="Times New Roman" w:eastAsia="Times New Roman" w:hAnsi="Times New Roman"/>
                <w:color w:val="000000"/>
                <w:sz w:val="21"/>
                <w:szCs w:val="21"/>
                <w:lang w:eastAsia="ru-RU"/>
              </w:rPr>
            </w:pPr>
            <w:r w:rsidRPr="007E7954">
              <w:rPr>
                <w:rFonts w:ascii="Times New Roman" w:eastAsia="Times New Roman" w:hAnsi="Times New Roman"/>
                <w:spacing w:val="-3"/>
                <w:sz w:val="21"/>
                <w:szCs w:val="21"/>
                <w:lang w:eastAsia="ru-RU"/>
              </w:rPr>
              <w:t>к/с 30101810700000000764</w:t>
            </w:r>
          </w:p>
          <w:p w:rsidR="007E7954" w:rsidRPr="007E7954" w:rsidRDefault="007E7954" w:rsidP="007E7954">
            <w:pPr>
              <w:spacing w:after="0" w:line="216" w:lineRule="auto"/>
              <w:ind w:firstLine="425"/>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ОКПО 03220481</w:t>
            </w:r>
          </w:p>
          <w:p w:rsidR="007E7954" w:rsidRPr="007E7954" w:rsidRDefault="007E7954" w:rsidP="007E7954">
            <w:pPr>
              <w:spacing w:after="0" w:line="216" w:lineRule="auto"/>
              <w:ind w:firstLine="425"/>
              <w:rPr>
                <w:rFonts w:ascii="Times New Roman" w:eastAsia="Times New Roman" w:hAnsi="Times New Roman"/>
                <w:color w:val="000000"/>
                <w:sz w:val="21"/>
                <w:szCs w:val="21"/>
                <w:lang w:val="en-US" w:eastAsia="ru-RU"/>
              </w:rPr>
            </w:pPr>
            <w:r w:rsidRPr="007E7954">
              <w:rPr>
                <w:rFonts w:ascii="Times New Roman" w:eastAsia="Times New Roman" w:hAnsi="Times New Roman"/>
                <w:color w:val="000000"/>
                <w:sz w:val="21"/>
                <w:szCs w:val="21"/>
                <w:lang w:eastAsia="ru-RU"/>
              </w:rPr>
              <w:t>Тел</w:t>
            </w:r>
            <w:r w:rsidRPr="007E7954">
              <w:rPr>
                <w:rFonts w:ascii="Times New Roman" w:eastAsia="Times New Roman" w:hAnsi="Times New Roman"/>
                <w:color w:val="000000"/>
                <w:sz w:val="21"/>
                <w:szCs w:val="21"/>
                <w:lang w:val="en-US" w:eastAsia="ru-RU"/>
              </w:rPr>
              <w:t>. (8362) 42-77-04</w:t>
            </w:r>
          </w:p>
          <w:p w:rsidR="007E7954" w:rsidRPr="007E7954" w:rsidRDefault="007E7954" w:rsidP="007E7954">
            <w:pPr>
              <w:spacing w:after="0" w:line="216" w:lineRule="auto"/>
              <w:ind w:firstLine="425"/>
              <w:rPr>
                <w:rFonts w:ascii="Times New Roman" w:eastAsia="Times New Roman" w:hAnsi="Times New Roman"/>
                <w:color w:val="000000"/>
                <w:sz w:val="21"/>
                <w:szCs w:val="21"/>
                <w:lang w:val="en-US" w:eastAsia="ru-RU"/>
              </w:rPr>
            </w:pPr>
            <w:r w:rsidRPr="007E7954">
              <w:rPr>
                <w:rFonts w:ascii="Times New Roman" w:eastAsia="Times New Roman" w:hAnsi="Times New Roman"/>
                <w:color w:val="000000"/>
                <w:sz w:val="21"/>
                <w:szCs w:val="21"/>
                <w:lang w:val="en-US" w:eastAsia="ru-RU"/>
              </w:rPr>
              <w:t>E-mail: snab424039@yandex.ru</w:t>
            </w:r>
          </w:p>
          <w:p w:rsidR="007E7954" w:rsidRPr="007E7954" w:rsidRDefault="007E7954" w:rsidP="007E7954">
            <w:pPr>
              <w:spacing w:after="0" w:line="216" w:lineRule="auto"/>
              <w:ind w:firstLine="425"/>
              <w:rPr>
                <w:rFonts w:ascii="Times New Roman" w:eastAsia="Times New Roman" w:hAnsi="Times New Roman"/>
                <w:color w:val="000000"/>
                <w:sz w:val="21"/>
                <w:szCs w:val="21"/>
                <w:lang w:val="en-US" w:eastAsia="ru-RU"/>
              </w:rPr>
            </w:pPr>
          </w:p>
          <w:p w:rsidR="007E7954" w:rsidRPr="007E7954" w:rsidRDefault="007E7954" w:rsidP="007E7954">
            <w:pPr>
              <w:spacing w:after="0" w:line="216" w:lineRule="auto"/>
              <w:ind w:firstLine="425"/>
              <w:rPr>
                <w:rFonts w:ascii="Times New Roman" w:eastAsia="Times New Roman" w:hAnsi="Times New Roman"/>
                <w:color w:val="000000"/>
                <w:sz w:val="21"/>
                <w:szCs w:val="21"/>
                <w:lang w:eastAsia="ru-RU"/>
              </w:rPr>
            </w:pPr>
            <w:r w:rsidRPr="007E7954">
              <w:rPr>
                <w:rFonts w:ascii="Times New Roman" w:eastAsia="Times New Roman" w:hAnsi="Times New Roman"/>
                <w:color w:val="000000"/>
                <w:sz w:val="21"/>
                <w:szCs w:val="21"/>
                <w:lang w:eastAsia="ru-RU"/>
              </w:rPr>
              <w:t>_______________</w:t>
            </w:r>
          </w:p>
          <w:p w:rsidR="007E7954" w:rsidRPr="007E7954" w:rsidRDefault="007E7954" w:rsidP="007E7954">
            <w:pPr>
              <w:spacing w:after="0" w:line="216" w:lineRule="auto"/>
              <w:ind w:firstLine="425"/>
              <w:rPr>
                <w:rFonts w:ascii="Times New Roman" w:eastAsia="Times New Roman" w:hAnsi="Times New Roman"/>
                <w:color w:val="000000"/>
                <w:sz w:val="21"/>
                <w:szCs w:val="21"/>
                <w:lang w:val="en-US" w:eastAsia="ru-RU"/>
              </w:rPr>
            </w:pPr>
          </w:p>
          <w:p w:rsidR="007E7954" w:rsidRPr="007E7954" w:rsidRDefault="007E7954" w:rsidP="007E7954">
            <w:pPr>
              <w:spacing w:after="0" w:line="216" w:lineRule="auto"/>
              <w:ind w:left="459"/>
              <w:rPr>
                <w:rFonts w:ascii="Times New Roman" w:eastAsia="Times New Roman" w:hAnsi="Times New Roman"/>
                <w:b/>
                <w:bCs/>
                <w:sz w:val="21"/>
                <w:szCs w:val="21"/>
                <w:lang w:eastAsia="ru-RU"/>
              </w:rPr>
            </w:pPr>
            <w:r w:rsidRPr="007E7954">
              <w:rPr>
                <w:rFonts w:ascii="Times New Roman" w:eastAsia="Times New Roman" w:hAnsi="Times New Roman"/>
                <w:color w:val="000000"/>
                <w:sz w:val="21"/>
                <w:szCs w:val="21"/>
                <w:lang w:eastAsia="ru-RU"/>
              </w:rPr>
              <w:t>____________________ /______________/</w:t>
            </w: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eastAsia="zh-CN"/>
              </w:rPr>
            </w:pPr>
            <w:r w:rsidRPr="007E7954">
              <w:rPr>
                <w:rFonts w:ascii="Times New Roman" w:eastAsia="Arial" w:hAnsi="Times New Roman"/>
                <w:bCs/>
                <w:sz w:val="21"/>
                <w:szCs w:val="21"/>
                <w:lang w:eastAsia="zh-CN"/>
              </w:rPr>
              <w:t>М.П.</w:t>
            </w:r>
          </w:p>
          <w:p w:rsidR="007E7954" w:rsidRPr="007E7954" w:rsidRDefault="007E7954" w:rsidP="007E7954">
            <w:pPr>
              <w:spacing w:after="0" w:line="216" w:lineRule="auto"/>
              <w:ind w:firstLine="425"/>
              <w:rPr>
                <w:rFonts w:ascii="Times New Roman" w:eastAsia="Times New Roman" w:hAnsi="Times New Roman"/>
                <w:b/>
                <w:bCs/>
                <w:sz w:val="21"/>
                <w:szCs w:val="21"/>
                <w:lang w:eastAsia="ru-RU"/>
              </w:rPr>
            </w:pPr>
          </w:p>
        </w:tc>
        <w:tc>
          <w:tcPr>
            <w:tcW w:w="4683" w:type="dxa"/>
          </w:tcPr>
          <w:p w:rsidR="007E7954" w:rsidRPr="007E7954" w:rsidRDefault="007E7954" w:rsidP="007E7954">
            <w:pPr>
              <w:keepNext/>
              <w:keepLines/>
              <w:shd w:val="clear" w:color="auto" w:fill="FFFFFF"/>
              <w:suppressAutoHyphens/>
              <w:snapToGrid w:val="0"/>
              <w:spacing w:after="0" w:line="216" w:lineRule="auto"/>
              <w:ind w:firstLine="425"/>
              <w:rPr>
                <w:rFonts w:ascii="Times New Roman" w:eastAsia="Arial" w:hAnsi="Times New Roman"/>
                <w:bCs/>
                <w:sz w:val="21"/>
                <w:szCs w:val="21"/>
                <w:lang w:eastAsia="zh-CN"/>
              </w:rPr>
            </w:pPr>
            <w:r w:rsidRPr="007E7954">
              <w:rPr>
                <w:rFonts w:ascii="Times New Roman" w:eastAsia="Arial" w:hAnsi="Times New Roman"/>
                <w:b/>
                <w:bCs/>
                <w:sz w:val="21"/>
                <w:szCs w:val="21"/>
                <w:lang w:eastAsia="zh-CN"/>
              </w:rPr>
              <w:t>Исполнитель:</w:t>
            </w:r>
          </w:p>
          <w:p w:rsidR="007E7954" w:rsidRPr="007E7954" w:rsidRDefault="007E7954" w:rsidP="007E7954">
            <w:pPr>
              <w:keepNext/>
              <w:keepLines/>
              <w:shd w:val="clear" w:color="auto" w:fill="FFFFFF"/>
              <w:suppressAutoHyphens/>
              <w:spacing w:after="0" w:line="216" w:lineRule="auto"/>
              <w:ind w:firstLine="425"/>
              <w:rPr>
                <w:rFonts w:ascii="Times New Roman" w:eastAsia="Arial" w:hAnsi="Times New Roman"/>
                <w:bCs/>
                <w:sz w:val="21"/>
                <w:szCs w:val="21"/>
                <w:lang w:eastAsia="zh-CN"/>
              </w:rPr>
            </w:pPr>
          </w:p>
          <w:p w:rsidR="007E7954" w:rsidRPr="007E7954" w:rsidRDefault="007E7954" w:rsidP="007E7954">
            <w:pPr>
              <w:spacing w:after="0" w:line="216" w:lineRule="auto"/>
              <w:rPr>
                <w:rFonts w:ascii="Times New Roman" w:eastAsia="Times New Roman" w:hAnsi="Times New Roman"/>
                <w:color w:val="000000"/>
                <w:sz w:val="21"/>
                <w:szCs w:val="21"/>
                <w:lang w:val="en-US" w:eastAsia="ru-RU"/>
              </w:rPr>
            </w:pPr>
          </w:p>
          <w:p w:rsidR="007E7954" w:rsidRPr="007E7954" w:rsidRDefault="007E7954" w:rsidP="007E7954">
            <w:pPr>
              <w:spacing w:after="0" w:line="216" w:lineRule="auto"/>
              <w:ind w:firstLine="425"/>
              <w:rPr>
                <w:rFonts w:ascii="Times New Roman" w:eastAsia="Times New Roman" w:hAnsi="Times New Roman"/>
                <w:color w:val="000000"/>
                <w:sz w:val="21"/>
                <w:szCs w:val="21"/>
                <w:lang w:val="en-US" w:eastAsia="ru-RU"/>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3970A9" w:rsidRDefault="003970A9"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3970A9" w:rsidRPr="007E7954" w:rsidRDefault="003970A9"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val="en-US" w:eastAsia="zh-CN"/>
              </w:rPr>
            </w:pPr>
          </w:p>
          <w:p w:rsidR="007E7954" w:rsidRPr="007E7954" w:rsidRDefault="007E7954" w:rsidP="007E7954">
            <w:pPr>
              <w:keepNext/>
              <w:keepLines/>
              <w:shd w:val="clear" w:color="auto" w:fill="FFFFFF"/>
              <w:suppressAutoHyphens/>
              <w:spacing w:after="0" w:line="216" w:lineRule="auto"/>
              <w:ind w:left="34"/>
              <w:jc w:val="both"/>
              <w:rPr>
                <w:rFonts w:ascii="Times New Roman" w:eastAsia="Times New Roman" w:hAnsi="Times New Roman"/>
                <w:b/>
                <w:bCs/>
                <w:sz w:val="21"/>
                <w:szCs w:val="21"/>
                <w:lang w:eastAsia="zh-CN"/>
              </w:rPr>
            </w:pPr>
            <w:r w:rsidRPr="007E7954">
              <w:rPr>
                <w:rFonts w:ascii="Times New Roman" w:eastAsia="Arial" w:hAnsi="Times New Roman"/>
                <w:bCs/>
                <w:sz w:val="21"/>
                <w:szCs w:val="21"/>
                <w:lang w:eastAsia="zh-CN"/>
              </w:rPr>
              <w:t xml:space="preserve">_________________ </w:t>
            </w:r>
            <w:r w:rsidRPr="007E7954">
              <w:rPr>
                <w:rFonts w:ascii="Times New Roman" w:eastAsia="Arial" w:hAnsi="Times New Roman"/>
                <w:b/>
                <w:bCs/>
                <w:sz w:val="21"/>
                <w:szCs w:val="21"/>
                <w:lang w:eastAsia="zh-CN"/>
              </w:rPr>
              <w:t>/___________/</w:t>
            </w: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bCs/>
                <w:sz w:val="21"/>
                <w:szCs w:val="21"/>
                <w:lang w:eastAsia="zh-CN"/>
              </w:rPr>
            </w:pPr>
            <w:r w:rsidRPr="007E7954">
              <w:rPr>
                <w:rFonts w:ascii="Times New Roman" w:eastAsia="Arial" w:hAnsi="Times New Roman"/>
                <w:bCs/>
                <w:sz w:val="21"/>
                <w:szCs w:val="21"/>
                <w:lang w:eastAsia="zh-CN"/>
              </w:rPr>
              <w:t>М.П.</w:t>
            </w:r>
          </w:p>
          <w:p w:rsidR="007E7954" w:rsidRPr="007E7954" w:rsidRDefault="007E7954" w:rsidP="007E7954">
            <w:pPr>
              <w:keepNext/>
              <w:keepLines/>
              <w:shd w:val="clear" w:color="auto" w:fill="FFFFFF"/>
              <w:suppressAutoHyphens/>
              <w:spacing w:after="0" w:line="216" w:lineRule="auto"/>
              <w:ind w:firstLine="425"/>
              <w:jc w:val="both"/>
              <w:rPr>
                <w:rFonts w:ascii="Times New Roman" w:eastAsia="Arial" w:hAnsi="Times New Roman"/>
                <w:sz w:val="21"/>
                <w:szCs w:val="21"/>
                <w:lang w:eastAsia="zh-CN"/>
              </w:rPr>
            </w:pPr>
          </w:p>
        </w:tc>
      </w:tr>
      <w:bookmarkEnd w:id="31"/>
    </w:tbl>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p>
    <w:p w:rsidR="007E7954" w:rsidRPr="007E7954" w:rsidRDefault="007E7954" w:rsidP="007E7954">
      <w:pPr>
        <w:spacing w:after="0" w:line="240" w:lineRule="auto"/>
        <w:ind w:left="5387"/>
        <w:jc w:val="right"/>
        <w:rPr>
          <w:rFonts w:ascii="Times New Roman" w:eastAsia="Times New Roman" w:hAnsi="Times New Roman"/>
          <w:lang w:eastAsia="ru-RU"/>
        </w:rPr>
      </w:pPr>
      <w:r w:rsidRPr="007E7954">
        <w:rPr>
          <w:rFonts w:ascii="Times New Roman" w:eastAsia="Times New Roman" w:hAnsi="Times New Roman"/>
          <w:lang w:eastAsia="ru-RU"/>
        </w:rPr>
        <w:t>Приложение № 1 к Договору</w:t>
      </w:r>
      <w:r w:rsidR="00C6751A">
        <w:rPr>
          <w:rFonts w:ascii="Times New Roman" w:eastAsia="Times New Roman" w:hAnsi="Times New Roman"/>
          <w:lang w:eastAsia="ru-RU"/>
        </w:rPr>
        <w:t xml:space="preserve"> </w:t>
      </w:r>
      <w:r w:rsidRPr="007E7954">
        <w:rPr>
          <w:rFonts w:ascii="Times New Roman" w:eastAsia="Times New Roman" w:hAnsi="Times New Roman"/>
          <w:lang w:eastAsia="ru-RU"/>
        </w:rPr>
        <w:t>на оказание медицинских услуг по проведению обязательного периодического медицинского осмотра работников МУП «Водоканал»</w:t>
      </w:r>
    </w:p>
    <w:p w:rsidR="007E7954" w:rsidRPr="007E7954" w:rsidRDefault="007E7954" w:rsidP="007E7954">
      <w:pPr>
        <w:spacing w:after="0" w:line="240" w:lineRule="auto"/>
        <w:ind w:left="5387"/>
        <w:jc w:val="right"/>
        <w:rPr>
          <w:rFonts w:ascii="Times New Roman" w:eastAsia="Times New Roman" w:hAnsi="Times New Roman"/>
          <w:lang w:eastAsia="ru-RU"/>
        </w:rPr>
      </w:pPr>
      <w:r w:rsidRPr="007E7954">
        <w:rPr>
          <w:rFonts w:ascii="Times New Roman" w:eastAsia="Times New Roman" w:hAnsi="Times New Roman"/>
          <w:lang w:eastAsia="ru-RU"/>
        </w:rPr>
        <w:t>№___от___.___2018 г.</w:t>
      </w:r>
    </w:p>
    <w:p w:rsidR="007E7954" w:rsidRPr="007E7954" w:rsidRDefault="007E7954" w:rsidP="007E7954">
      <w:pPr>
        <w:spacing w:after="0" w:line="240" w:lineRule="exact"/>
        <w:jc w:val="center"/>
        <w:rPr>
          <w:rFonts w:ascii="Times New Roman" w:eastAsia="Times New Roman" w:hAnsi="Times New Roman"/>
          <w:b/>
          <w:color w:val="FF0000"/>
          <w:lang w:eastAsia="ru-RU"/>
        </w:rPr>
      </w:pPr>
    </w:p>
    <w:p w:rsidR="007E7954" w:rsidRPr="007E7954" w:rsidRDefault="007E7954" w:rsidP="007E7954">
      <w:pPr>
        <w:spacing w:after="0" w:line="240" w:lineRule="exact"/>
        <w:jc w:val="center"/>
        <w:rPr>
          <w:rFonts w:ascii="Times New Roman" w:eastAsia="Times New Roman" w:hAnsi="Times New Roman"/>
          <w:b/>
          <w:lang w:eastAsia="ru-RU"/>
        </w:rPr>
      </w:pPr>
    </w:p>
    <w:p w:rsidR="007E7954" w:rsidRPr="007E7954" w:rsidRDefault="007E7954" w:rsidP="007E7954">
      <w:pPr>
        <w:spacing w:after="0" w:line="240" w:lineRule="exact"/>
        <w:jc w:val="center"/>
        <w:rPr>
          <w:rFonts w:ascii="Times New Roman" w:eastAsia="Times New Roman" w:hAnsi="Times New Roman"/>
          <w:b/>
          <w:lang w:eastAsia="ru-RU"/>
        </w:rPr>
      </w:pPr>
    </w:p>
    <w:p w:rsidR="007E7954" w:rsidRPr="007E7954" w:rsidRDefault="007E7954" w:rsidP="007E7954">
      <w:pPr>
        <w:suppressAutoHyphens/>
        <w:ind w:left="1429"/>
        <w:contextualSpacing/>
        <w:jc w:val="center"/>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Перечень врачей-специалистов,</w:t>
      </w:r>
    </w:p>
    <w:p w:rsidR="007E7954" w:rsidRPr="007E7954" w:rsidRDefault="007E7954" w:rsidP="007E7954">
      <w:pPr>
        <w:suppressAutoHyphens/>
        <w:ind w:left="1429"/>
        <w:contextualSpacing/>
        <w:jc w:val="center"/>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лабораторных и функциональных исследований</w:t>
      </w:r>
    </w:p>
    <w:p w:rsidR="007E7954" w:rsidRPr="007E7954" w:rsidRDefault="007E7954" w:rsidP="007E7954">
      <w:pPr>
        <w:suppressAutoHyphens/>
        <w:ind w:left="1429"/>
        <w:contextualSpacing/>
        <w:jc w:val="center"/>
        <w:rPr>
          <w:rFonts w:ascii="Times New Roman" w:eastAsia="Times New Roman" w:hAnsi="Times New Roman"/>
          <w:position w:val="-1"/>
          <w:lang w:eastAsia="zh-CN"/>
        </w:rPr>
      </w:pPr>
      <w:r w:rsidRPr="007E7954">
        <w:rPr>
          <w:rFonts w:ascii="Times New Roman" w:eastAsia="Times New Roman" w:hAnsi="Times New Roman"/>
          <w:b/>
          <w:bCs/>
          <w:position w:val="-1"/>
          <w:lang w:eastAsia="zh-CN"/>
        </w:rPr>
        <w:t>на проведение периодического медицинского осмотра в 2018 году</w:t>
      </w:r>
    </w:p>
    <w:p w:rsidR="007E7954" w:rsidRPr="007E7954" w:rsidRDefault="007E7954" w:rsidP="007E7954">
      <w:pPr>
        <w:suppressAutoHyphens/>
        <w:ind w:left="1429"/>
        <w:contextualSpacing/>
        <w:jc w:val="center"/>
        <w:rPr>
          <w:rFonts w:ascii="Times New Roman" w:eastAsia="Times New Roman" w:hAnsi="Times New Roman"/>
          <w:position w:val="-1"/>
          <w:lang w:eastAsia="zh-CN"/>
        </w:rPr>
      </w:pPr>
    </w:p>
    <w:tbl>
      <w:tblPr>
        <w:tblW w:w="10387" w:type="dxa"/>
        <w:tblInd w:w="-10" w:type="dxa"/>
        <w:tblLayout w:type="fixed"/>
        <w:tblLook w:val="04A0"/>
      </w:tblPr>
      <w:tblGrid>
        <w:gridCol w:w="73"/>
        <w:gridCol w:w="754"/>
        <w:gridCol w:w="1985"/>
        <w:gridCol w:w="1625"/>
        <w:gridCol w:w="1633"/>
        <w:gridCol w:w="1183"/>
        <w:gridCol w:w="40"/>
        <w:gridCol w:w="399"/>
        <w:gridCol w:w="1073"/>
        <w:gridCol w:w="254"/>
        <w:gridCol w:w="1305"/>
        <w:gridCol w:w="63"/>
      </w:tblGrid>
      <w:tr w:rsidR="005140D8" w:rsidRPr="007E7954" w:rsidTr="00530363">
        <w:trPr>
          <w:gridBefore w:val="1"/>
          <w:gridAfter w:val="1"/>
          <w:wBefore w:w="73" w:type="dxa"/>
          <w:wAfter w:w="63" w:type="dxa"/>
          <w:trHeight w:val="660"/>
        </w:trPr>
        <w:tc>
          <w:tcPr>
            <w:tcW w:w="754" w:type="dxa"/>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 пп</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Врачи-специалисты</w:t>
            </w:r>
          </w:p>
        </w:tc>
        <w:tc>
          <w:tcPr>
            <w:tcW w:w="1183" w:type="dxa"/>
            <w:tcBorders>
              <w:top w:val="single" w:sz="4" w:space="0" w:color="000000"/>
              <w:left w:val="single" w:sz="4" w:space="0" w:color="000000"/>
              <w:bottom w:val="single" w:sz="4" w:space="0" w:color="000000"/>
              <w:right w:val="single" w:sz="4" w:space="0" w:color="000000"/>
            </w:tcBorders>
            <w:vAlign w:val="center"/>
            <w:hideMark/>
          </w:tcPr>
          <w:p w:rsidR="005140D8" w:rsidRPr="005140D8" w:rsidRDefault="005140D8" w:rsidP="007E7954">
            <w:pPr>
              <w:suppressAutoHyphens/>
              <w:spacing w:after="60" w:line="240" w:lineRule="auto"/>
              <w:jc w:val="center"/>
              <w:rPr>
                <w:rFonts w:ascii="Times New Roman" w:eastAsia="Times New Roman" w:hAnsi="Times New Roman"/>
                <w:position w:val="-1"/>
                <w:sz w:val="18"/>
                <w:szCs w:val="18"/>
                <w:lang w:eastAsia="zh-CN"/>
              </w:rPr>
            </w:pPr>
            <w:r w:rsidRPr="005140D8">
              <w:rPr>
                <w:rFonts w:ascii="Times New Roman" w:eastAsia="Times New Roman" w:hAnsi="Times New Roman"/>
                <w:b/>
                <w:bCs/>
                <w:position w:val="-1"/>
                <w:sz w:val="18"/>
                <w:szCs w:val="18"/>
                <w:lang w:eastAsia="zh-CN"/>
              </w:rPr>
              <w:t>Количество обследований</w:t>
            </w:r>
          </w:p>
        </w:tc>
        <w:tc>
          <w:tcPr>
            <w:tcW w:w="1512" w:type="dxa"/>
            <w:gridSpan w:val="3"/>
            <w:tcBorders>
              <w:top w:val="single" w:sz="4" w:space="0" w:color="000000"/>
              <w:left w:val="single" w:sz="4" w:space="0" w:color="000000"/>
              <w:bottom w:val="single" w:sz="4" w:space="0" w:color="000000"/>
              <w:right w:val="single" w:sz="4" w:space="0" w:color="000000"/>
            </w:tcBorders>
          </w:tcPr>
          <w:p w:rsidR="005140D8" w:rsidRPr="007E7954" w:rsidRDefault="00C6751A" w:rsidP="00530363">
            <w:pPr>
              <w:suppressAutoHyphens/>
              <w:spacing w:after="0" w:line="240" w:lineRule="auto"/>
              <w:jc w:val="center"/>
              <w:rPr>
                <w:rFonts w:ascii="Times New Roman" w:eastAsia="Times New Roman" w:hAnsi="Times New Roman"/>
                <w:b/>
                <w:bCs/>
                <w:position w:val="-1"/>
                <w:lang w:eastAsia="zh-CN"/>
              </w:rPr>
            </w:pPr>
            <w:r w:rsidRPr="001A78D8">
              <w:rPr>
                <w:rFonts w:ascii="Times New Roman" w:eastAsia="Andale Sans UI" w:hAnsi="Times New Roman"/>
                <w:b/>
                <w:bCs/>
                <w:sz w:val="20"/>
                <w:szCs w:val="20"/>
                <w:lang w:bidi="en-US"/>
              </w:rPr>
              <w:t xml:space="preserve">Цена </w:t>
            </w:r>
            <w:r w:rsidR="00530363">
              <w:rPr>
                <w:rFonts w:ascii="Times New Roman" w:eastAsia="Andale Sans UI" w:hAnsi="Times New Roman"/>
                <w:b/>
                <w:bCs/>
                <w:sz w:val="20"/>
                <w:szCs w:val="20"/>
                <w:lang w:bidi="en-US"/>
              </w:rPr>
              <w:t>одного обследования</w:t>
            </w:r>
            <w:r w:rsidRPr="001A78D8">
              <w:rPr>
                <w:rFonts w:ascii="Times New Roman" w:eastAsia="Andale Sans UI" w:hAnsi="Times New Roman"/>
                <w:b/>
                <w:bCs/>
                <w:sz w:val="20"/>
                <w:szCs w:val="20"/>
                <w:lang w:bidi="en-US"/>
              </w:rPr>
              <w:t>, руб.</w:t>
            </w:r>
          </w:p>
        </w:tc>
        <w:tc>
          <w:tcPr>
            <w:tcW w:w="1559" w:type="dxa"/>
            <w:gridSpan w:val="2"/>
            <w:tcBorders>
              <w:top w:val="single" w:sz="4" w:space="0" w:color="000000"/>
              <w:left w:val="single" w:sz="4" w:space="0" w:color="000000"/>
              <w:bottom w:val="single" w:sz="4" w:space="0" w:color="000000"/>
              <w:right w:val="single" w:sz="4" w:space="0" w:color="000000"/>
            </w:tcBorders>
          </w:tcPr>
          <w:p w:rsidR="005140D8" w:rsidRPr="007E7954" w:rsidRDefault="00C6751A" w:rsidP="00530363">
            <w:pPr>
              <w:suppressAutoHyphens/>
              <w:spacing w:after="60" w:line="240" w:lineRule="auto"/>
              <w:jc w:val="center"/>
              <w:rPr>
                <w:rFonts w:ascii="Times New Roman" w:eastAsia="Times New Roman" w:hAnsi="Times New Roman"/>
                <w:b/>
                <w:bCs/>
                <w:position w:val="-1"/>
                <w:lang w:eastAsia="zh-CN"/>
              </w:rPr>
            </w:pPr>
            <w:r w:rsidRPr="001A78D8">
              <w:rPr>
                <w:rFonts w:ascii="Times New Roman" w:eastAsia="Andale Sans UI" w:hAnsi="Times New Roman"/>
                <w:b/>
                <w:bCs/>
                <w:sz w:val="20"/>
                <w:szCs w:val="20"/>
                <w:lang w:bidi="en-US"/>
              </w:rPr>
              <w:t xml:space="preserve">Итоговая стоимость, руб. </w:t>
            </w: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 Терапевт</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Акушер-гинеколог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92</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Дерматовенеролог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202</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497"/>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Невролог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347</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Офтальмолог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343</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475"/>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6</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Отоларинголог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386</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7</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Стоматолог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137</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538"/>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8</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 Хирург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338</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9</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Психиатр</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10</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Психиатр-нарколог</w:t>
            </w:r>
          </w:p>
        </w:tc>
        <w:tc>
          <w:tcPr>
            <w:tcW w:w="1183" w:type="dxa"/>
            <w:tcBorders>
              <w:top w:val="nil"/>
              <w:left w:val="single" w:sz="4" w:space="0" w:color="000000"/>
              <w:bottom w:val="single" w:sz="4" w:space="0" w:color="000000"/>
              <w:right w:val="single" w:sz="4" w:space="0" w:color="000000"/>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180" w:type="dxa"/>
            <w:gridSpan w:val="5"/>
            <w:tcMar>
              <w:top w:w="0" w:type="dxa"/>
              <w:left w:w="0" w:type="dxa"/>
              <w:bottom w:w="0" w:type="dxa"/>
              <w:right w:w="0" w:type="dxa"/>
            </w:tcMar>
            <w:vAlign w:val="bottom"/>
          </w:tcPr>
          <w:p w:rsidR="005140D8" w:rsidRPr="007E7954" w:rsidRDefault="005140D8" w:rsidP="007E7954">
            <w:pPr>
              <w:suppressAutoHyphens/>
              <w:snapToGrid w:val="0"/>
              <w:spacing w:after="60" w:line="240" w:lineRule="auto"/>
              <w:rPr>
                <w:rFonts w:ascii="Times New Roman" w:eastAsia="Times New Roman" w:hAnsi="Times New Roman"/>
                <w:position w:val="-1"/>
                <w:lang w:eastAsia="zh-CN"/>
              </w:rPr>
            </w:pPr>
          </w:p>
        </w:tc>
        <w:tc>
          <w:tcPr>
            <w:tcW w:w="40" w:type="dxa"/>
            <w:tcMar>
              <w:top w:w="0" w:type="dxa"/>
              <w:left w:w="0" w:type="dxa"/>
              <w:bottom w:w="0" w:type="dxa"/>
              <w:right w:w="0" w:type="dxa"/>
            </w:tcMar>
          </w:tcPr>
          <w:p w:rsidR="005140D8" w:rsidRPr="007E7954" w:rsidRDefault="005140D8" w:rsidP="007E7954">
            <w:pPr>
              <w:suppressAutoHyphens/>
              <w:snapToGrid w:val="0"/>
              <w:spacing w:after="60" w:line="240" w:lineRule="auto"/>
              <w:jc w:val="both"/>
              <w:rPr>
                <w:rFonts w:ascii="Times New Roman" w:eastAsia="Times New Roman" w:hAnsi="Times New Roman"/>
                <w:b/>
                <w:bCs/>
                <w:position w:val="-1"/>
                <w:lang w:eastAsia="zh-CN"/>
              </w:rPr>
            </w:pPr>
          </w:p>
        </w:tc>
        <w:tc>
          <w:tcPr>
            <w:tcW w:w="1472"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position w:val="-1"/>
                <w:lang w:eastAsia="zh-CN"/>
              </w:rPr>
            </w:pPr>
          </w:p>
        </w:tc>
        <w:tc>
          <w:tcPr>
            <w:tcW w:w="1559"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position w:val="-1"/>
                <w:lang w:eastAsia="zh-CN"/>
              </w:rPr>
            </w:pPr>
          </w:p>
        </w:tc>
      </w:tr>
      <w:tr w:rsidR="005140D8" w:rsidRPr="007E7954" w:rsidTr="00530363">
        <w:trPr>
          <w:gridBefore w:val="1"/>
          <w:gridAfter w:val="1"/>
          <w:wBefore w:w="73" w:type="dxa"/>
          <w:wAfter w:w="63" w:type="dxa"/>
          <w:trHeight w:val="660"/>
        </w:trPr>
        <w:tc>
          <w:tcPr>
            <w:tcW w:w="754" w:type="dxa"/>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 пп</w:t>
            </w:r>
          </w:p>
        </w:tc>
        <w:tc>
          <w:tcPr>
            <w:tcW w:w="5243" w:type="dxa"/>
            <w:gridSpan w:val="3"/>
            <w:tcBorders>
              <w:top w:val="single" w:sz="4" w:space="0" w:color="000000"/>
              <w:left w:val="single" w:sz="4" w:space="0" w:color="000000"/>
              <w:bottom w:val="single" w:sz="4" w:space="0" w:color="000000"/>
              <w:right w:val="nil"/>
            </w:tcBorders>
            <w:vAlign w:val="center"/>
            <w:hideMark/>
          </w:tcPr>
          <w:p w:rsidR="005140D8" w:rsidRPr="007E7954" w:rsidRDefault="005140D8" w:rsidP="007E7954">
            <w:pPr>
              <w:suppressAutoHyphens/>
              <w:spacing w:after="60" w:line="240" w:lineRule="auto"/>
              <w:jc w:val="center"/>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Лабораторные и функциональные исследования</w:t>
            </w:r>
          </w:p>
        </w:tc>
        <w:tc>
          <w:tcPr>
            <w:tcW w:w="1183" w:type="dxa"/>
            <w:tcBorders>
              <w:top w:val="single" w:sz="4" w:space="0" w:color="000000"/>
              <w:left w:val="single" w:sz="4" w:space="0" w:color="000000"/>
              <w:bottom w:val="single" w:sz="4" w:space="0" w:color="000000"/>
              <w:right w:val="single" w:sz="4" w:space="0" w:color="000000"/>
            </w:tcBorders>
            <w:vAlign w:val="center"/>
            <w:hideMark/>
          </w:tcPr>
          <w:p w:rsidR="005140D8" w:rsidRPr="005140D8" w:rsidRDefault="005140D8" w:rsidP="007E7954">
            <w:pPr>
              <w:suppressAutoHyphens/>
              <w:spacing w:after="60" w:line="240" w:lineRule="auto"/>
              <w:jc w:val="center"/>
              <w:rPr>
                <w:rFonts w:ascii="Times New Roman" w:eastAsia="Times New Roman" w:hAnsi="Times New Roman"/>
                <w:position w:val="-1"/>
                <w:sz w:val="18"/>
                <w:szCs w:val="18"/>
                <w:lang w:eastAsia="zh-CN"/>
              </w:rPr>
            </w:pPr>
            <w:r w:rsidRPr="005140D8">
              <w:rPr>
                <w:rFonts w:ascii="Times New Roman" w:eastAsia="Times New Roman" w:hAnsi="Times New Roman"/>
                <w:b/>
                <w:bCs/>
                <w:position w:val="-1"/>
                <w:sz w:val="18"/>
                <w:szCs w:val="18"/>
                <w:lang w:eastAsia="zh-CN"/>
              </w:rPr>
              <w:t xml:space="preserve">Количество исследований </w:t>
            </w:r>
          </w:p>
        </w:tc>
        <w:tc>
          <w:tcPr>
            <w:tcW w:w="1512" w:type="dxa"/>
            <w:gridSpan w:val="3"/>
            <w:tcBorders>
              <w:top w:val="single" w:sz="4" w:space="0" w:color="000000"/>
              <w:left w:val="single" w:sz="4" w:space="0" w:color="000000"/>
              <w:bottom w:val="single" w:sz="4" w:space="0" w:color="000000"/>
              <w:right w:val="single" w:sz="4" w:space="0" w:color="000000"/>
            </w:tcBorders>
          </w:tcPr>
          <w:p w:rsidR="005140D8" w:rsidRPr="007E7954" w:rsidRDefault="00C6751A" w:rsidP="00530363">
            <w:pPr>
              <w:suppressAutoHyphens/>
              <w:spacing w:after="60" w:line="240" w:lineRule="auto"/>
              <w:jc w:val="center"/>
              <w:rPr>
                <w:rFonts w:ascii="Times New Roman" w:eastAsia="Times New Roman" w:hAnsi="Times New Roman"/>
                <w:b/>
                <w:bCs/>
                <w:position w:val="-1"/>
                <w:lang w:eastAsia="zh-CN"/>
              </w:rPr>
            </w:pPr>
            <w:r w:rsidRPr="001A78D8">
              <w:rPr>
                <w:rFonts w:ascii="Times New Roman" w:eastAsia="Andale Sans UI" w:hAnsi="Times New Roman"/>
                <w:b/>
                <w:bCs/>
                <w:sz w:val="20"/>
                <w:szCs w:val="20"/>
                <w:lang w:bidi="en-US"/>
              </w:rPr>
              <w:t xml:space="preserve">Цена </w:t>
            </w:r>
            <w:r w:rsidR="00530363">
              <w:rPr>
                <w:rFonts w:ascii="Times New Roman" w:eastAsia="Andale Sans UI" w:hAnsi="Times New Roman"/>
                <w:b/>
                <w:bCs/>
                <w:sz w:val="20"/>
                <w:szCs w:val="20"/>
                <w:lang w:bidi="en-US"/>
              </w:rPr>
              <w:t>одного исследования</w:t>
            </w:r>
            <w:r w:rsidRPr="001A78D8">
              <w:rPr>
                <w:rFonts w:ascii="Times New Roman" w:eastAsia="Andale Sans UI" w:hAnsi="Times New Roman"/>
                <w:b/>
                <w:bCs/>
                <w:sz w:val="20"/>
                <w:szCs w:val="20"/>
                <w:lang w:bidi="en-US"/>
              </w:rPr>
              <w:t>, руб.</w:t>
            </w:r>
          </w:p>
        </w:tc>
        <w:tc>
          <w:tcPr>
            <w:tcW w:w="1559" w:type="dxa"/>
            <w:gridSpan w:val="2"/>
            <w:tcBorders>
              <w:top w:val="single" w:sz="4" w:space="0" w:color="000000"/>
              <w:left w:val="single" w:sz="4" w:space="0" w:color="000000"/>
              <w:bottom w:val="single" w:sz="4" w:space="0" w:color="000000"/>
              <w:right w:val="single" w:sz="4" w:space="0" w:color="000000"/>
            </w:tcBorders>
          </w:tcPr>
          <w:p w:rsidR="005140D8" w:rsidRPr="007E7954" w:rsidRDefault="00C6751A" w:rsidP="00530363">
            <w:pPr>
              <w:suppressAutoHyphens/>
              <w:spacing w:after="60" w:line="240" w:lineRule="auto"/>
              <w:jc w:val="center"/>
              <w:rPr>
                <w:rFonts w:ascii="Times New Roman" w:eastAsia="Times New Roman" w:hAnsi="Times New Roman"/>
                <w:b/>
                <w:bCs/>
                <w:position w:val="-1"/>
                <w:lang w:eastAsia="zh-CN"/>
              </w:rPr>
            </w:pPr>
            <w:r w:rsidRPr="001A78D8">
              <w:rPr>
                <w:rFonts w:ascii="Times New Roman" w:eastAsia="Andale Sans UI" w:hAnsi="Times New Roman"/>
                <w:b/>
                <w:bCs/>
                <w:sz w:val="20"/>
                <w:szCs w:val="20"/>
                <w:lang w:bidi="en-US"/>
              </w:rPr>
              <w:t xml:space="preserve">Итоговая стоимость, руб. </w:t>
            </w: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11</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Биохимический скрининг</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12</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Аудиометрия</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132</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13</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Клинический анализ крови</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 14</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Клинический анализ мочи </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15</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Ретикулоциты</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19</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16</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Карбоксигемоглобин (метгемоглобин)</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9</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17</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крови на сифилис</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137</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18</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бактериологическое на флору</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92</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19</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бактериологическое на флору</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112</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20</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Взятие мазка для мужчин</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112</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lastRenderedPageBreak/>
              <w:t>21</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на носительство возбудителей кишечных инфекций</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137</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22</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функции вестибулярного аппарата</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215</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23</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цитологическое (на атипичные клетки)</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92</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24</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Исследования на гельминтозы </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137</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25</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Паллестезиометрия</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6</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26</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Маммография или УЗИ молочных желез </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83</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27</w:t>
            </w:r>
          </w:p>
        </w:tc>
        <w:tc>
          <w:tcPr>
            <w:tcW w:w="5243" w:type="dxa"/>
            <w:gridSpan w:val="3"/>
            <w:tcBorders>
              <w:top w:val="single" w:sz="4" w:space="0" w:color="000000"/>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Спирометрия </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21</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28</w:t>
            </w:r>
          </w:p>
        </w:tc>
        <w:tc>
          <w:tcPr>
            <w:tcW w:w="5243" w:type="dxa"/>
            <w:gridSpan w:val="3"/>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Цифровая флюорография или рентгенография органов грудной клетки в 2-х проекциях </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29</w:t>
            </w:r>
          </w:p>
        </w:tc>
        <w:tc>
          <w:tcPr>
            <w:tcW w:w="5243" w:type="dxa"/>
            <w:gridSpan w:val="3"/>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Электрокардиография </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30</w:t>
            </w:r>
          </w:p>
        </w:tc>
        <w:tc>
          <w:tcPr>
            <w:tcW w:w="5243" w:type="dxa"/>
            <w:gridSpan w:val="3"/>
            <w:tcBorders>
              <w:top w:val="nil"/>
              <w:left w:val="single" w:sz="4" w:space="0" w:color="000000"/>
              <w:bottom w:val="single" w:sz="4" w:space="0" w:color="000000"/>
              <w:right w:val="nil"/>
            </w:tcBorders>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 xml:space="preserve">Мазок из зева и носа на наличие патогенного стафилококка </w:t>
            </w:r>
          </w:p>
        </w:tc>
        <w:tc>
          <w:tcPr>
            <w:tcW w:w="1183" w:type="dxa"/>
            <w:tcBorders>
              <w:top w:val="nil"/>
              <w:left w:val="single" w:sz="4" w:space="0" w:color="000000"/>
              <w:bottom w:val="single" w:sz="4" w:space="0" w:color="000000"/>
              <w:right w:val="single" w:sz="4" w:space="0" w:color="000000"/>
            </w:tcBorders>
            <w:vAlign w:val="bottom"/>
            <w:hideMark/>
          </w:tcPr>
          <w:p w:rsidR="005140D8" w:rsidRPr="007E7954" w:rsidRDefault="005140D8" w:rsidP="007E7954">
            <w:pPr>
              <w:suppressAutoHyphens/>
              <w:spacing w:after="60" w:line="240" w:lineRule="auto"/>
              <w:jc w:val="center"/>
              <w:rPr>
                <w:rFonts w:ascii="Times New Roman" w:eastAsia="Times New Roman" w:hAnsi="Times New Roman"/>
                <w:color w:val="000000"/>
                <w:position w:val="-1"/>
                <w:lang w:eastAsia="zh-CN"/>
              </w:rPr>
            </w:pPr>
            <w:r w:rsidRPr="007E7954">
              <w:rPr>
                <w:rFonts w:ascii="Times New Roman" w:eastAsia="Times New Roman" w:hAnsi="Times New Roman"/>
                <w:position w:val="-1"/>
                <w:lang w:eastAsia="zh-CN"/>
              </w:rPr>
              <w:t>1</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31</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Острота зрения</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230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32</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Поля зрения</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53</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33</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Определение цветоощущения</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21</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34</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Биомикроскопия среднего глаза</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21</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35</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Скиоскопия</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15</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36</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Офтальмотонометрия</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15</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37</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Офтальмоскопия</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15</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38</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Рефлактометри</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15</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39</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Объем аккомодации</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15</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40</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бинокулярного зрения</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15</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41</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крови на ВИЧ</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42</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крови на вирусный гепатит В</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43</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Исследование крови на вирусный гепатит С</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44</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УЗИ простаты</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249</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45</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УЗИ органов малого таза</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754" w:type="dxa"/>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46</w:t>
            </w:r>
          </w:p>
        </w:tc>
        <w:tc>
          <w:tcPr>
            <w:tcW w:w="5243" w:type="dxa"/>
            <w:gridSpan w:val="3"/>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position w:val="-1"/>
                <w:lang w:eastAsia="zh-CN"/>
              </w:rPr>
              <w:t>Вакцинопрофилактика от гепатита А</w:t>
            </w:r>
          </w:p>
        </w:tc>
        <w:tc>
          <w:tcPr>
            <w:tcW w:w="1183" w:type="dxa"/>
            <w:tcBorders>
              <w:top w:val="nil"/>
              <w:left w:val="single" w:sz="4" w:space="0" w:color="000000"/>
              <w:bottom w:val="single" w:sz="4" w:space="0" w:color="000000"/>
              <w:right w:val="single" w:sz="4" w:space="0" w:color="000000"/>
            </w:tcBorders>
            <w:vAlign w:val="bottom"/>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r w:rsidRPr="007E7954">
              <w:rPr>
                <w:rFonts w:ascii="Times New Roman" w:eastAsia="Times New Roman" w:hAnsi="Times New Roman"/>
                <w:position w:val="-1"/>
                <w:lang w:eastAsia="zh-CN"/>
              </w:rPr>
              <w:t>10</w:t>
            </w:r>
          </w:p>
        </w:tc>
        <w:tc>
          <w:tcPr>
            <w:tcW w:w="1512" w:type="dxa"/>
            <w:gridSpan w:val="3"/>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5997" w:type="dxa"/>
            <w:gridSpan w:val="4"/>
            <w:tcBorders>
              <w:top w:val="nil"/>
              <w:left w:val="single" w:sz="4" w:space="0" w:color="000000"/>
              <w:bottom w:val="single" w:sz="4" w:space="0" w:color="000000"/>
              <w:right w:val="nil"/>
            </w:tcBorders>
            <w:vAlign w:val="bottom"/>
          </w:tcPr>
          <w:p w:rsidR="005140D8" w:rsidRPr="007E7954" w:rsidRDefault="005140D8" w:rsidP="007E7954">
            <w:pPr>
              <w:suppressAutoHyphens/>
              <w:spacing w:after="60" w:line="240" w:lineRule="auto"/>
              <w:rPr>
                <w:rFonts w:ascii="Times New Roman" w:eastAsia="Times New Roman" w:hAnsi="Times New Roman"/>
                <w:position w:val="-1"/>
                <w:lang w:eastAsia="zh-CN"/>
              </w:rPr>
            </w:pPr>
            <w:r>
              <w:rPr>
                <w:rFonts w:ascii="Times New Roman" w:eastAsia="Times New Roman" w:hAnsi="Times New Roman"/>
                <w:position w:val="-1"/>
                <w:lang w:eastAsia="zh-CN"/>
              </w:rPr>
              <w:t>ИТОГО</w:t>
            </w:r>
          </w:p>
        </w:tc>
        <w:tc>
          <w:tcPr>
            <w:tcW w:w="1183" w:type="dxa"/>
            <w:tcBorders>
              <w:top w:val="nil"/>
              <w:left w:val="single" w:sz="4" w:space="0" w:color="000000"/>
              <w:bottom w:val="single" w:sz="4" w:space="0" w:color="000000"/>
              <w:right w:val="single" w:sz="4" w:space="0" w:color="000000"/>
            </w:tcBorders>
            <w:vAlign w:val="bottom"/>
          </w:tcPr>
          <w:p w:rsidR="005140D8" w:rsidRPr="005140D8" w:rsidRDefault="005140D8" w:rsidP="007E7954">
            <w:pPr>
              <w:suppressAutoHyphens/>
              <w:spacing w:after="60" w:line="240" w:lineRule="auto"/>
              <w:jc w:val="center"/>
              <w:rPr>
                <w:rFonts w:ascii="Times New Roman" w:eastAsia="Times New Roman" w:hAnsi="Times New Roman"/>
                <w:position w:val="-1"/>
                <w:lang w:val="en-US" w:eastAsia="zh-CN"/>
              </w:rPr>
            </w:pPr>
            <w:r>
              <w:rPr>
                <w:rFonts w:ascii="Times New Roman" w:eastAsia="Times New Roman" w:hAnsi="Times New Roman"/>
                <w:position w:val="-1"/>
                <w:lang w:val="en-US" w:eastAsia="zh-CN"/>
              </w:rPr>
              <w:t>x</w:t>
            </w:r>
          </w:p>
        </w:tc>
        <w:tc>
          <w:tcPr>
            <w:tcW w:w="1512" w:type="dxa"/>
            <w:gridSpan w:val="3"/>
            <w:tcBorders>
              <w:top w:val="nil"/>
              <w:left w:val="single" w:sz="4" w:space="0" w:color="000000"/>
              <w:bottom w:val="single" w:sz="4" w:space="0" w:color="000000"/>
              <w:right w:val="single" w:sz="4" w:space="0" w:color="000000"/>
            </w:tcBorders>
          </w:tcPr>
          <w:p w:rsidR="005140D8" w:rsidRPr="005140D8" w:rsidRDefault="005140D8" w:rsidP="007E7954">
            <w:pPr>
              <w:suppressAutoHyphens/>
              <w:spacing w:after="60" w:line="240" w:lineRule="auto"/>
              <w:jc w:val="center"/>
              <w:rPr>
                <w:rFonts w:ascii="Times New Roman" w:eastAsia="Times New Roman" w:hAnsi="Times New Roman"/>
                <w:position w:val="-1"/>
                <w:lang w:val="en-US" w:eastAsia="zh-CN"/>
              </w:rPr>
            </w:pPr>
            <w:r>
              <w:rPr>
                <w:rFonts w:ascii="Times New Roman" w:eastAsia="Times New Roman" w:hAnsi="Times New Roman"/>
                <w:position w:val="-1"/>
                <w:lang w:val="en-US" w:eastAsia="zh-CN"/>
              </w:rPr>
              <w:t>x</w:t>
            </w:r>
          </w:p>
        </w:tc>
        <w:tc>
          <w:tcPr>
            <w:tcW w:w="1559" w:type="dxa"/>
            <w:gridSpan w:val="2"/>
            <w:tcBorders>
              <w:top w:val="nil"/>
              <w:left w:val="single" w:sz="4" w:space="0" w:color="000000"/>
              <w:bottom w:val="single" w:sz="4" w:space="0" w:color="000000"/>
              <w:right w:val="single" w:sz="4" w:space="0" w:color="000000"/>
            </w:tcBorders>
          </w:tcPr>
          <w:p w:rsidR="005140D8" w:rsidRPr="007E7954" w:rsidRDefault="005140D8" w:rsidP="007E7954">
            <w:pPr>
              <w:suppressAutoHyphens/>
              <w:spacing w:after="60" w:line="240" w:lineRule="auto"/>
              <w:jc w:val="center"/>
              <w:rPr>
                <w:rFonts w:ascii="Times New Roman" w:eastAsia="Times New Roman" w:hAnsi="Times New Roman"/>
                <w:position w:val="-1"/>
                <w:lang w:eastAsia="zh-CN"/>
              </w:rPr>
            </w:pPr>
          </w:p>
        </w:tc>
      </w:tr>
      <w:tr w:rsidR="005140D8" w:rsidRPr="007E7954" w:rsidTr="00530363">
        <w:trPr>
          <w:gridBefore w:val="1"/>
          <w:gridAfter w:val="1"/>
          <w:wBefore w:w="73" w:type="dxa"/>
          <w:wAfter w:w="63" w:type="dxa"/>
          <w:trHeight w:val="330"/>
        </w:trPr>
        <w:tc>
          <w:tcPr>
            <w:tcW w:w="2739"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jc w:val="right"/>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Количество работников:</w:t>
            </w:r>
          </w:p>
        </w:tc>
        <w:tc>
          <w:tcPr>
            <w:tcW w:w="3258"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b/>
                <w:bCs/>
                <w:position w:val="-1"/>
                <w:lang w:eastAsia="zh-CN"/>
              </w:rPr>
              <w:t>510</w:t>
            </w:r>
          </w:p>
        </w:tc>
        <w:tc>
          <w:tcPr>
            <w:tcW w:w="1183" w:type="dxa"/>
            <w:tcMar>
              <w:top w:w="0" w:type="dxa"/>
              <w:left w:w="0" w:type="dxa"/>
              <w:bottom w:w="0" w:type="dxa"/>
              <w:right w:w="0" w:type="dxa"/>
            </w:tcMar>
            <w:vAlign w:val="bottom"/>
          </w:tcPr>
          <w:p w:rsidR="005140D8" w:rsidRPr="007E7954" w:rsidRDefault="005140D8" w:rsidP="007E7954">
            <w:pPr>
              <w:suppressAutoHyphens/>
              <w:snapToGrid w:val="0"/>
              <w:spacing w:after="60" w:line="240" w:lineRule="auto"/>
              <w:rPr>
                <w:rFonts w:ascii="Times New Roman" w:eastAsia="Times New Roman" w:hAnsi="Times New Roman"/>
                <w:spacing w:val="-49"/>
                <w:position w:val="-1"/>
                <w:lang w:eastAsia="zh-CN"/>
              </w:rPr>
            </w:pPr>
          </w:p>
        </w:tc>
        <w:tc>
          <w:tcPr>
            <w:tcW w:w="40" w:type="dxa"/>
            <w:tcMar>
              <w:top w:w="0" w:type="dxa"/>
              <w:left w:w="0" w:type="dxa"/>
              <w:bottom w:w="0" w:type="dxa"/>
              <w:right w:w="0" w:type="dxa"/>
            </w:tcMar>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472"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559"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r>
      <w:tr w:rsidR="005140D8" w:rsidRPr="007E7954" w:rsidTr="00530363">
        <w:trPr>
          <w:gridBefore w:val="1"/>
          <w:gridAfter w:val="1"/>
          <w:wBefore w:w="73" w:type="dxa"/>
          <w:wAfter w:w="63" w:type="dxa"/>
          <w:trHeight w:val="330"/>
        </w:trPr>
        <w:tc>
          <w:tcPr>
            <w:tcW w:w="2739"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jc w:val="right"/>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Из них мужчин:</w:t>
            </w:r>
          </w:p>
        </w:tc>
        <w:tc>
          <w:tcPr>
            <w:tcW w:w="3258"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b/>
                <w:bCs/>
                <w:position w:val="-1"/>
                <w:lang w:eastAsia="zh-CN"/>
              </w:rPr>
              <w:t>418</w:t>
            </w:r>
          </w:p>
        </w:tc>
        <w:tc>
          <w:tcPr>
            <w:tcW w:w="1183" w:type="dxa"/>
            <w:tcMar>
              <w:top w:w="0" w:type="dxa"/>
              <w:left w:w="0" w:type="dxa"/>
              <w:bottom w:w="0" w:type="dxa"/>
              <w:right w:w="0" w:type="dxa"/>
            </w:tcMar>
            <w:vAlign w:val="bottom"/>
          </w:tcPr>
          <w:p w:rsidR="005140D8" w:rsidRPr="007E7954" w:rsidRDefault="005140D8" w:rsidP="007E7954">
            <w:pPr>
              <w:suppressAutoHyphens/>
              <w:snapToGrid w:val="0"/>
              <w:spacing w:after="60" w:line="240" w:lineRule="auto"/>
              <w:rPr>
                <w:rFonts w:ascii="Times New Roman" w:eastAsia="Times New Roman" w:hAnsi="Times New Roman"/>
                <w:spacing w:val="-49"/>
                <w:position w:val="-1"/>
                <w:lang w:eastAsia="zh-CN"/>
              </w:rPr>
            </w:pPr>
          </w:p>
        </w:tc>
        <w:tc>
          <w:tcPr>
            <w:tcW w:w="40" w:type="dxa"/>
            <w:tcMar>
              <w:top w:w="0" w:type="dxa"/>
              <w:left w:w="0" w:type="dxa"/>
              <w:bottom w:w="0" w:type="dxa"/>
              <w:right w:w="0" w:type="dxa"/>
            </w:tcMar>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472"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559"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r>
      <w:tr w:rsidR="005140D8" w:rsidRPr="007E7954" w:rsidTr="00530363">
        <w:trPr>
          <w:gridBefore w:val="1"/>
          <w:gridAfter w:val="1"/>
          <w:wBefore w:w="73" w:type="dxa"/>
          <w:wAfter w:w="63" w:type="dxa"/>
          <w:trHeight w:val="330"/>
        </w:trPr>
        <w:tc>
          <w:tcPr>
            <w:tcW w:w="2739"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jc w:val="right"/>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Женщин до 40 лет:</w:t>
            </w:r>
          </w:p>
        </w:tc>
        <w:tc>
          <w:tcPr>
            <w:tcW w:w="3258"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b/>
                <w:bCs/>
                <w:position w:val="-1"/>
                <w:lang w:eastAsia="zh-CN"/>
              </w:rPr>
              <w:t>9</w:t>
            </w:r>
          </w:p>
        </w:tc>
        <w:tc>
          <w:tcPr>
            <w:tcW w:w="1183" w:type="dxa"/>
            <w:tcMar>
              <w:top w:w="0" w:type="dxa"/>
              <w:left w:w="0" w:type="dxa"/>
              <w:bottom w:w="0" w:type="dxa"/>
              <w:right w:w="0" w:type="dxa"/>
            </w:tcMar>
            <w:vAlign w:val="bottom"/>
          </w:tcPr>
          <w:p w:rsidR="005140D8" w:rsidRPr="007E7954" w:rsidRDefault="005140D8" w:rsidP="007E7954">
            <w:pPr>
              <w:suppressAutoHyphens/>
              <w:snapToGrid w:val="0"/>
              <w:spacing w:after="60" w:line="240" w:lineRule="auto"/>
              <w:rPr>
                <w:rFonts w:ascii="Times New Roman" w:eastAsia="Times New Roman" w:hAnsi="Times New Roman"/>
                <w:spacing w:val="-49"/>
                <w:position w:val="-1"/>
                <w:lang w:eastAsia="zh-CN"/>
              </w:rPr>
            </w:pPr>
          </w:p>
        </w:tc>
        <w:tc>
          <w:tcPr>
            <w:tcW w:w="40" w:type="dxa"/>
            <w:tcMar>
              <w:top w:w="0" w:type="dxa"/>
              <w:left w:w="0" w:type="dxa"/>
              <w:bottom w:w="0" w:type="dxa"/>
              <w:right w:w="0" w:type="dxa"/>
            </w:tcMar>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472"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559"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r>
      <w:tr w:rsidR="005140D8" w:rsidRPr="007E7954" w:rsidTr="00530363">
        <w:trPr>
          <w:gridBefore w:val="1"/>
          <w:gridAfter w:val="1"/>
          <w:wBefore w:w="73" w:type="dxa"/>
          <w:wAfter w:w="63" w:type="dxa"/>
          <w:trHeight w:val="330"/>
        </w:trPr>
        <w:tc>
          <w:tcPr>
            <w:tcW w:w="2739"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jc w:val="right"/>
              <w:rPr>
                <w:rFonts w:ascii="Times New Roman" w:eastAsia="Times New Roman" w:hAnsi="Times New Roman"/>
                <w:b/>
                <w:bCs/>
                <w:position w:val="-1"/>
                <w:lang w:eastAsia="zh-CN"/>
              </w:rPr>
            </w:pPr>
            <w:r w:rsidRPr="007E7954">
              <w:rPr>
                <w:rFonts w:ascii="Times New Roman" w:eastAsia="Times New Roman" w:hAnsi="Times New Roman"/>
                <w:b/>
                <w:bCs/>
                <w:position w:val="-1"/>
                <w:lang w:eastAsia="zh-CN"/>
              </w:rPr>
              <w:t>Женщин старше 40 лет:</w:t>
            </w:r>
          </w:p>
        </w:tc>
        <w:tc>
          <w:tcPr>
            <w:tcW w:w="3258" w:type="dxa"/>
            <w:gridSpan w:val="2"/>
            <w:tcMar>
              <w:top w:w="0" w:type="dxa"/>
              <w:left w:w="0" w:type="dxa"/>
              <w:bottom w:w="0" w:type="dxa"/>
              <w:right w:w="0" w:type="dxa"/>
            </w:tcMar>
            <w:vAlign w:val="bottom"/>
            <w:hideMark/>
          </w:tcPr>
          <w:p w:rsidR="005140D8" w:rsidRPr="007E7954" w:rsidRDefault="005140D8" w:rsidP="007E7954">
            <w:pPr>
              <w:suppressAutoHyphens/>
              <w:spacing w:after="60" w:line="240" w:lineRule="auto"/>
              <w:rPr>
                <w:rFonts w:ascii="Times New Roman" w:eastAsia="Times New Roman" w:hAnsi="Times New Roman"/>
                <w:position w:val="-1"/>
                <w:lang w:eastAsia="zh-CN"/>
              </w:rPr>
            </w:pPr>
            <w:r w:rsidRPr="007E7954">
              <w:rPr>
                <w:rFonts w:ascii="Times New Roman" w:eastAsia="Times New Roman" w:hAnsi="Times New Roman"/>
                <w:b/>
                <w:bCs/>
                <w:position w:val="-1"/>
                <w:lang w:eastAsia="zh-CN"/>
              </w:rPr>
              <w:t>83</w:t>
            </w:r>
          </w:p>
        </w:tc>
        <w:tc>
          <w:tcPr>
            <w:tcW w:w="1183" w:type="dxa"/>
            <w:tcMar>
              <w:top w:w="0" w:type="dxa"/>
              <w:left w:w="0" w:type="dxa"/>
              <w:bottom w:w="0" w:type="dxa"/>
              <w:right w:w="0" w:type="dxa"/>
            </w:tcMar>
            <w:vAlign w:val="bottom"/>
          </w:tcPr>
          <w:p w:rsidR="005140D8" w:rsidRPr="007E7954" w:rsidRDefault="005140D8" w:rsidP="007E7954">
            <w:pPr>
              <w:suppressAutoHyphens/>
              <w:snapToGrid w:val="0"/>
              <w:spacing w:after="60" w:line="240" w:lineRule="auto"/>
              <w:rPr>
                <w:rFonts w:ascii="Times New Roman" w:eastAsia="Times New Roman" w:hAnsi="Times New Roman"/>
                <w:spacing w:val="-49"/>
                <w:position w:val="-1"/>
                <w:lang w:eastAsia="zh-CN"/>
              </w:rPr>
            </w:pPr>
          </w:p>
        </w:tc>
        <w:tc>
          <w:tcPr>
            <w:tcW w:w="40" w:type="dxa"/>
            <w:tcMar>
              <w:top w:w="0" w:type="dxa"/>
              <w:left w:w="0" w:type="dxa"/>
              <w:bottom w:w="0" w:type="dxa"/>
              <w:right w:w="0" w:type="dxa"/>
            </w:tcMar>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472"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c>
          <w:tcPr>
            <w:tcW w:w="1559" w:type="dxa"/>
            <w:gridSpan w:val="2"/>
          </w:tcPr>
          <w:p w:rsidR="005140D8" w:rsidRPr="007E7954" w:rsidRDefault="005140D8" w:rsidP="007E7954">
            <w:pPr>
              <w:suppressAutoHyphens/>
              <w:snapToGrid w:val="0"/>
              <w:spacing w:after="60" w:line="240" w:lineRule="auto"/>
              <w:jc w:val="both"/>
              <w:rPr>
                <w:rFonts w:ascii="Times New Roman" w:eastAsia="Times New Roman" w:hAnsi="Times New Roman"/>
                <w:b/>
                <w:bCs/>
                <w:spacing w:val="-49"/>
                <w:position w:val="-1"/>
                <w:lang w:eastAsia="zh-CN"/>
              </w:rPr>
            </w:pPr>
          </w:p>
        </w:tc>
      </w:tr>
      <w:tr w:rsidR="005140D8" w:rsidRPr="007E7954" w:rsidTr="00530363">
        <w:tblPrEx>
          <w:tblLook w:val="01E0"/>
        </w:tblPrEx>
        <w:tc>
          <w:tcPr>
            <w:tcW w:w="4437" w:type="dxa"/>
            <w:gridSpan w:val="4"/>
          </w:tcPr>
          <w:p w:rsidR="005140D8" w:rsidRPr="007E7954" w:rsidRDefault="005140D8" w:rsidP="007E7954">
            <w:pPr>
              <w:spacing w:after="0" w:line="216" w:lineRule="auto"/>
              <w:ind w:left="459"/>
              <w:rPr>
                <w:rFonts w:ascii="Times New Roman" w:eastAsia="Times New Roman" w:hAnsi="Times New Roman"/>
                <w:b/>
                <w:bCs/>
                <w:lang w:eastAsia="ru-RU"/>
              </w:rPr>
            </w:pPr>
          </w:p>
          <w:p w:rsidR="005140D8" w:rsidRPr="007E7954" w:rsidRDefault="005140D8" w:rsidP="007E7954">
            <w:pPr>
              <w:spacing w:after="0" w:line="216" w:lineRule="auto"/>
              <w:ind w:left="459"/>
              <w:rPr>
                <w:rFonts w:ascii="Times New Roman" w:eastAsia="Times New Roman" w:hAnsi="Times New Roman"/>
                <w:b/>
                <w:bCs/>
                <w:lang w:eastAsia="ru-RU"/>
              </w:rPr>
            </w:pPr>
            <w:r w:rsidRPr="007E7954">
              <w:rPr>
                <w:rFonts w:ascii="Times New Roman" w:eastAsia="Times New Roman" w:hAnsi="Times New Roman"/>
                <w:b/>
                <w:bCs/>
                <w:lang w:eastAsia="ru-RU"/>
              </w:rPr>
              <w:t>Заказчик:</w:t>
            </w:r>
          </w:p>
          <w:p w:rsidR="005140D8" w:rsidRPr="007E7954" w:rsidRDefault="005140D8" w:rsidP="007E7954">
            <w:pPr>
              <w:spacing w:after="0" w:line="216" w:lineRule="auto"/>
              <w:ind w:left="459"/>
              <w:rPr>
                <w:rFonts w:ascii="Times New Roman" w:eastAsia="Times New Roman" w:hAnsi="Times New Roman"/>
                <w:b/>
                <w:bCs/>
                <w:lang w:eastAsia="ru-RU"/>
              </w:rPr>
            </w:pPr>
          </w:p>
          <w:p w:rsidR="005140D8" w:rsidRPr="007E7954" w:rsidRDefault="005140D8" w:rsidP="007E7954">
            <w:pPr>
              <w:spacing w:after="0" w:line="216" w:lineRule="auto"/>
              <w:ind w:firstLine="425"/>
              <w:rPr>
                <w:rFonts w:ascii="Times New Roman" w:eastAsia="Times New Roman" w:hAnsi="Times New Roman"/>
                <w:spacing w:val="-3"/>
                <w:lang w:eastAsia="ru-RU"/>
              </w:rPr>
            </w:pPr>
            <w:r w:rsidRPr="007E7954">
              <w:rPr>
                <w:rFonts w:ascii="Times New Roman" w:eastAsia="Times New Roman" w:hAnsi="Times New Roman"/>
                <w:color w:val="000000"/>
                <w:lang w:eastAsia="ru-RU"/>
              </w:rPr>
              <w:t>____________________</w:t>
            </w:r>
          </w:p>
          <w:p w:rsidR="005140D8" w:rsidRPr="007E7954" w:rsidRDefault="005140D8" w:rsidP="007E7954">
            <w:pPr>
              <w:spacing w:after="0" w:line="216" w:lineRule="auto"/>
              <w:ind w:firstLine="425"/>
              <w:rPr>
                <w:rFonts w:ascii="Times New Roman" w:eastAsia="Times New Roman" w:hAnsi="Times New Roman"/>
                <w:color w:val="000000"/>
                <w:lang w:eastAsia="ru-RU"/>
              </w:rPr>
            </w:pPr>
          </w:p>
          <w:p w:rsidR="005140D8" w:rsidRPr="007E7954" w:rsidRDefault="005140D8" w:rsidP="007E7954">
            <w:pPr>
              <w:spacing w:after="0" w:line="216" w:lineRule="auto"/>
              <w:ind w:firstLine="425"/>
              <w:rPr>
                <w:rFonts w:ascii="Times New Roman" w:eastAsia="Times New Roman" w:hAnsi="Times New Roman"/>
                <w:color w:val="000000"/>
                <w:lang w:eastAsia="ru-RU"/>
              </w:rPr>
            </w:pPr>
          </w:p>
          <w:p w:rsidR="005140D8" w:rsidRPr="007E7954" w:rsidRDefault="005140D8" w:rsidP="007E7954">
            <w:pPr>
              <w:spacing w:after="0" w:line="216" w:lineRule="auto"/>
              <w:ind w:left="459"/>
              <w:rPr>
                <w:rFonts w:ascii="Times New Roman" w:eastAsia="Times New Roman" w:hAnsi="Times New Roman"/>
                <w:b/>
                <w:bCs/>
                <w:lang w:eastAsia="ru-RU"/>
              </w:rPr>
            </w:pPr>
            <w:r w:rsidRPr="007E7954">
              <w:rPr>
                <w:rFonts w:ascii="Times New Roman" w:eastAsia="Times New Roman" w:hAnsi="Times New Roman"/>
                <w:color w:val="000000"/>
                <w:lang w:eastAsia="ru-RU"/>
              </w:rPr>
              <w:t>_______________ / ____________/</w:t>
            </w:r>
          </w:p>
          <w:p w:rsidR="005140D8" w:rsidRPr="007E7954" w:rsidRDefault="005140D8" w:rsidP="007E7954">
            <w:pPr>
              <w:keepNext/>
              <w:keepLines/>
              <w:shd w:val="clear" w:color="auto" w:fill="FFFFFF"/>
              <w:suppressAutoHyphens/>
              <w:spacing w:after="0" w:line="216" w:lineRule="auto"/>
              <w:ind w:firstLine="425"/>
              <w:jc w:val="both"/>
              <w:rPr>
                <w:rFonts w:ascii="Times New Roman" w:eastAsia="Arial" w:hAnsi="Times New Roman"/>
                <w:bCs/>
                <w:lang w:eastAsia="zh-CN"/>
              </w:rPr>
            </w:pPr>
            <w:r w:rsidRPr="007E7954">
              <w:rPr>
                <w:rFonts w:ascii="Times New Roman" w:eastAsia="Arial" w:hAnsi="Times New Roman"/>
                <w:bCs/>
                <w:lang w:eastAsia="zh-CN"/>
              </w:rPr>
              <w:t>М.П.</w:t>
            </w:r>
          </w:p>
          <w:p w:rsidR="005140D8" w:rsidRPr="007E7954" w:rsidRDefault="005140D8" w:rsidP="007E7954">
            <w:pPr>
              <w:spacing w:after="0" w:line="216" w:lineRule="auto"/>
              <w:ind w:firstLine="425"/>
              <w:rPr>
                <w:rFonts w:ascii="Times New Roman" w:eastAsia="Times New Roman" w:hAnsi="Times New Roman"/>
                <w:b/>
                <w:bCs/>
                <w:lang w:eastAsia="ru-RU"/>
              </w:rPr>
            </w:pPr>
          </w:p>
        </w:tc>
        <w:tc>
          <w:tcPr>
            <w:tcW w:w="3255" w:type="dxa"/>
            <w:gridSpan w:val="4"/>
          </w:tcPr>
          <w:p w:rsidR="005140D8" w:rsidRPr="007E7954" w:rsidRDefault="005140D8" w:rsidP="007E7954">
            <w:pPr>
              <w:keepNext/>
              <w:keepLines/>
              <w:shd w:val="clear" w:color="auto" w:fill="FFFFFF"/>
              <w:suppressAutoHyphens/>
              <w:snapToGrid w:val="0"/>
              <w:spacing w:after="0" w:line="216" w:lineRule="auto"/>
              <w:ind w:firstLine="425"/>
              <w:rPr>
                <w:rFonts w:ascii="Times New Roman" w:eastAsia="Arial" w:hAnsi="Times New Roman"/>
                <w:b/>
                <w:bCs/>
                <w:lang w:eastAsia="zh-CN"/>
              </w:rPr>
            </w:pPr>
          </w:p>
          <w:p w:rsidR="005140D8" w:rsidRPr="007E7954" w:rsidRDefault="005140D8" w:rsidP="007E7954">
            <w:pPr>
              <w:keepNext/>
              <w:keepLines/>
              <w:shd w:val="clear" w:color="auto" w:fill="FFFFFF"/>
              <w:suppressAutoHyphens/>
              <w:snapToGrid w:val="0"/>
              <w:spacing w:after="0" w:line="216" w:lineRule="auto"/>
              <w:ind w:firstLine="425"/>
              <w:rPr>
                <w:rFonts w:ascii="Times New Roman" w:eastAsia="Arial" w:hAnsi="Times New Roman"/>
                <w:bCs/>
                <w:lang w:eastAsia="zh-CN"/>
              </w:rPr>
            </w:pPr>
            <w:r w:rsidRPr="007E7954">
              <w:rPr>
                <w:rFonts w:ascii="Times New Roman" w:eastAsia="Arial" w:hAnsi="Times New Roman"/>
                <w:b/>
                <w:bCs/>
                <w:lang w:eastAsia="zh-CN"/>
              </w:rPr>
              <w:t>Исполнитель:</w:t>
            </w:r>
          </w:p>
          <w:p w:rsidR="005140D8" w:rsidRPr="007E7954" w:rsidRDefault="005140D8" w:rsidP="007E7954">
            <w:pPr>
              <w:keepNext/>
              <w:keepLines/>
              <w:shd w:val="clear" w:color="auto" w:fill="FFFFFF"/>
              <w:suppressAutoHyphens/>
              <w:spacing w:after="0" w:line="216" w:lineRule="auto"/>
              <w:ind w:firstLine="425"/>
              <w:rPr>
                <w:rFonts w:ascii="Times New Roman" w:eastAsia="Arial" w:hAnsi="Times New Roman"/>
                <w:bCs/>
                <w:lang w:eastAsia="zh-CN"/>
              </w:rPr>
            </w:pPr>
          </w:p>
          <w:p w:rsidR="005140D8" w:rsidRPr="007E7954" w:rsidRDefault="005140D8" w:rsidP="007E7954">
            <w:pPr>
              <w:keepNext/>
              <w:keepLines/>
              <w:shd w:val="clear" w:color="auto" w:fill="FFFFFF"/>
              <w:suppressAutoHyphens/>
              <w:spacing w:after="0" w:line="216" w:lineRule="auto"/>
              <w:ind w:firstLine="425"/>
              <w:jc w:val="both"/>
              <w:rPr>
                <w:rFonts w:ascii="Times New Roman" w:eastAsia="Arial" w:hAnsi="Times New Roman"/>
                <w:bCs/>
                <w:lang w:eastAsia="zh-CN"/>
              </w:rPr>
            </w:pPr>
            <w:r w:rsidRPr="007E7954">
              <w:rPr>
                <w:rFonts w:ascii="Times New Roman" w:eastAsia="Arial" w:hAnsi="Times New Roman"/>
                <w:bCs/>
                <w:lang w:eastAsia="zh-CN"/>
              </w:rPr>
              <w:t>___________________</w:t>
            </w:r>
          </w:p>
          <w:p w:rsidR="005140D8" w:rsidRPr="007E7954" w:rsidRDefault="005140D8" w:rsidP="007E7954">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140D8" w:rsidRPr="007E7954" w:rsidRDefault="005140D8" w:rsidP="007E7954">
            <w:pPr>
              <w:keepNext/>
              <w:keepLines/>
              <w:shd w:val="clear" w:color="auto" w:fill="FFFFFF"/>
              <w:suppressAutoHyphens/>
              <w:spacing w:after="0" w:line="216" w:lineRule="auto"/>
              <w:ind w:firstLine="425"/>
              <w:jc w:val="both"/>
              <w:rPr>
                <w:rFonts w:ascii="Times New Roman" w:eastAsia="Arial" w:hAnsi="Times New Roman"/>
                <w:bCs/>
                <w:lang w:eastAsia="zh-CN"/>
              </w:rPr>
            </w:pPr>
          </w:p>
          <w:p w:rsidR="005140D8" w:rsidRPr="007E7954" w:rsidRDefault="005140D8" w:rsidP="007E7954">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7E7954">
              <w:rPr>
                <w:rFonts w:ascii="Times New Roman" w:eastAsia="Arial" w:hAnsi="Times New Roman"/>
                <w:bCs/>
                <w:lang w:eastAsia="zh-CN"/>
              </w:rPr>
              <w:t>_________</w:t>
            </w:r>
            <w:r>
              <w:rPr>
                <w:rFonts w:ascii="Times New Roman" w:eastAsia="Arial" w:hAnsi="Times New Roman"/>
                <w:bCs/>
                <w:lang w:val="en-US" w:eastAsia="zh-CN"/>
              </w:rPr>
              <w:t>/</w:t>
            </w:r>
            <w:r w:rsidRPr="007E7954">
              <w:rPr>
                <w:rFonts w:ascii="Times New Roman" w:eastAsia="Arial" w:hAnsi="Times New Roman"/>
                <w:b/>
                <w:bCs/>
                <w:lang w:eastAsia="zh-CN"/>
              </w:rPr>
              <w:t>________________/</w:t>
            </w:r>
          </w:p>
          <w:p w:rsidR="005140D8" w:rsidRPr="007E7954" w:rsidRDefault="005140D8" w:rsidP="007E7954">
            <w:pPr>
              <w:keepNext/>
              <w:keepLines/>
              <w:shd w:val="clear" w:color="auto" w:fill="FFFFFF"/>
              <w:suppressAutoHyphens/>
              <w:spacing w:after="0" w:line="216" w:lineRule="auto"/>
              <w:ind w:firstLine="425"/>
              <w:jc w:val="both"/>
              <w:rPr>
                <w:rFonts w:ascii="Times New Roman" w:eastAsia="Arial" w:hAnsi="Times New Roman"/>
                <w:bCs/>
                <w:lang w:eastAsia="zh-CN"/>
              </w:rPr>
            </w:pPr>
            <w:r w:rsidRPr="007E7954">
              <w:rPr>
                <w:rFonts w:ascii="Times New Roman" w:eastAsia="Arial" w:hAnsi="Times New Roman"/>
                <w:bCs/>
                <w:lang w:eastAsia="zh-CN"/>
              </w:rPr>
              <w:t>М.П.</w:t>
            </w:r>
          </w:p>
          <w:p w:rsidR="005140D8" w:rsidRPr="007E7954" w:rsidRDefault="005140D8" w:rsidP="007E7954">
            <w:pPr>
              <w:keepNext/>
              <w:keepLines/>
              <w:shd w:val="clear" w:color="auto" w:fill="FFFFFF"/>
              <w:suppressAutoHyphens/>
              <w:spacing w:after="0" w:line="216" w:lineRule="auto"/>
              <w:ind w:firstLine="425"/>
              <w:jc w:val="both"/>
              <w:rPr>
                <w:rFonts w:ascii="Times New Roman" w:eastAsia="Arial" w:hAnsi="Times New Roman"/>
                <w:lang w:eastAsia="zh-CN"/>
              </w:rPr>
            </w:pPr>
          </w:p>
        </w:tc>
        <w:tc>
          <w:tcPr>
            <w:tcW w:w="1327" w:type="dxa"/>
            <w:gridSpan w:val="2"/>
          </w:tcPr>
          <w:p w:rsidR="005140D8" w:rsidRPr="007E7954" w:rsidRDefault="005140D8" w:rsidP="007E7954">
            <w:pPr>
              <w:keepNext/>
              <w:keepLines/>
              <w:shd w:val="clear" w:color="auto" w:fill="FFFFFF"/>
              <w:suppressAutoHyphens/>
              <w:snapToGrid w:val="0"/>
              <w:spacing w:after="0" w:line="216" w:lineRule="auto"/>
              <w:ind w:firstLine="425"/>
              <w:rPr>
                <w:rFonts w:ascii="Times New Roman" w:eastAsia="Arial" w:hAnsi="Times New Roman"/>
                <w:b/>
                <w:bCs/>
                <w:lang w:eastAsia="zh-CN"/>
              </w:rPr>
            </w:pPr>
          </w:p>
        </w:tc>
        <w:tc>
          <w:tcPr>
            <w:tcW w:w="1368" w:type="dxa"/>
            <w:gridSpan w:val="2"/>
          </w:tcPr>
          <w:p w:rsidR="005140D8" w:rsidRPr="007E7954" w:rsidRDefault="005140D8" w:rsidP="007E7954">
            <w:pPr>
              <w:keepNext/>
              <w:keepLines/>
              <w:shd w:val="clear" w:color="auto" w:fill="FFFFFF"/>
              <w:suppressAutoHyphens/>
              <w:snapToGrid w:val="0"/>
              <w:spacing w:after="0" w:line="216" w:lineRule="auto"/>
              <w:ind w:firstLine="425"/>
              <w:rPr>
                <w:rFonts w:ascii="Times New Roman" w:eastAsia="Arial" w:hAnsi="Times New Roman"/>
                <w:b/>
                <w:bCs/>
                <w:lang w:eastAsia="zh-CN"/>
              </w:rPr>
            </w:pPr>
          </w:p>
        </w:tc>
      </w:tr>
    </w:tbl>
    <w:p w:rsidR="00592A00" w:rsidRPr="00592A00" w:rsidRDefault="00592A00" w:rsidP="00592A00">
      <w:pPr>
        <w:widowControl w:val="0"/>
        <w:suppressAutoHyphens/>
        <w:spacing w:after="0" w:line="240" w:lineRule="auto"/>
        <w:jc w:val="center"/>
        <w:rPr>
          <w:rFonts w:ascii="Times New Roman" w:eastAsia="SimSun" w:hAnsi="Times New Roman" w:cs="Mangal"/>
          <w:b/>
          <w:kern w:val="1"/>
          <w:sz w:val="24"/>
          <w:szCs w:val="24"/>
          <w:lang w:eastAsia="hi-IN" w:bidi="hi-IN"/>
        </w:rPr>
      </w:pPr>
      <w:r>
        <w:rPr>
          <w:rFonts w:ascii="Times New Roman" w:eastAsia="SimSun" w:hAnsi="Times New Roman" w:cs="Mangal"/>
          <w:b/>
          <w:kern w:val="1"/>
          <w:sz w:val="24"/>
          <w:szCs w:val="24"/>
          <w:lang w:eastAsia="hi-IN" w:bidi="hi-IN"/>
        </w:rPr>
        <w:lastRenderedPageBreak/>
        <w:t xml:space="preserve">РАЗДЕЛ </w:t>
      </w:r>
      <w:r>
        <w:rPr>
          <w:rFonts w:ascii="Times New Roman" w:eastAsia="SimSun" w:hAnsi="Times New Roman" w:cs="Mangal"/>
          <w:b/>
          <w:kern w:val="1"/>
          <w:sz w:val="24"/>
          <w:szCs w:val="24"/>
          <w:lang w:val="en-US" w:eastAsia="hi-IN" w:bidi="hi-IN"/>
        </w:rPr>
        <w:t>VII</w:t>
      </w:r>
      <w:r>
        <w:rPr>
          <w:rFonts w:ascii="Times New Roman" w:eastAsia="SimSun" w:hAnsi="Times New Roman" w:cs="Mangal"/>
          <w:b/>
          <w:kern w:val="1"/>
          <w:sz w:val="24"/>
          <w:szCs w:val="24"/>
          <w:lang w:eastAsia="hi-IN" w:bidi="hi-IN"/>
        </w:rPr>
        <w:t xml:space="preserve">. </w:t>
      </w:r>
      <w:r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Pr>
          <w:rFonts w:ascii="Times New Roman" w:eastAsia="SimSun" w:hAnsi="Times New Roman" w:cs="Mangal"/>
          <w:b/>
          <w:kern w:val="1"/>
          <w:sz w:val="24"/>
          <w:szCs w:val="24"/>
          <w:lang w:eastAsia="hi-IN" w:bidi="hi-IN"/>
        </w:rPr>
        <w:t>ЗАПРОСЕ ПРЕДЛОЖЕНИЙ</w:t>
      </w:r>
    </w:p>
    <w:p w:rsidR="00592A00" w:rsidRPr="00592A00" w:rsidRDefault="00592A00" w:rsidP="00592A00">
      <w:pPr>
        <w:widowControl w:val="0"/>
        <w:suppressAutoHyphens/>
        <w:spacing w:after="0" w:line="240" w:lineRule="auto"/>
        <w:rPr>
          <w:rFonts w:ascii="Times New Roman" w:eastAsia="SimSun" w:hAnsi="Times New Roman" w:cs="Mangal"/>
          <w:kern w:val="1"/>
          <w:sz w:val="24"/>
          <w:szCs w:val="24"/>
          <w:lang w:eastAsia="hi-IN" w:bidi="hi-IN"/>
        </w:rPr>
      </w:pPr>
    </w:p>
    <w:p w:rsidR="00592A00" w:rsidRPr="00592A00" w:rsidRDefault="00592A00" w:rsidP="00592A00">
      <w:pPr>
        <w:widowControl w:val="0"/>
        <w:suppressAutoHyphens/>
        <w:spacing w:after="0" w:line="240" w:lineRule="auto"/>
        <w:ind w:firstLine="709"/>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Формы заполняются путем внесения конкретных данных по предмету </w:t>
      </w:r>
      <w:r>
        <w:rPr>
          <w:rFonts w:ascii="Times New Roman" w:eastAsia="SimSun" w:hAnsi="Times New Roman" w:cs="Mangal"/>
          <w:kern w:val="1"/>
          <w:lang w:eastAsia="hi-IN" w:bidi="hi-IN"/>
        </w:rPr>
        <w:t>договора</w:t>
      </w:r>
      <w:r w:rsidRPr="00592A00">
        <w:rPr>
          <w:rFonts w:ascii="Times New Roman" w:eastAsia="SimSun" w:hAnsi="Times New Roman" w:cs="Mangal"/>
          <w:kern w:val="1"/>
          <w:lang w:eastAsia="hi-IN" w:bidi="hi-IN"/>
        </w:rPr>
        <w:t xml:space="preserve"> в соответствующие пункты представленных форм.</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00592A00" w:rsidRPr="00592A00">
        <w:rPr>
          <w:rFonts w:ascii="Times New Roman" w:eastAsia="SimSun" w:hAnsi="Times New Roman" w:cs="Mangal"/>
          <w:b/>
          <w:bCs/>
          <w:i/>
          <w:iCs/>
          <w:kern w:val="1"/>
          <w:lang w:eastAsia="hi-IN" w:bidi="hi-IN"/>
        </w:rPr>
        <w:t xml:space="preserve"> 1</w:t>
      </w:r>
      <w:r w:rsidR="00592A00" w:rsidRPr="00592A00">
        <w:rPr>
          <w:rFonts w:ascii="Times New Roman" w:eastAsia="SimSun" w:hAnsi="Times New Roman" w:cs="Mangal"/>
          <w:b/>
          <w:kern w:val="1"/>
          <w:lang w:eastAsia="hi-IN" w:bidi="hi-IN"/>
        </w:rPr>
        <w:t xml:space="preserve"> «Опись документов</w:t>
      </w:r>
      <w:r>
        <w:rPr>
          <w:rFonts w:ascii="Times New Roman" w:eastAsia="SimSun" w:hAnsi="Times New Roman" w:cs="Mangal"/>
          <w:b/>
          <w:kern w:val="1"/>
          <w:lang w:eastAsia="hi-IN" w:bidi="hi-IN"/>
        </w:rPr>
        <w:t>»</w:t>
      </w:r>
      <w:r w:rsidR="00592A00" w:rsidRPr="00592A00">
        <w:rPr>
          <w:rFonts w:ascii="Times New Roman" w:eastAsia="SimSun" w:hAnsi="Times New Roman" w:cs="Mangal"/>
          <w:b/>
          <w:kern w:val="1"/>
          <w:lang w:eastAsia="hi-IN" w:bidi="hi-IN"/>
        </w:rPr>
        <w:t>:</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Опись следует оформить на официальном бланке Участника запроса предложений. </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указать свое полное наименование (с указанием организационно-правовой формы) и место нахождения.</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перечислить и указать объем каждого документа, входящего в состав заявки (в страницах).</w:t>
      </w:r>
    </w:p>
    <w:p w:rsidR="00592A00" w:rsidRPr="00592A00" w:rsidRDefault="005021C1" w:rsidP="00E806F6">
      <w:pPr>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Опись должна быть скреплена</w:t>
      </w:r>
      <w:r w:rsidR="006A7135" w:rsidRPr="006A7135">
        <w:rPr>
          <w:rFonts w:ascii="Times New Roman" w:eastAsia="SimSun" w:hAnsi="Times New Roman" w:cs="Mangal"/>
          <w:kern w:val="1"/>
          <w:lang w:eastAsia="hi-IN" w:bidi="hi-IN"/>
        </w:rPr>
        <w:t xml:space="preserve"> печатью (при наличии) и подписан</w:t>
      </w:r>
      <w:r w:rsidR="006A7135">
        <w:rPr>
          <w:rFonts w:ascii="Times New Roman" w:eastAsia="SimSun" w:hAnsi="Times New Roman" w:cs="Mangal"/>
          <w:kern w:val="1"/>
          <w:lang w:eastAsia="hi-IN" w:bidi="hi-IN"/>
        </w:rPr>
        <w:t>о</w:t>
      </w:r>
      <w:r w:rsidR="006A7135"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sidR="006A7135">
        <w:rPr>
          <w:rFonts w:ascii="Times New Roman" w:eastAsia="SimSun" w:hAnsi="Times New Roman" w:cs="Mangal"/>
          <w:kern w:val="1"/>
          <w:lang w:eastAsia="hi-IN" w:bidi="hi-IN"/>
        </w:rPr>
        <w:t>.</w:t>
      </w:r>
      <w:r w:rsidR="006A7135"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2</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Письмо о подаче оферты</w:t>
      </w:r>
      <w:r w:rsidR="00592A00" w:rsidRPr="00592A00">
        <w:rPr>
          <w:rFonts w:ascii="Times New Roman" w:eastAsia="SimSun" w:hAnsi="Times New Roman" w:cs="Mangal"/>
          <w:b/>
          <w:kern w:val="1"/>
          <w:lang w:eastAsia="hi-IN" w:bidi="hi-IN"/>
        </w:rPr>
        <w:t>»:</w:t>
      </w:r>
    </w:p>
    <w:p w:rsidR="00592A00" w:rsidRPr="00592A00" w:rsidRDefault="00666039"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66039">
        <w:rPr>
          <w:rFonts w:ascii="Times New Roman" w:eastAsia="SimSun" w:hAnsi="Times New Roman" w:cs="Mangal"/>
          <w:kern w:val="1"/>
          <w:lang w:eastAsia="hi-IN" w:bidi="hi-IN"/>
        </w:rPr>
        <w:t>Письмо о подаче оферты</w:t>
      </w:r>
      <w:r w:rsidR="00592A00" w:rsidRPr="00592A00">
        <w:rPr>
          <w:rFonts w:ascii="Times New Roman" w:eastAsia="SimSun" w:hAnsi="Times New Roman" w:cs="Mangal"/>
          <w:kern w:val="1"/>
          <w:lang w:eastAsia="hi-IN" w:bidi="hi-IN"/>
        </w:rPr>
        <w:t xml:space="preserve"> – это основной документ, которым участники </w:t>
      </w:r>
      <w:r>
        <w:rPr>
          <w:rFonts w:ascii="Times New Roman" w:eastAsia="SimSun" w:hAnsi="Times New Roman" w:cs="Mangal"/>
          <w:kern w:val="1"/>
          <w:lang w:eastAsia="hi-IN" w:bidi="hi-IN"/>
        </w:rPr>
        <w:t>запроса предложений</w:t>
      </w:r>
      <w:r w:rsidR="00592A00" w:rsidRPr="00592A00">
        <w:rPr>
          <w:rFonts w:ascii="Times New Roman" w:eastAsia="SimSun" w:hAnsi="Times New Roman" w:cs="Mangal"/>
          <w:kern w:val="1"/>
          <w:lang w:eastAsia="hi-IN" w:bidi="hi-IN"/>
        </w:rPr>
        <w:t xml:space="preserve"> изъявляют свое желание принять участие в </w:t>
      </w:r>
      <w:r>
        <w:rPr>
          <w:rFonts w:ascii="Times New Roman" w:eastAsia="SimSun" w:hAnsi="Times New Roman" w:cs="Mangal"/>
          <w:kern w:val="1"/>
          <w:lang w:eastAsia="hi-IN" w:bidi="hi-IN"/>
        </w:rPr>
        <w:t>запросе предложений</w:t>
      </w:r>
      <w:r w:rsidR="00592A00" w:rsidRPr="00592A00">
        <w:rPr>
          <w:rFonts w:ascii="Times New Roman" w:eastAsia="SimSun" w:hAnsi="Times New Roman" w:cs="Mangal"/>
          <w:kern w:val="1"/>
          <w:lang w:eastAsia="hi-IN" w:bidi="hi-IN"/>
        </w:rPr>
        <w:t>;</w:t>
      </w:r>
    </w:p>
    <w:p w:rsidR="00592A00" w:rsidRDefault="00592A00"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sidR="006A7135">
        <w:rPr>
          <w:rFonts w:ascii="Times New Roman" w:eastAsia="SimSun" w:hAnsi="Times New Roman" w:cs="Mangal"/>
          <w:kern w:val="1"/>
          <w:lang w:eastAsia="hi-IN" w:bidi="hi-IN"/>
        </w:rPr>
        <w:t>запроса предложений</w:t>
      </w:r>
      <w:r w:rsidRPr="00592A00">
        <w:rPr>
          <w:rFonts w:ascii="Times New Roman" w:eastAsia="SimSun" w:hAnsi="Times New Roman" w:cs="Mangal"/>
          <w:kern w:val="1"/>
          <w:lang w:eastAsia="hi-IN" w:bidi="hi-IN"/>
        </w:rPr>
        <w:t>.</w:t>
      </w:r>
    </w:p>
    <w:p w:rsidR="006A7135" w:rsidRPr="006A7135" w:rsidRDefault="006A7135"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6A7135" w:rsidRPr="006A7135" w:rsidRDefault="006A7135"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указать свое полное наименование (с указанием организационно-правовой формы) и местонахождения.</w:t>
      </w:r>
    </w:p>
    <w:p w:rsidR="006A7135" w:rsidRPr="006A7135" w:rsidRDefault="006A7135"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Участник запроса предложений должен указать </w:t>
      </w:r>
      <w:r>
        <w:rPr>
          <w:rFonts w:ascii="Times New Roman" w:eastAsia="SimSun" w:hAnsi="Times New Roman" w:cs="Mangal"/>
          <w:kern w:val="1"/>
          <w:lang w:eastAsia="hi-IN" w:bidi="hi-IN"/>
        </w:rPr>
        <w:t>итоговую стоимость</w:t>
      </w:r>
      <w:r w:rsidRPr="006A7135">
        <w:rPr>
          <w:rFonts w:ascii="Times New Roman" w:eastAsia="SimSun" w:hAnsi="Times New Roman" w:cs="Mangal"/>
          <w:kern w:val="1"/>
          <w:lang w:eastAsia="hi-IN" w:bidi="hi-IN"/>
        </w:rPr>
        <w:t xml:space="preserve"> цифрами и словами, в рублях, раздельно без НДС, величину НДС и вместе с НДС в соответствии со Сводной таблицей стоимости </w:t>
      </w:r>
      <w:r>
        <w:rPr>
          <w:rFonts w:ascii="Times New Roman" w:eastAsia="SimSun" w:hAnsi="Times New Roman" w:cs="Mangal"/>
          <w:kern w:val="1"/>
          <w:lang w:eastAsia="hi-IN" w:bidi="hi-IN"/>
        </w:rPr>
        <w:t>услуг</w:t>
      </w:r>
      <w:r w:rsidRPr="006A7135">
        <w:rPr>
          <w:rFonts w:ascii="Times New Roman" w:eastAsia="SimSun" w:hAnsi="Times New Roman" w:cs="Mangal"/>
          <w:kern w:val="1"/>
          <w:lang w:eastAsia="hi-IN" w:bidi="hi-IN"/>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руб.)89копеек».</w:t>
      </w:r>
    </w:p>
    <w:p w:rsidR="006A7135" w:rsidRDefault="006A7135"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Участник запроса предложений должен указать срок действия заявки на участие в запросе предложений согласно требованиям </w:t>
      </w:r>
      <w:r w:rsidR="005021C1">
        <w:rPr>
          <w:rFonts w:ascii="Times New Roman" w:eastAsia="SimSun" w:hAnsi="Times New Roman" w:cs="Mangal"/>
          <w:kern w:val="1"/>
          <w:lang w:eastAsia="hi-IN" w:bidi="hi-IN"/>
        </w:rPr>
        <w:t xml:space="preserve">п. 2.2 Раздела </w:t>
      </w:r>
      <w:r w:rsidR="005021C1">
        <w:rPr>
          <w:rFonts w:ascii="Times New Roman" w:eastAsia="SimSun" w:hAnsi="Times New Roman" w:cs="Mangal"/>
          <w:kern w:val="1"/>
          <w:lang w:val="en-US" w:eastAsia="hi-IN" w:bidi="hi-IN"/>
        </w:rPr>
        <w:t>I</w:t>
      </w:r>
      <w:r w:rsidR="005021C1">
        <w:rPr>
          <w:rFonts w:ascii="Times New Roman" w:eastAsia="SimSun" w:hAnsi="Times New Roman" w:cs="Mangal"/>
          <w:kern w:val="1"/>
          <w:lang w:eastAsia="hi-IN" w:bidi="hi-IN"/>
        </w:rPr>
        <w:t xml:space="preserve"> «Общие положения»</w:t>
      </w:r>
      <w:r w:rsidRPr="006A7135">
        <w:rPr>
          <w:rFonts w:ascii="Times New Roman" w:eastAsia="SimSun" w:hAnsi="Times New Roman" w:cs="Mangal"/>
          <w:kern w:val="1"/>
          <w:lang w:eastAsia="hi-IN" w:bidi="hi-IN"/>
        </w:rPr>
        <w:t>.</w:t>
      </w:r>
    </w:p>
    <w:p w:rsidR="005021C1" w:rsidRPr="00592A00" w:rsidRDefault="005021C1"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Письмо должно быть скреплено</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Pr>
          <w:rFonts w:ascii="Times New Roman" w:eastAsia="SimSun" w:hAnsi="Times New Roman" w:cs="Mangal"/>
          <w:b/>
          <w:bCs/>
          <w:i/>
          <w:iCs/>
          <w:kern w:val="1"/>
          <w:lang w:eastAsia="hi-IN" w:bidi="hi-IN"/>
        </w:rPr>
        <w:t>3</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Коммерческое предложение</w:t>
      </w:r>
      <w:r w:rsidR="00592A00" w:rsidRPr="00592A00">
        <w:rPr>
          <w:rFonts w:ascii="Times New Roman" w:eastAsia="SimSun" w:hAnsi="Times New Roman" w:cs="Mangal"/>
          <w:b/>
          <w:kern w:val="1"/>
          <w:lang w:eastAsia="hi-IN" w:bidi="hi-IN"/>
        </w:rPr>
        <w:t>»:</w:t>
      </w:r>
    </w:p>
    <w:p w:rsidR="00592A00" w:rsidRDefault="00592A00"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sidR="005021C1">
        <w:rPr>
          <w:rFonts w:ascii="Times New Roman" w:eastAsia="SimSun" w:hAnsi="Times New Roman" w:cs="Mangal"/>
          <w:kern w:val="1"/>
          <w:lang w:eastAsia="hi-IN" w:bidi="hi-IN"/>
        </w:rPr>
        <w:t>запроса предложений</w:t>
      </w:r>
      <w:r w:rsidRPr="00592A00">
        <w:rPr>
          <w:rFonts w:ascii="Times New Roman" w:eastAsia="SimSun" w:hAnsi="Times New Roman" w:cs="Mangal"/>
          <w:kern w:val="1"/>
          <w:lang w:eastAsia="hi-IN" w:bidi="hi-IN"/>
        </w:rPr>
        <w:t>.</w:t>
      </w:r>
    </w:p>
    <w:p w:rsidR="005021C1" w:rsidRDefault="005021C1"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указать свое полное наименование (с указанием организационно-правовой формы) и местонахождения.</w:t>
      </w:r>
    </w:p>
    <w:p w:rsidR="005021C1" w:rsidRDefault="005021C1"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Коммерческое</w:t>
      </w:r>
      <w:r w:rsidRPr="005021C1">
        <w:rPr>
          <w:rFonts w:ascii="Times New Roman" w:eastAsia="SimSun" w:hAnsi="Times New Roman" w:cs="Mangal"/>
          <w:kern w:val="1"/>
          <w:lang w:eastAsia="hi-IN" w:bidi="hi-IN"/>
        </w:rPr>
        <w:t xml:space="preserve"> предложение на </w:t>
      </w:r>
      <w:r>
        <w:rPr>
          <w:rFonts w:ascii="Times New Roman" w:eastAsia="SimSun" w:hAnsi="Times New Roman" w:cs="Mangal"/>
          <w:kern w:val="1"/>
          <w:lang w:eastAsia="hi-IN" w:bidi="hi-IN"/>
        </w:rPr>
        <w:t>оказание услуг</w:t>
      </w:r>
      <w:r w:rsidRPr="005021C1">
        <w:rPr>
          <w:rFonts w:ascii="Times New Roman" w:eastAsia="SimSun" w:hAnsi="Times New Roman" w:cs="Mangal"/>
          <w:kern w:val="1"/>
          <w:lang w:eastAsia="hi-IN" w:bidi="hi-IN"/>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w:t>
      </w:r>
      <w:r w:rsidRPr="005021C1">
        <w:rPr>
          <w:rFonts w:ascii="Times New Roman" w:eastAsia="SimSun" w:hAnsi="Times New Roman" w:cs="Mangal"/>
          <w:kern w:val="1"/>
          <w:lang w:eastAsia="hi-IN" w:bidi="hi-IN"/>
        </w:rPr>
        <w:lastRenderedPageBreak/>
        <w:t>предложение следует подготовить так, чтобы его можно было с минимальными изменениями включить в Договор.</w:t>
      </w:r>
    </w:p>
    <w:p w:rsidR="005021C1" w:rsidRPr="00592A00" w:rsidRDefault="005021C1"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Коммерческое предложение должно быть скреплено</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Pr>
          <w:rFonts w:ascii="Times New Roman" w:eastAsia="SimSun" w:hAnsi="Times New Roman" w:cs="Mangal"/>
          <w:b/>
          <w:bCs/>
          <w:i/>
          <w:iCs/>
          <w:kern w:val="1"/>
          <w:lang w:eastAsia="hi-IN" w:bidi="hi-IN"/>
        </w:rPr>
        <w:t>4</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Анкета участника</w:t>
      </w:r>
      <w:r w:rsidR="00592A00" w:rsidRPr="00592A00">
        <w:rPr>
          <w:rFonts w:ascii="Times New Roman" w:eastAsia="SimSun" w:hAnsi="Times New Roman" w:cs="Mangal"/>
          <w:b/>
          <w:kern w:val="1"/>
          <w:lang w:eastAsia="hi-IN" w:bidi="hi-IN"/>
        </w:rPr>
        <w:t>»:</w:t>
      </w:r>
    </w:p>
    <w:p w:rsidR="00592A00" w:rsidRDefault="00592A00"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373D5" w:rsidRDefault="000373D5"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Анкета участника должна быть скреплена</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0373D5" w:rsidRPr="00592A00" w:rsidRDefault="000373D5"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EB582A">
        <w:rPr>
          <w:rFonts w:ascii="Times New Roman" w:hAnsi="Times New Roman"/>
        </w:rPr>
        <w:t xml:space="preserve">В графе </w:t>
      </w:r>
      <w:r>
        <w:rPr>
          <w:rFonts w:ascii="Times New Roman" w:hAnsi="Times New Roman"/>
        </w:rPr>
        <w:t>6</w:t>
      </w:r>
      <w:r w:rsidRPr="00EB582A">
        <w:rPr>
          <w:rFonts w:ascii="Times New Roman" w:hAnsi="Times New Roman"/>
        </w:rPr>
        <w:t xml:space="preserve"> «Банковские реквизиты…» указываются реквизиты, которые будут использованы при заключении Договора.</w:t>
      </w:r>
    </w:p>
    <w:p w:rsidR="00592A00" w:rsidRPr="00592A00" w:rsidRDefault="00592A00" w:rsidP="00592A00">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sectPr w:rsidR="00D73A1E" w:rsidSect="009530C6">
      <w:footerReference w:type="even" r:id="rId22"/>
      <w:footerReference w:type="default" r:id="rId23"/>
      <w:pgSz w:w="12240" w:h="15840" w:code="1"/>
      <w:pgMar w:top="993" w:right="1440"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120" w:rsidRDefault="00905120">
      <w:pPr>
        <w:spacing w:after="0" w:line="240" w:lineRule="auto"/>
      </w:pPr>
      <w:r>
        <w:separator/>
      </w:r>
    </w:p>
  </w:endnote>
  <w:endnote w:type="continuationSeparator" w:id="1">
    <w:p w:rsidR="00905120" w:rsidRDefault="009051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TimesDL">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848" w:rsidRDefault="00F86848">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86848" w:rsidRDefault="00F8684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F86848" w:rsidRDefault="00F86848">
        <w:pPr>
          <w:pStyle w:val="a6"/>
          <w:jc w:val="center"/>
        </w:pPr>
        <w:fldSimple w:instr=" PAGE   \* MERGEFORMAT ">
          <w:r w:rsidR="00ED7396">
            <w:rPr>
              <w:noProof/>
            </w:rPr>
            <w:t>29</w:t>
          </w:r>
        </w:fldSimple>
      </w:p>
    </w:sdtContent>
  </w:sdt>
  <w:p w:rsidR="00F86848" w:rsidRDefault="00F86848">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848" w:rsidRDefault="00F86848"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86848" w:rsidRDefault="00F86848"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F86848" w:rsidRDefault="00F86848">
        <w:pPr>
          <w:pStyle w:val="a6"/>
          <w:jc w:val="center"/>
        </w:pPr>
        <w:fldSimple w:instr=" PAGE   \* MERGEFORMAT ">
          <w:r w:rsidR="00ED7396">
            <w:rPr>
              <w:noProof/>
            </w:rPr>
            <w:t>35</w:t>
          </w:r>
        </w:fldSimple>
      </w:p>
    </w:sdtContent>
  </w:sdt>
  <w:p w:rsidR="00F86848" w:rsidRDefault="00F86848">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848" w:rsidRDefault="00F86848">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86848" w:rsidRDefault="00F86848">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848" w:rsidRDefault="00F86848">
    <w:pPr>
      <w:pStyle w:val="a6"/>
      <w:jc w:val="center"/>
    </w:pPr>
    <w:fldSimple w:instr=" PAGE   \* MERGEFORMAT ">
      <w:r w:rsidR="00ED7396">
        <w:rPr>
          <w:noProof/>
        </w:rPr>
        <w:t>50</w:t>
      </w:r>
    </w:fldSimple>
  </w:p>
  <w:p w:rsidR="00F86848" w:rsidRDefault="00F8684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120" w:rsidRDefault="00905120">
      <w:pPr>
        <w:spacing w:after="0" w:line="240" w:lineRule="auto"/>
      </w:pPr>
      <w:r>
        <w:separator/>
      </w:r>
    </w:p>
  </w:footnote>
  <w:footnote w:type="continuationSeparator" w:id="1">
    <w:p w:rsidR="00905120" w:rsidRDefault="009051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3">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4">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7">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18"/>
  </w:num>
  <w:num w:numId="2">
    <w:abstractNumId w:val="11"/>
  </w:num>
  <w:num w:numId="3">
    <w:abstractNumId w:val="13"/>
  </w:num>
  <w:num w:numId="4">
    <w:abstractNumId w:val="14"/>
  </w:num>
  <w:num w:numId="5">
    <w:abstractNumId w:val="0"/>
  </w:num>
  <w:num w:numId="6">
    <w:abstractNumId w:val="15"/>
  </w:num>
  <w:num w:numId="7">
    <w:abstractNumId w:val="12"/>
  </w:num>
  <w:num w:numId="8">
    <w:abstractNumId w:val="10"/>
  </w:num>
  <w:num w:numId="9">
    <w:abstractNumId w:val="16"/>
  </w:num>
  <w:num w:numId="10">
    <w:abstractNumId w:val="19"/>
  </w:num>
  <w:num w:numId="11">
    <w:abstractNumId w:val="6"/>
  </w:num>
  <w:num w:numId="12">
    <w:abstractNumId w:val="9"/>
  </w:num>
  <w:num w:numId="13">
    <w:abstractNumId w:val="17"/>
  </w:num>
  <w:num w:numId="14">
    <w:abstractNumId w:val="7"/>
  </w:num>
  <w:num w:numId="15">
    <w:abstractNumId w:val="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1008"/>
    <w:rsid w:val="00011E81"/>
    <w:rsid w:val="00011FF3"/>
    <w:rsid w:val="000149DD"/>
    <w:rsid w:val="0001762B"/>
    <w:rsid w:val="000179C0"/>
    <w:rsid w:val="00021724"/>
    <w:rsid w:val="0003512F"/>
    <w:rsid w:val="00035C07"/>
    <w:rsid w:val="000373D5"/>
    <w:rsid w:val="00040A2F"/>
    <w:rsid w:val="00045737"/>
    <w:rsid w:val="00046139"/>
    <w:rsid w:val="000465DE"/>
    <w:rsid w:val="000467C4"/>
    <w:rsid w:val="00046FC4"/>
    <w:rsid w:val="00047975"/>
    <w:rsid w:val="00047B8E"/>
    <w:rsid w:val="00063014"/>
    <w:rsid w:val="0006489E"/>
    <w:rsid w:val="00065E16"/>
    <w:rsid w:val="0006695A"/>
    <w:rsid w:val="00067DDB"/>
    <w:rsid w:val="000708EE"/>
    <w:rsid w:val="00070AF7"/>
    <w:rsid w:val="00070C54"/>
    <w:rsid w:val="0007213F"/>
    <w:rsid w:val="0007747A"/>
    <w:rsid w:val="000822DE"/>
    <w:rsid w:val="00083A11"/>
    <w:rsid w:val="00084151"/>
    <w:rsid w:val="00090BD6"/>
    <w:rsid w:val="00091711"/>
    <w:rsid w:val="00091A5B"/>
    <w:rsid w:val="000923D7"/>
    <w:rsid w:val="00092609"/>
    <w:rsid w:val="00095030"/>
    <w:rsid w:val="00096CB2"/>
    <w:rsid w:val="00097152"/>
    <w:rsid w:val="000A00C4"/>
    <w:rsid w:val="000A1420"/>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43E1"/>
    <w:rsid w:val="000B44AE"/>
    <w:rsid w:val="000B4605"/>
    <w:rsid w:val="000B4AEE"/>
    <w:rsid w:val="000B6633"/>
    <w:rsid w:val="000B66A4"/>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649A"/>
    <w:rsid w:val="001015C5"/>
    <w:rsid w:val="0010264F"/>
    <w:rsid w:val="00102986"/>
    <w:rsid w:val="001035D0"/>
    <w:rsid w:val="0010361C"/>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69A9"/>
    <w:rsid w:val="00147CB9"/>
    <w:rsid w:val="001519A6"/>
    <w:rsid w:val="00153927"/>
    <w:rsid w:val="00155A40"/>
    <w:rsid w:val="00156677"/>
    <w:rsid w:val="00161857"/>
    <w:rsid w:val="00163ABA"/>
    <w:rsid w:val="001647C4"/>
    <w:rsid w:val="0016583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4C04"/>
    <w:rsid w:val="00195674"/>
    <w:rsid w:val="001A0CDD"/>
    <w:rsid w:val="001A6D77"/>
    <w:rsid w:val="001A78D8"/>
    <w:rsid w:val="001B1860"/>
    <w:rsid w:val="001B23CE"/>
    <w:rsid w:val="001B34FA"/>
    <w:rsid w:val="001B4A9D"/>
    <w:rsid w:val="001B62D8"/>
    <w:rsid w:val="001B7646"/>
    <w:rsid w:val="001C0B5E"/>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1CD5"/>
    <w:rsid w:val="001F1EA5"/>
    <w:rsid w:val="001F26DC"/>
    <w:rsid w:val="001F63D0"/>
    <w:rsid w:val="002002F7"/>
    <w:rsid w:val="0020185F"/>
    <w:rsid w:val="00201E8C"/>
    <w:rsid w:val="0020398F"/>
    <w:rsid w:val="00203C13"/>
    <w:rsid w:val="00207E89"/>
    <w:rsid w:val="00211AEA"/>
    <w:rsid w:val="00213B56"/>
    <w:rsid w:val="00215CC6"/>
    <w:rsid w:val="002164EE"/>
    <w:rsid w:val="00216DCE"/>
    <w:rsid w:val="00221E12"/>
    <w:rsid w:val="002238D1"/>
    <w:rsid w:val="00223EFB"/>
    <w:rsid w:val="0022536B"/>
    <w:rsid w:val="0022688A"/>
    <w:rsid w:val="00230FF4"/>
    <w:rsid w:val="00232F05"/>
    <w:rsid w:val="00233725"/>
    <w:rsid w:val="002349C0"/>
    <w:rsid w:val="00235A5B"/>
    <w:rsid w:val="00242D6F"/>
    <w:rsid w:val="00244E4F"/>
    <w:rsid w:val="002451AD"/>
    <w:rsid w:val="0024640E"/>
    <w:rsid w:val="002510D8"/>
    <w:rsid w:val="00251491"/>
    <w:rsid w:val="00252223"/>
    <w:rsid w:val="002532EE"/>
    <w:rsid w:val="00253DAF"/>
    <w:rsid w:val="00254D38"/>
    <w:rsid w:val="00256A28"/>
    <w:rsid w:val="002575D5"/>
    <w:rsid w:val="002612E1"/>
    <w:rsid w:val="00262E32"/>
    <w:rsid w:val="00263554"/>
    <w:rsid w:val="002635C9"/>
    <w:rsid w:val="002639E5"/>
    <w:rsid w:val="00264BAA"/>
    <w:rsid w:val="00265314"/>
    <w:rsid w:val="002670EC"/>
    <w:rsid w:val="0026724D"/>
    <w:rsid w:val="00272657"/>
    <w:rsid w:val="00272925"/>
    <w:rsid w:val="00272BD6"/>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17AB"/>
    <w:rsid w:val="002A1FF1"/>
    <w:rsid w:val="002A48C7"/>
    <w:rsid w:val="002A6C19"/>
    <w:rsid w:val="002A7579"/>
    <w:rsid w:val="002B0506"/>
    <w:rsid w:val="002B2771"/>
    <w:rsid w:val="002B5D36"/>
    <w:rsid w:val="002B6056"/>
    <w:rsid w:val="002B63C4"/>
    <w:rsid w:val="002B6EA8"/>
    <w:rsid w:val="002C226E"/>
    <w:rsid w:val="002C238E"/>
    <w:rsid w:val="002C35DE"/>
    <w:rsid w:val="002C6898"/>
    <w:rsid w:val="002C75A5"/>
    <w:rsid w:val="002D2B0D"/>
    <w:rsid w:val="002D488F"/>
    <w:rsid w:val="002D4D49"/>
    <w:rsid w:val="002D538E"/>
    <w:rsid w:val="002D650B"/>
    <w:rsid w:val="002E0A3C"/>
    <w:rsid w:val="002E40D5"/>
    <w:rsid w:val="002E50B5"/>
    <w:rsid w:val="002E5453"/>
    <w:rsid w:val="002E6461"/>
    <w:rsid w:val="002E728A"/>
    <w:rsid w:val="002E77DF"/>
    <w:rsid w:val="002F0274"/>
    <w:rsid w:val="002F1688"/>
    <w:rsid w:val="002F17A1"/>
    <w:rsid w:val="003006F1"/>
    <w:rsid w:val="00302797"/>
    <w:rsid w:val="00304C1E"/>
    <w:rsid w:val="00305B5C"/>
    <w:rsid w:val="00305BE8"/>
    <w:rsid w:val="00312533"/>
    <w:rsid w:val="00313286"/>
    <w:rsid w:val="00314076"/>
    <w:rsid w:val="0031582D"/>
    <w:rsid w:val="00317322"/>
    <w:rsid w:val="003209E6"/>
    <w:rsid w:val="00322BCB"/>
    <w:rsid w:val="00323233"/>
    <w:rsid w:val="00323E7B"/>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9AD"/>
    <w:rsid w:val="00342A4C"/>
    <w:rsid w:val="003434AE"/>
    <w:rsid w:val="00344E8B"/>
    <w:rsid w:val="00345359"/>
    <w:rsid w:val="00347880"/>
    <w:rsid w:val="00353D60"/>
    <w:rsid w:val="00357753"/>
    <w:rsid w:val="003608BB"/>
    <w:rsid w:val="00362CED"/>
    <w:rsid w:val="0036572E"/>
    <w:rsid w:val="003659EE"/>
    <w:rsid w:val="00367C18"/>
    <w:rsid w:val="003711B4"/>
    <w:rsid w:val="003717BE"/>
    <w:rsid w:val="00375B17"/>
    <w:rsid w:val="003761AC"/>
    <w:rsid w:val="0037644A"/>
    <w:rsid w:val="00377531"/>
    <w:rsid w:val="00382D8A"/>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F11"/>
    <w:rsid w:val="003A3575"/>
    <w:rsid w:val="003A3A0B"/>
    <w:rsid w:val="003A461F"/>
    <w:rsid w:val="003A5039"/>
    <w:rsid w:val="003A5DED"/>
    <w:rsid w:val="003A6642"/>
    <w:rsid w:val="003A6ECD"/>
    <w:rsid w:val="003A7360"/>
    <w:rsid w:val="003A7F2C"/>
    <w:rsid w:val="003B3564"/>
    <w:rsid w:val="003C10AD"/>
    <w:rsid w:val="003C1813"/>
    <w:rsid w:val="003C1883"/>
    <w:rsid w:val="003C34B4"/>
    <w:rsid w:val="003C3B00"/>
    <w:rsid w:val="003D1371"/>
    <w:rsid w:val="003D1987"/>
    <w:rsid w:val="003D2DAA"/>
    <w:rsid w:val="003D2DFE"/>
    <w:rsid w:val="003D4EE8"/>
    <w:rsid w:val="003D54CE"/>
    <w:rsid w:val="003E0119"/>
    <w:rsid w:val="003E2106"/>
    <w:rsid w:val="003E2300"/>
    <w:rsid w:val="003E3812"/>
    <w:rsid w:val="003E3C30"/>
    <w:rsid w:val="003E7C70"/>
    <w:rsid w:val="003F29FD"/>
    <w:rsid w:val="003F4C1C"/>
    <w:rsid w:val="004002D1"/>
    <w:rsid w:val="00400437"/>
    <w:rsid w:val="00407369"/>
    <w:rsid w:val="00411353"/>
    <w:rsid w:val="00412CB6"/>
    <w:rsid w:val="00413514"/>
    <w:rsid w:val="00417333"/>
    <w:rsid w:val="0042033C"/>
    <w:rsid w:val="0042154D"/>
    <w:rsid w:val="00426DDD"/>
    <w:rsid w:val="004271F9"/>
    <w:rsid w:val="00432342"/>
    <w:rsid w:val="0043466C"/>
    <w:rsid w:val="00434B90"/>
    <w:rsid w:val="00435289"/>
    <w:rsid w:val="004359E4"/>
    <w:rsid w:val="00435A2B"/>
    <w:rsid w:val="004361DD"/>
    <w:rsid w:val="00436939"/>
    <w:rsid w:val="00437B16"/>
    <w:rsid w:val="004409AB"/>
    <w:rsid w:val="0044170D"/>
    <w:rsid w:val="0044274A"/>
    <w:rsid w:val="00444578"/>
    <w:rsid w:val="004451AD"/>
    <w:rsid w:val="00445E89"/>
    <w:rsid w:val="00446C12"/>
    <w:rsid w:val="00447640"/>
    <w:rsid w:val="00447B57"/>
    <w:rsid w:val="00450CB8"/>
    <w:rsid w:val="004520C7"/>
    <w:rsid w:val="0045410D"/>
    <w:rsid w:val="004567A2"/>
    <w:rsid w:val="00456E1F"/>
    <w:rsid w:val="00460C8E"/>
    <w:rsid w:val="00462D7E"/>
    <w:rsid w:val="00462FDA"/>
    <w:rsid w:val="00463E07"/>
    <w:rsid w:val="004643C2"/>
    <w:rsid w:val="004671ED"/>
    <w:rsid w:val="00467AE4"/>
    <w:rsid w:val="00475706"/>
    <w:rsid w:val="00477DEC"/>
    <w:rsid w:val="00482448"/>
    <w:rsid w:val="00484FA7"/>
    <w:rsid w:val="004851E7"/>
    <w:rsid w:val="00487AAF"/>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EBB"/>
    <w:rsid w:val="004E3736"/>
    <w:rsid w:val="004E4B04"/>
    <w:rsid w:val="004E5CCD"/>
    <w:rsid w:val="004E60F0"/>
    <w:rsid w:val="004E7E88"/>
    <w:rsid w:val="004E7F3C"/>
    <w:rsid w:val="004F0CD3"/>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52450"/>
    <w:rsid w:val="0055292C"/>
    <w:rsid w:val="00553A98"/>
    <w:rsid w:val="00553ADA"/>
    <w:rsid w:val="00553EFE"/>
    <w:rsid w:val="00554B2D"/>
    <w:rsid w:val="00555C97"/>
    <w:rsid w:val="00556455"/>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575C"/>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D05D1"/>
    <w:rsid w:val="005D2888"/>
    <w:rsid w:val="005D54AC"/>
    <w:rsid w:val="005D6364"/>
    <w:rsid w:val="005D688C"/>
    <w:rsid w:val="005D74BA"/>
    <w:rsid w:val="005E178A"/>
    <w:rsid w:val="005E197F"/>
    <w:rsid w:val="005E37F0"/>
    <w:rsid w:val="005E4667"/>
    <w:rsid w:val="005E597E"/>
    <w:rsid w:val="005E6D0D"/>
    <w:rsid w:val="005E7196"/>
    <w:rsid w:val="005F1976"/>
    <w:rsid w:val="005F2158"/>
    <w:rsid w:val="005F21D6"/>
    <w:rsid w:val="005F3635"/>
    <w:rsid w:val="005F5F19"/>
    <w:rsid w:val="005F6083"/>
    <w:rsid w:val="005F6628"/>
    <w:rsid w:val="0060057E"/>
    <w:rsid w:val="00600A84"/>
    <w:rsid w:val="00601052"/>
    <w:rsid w:val="0060245B"/>
    <w:rsid w:val="00603F30"/>
    <w:rsid w:val="006060B9"/>
    <w:rsid w:val="00607BCC"/>
    <w:rsid w:val="00607E91"/>
    <w:rsid w:val="0061147B"/>
    <w:rsid w:val="00612C07"/>
    <w:rsid w:val="006161BF"/>
    <w:rsid w:val="00616605"/>
    <w:rsid w:val="006169D7"/>
    <w:rsid w:val="00620173"/>
    <w:rsid w:val="006228EC"/>
    <w:rsid w:val="00622F70"/>
    <w:rsid w:val="00623E5A"/>
    <w:rsid w:val="006270E1"/>
    <w:rsid w:val="00627377"/>
    <w:rsid w:val="00630001"/>
    <w:rsid w:val="006315E0"/>
    <w:rsid w:val="00632F8B"/>
    <w:rsid w:val="00633A6C"/>
    <w:rsid w:val="00633BA7"/>
    <w:rsid w:val="00645839"/>
    <w:rsid w:val="0065101D"/>
    <w:rsid w:val="006513D5"/>
    <w:rsid w:val="00651B45"/>
    <w:rsid w:val="006527DF"/>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3C6C"/>
    <w:rsid w:val="006A58F9"/>
    <w:rsid w:val="006A5ED9"/>
    <w:rsid w:val="006A6EBA"/>
    <w:rsid w:val="006A7135"/>
    <w:rsid w:val="006B06EF"/>
    <w:rsid w:val="006B0EEE"/>
    <w:rsid w:val="006B13F4"/>
    <w:rsid w:val="006B41B6"/>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A86"/>
    <w:rsid w:val="006E66CE"/>
    <w:rsid w:val="006F0BC1"/>
    <w:rsid w:val="006F0E21"/>
    <w:rsid w:val="006F4464"/>
    <w:rsid w:val="006F4C31"/>
    <w:rsid w:val="006F518D"/>
    <w:rsid w:val="006F5F01"/>
    <w:rsid w:val="006F6BFC"/>
    <w:rsid w:val="006F7045"/>
    <w:rsid w:val="00700A20"/>
    <w:rsid w:val="00701C4D"/>
    <w:rsid w:val="007029F8"/>
    <w:rsid w:val="007034D9"/>
    <w:rsid w:val="0070559C"/>
    <w:rsid w:val="0070693A"/>
    <w:rsid w:val="0071138C"/>
    <w:rsid w:val="007118E9"/>
    <w:rsid w:val="00711F61"/>
    <w:rsid w:val="007122D2"/>
    <w:rsid w:val="0071369B"/>
    <w:rsid w:val="007137DB"/>
    <w:rsid w:val="00713973"/>
    <w:rsid w:val="00713B1E"/>
    <w:rsid w:val="00715216"/>
    <w:rsid w:val="0072064D"/>
    <w:rsid w:val="00722B2E"/>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96C"/>
    <w:rsid w:val="0076673A"/>
    <w:rsid w:val="00771016"/>
    <w:rsid w:val="00771200"/>
    <w:rsid w:val="00773667"/>
    <w:rsid w:val="00773C5B"/>
    <w:rsid w:val="007756D7"/>
    <w:rsid w:val="00782000"/>
    <w:rsid w:val="00782386"/>
    <w:rsid w:val="00783335"/>
    <w:rsid w:val="00784741"/>
    <w:rsid w:val="00787459"/>
    <w:rsid w:val="00787520"/>
    <w:rsid w:val="007915DD"/>
    <w:rsid w:val="007939D1"/>
    <w:rsid w:val="00795446"/>
    <w:rsid w:val="007A0652"/>
    <w:rsid w:val="007A07C2"/>
    <w:rsid w:val="007A1244"/>
    <w:rsid w:val="007A71FC"/>
    <w:rsid w:val="007A7EFD"/>
    <w:rsid w:val="007B294A"/>
    <w:rsid w:val="007B4EA2"/>
    <w:rsid w:val="007B4FF1"/>
    <w:rsid w:val="007C12A0"/>
    <w:rsid w:val="007C307D"/>
    <w:rsid w:val="007C4CA7"/>
    <w:rsid w:val="007C5D73"/>
    <w:rsid w:val="007D2C3C"/>
    <w:rsid w:val="007D35B5"/>
    <w:rsid w:val="007D35FB"/>
    <w:rsid w:val="007D36A1"/>
    <w:rsid w:val="007D4AF4"/>
    <w:rsid w:val="007D623A"/>
    <w:rsid w:val="007D696B"/>
    <w:rsid w:val="007E17E0"/>
    <w:rsid w:val="007E2898"/>
    <w:rsid w:val="007E3FD0"/>
    <w:rsid w:val="007E5E14"/>
    <w:rsid w:val="007E7954"/>
    <w:rsid w:val="007F0B28"/>
    <w:rsid w:val="007F1BD2"/>
    <w:rsid w:val="007F23DB"/>
    <w:rsid w:val="007F2A68"/>
    <w:rsid w:val="007F2F06"/>
    <w:rsid w:val="007F61E5"/>
    <w:rsid w:val="007F7715"/>
    <w:rsid w:val="00802D24"/>
    <w:rsid w:val="00804178"/>
    <w:rsid w:val="0080466C"/>
    <w:rsid w:val="00810223"/>
    <w:rsid w:val="00810E7E"/>
    <w:rsid w:val="00811240"/>
    <w:rsid w:val="00813717"/>
    <w:rsid w:val="00816815"/>
    <w:rsid w:val="008176BC"/>
    <w:rsid w:val="00817D57"/>
    <w:rsid w:val="008214FA"/>
    <w:rsid w:val="008236E6"/>
    <w:rsid w:val="0082512F"/>
    <w:rsid w:val="00825908"/>
    <w:rsid w:val="00827716"/>
    <w:rsid w:val="00827A46"/>
    <w:rsid w:val="008320FB"/>
    <w:rsid w:val="00834AF1"/>
    <w:rsid w:val="00834BEA"/>
    <w:rsid w:val="008350ED"/>
    <w:rsid w:val="00835418"/>
    <w:rsid w:val="00836C8A"/>
    <w:rsid w:val="00837A6C"/>
    <w:rsid w:val="00841F33"/>
    <w:rsid w:val="008427AD"/>
    <w:rsid w:val="008443CA"/>
    <w:rsid w:val="00844AA3"/>
    <w:rsid w:val="008463E1"/>
    <w:rsid w:val="0085023B"/>
    <w:rsid w:val="008530A0"/>
    <w:rsid w:val="008543CA"/>
    <w:rsid w:val="00854968"/>
    <w:rsid w:val="0085620A"/>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DC6"/>
    <w:rsid w:val="00880235"/>
    <w:rsid w:val="008814A7"/>
    <w:rsid w:val="008830EB"/>
    <w:rsid w:val="008862A0"/>
    <w:rsid w:val="00887773"/>
    <w:rsid w:val="0089185E"/>
    <w:rsid w:val="0089285D"/>
    <w:rsid w:val="00893A4A"/>
    <w:rsid w:val="00894D83"/>
    <w:rsid w:val="008971CB"/>
    <w:rsid w:val="008A02F6"/>
    <w:rsid w:val="008A11E9"/>
    <w:rsid w:val="008A150B"/>
    <w:rsid w:val="008A23F2"/>
    <w:rsid w:val="008A257B"/>
    <w:rsid w:val="008A3234"/>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E0F3F"/>
    <w:rsid w:val="008E1186"/>
    <w:rsid w:val="008E1A85"/>
    <w:rsid w:val="008E21E1"/>
    <w:rsid w:val="008E4EA4"/>
    <w:rsid w:val="008E52AA"/>
    <w:rsid w:val="008E72A6"/>
    <w:rsid w:val="008E7E41"/>
    <w:rsid w:val="008F1442"/>
    <w:rsid w:val="008F4400"/>
    <w:rsid w:val="008F5A9F"/>
    <w:rsid w:val="008F77BA"/>
    <w:rsid w:val="008F7DE2"/>
    <w:rsid w:val="00903051"/>
    <w:rsid w:val="00905120"/>
    <w:rsid w:val="00905F7D"/>
    <w:rsid w:val="0090615B"/>
    <w:rsid w:val="00910CAA"/>
    <w:rsid w:val="009111AF"/>
    <w:rsid w:val="00914AF4"/>
    <w:rsid w:val="00915C4B"/>
    <w:rsid w:val="00917BFD"/>
    <w:rsid w:val="00920C4E"/>
    <w:rsid w:val="009256D8"/>
    <w:rsid w:val="00926A30"/>
    <w:rsid w:val="00930338"/>
    <w:rsid w:val="00932868"/>
    <w:rsid w:val="00933105"/>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72A1D"/>
    <w:rsid w:val="0097517D"/>
    <w:rsid w:val="00976A59"/>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17C8"/>
    <w:rsid w:val="009B2116"/>
    <w:rsid w:val="009B3015"/>
    <w:rsid w:val="009B54E3"/>
    <w:rsid w:val="009B656C"/>
    <w:rsid w:val="009B7C50"/>
    <w:rsid w:val="009C182D"/>
    <w:rsid w:val="009C294A"/>
    <w:rsid w:val="009C332A"/>
    <w:rsid w:val="009C40B9"/>
    <w:rsid w:val="009D20C9"/>
    <w:rsid w:val="009D28DF"/>
    <w:rsid w:val="009D314C"/>
    <w:rsid w:val="009D3EAD"/>
    <w:rsid w:val="009D463B"/>
    <w:rsid w:val="009D52D3"/>
    <w:rsid w:val="009D7BA5"/>
    <w:rsid w:val="009D7DCA"/>
    <w:rsid w:val="009E25E8"/>
    <w:rsid w:val="009E4359"/>
    <w:rsid w:val="009E49B9"/>
    <w:rsid w:val="009E4E73"/>
    <w:rsid w:val="009E5404"/>
    <w:rsid w:val="009E55D6"/>
    <w:rsid w:val="009F28E0"/>
    <w:rsid w:val="009F2F31"/>
    <w:rsid w:val="009F3055"/>
    <w:rsid w:val="009F3E08"/>
    <w:rsid w:val="009F4D24"/>
    <w:rsid w:val="009F5A14"/>
    <w:rsid w:val="009F6458"/>
    <w:rsid w:val="00A024C1"/>
    <w:rsid w:val="00A04FFC"/>
    <w:rsid w:val="00A05414"/>
    <w:rsid w:val="00A058CA"/>
    <w:rsid w:val="00A07A28"/>
    <w:rsid w:val="00A109A7"/>
    <w:rsid w:val="00A10B62"/>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2025"/>
    <w:rsid w:val="00A345B2"/>
    <w:rsid w:val="00A3534D"/>
    <w:rsid w:val="00A415F4"/>
    <w:rsid w:val="00A41FF5"/>
    <w:rsid w:val="00A4349A"/>
    <w:rsid w:val="00A45488"/>
    <w:rsid w:val="00A4713E"/>
    <w:rsid w:val="00A4763F"/>
    <w:rsid w:val="00A532F9"/>
    <w:rsid w:val="00A5557B"/>
    <w:rsid w:val="00A5567C"/>
    <w:rsid w:val="00A57C7C"/>
    <w:rsid w:val="00A602EE"/>
    <w:rsid w:val="00A60C3B"/>
    <w:rsid w:val="00A617BD"/>
    <w:rsid w:val="00A6342C"/>
    <w:rsid w:val="00A63DA2"/>
    <w:rsid w:val="00A6412A"/>
    <w:rsid w:val="00A66D49"/>
    <w:rsid w:val="00A67547"/>
    <w:rsid w:val="00A7038C"/>
    <w:rsid w:val="00A70482"/>
    <w:rsid w:val="00A70F8D"/>
    <w:rsid w:val="00A71DAE"/>
    <w:rsid w:val="00A7245B"/>
    <w:rsid w:val="00A7703F"/>
    <w:rsid w:val="00A80A2D"/>
    <w:rsid w:val="00A826A6"/>
    <w:rsid w:val="00A835E2"/>
    <w:rsid w:val="00A87BC2"/>
    <w:rsid w:val="00A91400"/>
    <w:rsid w:val="00A950C1"/>
    <w:rsid w:val="00A958D2"/>
    <w:rsid w:val="00A95E6B"/>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3479"/>
    <w:rsid w:val="00AC3F90"/>
    <w:rsid w:val="00AC53B7"/>
    <w:rsid w:val="00AC7E48"/>
    <w:rsid w:val="00AD0971"/>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F4C8D"/>
    <w:rsid w:val="00AF56F9"/>
    <w:rsid w:val="00AF606F"/>
    <w:rsid w:val="00B00781"/>
    <w:rsid w:val="00B0104E"/>
    <w:rsid w:val="00B01A70"/>
    <w:rsid w:val="00B047D8"/>
    <w:rsid w:val="00B057AE"/>
    <w:rsid w:val="00B0594C"/>
    <w:rsid w:val="00B07233"/>
    <w:rsid w:val="00B11074"/>
    <w:rsid w:val="00B121BB"/>
    <w:rsid w:val="00B1230B"/>
    <w:rsid w:val="00B123C0"/>
    <w:rsid w:val="00B13DD5"/>
    <w:rsid w:val="00B146FA"/>
    <w:rsid w:val="00B159C4"/>
    <w:rsid w:val="00B170C7"/>
    <w:rsid w:val="00B2193B"/>
    <w:rsid w:val="00B24B49"/>
    <w:rsid w:val="00B31B21"/>
    <w:rsid w:val="00B3394E"/>
    <w:rsid w:val="00B34D44"/>
    <w:rsid w:val="00B35335"/>
    <w:rsid w:val="00B356FD"/>
    <w:rsid w:val="00B369D6"/>
    <w:rsid w:val="00B37BF9"/>
    <w:rsid w:val="00B37DDF"/>
    <w:rsid w:val="00B403A8"/>
    <w:rsid w:val="00B44728"/>
    <w:rsid w:val="00B4514A"/>
    <w:rsid w:val="00B47E36"/>
    <w:rsid w:val="00B50E4E"/>
    <w:rsid w:val="00B536EE"/>
    <w:rsid w:val="00B54CDF"/>
    <w:rsid w:val="00B5669B"/>
    <w:rsid w:val="00B57013"/>
    <w:rsid w:val="00B627CB"/>
    <w:rsid w:val="00B63858"/>
    <w:rsid w:val="00B63908"/>
    <w:rsid w:val="00B63B93"/>
    <w:rsid w:val="00B66AAE"/>
    <w:rsid w:val="00B67A36"/>
    <w:rsid w:val="00B67F0C"/>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B0BE1"/>
    <w:rsid w:val="00BB179B"/>
    <w:rsid w:val="00BB2680"/>
    <w:rsid w:val="00BB45D5"/>
    <w:rsid w:val="00BC1490"/>
    <w:rsid w:val="00BC1B63"/>
    <w:rsid w:val="00BC419B"/>
    <w:rsid w:val="00BC4425"/>
    <w:rsid w:val="00BC5A7E"/>
    <w:rsid w:val="00BC6691"/>
    <w:rsid w:val="00BC6B9C"/>
    <w:rsid w:val="00BC6C35"/>
    <w:rsid w:val="00BC7C46"/>
    <w:rsid w:val="00BD2D56"/>
    <w:rsid w:val="00BD34C0"/>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341A"/>
    <w:rsid w:val="00BF3528"/>
    <w:rsid w:val="00BF41AD"/>
    <w:rsid w:val="00BF5267"/>
    <w:rsid w:val="00BF5C6C"/>
    <w:rsid w:val="00C008BC"/>
    <w:rsid w:val="00C01E01"/>
    <w:rsid w:val="00C022C0"/>
    <w:rsid w:val="00C03FBF"/>
    <w:rsid w:val="00C04E4C"/>
    <w:rsid w:val="00C05206"/>
    <w:rsid w:val="00C10C74"/>
    <w:rsid w:val="00C12E19"/>
    <w:rsid w:val="00C12EC4"/>
    <w:rsid w:val="00C1377D"/>
    <w:rsid w:val="00C15E56"/>
    <w:rsid w:val="00C21A1C"/>
    <w:rsid w:val="00C22FE1"/>
    <w:rsid w:val="00C2302C"/>
    <w:rsid w:val="00C2462C"/>
    <w:rsid w:val="00C266F4"/>
    <w:rsid w:val="00C26BC9"/>
    <w:rsid w:val="00C27289"/>
    <w:rsid w:val="00C31638"/>
    <w:rsid w:val="00C31969"/>
    <w:rsid w:val="00C329E6"/>
    <w:rsid w:val="00C32EC7"/>
    <w:rsid w:val="00C34979"/>
    <w:rsid w:val="00C37D93"/>
    <w:rsid w:val="00C40287"/>
    <w:rsid w:val="00C403B8"/>
    <w:rsid w:val="00C41F35"/>
    <w:rsid w:val="00C44D60"/>
    <w:rsid w:val="00C44FAC"/>
    <w:rsid w:val="00C45104"/>
    <w:rsid w:val="00C4722F"/>
    <w:rsid w:val="00C506E4"/>
    <w:rsid w:val="00C5175C"/>
    <w:rsid w:val="00C51ECC"/>
    <w:rsid w:val="00C5250A"/>
    <w:rsid w:val="00C529C6"/>
    <w:rsid w:val="00C54305"/>
    <w:rsid w:val="00C55243"/>
    <w:rsid w:val="00C57482"/>
    <w:rsid w:val="00C575C0"/>
    <w:rsid w:val="00C578A4"/>
    <w:rsid w:val="00C60B80"/>
    <w:rsid w:val="00C61460"/>
    <w:rsid w:val="00C61D8D"/>
    <w:rsid w:val="00C629EC"/>
    <w:rsid w:val="00C64D8A"/>
    <w:rsid w:val="00C6751A"/>
    <w:rsid w:val="00C72E1E"/>
    <w:rsid w:val="00C73B11"/>
    <w:rsid w:val="00C746D3"/>
    <w:rsid w:val="00C757D7"/>
    <w:rsid w:val="00C75E28"/>
    <w:rsid w:val="00C76EF2"/>
    <w:rsid w:val="00C77FB7"/>
    <w:rsid w:val="00C80CEE"/>
    <w:rsid w:val="00C82E2A"/>
    <w:rsid w:val="00C85571"/>
    <w:rsid w:val="00C85721"/>
    <w:rsid w:val="00C85CB5"/>
    <w:rsid w:val="00C87135"/>
    <w:rsid w:val="00C87231"/>
    <w:rsid w:val="00C90A02"/>
    <w:rsid w:val="00C9144C"/>
    <w:rsid w:val="00C91B97"/>
    <w:rsid w:val="00C93052"/>
    <w:rsid w:val="00CA0DE8"/>
    <w:rsid w:val="00CA253B"/>
    <w:rsid w:val="00CA2609"/>
    <w:rsid w:val="00CA2A11"/>
    <w:rsid w:val="00CA3A52"/>
    <w:rsid w:val="00CA4015"/>
    <w:rsid w:val="00CB25A8"/>
    <w:rsid w:val="00CB27CB"/>
    <w:rsid w:val="00CB2928"/>
    <w:rsid w:val="00CB6F8A"/>
    <w:rsid w:val="00CC0BD5"/>
    <w:rsid w:val="00CC0EA9"/>
    <w:rsid w:val="00CC2AC2"/>
    <w:rsid w:val="00CC3F73"/>
    <w:rsid w:val="00CC4F9B"/>
    <w:rsid w:val="00CD139A"/>
    <w:rsid w:val="00CD468D"/>
    <w:rsid w:val="00CE0BE8"/>
    <w:rsid w:val="00CE617B"/>
    <w:rsid w:val="00CE63B6"/>
    <w:rsid w:val="00CF033D"/>
    <w:rsid w:val="00CF1541"/>
    <w:rsid w:val="00CF19AB"/>
    <w:rsid w:val="00CF2C84"/>
    <w:rsid w:val="00CF75A8"/>
    <w:rsid w:val="00D00062"/>
    <w:rsid w:val="00D04226"/>
    <w:rsid w:val="00D04426"/>
    <w:rsid w:val="00D04EB0"/>
    <w:rsid w:val="00D06037"/>
    <w:rsid w:val="00D10DA4"/>
    <w:rsid w:val="00D14AC5"/>
    <w:rsid w:val="00D14AF0"/>
    <w:rsid w:val="00D1558F"/>
    <w:rsid w:val="00D208E5"/>
    <w:rsid w:val="00D2115A"/>
    <w:rsid w:val="00D21856"/>
    <w:rsid w:val="00D23151"/>
    <w:rsid w:val="00D26CD7"/>
    <w:rsid w:val="00D27C58"/>
    <w:rsid w:val="00D31187"/>
    <w:rsid w:val="00D3421C"/>
    <w:rsid w:val="00D356F9"/>
    <w:rsid w:val="00D35D80"/>
    <w:rsid w:val="00D4078A"/>
    <w:rsid w:val="00D414D5"/>
    <w:rsid w:val="00D46D93"/>
    <w:rsid w:val="00D4705C"/>
    <w:rsid w:val="00D50B18"/>
    <w:rsid w:val="00D51498"/>
    <w:rsid w:val="00D51630"/>
    <w:rsid w:val="00D5218F"/>
    <w:rsid w:val="00D532D2"/>
    <w:rsid w:val="00D54BEB"/>
    <w:rsid w:val="00D600F6"/>
    <w:rsid w:val="00D6010B"/>
    <w:rsid w:val="00D607AC"/>
    <w:rsid w:val="00D614D1"/>
    <w:rsid w:val="00D6193C"/>
    <w:rsid w:val="00D64C94"/>
    <w:rsid w:val="00D65A3B"/>
    <w:rsid w:val="00D65D95"/>
    <w:rsid w:val="00D66A10"/>
    <w:rsid w:val="00D7125E"/>
    <w:rsid w:val="00D7194F"/>
    <w:rsid w:val="00D73A1E"/>
    <w:rsid w:val="00D74432"/>
    <w:rsid w:val="00D747CE"/>
    <w:rsid w:val="00D757F4"/>
    <w:rsid w:val="00D76080"/>
    <w:rsid w:val="00D77E8F"/>
    <w:rsid w:val="00D810A7"/>
    <w:rsid w:val="00D82883"/>
    <w:rsid w:val="00D85039"/>
    <w:rsid w:val="00D87992"/>
    <w:rsid w:val="00D907BC"/>
    <w:rsid w:val="00D911E6"/>
    <w:rsid w:val="00D92511"/>
    <w:rsid w:val="00D96BC8"/>
    <w:rsid w:val="00D97432"/>
    <w:rsid w:val="00DA2A9A"/>
    <w:rsid w:val="00DA2FD2"/>
    <w:rsid w:val="00DA3106"/>
    <w:rsid w:val="00DA661C"/>
    <w:rsid w:val="00DB0520"/>
    <w:rsid w:val="00DB2799"/>
    <w:rsid w:val="00DB2DF3"/>
    <w:rsid w:val="00DB3E6D"/>
    <w:rsid w:val="00DB45C0"/>
    <w:rsid w:val="00DB61A2"/>
    <w:rsid w:val="00DB68C3"/>
    <w:rsid w:val="00DB71E5"/>
    <w:rsid w:val="00DB7449"/>
    <w:rsid w:val="00DC145A"/>
    <w:rsid w:val="00DC24BD"/>
    <w:rsid w:val="00DC3BB8"/>
    <w:rsid w:val="00DC41CE"/>
    <w:rsid w:val="00DC50B6"/>
    <w:rsid w:val="00DC5687"/>
    <w:rsid w:val="00DC7354"/>
    <w:rsid w:val="00DD13D3"/>
    <w:rsid w:val="00DD3FCF"/>
    <w:rsid w:val="00DE1401"/>
    <w:rsid w:val="00DE608B"/>
    <w:rsid w:val="00DE61BA"/>
    <w:rsid w:val="00DF240C"/>
    <w:rsid w:val="00DF2ABC"/>
    <w:rsid w:val="00DF4984"/>
    <w:rsid w:val="00DF6C17"/>
    <w:rsid w:val="00DF6C34"/>
    <w:rsid w:val="00DF737C"/>
    <w:rsid w:val="00DF7A73"/>
    <w:rsid w:val="00DF7F76"/>
    <w:rsid w:val="00DF7FA4"/>
    <w:rsid w:val="00E046CB"/>
    <w:rsid w:val="00E04FAE"/>
    <w:rsid w:val="00E06CFD"/>
    <w:rsid w:val="00E11BB8"/>
    <w:rsid w:val="00E12054"/>
    <w:rsid w:val="00E13CE5"/>
    <w:rsid w:val="00E150A9"/>
    <w:rsid w:val="00E166B8"/>
    <w:rsid w:val="00E16749"/>
    <w:rsid w:val="00E169C5"/>
    <w:rsid w:val="00E173BB"/>
    <w:rsid w:val="00E17587"/>
    <w:rsid w:val="00E22B49"/>
    <w:rsid w:val="00E24AC9"/>
    <w:rsid w:val="00E24F63"/>
    <w:rsid w:val="00E25118"/>
    <w:rsid w:val="00E2553E"/>
    <w:rsid w:val="00E25FE8"/>
    <w:rsid w:val="00E30294"/>
    <w:rsid w:val="00E30511"/>
    <w:rsid w:val="00E30C8B"/>
    <w:rsid w:val="00E30FFC"/>
    <w:rsid w:val="00E3594E"/>
    <w:rsid w:val="00E35BA1"/>
    <w:rsid w:val="00E41342"/>
    <w:rsid w:val="00E41985"/>
    <w:rsid w:val="00E41ADD"/>
    <w:rsid w:val="00E43E2E"/>
    <w:rsid w:val="00E43F68"/>
    <w:rsid w:val="00E507A5"/>
    <w:rsid w:val="00E52415"/>
    <w:rsid w:val="00E52A4F"/>
    <w:rsid w:val="00E53FDD"/>
    <w:rsid w:val="00E540F6"/>
    <w:rsid w:val="00E55812"/>
    <w:rsid w:val="00E55ED6"/>
    <w:rsid w:val="00E56FC5"/>
    <w:rsid w:val="00E61A60"/>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642C"/>
    <w:rsid w:val="00E878B6"/>
    <w:rsid w:val="00E91F55"/>
    <w:rsid w:val="00E92B3D"/>
    <w:rsid w:val="00E94577"/>
    <w:rsid w:val="00E95332"/>
    <w:rsid w:val="00E96198"/>
    <w:rsid w:val="00E9667E"/>
    <w:rsid w:val="00E96F17"/>
    <w:rsid w:val="00E9743B"/>
    <w:rsid w:val="00E97B03"/>
    <w:rsid w:val="00EA3A77"/>
    <w:rsid w:val="00EB0A1B"/>
    <w:rsid w:val="00EB35F1"/>
    <w:rsid w:val="00EB4D0B"/>
    <w:rsid w:val="00EB5087"/>
    <w:rsid w:val="00EB5269"/>
    <w:rsid w:val="00EB582A"/>
    <w:rsid w:val="00EC076C"/>
    <w:rsid w:val="00EC2314"/>
    <w:rsid w:val="00EC2608"/>
    <w:rsid w:val="00EC3B0C"/>
    <w:rsid w:val="00EC4305"/>
    <w:rsid w:val="00EC4EE6"/>
    <w:rsid w:val="00EC530E"/>
    <w:rsid w:val="00ED06FC"/>
    <w:rsid w:val="00ED42A7"/>
    <w:rsid w:val="00ED521C"/>
    <w:rsid w:val="00ED5430"/>
    <w:rsid w:val="00ED5AAA"/>
    <w:rsid w:val="00ED5AB6"/>
    <w:rsid w:val="00ED7396"/>
    <w:rsid w:val="00EE035B"/>
    <w:rsid w:val="00EE08D2"/>
    <w:rsid w:val="00EE0E3C"/>
    <w:rsid w:val="00EE0F99"/>
    <w:rsid w:val="00EE2860"/>
    <w:rsid w:val="00EE2D46"/>
    <w:rsid w:val="00EE4C7E"/>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428A0"/>
    <w:rsid w:val="00F43F46"/>
    <w:rsid w:val="00F445A7"/>
    <w:rsid w:val="00F522A3"/>
    <w:rsid w:val="00F531FE"/>
    <w:rsid w:val="00F5653E"/>
    <w:rsid w:val="00F621C2"/>
    <w:rsid w:val="00F62D3E"/>
    <w:rsid w:val="00F649A8"/>
    <w:rsid w:val="00F65B29"/>
    <w:rsid w:val="00F66FB7"/>
    <w:rsid w:val="00F67478"/>
    <w:rsid w:val="00F702A0"/>
    <w:rsid w:val="00F713D2"/>
    <w:rsid w:val="00F730FF"/>
    <w:rsid w:val="00F73C72"/>
    <w:rsid w:val="00F811F4"/>
    <w:rsid w:val="00F82C23"/>
    <w:rsid w:val="00F86848"/>
    <w:rsid w:val="00F87BB6"/>
    <w:rsid w:val="00F90F3A"/>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B0839"/>
    <w:rsid w:val="00FB0B59"/>
    <w:rsid w:val="00FB2FA3"/>
    <w:rsid w:val="00FB368B"/>
    <w:rsid w:val="00FB5F75"/>
    <w:rsid w:val="00FC3069"/>
    <w:rsid w:val="00FC3488"/>
    <w:rsid w:val="00FC36E6"/>
    <w:rsid w:val="00FC38BD"/>
    <w:rsid w:val="00FC4431"/>
    <w:rsid w:val="00FC45C2"/>
    <w:rsid w:val="00FC4FEC"/>
    <w:rsid w:val="00FC79AA"/>
    <w:rsid w:val="00FD0214"/>
    <w:rsid w:val="00FD0F63"/>
    <w:rsid w:val="00FD14AE"/>
    <w:rsid w:val="00FD430B"/>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4409AB"/>
    <w:pPr>
      <w:tabs>
        <w:tab w:val="right" w:leader="dot" w:pos="10195"/>
      </w:tabs>
      <w:spacing w:before="120" w:after="120" w:line="240" w:lineRule="auto"/>
      <w:ind w:left="284" w:hanging="284"/>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
    <w:link w:val="ab"/>
    <w:uiPriority w:val="34"/>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okanal-yola.ru"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vodokanal-yola.ru" TargetMode="External"/><Relationship Id="rId17" Type="http://schemas.openxmlformats.org/officeDocument/2006/relationships/hyperlink" Target="mailto:log@vod12.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vodokanal-yola.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6.xml"/><Relationship Id="rId10" Type="http://schemas.openxmlformats.org/officeDocument/2006/relationships/hyperlink" Target="http://www.vodokanal-yola.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7350C-1A4F-414C-BEF9-F1429039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50</Pages>
  <Words>21239</Words>
  <Characters>121065</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142020</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14</cp:revision>
  <cp:lastPrinted>2018-10-02T07:37:00Z</cp:lastPrinted>
  <dcterms:created xsi:type="dcterms:W3CDTF">2018-09-27T13:59:00Z</dcterms:created>
  <dcterms:modified xsi:type="dcterms:W3CDTF">2018-10-02T07:40:00Z</dcterms:modified>
</cp:coreProperties>
</file>